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2FFD06F" w14:textId="77777777" w:rsidR="00D85BCD" w:rsidRPr="00BC6BB0" w:rsidRDefault="00BC6BB0" w:rsidP="00985DA6">
      <w:pPr>
        <w:pStyle w:val="Nagwek5"/>
      </w:pPr>
      <w:r>
        <w:t xml:space="preserve">           </w:t>
      </w:r>
    </w:p>
    <w:p w14:paraId="5AEC26D6" w14:textId="77777777" w:rsidR="00485D67" w:rsidRPr="00631351" w:rsidRDefault="00485D67" w:rsidP="0081171C">
      <w:pPr>
        <w:pStyle w:val="Tytu"/>
        <w:spacing w:line="276" w:lineRule="auto"/>
        <w:rPr>
          <w:rFonts w:ascii="Arial" w:hAnsi="Arial" w:cs="Arial"/>
          <w:color w:val="000000"/>
          <w:sz w:val="36"/>
          <w:szCs w:val="36"/>
        </w:rPr>
      </w:pPr>
      <w:r w:rsidRPr="00631351">
        <w:rPr>
          <w:rFonts w:ascii="Arial" w:hAnsi="Arial" w:cs="Arial"/>
          <w:color w:val="000000"/>
          <w:sz w:val="36"/>
          <w:szCs w:val="36"/>
        </w:rPr>
        <w:t>ZAMAWIAJĄCY</w:t>
      </w:r>
    </w:p>
    <w:p w14:paraId="309ACAF7" w14:textId="77777777" w:rsidR="00485D67" w:rsidRPr="00631351" w:rsidRDefault="00485D67" w:rsidP="0081171C">
      <w:pPr>
        <w:pStyle w:val="Tytu"/>
        <w:spacing w:line="276" w:lineRule="auto"/>
        <w:rPr>
          <w:rFonts w:ascii="Arial" w:hAnsi="Arial" w:cs="Arial"/>
          <w:color w:val="000000"/>
          <w:sz w:val="28"/>
          <w:szCs w:val="28"/>
        </w:rPr>
      </w:pPr>
    </w:p>
    <w:p w14:paraId="3D693CCC" w14:textId="77777777" w:rsidR="00485D67" w:rsidRPr="00631351" w:rsidRDefault="00485D67" w:rsidP="0081171C">
      <w:pPr>
        <w:pStyle w:val="Tytu"/>
        <w:spacing w:line="276" w:lineRule="auto"/>
        <w:rPr>
          <w:rFonts w:ascii="Arial" w:hAnsi="Arial" w:cs="Arial"/>
          <w:b w:val="0"/>
          <w:bCs w:val="0"/>
          <w:color w:val="000000"/>
          <w:sz w:val="28"/>
          <w:szCs w:val="28"/>
        </w:rPr>
      </w:pPr>
      <w:r w:rsidRPr="00631351">
        <w:rPr>
          <w:rFonts w:ascii="Arial" w:hAnsi="Arial" w:cs="Arial"/>
          <w:b w:val="0"/>
          <w:bCs w:val="0"/>
          <w:color w:val="000000"/>
          <w:sz w:val="28"/>
          <w:szCs w:val="28"/>
        </w:rPr>
        <w:t>KOMENDA  WOJEWÓDZKA  POLICJI</w:t>
      </w:r>
    </w:p>
    <w:p w14:paraId="094E3A80" w14:textId="77777777" w:rsidR="00485D67" w:rsidRPr="00631351" w:rsidRDefault="00485D67" w:rsidP="0081171C">
      <w:pPr>
        <w:pStyle w:val="Podtytu"/>
        <w:spacing w:line="276" w:lineRule="auto"/>
        <w:rPr>
          <w:rFonts w:ascii="Arial" w:hAnsi="Arial" w:cs="Arial"/>
          <w:b w:val="0"/>
          <w:bCs w:val="0"/>
          <w:color w:val="000000"/>
        </w:rPr>
      </w:pPr>
      <w:r w:rsidRPr="00631351">
        <w:rPr>
          <w:rFonts w:ascii="Arial" w:hAnsi="Arial" w:cs="Arial"/>
          <w:b w:val="0"/>
          <w:bCs w:val="0"/>
          <w:color w:val="000000"/>
        </w:rPr>
        <w:t>W  ŁODZI</w:t>
      </w:r>
    </w:p>
    <w:p w14:paraId="1926F28E" w14:textId="51EB6ECD" w:rsidR="00485D67" w:rsidRPr="00631351" w:rsidRDefault="00DC2FFF" w:rsidP="0081171C">
      <w:pPr>
        <w:spacing w:line="276" w:lineRule="auto"/>
        <w:jc w:val="center"/>
        <w:rPr>
          <w:rFonts w:ascii="Arial" w:hAnsi="Arial" w:cs="Arial"/>
          <w:color w:val="000000"/>
          <w:sz w:val="32"/>
          <w:szCs w:val="32"/>
        </w:rPr>
      </w:pPr>
      <w:r>
        <w:rPr>
          <w:rFonts w:ascii="Arial" w:hAnsi="Arial" w:cs="Arial"/>
          <w:color w:val="000000"/>
          <w:sz w:val="32"/>
          <w:szCs w:val="32"/>
        </w:rPr>
        <w:t xml:space="preserve"> </w:t>
      </w:r>
    </w:p>
    <w:p w14:paraId="0633F1F4" w14:textId="77777777" w:rsidR="00485D67" w:rsidRPr="00631351" w:rsidRDefault="00485D67" w:rsidP="0081171C">
      <w:pPr>
        <w:spacing w:line="276" w:lineRule="auto"/>
        <w:jc w:val="center"/>
        <w:rPr>
          <w:rFonts w:ascii="Arial" w:hAnsi="Arial" w:cs="Arial"/>
          <w:color w:val="000000"/>
          <w:sz w:val="32"/>
          <w:szCs w:val="32"/>
        </w:rPr>
      </w:pPr>
    </w:p>
    <w:p w14:paraId="11D5D23E" w14:textId="77777777" w:rsidR="00485D67" w:rsidRPr="00631351" w:rsidRDefault="00485D67" w:rsidP="0081171C">
      <w:pPr>
        <w:spacing w:line="276" w:lineRule="auto"/>
        <w:jc w:val="center"/>
        <w:rPr>
          <w:rFonts w:ascii="Arial" w:hAnsi="Arial" w:cs="Arial"/>
          <w:color w:val="000000"/>
          <w:sz w:val="32"/>
          <w:szCs w:val="32"/>
        </w:rPr>
      </w:pPr>
      <w:r w:rsidRPr="00631351">
        <w:rPr>
          <w:rFonts w:ascii="Arial" w:hAnsi="Arial" w:cs="Arial"/>
          <w:color w:val="000000"/>
          <w:sz w:val="32"/>
          <w:szCs w:val="32"/>
        </w:rPr>
        <w:t>NIP  726-000-44-58               Regon  470754976</w:t>
      </w:r>
    </w:p>
    <w:p w14:paraId="52EF5BA1" w14:textId="77777777" w:rsidR="00485D67" w:rsidRPr="00631351" w:rsidRDefault="00485D67" w:rsidP="0081171C">
      <w:pPr>
        <w:spacing w:line="276" w:lineRule="auto"/>
        <w:jc w:val="center"/>
        <w:rPr>
          <w:rFonts w:ascii="Arial" w:hAnsi="Arial" w:cs="Arial"/>
          <w:b/>
          <w:bCs/>
          <w:color w:val="000000"/>
          <w:sz w:val="32"/>
          <w:szCs w:val="32"/>
        </w:rPr>
      </w:pPr>
    </w:p>
    <w:p w14:paraId="439B17CA" w14:textId="77777777" w:rsidR="00485D67" w:rsidRPr="00631351" w:rsidRDefault="00485D67" w:rsidP="0081171C">
      <w:pPr>
        <w:spacing w:line="276" w:lineRule="auto"/>
        <w:jc w:val="center"/>
        <w:rPr>
          <w:rFonts w:ascii="Arial" w:hAnsi="Arial" w:cs="Arial"/>
          <w:b/>
          <w:bCs/>
          <w:color w:val="000000"/>
          <w:sz w:val="32"/>
          <w:szCs w:val="32"/>
        </w:rPr>
      </w:pPr>
    </w:p>
    <w:p w14:paraId="2FEC743B" w14:textId="77777777" w:rsidR="00485D67" w:rsidRPr="00631351" w:rsidRDefault="00485D67" w:rsidP="0081171C">
      <w:pPr>
        <w:spacing w:line="276" w:lineRule="auto"/>
        <w:jc w:val="center"/>
        <w:rPr>
          <w:rFonts w:ascii="Arial" w:hAnsi="Arial" w:cs="Arial"/>
          <w:b/>
          <w:bCs/>
          <w:color w:val="000000"/>
          <w:position w:val="2"/>
          <w:sz w:val="52"/>
          <w:szCs w:val="52"/>
        </w:rPr>
      </w:pPr>
      <w:r w:rsidRPr="00631351">
        <w:rPr>
          <w:rFonts w:ascii="Arial" w:hAnsi="Arial" w:cs="Arial"/>
          <w:b/>
          <w:bCs/>
          <w:color w:val="000000"/>
          <w:position w:val="2"/>
          <w:sz w:val="52"/>
          <w:szCs w:val="52"/>
        </w:rPr>
        <w:t xml:space="preserve">SPECYFIKACJA </w:t>
      </w:r>
    </w:p>
    <w:p w14:paraId="1D33B8BA" w14:textId="77777777" w:rsidR="00485D67" w:rsidRPr="00B05BA4" w:rsidRDefault="00485D67" w:rsidP="0081171C">
      <w:pPr>
        <w:pStyle w:val="Akapitzlist"/>
        <w:spacing w:after="0"/>
        <w:jc w:val="center"/>
        <w:rPr>
          <w:rFonts w:ascii="Arial" w:hAnsi="Arial" w:cs="Arial"/>
          <w:b/>
          <w:bCs/>
          <w:sz w:val="52"/>
          <w:szCs w:val="52"/>
        </w:rPr>
      </w:pPr>
      <w:r w:rsidRPr="00B05BA4">
        <w:rPr>
          <w:rFonts w:ascii="Arial" w:hAnsi="Arial" w:cs="Arial"/>
          <w:b/>
          <w:sz w:val="52"/>
          <w:szCs w:val="52"/>
        </w:rPr>
        <w:t>WARUNKÓW ZAMÓWIENIA</w:t>
      </w:r>
    </w:p>
    <w:p w14:paraId="6442815F" w14:textId="77777777" w:rsidR="00485D67" w:rsidRPr="00631351" w:rsidRDefault="00485D67" w:rsidP="0081171C">
      <w:pPr>
        <w:pStyle w:val="Nagwek7"/>
        <w:spacing w:line="276" w:lineRule="auto"/>
        <w:jc w:val="center"/>
        <w:rPr>
          <w:rFonts w:ascii="Arial" w:hAnsi="Arial" w:cs="Arial"/>
          <w:bCs w:val="0"/>
          <w:color w:val="000000"/>
          <w:spacing w:val="20"/>
          <w:position w:val="2"/>
          <w:sz w:val="52"/>
          <w:szCs w:val="52"/>
        </w:rPr>
      </w:pPr>
    </w:p>
    <w:p w14:paraId="6B2F4993" w14:textId="2E3D658B" w:rsidR="00AF046A" w:rsidRPr="00AF046A" w:rsidRDefault="00485D67" w:rsidP="00AF046A">
      <w:pPr>
        <w:pStyle w:val="Akapitzlist"/>
        <w:ind w:left="284"/>
        <w:jc w:val="both"/>
        <w:rPr>
          <w:rFonts w:ascii="Arial" w:hAnsi="Arial" w:cs="Arial"/>
          <w:b/>
          <w:sz w:val="20"/>
          <w:szCs w:val="20"/>
        </w:rPr>
      </w:pPr>
      <w:r w:rsidRPr="003A4818">
        <w:rPr>
          <w:rFonts w:ascii="Arial" w:hAnsi="Arial" w:cs="Arial"/>
          <w:b/>
          <w:bCs/>
          <w:color w:val="000000"/>
          <w:sz w:val="20"/>
          <w:szCs w:val="20"/>
        </w:rPr>
        <w:t>do postępowania o</w:t>
      </w:r>
      <w:r w:rsidR="009B4894" w:rsidRPr="003A4818">
        <w:rPr>
          <w:rFonts w:ascii="Arial" w:hAnsi="Arial" w:cs="Arial"/>
          <w:b/>
          <w:bCs/>
          <w:color w:val="000000"/>
          <w:sz w:val="20"/>
          <w:szCs w:val="20"/>
        </w:rPr>
        <w:t xml:space="preserve"> udzielenie zamówienia w trybie podstawowym bez negocjacji</w:t>
      </w:r>
      <w:r w:rsidRPr="003A4818">
        <w:rPr>
          <w:rFonts w:ascii="Arial" w:hAnsi="Arial" w:cs="Arial"/>
          <w:b/>
          <w:bCs/>
          <w:color w:val="000000"/>
          <w:sz w:val="20"/>
          <w:szCs w:val="20"/>
        </w:rPr>
        <w:t xml:space="preserve"> </w:t>
      </w:r>
      <w:r w:rsidR="00AC7BB3" w:rsidRPr="003A4818">
        <w:rPr>
          <w:rFonts w:ascii="Arial" w:hAnsi="Arial" w:cs="Arial"/>
          <w:b/>
          <w:bCs/>
          <w:color w:val="000000"/>
          <w:sz w:val="20"/>
          <w:szCs w:val="20"/>
        </w:rPr>
        <w:br/>
      </w:r>
      <w:r w:rsidR="000412BA" w:rsidRPr="00BA4911">
        <w:rPr>
          <w:rFonts w:ascii="Arial" w:hAnsi="Arial" w:cs="Arial"/>
          <w:b/>
          <w:bCs/>
          <w:color w:val="000000"/>
          <w:sz w:val="20"/>
          <w:szCs w:val="20"/>
        </w:rPr>
        <w:t xml:space="preserve">na </w:t>
      </w:r>
      <w:bookmarkStart w:id="0" w:name="_Hlk169617189"/>
      <w:r w:rsidR="00AF046A">
        <w:rPr>
          <w:rFonts w:ascii="Arial" w:hAnsi="Arial" w:cs="Arial"/>
          <w:b/>
          <w:sz w:val="20"/>
          <w:szCs w:val="20"/>
        </w:rPr>
        <w:t>w</w:t>
      </w:r>
      <w:r w:rsidR="00AF046A" w:rsidRPr="00AF046A">
        <w:rPr>
          <w:rFonts w:ascii="Arial" w:hAnsi="Arial" w:cs="Arial"/>
          <w:b/>
          <w:sz w:val="20"/>
          <w:szCs w:val="20"/>
        </w:rPr>
        <w:t xml:space="preserve">ykonanie robót budowlanych związanych z </w:t>
      </w:r>
      <w:bookmarkStart w:id="1" w:name="_Hlk174709132"/>
      <w:r w:rsidR="00AF046A" w:rsidRPr="00AF046A">
        <w:rPr>
          <w:rFonts w:ascii="Arial" w:hAnsi="Arial" w:cs="Arial"/>
          <w:b/>
          <w:sz w:val="20"/>
          <w:szCs w:val="20"/>
        </w:rPr>
        <w:t>remontem rozdzielni elektrycznych wraz z niezbędnymi elementami instalacji elektrycznej (ETAP I) razem z montażem ładowarek elektrycznych przeznaczonych do ładowania pojazdów elektrycznych dla potrzeb garnizonu łódzkiego (ETAP II).</w:t>
      </w:r>
      <w:bookmarkEnd w:id="0"/>
      <w:bookmarkEnd w:id="1"/>
    </w:p>
    <w:p w14:paraId="35E7DE3C" w14:textId="45E7DDA8" w:rsidR="000B5CBF" w:rsidRDefault="000B5CBF" w:rsidP="0081171C">
      <w:pPr>
        <w:pStyle w:val="Akapitzlist"/>
        <w:tabs>
          <w:tab w:val="left" w:pos="7305"/>
        </w:tabs>
        <w:spacing w:after="0"/>
        <w:ind w:left="443"/>
        <w:jc w:val="center"/>
        <w:rPr>
          <w:rFonts w:ascii="Arial" w:hAnsi="Arial" w:cs="Arial"/>
          <w:color w:val="000000"/>
        </w:rPr>
      </w:pPr>
    </w:p>
    <w:p w14:paraId="0EEDB8B7" w14:textId="40DA83AE" w:rsidR="00485D67" w:rsidRPr="00631351" w:rsidRDefault="00C206B0" w:rsidP="0081171C">
      <w:pPr>
        <w:pStyle w:val="Akapitzlist"/>
        <w:tabs>
          <w:tab w:val="left" w:pos="7305"/>
        </w:tabs>
        <w:spacing w:after="0"/>
        <w:ind w:left="443"/>
        <w:jc w:val="center"/>
        <w:rPr>
          <w:rFonts w:ascii="Arial" w:hAnsi="Arial" w:cs="Arial"/>
          <w:color w:val="000000"/>
        </w:rPr>
      </w:pPr>
      <w:r w:rsidRPr="00631351">
        <w:rPr>
          <w:rFonts w:ascii="Arial" w:hAnsi="Arial" w:cs="Arial"/>
          <w:color w:val="000000"/>
        </w:rPr>
        <w:t>Nr postępowania: FZ</w:t>
      </w:r>
      <w:r w:rsidR="001E4D47" w:rsidRPr="00631351">
        <w:rPr>
          <w:rFonts w:ascii="Arial" w:hAnsi="Arial" w:cs="Arial"/>
          <w:color w:val="000000"/>
        </w:rPr>
        <w:t>-2380/</w:t>
      </w:r>
      <w:r w:rsidR="00D27F2B">
        <w:rPr>
          <w:rFonts w:ascii="Arial" w:hAnsi="Arial" w:cs="Arial"/>
          <w:color w:val="000000"/>
        </w:rPr>
        <w:t>23</w:t>
      </w:r>
      <w:r w:rsidR="007B5A69">
        <w:rPr>
          <w:rFonts w:ascii="Arial" w:hAnsi="Arial" w:cs="Arial"/>
          <w:color w:val="000000"/>
        </w:rPr>
        <w:t>/</w:t>
      </w:r>
      <w:r w:rsidR="00377DAF" w:rsidRPr="00631351">
        <w:rPr>
          <w:rFonts w:ascii="Arial" w:hAnsi="Arial" w:cs="Arial"/>
          <w:color w:val="000000"/>
        </w:rPr>
        <w:t>2</w:t>
      </w:r>
      <w:r w:rsidR="00AF046A">
        <w:rPr>
          <w:rFonts w:ascii="Arial" w:hAnsi="Arial" w:cs="Arial"/>
          <w:color w:val="000000"/>
        </w:rPr>
        <w:t>5</w:t>
      </w:r>
      <w:r w:rsidR="00485D67" w:rsidRPr="00631351">
        <w:rPr>
          <w:rFonts w:ascii="Arial" w:hAnsi="Arial" w:cs="Arial"/>
          <w:color w:val="000000"/>
        </w:rPr>
        <w:t>/</w:t>
      </w:r>
      <w:r w:rsidR="000B5CBF">
        <w:rPr>
          <w:rFonts w:ascii="Arial" w:hAnsi="Arial" w:cs="Arial"/>
          <w:color w:val="000000"/>
        </w:rPr>
        <w:t>M</w:t>
      </w:r>
      <w:r w:rsidR="00AF53D7">
        <w:rPr>
          <w:rFonts w:ascii="Arial" w:hAnsi="Arial" w:cs="Arial"/>
          <w:color w:val="000000"/>
        </w:rPr>
        <w:t>K</w:t>
      </w:r>
    </w:p>
    <w:p w14:paraId="50D40F42" w14:textId="77777777" w:rsidR="00485D67" w:rsidRPr="00631351" w:rsidRDefault="00485D67" w:rsidP="0081171C">
      <w:pPr>
        <w:spacing w:line="276" w:lineRule="auto"/>
        <w:jc w:val="center"/>
        <w:rPr>
          <w:rFonts w:ascii="Arial" w:hAnsi="Arial" w:cs="Arial"/>
          <w:color w:val="000000"/>
          <w:sz w:val="22"/>
          <w:szCs w:val="22"/>
        </w:rPr>
      </w:pPr>
    </w:p>
    <w:p w14:paraId="725A3B74" w14:textId="3EBDDFDB" w:rsidR="00485D67" w:rsidRPr="00631351" w:rsidRDefault="00485D67" w:rsidP="0081171C">
      <w:pPr>
        <w:spacing w:line="276" w:lineRule="auto"/>
        <w:jc w:val="center"/>
        <w:rPr>
          <w:rFonts w:ascii="Arial" w:hAnsi="Arial" w:cs="Arial"/>
          <w:color w:val="000000"/>
          <w:sz w:val="22"/>
          <w:szCs w:val="22"/>
        </w:rPr>
      </w:pPr>
      <w:r w:rsidRPr="00631351">
        <w:rPr>
          <w:rFonts w:ascii="Arial" w:hAnsi="Arial" w:cs="Arial"/>
          <w:color w:val="000000"/>
          <w:sz w:val="22"/>
          <w:szCs w:val="22"/>
        </w:rPr>
        <w:t xml:space="preserve">Postępowanie prowadzone jest na zasadach i warunkach określonych w ustawie </w:t>
      </w:r>
      <w:r w:rsidRPr="00631351">
        <w:rPr>
          <w:rFonts w:ascii="Arial" w:hAnsi="Arial" w:cs="Arial"/>
          <w:color w:val="000000"/>
          <w:sz w:val="22"/>
          <w:szCs w:val="22"/>
        </w:rPr>
        <w:br/>
        <w:t xml:space="preserve">z dnia </w:t>
      </w:r>
      <w:r w:rsidR="007B5A69">
        <w:rPr>
          <w:rFonts w:ascii="Arial" w:hAnsi="Arial" w:cs="Arial"/>
          <w:color w:val="000000"/>
          <w:sz w:val="22"/>
          <w:szCs w:val="22"/>
        </w:rPr>
        <w:t>11 września</w:t>
      </w:r>
      <w:r w:rsidRPr="00631351">
        <w:rPr>
          <w:rFonts w:ascii="Arial" w:hAnsi="Arial" w:cs="Arial"/>
          <w:color w:val="000000"/>
          <w:sz w:val="22"/>
          <w:szCs w:val="22"/>
        </w:rPr>
        <w:t xml:space="preserve"> 20</w:t>
      </w:r>
      <w:r w:rsidR="007B5A69">
        <w:rPr>
          <w:rFonts w:ascii="Arial" w:hAnsi="Arial" w:cs="Arial"/>
          <w:color w:val="000000"/>
          <w:sz w:val="22"/>
          <w:szCs w:val="22"/>
        </w:rPr>
        <w:t>19</w:t>
      </w:r>
      <w:r w:rsidR="00DF7C49" w:rsidRPr="00631351">
        <w:rPr>
          <w:rFonts w:ascii="Arial" w:hAnsi="Arial" w:cs="Arial"/>
          <w:color w:val="000000"/>
          <w:sz w:val="22"/>
          <w:szCs w:val="22"/>
        </w:rPr>
        <w:t xml:space="preserve"> </w:t>
      </w:r>
      <w:r w:rsidRPr="00631351">
        <w:rPr>
          <w:rFonts w:ascii="Arial" w:hAnsi="Arial" w:cs="Arial"/>
          <w:color w:val="000000"/>
          <w:sz w:val="22"/>
          <w:szCs w:val="22"/>
        </w:rPr>
        <w:t xml:space="preserve">r. Prawo zamówień publicznych </w:t>
      </w:r>
      <w:r w:rsidRPr="00631351">
        <w:rPr>
          <w:rFonts w:ascii="Arial" w:hAnsi="Arial" w:cs="Arial"/>
          <w:color w:val="000000"/>
          <w:sz w:val="22"/>
          <w:szCs w:val="22"/>
        </w:rPr>
        <w:br/>
        <w:t xml:space="preserve">(tekst jednolity </w:t>
      </w:r>
      <w:r w:rsidR="008E0EAF">
        <w:rPr>
          <w:rFonts w:ascii="Arial" w:hAnsi="Arial" w:cs="Arial"/>
          <w:color w:val="000000"/>
          <w:sz w:val="22"/>
          <w:szCs w:val="22"/>
        </w:rPr>
        <w:t>Dz. U. 202</w:t>
      </w:r>
      <w:r w:rsidR="006553B9">
        <w:rPr>
          <w:rFonts w:ascii="Arial" w:hAnsi="Arial" w:cs="Arial"/>
          <w:color w:val="000000"/>
          <w:sz w:val="22"/>
          <w:szCs w:val="22"/>
        </w:rPr>
        <w:t>4</w:t>
      </w:r>
      <w:r w:rsidRPr="00631351">
        <w:rPr>
          <w:rFonts w:ascii="Arial" w:hAnsi="Arial" w:cs="Arial"/>
          <w:color w:val="000000"/>
          <w:sz w:val="22"/>
          <w:szCs w:val="22"/>
        </w:rPr>
        <w:t xml:space="preserve"> poz. </w:t>
      </w:r>
      <w:r w:rsidR="006553B9">
        <w:rPr>
          <w:rFonts w:ascii="Arial" w:hAnsi="Arial" w:cs="Arial"/>
          <w:color w:val="000000"/>
          <w:sz w:val="22"/>
          <w:szCs w:val="22"/>
        </w:rPr>
        <w:t>1320)</w:t>
      </w:r>
    </w:p>
    <w:p w14:paraId="0AA7C13D" w14:textId="77777777" w:rsidR="00485D67" w:rsidRPr="00631351" w:rsidRDefault="00485D67" w:rsidP="0081171C">
      <w:pPr>
        <w:spacing w:line="276" w:lineRule="auto"/>
        <w:jc w:val="center"/>
        <w:rPr>
          <w:rFonts w:ascii="Arial" w:hAnsi="Arial" w:cs="Arial"/>
          <w:color w:val="000000"/>
          <w:sz w:val="22"/>
          <w:szCs w:val="22"/>
        </w:rPr>
      </w:pPr>
    </w:p>
    <w:p w14:paraId="60ACEA72" w14:textId="3468BE50" w:rsidR="00485D67" w:rsidRPr="0036581B" w:rsidRDefault="00485D67" w:rsidP="0081171C">
      <w:pPr>
        <w:spacing w:line="276" w:lineRule="auto"/>
        <w:jc w:val="center"/>
        <w:rPr>
          <w:rFonts w:ascii="Arial" w:hAnsi="Arial" w:cs="Arial"/>
          <w:sz w:val="22"/>
          <w:szCs w:val="22"/>
        </w:rPr>
      </w:pPr>
      <w:r w:rsidRPr="0036581B">
        <w:rPr>
          <w:rFonts w:ascii="Arial" w:hAnsi="Arial" w:cs="Arial"/>
          <w:sz w:val="22"/>
          <w:szCs w:val="22"/>
        </w:rPr>
        <w:t xml:space="preserve">Specyfikacja </w:t>
      </w:r>
      <w:r w:rsidR="00881E70" w:rsidRPr="00AF2900">
        <w:rPr>
          <w:rFonts w:ascii="Arial" w:hAnsi="Arial" w:cs="Arial"/>
          <w:color w:val="000000" w:themeColor="text1"/>
          <w:sz w:val="22"/>
          <w:szCs w:val="22"/>
        </w:rPr>
        <w:t xml:space="preserve">zawiera </w:t>
      </w:r>
      <w:r w:rsidR="00287EDD">
        <w:rPr>
          <w:rFonts w:ascii="Arial" w:hAnsi="Arial" w:cs="Arial"/>
          <w:color w:val="000000" w:themeColor="text1"/>
          <w:sz w:val="22"/>
          <w:szCs w:val="22"/>
        </w:rPr>
        <w:t>20</w:t>
      </w:r>
      <w:r w:rsidRPr="00287EDD">
        <w:rPr>
          <w:rFonts w:ascii="Arial" w:hAnsi="Arial" w:cs="Arial"/>
          <w:color w:val="000000" w:themeColor="text1"/>
          <w:sz w:val="22"/>
          <w:szCs w:val="22"/>
        </w:rPr>
        <w:t xml:space="preserve"> stron i </w:t>
      </w:r>
      <w:r w:rsidR="006D2C76" w:rsidRPr="00287EDD">
        <w:rPr>
          <w:rFonts w:ascii="Arial" w:hAnsi="Arial" w:cs="Arial"/>
          <w:color w:val="000000" w:themeColor="text1"/>
          <w:sz w:val="22"/>
          <w:szCs w:val="22"/>
        </w:rPr>
        <w:t>1</w:t>
      </w:r>
      <w:r w:rsidR="00287EDD">
        <w:rPr>
          <w:rFonts w:ascii="Arial" w:hAnsi="Arial" w:cs="Arial"/>
          <w:color w:val="000000" w:themeColor="text1"/>
          <w:sz w:val="22"/>
          <w:szCs w:val="22"/>
        </w:rPr>
        <w:t>1</w:t>
      </w:r>
      <w:r w:rsidR="001B1A47" w:rsidRPr="00287EDD">
        <w:rPr>
          <w:rFonts w:ascii="Arial" w:hAnsi="Arial" w:cs="Arial"/>
          <w:color w:val="000000" w:themeColor="text1"/>
          <w:sz w:val="22"/>
          <w:szCs w:val="22"/>
        </w:rPr>
        <w:t xml:space="preserve"> załączników</w:t>
      </w:r>
    </w:p>
    <w:p w14:paraId="64AAF479" w14:textId="77777777" w:rsidR="00485D67" w:rsidRPr="00631351" w:rsidRDefault="00485D67" w:rsidP="0081171C">
      <w:pPr>
        <w:pStyle w:val="Tekstpodstawowy"/>
        <w:spacing w:line="276" w:lineRule="auto"/>
        <w:ind w:left="284" w:hanging="284"/>
        <w:jc w:val="both"/>
        <w:rPr>
          <w:rFonts w:ascii="Arial" w:hAnsi="Arial" w:cs="Arial"/>
          <w:color w:val="FF0000"/>
        </w:rPr>
      </w:pPr>
    </w:p>
    <w:p w14:paraId="0D71B6BA" w14:textId="77777777" w:rsidR="00485D67" w:rsidRPr="00631351" w:rsidRDefault="00485D67" w:rsidP="0081171C">
      <w:pPr>
        <w:pStyle w:val="Tekstpodstawowy"/>
        <w:spacing w:line="276" w:lineRule="auto"/>
        <w:ind w:left="284" w:hanging="284"/>
        <w:jc w:val="both"/>
        <w:rPr>
          <w:rFonts w:ascii="Arial" w:hAnsi="Arial" w:cs="Arial"/>
          <w:color w:val="000000"/>
        </w:rPr>
      </w:pPr>
    </w:p>
    <w:p w14:paraId="5E7BBF35" w14:textId="77777777" w:rsidR="00485D67" w:rsidRPr="00631351" w:rsidRDefault="00485D67" w:rsidP="0081171C">
      <w:pPr>
        <w:pStyle w:val="Tekstpodstawowy"/>
        <w:spacing w:line="276" w:lineRule="auto"/>
        <w:ind w:left="284" w:hanging="284"/>
        <w:jc w:val="both"/>
        <w:rPr>
          <w:rFonts w:ascii="Arial" w:hAnsi="Arial" w:cs="Arial"/>
          <w:color w:val="000000"/>
        </w:rPr>
      </w:pPr>
    </w:p>
    <w:p w14:paraId="4C633297" w14:textId="77777777" w:rsidR="00485D67" w:rsidRPr="00631351" w:rsidRDefault="00485D67" w:rsidP="0081171C">
      <w:pPr>
        <w:pStyle w:val="Tekstpodstawowy"/>
        <w:spacing w:line="276" w:lineRule="auto"/>
        <w:ind w:left="284" w:hanging="284"/>
        <w:jc w:val="both"/>
        <w:rPr>
          <w:rFonts w:ascii="Arial" w:hAnsi="Arial" w:cs="Arial"/>
          <w:color w:val="000000"/>
        </w:rPr>
      </w:pPr>
    </w:p>
    <w:p w14:paraId="149898A2" w14:textId="77777777" w:rsidR="00485D67" w:rsidRDefault="00485D67" w:rsidP="0081171C">
      <w:pPr>
        <w:pStyle w:val="Tekstpodstawowy"/>
        <w:spacing w:line="276" w:lineRule="auto"/>
        <w:ind w:left="284" w:hanging="284"/>
        <w:jc w:val="both"/>
        <w:rPr>
          <w:rFonts w:ascii="Arial" w:hAnsi="Arial" w:cs="Arial"/>
          <w:color w:val="000000"/>
        </w:rPr>
      </w:pPr>
    </w:p>
    <w:p w14:paraId="3D244728" w14:textId="77777777" w:rsidR="004627AB" w:rsidRDefault="004627AB" w:rsidP="0081171C">
      <w:pPr>
        <w:pStyle w:val="Tekstpodstawowy"/>
        <w:spacing w:line="276" w:lineRule="auto"/>
        <w:ind w:left="284" w:hanging="284"/>
        <w:jc w:val="both"/>
        <w:rPr>
          <w:rFonts w:ascii="Arial" w:hAnsi="Arial" w:cs="Arial"/>
          <w:color w:val="000000"/>
        </w:rPr>
      </w:pPr>
    </w:p>
    <w:p w14:paraId="33CAAE3C" w14:textId="77777777" w:rsidR="004627AB" w:rsidRDefault="004627AB" w:rsidP="0081171C">
      <w:pPr>
        <w:pStyle w:val="Tekstpodstawowy"/>
        <w:spacing w:line="276" w:lineRule="auto"/>
        <w:ind w:left="284" w:hanging="284"/>
        <w:jc w:val="both"/>
        <w:rPr>
          <w:rFonts w:ascii="Arial" w:hAnsi="Arial" w:cs="Arial"/>
          <w:color w:val="000000"/>
        </w:rPr>
      </w:pPr>
    </w:p>
    <w:p w14:paraId="018B126F" w14:textId="77777777" w:rsidR="005C1549" w:rsidRDefault="005C1549" w:rsidP="0081171C">
      <w:pPr>
        <w:pStyle w:val="Tekstpodstawowy"/>
        <w:spacing w:line="276" w:lineRule="auto"/>
        <w:ind w:left="284" w:hanging="284"/>
        <w:jc w:val="both"/>
        <w:rPr>
          <w:rFonts w:ascii="Arial" w:hAnsi="Arial" w:cs="Arial"/>
          <w:color w:val="000000"/>
        </w:rPr>
      </w:pPr>
    </w:p>
    <w:p w14:paraId="4F4EEF9C" w14:textId="77777777" w:rsidR="0028435A" w:rsidRDefault="0028435A" w:rsidP="0081171C">
      <w:pPr>
        <w:pStyle w:val="Tekstpodstawowy"/>
        <w:spacing w:line="276" w:lineRule="auto"/>
        <w:ind w:left="284" w:hanging="284"/>
        <w:jc w:val="both"/>
        <w:rPr>
          <w:rFonts w:ascii="Arial" w:hAnsi="Arial" w:cs="Arial"/>
          <w:color w:val="000000"/>
          <w:sz w:val="20"/>
          <w:szCs w:val="20"/>
        </w:rPr>
      </w:pPr>
    </w:p>
    <w:p w14:paraId="224B11DC" w14:textId="77777777" w:rsidR="0028435A" w:rsidRDefault="0028435A" w:rsidP="0081171C">
      <w:pPr>
        <w:pStyle w:val="Tekstpodstawowy"/>
        <w:spacing w:line="276" w:lineRule="auto"/>
        <w:ind w:left="284" w:hanging="284"/>
        <w:jc w:val="both"/>
        <w:rPr>
          <w:rFonts w:ascii="Arial" w:hAnsi="Arial" w:cs="Arial"/>
          <w:color w:val="000000"/>
          <w:sz w:val="20"/>
          <w:szCs w:val="20"/>
        </w:rPr>
      </w:pPr>
    </w:p>
    <w:p w14:paraId="18CDC938" w14:textId="41B12550" w:rsidR="000412BA" w:rsidRDefault="000B5CBF" w:rsidP="000B5CBF">
      <w:pPr>
        <w:pStyle w:val="Tekstpodstawowy"/>
        <w:spacing w:line="276" w:lineRule="auto"/>
        <w:ind w:left="284" w:firstLine="850"/>
        <w:jc w:val="both"/>
        <w:rPr>
          <w:rFonts w:ascii="Arial" w:hAnsi="Arial" w:cs="Arial"/>
          <w:color w:val="000000"/>
          <w:sz w:val="20"/>
          <w:szCs w:val="20"/>
        </w:rPr>
      </w:pPr>
      <w:r>
        <w:rPr>
          <w:rFonts w:ascii="Arial" w:hAnsi="Arial" w:cs="Arial"/>
          <w:color w:val="000000"/>
          <w:sz w:val="20"/>
          <w:szCs w:val="20"/>
        </w:rPr>
        <w:t xml:space="preserve">    </w:t>
      </w:r>
      <w:r w:rsidR="000412BA">
        <w:rPr>
          <w:rFonts w:ascii="Arial" w:hAnsi="Arial" w:cs="Arial"/>
          <w:color w:val="000000"/>
          <w:sz w:val="20"/>
          <w:szCs w:val="20"/>
        </w:rPr>
        <w:t>Specyfikację zatwierdził</w:t>
      </w:r>
      <w:r w:rsidR="00AF046A">
        <w:rPr>
          <w:rFonts w:ascii="Arial" w:hAnsi="Arial" w:cs="Arial"/>
          <w:color w:val="000000"/>
          <w:sz w:val="20"/>
          <w:szCs w:val="20"/>
        </w:rPr>
        <w:t>a</w:t>
      </w:r>
      <w:r w:rsidR="000412BA">
        <w:rPr>
          <w:rFonts w:ascii="Arial" w:hAnsi="Arial" w:cs="Arial"/>
          <w:color w:val="000000"/>
          <w:sz w:val="20"/>
          <w:szCs w:val="20"/>
        </w:rPr>
        <w:t xml:space="preserve">: </w:t>
      </w:r>
    </w:p>
    <w:p w14:paraId="29AD21EB" w14:textId="77777777" w:rsidR="000412BA" w:rsidRDefault="000412BA" w:rsidP="000412BA">
      <w:pPr>
        <w:pStyle w:val="Tekstpodstawowy"/>
        <w:spacing w:line="276" w:lineRule="auto"/>
        <w:ind w:left="284" w:hanging="284"/>
        <w:jc w:val="both"/>
        <w:rPr>
          <w:rFonts w:ascii="Arial" w:hAnsi="Arial" w:cs="Arial"/>
          <w:color w:val="000000"/>
          <w:sz w:val="20"/>
          <w:szCs w:val="20"/>
        </w:rPr>
      </w:pPr>
    </w:p>
    <w:p w14:paraId="71FAED2A" w14:textId="77777777" w:rsidR="000412BA" w:rsidRDefault="000412BA" w:rsidP="000B5CBF">
      <w:pPr>
        <w:ind w:firstLine="426"/>
        <w:rPr>
          <w:rFonts w:ascii="Arial" w:hAnsi="Arial" w:cs="Arial"/>
          <w:color w:val="000000"/>
        </w:rPr>
      </w:pPr>
      <w:r>
        <w:rPr>
          <w:rFonts w:ascii="Arial" w:hAnsi="Arial" w:cs="Arial"/>
          <w:bCs/>
          <w:i/>
          <w:color w:val="0070C0"/>
          <w:sz w:val="16"/>
          <w:szCs w:val="16"/>
        </w:rPr>
        <w:t>(podpisano kwalifikowanym podpisem elektronicznym)</w:t>
      </w:r>
    </w:p>
    <w:p w14:paraId="42695852" w14:textId="77777777" w:rsidR="000412BA" w:rsidRDefault="000412BA" w:rsidP="000412BA">
      <w:pPr>
        <w:pStyle w:val="Tekstpodstawowy"/>
        <w:spacing w:line="276" w:lineRule="auto"/>
        <w:ind w:left="284" w:hanging="284"/>
        <w:jc w:val="both"/>
        <w:rPr>
          <w:rFonts w:ascii="Arial" w:hAnsi="Arial" w:cs="Arial"/>
          <w:color w:val="000000"/>
          <w:sz w:val="20"/>
          <w:szCs w:val="20"/>
        </w:rPr>
      </w:pPr>
    </w:p>
    <w:p w14:paraId="5E6E2990" w14:textId="6735EE92" w:rsidR="000412BA" w:rsidRDefault="000412BA" w:rsidP="000412BA">
      <w:pPr>
        <w:pStyle w:val="Tekstpodstawowy"/>
        <w:spacing w:line="276" w:lineRule="auto"/>
        <w:ind w:left="284" w:hanging="284"/>
        <w:jc w:val="both"/>
        <w:rPr>
          <w:rFonts w:ascii="Arial" w:hAnsi="Arial" w:cs="Arial"/>
          <w:color w:val="000000"/>
          <w:sz w:val="20"/>
          <w:szCs w:val="20"/>
          <w:lang w:val="x-none"/>
        </w:rPr>
      </w:pPr>
      <w:r>
        <w:rPr>
          <w:rFonts w:ascii="Arial" w:hAnsi="Arial" w:cs="Arial"/>
          <w:color w:val="000000"/>
          <w:sz w:val="20"/>
          <w:szCs w:val="20"/>
        </w:rPr>
        <w:t>Zastępc</w:t>
      </w:r>
      <w:r w:rsidR="00CB4105">
        <w:rPr>
          <w:rFonts w:ascii="Arial" w:hAnsi="Arial" w:cs="Arial"/>
          <w:color w:val="000000"/>
          <w:sz w:val="20"/>
          <w:szCs w:val="20"/>
        </w:rPr>
        <w:t>a</w:t>
      </w:r>
      <w:r>
        <w:rPr>
          <w:rFonts w:ascii="Arial" w:hAnsi="Arial" w:cs="Arial"/>
          <w:color w:val="000000"/>
          <w:sz w:val="20"/>
          <w:szCs w:val="20"/>
        </w:rPr>
        <w:t xml:space="preserve"> Komendanta Wojewódzkiego Policji w Łodzi</w:t>
      </w:r>
    </w:p>
    <w:p w14:paraId="433D691B" w14:textId="63E288C5" w:rsidR="000412BA" w:rsidRDefault="007D6AE7" w:rsidP="00AF046A">
      <w:pPr>
        <w:tabs>
          <w:tab w:val="left" w:pos="709"/>
        </w:tabs>
        <w:spacing w:line="276" w:lineRule="auto"/>
        <w:ind w:firstLine="426"/>
        <w:rPr>
          <w:rFonts w:ascii="Arial" w:hAnsi="Arial" w:cs="Arial"/>
          <w:color w:val="000000"/>
        </w:rPr>
      </w:pPr>
      <w:r>
        <w:rPr>
          <w:rFonts w:ascii="Arial" w:hAnsi="Arial" w:cs="Arial"/>
          <w:color w:val="000000"/>
        </w:rPr>
        <w:t xml:space="preserve">             </w:t>
      </w:r>
      <w:r w:rsidR="000B5CBF">
        <w:rPr>
          <w:rFonts w:ascii="Arial" w:hAnsi="Arial" w:cs="Arial"/>
          <w:color w:val="000000"/>
        </w:rPr>
        <w:t xml:space="preserve"> </w:t>
      </w:r>
      <w:r>
        <w:rPr>
          <w:rFonts w:ascii="Arial" w:hAnsi="Arial" w:cs="Arial"/>
          <w:color w:val="000000"/>
        </w:rPr>
        <w:t xml:space="preserve">mł. </w:t>
      </w:r>
      <w:r w:rsidR="00613EFD">
        <w:rPr>
          <w:rFonts w:ascii="Arial" w:hAnsi="Arial" w:cs="Arial"/>
          <w:color w:val="000000"/>
        </w:rPr>
        <w:t xml:space="preserve">insp. </w:t>
      </w:r>
      <w:r w:rsidR="00AF046A">
        <w:rPr>
          <w:rFonts w:ascii="Arial" w:hAnsi="Arial" w:cs="Arial"/>
          <w:color w:val="000000"/>
        </w:rPr>
        <w:t>Anita Tim-Warchał</w:t>
      </w:r>
    </w:p>
    <w:p w14:paraId="04F6C613" w14:textId="77777777" w:rsidR="00485D67" w:rsidRDefault="00485D67" w:rsidP="0081171C">
      <w:pPr>
        <w:spacing w:line="276" w:lineRule="auto"/>
        <w:rPr>
          <w:rFonts w:ascii="Arial" w:hAnsi="Arial" w:cs="Arial"/>
          <w:color w:val="000000"/>
        </w:rPr>
      </w:pPr>
    </w:p>
    <w:p w14:paraId="0A198B51" w14:textId="77777777" w:rsidR="008A0DCD" w:rsidRDefault="008A0DCD" w:rsidP="0081171C">
      <w:pPr>
        <w:spacing w:line="276" w:lineRule="auto"/>
        <w:rPr>
          <w:rFonts w:ascii="Arial" w:hAnsi="Arial" w:cs="Arial"/>
          <w:color w:val="000000"/>
        </w:rPr>
      </w:pPr>
    </w:p>
    <w:p w14:paraId="11024FB0" w14:textId="77777777" w:rsidR="008A0DCD" w:rsidRDefault="008A0DCD" w:rsidP="0081171C">
      <w:pPr>
        <w:spacing w:line="276" w:lineRule="auto"/>
        <w:rPr>
          <w:rFonts w:ascii="Arial" w:hAnsi="Arial" w:cs="Arial"/>
          <w:color w:val="000000"/>
        </w:rPr>
      </w:pPr>
      <w:r>
        <w:rPr>
          <w:rFonts w:ascii="Arial" w:hAnsi="Arial" w:cs="Arial"/>
          <w:color w:val="000000"/>
        </w:rPr>
        <w:br w:type="page"/>
      </w:r>
    </w:p>
    <w:p w14:paraId="20B7BB53" w14:textId="77777777" w:rsidR="008A0DCD" w:rsidRPr="001026E0" w:rsidRDefault="008A0DCD" w:rsidP="0081171C">
      <w:pPr>
        <w:pStyle w:val="Nagwekspisutreci"/>
        <w:spacing w:before="0" w:line="276" w:lineRule="auto"/>
        <w:jc w:val="center"/>
        <w:rPr>
          <w:rFonts w:ascii="Arial" w:hAnsi="Arial" w:cs="Arial"/>
          <w:b/>
          <w:color w:val="auto"/>
          <w:sz w:val="20"/>
          <w:szCs w:val="20"/>
        </w:rPr>
      </w:pPr>
      <w:r w:rsidRPr="001026E0">
        <w:rPr>
          <w:rFonts w:ascii="Arial" w:hAnsi="Arial" w:cs="Arial"/>
          <w:b/>
          <w:color w:val="auto"/>
          <w:sz w:val="20"/>
          <w:szCs w:val="20"/>
        </w:rPr>
        <w:lastRenderedPageBreak/>
        <w:t>Spis treści</w:t>
      </w:r>
    </w:p>
    <w:p w14:paraId="758F8897" w14:textId="3ACC51AC" w:rsidR="00EB38C9" w:rsidRDefault="008A5731" w:rsidP="0081171C">
      <w:pPr>
        <w:pStyle w:val="Spistreci2"/>
        <w:tabs>
          <w:tab w:val="left" w:pos="660"/>
          <w:tab w:val="right" w:leader="dot" w:pos="8920"/>
        </w:tabs>
        <w:spacing w:line="276" w:lineRule="auto"/>
        <w:rPr>
          <w:rFonts w:asciiTheme="minorHAnsi" w:eastAsiaTheme="minorEastAsia" w:hAnsiTheme="minorHAnsi" w:cstheme="minorBidi"/>
          <w:noProof/>
          <w:sz w:val="22"/>
          <w:szCs w:val="22"/>
        </w:rPr>
      </w:pPr>
      <w:r w:rsidRPr="001026E0">
        <w:rPr>
          <w:rFonts w:ascii="Arial" w:hAnsi="Arial" w:cs="Arial"/>
          <w:b/>
          <w:bCs/>
          <w:sz w:val="20"/>
          <w:szCs w:val="20"/>
        </w:rPr>
        <w:fldChar w:fldCharType="begin"/>
      </w:r>
      <w:r w:rsidR="008A0DCD" w:rsidRPr="001026E0">
        <w:rPr>
          <w:rFonts w:ascii="Arial" w:hAnsi="Arial" w:cs="Arial"/>
          <w:b/>
          <w:bCs/>
          <w:sz w:val="20"/>
          <w:szCs w:val="20"/>
        </w:rPr>
        <w:instrText xml:space="preserve"> TOC \o "1-3" \h \z \u </w:instrText>
      </w:r>
      <w:r w:rsidRPr="001026E0">
        <w:rPr>
          <w:rFonts w:ascii="Arial" w:hAnsi="Arial" w:cs="Arial"/>
          <w:b/>
          <w:bCs/>
          <w:sz w:val="20"/>
          <w:szCs w:val="20"/>
        </w:rPr>
        <w:fldChar w:fldCharType="separate"/>
      </w:r>
      <w:hyperlink w:anchor="_Toc112741313" w:history="1">
        <w:r w:rsidR="00EB38C9" w:rsidRPr="000668BA">
          <w:rPr>
            <w:rStyle w:val="Hipercze"/>
            <w:noProof/>
          </w:rPr>
          <w:t>1.</w:t>
        </w:r>
        <w:r w:rsidR="00EB38C9">
          <w:rPr>
            <w:rFonts w:asciiTheme="minorHAnsi" w:eastAsiaTheme="minorEastAsia" w:hAnsiTheme="minorHAnsi" w:cstheme="minorBidi"/>
            <w:noProof/>
            <w:sz w:val="22"/>
            <w:szCs w:val="22"/>
          </w:rPr>
          <w:tab/>
        </w:r>
        <w:r w:rsidR="00EB38C9" w:rsidRPr="000668BA">
          <w:rPr>
            <w:rStyle w:val="Hipercze"/>
            <w:noProof/>
          </w:rPr>
          <w:t>Nazwa i adres Zamawiającego</w:t>
        </w:r>
        <w:r w:rsidR="00EB38C9">
          <w:rPr>
            <w:noProof/>
            <w:webHidden/>
          </w:rPr>
          <w:tab/>
        </w:r>
        <w:r w:rsidR="00EB38C9">
          <w:rPr>
            <w:noProof/>
            <w:webHidden/>
          </w:rPr>
          <w:fldChar w:fldCharType="begin"/>
        </w:r>
        <w:r w:rsidR="00EB38C9">
          <w:rPr>
            <w:noProof/>
            <w:webHidden/>
          </w:rPr>
          <w:instrText xml:space="preserve"> PAGEREF _Toc112741313 \h </w:instrText>
        </w:r>
        <w:r w:rsidR="00EB38C9">
          <w:rPr>
            <w:noProof/>
            <w:webHidden/>
          </w:rPr>
        </w:r>
        <w:r w:rsidR="00EB38C9">
          <w:rPr>
            <w:noProof/>
            <w:webHidden/>
          </w:rPr>
          <w:fldChar w:fldCharType="separate"/>
        </w:r>
        <w:r w:rsidR="00A9415B">
          <w:rPr>
            <w:noProof/>
            <w:webHidden/>
          </w:rPr>
          <w:t>3</w:t>
        </w:r>
        <w:r w:rsidR="00EB38C9">
          <w:rPr>
            <w:noProof/>
            <w:webHidden/>
          </w:rPr>
          <w:fldChar w:fldCharType="end"/>
        </w:r>
      </w:hyperlink>
    </w:p>
    <w:p w14:paraId="1E77F1E8" w14:textId="21303E9D" w:rsidR="00EB38C9" w:rsidRDefault="006D5E63" w:rsidP="0081171C">
      <w:pPr>
        <w:pStyle w:val="Spistreci2"/>
        <w:tabs>
          <w:tab w:val="left" w:pos="660"/>
          <w:tab w:val="right" w:leader="dot" w:pos="8920"/>
        </w:tabs>
        <w:spacing w:line="276" w:lineRule="auto"/>
        <w:rPr>
          <w:rFonts w:asciiTheme="minorHAnsi" w:eastAsiaTheme="minorEastAsia" w:hAnsiTheme="minorHAnsi" w:cstheme="minorBidi"/>
          <w:noProof/>
          <w:sz w:val="22"/>
          <w:szCs w:val="22"/>
        </w:rPr>
      </w:pPr>
      <w:hyperlink w:anchor="_Toc112741314" w:history="1">
        <w:r w:rsidR="00EB38C9" w:rsidRPr="000668BA">
          <w:rPr>
            <w:rStyle w:val="Hipercze"/>
            <w:noProof/>
          </w:rPr>
          <w:t>2.</w:t>
        </w:r>
        <w:r w:rsidR="00EB38C9">
          <w:rPr>
            <w:rFonts w:asciiTheme="minorHAnsi" w:eastAsiaTheme="minorEastAsia" w:hAnsiTheme="minorHAnsi" w:cstheme="minorBidi"/>
            <w:noProof/>
            <w:sz w:val="22"/>
            <w:szCs w:val="22"/>
          </w:rPr>
          <w:tab/>
        </w:r>
        <w:r w:rsidR="00EB38C9" w:rsidRPr="000668BA">
          <w:rPr>
            <w:rStyle w:val="Hipercze"/>
            <w:noProof/>
          </w:rPr>
          <w:t>Adres strony internetowej, na której udostępniane będą zmiany i wyjaśnienia treści SWZ oraz inne dokumenty zamówienia bezpośrednio związane z postępowaniem o udzielenie zamówienia.</w:t>
        </w:r>
        <w:r w:rsidR="00EB38C9">
          <w:rPr>
            <w:noProof/>
            <w:webHidden/>
          </w:rPr>
          <w:tab/>
        </w:r>
        <w:r w:rsidR="00EB38C9">
          <w:rPr>
            <w:noProof/>
            <w:webHidden/>
          </w:rPr>
          <w:fldChar w:fldCharType="begin"/>
        </w:r>
        <w:r w:rsidR="00EB38C9">
          <w:rPr>
            <w:noProof/>
            <w:webHidden/>
          </w:rPr>
          <w:instrText xml:space="preserve"> PAGEREF _Toc112741314 \h </w:instrText>
        </w:r>
        <w:r w:rsidR="00EB38C9">
          <w:rPr>
            <w:noProof/>
            <w:webHidden/>
          </w:rPr>
        </w:r>
        <w:r w:rsidR="00EB38C9">
          <w:rPr>
            <w:noProof/>
            <w:webHidden/>
          </w:rPr>
          <w:fldChar w:fldCharType="separate"/>
        </w:r>
        <w:r w:rsidR="00A9415B">
          <w:rPr>
            <w:noProof/>
            <w:webHidden/>
          </w:rPr>
          <w:t>3</w:t>
        </w:r>
        <w:r w:rsidR="00EB38C9">
          <w:rPr>
            <w:noProof/>
            <w:webHidden/>
          </w:rPr>
          <w:fldChar w:fldCharType="end"/>
        </w:r>
      </w:hyperlink>
    </w:p>
    <w:p w14:paraId="7A881E3B" w14:textId="494F5373" w:rsidR="00EB38C9" w:rsidRDefault="006D5E63" w:rsidP="0081171C">
      <w:pPr>
        <w:pStyle w:val="Spistreci2"/>
        <w:tabs>
          <w:tab w:val="left" w:pos="660"/>
          <w:tab w:val="right" w:leader="dot" w:pos="8920"/>
        </w:tabs>
        <w:spacing w:line="276" w:lineRule="auto"/>
        <w:rPr>
          <w:rFonts w:asciiTheme="minorHAnsi" w:eastAsiaTheme="minorEastAsia" w:hAnsiTheme="minorHAnsi" w:cstheme="minorBidi"/>
          <w:noProof/>
          <w:sz w:val="22"/>
          <w:szCs w:val="22"/>
        </w:rPr>
      </w:pPr>
      <w:hyperlink w:anchor="_Toc112741315" w:history="1">
        <w:r w:rsidR="00EB38C9" w:rsidRPr="000668BA">
          <w:rPr>
            <w:rStyle w:val="Hipercze"/>
            <w:noProof/>
          </w:rPr>
          <w:t>3.</w:t>
        </w:r>
        <w:r w:rsidR="00EB38C9">
          <w:rPr>
            <w:rFonts w:asciiTheme="minorHAnsi" w:eastAsiaTheme="minorEastAsia" w:hAnsiTheme="minorHAnsi" w:cstheme="minorBidi"/>
            <w:noProof/>
            <w:sz w:val="22"/>
            <w:szCs w:val="22"/>
          </w:rPr>
          <w:tab/>
        </w:r>
        <w:r w:rsidR="00EB38C9" w:rsidRPr="000668BA">
          <w:rPr>
            <w:rStyle w:val="Hipercze"/>
            <w:noProof/>
          </w:rPr>
          <w:t>Tryb udzielenia zamówienia</w:t>
        </w:r>
        <w:r w:rsidR="00EB38C9">
          <w:rPr>
            <w:noProof/>
            <w:webHidden/>
          </w:rPr>
          <w:tab/>
        </w:r>
        <w:r w:rsidR="00EB38C9">
          <w:rPr>
            <w:noProof/>
            <w:webHidden/>
          </w:rPr>
          <w:fldChar w:fldCharType="begin"/>
        </w:r>
        <w:r w:rsidR="00EB38C9">
          <w:rPr>
            <w:noProof/>
            <w:webHidden/>
          </w:rPr>
          <w:instrText xml:space="preserve"> PAGEREF _Toc112741315 \h </w:instrText>
        </w:r>
        <w:r w:rsidR="00EB38C9">
          <w:rPr>
            <w:noProof/>
            <w:webHidden/>
          </w:rPr>
        </w:r>
        <w:r w:rsidR="00EB38C9">
          <w:rPr>
            <w:noProof/>
            <w:webHidden/>
          </w:rPr>
          <w:fldChar w:fldCharType="separate"/>
        </w:r>
        <w:r w:rsidR="00A9415B">
          <w:rPr>
            <w:noProof/>
            <w:webHidden/>
          </w:rPr>
          <w:t>3</w:t>
        </w:r>
        <w:r w:rsidR="00EB38C9">
          <w:rPr>
            <w:noProof/>
            <w:webHidden/>
          </w:rPr>
          <w:fldChar w:fldCharType="end"/>
        </w:r>
      </w:hyperlink>
    </w:p>
    <w:p w14:paraId="52FCAC2D" w14:textId="763B6809" w:rsidR="00EB38C9" w:rsidRDefault="006D5E63" w:rsidP="0081171C">
      <w:pPr>
        <w:pStyle w:val="Spistreci2"/>
        <w:tabs>
          <w:tab w:val="left" w:pos="660"/>
          <w:tab w:val="right" w:leader="dot" w:pos="8920"/>
        </w:tabs>
        <w:spacing w:line="276" w:lineRule="auto"/>
        <w:rPr>
          <w:rFonts w:asciiTheme="minorHAnsi" w:eastAsiaTheme="minorEastAsia" w:hAnsiTheme="minorHAnsi" w:cstheme="minorBidi"/>
          <w:noProof/>
          <w:sz w:val="22"/>
          <w:szCs w:val="22"/>
        </w:rPr>
      </w:pPr>
      <w:hyperlink w:anchor="_Toc112741316" w:history="1">
        <w:r w:rsidR="00EB38C9" w:rsidRPr="000668BA">
          <w:rPr>
            <w:rStyle w:val="Hipercze"/>
            <w:noProof/>
          </w:rPr>
          <w:t>4.</w:t>
        </w:r>
        <w:r w:rsidR="00EB38C9">
          <w:rPr>
            <w:rFonts w:asciiTheme="minorHAnsi" w:eastAsiaTheme="minorEastAsia" w:hAnsiTheme="minorHAnsi" w:cstheme="minorBidi"/>
            <w:noProof/>
            <w:sz w:val="22"/>
            <w:szCs w:val="22"/>
          </w:rPr>
          <w:tab/>
        </w:r>
        <w:r w:rsidR="00EB38C9" w:rsidRPr="000668BA">
          <w:rPr>
            <w:rStyle w:val="Hipercze"/>
            <w:noProof/>
          </w:rPr>
          <w:t>Informacja, czy Zamawiający przewiduje wybór najkorzystniejszej oferty z możliwością prowadzenia negocjacji.</w:t>
        </w:r>
        <w:r w:rsidR="00EB38C9">
          <w:rPr>
            <w:noProof/>
            <w:webHidden/>
          </w:rPr>
          <w:tab/>
        </w:r>
        <w:r w:rsidR="00EB38C9">
          <w:rPr>
            <w:noProof/>
            <w:webHidden/>
          </w:rPr>
          <w:fldChar w:fldCharType="begin"/>
        </w:r>
        <w:r w:rsidR="00EB38C9">
          <w:rPr>
            <w:noProof/>
            <w:webHidden/>
          </w:rPr>
          <w:instrText xml:space="preserve"> PAGEREF _Toc112741316 \h </w:instrText>
        </w:r>
        <w:r w:rsidR="00EB38C9">
          <w:rPr>
            <w:noProof/>
            <w:webHidden/>
          </w:rPr>
        </w:r>
        <w:r w:rsidR="00EB38C9">
          <w:rPr>
            <w:noProof/>
            <w:webHidden/>
          </w:rPr>
          <w:fldChar w:fldCharType="separate"/>
        </w:r>
        <w:r w:rsidR="00A9415B">
          <w:rPr>
            <w:noProof/>
            <w:webHidden/>
          </w:rPr>
          <w:t>3</w:t>
        </w:r>
        <w:r w:rsidR="00EB38C9">
          <w:rPr>
            <w:noProof/>
            <w:webHidden/>
          </w:rPr>
          <w:fldChar w:fldCharType="end"/>
        </w:r>
      </w:hyperlink>
    </w:p>
    <w:p w14:paraId="4266262B" w14:textId="5942C445" w:rsidR="00EB38C9" w:rsidRDefault="006D5E63" w:rsidP="0081171C">
      <w:pPr>
        <w:pStyle w:val="Spistreci2"/>
        <w:tabs>
          <w:tab w:val="left" w:pos="660"/>
          <w:tab w:val="right" w:leader="dot" w:pos="8920"/>
        </w:tabs>
        <w:spacing w:line="276" w:lineRule="auto"/>
        <w:rPr>
          <w:rFonts w:asciiTheme="minorHAnsi" w:eastAsiaTheme="minorEastAsia" w:hAnsiTheme="minorHAnsi" w:cstheme="minorBidi"/>
          <w:noProof/>
          <w:sz w:val="22"/>
          <w:szCs w:val="22"/>
        </w:rPr>
      </w:pPr>
      <w:hyperlink w:anchor="_Toc112741317" w:history="1">
        <w:r w:rsidR="00EB38C9" w:rsidRPr="000668BA">
          <w:rPr>
            <w:rStyle w:val="Hipercze"/>
            <w:noProof/>
          </w:rPr>
          <w:t>5.</w:t>
        </w:r>
        <w:r w:rsidR="00EB38C9">
          <w:rPr>
            <w:rFonts w:asciiTheme="minorHAnsi" w:eastAsiaTheme="minorEastAsia" w:hAnsiTheme="minorHAnsi" w:cstheme="minorBidi"/>
            <w:noProof/>
            <w:sz w:val="22"/>
            <w:szCs w:val="22"/>
          </w:rPr>
          <w:tab/>
        </w:r>
        <w:r w:rsidR="00EB38C9" w:rsidRPr="000668BA">
          <w:rPr>
            <w:rStyle w:val="Hipercze"/>
            <w:noProof/>
          </w:rPr>
          <w:t>Opis przedmiotu  zamówienia</w:t>
        </w:r>
        <w:r w:rsidR="00EB38C9">
          <w:rPr>
            <w:noProof/>
            <w:webHidden/>
          </w:rPr>
          <w:tab/>
        </w:r>
        <w:r w:rsidR="00EB38C9">
          <w:rPr>
            <w:noProof/>
            <w:webHidden/>
          </w:rPr>
          <w:fldChar w:fldCharType="begin"/>
        </w:r>
        <w:r w:rsidR="00EB38C9">
          <w:rPr>
            <w:noProof/>
            <w:webHidden/>
          </w:rPr>
          <w:instrText xml:space="preserve"> PAGEREF _Toc112741317 \h </w:instrText>
        </w:r>
        <w:r w:rsidR="00EB38C9">
          <w:rPr>
            <w:noProof/>
            <w:webHidden/>
          </w:rPr>
        </w:r>
        <w:r w:rsidR="00EB38C9">
          <w:rPr>
            <w:noProof/>
            <w:webHidden/>
          </w:rPr>
          <w:fldChar w:fldCharType="separate"/>
        </w:r>
        <w:r w:rsidR="00A9415B">
          <w:rPr>
            <w:noProof/>
            <w:webHidden/>
          </w:rPr>
          <w:t>3</w:t>
        </w:r>
        <w:r w:rsidR="00EB38C9">
          <w:rPr>
            <w:noProof/>
            <w:webHidden/>
          </w:rPr>
          <w:fldChar w:fldCharType="end"/>
        </w:r>
      </w:hyperlink>
    </w:p>
    <w:p w14:paraId="63D32812" w14:textId="7F9F8CAA" w:rsidR="00EB38C9" w:rsidRDefault="006D5E63" w:rsidP="0081171C">
      <w:pPr>
        <w:pStyle w:val="Spistreci2"/>
        <w:tabs>
          <w:tab w:val="left" w:pos="660"/>
          <w:tab w:val="right" w:leader="dot" w:pos="8920"/>
        </w:tabs>
        <w:spacing w:line="276" w:lineRule="auto"/>
        <w:rPr>
          <w:rFonts w:asciiTheme="minorHAnsi" w:eastAsiaTheme="minorEastAsia" w:hAnsiTheme="minorHAnsi" w:cstheme="minorBidi"/>
          <w:noProof/>
          <w:sz w:val="22"/>
          <w:szCs w:val="22"/>
        </w:rPr>
      </w:pPr>
      <w:hyperlink w:anchor="_Toc112741318" w:history="1">
        <w:r w:rsidR="00EB38C9" w:rsidRPr="000668BA">
          <w:rPr>
            <w:rStyle w:val="Hipercze"/>
            <w:noProof/>
          </w:rPr>
          <w:t>6.</w:t>
        </w:r>
        <w:r w:rsidR="00EB38C9">
          <w:rPr>
            <w:rFonts w:asciiTheme="minorHAnsi" w:eastAsiaTheme="minorEastAsia" w:hAnsiTheme="minorHAnsi" w:cstheme="minorBidi"/>
            <w:noProof/>
            <w:sz w:val="22"/>
            <w:szCs w:val="22"/>
          </w:rPr>
          <w:tab/>
        </w:r>
        <w:r w:rsidR="00EB38C9" w:rsidRPr="000668BA">
          <w:rPr>
            <w:rStyle w:val="Hipercze"/>
            <w:noProof/>
          </w:rPr>
          <w:t>Opis części zamówienia, jeżeli zamawiający dopuszcza składanie ofert częściowych</w:t>
        </w:r>
        <w:r w:rsidR="00EB38C9">
          <w:rPr>
            <w:noProof/>
            <w:webHidden/>
          </w:rPr>
          <w:tab/>
        </w:r>
        <w:r w:rsidR="00EB38C9">
          <w:rPr>
            <w:noProof/>
            <w:webHidden/>
          </w:rPr>
          <w:fldChar w:fldCharType="begin"/>
        </w:r>
        <w:r w:rsidR="00EB38C9">
          <w:rPr>
            <w:noProof/>
            <w:webHidden/>
          </w:rPr>
          <w:instrText xml:space="preserve"> PAGEREF _Toc112741318 \h </w:instrText>
        </w:r>
        <w:r w:rsidR="00EB38C9">
          <w:rPr>
            <w:noProof/>
            <w:webHidden/>
          </w:rPr>
        </w:r>
        <w:r w:rsidR="00EB38C9">
          <w:rPr>
            <w:noProof/>
            <w:webHidden/>
          </w:rPr>
          <w:fldChar w:fldCharType="separate"/>
        </w:r>
        <w:r w:rsidR="00A9415B">
          <w:rPr>
            <w:noProof/>
            <w:webHidden/>
          </w:rPr>
          <w:t>6</w:t>
        </w:r>
        <w:r w:rsidR="00EB38C9">
          <w:rPr>
            <w:noProof/>
            <w:webHidden/>
          </w:rPr>
          <w:fldChar w:fldCharType="end"/>
        </w:r>
      </w:hyperlink>
    </w:p>
    <w:p w14:paraId="36B51C52" w14:textId="222CBFD2" w:rsidR="00EB38C9" w:rsidRDefault="006D5E63" w:rsidP="0081171C">
      <w:pPr>
        <w:pStyle w:val="Spistreci2"/>
        <w:tabs>
          <w:tab w:val="left" w:pos="660"/>
          <w:tab w:val="right" w:leader="dot" w:pos="8920"/>
        </w:tabs>
        <w:spacing w:line="276" w:lineRule="auto"/>
        <w:rPr>
          <w:rFonts w:asciiTheme="minorHAnsi" w:eastAsiaTheme="minorEastAsia" w:hAnsiTheme="minorHAnsi" w:cstheme="minorBidi"/>
          <w:noProof/>
          <w:sz w:val="22"/>
          <w:szCs w:val="22"/>
        </w:rPr>
      </w:pPr>
      <w:hyperlink w:anchor="_Toc112741319" w:history="1">
        <w:r w:rsidR="00EB38C9" w:rsidRPr="000668BA">
          <w:rPr>
            <w:rStyle w:val="Hipercze"/>
            <w:noProof/>
          </w:rPr>
          <w:t>7.</w:t>
        </w:r>
        <w:r w:rsidR="00EB38C9">
          <w:rPr>
            <w:rFonts w:asciiTheme="minorHAnsi" w:eastAsiaTheme="minorEastAsia" w:hAnsiTheme="minorHAnsi" w:cstheme="minorBidi"/>
            <w:noProof/>
            <w:sz w:val="22"/>
            <w:szCs w:val="22"/>
          </w:rPr>
          <w:tab/>
        </w:r>
        <w:r w:rsidR="00EB38C9" w:rsidRPr="000668BA">
          <w:rPr>
            <w:rStyle w:val="Hipercze"/>
            <w:noProof/>
          </w:rPr>
          <w:t>Informacja o przewidywanych zamówieniach, o których mowa w art. 214 ust. 1 pkt. 7 ustawy</w:t>
        </w:r>
        <w:r w:rsidR="00EB38C9">
          <w:rPr>
            <w:noProof/>
            <w:webHidden/>
          </w:rPr>
          <w:tab/>
        </w:r>
        <w:r w:rsidR="00EB38C9">
          <w:rPr>
            <w:noProof/>
            <w:webHidden/>
          </w:rPr>
          <w:fldChar w:fldCharType="begin"/>
        </w:r>
        <w:r w:rsidR="00EB38C9">
          <w:rPr>
            <w:noProof/>
            <w:webHidden/>
          </w:rPr>
          <w:instrText xml:space="preserve"> PAGEREF _Toc112741319 \h </w:instrText>
        </w:r>
        <w:r w:rsidR="00EB38C9">
          <w:rPr>
            <w:noProof/>
            <w:webHidden/>
          </w:rPr>
        </w:r>
        <w:r w:rsidR="00EB38C9">
          <w:rPr>
            <w:noProof/>
            <w:webHidden/>
          </w:rPr>
          <w:fldChar w:fldCharType="separate"/>
        </w:r>
        <w:r w:rsidR="00A9415B">
          <w:rPr>
            <w:noProof/>
            <w:webHidden/>
          </w:rPr>
          <w:t>6</w:t>
        </w:r>
        <w:r w:rsidR="00EB38C9">
          <w:rPr>
            <w:noProof/>
            <w:webHidden/>
          </w:rPr>
          <w:fldChar w:fldCharType="end"/>
        </w:r>
      </w:hyperlink>
    </w:p>
    <w:p w14:paraId="5D0C5133" w14:textId="6B62FCD7" w:rsidR="00EB38C9" w:rsidRDefault="006D5E63" w:rsidP="0081171C">
      <w:pPr>
        <w:pStyle w:val="Spistreci2"/>
        <w:tabs>
          <w:tab w:val="left" w:pos="660"/>
          <w:tab w:val="right" w:leader="dot" w:pos="8920"/>
        </w:tabs>
        <w:spacing w:line="276" w:lineRule="auto"/>
        <w:rPr>
          <w:rFonts w:asciiTheme="minorHAnsi" w:eastAsiaTheme="minorEastAsia" w:hAnsiTheme="minorHAnsi" w:cstheme="minorBidi"/>
          <w:noProof/>
          <w:sz w:val="22"/>
          <w:szCs w:val="22"/>
        </w:rPr>
      </w:pPr>
      <w:hyperlink w:anchor="_Toc112741320" w:history="1">
        <w:r w:rsidR="00EB38C9" w:rsidRPr="000668BA">
          <w:rPr>
            <w:rStyle w:val="Hipercze"/>
            <w:noProof/>
          </w:rPr>
          <w:t>8.</w:t>
        </w:r>
        <w:r w:rsidR="00EB38C9">
          <w:rPr>
            <w:rFonts w:asciiTheme="minorHAnsi" w:eastAsiaTheme="minorEastAsia" w:hAnsiTheme="minorHAnsi" w:cstheme="minorBidi"/>
            <w:noProof/>
            <w:sz w:val="22"/>
            <w:szCs w:val="22"/>
          </w:rPr>
          <w:tab/>
        </w:r>
        <w:r w:rsidR="00EB38C9" w:rsidRPr="000668BA">
          <w:rPr>
            <w:rStyle w:val="Hipercze"/>
            <w:noProof/>
          </w:rPr>
          <w:t>Opis sposobu przedstawiania ofert wariantowych oraz minimalne warunki, jakim muszą odpowiadać oferty wariantowe, jeżeli Zamawiający dopuszcza ich składanie.</w:t>
        </w:r>
        <w:r w:rsidR="00EB38C9">
          <w:rPr>
            <w:noProof/>
            <w:webHidden/>
          </w:rPr>
          <w:tab/>
        </w:r>
        <w:r w:rsidR="00EB38C9">
          <w:rPr>
            <w:noProof/>
            <w:webHidden/>
          </w:rPr>
          <w:fldChar w:fldCharType="begin"/>
        </w:r>
        <w:r w:rsidR="00EB38C9">
          <w:rPr>
            <w:noProof/>
            <w:webHidden/>
          </w:rPr>
          <w:instrText xml:space="preserve"> PAGEREF _Toc112741320 \h </w:instrText>
        </w:r>
        <w:r w:rsidR="00EB38C9">
          <w:rPr>
            <w:noProof/>
            <w:webHidden/>
          </w:rPr>
        </w:r>
        <w:r w:rsidR="00EB38C9">
          <w:rPr>
            <w:noProof/>
            <w:webHidden/>
          </w:rPr>
          <w:fldChar w:fldCharType="separate"/>
        </w:r>
        <w:r w:rsidR="00A9415B">
          <w:rPr>
            <w:noProof/>
            <w:webHidden/>
          </w:rPr>
          <w:t>6</w:t>
        </w:r>
        <w:r w:rsidR="00EB38C9">
          <w:rPr>
            <w:noProof/>
            <w:webHidden/>
          </w:rPr>
          <w:fldChar w:fldCharType="end"/>
        </w:r>
      </w:hyperlink>
    </w:p>
    <w:p w14:paraId="3C940272" w14:textId="1A09F77B" w:rsidR="00EB38C9" w:rsidRDefault="006D5E63" w:rsidP="0081171C">
      <w:pPr>
        <w:pStyle w:val="Spistreci2"/>
        <w:tabs>
          <w:tab w:val="left" w:pos="660"/>
          <w:tab w:val="right" w:leader="dot" w:pos="8920"/>
        </w:tabs>
        <w:spacing w:line="276" w:lineRule="auto"/>
        <w:rPr>
          <w:rFonts w:asciiTheme="minorHAnsi" w:eastAsiaTheme="minorEastAsia" w:hAnsiTheme="minorHAnsi" w:cstheme="minorBidi"/>
          <w:noProof/>
          <w:sz w:val="22"/>
          <w:szCs w:val="22"/>
        </w:rPr>
      </w:pPr>
      <w:hyperlink w:anchor="_Toc112741321" w:history="1">
        <w:r w:rsidR="00EB38C9" w:rsidRPr="000668BA">
          <w:rPr>
            <w:rStyle w:val="Hipercze"/>
            <w:noProof/>
          </w:rPr>
          <w:t>9.</w:t>
        </w:r>
        <w:r w:rsidR="00EB38C9">
          <w:rPr>
            <w:rFonts w:asciiTheme="minorHAnsi" w:eastAsiaTheme="minorEastAsia" w:hAnsiTheme="minorHAnsi" w:cstheme="minorBidi"/>
            <w:noProof/>
            <w:sz w:val="22"/>
            <w:szCs w:val="22"/>
          </w:rPr>
          <w:tab/>
        </w:r>
        <w:r w:rsidR="00EB38C9" w:rsidRPr="000668BA">
          <w:rPr>
            <w:rStyle w:val="Hipercze"/>
            <w:noProof/>
          </w:rPr>
          <w:t>Termin wykonania zamówienia:</w:t>
        </w:r>
        <w:r w:rsidR="00EB38C9">
          <w:rPr>
            <w:noProof/>
            <w:webHidden/>
          </w:rPr>
          <w:tab/>
        </w:r>
        <w:r w:rsidR="00EB38C9">
          <w:rPr>
            <w:noProof/>
            <w:webHidden/>
          </w:rPr>
          <w:fldChar w:fldCharType="begin"/>
        </w:r>
        <w:r w:rsidR="00EB38C9">
          <w:rPr>
            <w:noProof/>
            <w:webHidden/>
          </w:rPr>
          <w:instrText xml:space="preserve"> PAGEREF _Toc112741321 \h </w:instrText>
        </w:r>
        <w:r w:rsidR="00EB38C9">
          <w:rPr>
            <w:noProof/>
            <w:webHidden/>
          </w:rPr>
        </w:r>
        <w:r w:rsidR="00EB38C9">
          <w:rPr>
            <w:noProof/>
            <w:webHidden/>
          </w:rPr>
          <w:fldChar w:fldCharType="separate"/>
        </w:r>
        <w:r w:rsidR="00A9415B">
          <w:rPr>
            <w:noProof/>
            <w:webHidden/>
          </w:rPr>
          <w:t>6</w:t>
        </w:r>
        <w:r w:rsidR="00EB38C9">
          <w:rPr>
            <w:noProof/>
            <w:webHidden/>
          </w:rPr>
          <w:fldChar w:fldCharType="end"/>
        </w:r>
      </w:hyperlink>
    </w:p>
    <w:p w14:paraId="152E9EFE" w14:textId="2B8AD4D5" w:rsidR="00EB38C9" w:rsidRDefault="006D5E63" w:rsidP="0081171C">
      <w:pPr>
        <w:pStyle w:val="Spistreci2"/>
        <w:tabs>
          <w:tab w:val="left" w:pos="880"/>
          <w:tab w:val="right" w:leader="dot" w:pos="8920"/>
        </w:tabs>
        <w:spacing w:line="276" w:lineRule="auto"/>
        <w:rPr>
          <w:rFonts w:asciiTheme="minorHAnsi" w:eastAsiaTheme="minorEastAsia" w:hAnsiTheme="minorHAnsi" w:cstheme="minorBidi"/>
          <w:noProof/>
          <w:sz w:val="22"/>
          <w:szCs w:val="22"/>
        </w:rPr>
      </w:pPr>
      <w:hyperlink w:anchor="_Toc112741322" w:history="1">
        <w:r w:rsidR="00EB38C9" w:rsidRPr="000668BA">
          <w:rPr>
            <w:rStyle w:val="Hipercze"/>
            <w:noProof/>
          </w:rPr>
          <w:t>10.</w:t>
        </w:r>
        <w:r w:rsidR="00EB38C9">
          <w:rPr>
            <w:rFonts w:asciiTheme="minorHAnsi" w:eastAsiaTheme="minorEastAsia" w:hAnsiTheme="minorHAnsi" w:cstheme="minorBidi"/>
            <w:noProof/>
            <w:sz w:val="22"/>
            <w:szCs w:val="22"/>
          </w:rPr>
          <w:tab/>
        </w:r>
        <w:r w:rsidR="00EB38C9" w:rsidRPr="000668BA">
          <w:rPr>
            <w:rStyle w:val="Hipercze"/>
            <w:noProof/>
          </w:rPr>
          <w:t>O udzielenie zamówienia mogą ubiegać się Wykonawcy, którzy:</w:t>
        </w:r>
        <w:r w:rsidR="00EB38C9">
          <w:rPr>
            <w:noProof/>
            <w:webHidden/>
          </w:rPr>
          <w:tab/>
        </w:r>
        <w:r w:rsidR="00EB38C9">
          <w:rPr>
            <w:noProof/>
            <w:webHidden/>
          </w:rPr>
          <w:fldChar w:fldCharType="begin"/>
        </w:r>
        <w:r w:rsidR="00EB38C9">
          <w:rPr>
            <w:noProof/>
            <w:webHidden/>
          </w:rPr>
          <w:instrText xml:space="preserve"> PAGEREF _Toc112741322 \h </w:instrText>
        </w:r>
        <w:r w:rsidR="00EB38C9">
          <w:rPr>
            <w:noProof/>
            <w:webHidden/>
          </w:rPr>
        </w:r>
        <w:r w:rsidR="00EB38C9">
          <w:rPr>
            <w:noProof/>
            <w:webHidden/>
          </w:rPr>
          <w:fldChar w:fldCharType="separate"/>
        </w:r>
        <w:r w:rsidR="00A9415B">
          <w:rPr>
            <w:noProof/>
            <w:webHidden/>
          </w:rPr>
          <w:t>6</w:t>
        </w:r>
        <w:r w:rsidR="00EB38C9">
          <w:rPr>
            <w:noProof/>
            <w:webHidden/>
          </w:rPr>
          <w:fldChar w:fldCharType="end"/>
        </w:r>
      </w:hyperlink>
    </w:p>
    <w:p w14:paraId="38962601" w14:textId="7A85963A" w:rsidR="00EB38C9" w:rsidRDefault="006D5E63" w:rsidP="0081171C">
      <w:pPr>
        <w:pStyle w:val="Spistreci2"/>
        <w:tabs>
          <w:tab w:val="left" w:pos="880"/>
          <w:tab w:val="right" w:leader="dot" w:pos="8920"/>
        </w:tabs>
        <w:spacing w:line="276" w:lineRule="auto"/>
        <w:rPr>
          <w:rFonts w:asciiTheme="minorHAnsi" w:eastAsiaTheme="minorEastAsia" w:hAnsiTheme="minorHAnsi" w:cstheme="minorBidi"/>
          <w:noProof/>
          <w:sz w:val="22"/>
          <w:szCs w:val="22"/>
        </w:rPr>
      </w:pPr>
      <w:hyperlink w:anchor="_Toc112741323" w:history="1">
        <w:r w:rsidR="00EB38C9" w:rsidRPr="000668BA">
          <w:rPr>
            <w:rStyle w:val="Hipercze"/>
            <w:noProof/>
          </w:rPr>
          <w:t>11.</w:t>
        </w:r>
        <w:r w:rsidR="00EB38C9">
          <w:rPr>
            <w:rFonts w:asciiTheme="minorHAnsi" w:eastAsiaTheme="minorEastAsia" w:hAnsiTheme="minorHAnsi" w:cstheme="minorBidi"/>
            <w:noProof/>
            <w:sz w:val="22"/>
            <w:szCs w:val="22"/>
          </w:rPr>
          <w:tab/>
        </w:r>
        <w:r w:rsidR="00EB38C9" w:rsidRPr="000668BA">
          <w:rPr>
            <w:rStyle w:val="Hipercze"/>
            <w:noProof/>
          </w:rPr>
          <w:t>Informacja o podmiotowych środkach dowodowych potwierdzających spełnienie warunków udziału w postępowaniu oraz brak podstaw wykluczenia</w:t>
        </w:r>
        <w:r w:rsidR="00EB38C9">
          <w:rPr>
            <w:noProof/>
            <w:webHidden/>
          </w:rPr>
          <w:tab/>
        </w:r>
        <w:r w:rsidR="00EB38C9">
          <w:rPr>
            <w:noProof/>
            <w:webHidden/>
          </w:rPr>
          <w:fldChar w:fldCharType="begin"/>
        </w:r>
        <w:r w:rsidR="00EB38C9">
          <w:rPr>
            <w:noProof/>
            <w:webHidden/>
          </w:rPr>
          <w:instrText xml:space="preserve"> PAGEREF _Toc112741323 \h </w:instrText>
        </w:r>
        <w:r w:rsidR="00EB38C9">
          <w:rPr>
            <w:noProof/>
            <w:webHidden/>
          </w:rPr>
        </w:r>
        <w:r w:rsidR="00EB38C9">
          <w:rPr>
            <w:noProof/>
            <w:webHidden/>
          </w:rPr>
          <w:fldChar w:fldCharType="separate"/>
        </w:r>
        <w:r w:rsidR="00A9415B">
          <w:rPr>
            <w:noProof/>
            <w:webHidden/>
          </w:rPr>
          <w:t>9</w:t>
        </w:r>
        <w:r w:rsidR="00EB38C9">
          <w:rPr>
            <w:noProof/>
            <w:webHidden/>
          </w:rPr>
          <w:fldChar w:fldCharType="end"/>
        </w:r>
      </w:hyperlink>
    </w:p>
    <w:p w14:paraId="733CC2E3" w14:textId="66F38158" w:rsidR="00EB38C9" w:rsidRDefault="006D5E63" w:rsidP="0081171C">
      <w:pPr>
        <w:pStyle w:val="Spistreci2"/>
        <w:tabs>
          <w:tab w:val="left" w:pos="880"/>
          <w:tab w:val="right" w:leader="dot" w:pos="8920"/>
        </w:tabs>
        <w:spacing w:line="276" w:lineRule="auto"/>
        <w:rPr>
          <w:rFonts w:asciiTheme="minorHAnsi" w:eastAsiaTheme="minorEastAsia" w:hAnsiTheme="minorHAnsi" w:cstheme="minorBidi"/>
          <w:noProof/>
          <w:sz w:val="22"/>
          <w:szCs w:val="22"/>
        </w:rPr>
      </w:pPr>
      <w:hyperlink w:anchor="_Toc112741324" w:history="1">
        <w:r w:rsidR="00EB38C9" w:rsidRPr="000668BA">
          <w:rPr>
            <w:rStyle w:val="Hipercze"/>
            <w:noProof/>
          </w:rPr>
          <w:t>12.</w:t>
        </w:r>
        <w:r w:rsidR="00EB38C9">
          <w:rPr>
            <w:rFonts w:asciiTheme="minorHAnsi" w:eastAsiaTheme="minorEastAsia" w:hAnsiTheme="minorHAnsi" w:cstheme="minorBidi"/>
            <w:noProof/>
            <w:sz w:val="22"/>
            <w:szCs w:val="22"/>
          </w:rPr>
          <w:tab/>
        </w:r>
        <w:r w:rsidR="00EB38C9" w:rsidRPr="000668BA">
          <w:rPr>
            <w:rStyle w:val="Hipercze"/>
            <w:noProof/>
          </w:rPr>
          <w:t>Informacja o przedmiotowych środkach dowodowych.</w:t>
        </w:r>
        <w:r w:rsidR="00EB38C9">
          <w:rPr>
            <w:noProof/>
            <w:webHidden/>
          </w:rPr>
          <w:tab/>
        </w:r>
        <w:r w:rsidR="00EB38C9">
          <w:rPr>
            <w:noProof/>
            <w:webHidden/>
          </w:rPr>
          <w:fldChar w:fldCharType="begin"/>
        </w:r>
        <w:r w:rsidR="00EB38C9">
          <w:rPr>
            <w:noProof/>
            <w:webHidden/>
          </w:rPr>
          <w:instrText xml:space="preserve"> PAGEREF _Toc112741324 \h </w:instrText>
        </w:r>
        <w:r w:rsidR="00EB38C9">
          <w:rPr>
            <w:noProof/>
            <w:webHidden/>
          </w:rPr>
        </w:r>
        <w:r w:rsidR="00EB38C9">
          <w:rPr>
            <w:noProof/>
            <w:webHidden/>
          </w:rPr>
          <w:fldChar w:fldCharType="separate"/>
        </w:r>
        <w:r w:rsidR="00A9415B">
          <w:rPr>
            <w:noProof/>
            <w:webHidden/>
          </w:rPr>
          <w:t>10</w:t>
        </w:r>
        <w:r w:rsidR="00EB38C9">
          <w:rPr>
            <w:noProof/>
            <w:webHidden/>
          </w:rPr>
          <w:fldChar w:fldCharType="end"/>
        </w:r>
      </w:hyperlink>
    </w:p>
    <w:p w14:paraId="7D0D6616" w14:textId="2ED9BD0A" w:rsidR="00EB38C9" w:rsidRDefault="006D5E63" w:rsidP="0081171C">
      <w:pPr>
        <w:pStyle w:val="Spistreci2"/>
        <w:tabs>
          <w:tab w:val="left" w:pos="880"/>
          <w:tab w:val="right" w:leader="dot" w:pos="8920"/>
        </w:tabs>
        <w:spacing w:line="276" w:lineRule="auto"/>
        <w:rPr>
          <w:rFonts w:asciiTheme="minorHAnsi" w:eastAsiaTheme="minorEastAsia" w:hAnsiTheme="minorHAnsi" w:cstheme="minorBidi"/>
          <w:noProof/>
          <w:sz w:val="22"/>
          <w:szCs w:val="22"/>
        </w:rPr>
      </w:pPr>
      <w:hyperlink w:anchor="_Toc112741325" w:history="1">
        <w:r w:rsidR="00EB38C9" w:rsidRPr="000668BA">
          <w:rPr>
            <w:rStyle w:val="Hipercze"/>
            <w:noProof/>
          </w:rPr>
          <w:t>13.</w:t>
        </w:r>
        <w:r w:rsidR="00EB38C9">
          <w:rPr>
            <w:rFonts w:asciiTheme="minorHAnsi" w:eastAsiaTheme="minorEastAsia" w:hAnsiTheme="minorHAnsi" w:cstheme="minorBidi"/>
            <w:noProof/>
            <w:sz w:val="22"/>
            <w:szCs w:val="22"/>
          </w:rPr>
          <w:tab/>
        </w:r>
        <w:r w:rsidR="00EB38C9" w:rsidRPr="000668BA">
          <w:rPr>
            <w:rStyle w:val="Hipercze"/>
            <w:noProof/>
          </w:rPr>
          <w:t>Opis sposobu przygotowania oferty:</w:t>
        </w:r>
        <w:r w:rsidR="00EB38C9">
          <w:rPr>
            <w:noProof/>
            <w:webHidden/>
          </w:rPr>
          <w:tab/>
        </w:r>
        <w:r w:rsidR="00EB38C9">
          <w:rPr>
            <w:noProof/>
            <w:webHidden/>
          </w:rPr>
          <w:fldChar w:fldCharType="begin"/>
        </w:r>
        <w:r w:rsidR="00EB38C9">
          <w:rPr>
            <w:noProof/>
            <w:webHidden/>
          </w:rPr>
          <w:instrText xml:space="preserve"> PAGEREF _Toc112741325 \h </w:instrText>
        </w:r>
        <w:r w:rsidR="00EB38C9">
          <w:rPr>
            <w:noProof/>
            <w:webHidden/>
          </w:rPr>
        </w:r>
        <w:r w:rsidR="00EB38C9">
          <w:rPr>
            <w:noProof/>
            <w:webHidden/>
          </w:rPr>
          <w:fldChar w:fldCharType="separate"/>
        </w:r>
        <w:r w:rsidR="00A9415B">
          <w:rPr>
            <w:noProof/>
            <w:webHidden/>
          </w:rPr>
          <w:t>10</w:t>
        </w:r>
        <w:r w:rsidR="00EB38C9">
          <w:rPr>
            <w:noProof/>
            <w:webHidden/>
          </w:rPr>
          <w:fldChar w:fldCharType="end"/>
        </w:r>
      </w:hyperlink>
    </w:p>
    <w:p w14:paraId="0612624A" w14:textId="1C79F419" w:rsidR="00EB38C9" w:rsidRDefault="006D5E63" w:rsidP="0081171C">
      <w:pPr>
        <w:pStyle w:val="Spistreci2"/>
        <w:tabs>
          <w:tab w:val="left" w:pos="880"/>
          <w:tab w:val="right" w:leader="dot" w:pos="8920"/>
        </w:tabs>
        <w:spacing w:line="276" w:lineRule="auto"/>
        <w:rPr>
          <w:rFonts w:asciiTheme="minorHAnsi" w:eastAsiaTheme="minorEastAsia" w:hAnsiTheme="minorHAnsi" w:cstheme="minorBidi"/>
          <w:noProof/>
          <w:sz w:val="22"/>
          <w:szCs w:val="22"/>
        </w:rPr>
      </w:pPr>
      <w:hyperlink w:anchor="_Toc112741326" w:history="1">
        <w:r w:rsidR="00EB38C9" w:rsidRPr="000668BA">
          <w:rPr>
            <w:rStyle w:val="Hipercze"/>
            <w:noProof/>
          </w:rPr>
          <w:t>14.</w:t>
        </w:r>
        <w:r w:rsidR="00EB38C9">
          <w:rPr>
            <w:rFonts w:asciiTheme="minorHAnsi" w:eastAsiaTheme="minorEastAsia" w:hAnsiTheme="minorHAnsi" w:cstheme="minorBidi"/>
            <w:noProof/>
            <w:sz w:val="22"/>
            <w:szCs w:val="22"/>
          </w:rPr>
          <w:tab/>
        </w:r>
        <w:r w:rsidR="00EB38C9" w:rsidRPr="000668BA">
          <w:rPr>
            <w:rStyle w:val="Hipercze"/>
            <w:noProof/>
          </w:rPr>
          <w:t>Informacja o środkach komunikacji elektronicznej, przy użyciu których zamawiający będzie komunikował się z wykonawcami, oraz informacje o wymaganiach technicznych i organizacyjnych sporządzania, wysyłania i odbierania korespondencji elektronicznej.</w:t>
        </w:r>
        <w:r w:rsidR="00EB38C9">
          <w:rPr>
            <w:noProof/>
            <w:webHidden/>
          </w:rPr>
          <w:tab/>
        </w:r>
        <w:r w:rsidR="00EB38C9">
          <w:rPr>
            <w:noProof/>
            <w:webHidden/>
          </w:rPr>
          <w:fldChar w:fldCharType="begin"/>
        </w:r>
        <w:r w:rsidR="00EB38C9">
          <w:rPr>
            <w:noProof/>
            <w:webHidden/>
          </w:rPr>
          <w:instrText xml:space="preserve"> PAGEREF _Toc112741326 \h </w:instrText>
        </w:r>
        <w:r w:rsidR="00EB38C9">
          <w:rPr>
            <w:noProof/>
            <w:webHidden/>
          </w:rPr>
        </w:r>
        <w:r w:rsidR="00EB38C9">
          <w:rPr>
            <w:noProof/>
            <w:webHidden/>
          </w:rPr>
          <w:fldChar w:fldCharType="separate"/>
        </w:r>
        <w:r w:rsidR="00A9415B">
          <w:rPr>
            <w:noProof/>
            <w:webHidden/>
          </w:rPr>
          <w:t>11</w:t>
        </w:r>
        <w:r w:rsidR="00EB38C9">
          <w:rPr>
            <w:noProof/>
            <w:webHidden/>
          </w:rPr>
          <w:fldChar w:fldCharType="end"/>
        </w:r>
      </w:hyperlink>
    </w:p>
    <w:p w14:paraId="0A5173F2" w14:textId="53FD25D3" w:rsidR="00EB38C9" w:rsidRDefault="006D5E63" w:rsidP="0081171C">
      <w:pPr>
        <w:pStyle w:val="Spistreci2"/>
        <w:tabs>
          <w:tab w:val="left" w:pos="880"/>
          <w:tab w:val="right" w:leader="dot" w:pos="8920"/>
        </w:tabs>
        <w:spacing w:line="276" w:lineRule="auto"/>
        <w:rPr>
          <w:rFonts w:asciiTheme="minorHAnsi" w:eastAsiaTheme="minorEastAsia" w:hAnsiTheme="minorHAnsi" w:cstheme="minorBidi"/>
          <w:noProof/>
          <w:sz w:val="22"/>
          <w:szCs w:val="22"/>
        </w:rPr>
      </w:pPr>
      <w:hyperlink w:anchor="_Toc112741327" w:history="1">
        <w:r w:rsidR="00EB38C9" w:rsidRPr="000668BA">
          <w:rPr>
            <w:rStyle w:val="Hipercze"/>
            <w:rFonts w:eastAsia="Calibri"/>
            <w:noProof/>
            <w:lang w:eastAsia="en-US"/>
          </w:rPr>
          <w:t>15.</w:t>
        </w:r>
        <w:r w:rsidR="00EB38C9">
          <w:rPr>
            <w:rFonts w:asciiTheme="minorHAnsi" w:eastAsiaTheme="minorEastAsia" w:hAnsiTheme="minorHAnsi" w:cstheme="minorBidi"/>
            <w:noProof/>
            <w:sz w:val="22"/>
            <w:szCs w:val="22"/>
          </w:rPr>
          <w:tab/>
        </w:r>
        <w:r w:rsidR="00EB38C9" w:rsidRPr="000668BA">
          <w:rPr>
            <w:rStyle w:val="Hipercze"/>
            <w:rFonts w:eastAsia="Calibri"/>
            <w:noProof/>
            <w:lang w:eastAsia="en-US"/>
          </w:rPr>
          <w:t>Opis sposobu przygotowania ofert oraz dokumentów wymaganych przez Zamawiającego w SWZ</w:t>
        </w:r>
        <w:r w:rsidR="00EB38C9">
          <w:rPr>
            <w:noProof/>
            <w:webHidden/>
          </w:rPr>
          <w:tab/>
        </w:r>
        <w:r w:rsidR="00EB38C9">
          <w:rPr>
            <w:noProof/>
            <w:webHidden/>
          </w:rPr>
          <w:fldChar w:fldCharType="begin"/>
        </w:r>
        <w:r w:rsidR="00EB38C9">
          <w:rPr>
            <w:noProof/>
            <w:webHidden/>
          </w:rPr>
          <w:instrText xml:space="preserve"> PAGEREF _Toc112741327 \h </w:instrText>
        </w:r>
        <w:r w:rsidR="00EB38C9">
          <w:rPr>
            <w:noProof/>
            <w:webHidden/>
          </w:rPr>
        </w:r>
        <w:r w:rsidR="00EB38C9">
          <w:rPr>
            <w:noProof/>
            <w:webHidden/>
          </w:rPr>
          <w:fldChar w:fldCharType="separate"/>
        </w:r>
        <w:r w:rsidR="00A9415B">
          <w:rPr>
            <w:noProof/>
            <w:webHidden/>
          </w:rPr>
          <w:t>13</w:t>
        </w:r>
        <w:r w:rsidR="00EB38C9">
          <w:rPr>
            <w:noProof/>
            <w:webHidden/>
          </w:rPr>
          <w:fldChar w:fldCharType="end"/>
        </w:r>
      </w:hyperlink>
    </w:p>
    <w:p w14:paraId="71D9D431" w14:textId="067209B5" w:rsidR="00EB38C9" w:rsidRDefault="006D5E63" w:rsidP="0081171C">
      <w:pPr>
        <w:pStyle w:val="Spistreci2"/>
        <w:tabs>
          <w:tab w:val="left" w:pos="880"/>
          <w:tab w:val="right" w:leader="dot" w:pos="8920"/>
        </w:tabs>
        <w:spacing w:line="276" w:lineRule="auto"/>
        <w:rPr>
          <w:rFonts w:asciiTheme="minorHAnsi" w:eastAsiaTheme="minorEastAsia" w:hAnsiTheme="minorHAnsi" w:cstheme="minorBidi"/>
          <w:noProof/>
          <w:sz w:val="22"/>
          <w:szCs w:val="22"/>
        </w:rPr>
      </w:pPr>
      <w:hyperlink w:anchor="_Toc112741328" w:history="1">
        <w:r w:rsidR="00EB38C9" w:rsidRPr="000668BA">
          <w:rPr>
            <w:rStyle w:val="Hipercze"/>
            <w:noProof/>
          </w:rPr>
          <w:t>16.</w:t>
        </w:r>
        <w:r w:rsidR="00EB38C9">
          <w:rPr>
            <w:rFonts w:asciiTheme="minorHAnsi" w:eastAsiaTheme="minorEastAsia" w:hAnsiTheme="minorHAnsi" w:cstheme="minorBidi"/>
            <w:noProof/>
            <w:sz w:val="22"/>
            <w:szCs w:val="22"/>
          </w:rPr>
          <w:tab/>
        </w:r>
        <w:r w:rsidR="00EB38C9" w:rsidRPr="000668BA">
          <w:rPr>
            <w:rStyle w:val="Hipercze"/>
            <w:noProof/>
          </w:rPr>
          <w:t>Wymagania dotyczące wadium</w:t>
        </w:r>
        <w:r w:rsidR="00EB38C9">
          <w:rPr>
            <w:noProof/>
            <w:webHidden/>
          </w:rPr>
          <w:tab/>
        </w:r>
        <w:r w:rsidR="00EB38C9">
          <w:rPr>
            <w:noProof/>
            <w:webHidden/>
          </w:rPr>
          <w:fldChar w:fldCharType="begin"/>
        </w:r>
        <w:r w:rsidR="00EB38C9">
          <w:rPr>
            <w:noProof/>
            <w:webHidden/>
          </w:rPr>
          <w:instrText xml:space="preserve"> PAGEREF _Toc112741328 \h </w:instrText>
        </w:r>
        <w:r w:rsidR="00EB38C9">
          <w:rPr>
            <w:noProof/>
            <w:webHidden/>
          </w:rPr>
        </w:r>
        <w:r w:rsidR="00EB38C9">
          <w:rPr>
            <w:noProof/>
            <w:webHidden/>
          </w:rPr>
          <w:fldChar w:fldCharType="separate"/>
        </w:r>
        <w:r w:rsidR="00A9415B">
          <w:rPr>
            <w:noProof/>
            <w:webHidden/>
          </w:rPr>
          <w:t>14</w:t>
        </w:r>
        <w:r w:rsidR="00EB38C9">
          <w:rPr>
            <w:noProof/>
            <w:webHidden/>
          </w:rPr>
          <w:fldChar w:fldCharType="end"/>
        </w:r>
      </w:hyperlink>
    </w:p>
    <w:p w14:paraId="4CAE4E5E" w14:textId="5791F22D" w:rsidR="00EB38C9" w:rsidRDefault="006D5E63" w:rsidP="0081171C">
      <w:pPr>
        <w:pStyle w:val="Spistreci2"/>
        <w:tabs>
          <w:tab w:val="left" w:pos="880"/>
          <w:tab w:val="right" w:leader="dot" w:pos="8920"/>
        </w:tabs>
        <w:spacing w:line="276" w:lineRule="auto"/>
        <w:rPr>
          <w:rFonts w:asciiTheme="minorHAnsi" w:eastAsiaTheme="minorEastAsia" w:hAnsiTheme="minorHAnsi" w:cstheme="minorBidi"/>
          <w:noProof/>
          <w:sz w:val="22"/>
          <w:szCs w:val="22"/>
        </w:rPr>
      </w:pPr>
      <w:hyperlink w:anchor="_Toc112741329" w:history="1">
        <w:r w:rsidR="00EB38C9" w:rsidRPr="000668BA">
          <w:rPr>
            <w:rStyle w:val="Hipercze"/>
            <w:noProof/>
          </w:rPr>
          <w:t>17.</w:t>
        </w:r>
        <w:r w:rsidR="00EB38C9">
          <w:rPr>
            <w:rFonts w:asciiTheme="minorHAnsi" w:eastAsiaTheme="minorEastAsia" w:hAnsiTheme="minorHAnsi" w:cstheme="minorBidi"/>
            <w:noProof/>
            <w:sz w:val="22"/>
            <w:szCs w:val="22"/>
          </w:rPr>
          <w:tab/>
        </w:r>
        <w:r w:rsidR="00EB38C9" w:rsidRPr="000668BA">
          <w:rPr>
            <w:rStyle w:val="Hipercze"/>
            <w:noProof/>
          </w:rPr>
          <w:t>Termin związania ofertą</w:t>
        </w:r>
        <w:r w:rsidR="00EB38C9">
          <w:rPr>
            <w:noProof/>
            <w:webHidden/>
          </w:rPr>
          <w:tab/>
        </w:r>
        <w:r w:rsidR="00EB38C9">
          <w:rPr>
            <w:noProof/>
            <w:webHidden/>
          </w:rPr>
          <w:fldChar w:fldCharType="begin"/>
        </w:r>
        <w:r w:rsidR="00EB38C9">
          <w:rPr>
            <w:noProof/>
            <w:webHidden/>
          </w:rPr>
          <w:instrText xml:space="preserve"> PAGEREF _Toc112741329 \h </w:instrText>
        </w:r>
        <w:r w:rsidR="00EB38C9">
          <w:rPr>
            <w:noProof/>
            <w:webHidden/>
          </w:rPr>
        </w:r>
        <w:r w:rsidR="00EB38C9">
          <w:rPr>
            <w:noProof/>
            <w:webHidden/>
          </w:rPr>
          <w:fldChar w:fldCharType="separate"/>
        </w:r>
        <w:r w:rsidR="00A9415B">
          <w:rPr>
            <w:noProof/>
            <w:webHidden/>
          </w:rPr>
          <w:t>14</w:t>
        </w:r>
        <w:r w:rsidR="00EB38C9">
          <w:rPr>
            <w:noProof/>
            <w:webHidden/>
          </w:rPr>
          <w:fldChar w:fldCharType="end"/>
        </w:r>
      </w:hyperlink>
    </w:p>
    <w:p w14:paraId="56013BA5" w14:textId="69FA71FC" w:rsidR="00EB38C9" w:rsidRDefault="006D5E63" w:rsidP="0081171C">
      <w:pPr>
        <w:pStyle w:val="Spistreci2"/>
        <w:tabs>
          <w:tab w:val="left" w:pos="880"/>
          <w:tab w:val="right" w:leader="dot" w:pos="8920"/>
        </w:tabs>
        <w:spacing w:line="276" w:lineRule="auto"/>
        <w:rPr>
          <w:rFonts w:asciiTheme="minorHAnsi" w:eastAsiaTheme="minorEastAsia" w:hAnsiTheme="minorHAnsi" w:cstheme="minorBidi"/>
          <w:noProof/>
          <w:sz w:val="22"/>
          <w:szCs w:val="22"/>
        </w:rPr>
      </w:pPr>
      <w:hyperlink w:anchor="_Toc112741330" w:history="1">
        <w:r w:rsidR="00EB38C9" w:rsidRPr="000668BA">
          <w:rPr>
            <w:rStyle w:val="Hipercze"/>
            <w:noProof/>
          </w:rPr>
          <w:t>18.</w:t>
        </w:r>
        <w:r w:rsidR="00EB38C9">
          <w:rPr>
            <w:rFonts w:asciiTheme="minorHAnsi" w:eastAsiaTheme="minorEastAsia" w:hAnsiTheme="minorHAnsi" w:cstheme="minorBidi"/>
            <w:noProof/>
            <w:sz w:val="22"/>
            <w:szCs w:val="22"/>
          </w:rPr>
          <w:tab/>
        </w:r>
        <w:r w:rsidR="00EB38C9" w:rsidRPr="000668BA">
          <w:rPr>
            <w:rStyle w:val="Hipercze"/>
            <w:noProof/>
          </w:rPr>
          <w:t>Sposób oraz termin składania i otwarcia ofert</w:t>
        </w:r>
        <w:r w:rsidR="00EB38C9">
          <w:rPr>
            <w:noProof/>
            <w:webHidden/>
          </w:rPr>
          <w:tab/>
        </w:r>
        <w:r w:rsidR="00EB38C9">
          <w:rPr>
            <w:noProof/>
            <w:webHidden/>
          </w:rPr>
          <w:fldChar w:fldCharType="begin"/>
        </w:r>
        <w:r w:rsidR="00EB38C9">
          <w:rPr>
            <w:noProof/>
            <w:webHidden/>
          </w:rPr>
          <w:instrText xml:space="preserve"> PAGEREF _Toc112741330 \h </w:instrText>
        </w:r>
        <w:r w:rsidR="00EB38C9">
          <w:rPr>
            <w:noProof/>
            <w:webHidden/>
          </w:rPr>
        </w:r>
        <w:r w:rsidR="00EB38C9">
          <w:rPr>
            <w:noProof/>
            <w:webHidden/>
          </w:rPr>
          <w:fldChar w:fldCharType="separate"/>
        </w:r>
        <w:r w:rsidR="00A9415B">
          <w:rPr>
            <w:noProof/>
            <w:webHidden/>
          </w:rPr>
          <w:t>15</w:t>
        </w:r>
        <w:r w:rsidR="00EB38C9">
          <w:rPr>
            <w:noProof/>
            <w:webHidden/>
          </w:rPr>
          <w:fldChar w:fldCharType="end"/>
        </w:r>
      </w:hyperlink>
    </w:p>
    <w:p w14:paraId="085A1E6F" w14:textId="6E2C37F9" w:rsidR="00EB38C9" w:rsidRDefault="006D5E63" w:rsidP="0081171C">
      <w:pPr>
        <w:pStyle w:val="Spistreci2"/>
        <w:tabs>
          <w:tab w:val="left" w:pos="880"/>
          <w:tab w:val="right" w:leader="dot" w:pos="8920"/>
        </w:tabs>
        <w:spacing w:line="276" w:lineRule="auto"/>
        <w:rPr>
          <w:rFonts w:asciiTheme="minorHAnsi" w:eastAsiaTheme="minorEastAsia" w:hAnsiTheme="minorHAnsi" w:cstheme="minorBidi"/>
          <w:noProof/>
          <w:sz w:val="22"/>
          <w:szCs w:val="22"/>
        </w:rPr>
      </w:pPr>
      <w:hyperlink w:anchor="_Toc112741331" w:history="1">
        <w:r w:rsidR="00EB38C9" w:rsidRPr="000668BA">
          <w:rPr>
            <w:rStyle w:val="Hipercze"/>
            <w:noProof/>
          </w:rPr>
          <w:t>19.</w:t>
        </w:r>
        <w:r w:rsidR="00EB38C9">
          <w:rPr>
            <w:rFonts w:asciiTheme="minorHAnsi" w:eastAsiaTheme="minorEastAsia" w:hAnsiTheme="minorHAnsi" w:cstheme="minorBidi"/>
            <w:noProof/>
            <w:sz w:val="22"/>
            <w:szCs w:val="22"/>
          </w:rPr>
          <w:tab/>
        </w:r>
        <w:r w:rsidR="00EB38C9" w:rsidRPr="000668BA">
          <w:rPr>
            <w:rStyle w:val="Hipercze"/>
            <w:noProof/>
          </w:rPr>
          <w:t>Opis sposobu obliczenia ceny</w:t>
        </w:r>
        <w:r w:rsidR="00EB38C9">
          <w:rPr>
            <w:noProof/>
            <w:webHidden/>
          </w:rPr>
          <w:tab/>
        </w:r>
        <w:r w:rsidR="00EB38C9">
          <w:rPr>
            <w:noProof/>
            <w:webHidden/>
          </w:rPr>
          <w:fldChar w:fldCharType="begin"/>
        </w:r>
        <w:r w:rsidR="00EB38C9">
          <w:rPr>
            <w:noProof/>
            <w:webHidden/>
          </w:rPr>
          <w:instrText xml:space="preserve"> PAGEREF _Toc112741331 \h </w:instrText>
        </w:r>
        <w:r w:rsidR="00EB38C9">
          <w:rPr>
            <w:noProof/>
            <w:webHidden/>
          </w:rPr>
        </w:r>
        <w:r w:rsidR="00EB38C9">
          <w:rPr>
            <w:noProof/>
            <w:webHidden/>
          </w:rPr>
          <w:fldChar w:fldCharType="separate"/>
        </w:r>
        <w:r w:rsidR="00A9415B">
          <w:rPr>
            <w:noProof/>
            <w:webHidden/>
          </w:rPr>
          <w:t>15</w:t>
        </w:r>
        <w:r w:rsidR="00EB38C9">
          <w:rPr>
            <w:noProof/>
            <w:webHidden/>
          </w:rPr>
          <w:fldChar w:fldCharType="end"/>
        </w:r>
      </w:hyperlink>
    </w:p>
    <w:p w14:paraId="044E349C" w14:textId="211E3579" w:rsidR="00EB38C9" w:rsidRDefault="006D5E63" w:rsidP="0081171C">
      <w:pPr>
        <w:pStyle w:val="Spistreci2"/>
        <w:tabs>
          <w:tab w:val="left" w:pos="880"/>
          <w:tab w:val="right" w:leader="dot" w:pos="8920"/>
        </w:tabs>
        <w:spacing w:line="276" w:lineRule="auto"/>
        <w:rPr>
          <w:rFonts w:asciiTheme="minorHAnsi" w:eastAsiaTheme="minorEastAsia" w:hAnsiTheme="minorHAnsi" w:cstheme="minorBidi"/>
          <w:noProof/>
          <w:sz w:val="22"/>
          <w:szCs w:val="22"/>
        </w:rPr>
      </w:pPr>
      <w:hyperlink w:anchor="_Toc112741332" w:history="1">
        <w:r w:rsidR="00EB38C9" w:rsidRPr="000668BA">
          <w:rPr>
            <w:rStyle w:val="Hipercze"/>
            <w:noProof/>
          </w:rPr>
          <w:t>20.</w:t>
        </w:r>
        <w:r w:rsidR="00EB38C9">
          <w:rPr>
            <w:rFonts w:asciiTheme="minorHAnsi" w:eastAsiaTheme="minorEastAsia" w:hAnsiTheme="minorHAnsi" w:cstheme="minorBidi"/>
            <w:noProof/>
            <w:sz w:val="22"/>
            <w:szCs w:val="22"/>
          </w:rPr>
          <w:tab/>
        </w:r>
        <w:r w:rsidR="00EB38C9" w:rsidRPr="000668BA">
          <w:rPr>
            <w:rStyle w:val="Hipercze"/>
            <w:noProof/>
          </w:rPr>
          <w:t>Informacje dotyczące walut obcych, w jakich mogą być prowadzone rozliczenia między Zamawiającym a Wykonawcą</w:t>
        </w:r>
        <w:r w:rsidR="00EB38C9">
          <w:rPr>
            <w:noProof/>
            <w:webHidden/>
          </w:rPr>
          <w:tab/>
        </w:r>
        <w:r w:rsidR="00EB38C9">
          <w:rPr>
            <w:noProof/>
            <w:webHidden/>
          </w:rPr>
          <w:fldChar w:fldCharType="begin"/>
        </w:r>
        <w:r w:rsidR="00EB38C9">
          <w:rPr>
            <w:noProof/>
            <w:webHidden/>
          </w:rPr>
          <w:instrText xml:space="preserve"> PAGEREF _Toc112741332 \h </w:instrText>
        </w:r>
        <w:r w:rsidR="00EB38C9">
          <w:rPr>
            <w:noProof/>
            <w:webHidden/>
          </w:rPr>
        </w:r>
        <w:r w:rsidR="00EB38C9">
          <w:rPr>
            <w:noProof/>
            <w:webHidden/>
          </w:rPr>
          <w:fldChar w:fldCharType="separate"/>
        </w:r>
        <w:r w:rsidR="00A9415B">
          <w:rPr>
            <w:noProof/>
            <w:webHidden/>
          </w:rPr>
          <w:t>16</w:t>
        </w:r>
        <w:r w:rsidR="00EB38C9">
          <w:rPr>
            <w:noProof/>
            <w:webHidden/>
          </w:rPr>
          <w:fldChar w:fldCharType="end"/>
        </w:r>
      </w:hyperlink>
    </w:p>
    <w:p w14:paraId="4745058F" w14:textId="65062C9E" w:rsidR="00EB38C9" w:rsidRDefault="006D5E63" w:rsidP="0081171C">
      <w:pPr>
        <w:pStyle w:val="Spistreci2"/>
        <w:tabs>
          <w:tab w:val="left" w:pos="880"/>
          <w:tab w:val="right" w:leader="dot" w:pos="8920"/>
        </w:tabs>
        <w:spacing w:line="276" w:lineRule="auto"/>
        <w:rPr>
          <w:rFonts w:asciiTheme="minorHAnsi" w:eastAsiaTheme="minorEastAsia" w:hAnsiTheme="minorHAnsi" w:cstheme="minorBidi"/>
          <w:noProof/>
          <w:sz w:val="22"/>
          <w:szCs w:val="22"/>
        </w:rPr>
      </w:pPr>
      <w:hyperlink w:anchor="_Toc112741333" w:history="1">
        <w:r w:rsidR="00EB38C9" w:rsidRPr="000668BA">
          <w:rPr>
            <w:rStyle w:val="Hipercze"/>
            <w:noProof/>
          </w:rPr>
          <w:t>21.</w:t>
        </w:r>
        <w:r w:rsidR="00EB38C9">
          <w:rPr>
            <w:rFonts w:asciiTheme="minorHAnsi" w:eastAsiaTheme="minorEastAsia" w:hAnsiTheme="minorHAnsi" w:cstheme="minorBidi"/>
            <w:noProof/>
            <w:sz w:val="22"/>
            <w:szCs w:val="22"/>
          </w:rPr>
          <w:tab/>
        </w:r>
        <w:r w:rsidR="00EB38C9" w:rsidRPr="000668BA">
          <w:rPr>
            <w:rStyle w:val="Hipercze"/>
            <w:noProof/>
          </w:rPr>
          <w:t>Opis kryteriów, którymi Zamawiający będzie się kierował przy wyborze oferty,  wraz z podaniem wag tych kryteriów i sposobu oceny ofert</w:t>
        </w:r>
        <w:r w:rsidR="00EB38C9">
          <w:rPr>
            <w:noProof/>
            <w:webHidden/>
          </w:rPr>
          <w:tab/>
        </w:r>
        <w:r w:rsidR="00EB38C9">
          <w:rPr>
            <w:noProof/>
            <w:webHidden/>
          </w:rPr>
          <w:fldChar w:fldCharType="begin"/>
        </w:r>
        <w:r w:rsidR="00EB38C9">
          <w:rPr>
            <w:noProof/>
            <w:webHidden/>
          </w:rPr>
          <w:instrText xml:space="preserve"> PAGEREF _Toc112741333 \h </w:instrText>
        </w:r>
        <w:r w:rsidR="00EB38C9">
          <w:rPr>
            <w:noProof/>
            <w:webHidden/>
          </w:rPr>
        </w:r>
        <w:r w:rsidR="00EB38C9">
          <w:rPr>
            <w:noProof/>
            <w:webHidden/>
          </w:rPr>
          <w:fldChar w:fldCharType="separate"/>
        </w:r>
        <w:r w:rsidR="00A9415B">
          <w:rPr>
            <w:noProof/>
            <w:webHidden/>
          </w:rPr>
          <w:t>16</w:t>
        </w:r>
        <w:r w:rsidR="00EB38C9">
          <w:rPr>
            <w:noProof/>
            <w:webHidden/>
          </w:rPr>
          <w:fldChar w:fldCharType="end"/>
        </w:r>
      </w:hyperlink>
    </w:p>
    <w:p w14:paraId="3DF32454" w14:textId="1D25EE5F" w:rsidR="00EB38C9" w:rsidRDefault="006D5E63" w:rsidP="0081171C">
      <w:pPr>
        <w:pStyle w:val="Spistreci2"/>
        <w:tabs>
          <w:tab w:val="left" w:pos="880"/>
          <w:tab w:val="right" w:leader="dot" w:pos="8920"/>
        </w:tabs>
        <w:spacing w:line="276" w:lineRule="auto"/>
        <w:rPr>
          <w:rFonts w:asciiTheme="minorHAnsi" w:eastAsiaTheme="minorEastAsia" w:hAnsiTheme="minorHAnsi" w:cstheme="minorBidi"/>
          <w:noProof/>
          <w:sz w:val="22"/>
          <w:szCs w:val="22"/>
        </w:rPr>
      </w:pPr>
      <w:hyperlink w:anchor="_Toc112741334" w:history="1">
        <w:r w:rsidR="00EB38C9" w:rsidRPr="000668BA">
          <w:rPr>
            <w:rStyle w:val="Hipercze"/>
            <w:noProof/>
          </w:rPr>
          <w:t>22.</w:t>
        </w:r>
        <w:r w:rsidR="00EB38C9">
          <w:rPr>
            <w:rFonts w:asciiTheme="minorHAnsi" w:eastAsiaTheme="minorEastAsia" w:hAnsiTheme="minorHAnsi" w:cstheme="minorBidi"/>
            <w:noProof/>
            <w:sz w:val="22"/>
            <w:szCs w:val="22"/>
          </w:rPr>
          <w:tab/>
        </w:r>
        <w:r w:rsidR="00EB38C9" w:rsidRPr="000668BA">
          <w:rPr>
            <w:rStyle w:val="Hipercze"/>
            <w:noProof/>
          </w:rPr>
          <w:t>Informacja o przewidywanym wyborze najkorzystniejszej oferty z zastosowaniem aukcji elektronicznej</w:t>
        </w:r>
        <w:r w:rsidR="00EB38C9">
          <w:rPr>
            <w:noProof/>
            <w:webHidden/>
          </w:rPr>
          <w:tab/>
        </w:r>
        <w:r w:rsidR="00EB38C9">
          <w:rPr>
            <w:noProof/>
            <w:webHidden/>
          </w:rPr>
          <w:fldChar w:fldCharType="begin"/>
        </w:r>
        <w:r w:rsidR="00EB38C9">
          <w:rPr>
            <w:noProof/>
            <w:webHidden/>
          </w:rPr>
          <w:instrText xml:space="preserve"> PAGEREF _Toc112741334 \h </w:instrText>
        </w:r>
        <w:r w:rsidR="00EB38C9">
          <w:rPr>
            <w:noProof/>
            <w:webHidden/>
          </w:rPr>
        </w:r>
        <w:r w:rsidR="00EB38C9">
          <w:rPr>
            <w:noProof/>
            <w:webHidden/>
          </w:rPr>
          <w:fldChar w:fldCharType="separate"/>
        </w:r>
        <w:r w:rsidR="00A9415B">
          <w:rPr>
            <w:noProof/>
            <w:webHidden/>
          </w:rPr>
          <w:t>17</w:t>
        </w:r>
        <w:r w:rsidR="00EB38C9">
          <w:rPr>
            <w:noProof/>
            <w:webHidden/>
          </w:rPr>
          <w:fldChar w:fldCharType="end"/>
        </w:r>
      </w:hyperlink>
    </w:p>
    <w:p w14:paraId="33C57B24" w14:textId="698BC5BA" w:rsidR="00EB38C9" w:rsidRDefault="006D5E63" w:rsidP="0081171C">
      <w:pPr>
        <w:pStyle w:val="Spistreci2"/>
        <w:tabs>
          <w:tab w:val="left" w:pos="880"/>
          <w:tab w:val="right" w:leader="dot" w:pos="8920"/>
        </w:tabs>
        <w:spacing w:line="276" w:lineRule="auto"/>
        <w:rPr>
          <w:rFonts w:asciiTheme="minorHAnsi" w:eastAsiaTheme="minorEastAsia" w:hAnsiTheme="minorHAnsi" w:cstheme="minorBidi"/>
          <w:noProof/>
          <w:sz w:val="22"/>
          <w:szCs w:val="22"/>
        </w:rPr>
      </w:pPr>
      <w:hyperlink w:anchor="_Toc112741335" w:history="1">
        <w:r w:rsidR="00EB38C9" w:rsidRPr="000668BA">
          <w:rPr>
            <w:rStyle w:val="Hipercze"/>
            <w:noProof/>
          </w:rPr>
          <w:t>23.</w:t>
        </w:r>
        <w:r w:rsidR="00EB38C9">
          <w:rPr>
            <w:rFonts w:asciiTheme="minorHAnsi" w:eastAsiaTheme="minorEastAsia" w:hAnsiTheme="minorHAnsi" w:cstheme="minorBidi"/>
            <w:noProof/>
            <w:sz w:val="22"/>
            <w:szCs w:val="22"/>
          </w:rPr>
          <w:tab/>
        </w:r>
        <w:r w:rsidR="00EB38C9" w:rsidRPr="000668BA">
          <w:rPr>
            <w:rStyle w:val="Hipercze"/>
            <w:noProof/>
          </w:rPr>
          <w:t>Wymagania dotyczące zabezpieczenia należytego wykonania umowy.</w:t>
        </w:r>
        <w:r w:rsidR="00EB38C9">
          <w:rPr>
            <w:noProof/>
            <w:webHidden/>
          </w:rPr>
          <w:tab/>
        </w:r>
        <w:r w:rsidR="00EB38C9">
          <w:rPr>
            <w:noProof/>
            <w:webHidden/>
          </w:rPr>
          <w:fldChar w:fldCharType="begin"/>
        </w:r>
        <w:r w:rsidR="00EB38C9">
          <w:rPr>
            <w:noProof/>
            <w:webHidden/>
          </w:rPr>
          <w:instrText xml:space="preserve"> PAGEREF _Toc112741335 \h </w:instrText>
        </w:r>
        <w:r w:rsidR="00EB38C9">
          <w:rPr>
            <w:noProof/>
            <w:webHidden/>
          </w:rPr>
        </w:r>
        <w:r w:rsidR="00EB38C9">
          <w:rPr>
            <w:noProof/>
            <w:webHidden/>
          </w:rPr>
          <w:fldChar w:fldCharType="separate"/>
        </w:r>
        <w:r w:rsidR="00A9415B">
          <w:rPr>
            <w:noProof/>
            <w:webHidden/>
          </w:rPr>
          <w:t>17</w:t>
        </w:r>
        <w:r w:rsidR="00EB38C9">
          <w:rPr>
            <w:noProof/>
            <w:webHidden/>
          </w:rPr>
          <w:fldChar w:fldCharType="end"/>
        </w:r>
      </w:hyperlink>
    </w:p>
    <w:p w14:paraId="3A11D8A3" w14:textId="103E7C4B" w:rsidR="00EB38C9" w:rsidRDefault="006D5E63" w:rsidP="0081171C">
      <w:pPr>
        <w:pStyle w:val="Spistreci2"/>
        <w:tabs>
          <w:tab w:val="left" w:pos="880"/>
          <w:tab w:val="right" w:leader="dot" w:pos="8920"/>
        </w:tabs>
        <w:spacing w:line="276" w:lineRule="auto"/>
        <w:rPr>
          <w:rFonts w:asciiTheme="minorHAnsi" w:eastAsiaTheme="minorEastAsia" w:hAnsiTheme="minorHAnsi" w:cstheme="minorBidi"/>
          <w:noProof/>
          <w:sz w:val="22"/>
          <w:szCs w:val="22"/>
        </w:rPr>
      </w:pPr>
      <w:hyperlink w:anchor="_Toc112741336" w:history="1">
        <w:r w:rsidR="00EB38C9" w:rsidRPr="000668BA">
          <w:rPr>
            <w:rStyle w:val="Hipercze"/>
            <w:noProof/>
          </w:rPr>
          <w:t>24.</w:t>
        </w:r>
        <w:r w:rsidR="00EB38C9">
          <w:rPr>
            <w:rFonts w:asciiTheme="minorHAnsi" w:eastAsiaTheme="minorEastAsia" w:hAnsiTheme="minorHAnsi" w:cstheme="minorBidi"/>
            <w:noProof/>
            <w:sz w:val="22"/>
            <w:szCs w:val="22"/>
          </w:rPr>
          <w:tab/>
        </w:r>
        <w:r w:rsidR="00EB38C9" w:rsidRPr="000668BA">
          <w:rPr>
            <w:rStyle w:val="Hipercze"/>
            <w:noProof/>
          </w:rPr>
          <w:t>Informacja o formalnościach, jakie powinny zostać dopełnione po wyborze oferty                     w celu   zawarcia umowy w sprawie zamówienia publicznego.</w:t>
        </w:r>
        <w:r w:rsidR="00EB38C9">
          <w:rPr>
            <w:noProof/>
            <w:webHidden/>
          </w:rPr>
          <w:tab/>
        </w:r>
        <w:r w:rsidR="00EB38C9">
          <w:rPr>
            <w:noProof/>
            <w:webHidden/>
          </w:rPr>
          <w:fldChar w:fldCharType="begin"/>
        </w:r>
        <w:r w:rsidR="00EB38C9">
          <w:rPr>
            <w:noProof/>
            <w:webHidden/>
          </w:rPr>
          <w:instrText xml:space="preserve"> PAGEREF _Toc112741336 \h </w:instrText>
        </w:r>
        <w:r w:rsidR="00EB38C9">
          <w:rPr>
            <w:noProof/>
            <w:webHidden/>
          </w:rPr>
        </w:r>
        <w:r w:rsidR="00EB38C9">
          <w:rPr>
            <w:noProof/>
            <w:webHidden/>
          </w:rPr>
          <w:fldChar w:fldCharType="separate"/>
        </w:r>
        <w:r w:rsidR="00A9415B">
          <w:rPr>
            <w:noProof/>
            <w:webHidden/>
          </w:rPr>
          <w:t>17</w:t>
        </w:r>
        <w:r w:rsidR="00EB38C9">
          <w:rPr>
            <w:noProof/>
            <w:webHidden/>
          </w:rPr>
          <w:fldChar w:fldCharType="end"/>
        </w:r>
      </w:hyperlink>
    </w:p>
    <w:p w14:paraId="59B0C6C5" w14:textId="65C00644" w:rsidR="00EB38C9" w:rsidRDefault="006D5E63" w:rsidP="0081171C">
      <w:pPr>
        <w:pStyle w:val="Spistreci2"/>
        <w:tabs>
          <w:tab w:val="left" w:pos="880"/>
          <w:tab w:val="right" w:leader="dot" w:pos="8920"/>
        </w:tabs>
        <w:spacing w:line="276" w:lineRule="auto"/>
        <w:rPr>
          <w:rFonts w:asciiTheme="minorHAnsi" w:eastAsiaTheme="minorEastAsia" w:hAnsiTheme="minorHAnsi" w:cstheme="minorBidi"/>
          <w:noProof/>
          <w:sz w:val="22"/>
          <w:szCs w:val="22"/>
        </w:rPr>
      </w:pPr>
      <w:hyperlink w:anchor="_Toc112741337" w:history="1">
        <w:r w:rsidR="00EB38C9" w:rsidRPr="000668BA">
          <w:rPr>
            <w:rStyle w:val="Hipercze"/>
            <w:noProof/>
          </w:rPr>
          <w:t>25.</w:t>
        </w:r>
        <w:r w:rsidR="00EB38C9">
          <w:rPr>
            <w:rFonts w:asciiTheme="minorHAnsi" w:eastAsiaTheme="minorEastAsia" w:hAnsiTheme="minorHAnsi" w:cstheme="minorBidi"/>
            <w:noProof/>
            <w:sz w:val="22"/>
            <w:szCs w:val="22"/>
          </w:rPr>
          <w:tab/>
        </w:r>
        <w:r w:rsidR="00EB38C9" w:rsidRPr="000668BA">
          <w:rPr>
            <w:rStyle w:val="Hipercze"/>
            <w:noProof/>
          </w:rPr>
          <w:t>Projektowane postanowienia umowy w sprawie zamówienia publicznego, które zostaną wprowadzone do treści tej umowy.</w:t>
        </w:r>
        <w:r w:rsidR="00EB38C9">
          <w:rPr>
            <w:noProof/>
            <w:webHidden/>
          </w:rPr>
          <w:tab/>
        </w:r>
        <w:r w:rsidR="00EB38C9">
          <w:rPr>
            <w:noProof/>
            <w:webHidden/>
          </w:rPr>
          <w:fldChar w:fldCharType="begin"/>
        </w:r>
        <w:r w:rsidR="00EB38C9">
          <w:rPr>
            <w:noProof/>
            <w:webHidden/>
          </w:rPr>
          <w:instrText xml:space="preserve"> PAGEREF _Toc112741337 \h </w:instrText>
        </w:r>
        <w:r w:rsidR="00EB38C9">
          <w:rPr>
            <w:noProof/>
            <w:webHidden/>
          </w:rPr>
        </w:r>
        <w:r w:rsidR="00EB38C9">
          <w:rPr>
            <w:noProof/>
            <w:webHidden/>
          </w:rPr>
          <w:fldChar w:fldCharType="separate"/>
        </w:r>
        <w:r w:rsidR="00A9415B">
          <w:rPr>
            <w:noProof/>
            <w:webHidden/>
          </w:rPr>
          <w:t>17</w:t>
        </w:r>
        <w:r w:rsidR="00EB38C9">
          <w:rPr>
            <w:noProof/>
            <w:webHidden/>
          </w:rPr>
          <w:fldChar w:fldCharType="end"/>
        </w:r>
      </w:hyperlink>
    </w:p>
    <w:p w14:paraId="6DC6606F" w14:textId="049E6B17" w:rsidR="00EB38C9" w:rsidRDefault="006D5E63" w:rsidP="0081171C">
      <w:pPr>
        <w:pStyle w:val="Spistreci2"/>
        <w:tabs>
          <w:tab w:val="left" w:pos="880"/>
          <w:tab w:val="right" w:leader="dot" w:pos="8920"/>
        </w:tabs>
        <w:spacing w:line="276" w:lineRule="auto"/>
        <w:rPr>
          <w:rFonts w:asciiTheme="minorHAnsi" w:eastAsiaTheme="minorEastAsia" w:hAnsiTheme="minorHAnsi" w:cstheme="minorBidi"/>
          <w:noProof/>
          <w:sz w:val="22"/>
          <w:szCs w:val="22"/>
        </w:rPr>
      </w:pPr>
      <w:hyperlink w:anchor="_Toc112741338" w:history="1">
        <w:r w:rsidR="00EB38C9" w:rsidRPr="000668BA">
          <w:rPr>
            <w:rStyle w:val="Hipercze"/>
            <w:noProof/>
          </w:rPr>
          <w:t>26.</w:t>
        </w:r>
        <w:r w:rsidR="00EB38C9">
          <w:rPr>
            <w:rFonts w:asciiTheme="minorHAnsi" w:eastAsiaTheme="minorEastAsia" w:hAnsiTheme="minorHAnsi" w:cstheme="minorBidi"/>
            <w:noProof/>
            <w:sz w:val="22"/>
            <w:szCs w:val="22"/>
          </w:rPr>
          <w:tab/>
        </w:r>
        <w:r w:rsidR="00EB38C9" w:rsidRPr="000668BA">
          <w:rPr>
            <w:rStyle w:val="Hipercze"/>
            <w:noProof/>
          </w:rPr>
          <w:t>Pouczenie o środkach ochrony prawnej przysługujących Wykonawcy.</w:t>
        </w:r>
        <w:r w:rsidR="00EB38C9">
          <w:rPr>
            <w:noProof/>
            <w:webHidden/>
          </w:rPr>
          <w:tab/>
        </w:r>
        <w:r w:rsidR="00EB38C9">
          <w:rPr>
            <w:noProof/>
            <w:webHidden/>
          </w:rPr>
          <w:fldChar w:fldCharType="begin"/>
        </w:r>
        <w:r w:rsidR="00EB38C9">
          <w:rPr>
            <w:noProof/>
            <w:webHidden/>
          </w:rPr>
          <w:instrText xml:space="preserve"> PAGEREF _Toc112741338 \h </w:instrText>
        </w:r>
        <w:r w:rsidR="00EB38C9">
          <w:rPr>
            <w:noProof/>
            <w:webHidden/>
          </w:rPr>
        </w:r>
        <w:r w:rsidR="00EB38C9">
          <w:rPr>
            <w:noProof/>
            <w:webHidden/>
          </w:rPr>
          <w:fldChar w:fldCharType="separate"/>
        </w:r>
        <w:r w:rsidR="00A9415B">
          <w:rPr>
            <w:noProof/>
            <w:webHidden/>
          </w:rPr>
          <w:t>17</w:t>
        </w:r>
        <w:r w:rsidR="00EB38C9">
          <w:rPr>
            <w:noProof/>
            <w:webHidden/>
          </w:rPr>
          <w:fldChar w:fldCharType="end"/>
        </w:r>
      </w:hyperlink>
    </w:p>
    <w:p w14:paraId="6E6E7F9A" w14:textId="3D5CAE69" w:rsidR="00EB38C9" w:rsidRDefault="006D5E63" w:rsidP="0081171C">
      <w:pPr>
        <w:pStyle w:val="Spistreci2"/>
        <w:tabs>
          <w:tab w:val="left" w:pos="880"/>
          <w:tab w:val="right" w:leader="dot" w:pos="8920"/>
        </w:tabs>
        <w:spacing w:line="276" w:lineRule="auto"/>
        <w:rPr>
          <w:rFonts w:asciiTheme="minorHAnsi" w:eastAsiaTheme="minorEastAsia" w:hAnsiTheme="minorHAnsi" w:cstheme="minorBidi"/>
          <w:noProof/>
          <w:sz w:val="22"/>
          <w:szCs w:val="22"/>
        </w:rPr>
      </w:pPr>
      <w:hyperlink w:anchor="_Toc112741339" w:history="1">
        <w:r w:rsidR="00EB38C9" w:rsidRPr="000668BA">
          <w:rPr>
            <w:rStyle w:val="Hipercze"/>
            <w:noProof/>
          </w:rPr>
          <w:t xml:space="preserve">27. </w:t>
        </w:r>
        <w:r w:rsidR="00EB38C9">
          <w:rPr>
            <w:rFonts w:asciiTheme="minorHAnsi" w:eastAsiaTheme="minorEastAsia" w:hAnsiTheme="minorHAnsi" w:cstheme="minorBidi"/>
            <w:noProof/>
            <w:sz w:val="22"/>
            <w:szCs w:val="22"/>
          </w:rPr>
          <w:tab/>
        </w:r>
        <w:r w:rsidR="00EB38C9" w:rsidRPr="000668BA">
          <w:rPr>
            <w:rStyle w:val="Hipercze"/>
            <w:noProof/>
          </w:rPr>
          <w:t>Postanowienia końcowe.</w:t>
        </w:r>
        <w:r w:rsidR="00EB38C9">
          <w:rPr>
            <w:noProof/>
            <w:webHidden/>
          </w:rPr>
          <w:tab/>
        </w:r>
        <w:r w:rsidR="00EB38C9">
          <w:rPr>
            <w:noProof/>
            <w:webHidden/>
          </w:rPr>
          <w:fldChar w:fldCharType="begin"/>
        </w:r>
        <w:r w:rsidR="00EB38C9">
          <w:rPr>
            <w:noProof/>
            <w:webHidden/>
          </w:rPr>
          <w:instrText xml:space="preserve"> PAGEREF _Toc112741339 \h </w:instrText>
        </w:r>
        <w:r w:rsidR="00EB38C9">
          <w:rPr>
            <w:noProof/>
            <w:webHidden/>
          </w:rPr>
        </w:r>
        <w:r w:rsidR="00EB38C9">
          <w:rPr>
            <w:noProof/>
            <w:webHidden/>
          </w:rPr>
          <w:fldChar w:fldCharType="separate"/>
        </w:r>
        <w:r w:rsidR="00A9415B">
          <w:rPr>
            <w:noProof/>
            <w:webHidden/>
          </w:rPr>
          <w:t>17</w:t>
        </w:r>
        <w:r w:rsidR="00EB38C9">
          <w:rPr>
            <w:noProof/>
            <w:webHidden/>
          </w:rPr>
          <w:fldChar w:fldCharType="end"/>
        </w:r>
      </w:hyperlink>
    </w:p>
    <w:p w14:paraId="06D14013" w14:textId="1B529DBC" w:rsidR="00EB38C9" w:rsidRDefault="006D5E63" w:rsidP="0081171C">
      <w:pPr>
        <w:pStyle w:val="Spistreci2"/>
        <w:tabs>
          <w:tab w:val="left" w:pos="880"/>
          <w:tab w:val="right" w:leader="dot" w:pos="8920"/>
        </w:tabs>
        <w:spacing w:line="276" w:lineRule="auto"/>
        <w:rPr>
          <w:rFonts w:asciiTheme="minorHAnsi" w:eastAsiaTheme="minorEastAsia" w:hAnsiTheme="minorHAnsi" w:cstheme="minorBidi"/>
          <w:noProof/>
          <w:sz w:val="22"/>
          <w:szCs w:val="22"/>
        </w:rPr>
      </w:pPr>
      <w:hyperlink w:anchor="_Toc112741340" w:history="1">
        <w:r w:rsidR="00EB38C9" w:rsidRPr="000668BA">
          <w:rPr>
            <w:rStyle w:val="Hipercze"/>
            <w:noProof/>
          </w:rPr>
          <w:t>28.</w:t>
        </w:r>
        <w:r w:rsidR="00EB38C9">
          <w:rPr>
            <w:rFonts w:asciiTheme="minorHAnsi" w:eastAsiaTheme="minorEastAsia" w:hAnsiTheme="minorHAnsi" w:cstheme="minorBidi"/>
            <w:noProof/>
            <w:sz w:val="22"/>
            <w:szCs w:val="22"/>
          </w:rPr>
          <w:tab/>
        </w:r>
        <w:r w:rsidR="00EB38C9" w:rsidRPr="000668BA">
          <w:rPr>
            <w:rStyle w:val="Hipercze"/>
            <w:noProof/>
          </w:rPr>
          <w:t>Klauzula informacyjna w związku z RODO.</w:t>
        </w:r>
        <w:r w:rsidR="00EB38C9">
          <w:rPr>
            <w:noProof/>
            <w:webHidden/>
          </w:rPr>
          <w:tab/>
        </w:r>
        <w:r w:rsidR="00EB38C9">
          <w:rPr>
            <w:noProof/>
            <w:webHidden/>
          </w:rPr>
          <w:fldChar w:fldCharType="begin"/>
        </w:r>
        <w:r w:rsidR="00EB38C9">
          <w:rPr>
            <w:noProof/>
            <w:webHidden/>
          </w:rPr>
          <w:instrText xml:space="preserve"> PAGEREF _Toc112741340 \h </w:instrText>
        </w:r>
        <w:r w:rsidR="00EB38C9">
          <w:rPr>
            <w:noProof/>
            <w:webHidden/>
          </w:rPr>
        </w:r>
        <w:r w:rsidR="00EB38C9">
          <w:rPr>
            <w:noProof/>
            <w:webHidden/>
          </w:rPr>
          <w:fldChar w:fldCharType="separate"/>
        </w:r>
        <w:r w:rsidR="00A9415B">
          <w:rPr>
            <w:noProof/>
            <w:webHidden/>
          </w:rPr>
          <w:t>18</w:t>
        </w:r>
        <w:r w:rsidR="00EB38C9">
          <w:rPr>
            <w:noProof/>
            <w:webHidden/>
          </w:rPr>
          <w:fldChar w:fldCharType="end"/>
        </w:r>
      </w:hyperlink>
    </w:p>
    <w:p w14:paraId="5A3A1B17" w14:textId="21988670" w:rsidR="00EB38C9" w:rsidRDefault="006D5E63" w:rsidP="0081171C">
      <w:pPr>
        <w:pStyle w:val="Spistreci3"/>
        <w:tabs>
          <w:tab w:val="right" w:leader="dot" w:pos="8920"/>
        </w:tabs>
        <w:spacing w:line="276" w:lineRule="auto"/>
        <w:rPr>
          <w:rFonts w:asciiTheme="minorHAnsi" w:eastAsiaTheme="minorEastAsia" w:hAnsiTheme="minorHAnsi" w:cstheme="minorBidi"/>
          <w:noProof/>
          <w:sz w:val="22"/>
          <w:szCs w:val="22"/>
        </w:rPr>
      </w:pPr>
      <w:hyperlink w:anchor="_Toc112741355" w:history="1">
        <w:r w:rsidR="00EB38C9" w:rsidRPr="000668BA">
          <w:rPr>
            <w:rStyle w:val="Hipercze"/>
            <w:rFonts w:ascii="Arial" w:hAnsi="Arial" w:cs="Arial"/>
            <w:b/>
            <w:noProof/>
          </w:rPr>
          <w:t>ZAŁĄCZNIKI  DO  SWZ :</w:t>
        </w:r>
        <w:r w:rsidR="00EB38C9">
          <w:rPr>
            <w:noProof/>
            <w:webHidden/>
          </w:rPr>
          <w:tab/>
        </w:r>
        <w:r w:rsidR="00EB38C9">
          <w:rPr>
            <w:noProof/>
            <w:webHidden/>
          </w:rPr>
          <w:fldChar w:fldCharType="begin"/>
        </w:r>
        <w:r w:rsidR="00EB38C9">
          <w:rPr>
            <w:noProof/>
            <w:webHidden/>
          </w:rPr>
          <w:instrText xml:space="preserve"> PAGEREF _Toc112741355 \h </w:instrText>
        </w:r>
        <w:r w:rsidR="00EB38C9">
          <w:rPr>
            <w:noProof/>
            <w:webHidden/>
          </w:rPr>
        </w:r>
        <w:r w:rsidR="00EB38C9">
          <w:rPr>
            <w:noProof/>
            <w:webHidden/>
          </w:rPr>
          <w:fldChar w:fldCharType="separate"/>
        </w:r>
        <w:r w:rsidR="00A9415B">
          <w:rPr>
            <w:noProof/>
            <w:webHidden/>
          </w:rPr>
          <w:t>18</w:t>
        </w:r>
        <w:r w:rsidR="00EB38C9">
          <w:rPr>
            <w:noProof/>
            <w:webHidden/>
          </w:rPr>
          <w:fldChar w:fldCharType="end"/>
        </w:r>
      </w:hyperlink>
    </w:p>
    <w:p w14:paraId="07A286A2" w14:textId="687DEB1F" w:rsidR="008A0DCD" w:rsidRDefault="008A5731" w:rsidP="0081171C">
      <w:pPr>
        <w:spacing w:line="276" w:lineRule="auto"/>
      </w:pPr>
      <w:r w:rsidRPr="001026E0">
        <w:rPr>
          <w:rFonts w:ascii="Arial" w:hAnsi="Arial" w:cs="Arial"/>
          <w:b/>
          <w:bCs/>
        </w:rPr>
        <w:fldChar w:fldCharType="end"/>
      </w:r>
    </w:p>
    <w:p w14:paraId="0113A1BD" w14:textId="77777777" w:rsidR="0028435A" w:rsidRDefault="0028435A" w:rsidP="0081171C">
      <w:pPr>
        <w:spacing w:line="276" w:lineRule="auto"/>
        <w:rPr>
          <w:rFonts w:ascii="Arial" w:hAnsi="Arial" w:cs="Arial"/>
          <w:color w:val="000000"/>
        </w:rPr>
      </w:pPr>
    </w:p>
    <w:p w14:paraId="51457C6E" w14:textId="77777777" w:rsidR="000767CC" w:rsidRDefault="000767CC" w:rsidP="0081171C">
      <w:pPr>
        <w:spacing w:line="276" w:lineRule="auto"/>
        <w:rPr>
          <w:rFonts w:ascii="Arial" w:hAnsi="Arial" w:cs="Arial"/>
          <w:color w:val="000000"/>
        </w:rPr>
      </w:pPr>
    </w:p>
    <w:p w14:paraId="71C358F5" w14:textId="77777777" w:rsidR="000767CC" w:rsidRDefault="000767CC" w:rsidP="0081171C">
      <w:pPr>
        <w:spacing w:line="276" w:lineRule="auto"/>
        <w:rPr>
          <w:rFonts w:ascii="Arial" w:hAnsi="Arial" w:cs="Arial"/>
          <w:color w:val="000000"/>
        </w:rPr>
      </w:pPr>
    </w:p>
    <w:p w14:paraId="6E389667" w14:textId="77777777" w:rsidR="000767CC" w:rsidRDefault="000767CC" w:rsidP="0081171C">
      <w:pPr>
        <w:spacing w:line="276" w:lineRule="auto"/>
        <w:rPr>
          <w:rFonts w:ascii="Arial" w:hAnsi="Arial" w:cs="Arial"/>
          <w:color w:val="000000"/>
        </w:rPr>
      </w:pPr>
    </w:p>
    <w:p w14:paraId="04015474" w14:textId="5598BC76" w:rsidR="00485D67" w:rsidRPr="00631351" w:rsidRDefault="006F3D6F" w:rsidP="0081171C">
      <w:pPr>
        <w:spacing w:line="276" w:lineRule="auto"/>
        <w:rPr>
          <w:rFonts w:ascii="Arial" w:hAnsi="Arial" w:cs="Arial"/>
          <w:color w:val="000000"/>
        </w:rPr>
      </w:pPr>
      <w:r>
        <w:rPr>
          <w:rFonts w:ascii="Arial" w:hAnsi="Arial" w:cs="Arial"/>
          <w:color w:val="000000"/>
        </w:rPr>
        <w:lastRenderedPageBreak/>
        <w:t>Wykonawca</w:t>
      </w:r>
      <w:r w:rsidR="00485D67" w:rsidRPr="00631351">
        <w:rPr>
          <w:rFonts w:ascii="Arial" w:hAnsi="Arial" w:cs="Arial"/>
          <w:color w:val="000000"/>
        </w:rPr>
        <w:t xml:space="preserve"> powinien zapoznać się z całością niniejszej Specyfikacji Warunków Zamówienia (SWZ) oraz ponieść wszelkie koszty związane z przygotowaniem i złożeniem oferty.</w:t>
      </w:r>
    </w:p>
    <w:p w14:paraId="42119EDD" w14:textId="77777777" w:rsidR="00485D67" w:rsidRPr="00631351" w:rsidRDefault="00485D67" w:rsidP="0081171C">
      <w:pPr>
        <w:spacing w:line="276" w:lineRule="auto"/>
        <w:ind w:left="360" w:firstLine="1341"/>
        <w:jc w:val="both"/>
        <w:rPr>
          <w:rFonts w:ascii="Arial" w:hAnsi="Arial" w:cs="Arial"/>
          <w:color w:val="000000"/>
        </w:rPr>
      </w:pPr>
    </w:p>
    <w:p w14:paraId="39084B05" w14:textId="77777777" w:rsidR="00485D67" w:rsidRPr="00EE3614" w:rsidRDefault="00485D67" w:rsidP="0081171C">
      <w:pPr>
        <w:pStyle w:val="Nagwek2"/>
        <w:spacing w:line="276" w:lineRule="auto"/>
        <w:ind w:left="284" w:hanging="284"/>
      </w:pPr>
      <w:bookmarkStart w:id="2" w:name="_Toc112741313"/>
      <w:r w:rsidRPr="004521B8">
        <w:t>Nazwa</w:t>
      </w:r>
      <w:r w:rsidRPr="00EE3614">
        <w:t xml:space="preserve"> i adres Zamawiającego</w:t>
      </w:r>
      <w:bookmarkEnd w:id="2"/>
      <w:r w:rsidRPr="00EE3614">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11"/>
        <w:gridCol w:w="4551"/>
      </w:tblGrid>
      <w:tr w:rsidR="006D6ABE" w:rsidRPr="00631351" w14:paraId="3FB6A423" w14:textId="77777777" w:rsidTr="006D6ABE">
        <w:trPr>
          <w:trHeight w:val="1316"/>
        </w:trPr>
        <w:tc>
          <w:tcPr>
            <w:tcW w:w="4573" w:type="dxa"/>
            <w:tcBorders>
              <w:top w:val="single" w:sz="4" w:space="0" w:color="auto"/>
              <w:left w:val="single" w:sz="4" w:space="0" w:color="auto"/>
              <w:bottom w:val="single" w:sz="4" w:space="0" w:color="auto"/>
              <w:right w:val="single" w:sz="4" w:space="0" w:color="auto"/>
            </w:tcBorders>
          </w:tcPr>
          <w:p w14:paraId="0E32C447" w14:textId="77777777" w:rsidR="006D6ABE" w:rsidRPr="009511C2" w:rsidRDefault="006D6ABE" w:rsidP="0081171C">
            <w:pPr>
              <w:spacing w:line="276" w:lineRule="auto"/>
              <w:ind w:left="357" w:hanging="357"/>
              <w:jc w:val="both"/>
              <w:rPr>
                <w:rFonts w:ascii="Arial" w:hAnsi="Arial" w:cs="Arial"/>
                <w:b/>
                <w:bCs/>
                <w:color w:val="000000"/>
              </w:rPr>
            </w:pPr>
            <w:r w:rsidRPr="009511C2">
              <w:rPr>
                <w:rFonts w:ascii="Arial" w:hAnsi="Arial" w:cs="Arial"/>
                <w:b/>
                <w:bCs/>
                <w:color w:val="000000"/>
              </w:rPr>
              <w:t>Zamawiającym jest:</w:t>
            </w:r>
          </w:p>
          <w:p w14:paraId="4CA099E1" w14:textId="77777777" w:rsidR="006D6ABE" w:rsidRPr="009511C2" w:rsidRDefault="006D6ABE" w:rsidP="0081171C">
            <w:pPr>
              <w:spacing w:line="276" w:lineRule="auto"/>
              <w:jc w:val="both"/>
              <w:rPr>
                <w:rFonts w:ascii="Arial" w:hAnsi="Arial" w:cs="Arial"/>
                <w:color w:val="000000"/>
              </w:rPr>
            </w:pPr>
            <w:r w:rsidRPr="009511C2">
              <w:rPr>
                <w:rFonts w:ascii="Arial" w:hAnsi="Arial" w:cs="Arial"/>
                <w:color w:val="000000"/>
              </w:rPr>
              <w:t>Komenda Wojewódzka Policji w Łodzi</w:t>
            </w:r>
          </w:p>
          <w:p w14:paraId="483C2E85" w14:textId="77777777" w:rsidR="006D6ABE" w:rsidRPr="009511C2" w:rsidRDefault="006D6ABE" w:rsidP="0081171C">
            <w:pPr>
              <w:spacing w:line="276" w:lineRule="auto"/>
              <w:jc w:val="both"/>
              <w:rPr>
                <w:rFonts w:ascii="Arial" w:hAnsi="Arial" w:cs="Arial"/>
                <w:color w:val="000000"/>
              </w:rPr>
            </w:pPr>
            <w:r w:rsidRPr="009511C2">
              <w:rPr>
                <w:rFonts w:ascii="Arial" w:hAnsi="Arial" w:cs="Arial"/>
                <w:color w:val="000000"/>
              </w:rPr>
              <w:t>ul. Lutomierska 108/112, 91-048 Łódź</w:t>
            </w:r>
          </w:p>
          <w:p w14:paraId="47D17FBB" w14:textId="77777777" w:rsidR="006D6ABE" w:rsidRPr="009511C2" w:rsidRDefault="006D6ABE" w:rsidP="0081171C">
            <w:pPr>
              <w:spacing w:line="276" w:lineRule="auto"/>
              <w:rPr>
                <w:rFonts w:ascii="Arial" w:hAnsi="Arial" w:cs="Arial"/>
              </w:rPr>
            </w:pPr>
            <w:r w:rsidRPr="009511C2">
              <w:rPr>
                <w:rFonts w:ascii="Arial" w:hAnsi="Arial" w:cs="Arial"/>
              </w:rPr>
              <w:t xml:space="preserve">NIP  726-000-44-58               </w:t>
            </w:r>
          </w:p>
          <w:p w14:paraId="4B1DF37D" w14:textId="77777777" w:rsidR="006D6ABE" w:rsidRPr="009511C2" w:rsidRDefault="006D6ABE" w:rsidP="0081171C">
            <w:pPr>
              <w:spacing w:line="276" w:lineRule="auto"/>
              <w:rPr>
                <w:rFonts w:ascii="Arial" w:hAnsi="Arial" w:cs="Arial"/>
              </w:rPr>
            </w:pPr>
            <w:r w:rsidRPr="009511C2">
              <w:rPr>
                <w:rFonts w:ascii="Arial" w:hAnsi="Arial" w:cs="Arial"/>
              </w:rPr>
              <w:t>Regon  470754976</w:t>
            </w:r>
          </w:p>
          <w:p w14:paraId="5712D1FC" w14:textId="77777777" w:rsidR="006D6ABE" w:rsidRPr="009511C2" w:rsidRDefault="006D6ABE" w:rsidP="0081171C">
            <w:pPr>
              <w:spacing w:line="276" w:lineRule="auto"/>
              <w:jc w:val="both"/>
              <w:rPr>
                <w:rFonts w:ascii="Arial" w:hAnsi="Arial" w:cs="Arial"/>
                <w:b/>
                <w:bCs/>
                <w:color w:val="000000"/>
                <w:u w:val="single"/>
                <w:lang w:val="en-US"/>
              </w:rPr>
            </w:pPr>
          </w:p>
        </w:tc>
        <w:tc>
          <w:tcPr>
            <w:tcW w:w="4573" w:type="dxa"/>
            <w:tcBorders>
              <w:top w:val="single" w:sz="4" w:space="0" w:color="auto"/>
              <w:left w:val="single" w:sz="4" w:space="0" w:color="auto"/>
              <w:bottom w:val="single" w:sz="4" w:space="0" w:color="auto"/>
              <w:right w:val="single" w:sz="4" w:space="0" w:color="auto"/>
            </w:tcBorders>
          </w:tcPr>
          <w:p w14:paraId="080E86A5" w14:textId="77777777" w:rsidR="006D6ABE" w:rsidRPr="009511C2" w:rsidRDefault="006D6ABE" w:rsidP="0081171C">
            <w:pPr>
              <w:spacing w:line="276" w:lineRule="auto"/>
              <w:jc w:val="both"/>
              <w:rPr>
                <w:rFonts w:ascii="Arial" w:hAnsi="Arial" w:cs="Arial"/>
                <w:b/>
                <w:bCs/>
                <w:color w:val="000000"/>
              </w:rPr>
            </w:pPr>
            <w:r w:rsidRPr="009511C2">
              <w:rPr>
                <w:rFonts w:ascii="Arial" w:hAnsi="Arial" w:cs="Arial"/>
                <w:b/>
                <w:bCs/>
                <w:color w:val="000000"/>
              </w:rPr>
              <w:t>Postępowanie prowadzi:</w:t>
            </w:r>
          </w:p>
          <w:p w14:paraId="3050101B" w14:textId="77777777" w:rsidR="006D6ABE" w:rsidRPr="009511C2" w:rsidRDefault="006D6ABE" w:rsidP="0081171C">
            <w:pPr>
              <w:spacing w:line="276" w:lineRule="auto"/>
              <w:jc w:val="both"/>
              <w:rPr>
                <w:rFonts w:ascii="Arial" w:hAnsi="Arial" w:cs="Arial"/>
                <w:color w:val="000000"/>
              </w:rPr>
            </w:pPr>
            <w:r w:rsidRPr="009511C2">
              <w:rPr>
                <w:rFonts w:ascii="Arial" w:hAnsi="Arial" w:cs="Arial"/>
                <w:color w:val="000000"/>
              </w:rPr>
              <w:t>Sekcja ds. Funduszy Pomocowych i Zamówień Publicznych KWP w Łodzi</w:t>
            </w:r>
          </w:p>
          <w:p w14:paraId="0A869D13" w14:textId="77777777" w:rsidR="006D6ABE" w:rsidRPr="009511C2" w:rsidRDefault="006D6ABE" w:rsidP="0081171C">
            <w:pPr>
              <w:spacing w:line="276" w:lineRule="auto"/>
              <w:jc w:val="both"/>
              <w:rPr>
                <w:rFonts w:ascii="Arial" w:hAnsi="Arial" w:cs="Arial"/>
                <w:color w:val="000000"/>
              </w:rPr>
            </w:pPr>
            <w:r w:rsidRPr="009511C2">
              <w:rPr>
                <w:rFonts w:ascii="Arial" w:hAnsi="Arial" w:cs="Arial"/>
                <w:color w:val="000000"/>
              </w:rPr>
              <w:t>ul. Lutomierska 108/112, 91-048 Łódź</w:t>
            </w:r>
          </w:p>
          <w:p w14:paraId="69449D65" w14:textId="77777777" w:rsidR="006D6ABE" w:rsidRPr="009511C2" w:rsidRDefault="006D5E63" w:rsidP="0081171C">
            <w:pPr>
              <w:spacing w:line="276" w:lineRule="auto"/>
              <w:jc w:val="both"/>
              <w:rPr>
                <w:rFonts w:ascii="Arial" w:hAnsi="Arial" w:cs="Arial"/>
                <w:sz w:val="18"/>
              </w:rPr>
            </w:pPr>
            <w:hyperlink r:id="rId8" w:history="1">
              <w:r w:rsidR="00E621BA" w:rsidRPr="009511C2">
                <w:rPr>
                  <w:rStyle w:val="Hipercze"/>
                  <w:rFonts w:ascii="Arial" w:hAnsi="Arial" w:cs="Arial"/>
                  <w:color w:val="auto"/>
                  <w:sz w:val="18"/>
                  <w:u w:val="none"/>
                </w:rPr>
                <w:t>http://przetargi.lodzka.policja.gov.pl/</w:t>
              </w:r>
            </w:hyperlink>
          </w:p>
          <w:p w14:paraId="08570E13" w14:textId="77777777" w:rsidR="00E621BA" w:rsidRPr="009511C2" w:rsidRDefault="00E621BA" w:rsidP="0081171C">
            <w:pPr>
              <w:spacing w:line="276" w:lineRule="auto"/>
              <w:jc w:val="both"/>
              <w:rPr>
                <w:rFonts w:ascii="Arial" w:hAnsi="Arial" w:cs="Arial"/>
                <w:sz w:val="18"/>
              </w:rPr>
            </w:pPr>
            <w:r w:rsidRPr="009511C2">
              <w:rPr>
                <w:rFonts w:ascii="Arial" w:hAnsi="Arial" w:cs="Arial"/>
                <w:sz w:val="18"/>
              </w:rPr>
              <w:t>https://platformazakupowa.pl/pn/kwp_lodz</w:t>
            </w:r>
          </w:p>
          <w:p w14:paraId="0EC3B557" w14:textId="77777777" w:rsidR="006D6ABE" w:rsidRPr="009511C2" w:rsidRDefault="006D6ABE" w:rsidP="0081171C">
            <w:pPr>
              <w:spacing w:line="276" w:lineRule="auto"/>
              <w:jc w:val="both"/>
              <w:rPr>
                <w:rFonts w:ascii="Arial" w:hAnsi="Arial" w:cs="Arial"/>
                <w:sz w:val="18"/>
                <w:lang w:val="en-US"/>
              </w:rPr>
            </w:pPr>
            <w:r w:rsidRPr="009511C2">
              <w:rPr>
                <w:rFonts w:ascii="Arial" w:hAnsi="Arial" w:cs="Arial"/>
                <w:sz w:val="18"/>
                <w:lang w:val="en-US"/>
              </w:rPr>
              <w:t>e-mail: zampub@ld.policja.gov.pl</w:t>
            </w:r>
          </w:p>
          <w:p w14:paraId="05107432" w14:textId="25A5A439" w:rsidR="006D6ABE" w:rsidRPr="009511C2" w:rsidRDefault="00C90D5E" w:rsidP="0081171C">
            <w:pPr>
              <w:spacing w:line="276" w:lineRule="auto"/>
              <w:jc w:val="both"/>
              <w:rPr>
                <w:rFonts w:ascii="Arial" w:hAnsi="Arial" w:cs="Arial"/>
                <w:sz w:val="18"/>
              </w:rPr>
            </w:pPr>
            <w:r w:rsidRPr="009511C2">
              <w:rPr>
                <w:rFonts w:ascii="Arial" w:hAnsi="Arial" w:cs="Arial"/>
                <w:sz w:val="18"/>
              </w:rPr>
              <w:t>tel. 47 841 22 95, 47 841</w:t>
            </w:r>
            <w:r w:rsidR="00236EF0" w:rsidRPr="009511C2">
              <w:rPr>
                <w:rFonts w:ascii="Arial" w:hAnsi="Arial" w:cs="Arial"/>
                <w:sz w:val="18"/>
              </w:rPr>
              <w:t xml:space="preserve"> 20 78, </w:t>
            </w:r>
          </w:p>
          <w:p w14:paraId="63464E5F" w14:textId="77777777" w:rsidR="001F1FE6" w:rsidRPr="009511C2" w:rsidRDefault="00E621BA" w:rsidP="0081171C">
            <w:pPr>
              <w:spacing w:line="276" w:lineRule="auto"/>
              <w:jc w:val="both"/>
              <w:rPr>
                <w:rFonts w:ascii="Arial" w:hAnsi="Arial" w:cs="Arial"/>
                <w:b/>
                <w:sz w:val="18"/>
              </w:rPr>
            </w:pPr>
            <w:r w:rsidRPr="009511C2">
              <w:rPr>
                <w:rFonts w:ascii="Arial" w:hAnsi="Arial" w:cs="Arial"/>
                <w:b/>
                <w:sz w:val="18"/>
              </w:rPr>
              <w:t>godziny pracy</w:t>
            </w:r>
            <w:r w:rsidR="001F1FE6" w:rsidRPr="009511C2">
              <w:rPr>
                <w:rFonts w:ascii="Arial" w:hAnsi="Arial" w:cs="Arial"/>
                <w:b/>
                <w:sz w:val="18"/>
              </w:rPr>
              <w:t>:</w:t>
            </w:r>
          </w:p>
          <w:p w14:paraId="1B3972CC" w14:textId="77777777" w:rsidR="00E621BA" w:rsidRPr="009511C2" w:rsidRDefault="00E621BA" w:rsidP="0081171C">
            <w:pPr>
              <w:spacing w:line="276" w:lineRule="auto"/>
              <w:jc w:val="both"/>
              <w:rPr>
                <w:rFonts w:ascii="Arial" w:hAnsi="Arial" w:cs="Arial"/>
                <w:sz w:val="18"/>
              </w:rPr>
            </w:pPr>
            <w:r w:rsidRPr="009511C2">
              <w:rPr>
                <w:rFonts w:ascii="Arial" w:hAnsi="Arial" w:cs="Arial"/>
                <w:sz w:val="18"/>
              </w:rPr>
              <w:t xml:space="preserve">Poniedziałek </w:t>
            </w:r>
            <w:r w:rsidR="001F1FE6" w:rsidRPr="009511C2">
              <w:rPr>
                <w:rFonts w:ascii="Arial" w:hAnsi="Arial" w:cs="Arial"/>
                <w:sz w:val="18"/>
              </w:rPr>
              <w:t xml:space="preserve">– Piątek </w:t>
            </w:r>
          </w:p>
          <w:p w14:paraId="05F5BF40" w14:textId="77777777" w:rsidR="001F1FE6" w:rsidRDefault="001F1FE6" w:rsidP="0081171C">
            <w:pPr>
              <w:spacing w:line="276" w:lineRule="auto"/>
              <w:jc w:val="both"/>
              <w:rPr>
                <w:rFonts w:ascii="Arial" w:hAnsi="Arial" w:cs="Arial"/>
                <w:b/>
                <w:bCs/>
                <w:color w:val="000000"/>
                <w:u w:val="single"/>
              </w:rPr>
            </w:pPr>
            <w:r w:rsidRPr="009511C2">
              <w:rPr>
                <w:rFonts w:ascii="Arial" w:hAnsi="Arial" w:cs="Arial"/>
                <w:sz w:val="18"/>
              </w:rPr>
              <w:t>od 8:00 do 16:00</w:t>
            </w:r>
          </w:p>
        </w:tc>
      </w:tr>
    </w:tbl>
    <w:p w14:paraId="5CC39ACB" w14:textId="77777777" w:rsidR="007B5A69" w:rsidRDefault="007B5A69" w:rsidP="0081171C">
      <w:pPr>
        <w:spacing w:line="276" w:lineRule="auto"/>
        <w:ind w:left="284"/>
        <w:jc w:val="both"/>
        <w:rPr>
          <w:rFonts w:ascii="Arial" w:hAnsi="Arial" w:cs="Arial"/>
          <w:b/>
          <w:bCs/>
          <w:color w:val="000000"/>
        </w:rPr>
      </w:pPr>
    </w:p>
    <w:p w14:paraId="571653E8" w14:textId="683A9890" w:rsidR="007B5A69" w:rsidRPr="00EE3614" w:rsidRDefault="007B5A69" w:rsidP="0081171C">
      <w:pPr>
        <w:pStyle w:val="Nagwek2"/>
        <w:spacing w:line="276" w:lineRule="auto"/>
        <w:ind w:left="284" w:hanging="284"/>
      </w:pPr>
      <w:bookmarkStart w:id="3" w:name="_Toc112741314"/>
      <w:r w:rsidRPr="00EE3614">
        <w:t xml:space="preserve">Adres </w:t>
      </w:r>
      <w:r w:rsidRPr="004521B8">
        <w:t>strony</w:t>
      </w:r>
      <w:r w:rsidRPr="00EE3614">
        <w:t xml:space="preserve"> internetowej, na której udostępniane będą zmiany i wyjaśnienia treści SWZ oraz inne dokumenty zamówienia bezpośrednio związane z postępowaniem </w:t>
      </w:r>
      <w:r w:rsidR="00AF53D7">
        <w:br/>
      </w:r>
      <w:r w:rsidRPr="00EE3614">
        <w:t>o udzielenie zamówienia.</w:t>
      </w:r>
      <w:bookmarkEnd w:id="3"/>
    </w:p>
    <w:p w14:paraId="1812EDF7" w14:textId="66096BFF" w:rsidR="009511C2" w:rsidRPr="009511C2" w:rsidRDefault="007B5A69" w:rsidP="009511C2">
      <w:pPr>
        <w:spacing w:line="276" w:lineRule="auto"/>
        <w:ind w:left="426"/>
        <w:jc w:val="both"/>
        <w:rPr>
          <w:rFonts w:ascii="Arial" w:hAnsi="Arial" w:cs="Arial"/>
          <w:bCs/>
        </w:rPr>
      </w:pPr>
      <w:r w:rsidRPr="009511C2">
        <w:rPr>
          <w:rFonts w:ascii="Arial" w:hAnsi="Arial" w:cs="Arial"/>
          <w:bCs/>
        </w:rPr>
        <w:t xml:space="preserve">Zmiany i </w:t>
      </w:r>
      <w:r w:rsidR="00D81B35" w:rsidRPr="009511C2">
        <w:rPr>
          <w:rFonts w:ascii="Arial" w:hAnsi="Arial" w:cs="Arial"/>
          <w:bCs/>
        </w:rPr>
        <w:t>wyjaśnienia</w:t>
      </w:r>
      <w:r w:rsidRPr="009511C2">
        <w:rPr>
          <w:rFonts w:ascii="Arial" w:hAnsi="Arial" w:cs="Arial"/>
          <w:bCs/>
        </w:rPr>
        <w:t xml:space="preserve"> </w:t>
      </w:r>
      <w:r w:rsidR="00D81B35" w:rsidRPr="009511C2">
        <w:rPr>
          <w:rFonts w:ascii="Arial" w:hAnsi="Arial" w:cs="Arial"/>
          <w:bCs/>
        </w:rPr>
        <w:t>treści</w:t>
      </w:r>
      <w:r w:rsidRPr="009511C2">
        <w:rPr>
          <w:rFonts w:ascii="Arial" w:hAnsi="Arial" w:cs="Arial"/>
          <w:bCs/>
        </w:rPr>
        <w:t xml:space="preserve"> SWZ oraz inne dokumenty </w:t>
      </w:r>
      <w:r w:rsidR="00D81B35" w:rsidRPr="009511C2">
        <w:rPr>
          <w:rFonts w:ascii="Arial" w:hAnsi="Arial" w:cs="Arial"/>
          <w:bCs/>
        </w:rPr>
        <w:t>zamówienia</w:t>
      </w:r>
      <w:r w:rsidRPr="009511C2">
        <w:rPr>
          <w:rFonts w:ascii="Arial" w:hAnsi="Arial" w:cs="Arial"/>
          <w:bCs/>
        </w:rPr>
        <w:t xml:space="preserve"> </w:t>
      </w:r>
      <w:r w:rsidR="00D81B35" w:rsidRPr="009511C2">
        <w:rPr>
          <w:rFonts w:ascii="Arial" w:hAnsi="Arial" w:cs="Arial"/>
          <w:bCs/>
        </w:rPr>
        <w:t>bezpośrednio</w:t>
      </w:r>
      <w:r w:rsidRPr="009511C2">
        <w:rPr>
          <w:rFonts w:ascii="Arial" w:hAnsi="Arial" w:cs="Arial"/>
          <w:bCs/>
        </w:rPr>
        <w:t xml:space="preserve"> </w:t>
      </w:r>
      <w:r w:rsidR="00D81B35" w:rsidRPr="009511C2">
        <w:rPr>
          <w:rFonts w:ascii="Arial" w:hAnsi="Arial" w:cs="Arial"/>
          <w:bCs/>
        </w:rPr>
        <w:t>związane</w:t>
      </w:r>
      <w:r w:rsidR="00E91A1F" w:rsidRPr="009511C2">
        <w:rPr>
          <w:rFonts w:ascii="Arial" w:hAnsi="Arial" w:cs="Arial"/>
          <w:bCs/>
        </w:rPr>
        <w:t xml:space="preserve"> </w:t>
      </w:r>
      <w:r w:rsidRPr="009511C2">
        <w:rPr>
          <w:rFonts w:ascii="Arial" w:hAnsi="Arial" w:cs="Arial"/>
          <w:bCs/>
        </w:rPr>
        <w:t xml:space="preserve">z </w:t>
      </w:r>
      <w:r w:rsidR="00D81B35" w:rsidRPr="009511C2">
        <w:rPr>
          <w:rFonts w:ascii="Arial" w:hAnsi="Arial" w:cs="Arial"/>
          <w:bCs/>
        </w:rPr>
        <w:t>postepowaniem</w:t>
      </w:r>
      <w:r w:rsidRPr="009511C2">
        <w:rPr>
          <w:rFonts w:ascii="Arial" w:hAnsi="Arial" w:cs="Arial"/>
          <w:bCs/>
        </w:rPr>
        <w:t xml:space="preserve"> o udzielenie </w:t>
      </w:r>
      <w:r w:rsidR="00D81B35" w:rsidRPr="009511C2">
        <w:rPr>
          <w:rFonts w:ascii="Arial" w:hAnsi="Arial" w:cs="Arial"/>
          <w:bCs/>
        </w:rPr>
        <w:t>zamówienia</w:t>
      </w:r>
      <w:r w:rsidRPr="009511C2">
        <w:rPr>
          <w:rFonts w:ascii="Arial" w:hAnsi="Arial" w:cs="Arial"/>
          <w:bCs/>
        </w:rPr>
        <w:t xml:space="preserve"> będą udostępniane na stronie internetowej: </w:t>
      </w:r>
      <w:hyperlink r:id="rId9" w:history="1">
        <w:r w:rsidR="006A3E3B" w:rsidRPr="006A3E3B">
          <w:rPr>
            <w:rStyle w:val="Hipercze"/>
            <w:rFonts w:ascii="Arial" w:hAnsi="Arial" w:cs="Arial"/>
          </w:rPr>
          <w:t xml:space="preserve">https://platformazakupowa.pl/transakcja/1093035 </w:t>
        </w:r>
      </w:hyperlink>
    </w:p>
    <w:p w14:paraId="1C59EE2E" w14:textId="77777777" w:rsidR="00485D67" w:rsidRPr="00606A57" w:rsidRDefault="00485D67" w:rsidP="0081171C">
      <w:pPr>
        <w:pStyle w:val="Nagwek2"/>
        <w:spacing w:line="276" w:lineRule="auto"/>
        <w:ind w:left="284" w:hanging="284"/>
      </w:pPr>
      <w:bookmarkStart w:id="4" w:name="_Toc112741315"/>
      <w:r w:rsidRPr="00606A57">
        <w:t xml:space="preserve">Tryb </w:t>
      </w:r>
      <w:r w:rsidRPr="004521B8">
        <w:t>udzielenia</w:t>
      </w:r>
      <w:r w:rsidRPr="00606A57">
        <w:t xml:space="preserve"> zamówienia</w:t>
      </w:r>
      <w:bookmarkEnd w:id="4"/>
    </w:p>
    <w:p w14:paraId="41130BA4" w14:textId="5CAB5672" w:rsidR="004521B8" w:rsidRPr="00D81B35" w:rsidRDefault="00485D67" w:rsidP="00207244">
      <w:pPr>
        <w:numPr>
          <w:ilvl w:val="1"/>
          <w:numId w:val="19"/>
        </w:numPr>
        <w:spacing w:line="276" w:lineRule="auto"/>
        <w:ind w:left="567" w:hanging="567"/>
        <w:jc w:val="both"/>
        <w:rPr>
          <w:rFonts w:ascii="Arial" w:hAnsi="Arial" w:cs="Arial"/>
        </w:rPr>
      </w:pPr>
      <w:r w:rsidRPr="00631351">
        <w:rPr>
          <w:rFonts w:ascii="Arial" w:hAnsi="Arial" w:cs="Arial"/>
          <w:color w:val="000000"/>
        </w:rPr>
        <w:t xml:space="preserve">Postępowanie prowadzone jest </w:t>
      </w:r>
      <w:r w:rsidR="007B5A69" w:rsidRPr="007B5A69">
        <w:rPr>
          <w:rFonts w:ascii="Arial" w:hAnsi="Arial" w:cs="Arial"/>
          <w:color w:val="000000"/>
        </w:rPr>
        <w:t>w trybie podstawowym</w:t>
      </w:r>
      <w:r w:rsidR="00D81B35">
        <w:rPr>
          <w:rFonts w:ascii="Arial" w:hAnsi="Arial" w:cs="Arial"/>
          <w:color w:val="000000"/>
        </w:rPr>
        <w:t xml:space="preserve"> bez negocjacji</w:t>
      </w:r>
      <w:r w:rsidR="007B5A69" w:rsidRPr="007B5A69">
        <w:rPr>
          <w:rFonts w:ascii="Arial" w:hAnsi="Arial" w:cs="Arial"/>
          <w:color w:val="000000"/>
        </w:rPr>
        <w:t>, na podstawie art</w:t>
      </w:r>
      <w:r w:rsidR="007B5A69" w:rsidRPr="00D81B35">
        <w:rPr>
          <w:rFonts w:ascii="Arial" w:hAnsi="Arial" w:cs="Arial"/>
        </w:rPr>
        <w:t>. 275 pkt 1 ustawy z dnia 11 września 2019 r. - Prawo zam</w:t>
      </w:r>
      <w:r w:rsidR="00A43F2D">
        <w:rPr>
          <w:rFonts w:ascii="Arial" w:hAnsi="Arial" w:cs="Arial"/>
        </w:rPr>
        <w:t>ówie</w:t>
      </w:r>
      <w:r w:rsidR="008E0EAF">
        <w:rPr>
          <w:rFonts w:ascii="Arial" w:hAnsi="Arial" w:cs="Arial"/>
        </w:rPr>
        <w:t>ń publicznych (Dz. U. 202</w:t>
      </w:r>
      <w:r w:rsidR="006553B9">
        <w:rPr>
          <w:rFonts w:ascii="Arial" w:hAnsi="Arial" w:cs="Arial"/>
        </w:rPr>
        <w:t>4</w:t>
      </w:r>
      <w:r w:rsidR="008E0EAF">
        <w:rPr>
          <w:rFonts w:ascii="Arial" w:hAnsi="Arial" w:cs="Arial"/>
        </w:rPr>
        <w:t xml:space="preserve"> poz. 1</w:t>
      </w:r>
      <w:r w:rsidR="006553B9">
        <w:rPr>
          <w:rFonts w:ascii="Arial" w:hAnsi="Arial" w:cs="Arial"/>
        </w:rPr>
        <w:t>320</w:t>
      </w:r>
      <w:r w:rsidR="007B5A69" w:rsidRPr="00D81B35">
        <w:rPr>
          <w:rFonts w:ascii="Arial" w:hAnsi="Arial" w:cs="Arial"/>
        </w:rPr>
        <w:t xml:space="preserve">), zwanej dalej także uPzp. </w:t>
      </w:r>
    </w:p>
    <w:p w14:paraId="12B25D82" w14:textId="77777777" w:rsidR="004521B8" w:rsidRDefault="000876E8" w:rsidP="00207244">
      <w:pPr>
        <w:numPr>
          <w:ilvl w:val="1"/>
          <w:numId w:val="19"/>
        </w:numPr>
        <w:spacing w:line="276" w:lineRule="auto"/>
        <w:ind w:left="567" w:hanging="567"/>
        <w:jc w:val="both"/>
        <w:rPr>
          <w:rFonts w:ascii="Arial" w:hAnsi="Arial" w:cs="Arial"/>
          <w:color w:val="000000"/>
        </w:rPr>
      </w:pPr>
      <w:r w:rsidRPr="00D81B35">
        <w:rPr>
          <w:rFonts w:ascii="Arial" w:hAnsi="Arial" w:cs="Arial"/>
        </w:rPr>
        <w:t>Na podstawie art. 310 ustawy Prawo zamówień publicznych Zamawiający</w:t>
      </w:r>
      <w:r w:rsidRPr="004521B8">
        <w:rPr>
          <w:rFonts w:ascii="Arial" w:hAnsi="Arial" w:cs="Arial"/>
          <w:color w:val="000000"/>
        </w:rPr>
        <w:t xml:space="preserve"> zastrzega możliwość unieważnienia postępowania o udzielenie zamówienia, jeżeli środki publiczne, które zamawiający zamierzał przeznaczyć na sfinansowanie całości lub części zamówienia, nie zostaną mu przyznane.</w:t>
      </w:r>
    </w:p>
    <w:p w14:paraId="5FBA1047" w14:textId="77777777" w:rsidR="001F1FE6" w:rsidRPr="004521B8" w:rsidRDefault="00F2554B" w:rsidP="00207244">
      <w:pPr>
        <w:numPr>
          <w:ilvl w:val="1"/>
          <w:numId w:val="19"/>
        </w:numPr>
        <w:spacing w:line="276" w:lineRule="auto"/>
        <w:ind w:left="567" w:hanging="567"/>
        <w:jc w:val="both"/>
        <w:rPr>
          <w:rFonts w:ascii="Arial" w:hAnsi="Arial" w:cs="Arial"/>
          <w:color w:val="000000"/>
        </w:rPr>
      </w:pPr>
      <w:r w:rsidRPr="004521B8">
        <w:rPr>
          <w:rFonts w:ascii="Arial" w:hAnsi="Arial" w:cs="Arial"/>
          <w:color w:val="000000"/>
        </w:rPr>
        <w:t>Zamawiający nie przewiduje zwrotu kosztów udziału w postępowaniu.</w:t>
      </w:r>
    </w:p>
    <w:p w14:paraId="000F5BA6" w14:textId="77777777" w:rsidR="000876E8" w:rsidRDefault="000876E8" w:rsidP="0081171C">
      <w:pPr>
        <w:spacing w:line="276" w:lineRule="auto"/>
        <w:ind w:left="709"/>
        <w:jc w:val="both"/>
        <w:rPr>
          <w:rFonts w:ascii="Arial" w:hAnsi="Arial" w:cs="Arial"/>
          <w:color w:val="000000"/>
        </w:rPr>
      </w:pPr>
    </w:p>
    <w:p w14:paraId="683B9956" w14:textId="6E54BD97" w:rsidR="000876E8" w:rsidRPr="00606A57" w:rsidRDefault="000876E8" w:rsidP="0081171C">
      <w:pPr>
        <w:pStyle w:val="Nagwek2"/>
        <w:spacing w:line="276" w:lineRule="auto"/>
        <w:ind w:left="284" w:hanging="284"/>
      </w:pPr>
      <w:bookmarkStart w:id="5" w:name="_Toc112741316"/>
      <w:r w:rsidRPr="004521B8">
        <w:t>Informacja</w:t>
      </w:r>
      <w:r w:rsidRPr="00606A57">
        <w:t xml:space="preserve">, czy Zamawiający przewiduje wybór najkorzystniejszej oferty </w:t>
      </w:r>
      <w:r w:rsidR="00465EC3">
        <w:t xml:space="preserve">                                 </w:t>
      </w:r>
      <w:r w:rsidRPr="00606A57">
        <w:t>z możliwością prowadzenia negocjacji.</w:t>
      </w:r>
      <w:bookmarkEnd w:id="5"/>
    </w:p>
    <w:p w14:paraId="4864F351" w14:textId="77CEA1AB" w:rsidR="00485D67" w:rsidRDefault="007B5A69" w:rsidP="009511C2">
      <w:pPr>
        <w:spacing w:line="276" w:lineRule="auto"/>
        <w:ind w:left="567"/>
        <w:jc w:val="both"/>
        <w:rPr>
          <w:rFonts w:ascii="Arial" w:hAnsi="Arial" w:cs="Arial"/>
          <w:color w:val="000000"/>
        </w:rPr>
      </w:pPr>
      <w:r w:rsidRPr="007B5A69">
        <w:rPr>
          <w:rFonts w:ascii="Arial" w:hAnsi="Arial" w:cs="Arial"/>
          <w:color w:val="000000"/>
        </w:rPr>
        <w:t>Zamawiający nie przewiduje wyboru najkorzystniejszej oferty z możliwością prowadzenia negocjacji.</w:t>
      </w:r>
    </w:p>
    <w:p w14:paraId="4D1D245E" w14:textId="77777777" w:rsidR="009511C2" w:rsidRPr="00485C93" w:rsidRDefault="009511C2" w:rsidP="009511C2">
      <w:pPr>
        <w:spacing w:line="276" w:lineRule="auto"/>
        <w:ind w:left="567"/>
        <w:jc w:val="both"/>
        <w:rPr>
          <w:rFonts w:ascii="Arial" w:hAnsi="Arial" w:cs="Arial"/>
          <w:color w:val="000000"/>
        </w:rPr>
      </w:pPr>
    </w:p>
    <w:p w14:paraId="63D7586B" w14:textId="77777777" w:rsidR="00C13764" w:rsidRPr="00631351" w:rsidRDefault="00485D67" w:rsidP="0081171C">
      <w:pPr>
        <w:pStyle w:val="Nagwek2"/>
        <w:spacing w:line="276" w:lineRule="auto"/>
        <w:ind w:left="284" w:hanging="284"/>
      </w:pPr>
      <w:bookmarkStart w:id="6" w:name="_Toc112741317"/>
      <w:r w:rsidRPr="004521B8">
        <w:t>Opis</w:t>
      </w:r>
      <w:r w:rsidRPr="00631351">
        <w:t xml:space="preserve"> przedmiotu  zamówienia</w:t>
      </w:r>
      <w:bookmarkEnd w:id="6"/>
      <w:r w:rsidRPr="00631351">
        <w:t xml:space="preserve"> </w:t>
      </w:r>
    </w:p>
    <w:p w14:paraId="1723B096" w14:textId="1D2C74C0" w:rsidR="00AF046A" w:rsidRPr="00110C50" w:rsidRDefault="00D37417" w:rsidP="00207244">
      <w:pPr>
        <w:pStyle w:val="Akapitzlist"/>
        <w:numPr>
          <w:ilvl w:val="1"/>
          <w:numId w:val="20"/>
        </w:numPr>
        <w:spacing w:after="0"/>
        <w:ind w:left="567" w:hanging="567"/>
        <w:jc w:val="both"/>
        <w:rPr>
          <w:rFonts w:ascii="Arial" w:hAnsi="Arial" w:cs="Arial"/>
        </w:rPr>
      </w:pPr>
      <w:bookmarkStart w:id="7" w:name="_Hlk57971827"/>
      <w:r w:rsidRPr="00D62B9B">
        <w:rPr>
          <w:rFonts w:ascii="Arial" w:hAnsi="Arial" w:cs="Arial"/>
          <w:sz w:val="20"/>
          <w:szCs w:val="20"/>
        </w:rPr>
        <w:t xml:space="preserve">Przedmiotem zamówienia jest </w:t>
      </w:r>
      <w:r w:rsidR="00AF046A" w:rsidRPr="00AF046A">
        <w:rPr>
          <w:rFonts w:ascii="Arial" w:hAnsi="Arial" w:cs="Arial"/>
          <w:sz w:val="20"/>
          <w:szCs w:val="20"/>
        </w:rPr>
        <w:t>wykonanie robót budowlanych związanych z remontem rozdzielni elektrycznych wraz z niezbędnymi elementami instalacji elektrycznej (ETAP I) razem z montażem ładowarek elektrycznych do pojazdów elektrycznych dla potrzeb garnizonu łódzkiego (ETAP II), w tym:</w:t>
      </w:r>
    </w:p>
    <w:p w14:paraId="4D879B0D" w14:textId="77777777" w:rsidR="00110C50" w:rsidRPr="00110C50" w:rsidRDefault="00110C50" w:rsidP="00110C50">
      <w:pPr>
        <w:pStyle w:val="Akapitzlist"/>
        <w:spacing w:after="0"/>
        <w:ind w:left="567"/>
        <w:jc w:val="both"/>
        <w:rPr>
          <w:rFonts w:ascii="Arial" w:hAnsi="Arial" w:cs="Arial"/>
        </w:rPr>
      </w:pPr>
    </w:p>
    <w:p w14:paraId="656334D6" w14:textId="77E7F7A7" w:rsidR="00F32305" w:rsidRPr="003B31D1" w:rsidRDefault="00304161" w:rsidP="00E1091B">
      <w:pPr>
        <w:pStyle w:val="Akapitzlist"/>
        <w:spacing w:after="0"/>
        <w:ind w:left="567" w:hanging="425"/>
        <w:jc w:val="both"/>
        <w:rPr>
          <w:rFonts w:ascii="Arial" w:hAnsi="Arial" w:cs="Arial"/>
          <w:sz w:val="20"/>
          <w:szCs w:val="20"/>
        </w:rPr>
      </w:pPr>
      <w:r w:rsidRPr="003B31D1">
        <w:rPr>
          <w:rFonts w:ascii="Arial" w:hAnsi="Arial" w:cs="Arial"/>
          <w:sz w:val="20"/>
          <w:szCs w:val="20"/>
        </w:rPr>
        <w:t xml:space="preserve">  </w:t>
      </w:r>
      <w:r w:rsidR="00110C50">
        <w:rPr>
          <w:rFonts w:ascii="Arial" w:hAnsi="Arial" w:cs="Arial"/>
          <w:sz w:val="20"/>
          <w:szCs w:val="20"/>
        </w:rPr>
        <w:t xml:space="preserve"> </w:t>
      </w:r>
      <w:r w:rsidR="00AF046A" w:rsidRPr="003B31D1">
        <w:rPr>
          <w:rFonts w:ascii="Arial" w:hAnsi="Arial" w:cs="Arial"/>
          <w:sz w:val="20"/>
          <w:szCs w:val="20"/>
        </w:rPr>
        <w:t>Adresy lokalizacji 26 jednostek w każdym z dwóch ETAPÓW:</w:t>
      </w:r>
    </w:p>
    <w:p w14:paraId="4C0A873F" w14:textId="77777777" w:rsidR="00AF046A" w:rsidRPr="003B31D1" w:rsidRDefault="00AF046A" w:rsidP="00207244">
      <w:pPr>
        <w:numPr>
          <w:ilvl w:val="3"/>
          <w:numId w:val="47"/>
        </w:numPr>
        <w:suppressAutoHyphens/>
        <w:ind w:left="567" w:hanging="283"/>
        <w:rPr>
          <w:rFonts w:ascii="Arial" w:hAnsi="Arial" w:cs="Arial"/>
        </w:rPr>
      </w:pPr>
      <w:r w:rsidRPr="003B31D1">
        <w:rPr>
          <w:rFonts w:ascii="Arial" w:hAnsi="Arial" w:cs="Arial"/>
        </w:rPr>
        <w:t>KPP w Bełchatowie, ul. 1 Maja 7, 97-400 Bełchatów,</w:t>
      </w:r>
    </w:p>
    <w:p w14:paraId="4AF34936" w14:textId="77777777" w:rsidR="00AF046A" w:rsidRPr="003B31D1" w:rsidRDefault="00AF046A" w:rsidP="00207244">
      <w:pPr>
        <w:numPr>
          <w:ilvl w:val="3"/>
          <w:numId w:val="47"/>
        </w:numPr>
        <w:suppressAutoHyphens/>
        <w:ind w:left="567" w:hanging="283"/>
        <w:rPr>
          <w:rFonts w:ascii="Arial" w:hAnsi="Arial" w:cs="Arial"/>
        </w:rPr>
      </w:pPr>
      <w:r w:rsidRPr="003B31D1">
        <w:rPr>
          <w:rFonts w:ascii="Arial" w:hAnsi="Arial" w:cs="Arial"/>
        </w:rPr>
        <w:t>KPP w Brzezinach, ul. Konstytucji 3 Maja 5, 95-060 Brzeziny,</w:t>
      </w:r>
    </w:p>
    <w:p w14:paraId="724C87D6" w14:textId="77777777" w:rsidR="00AF046A" w:rsidRPr="003B31D1" w:rsidRDefault="00AF046A" w:rsidP="00207244">
      <w:pPr>
        <w:numPr>
          <w:ilvl w:val="3"/>
          <w:numId w:val="47"/>
        </w:numPr>
        <w:suppressAutoHyphens/>
        <w:ind w:left="567" w:hanging="283"/>
        <w:rPr>
          <w:rFonts w:ascii="Arial" w:hAnsi="Arial" w:cs="Arial"/>
        </w:rPr>
      </w:pPr>
      <w:r w:rsidRPr="003B31D1">
        <w:rPr>
          <w:rFonts w:ascii="Arial" w:hAnsi="Arial" w:cs="Arial"/>
        </w:rPr>
        <w:t>KPP Łódź - Wschód w Koluszkach, ul. 11 Listopada 62, 95-040 Koluszki,</w:t>
      </w:r>
    </w:p>
    <w:p w14:paraId="7D041A2B" w14:textId="77777777" w:rsidR="00AF046A" w:rsidRPr="003B31D1" w:rsidRDefault="00AF046A" w:rsidP="00207244">
      <w:pPr>
        <w:numPr>
          <w:ilvl w:val="3"/>
          <w:numId w:val="47"/>
        </w:numPr>
        <w:suppressAutoHyphens/>
        <w:ind w:left="567" w:hanging="283"/>
        <w:rPr>
          <w:rFonts w:ascii="Arial" w:hAnsi="Arial" w:cs="Arial"/>
        </w:rPr>
      </w:pPr>
      <w:r w:rsidRPr="003B31D1">
        <w:rPr>
          <w:rFonts w:ascii="Arial" w:hAnsi="Arial" w:cs="Arial"/>
        </w:rPr>
        <w:t>KPP w Kutnie, ul. Toruńska 14, 99-300 Kutno,</w:t>
      </w:r>
    </w:p>
    <w:p w14:paraId="216CE686" w14:textId="77777777" w:rsidR="00AF046A" w:rsidRPr="003B31D1" w:rsidRDefault="00AF046A" w:rsidP="00207244">
      <w:pPr>
        <w:numPr>
          <w:ilvl w:val="3"/>
          <w:numId w:val="47"/>
        </w:numPr>
        <w:suppressAutoHyphens/>
        <w:ind w:left="567" w:hanging="283"/>
        <w:rPr>
          <w:rFonts w:ascii="Arial" w:hAnsi="Arial" w:cs="Arial"/>
        </w:rPr>
      </w:pPr>
      <w:r w:rsidRPr="003B31D1">
        <w:rPr>
          <w:rFonts w:ascii="Arial" w:hAnsi="Arial" w:cs="Arial"/>
        </w:rPr>
        <w:t>KPP w Łasku, ul. 9 Maja 32/36, 98-100 Łask,</w:t>
      </w:r>
    </w:p>
    <w:p w14:paraId="69D462BE" w14:textId="77777777" w:rsidR="00AF046A" w:rsidRPr="003B31D1" w:rsidRDefault="00AF046A" w:rsidP="00207244">
      <w:pPr>
        <w:numPr>
          <w:ilvl w:val="3"/>
          <w:numId w:val="47"/>
        </w:numPr>
        <w:suppressAutoHyphens/>
        <w:ind w:left="567" w:hanging="283"/>
        <w:rPr>
          <w:rFonts w:ascii="Arial" w:hAnsi="Arial" w:cs="Arial"/>
        </w:rPr>
      </w:pPr>
      <w:r w:rsidRPr="003B31D1">
        <w:rPr>
          <w:rFonts w:ascii="Arial" w:hAnsi="Arial" w:cs="Arial"/>
        </w:rPr>
        <w:t>KPP w Łęczycy, ul. Ozorkowskie Przedmieście 4 a, 99-100 Łęczyca,</w:t>
      </w:r>
    </w:p>
    <w:p w14:paraId="13DCF87B" w14:textId="77777777" w:rsidR="00AF046A" w:rsidRPr="003B31D1" w:rsidRDefault="00AF046A" w:rsidP="00207244">
      <w:pPr>
        <w:numPr>
          <w:ilvl w:val="3"/>
          <w:numId w:val="47"/>
        </w:numPr>
        <w:suppressAutoHyphens/>
        <w:ind w:left="567" w:hanging="283"/>
        <w:rPr>
          <w:rFonts w:ascii="Arial" w:hAnsi="Arial" w:cs="Arial"/>
        </w:rPr>
      </w:pPr>
      <w:r w:rsidRPr="003B31D1">
        <w:rPr>
          <w:rFonts w:ascii="Arial" w:hAnsi="Arial" w:cs="Arial"/>
        </w:rPr>
        <w:t>KPP w Łowiczu, ul. Bonifraterska 12/14, 99-400 Łowicz,</w:t>
      </w:r>
    </w:p>
    <w:p w14:paraId="1F3537EA" w14:textId="77777777" w:rsidR="00AF046A" w:rsidRPr="003B31D1" w:rsidRDefault="00AF046A" w:rsidP="00207244">
      <w:pPr>
        <w:numPr>
          <w:ilvl w:val="3"/>
          <w:numId w:val="47"/>
        </w:numPr>
        <w:suppressAutoHyphens/>
        <w:ind w:left="567" w:hanging="283"/>
        <w:rPr>
          <w:rFonts w:ascii="Arial" w:hAnsi="Arial" w:cs="Arial"/>
        </w:rPr>
      </w:pPr>
      <w:r w:rsidRPr="003B31D1">
        <w:rPr>
          <w:rFonts w:ascii="Arial" w:hAnsi="Arial" w:cs="Arial"/>
        </w:rPr>
        <w:t>KPP w Opocznie, al. Dąbrówki 1, 26-300 Opoczno,</w:t>
      </w:r>
    </w:p>
    <w:p w14:paraId="57AECC72" w14:textId="77777777" w:rsidR="00AF046A" w:rsidRPr="003B31D1" w:rsidRDefault="00AF046A" w:rsidP="00AF046A">
      <w:pPr>
        <w:ind w:left="284"/>
        <w:rPr>
          <w:rFonts w:ascii="Arial" w:hAnsi="Arial" w:cs="Arial"/>
        </w:rPr>
      </w:pPr>
      <w:r w:rsidRPr="003B31D1">
        <w:rPr>
          <w:rFonts w:ascii="Arial" w:hAnsi="Arial" w:cs="Arial"/>
        </w:rPr>
        <w:t>9)  KPP w Pabianicach, ul. Żeromskiego 18, 95-200 Pabianice,</w:t>
      </w:r>
    </w:p>
    <w:p w14:paraId="67E61358" w14:textId="6075BBD0" w:rsidR="00AF046A" w:rsidRPr="003B31D1" w:rsidRDefault="00AF046A" w:rsidP="00AF046A">
      <w:pPr>
        <w:ind w:left="567" w:hanging="283"/>
        <w:rPr>
          <w:rFonts w:ascii="Arial" w:hAnsi="Arial" w:cs="Arial"/>
        </w:rPr>
      </w:pPr>
      <w:r w:rsidRPr="003B31D1">
        <w:rPr>
          <w:rFonts w:ascii="Arial" w:hAnsi="Arial" w:cs="Arial"/>
        </w:rPr>
        <w:t xml:space="preserve">10) </w:t>
      </w:r>
      <w:r w:rsidR="00110C50">
        <w:rPr>
          <w:rFonts w:ascii="Arial" w:hAnsi="Arial" w:cs="Arial"/>
        </w:rPr>
        <w:t xml:space="preserve"> </w:t>
      </w:r>
      <w:r w:rsidRPr="003B31D1">
        <w:rPr>
          <w:rFonts w:ascii="Arial" w:hAnsi="Arial" w:cs="Arial"/>
        </w:rPr>
        <w:t>KPP w Pajęcznie, ul. 1 Maja 52, 98-330 Pajęczno,</w:t>
      </w:r>
    </w:p>
    <w:p w14:paraId="00810052" w14:textId="451562A2" w:rsidR="00AF046A" w:rsidRPr="003B31D1" w:rsidRDefault="00AF046A" w:rsidP="00AF046A">
      <w:pPr>
        <w:rPr>
          <w:rFonts w:ascii="Arial" w:hAnsi="Arial" w:cs="Arial"/>
        </w:rPr>
      </w:pPr>
      <w:r w:rsidRPr="003B31D1">
        <w:rPr>
          <w:rFonts w:ascii="Arial" w:hAnsi="Arial" w:cs="Arial"/>
        </w:rPr>
        <w:t xml:space="preserve">     11) </w:t>
      </w:r>
      <w:r w:rsidR="00110C50">
        <w:rPr>
          <w:rFonts w:ascii="Arial" w:hAnsi="Arial" w:cs="Arial"/>
        </w:rPr>
        <w:t xml:space="preserve"> </w:t>
      </w:r>
      <w:r w:rsidRPr="003B31D1">
        <w:rPr>
          <w:rFonts w:ascii="Arial" w:hAnsi="Arial" w:cs="Arial"/>
        </w:rPr>
        <w:t>KMP w Piotrkowie Trybunalskim, ul. Szkolna 30/38, 97-300 Piotrków Trybunalski,</w:t>
      </w:r>
    </w:p>
    <w:p w14:paraId="6FF60C19" w14:textId="4EB656E5" w:rsidR="00AF046A" w:rsidRPr="003B31D1" w:rsidRDefault="00AF046A" w:rsidP="00207244">
      <w:pPr>
        <w:numPr>
          <w:ilvl w:val="0"/>
          <w:numId w:val="48"/>
        </w:numPr>
        <w:suppressAutoHyphens/>
        <w:ind w:left="567" w:hanging="283"/>
        <w:rPr>
          <w:rFonts w:ascii="Arial" w:hAnsi="Arial" w:cs="Arial"/>
        </w:rPr>
      </w:pPr>
      <w:r w:rsidRPr="003B31D1">
        <w:rPr>
          <w:rFonts w:ascii="Arial" w:hAnsi="Arial" w:cs="Arial"/>
        </w:rPr>
        <w:t>KPP w Poddębicach, ul. Targowa 22, 99-200 Poddębice,</w:t>
      </w:r>
    </w:p>
    <w:p w14:paraId="4D3B11C5" w14:textId="443071B9" w:rsidR="00AF046A" w:rsidRPr="003B31D1" w:rsidRDefault="00AF046A" w:rsidP="00207244">
      <w:pPr>
        <w:pStyle w:val="Akapitzlist"/>
        <w:numPr>
          <w:ilvl w:val="0"/>
          <w:numId w:val="48"/>
        </w:numPr>
        <w:spacing w:after="0"/>
        <w:ind w:left="567" w:hanging="283"/>
        <w:rPr>
          <w:rFonts w:ascii="Arial" w:hAnsi="Arial" w:cs="Arial"/>
          <w:sz w:val="20"/>
          <w:szCs w:val="20"/>
        </w:rPr>
      </w:pPr>
      <w:r w:rsidRPr="003B31D1">
        <w:rPr>
          <w:rFonts w:ascii="Arial" w:hAnsi="Arial" w:cs="Arial"/>
          <w:sz w:val="20"/>
          <w:szCs w:val="20"/>
        </w:rPr>
        <w:t>KPP w Radomsku, ul. Piłsudskiego 56, 97-500 Radomsko,</w:t>
      </w:r>
    </w:p>
    <w:p w14:paraId="6E258D27" w14:textId="1FB30809" w:rsidR="00AF046A" w:rsidRPr="003B31D1" w:rsidRDefault="00AF046A" w:rsidP="00AF046A">
      <w:pPr>
        <w:ind w:left="284"/>
        <w:rPr>
          <w:rFonts w:ascii="Arial" w:hAnsi="Arial" w:cs="Arial"/>
        </w:rPr>
      </w:pPr>
      <w:r w:rsidRPr="003B31D1">
        <w:rPr>
          <w:rFonts w:ascii="Arial" w:hAnsi="Arial" w:cs="Arial"/>
        </w:rPr>
        <w:t xml:space="preserve">14) </w:t>
      </w:r>
      <w:r w:rsidR="00110C50">
        <w:rPr>
          <w:rFonts w:ascii="Arial" w:hAnsi="Arial" w:cs="Arial"/>
        </w:rPr>
        <w:t xml:space="preserve"> </w:t>
      </w:r>
      <w:r w:rsidRPr="003B31D1">
        <w:rPr>
          <w:rFonts w:ascii="Arial" w:hAnsi="Arial" w:cs="Arial"/>
        </w:rPr>
        <w:t>KPP w Rawa Mazowiecka, ul. Kościuszki 23, 96-200 Rawa Mazowiecka,</w:t>
      </w:r>
    </w:p>
    <w:p w14:paraId="31A50229" w14:textId="32480335" w:rsidR="00AF046A" w:rsidRPr="003B31D1" w:rsidRDefault="00AF046A" w:rsidP="00AF046A">
      <w:pPr>
        <w:suppressAutoHyphens/>
        <w:ind w:left="284"/>
        <w:rPr>
          <w:rFonts w:ascii="Arial" w:hAnsi="Arial" w:cs="Arial"/>
        </w:rPr>
      </w:pPr>
      <w:r w:rsidRPr="003B31D1">
        <w:rPr>
          <w:rFonts w:ascii="Arial" w:hAnsi="Arial" w:cs="Arial"/>
        </w:rPr>
        <w:t xml:space="preserve">15) </w:t>
      </w:r>
      <w:r w:rsidR="00110C50">
        <w:rPr>
          <w:rFonts w:ascii="Arial" w:hAnsi="Arial" w:cs="Arial"/>
        </w:rPr>
        <w:t xml:space="preserve"> </w:t>
      </w:r>
      <w:r w:rsidRPr="003B31D1">
        <w:rPr>
          <w:rFonts w:ascii="Arial" w:hAnsi="Arial" w:cs="Arial"/>
        </w:rPr>
        <w:t>Komenda Miejska Policji w Łodzi, ul. Sienkiewicza 28/30, 90-114 Łódź;</w:t>
      </w:r>
    </w:p>
    <w:p w14:paraId="2250B570" w14:textId="0FAFDC1A" w:rsidR="00AF046A" w:rsidRPr="003B31D1" w:rsidRDefault="00AF046A" w:rsidP="00AF046A">
      <w:pPr>
        <w:ind w:left="993" w:hanging="709"/>
        <w:rPr>
          <w:rFonts w:ascii="Arial" w:hAnsi="Arial" w:cs="Arial"/>
        </w:rPr>
      </w:pPr>
      <w:r w:rsidRPr="003B31D1">
        <w:rPr>
          <w:rFonts w:ascii="Arial" w:hAnsi="Arial" w:cs="Arial"/>
        </w:rPr>
        <w:t xml:space="preserve">16) </w:t>
      </w:r>
      <w:r w:rsidR="00110C50">
        <w:rPr>
          <w:rFonts w:ascii="Arial" w:hAnsi="Arial" w:cs="Arial"/>
        </w:rPr>
        <w:t xml:space="preserve"> </w:t>
      </w:r>
      <w:r w:rsidRPr="003B31D1">
        <w:rPr>
          <w:rFonts w:ascii="Arial" w:hAnsi="Arial" w:cs="Arial"/>
        </w:rPr>
        <w:t>KPP w Sieradzu, ul. Gen, Wł. Sikorskiego 2, 98-200 Sieradz,</w:t>
      </w:r>
    </w:p>
    <w:p w14:paraId="0D4D5BAA" w14:textId="689B8EBC" w:rsidR="00AF046A" w:rsidRPr="003B31D1" w:rsidRDefault="00AF046A" w:rsidP="00AF046A">
      <w:pPr>
        <w:ind w:left="284"/>
        <w:rPr>
          <w:rFonts w:ascii="Arial" w:hAnsi="Arial" w:cs="Arial"/>
        </w:rPr>
      </w:pPr>
      <w:r w:rsidRPr="003B31D1">
        <w:rPr>
          <w:rFonts w:ascii="Arial" w:hAnsi="Arial" w:cs="Arial"/>
        </w:rPr>
        <w:lastRenderedPageBreak/>
        <w:t xml:space="preserve">17) </w:t>
      </w:r>
      <w:r w:rsidR="00110C50">
        <w:rPr>
          <w:rFonts w:ascii="Arial" w:hAnsi="Arial" w:cs="Arial"/>
        </w:rPr>
        <w:t xml:space="preserve"> </w:t>
      </w:r>
      <w:r w:rsidRPr="003B31D1">
        <w:rPr>
          <w:rFonts w:ascii="Arial" w:hAnsi="Arial" w:cs="Arial"/>
        </w:rPr>
        <w:t>KMP w Skierniewicach, ul. Jana III Sobieskiego 69, 96-100 Skierniewice,</w:t>
      </w:r>
    </w:p>
    <w:p w14:paraId="6BC2314B" w14:textId="4783816B" w:rsidR="00AF046A" w:rsidRPr="003B31D1" w:rsidRDefault="00AF046A" w:rsidP="00207244">
      <w:pPr>
        <w:numPr>
          <w:ilvl w:val="0"/>
          <w:numId w:val="49"/>
        </w:numPr>
        <w:suppressAutoHyphens/>
        <w:ind w:left="567" w:hanging="283"/>
        <w:rPr>
          <w:rFonts w:ascii="Arial" w:hAnsi="Arial" w:cs="Arial"/>
        </w:rPr>
      </w:pPr>
      <w:r w:rsidRPr="003B31D1">
        <w:rPr>
          <w:rFonts w:ascii="Arial" w:hAnsi="Arial" w:cs="Arial"/>
        </w:rPr>
        <w:t>KPP w Tomaszowie Mazowieckim, ul. Wandy Panfil 44, 97-200 Tomaszów Mazowiecki,</w:t>
      </w:r>
    </w:p>
    <w:p w14:paraId="13E9EE5A" w14:textId="1B08B5E6" w:rsidR="00AF046A" w:rsidRPr="003B31D1" w:rsidRDefault="00AF046A" w:rsidP="00207244">
      <w:pPr>
        <w:numPr>
          <w:ilvl w:val="0"/>
          <w:numId w:val="49"/>
        </w:numPr>
        <w:suppressAutoHyphens/>
        <w:ind w:left="567" w:hanging="283"/>
        <w:rPr>
          <w:rFonts w:ascii="Arial" w:hAnsi="Arial" w:cs="Arial"/>
        </w:rPr>
      </w:pPr>
      <w:r w:rsidRPr="003B31D1">
        <w:rPr>
          <w:rFonts w:ascii="Arial" w:hAnsi="Arial" w:cs="Arial"/>
        </w:rPr>
        <w:t>KPP w Wieluniu, ul. Warszawska 22A, 98-300 Wieluń,</w:t>
      </w:r>
    </w:p>
    <w:p w14:paraId="1069BFF3" w14:textId="3836EBBB" w:rsidR="00AF046A" w:rsidRPr="003B31D1" w:rsidRDefault="00AF046A" w:rsidP="00207244">
      <w:pPr>
        <w:numPr>
          <w:ilvl w:val="0"/>
          <w:numId w:val="49"/>
        </w:numPr>
        <w:suppressAutoHyphens/>
        <w:ind w:left="567" w:hanging="283"/>
        <w:rPr>
          <w:rFonts w:ascii="Arial" w:hAnsi="Arial" w:cs="Arial"/>
        </w:rPr>
      </w:pPr>
      <w:r w:rsidRPr="003B31D1">
        <w:rPr>
          <w:rFonts w:ascii="Arial" w:hAnsi="Arial" w:cs="Arial"/>
        </w:rPr>
        <w:t>KPP w Wieruszowie, ul. Kuźnicka 28a, 98-400 Wieruszów,</w:t>
      </w:r>
    </w:p>
    <w:p w14:paraId="43F58B2B" w14:textId="2DFE4119" w:rsidR="00AF046A" w:rsidRPr="003B31D1" w:rsidRDefault="00AF046A" w:rsidP="00207244">
      <w:pPr>
        <w:numPr>
          <w:ilvl w:val="0"/>
          <w:numId w:val="49"/>
        </w:numPr>
        <w:suppressAutoHyphens/>
        <w:ind w:left="567" w:hanging="283"/>
        <w:rPr>
          <w:rFonts w:ascii="Arial" w:hAnsi="Arial" w:cs="Arial"/>
        </w:rPr>
      </w:pPr>
      <w:r w:rsidRPr="003B31D1">
        <w:rPr>
          <w:rFonts w:ascii="Arial" w:hAnsi="Arial" w:cs="Arial"/>
        </w:rPr>
        <w:t>KPP w Zduńskiej Woli, ul. Spacerowa 27, 98-220 Zduńska Wola,</w:t>
      </w:r>
    </w:p>
    <w:p w14:paraId="3DE8CBCF" w14:textId="0E141F99" w:rsidR="00AF046A" w:rsidRPr="003B31D1" w:rsidRDefault="00AF046A" w:rsidP="00207244">
      <w:pPr>
        <w:numPr>
          <w:ilvl w:val="0"/>
          <w:numId w:val="49"/>
        </w:numPr>
        <w:suppressAutoHyphens/>
        <w:ind w:left="567" w:hanging="283"/>
        <w:rPr>
          <w:rFonts w:ascii="Arial" w:hAnsi="Arial" w:cs="Arial"/>
        </w:rPr>
      </w:pPr>
      <w:r w:rsidRPr="003B31D1">
        <w:rPr>
          <w:rFonts w:ascii="Arial" w:hAnsi="Arial" w:cs="Arial"/>
        </w:rPr>
        <w:t>KPP w Zgierzu, ul. Długa 58/60, 95-100 Zgierz</w:t>
      </w:r>
    </w:p>
    <w:p w14:paraId="26DFA037" w14:textId="350CD6F2" w:rsidR="00AF046A" w:rsidRPr="003B31D1" w:rsidRDefault="00AF046A" w:rsidP="00207244">
      <w:pPr>
        <w:numPr>
          <w:ilvl w:val="0"/>
          <w:numId w:val="49"/>
        </w:numPr>
        <w:suppressAutoHyphens/>
        <w:ind w:left="567" w:hanging="283"/>
        <w:rPr>
          <w:rFonts w:ascii="Arial" w:hAnsi="Arial" w:cs="Arial"/>
        </w:rPr>
      </w:pPr>
      <w:r w:rsidRPr="003B31D1">
        <w:rPr>
          <w:rFonts w:ascii="Arial" w:hAnsi="Arial" w:cs="Arial"/>
        </w:rPr>
        <w:t>I Komisariat Policji KMP w Łodzi, ul. Sienkiewicza 28/30, 90-114 Łódź,</w:t>
      </w:r>
    </w:p>
    <w:p w14:paraId="6C12138D" w14:textId="489EDBC1" w:rsidR="00AF046A" w:rsidRPr="003B31D1" w:rsidRDefault="00AF046A" w:rsidP="00207244">
      <w:pPr>
        <w:numPr>
          <w:ilvl w:val="0"/>
          <w:numId w:val="49"/>
        </w:numPr>
        <w:suppressAutoHyphens/>
        <w:ind w:left="567" w:hanging="283"/>
        <w:rPr>
          <w:rFonts w:ascii="Arial" w:hAnsi="Arial" w:cs="Arial"/>
        </w:rPr>
      </w:pPr>
      <w:r w:rsidRPr="003B31D1">
        <w:rPr>
          <w:rFonts w:ascii="Arial" w:hAnsi="Arial" w:cs="Arial"/>
        </w:rPr>
        <w:t>III Komisariat Policji KMP w Łodzi, ul. Armii Krajowej 33, 94-046 Łódź,</w:t>
      </w:r>
    </w:p>
    <w:p w14:paraId="0C85038F" w14:textId="11614CCA" w:rsidR="00AF046A" w:rsidRPr="003B31D1" w:rsidRDefault="00AF046A" w:rsidP="00AF046A">
      <w:pPr>
        <w:ind w:left="284"/>
        <w:rPr>
          <w:rFonts w:ascii="Arial" w:hAnsi="Arial" w:cs="Arial"/>
        </w:rPr>
      </w:pPr>
      <w:r w:rsidRPr="003B31D1">
        <w:rPr>
          <w:rFonts w:ascii="Arial" w:hAnsi="Arial" w:cs="Arial"/>
        </w:rPr>
        <w:t xml:space="preserve">25) </w:t>
      </w:r>
      <w:r w:rsidR="00110C50">
        <w:rPr>
          <w:rFonts w:ascii="Arial" w:hAnsi="Arial" w:cs="Arial"/>
        </w:rPr>
        <w:t xml:space="preserve"> </w:t>
      </w:r>
      <w:r w:rsidRPr="003B31D1">
        <w:rPr>
          <w:rFonts w:ascii="Arial" w:hAnsi="Arial" w:cs="Arial"/>
        </w:rPr>
        <w:t>IV Komisariat Policji KMP w Łodzi, ul. Kopernika 29/31, 90-545 Łódź,</w:t>
      </w:r>
    </w:p>
    <w:p w14:paraId="4070776B" w14:textId="1914B07D" w:rsidR="009511C2" w:rsidRDefault="00AF046A" w:rsidP="00AF046A">
      <w:pPr>
        <w:pStyle w:val="Akapitzlist"/>
        <w:spacing w:after="0"/>
        <w:ind w:left="993" w:hanging="709"/>
        <w:rPr>
          <w:rFonts w:ascii="Arial" w:hAnsi="Arial" w:cs="Arial"/>
          <w:sz w:val="20"/>
          <w:szCs w:val="20"/>
        </w:rPr>
      </w:pPr>
      <w:r w:rsidRPr="003B31D1">
        <w:rPr>
          <w:rFonts w:ascii="Arial" w:hAnsi="Arial" w:cs="Arial"/>
          <w:sz w:val="20"/>
          <w:szCs w:val="20"/>
        </w:rPr>
        <w:t xml:space="preserve">26) </w:t>
      </w:r>
      <w:r w:rsidR="00110C50">
        <w:rPr>
          <w:rFonts w:ascii="Arial" w:hAnsi="Arial" w:cs="Arial"/>
          <w:sz w:val="20"/>
          <w:szCs w:val="20"/>
        </w:rPr>
        <w:t xml:space="preserve"> </w:t>
      </w:r>
      <w:r w:rsidRPr="003B31D1">
        <w:rPr>
          <w:rFonts w:ascii="Arial" w:hAnsi="Arial" w:cs="Arial"/>
          <w:sz w:val="20"/>
          <w:szCs w:val="20"/>
        </w:rPr>
        <w:t>VIII Komisariat Policji KMP w Łodzi, ul. Wólczańska 250, 93-170 Łódź</w:t>
      </w:r>
    </w:p>
    <w:p w14:paraId="45105E44" w14:textId="77777777" w:rsidR="00110C50" w:rsidRPr="003B31D1" w:rsidRDefault="00110C50" w:rsidP="00AF046A">
      <w:pPr>
        <w:pStyle w:val="Akapitzlist"/>
        <w:spacing w:after="0"/>
        <w:ind w:left="993" w:hanging="709"/>
        <w:rPr>
          <w:rFonts w:ascii="Arial" w:hAnsi="Arial" w:cs="Arial"/>
          <w:sz w:val="20"/>
          <w:szCs w:val="20"/>
        </w:rPr>
      </w:pPr>
    </w:p>
    <w:p w14:paraId="1077A3C4" w14:textId="6B464298" w:rsidR="00DC32D0" w:rsidRDefault="00DC32D0" w:rsidP="0081171C">
      <w:pPr>
        <w:spacing w:line="276" w:lineRule="auto"/>
        <w:ind w:left="567"/>
        <w:rPr>
          <w:rFonts w:ascii="Arial" w:hAnsi="Arial" w:cs="Arial"/>
        </w:rPr>
      </w:pPr>
      <w:r w:rsidRPr="00E5328D">
        <w:rPr>
          <w:rFonts w:ascii="Arial" w:hAnsi="Arial" w:cs="Arial"/>
        </w:rPr>
        <w:t>KLASYFIKACJA USŁUG BUDOWLANYCH WG SŁOWNIKA CPV</w:t>
      </w:r>
      <w:r w:rsidR="00574511">
        <w:rPr>
          <w:rFonts w:ascii="Arial" w:hAnsi="Arial" w:cs="Arial"/>
        </w:rPr>
        <w:t>:</w:t>
      </w:r>
    </w:p>
    <w:p w14:paraId="2BA460FF" w14:textId="77777777" w:rsidR="00110C50" w:rsidRDefault="00110C50" w:rsidP="00110C50">
      <w:pPr>
        <w:spacing w:line="276" w:lineRule="auto"/>
        <w:ind w:right="108"/>
        <w:jc w:val="both"/>
        <w:rPr>
          <w:rFonts w:ascii="Arial" w:hAnsi="Arial" w:cs="Arial"/>
          <w:sz w:val="18"/>
          <w:szCs w:val="18"/>
        </w:rPr>
      </w:pPr>
      <w:r>
        <w:rPr>
          <w:rFonts w:ascii="Arial" w:hAnsi="Arial" w:cs="Arial"/>
          <w:sz w:val="16"/>
          <w:szCs w:val="16"/>
        </w:rPr>
        <w:t xml:space="preserve">       </w:t>
      </w:r>
      <w:r>
        <w:rPr>
          <w:rFonts w:ascii="Arial" w:hAnsi="Arial" w:cs="Arial"/>
          <w:sz w:val="18"/>
          <w:szCs w:val="18"/>
        </w:rPr>
        <w:t>45.00.00.00-7 - roboty budowlane</w:t>
      </w:r>
    </w:p>
    <w:p w14:paraId="5C29F306" w14:textId="77777777" w:rsidR="00110C50" w:rsidRDefault="00110C50" w:rsidP="00110C50">
      <w:pPr>
        <w:spacing w:line="276" w:lineRule="auto"/>
        <w:ind w:right="108"/>
        <w:jc w:val="both"/>
        <w:rPr>
          <w:rFonts w:ascii="Arial" w:hAnsi="Arial" w:cs="Arial"/>
          <w:sz w:val="18"/>
          <w:szCs w:val="18"/>
        </w:rPr>
      </w:pPr>
      <w:r>
        <w:rPr>
          <w:rFonts w:ascii="Arial" w:hAnsi="Arial" w:cs="Arial"/>
          <w:sz w:val="18"/>
          <w:szCs w:val="18"/>
        </w:rPr>
        <w:t xml:space="preserve">      45.31.10.00-0 - roboty w zakresie okablowania oraz instalacji elektrycznych</w:t>
      </w:r>
    </w:p>
    <w:p w14:paraId="505D0598" w14:textId="77777777" w:rsidR="00110C50" w:rsidRDefault="00110C50" w:rsidP="00110C50">
      <w:pPr>
        <w:spacing w:line="276" w:lineRule="auto"/>
        <w:ind w:right="108"/>
        <w:jc w:val="both"/>
        <w:rPr>
          <w:rFonts w:ascii="Arial" w:hAnsi="Arial" w:cs="Arial"/>
          <w:sz w:val="18"/>
          <w:szCs w:val="18"/>
        </w:rPr>
      </w:pPr>
      <w:r>
        <w:rPr>
          <w:rFonts w:ascii="Arial" w:hAnsi="Arial" w:cs="Arial"/>
          <w:sz w:val="18"/>
          <w:szCs w:val="18"/>
        </w:rPr>
        <w:t xml:space="preserve">      22.47.30.00-6 – instrukcje techniczne</w:t>
      </w:r>
    </w:p>
    <w:p w14:paraId="1BAC7EF3" w14:textId="77777777" w:rsidR="00110C50" w:rsidRDefault="00110C50" w:rsidP="00110C50">
      <w:pPr>
        <w:spacing w:line="276" w:lineRule="auto"/>
        <w:ind w:right="108"/>
        <w:jc w:val="both"/>
        <w:rPr>
          <w:rFonts w:ascii="Arial" w:hAnsi="Arial" w:cs="Arial"/>
          <w:sz w:val="18"/>
          <w:szCs w:val="18"/>
        </w:rPr>
      </w:pPr>
      <w:r>
        <w:rPr>
          <w:rFonts w:ascii="Arial" w:hAnsi="Arial" w:cs="Arial"/>
          <w:sz w:val="18"/>
          <w:szCs w:val="18"/>
        </w:rPr>
        <w:t xml:space="preserve">      31.15.81.00-9 – usługi przyłączenia do sieci dystrybucyjnej / energetycznej</w:t>
      </w:r>
    </w:p>
    <w:p w14:paraId="2C0DEF77" w14:textId="438EE4E1" w:rsidR="00574511" w:rsidRPr="00110C50" w:rsidRDefault="00574511" w:rsidP="00574511">
      <w:pPr>
        <w:spacing w:line="276" w:lineRule="auto"/>
        <w:ind w:right="108"/>
        <w:jc w:val="both"/>
        <w:rPr>
          <w:rFonts w:ascii="Arial" w:hAnsi="Arial" w:cs="Arial"/>
          <w:b/>
        </w:rPr>
      </w:pPr>
    </w:p>
    <w:p w14:paraId="5E67AA8B" w14:textId="17EDD91E" w:rsidR="00110C50" w:rsidRPr="00110C50" w:rsidRDefault="00110C50" w:rsidP="00110C50">
      <w:pPr>
        <w:ind w:left="284"/>
        <w:jc w:val="both"/>
        <w:rPr>
          <w:rFonts w:ascii="Arial" w:hAnsi="Arial" w:cs="Arial"/>
        </w:rPr>
      </w:pPr>
      <w:r w:rsidRPr="00110C50">
        <w:rPr>
          <w:rFonts w:ascii="Arial" w:hAnsi="Arial" w:cs="Arial"/>
        </w:rPr>
        <w:t xml:space="preserve"> Przedmiot zamówienia obejmuje w szczególności:</w:t>
      </w:r>
    </w:p>
    <w:p w14:paraId="4A067907" w14:textId="77777777" w:rsidR="00110C50" w:rsidRPr="00110C50" w:rsidRDefault="00110C50" w:rsidP="00110C50">
      <w:pPr>
        <w:ind w:left="284" w:hanging="568"/>
        <w:jc w:val="both"/>
        <w:rPr>
          <w:rFonts w:ascii="Arial" w:hAnsi="Arial" w:cs="Arial"/>
        </w:rPr>
      </w:pPr>
    </w:p>
    <w:p w14:paraId="755DD5E9" w14:textId="1BCA2C98" w:rsidR="00110C50" w:rsidRPr="00110C50" w:rsidRDefault="00110C50" w:rsidP="00207244">
      <w:pPr>
        <w:pStyle w:val="Akapitzlist"/>
        <w:numPr>
          <w:ilvl w:val="0"/>
          <w:numId w:val="50"/>
        </w:numPr>
        <w:tabs>
          <w:tab w:val="clear" w:pos="786"/>
          <w:tab w:val="num" w:pos="567"/>
        </w:tabs>
        <w:spacing w:after="0" w:line="256" w:lineRule="auto"/>
        <w:ind w:left="567" w:hanging="283"/>
        <w:contextualSpacing/>
        <w:jc w:val="both"/>
        <w:rPr>
          <w:rFonts w:ascii="Arial" w:hAnsi="Arial" w:cs="Arial"/>
          <w:sz w:val="20"/>
          <w:szCs w:val="20"/>
          <w:lang w:eastAsia="zh-CN"/>
        </w:rPr>
      </w:pPr>
      <w:r w:rsidRPr="00110C50">
        <w:rPr>
          <w:rFonts w:ascii="Arial" w:hAnsi="Arial" w:cs="Arial"/>
          <w:sz w:val="20"/>
          <w:szCs w:val="20"/>
        </w:rPr>
        <w:t>Remont rozdzielni elektrycznych wraz z niezbędnymi elementami instalacji elektrycznej w dwudziestu</w:t>
      </w:r>
      <w:r>
        <w:rPr>
          <w:rFonts w:ascii="Arial" w:hAnsi="Arial" w:cs="Arial"/>
          <w:sz w:val="20"/>
          <w:szCs w:val="20"/>
        </w:rPr>
        <w:t xml:space="preserve"> </w:t>
      </w:r>
      <w:r w:rsidRPr="00110C50">
        <w:rPr>
          <w:rFonts w:ascii="Arial" w:hAnsi="Arial" w:cs="Arial"/>
          <w:sz w:val="20"/>
          <w:szCs w:val="20"/>
        </w:rPr>
        <w:t xml:space="preserve">sześciu lokalizacjach na podstawie odrębnych opisów przedmiotu zamówienia dotyczących konkretnych lokalizacji stanowiących rozszerzenie zbiorczego opisu przedmiotu zamówienia – ETAP I. </w:t>
      </w:r>
    </w:p>
    <w:p w14:paraId="2BE439B7" w14:textId="77777777" w:rsidR="00110C50" w:rsidRPr="00110C50" w:rsidRDefault="00110C50" w:rsidP="00207244">
      <w:pPr>
        <w:pStyle w:val="Akapitzlist"/>
        <w:numPr>
          <w:ilvl w:val="0"/>
          <w:numId w:val="50"/>
        </w:numPr>
        <w:tabs>
          <w:tab w:val="clear" w:pos="786"/>
          <w:tab w:val="num" w:pos="567"/>
        </w:tabs>
        <w:suppressAutoHyphens/>
        <w:spacing w:after="0" w:line="240" w:lineRule="auto"/>
        <w:ind w:left="567" w:hanging="283"/>
        <w:jc w:val="both"/>
        <w:rPr>
          <w:rFonts w:ascii="Arial" w:eastAsia="Calibri" w:hAnsi="Arial" w:cs="Arial"/>
          <w:sz w:val="20"/>
          <w:szCs w:val="20"/>
          <w:lang w:eastAsia="en-US"/>
        </w:rPr>
      </w:pPr>
      <w:r w:rsidRPr="00110C50">
        <w:rPr>
          <w:rFonts w:ascii="Arial" w:eastAsia="Calibri" w:hAnsi="Arial" w:cs="Arial"/>
          <w:sz w:val="20"/>
          <w:szCs w:val="20"/>
          <w:lang w:eastAsia="en-US"/>
        </w:rPr>
        <w:t>Montaż dostarczonych wraz z pojazdami elektrycznymi ładowarek elektrycznych do ładowania samochodów elektrycznych w dwudziestu sześciu lokalizacjach z jednoczesnym ich uruchomieniem – ETAP II.</w:t>
      </w:r>
    </w:p>
    <w:p w14:paraId="6D86F4E0" w14:textId="4E17B7DC" w:rsidR="00110C50" w:rsidRPr="00110C50" w:rsidRDefault="00110C50" w:rsidP="00207244">
      <w:pPr>
        <w:numPr>
          <w:ilvl w:val="0"/>
          <w:numId w:val="50"/>
        </w:numPr>
        <w:tabs>
          <w:tab w:val="clear" w:pos="786"/>
          <w:tab w:val="left" w:pos="284"/>
          <w:tab w:val="num" w:pos="567"/>
        </w:tabs>
        <w:spacing w:after="160" w:line="254" w:lineRule="auto"/>
        <w:ind w:left="567" w:hanging="283"/>
        <w:contextualSpacing/>
        <w:jc w:val="both"/>
        <w:rPr>
          <w:rFonts w:ascii="Arial" w:eastAsia="Calibri" w:hAnsi="Arial" w:cs="Arial"/>
          <w:lang w:eastAsia="en-US"/>
        </w:rPr>
      </w:pPr>
      <w:bookmarkStart w:id="8" w:name="_Hlk175039743"/>
      <w:r w:rsidRPr="00110C50">
        <w:rPr>
          <w:rFonts w:ascii="Arial" w:eastAsia="Calibri" w:hAnsi="Arial" w:cs="Arial"/>
          <w:lang w:eastAsia="en-US"/>
        </w:rPr>
        <w:t>W takcie realizacji zamówienia Wykonawca jest zobowiązany do wykonania niezbędnych pomiarów elektrycznych oraz sporządzenia niezbędnej dokumentacji pomiarowej i schematów powykonawczych dla każdej z 26 lokalizacji osobno - dla każdej jednostki policji.</w:t>
      </w:r>
    </w:p>
    <w:bookmarkEnd w:id="8"/>
    <w:p w14:paraId="6D6D1595" w14:textId="77777777" w:rsidR="00110C50" w:rsidRPr="00110C50" w:rsidRDefault="00110C50" w:rsidP="00110C50">
      <w:pPr>
        <w:ind w:left="709" w:hanging="709"/>
        <w:jc w:val="both"/>
        <w:rPr>
          <w:rFonts w:ascii="Arial" w:eastAsia="Arial" w:hAnsi="Arial" w:cs="Arial"/>
        </w:rPr>
      </w:pPr>
      <w:r w:rsidRPr="00110C50">
        <w:rPr>
          <w:rFonts w:ascii="Arial" w:eastAsia="Arial" w:hAnsi="Arial" w:cs="Arial"/>
        </w:rPr>
        <w:t xml:space="preserve">            </w:t>
      </w:r>
    </w:p>
    <w:p w14:paraId="0CE1D7AA" w14:textId="2512C085" w:rsidR="00110C50" w:rsidRPr="00110C50" w:rsidRDefault="00110C50" w:rsidP="00110C50">
      <w:pPr>
        <w:ind w:left="567"/>
        <w:jc w:val="both"/>
        <w:rPr>
          <w:rFonts w:ascii="Arial" w:hAnsi="Arial" w:cs="Arial"/>
          <w:u w:val="single"/>
          <w:lang w:eastAsia="ar-SA"/>
        </w:rPr>
      </w:pPr>
      <w:r w:rsidRPr="00110C50">
        <w:rPr>
          <w:rFonts w:ascii="Arial" w:hAnsi="Arial" w:cs="Arial"/>
          <w:lang w:eastAsia="ar-SA"/>
        </w:rPr>
        <w:t xml:space="preserve">Wykonawca zobowiązany jest zapewnić </w:t>
      </w:r>
      <w:bookmarkStart w:id="9" w:name="_Hlk159243278"/>
      <w:r w:rsidRPr="00110C50">
        <w:rPr>
          <w:rFonts w:ascii="Arial" w:hAnsi="Arial" w:cs="Arial"/>
          <w:lang w:eastAsia="ar-SA"/>
        </w:rPr>
        <w:t>do realizacji przedmiotu zamówienia wykwalifikowaną kadrę pracowniczą  ze stosowną wiedzą, praktyką  i uprawnieniami</w:t>
      </w:r>
      <w:bookmarkEnd w:id="9"/>
      <w:r w:rsidRPr="00110C50">
        <w:rPr>
          <w:rFonts w:ascii="Arial" w:hAnsi="Arial" w:cs="Arial"/>
          <w:lang w:eastAsia="ar-SA"/>
        </w:rPr>
        <w:t>.</w:t>
      </w:r>
    </w:p>
    <w:p w14:paraId="4F1B42D7" w14:textId="77777777" w:rsidR="00110C50" w:rsidRPr="00110C50" w:rsidRDefault="00110C50" w:rsidP="00110C50">
      <w:pPr>
        <w:ind w:left="709" w:hanging="142"/>
        <w:jc w:val="both"/>
        <w:rPr>
          <w:rFonts w:ascii="Arial" w:hAnsi="Arial" w:cs="Arial"/>
          <w:highlight w:val="yellow"/>
          <w:u w:val="single"/>
          <w:lang w:eastAsia="ar-SA"/>
        </w:rPr>
      </w:pPr>
    </w:p>
    <w:p w14:paraId="5BEF52D8" w14:textId="5B94348A" w:rsidR="00110C50" w:rsidRDefault="00110C50" w:rsidP="00FD39B0">
      <w:pPr>
        <w:spacing w:line="276" w:lineRule="auto"/>
        <w:ind w:left="567"/>
        <w:jc w:val="both"/>
        <w:rPr>
          <w:rFonts w:ascii="Arial" w:hAnsi="Arial" w:cs="Arial"/>
          <w:lang w:eastAsia="ar-SA"/>
        </w:rPr>
      </w:pPr>
      <w:r w:rsidRPr="00110C50">
        <w:rPr>
          <w:rFonts w:ascii="Arial" w:hAnsi="Arial" w:cs="Arial"/>
          <w:lang w:eastAsia="ar-SA"/>
        </w:rPr>
        <w:t>Realizacja przedmiotu zamówienia będzie prowadzona na obiektach czynnych</w:t>
      </w:r>
      <w:r w:rsidRPr="00110C50">
        <w:rPr>
          <w:rFonts w:ascii="Arial" w:hAnsi="Arial" w:cs="Arial"/>
          <w:u w:val="single"/>
          <w:lang w:eastAsia="ar-SA"/>
        </w:rPr>
        <w:t>,</w:t>
      </w:r>
      <w:r w:rsidRPr="00110C50">
        <w:rPr>
          <w:rFonts w:ascii="Arial" w:hAnsi="Arial" w:cs="Arial"/>
          <w:lang w:eastAsia="ar-SA"/>
        </w:rPr>
        <w:t xml:space="preserve"> w związku                                                z tym Wykonawca powinien tak przewidzieć realizację robót, aby nie powodowało to zakłócenia                                     w funkcjonowaniu jednostki i dezorganizacji pracy. Należy zachować wszelkie warunki bezpieczeństwa</w:t>
      </w:r>
      <w:r>
        <w:rPr>
          <w:rFonts w:ascii="Arial" w:hAnsi="Arial" w:cs="Arial"/>
          <w:lang w:eastAsia="ar-SA"/>
        </w:rPr>
        <w:t xml:space="preserve"> </w:t>
      </w:r>
      <w:r w:rsidRPr="00110C50">
        <w:rPr>
          <w:rFonts w:ascii="Arial" w:hAnsi="Arial" w:cs="Arial"/>
          <w:lang w:eastAsia="ar-SA"/>
        </w:rPr>
        <w:t>i higieny pracy oraz p-poż. wymagane  obowiązującymi przepisami. Po zakończeniu w danym dniu</w:t>
      </w:r>
      <w:r>
        <w:rPr>
          <w:rFonts w:ascii="Arial" w:hAnsi="Arial" w:cs="Arial"/>
          <w:lang w:eastAsia="ar-SA"/>
        </w:rPr>
        <w:t xml:space="preserve"> </w:t>
      </w:r>
      <w:r w:rsidRPr="00110C50">
        <w:rPr>
          <w:rFonts w:ascii="Arial" w:hAnsi="Arial" w:cs="Arial"/>
          <w:lang w:eastAsia="ar-SA"/>
        </w:rPr>
        <w:t>określonego etapu robót, należy wykonać na bieżąco prace porządkowe. Nie wolno zostawiać elementów oraz sprzętu bez odpowiedniego zabezpieczenia. Teren wokół miejsca prac powinien być odpowiednio oznakowany i zabezpieczony celem ograniczenia przemieszczających się osób po terenie w trakcie trwania robót.</w:t>
      </w:r>
    </w:p>
    <w:p w14:paraId="5FB07D94" w14:textId="77777777" w:rsidR="00B269F5" w:rsidRPr="00B269F5" w:rsidRDefault="00B269F5" w:rsidP="00FD39B0">
      <w:pPr>
        <w:spacing w:line="276" w:lineRule="auto"/>
        <w:ind w:left="567"/>
        <w:jc w:val="both"/>
        <w:rPr>
          <w:rFonts w:ascii="Arial" w:eastAsia="Arial" w:hAnsi="Arial" w:cs="Arial"/>
          <w:u w:val="single"/>
        </w:rPr>
      </w:pPr>
    </w:p>
    <w:p w14:paraId="39F8D549" w14:textId="4BF91D28" w:rsidR="005D7A49" w:rsidRPr="005B4EC7" w:rsidRDefault="00E1091B" w:rsidP="00FD39B0">
      <w:pPr>
        <w:spacing w:line="276" w:lineRule="auto"/>
        <w:ind w:left="567" w:right="108" w:hanging="567"/>
        <w:jc w:val="both"/>
        <w:rPr>
          <w:rFonts w:ascii="Arial" w:hAnsi="Arial" w:cs="Arial"/>
        </w:rPr>
      </w:pPr>
      <w:r w:rsidRPr="00E1091B">
        <w:rPr>
          <w:rFonts w:ascii="Arial" w:hAnsi="Arial" w:cs="Arial"/>
          <w:b/>
        </w:rPr>
        <w:t>5.2</w:t>
      </w:r>
      <w:r w:rsidR="00E21E81" w:rsidRPr="005B4EC7">
        <w:rPr>
          <w:rFonts w:ascii="Arial" w:hAnsi="Arial" w:cs="Arial"/>
        </w:rPr>
        <w:t xml:space="preserve"> </w:t>
      </w:r>
      <w:r w:rsidR="00B269F5">
        <w:rPr>
          <w:rFonts w:ascii="Arial" w:hAnsi="Arial" w:cs="Arial"/>
        </w:rPr>
        <w:t xml:space="preserve"> </w:t>
      </w:r>
      <w:r w:rsidR="004466F9">
        <w:rPr>
          <w:rFonts w:ascii="Arial" w:hAnsi="Arial" w:cs="Arial"/>
        </w:rPr>
        <w:t xml:space="preserve">  </w:t>
      </w:r>
      <w:r w:rsidR="004E499C">
        <w:rPr>
          <w:rFonts w:ascii="Arial" w:hAnsi="Arial" w:cs="Arial"/>
        </w:rPr>
        <w:t xml:space="preserve"> </w:t>
      </w:r>
      <w:r w:rsidR="00B269F5" w:rsidRPr="00B269F5">
        <w:rPr>
          <w:rFonts w:ascii="Arial" w:hAnsi="Arial" w:cs="Arial"/>
          <w:bCs/>
          <w:lang w:eastAsia="ar-SA"/>
        </w:rPr>
        <w:t xml:space="preserve">Szczegółowe warunki wykonania i realizacji przedmiotu zamówienia zostały określone we wzorze umowy - </w:t>
      </w:r>
      <w:r w:rsidR="00B269F5" w:rsidRPr="00C81EE7">
        <w:rPr>
          <w:rFonts w:ascii="Arial" w:hAnsi="Arial" w:cs="Arial"/>
          <w:b/>
          <w:bCs/>
          <w:lang w:eastAsia="ar-SA"/>
        </w:rPr>
        <w:t>załącznik nr 1</w:t>
      </w:r>
      <w:r w:rsidR="000F7F63" w:rsidRPr="00C81EE7">
        <w:rPr>
          <w:rFonts w:ascii="Arial" w:hAnsi="Arial" w:cs="Arial"/>
          <w:b/>
          <w:bCs/>
          <w:lang w:eastAsia="ar-SA"/>
        </w:rPr>
        <w:t>1</w:t>
      </w:r>
      <w:r w:rsidR="00B269F5" w:rsidRPr="00C81EE7">
        <w:rPr>
          <w:rFonts w:ascii="Arial" w:hAnsi="Arial" w:cs="Arial"/>
          <w:b/>
          <w:bCs/>
          <w:lang w:eastAsia="ar-SA"/>
        </w:rPr>
        <w:t xml:space="preserve"> do SWZ</w:t>
      </w:r>
    </w:p>
    <w:p w14:paraId="76186563" w14:textId="3B10B7A7" w:rsidR="005D7A49" w:rsidRPr="005B4EC7" w:rsidRDefault="005D7A49" w:rsidP="00FD39B0">
      <w:pPr>
        <w:numPr>
          <w:ilvl w:val="1"/>
          <w:numId w:val="51"/>
        </w:numPr>
        <w:spacing w:line="276" w:lineRule="auto"/>
        <w:ind w:left="567" w:hanging="567"/>
        <w:jc w:val="both"/>
        <w:rPr>
          <w:rFonts w:ascii="Arial" w:hAnsi="Arial" w:cs="Arial"/>
        </w:rPr>
      </w:pPr>
      <w:r w:rsidRPr="005B4EC7">
        <w:rPr>
          <w:rFonts w:ascii="Arial" w:hAnsi="Arial" w:cs="Arial"/>
          <w:bCs/>
        </w:rPr>
        <w:t>Wynagrodzenie za wykonanie przedmiotu zamówienia ma charakter ryczałtowy.</w:t>
      </w:r>
    </w:p>
    <w:p w14:paraId="29E66551" w14:textId="2656EAE4" w:rsidR="005D7A49" w:rsidRPr="005B4EC7" w:rsidRDefault="005D7A49" w:rsidP="00FD39B0">
      <w:pPr>
        <w:numPr>
          <w:ilvl w:val="1"/>
          <w:numId w:val="20"/>
        </w:numPr>
        <w:spacing w:line="276" w:lineRule="auto"/>
        <w:ind w:left="567" w:hanging="567"/>
        <w:jc w:val="both"/>
        <w:rPr>
          <w:rFonts w:ascii="Arial" w:hAnsi="Arial" w:cs="Arial"/>
        </w:rPr>
      </w:pPr>
      <w:r w:rsidRPr="005B4EC7">
        <w:rPr>
          <w:rFonts w:ascii="Arial" w:hAnsi="Arial" w:cs="Arial"/>
          <w:lang w:eastAsia="ar-SA"/>
        </w:rPr>
        <w:t xml:space="preserve">Zakres rzeczowy przedmiotu zamówienia oraz wymogi jakościowe, zostały określone </w:t>
      </w:r>
      <w:r w:rsidR="00B23BC9">
        <w:rPr>
          <w:rFonts w:ascii="Arial" w:hAnsi="Arial" w:cs="Arial"/>
          <w:lang w:eastAsia="ar-SA"/>
        </w:rPr>
        <w:br/>
      </w:r>
      <w:r w:rsidR="009A43E1" w:rsidRPr="00B23BC9">
        <w:rPr>
          <w:rFonts w:ascii="Arial" w:hAnsi="Arial" w:cs="Arial"/>
          <w:lang w:eastAsia="ar-SA"/>
        </w:rPr>
        <w:t>w</w:t>
      </w:r>
      <w:r w:rsidR="00AF045F">
        <w:rPr>
          <w:rFonts w:ascii="Arial" w:hAnsi="Arial" w:cs="Arial"/>
          <w:lang w:eastAsia="ar-SA"/>
        </w:rPr>
        <w:t xml:space="preserve"> </w:t>
      </w:r>
      <w:r w:rsidR="00B269F5">
        <w:rPr>
          <w:rFonts w:ascii="Arial" w:hAnsi="Arial" w:cs="Arial"/>
          <w:lang w:eastAsia="ar-SA"/>
        </w:rPr>
        <w:t>Opisie przedmiotu Zamówienia</w:t>
      </w:r>
      <w:r w:rsidR="009A43E1" w:rsidRPr="00B23BC9">
        <w:rPr>
          <w:rFonts w:ascii="Arial" w:hAnsi="Arial" w:cs="Arial"/>
          <w:lang w:eastAsia="ar-SA"/>
        </w:rPr>
        <w:t xml:space="preserve"> </w:t>
      </w:r>
      <w:r w:rsidR="009A43E1" w:rsidRPr="009B0B33">
        <w:rPr>
          <w:rFonts w:ascii="Arial" w:hAnsi="Arial" w:cs="Arial"/>
          <w:lang w:eastAsia="ar-SA"/>
        </w:rPr>
        <w:t xml:space="preserve">stanowiącym </w:t>
      </w:r>
      <w:r w:rsidR="00047C35" w:rsidRPr="009E0693">
        <w:rPr>
          <w:rFonts w:ascii="Arial" w:hAnsi="Arial" w:cs="Arial"/>
          <w:b/>
          <w:lang w:eastAsia="ar-SA"/>
        </w:rPr>
        <w:t>z</w:t>
      </w:r>
      <w:r w:rsidR="009A43E1" w:rsidRPr="009E0693">
        <w:rPr>
          <w:rFonts w:ascii="Arial" w:hAnsi="Arial" w:cs="Arial"/>
          <w:b/>
          <w:lang w:eastAsia="ar-SA"/>
        </w:rPr>
        <w:t xml:space="preserve">ałącznik nr </w:t>
      </w:r>
      <w:r w:rsidR="00B23BC9" w:rsidRPr="009E0693">
        <w:rPr>
          <w:rFonts w:ascii="Arial" w:hAnsi="Arial" w:cs="Arial"/>
          <w:b/>
          <w:lang w:eastAsia="ar-SA"/>
        </w:rPr>
        <w:t>3</w:t>
      </w:r>
      <w:r w:rsidR="009A43E1" w:rsidRPr="009E0693">
        <w:rPr>
          <w:rFonts w:ascii="Arial" w:hAnsi="Arial" w:cs="Arial"/>
          <w:b/>
          <w:lang w:eastAsia="ar-SA"/>
        </w:rPr>
        <w:t xml:space="preserve"> do SWZ</w:t>
      </w:r>
      <w:r w:rsidR="009A43E1" w:rsidRPr="00B23BC9">
        <w:rPr>
          <w:rFonts w:ascii="Arial" w:hAnsi="Arial" w:cs="Arial"/>
          <w:lang w:eastAsia="ar-SA"/>
        </w:rPr>
        <w:t xml:space="preserve"> oraz </w:t>
      </w:r>
      <w:r w:rsidR="00B23BC9">
        <w:rPr>
          <w:rFonts w:ascii="Arial" w:hAnsi="Arial" w:cs="Arial"/>
          <w:lang w:eastAsia="ar-SA"/>
        </w:rPr>
        <w:br/>
      </w:r>
      <w:r w:rsidR="009A43E1" w:rsidRPr="00B23BC9">
        <w:rPr>
          <w:rFonts w:ascii="Arial" w:hAnsi="Arial" w:cs="Arial"/>
          <w:lang w:eastAsia="ar-SA"/>
        </w:rPr>
        <w:t xml:space="preserve">w </w:t>
      </w:r>
      <w:r w:rsidR="00BC5E5A">
        <w:rPr>
          <w:rFonts w:ascii="Arial" w:hAnsi="Arial" w:cs="Arial"/>
          <w:lang w:eastAsia="ar-SA"/>
        </w:rPr>
        <w:t>wzorze</w:t>
      </w:r>
      <w:r w:rsidR="009A43E1" w:rsidRPr="00B23BC9">
        <w:rPr>
          <w:rFonts w:ascii="Arial" w:hAnsi="Arial" w:cs="Arial"/>
          <w:lang w:eastAsia="ar-SA"/>
        </w:rPr>
        <w:t xml:space="preserve"> umowy  </w:t>
      </w:r>
      <w:r w:rsidR="009A43E1" w:rsidRPr="009E0693">
        <w:rPr>
          <w:rFonts w:ascii="Arial" w:hAnsi="Arial" w:cs="Arial"/>
          <w:lang w:eastAsia="ar-SA"/>
        </w:rPr>
        <w:t xml:space="preserve">stanowiącej </w:t>
      </w:r>
      <w:r w:rsidR="00047C35" w:rsidRPr="009E0693">
        <w:rPr>
          <w:rFonts w:ascii="Arial" w:hAnsi="Arial" w:cs="Arial"/>
          <w:b/>
          <w:lang w:eastAsia="ar-SA"/>
        </w:rPr>
        <w:t>z</w:t>
      </w:r>
      <w:r w:rsidR="009A43E1" w:rsidRPr="009E0693">
        <w:rPr>
          <w:rFonts w:ascii="Arial" w:hAnsi="Arial" w:cs="Arial"/>
          <w:b/>
          <w:lang w:eastAsia="ar-SA"/>
        </w:rPr>
        <w:t>ałącznik nr</w:t>
      </w:r>
      <w:r w:rsidR="00B23BC9" w:rsidRPr="009E0693">
        <w:rPr>
          <w:rFonts w:ascii="Arial" w:hAnsi="Arial" w:cs="Arial"/>
          <w:b/>
          <w:lang w:eastAsia="ar-SA"/>
        </w:rPr>
        <w:t xml:space="preserve"> 1</w:t>
      </w:r>
      <w:r w:rsidR="000F7F63" w:rsidRPr="009E0693">
        <w:rPr>
          <w:rFonts w:ascii="Arial" w:hAnsi="Arial" w:cs="Arial"/>
          <w:b/>
          <w:lang w:eastAsia="ar-SA"/>
        </w:rPr>
        <w:t>1</w:t>
      </w:r>
      <w:r w:rsidR="009A43E1" w:rsidRPr="009E0693">
        <w:rPr>
          <w:rFonts w:ascii="Arial" w:hAnsi="Arial" w:cs="Arial"/>
          <w:b/>
          <w:lang w:eastAsia="ar-SA"/>
        </w:rPr>
        <w:t xml:space="preserve"> do SWZ</w:t>
      </w:r>
      <w:r w:rsidR="009A43E1" w:rsidRPr="009E0693">
        <w:rPr>
          <w:rFonts w:ascii="Arial" w:hAnsi="Arial" w:cs="Arial"/>
          <w:lang w:eastAsia="ar-SA"/>
        </w:rPr>
        <w:t>, a</w:t>
      </w:r>
      <w:r w:rsidR="009A43E1" w:rsidRPr="009B0B33">
        <w:rPr>
          <w:rFonts w:ascii="Arial" w:hAnsi="Arial" w:cs="Arial"/>
          <w:lang w:eastAsia="ar-SA"/>
        </w:rPr>
        <w:t xml:space="preserve"> także</w:t>
      </w:r>
      <w:r w:rsidR="009A43E1" w:rsidRPr="00B23BC9">
        <w:rPr>
          <w:rFonts w:ascii="Arial" w:hAnsi="Arial" w:cs="Arial"/>
          <w:lang w:eastAsia="ar-SA"/>
        </w:rPr>
        <w:t xml:space="preserve"> w Specyfikacji Warunków Zamówienia (SWZ). Załączniki te oraz pozostałe zapisy SWZ stanowią podstawę niezbędną </w:t>
      </w:r>
      <w:r w:rsidR="00B23BC9">
        <w:rPr>
          <w:rFonts w:ascii="Arial" w:hAnsi="Arial" w:cs="Arial"/>
          <w:lang w:eastAsia="ar-SA"/>
        </w:rPr>
        <w:br/>
      </w:r>
      <w:r w:rsidR="009A43E1" w:rsidRPr="00B23BC9">
        <w:rPr>
          <w:rFonts w:ascii="Arial" w:hAnsi="Arial" w:cs="Arial"/>
          <w:lang w:eastAsia="ar-SA"/>
        </w:rPr>
        <w:t>do wyceny i określenia technologii przedmiotu zamówienia oraz standardu zastosowanych elementów</w:t>
      </w:r>
      <w:r w:rsidRPr="005B4EC7">
        <w:rPr>
          <w:rFonts w:ascii="Arial" w:hAnsi="Arial" w:cs="Arial"/>
          <w:lang w:eastAsia="ar-SA"/>
        </w:rPr>
        <w:t>.</w:t>
      </w:r>
    </w:p>
    <w:p w14:paraId="7C993358" w14:textId="45AB5781" w:rsidR="00CB463C" w:rsidRPr="00CB463C" w:rsidRDefault="004526F6" w:rsidP="00FD39B0">
      <w:pPr>
        <w:numPr>
          <w:ilvl w:val="1"/>
          <w:numId w:val="20"/>
        </w:numPr>
        <w:spacing w:line="276" w:lineRule="auto"/>
        <w:ind w:left="567" w:hanging="567"/>
        <w:jc w:val="both"/>
        <w:rPr>
          <w:rFonts w:ascii="Arial" w:hAnsi="Arial" w:cs="Arial"/>
          <w:bCs/>
        </w:rPr>
      </w:pPr>
      <w:r w:rsidRPr="009E0693">
        <w:rPr>
          <w:rFonts w:ascii="Arial" w:hAnsi="Arial" w:cs="Arial"/>
        </w:rPr>
        <w:t xml:space="preserve">Rozwiązania materiałowe zostały opisane w OPZ stanowiącym </w:t>
      </w:r>
      <w:r w:rsidR="00BC5E5A" w:rsidRPr="009E0693">
        <w:rPr>
          <w:rFonts w:ascii="Arial" w:hAnsi="Arial" w:cs="Arial"/>
          <w:b/>
        </w:rPr>
        <w:t>załącznik nr 3 do SWZ</w:t>
      </w:r>
      <w:r w:rsidRPr="009E0693">
        <w:rPr>
          <w:rFonts w:ascii="Arial" w:hAnsi="Arial" w:cs="Arial"/>
        </w:rPr>
        <w:t>.</w:t>
      </w:r>
      <w:r w:rsidRPr="004526F6">
        <w:rPr>
          <w:rFonts w:ascii="Arial" w:hAnsi="Arial" w:cs="Arial"/>
        </w:rPr>
        <w:t xml:space="preserve"> Zamawiający</w:t>
      </w:r>
      <w:r>
        <w:rPr>
          <w:rFonts w:ascii="Arial" w:hAnsi="Arial" w:cs="Arial"/>
        </w:rPr>
        <w:t xml:space="preserve"> </w:t>
      </w:r>
      <w:r w:rsidRPr="004526F6">
        <w:rPr>
          <w:rFonts w:ascii="Arial" w:hAnsi="Arial" w:cs="Arial"/>
        </w:rPr>
        <w:t xml:space="preserve">informuje, że wszędzie tam gdzie w treści OPZ, zostały wskazane znaki  towarowe, patenty lub pochodzenie, Zamawiający dopuszcza metody, materiały, urządzenia, systemy, technologie itp. równoważne do przedstawionych w Opisie przedmiotu zamówienia. Dopuszcza się, więc zaproponowanie w ofercie wszelkich równoważnych odpowiedników rynkowych o właściwościach nie gorszych niż wskazane przez Zamawiającego. Parametry wskazanego standardu określają minimalne warunki techniczne, eksploatacyjne, użytkowe, jakościowe i funkcjonalne, jakie mają spełniać. Wskazane znaki towarowe, patenty, marki lub nazwy producenta wskazujące na pochodzenie określają jedynie klasę produktu.  W ofercie można przyjąć inne marki i producentów, jednak o parametrach technicznych, jakościowych  i właściwościach użytkowych oraz funkcjonalnych  odpowiadających metodom opisanym w </w:t>
      </w:r>
      <w:r w:rsidRPr="004526F6">
        <w:rPr>
          <w:rFonts w:ascii="Arial" w:hAnsi="Arial" w:cs="Arial"/>
        </w:rPr>
        <w:lastRenderedPageBreak/>
        <w:t>Specyfikacji Warunków Zamówienia. Przed montażem elementów / materiałów i urządzeń Wykonawca zobowiązany będzie przedstawić Zamawiającemu do akceptacji karty katalogowe dla przedstawionych rozwiązań.</w:t>
      </w:r>
    </w:p>
    <w:p w14:paraId="55ED3B92" w14:textId="4A554737" w:rsidR="005D7A49" w:rsidRPr="004868B7" w:rsidRDefault="005D7A49" w:rsidP="00FD39B0">
      <w:pPr>
        <w:numPr>
          <w:ilvl w:val="1"/>
          <w:numId w:val="20"/>
        </w:numPr>
        <w:spacing w:line="276" w:lineRule="auto"/>
        <w:ind w:left="567" w:hanging="567"/>
        <w:jc w:val="both"/>
        <w:rPr>
          <w:rFonts w:ascii="Arial" w:hAnsi="Arial" w:cs="Arial"/>
        </w:rPr>
      </w:pPr>
      <w:r w:rsidRPr="005B4EC7">
        <w:rPr>
          <w:rFonts w:ascii="Arial" w:hAnsi="Arial" w:cs="Arial"/>
        </w:rPr>
        <w:t>Wykonawca wykona przedmiot zamówienia z fabrycznie nowych materiałów</w:t>
      </w:r>
      <w:r w:rsidR="009B0B33">
        <w:rPr>
          <w:rFonts w:ascii="Arial" w:hAnsi="Arial" w:cs="Arial"/>
        </w:rPr>
        <w:t xml:space="preserve"> </w:t>
      </w:r>
      <w:r w:rsidRPr="005B4EC7">
        <w:rPr>
          <w:rFonts w:ascii="Arial" w:hAnsi="Arial" w:cs="Arial"/>
        </w:rPr>
        <w:t>i innych elementów wolnych od wad fizycznych i prawnych</w:t>
      </w:r>
      <w:r w:rsidRPr="004868B7">
        <w:rPr>
          <w:rFonts w:ascii="Arial" w:hAnsi="Arial" w:cs="Arial"/>
        </w:rPr>
        <w:t xml:space="preserve">, które powinny odpowiadać wymogom określonym </w:t>
      </w:r>
      <w:r w:rsidR="009B0B33" w:rsidRPr="004868B7">
        <w:rPr>
          <w:rFonts w:ascii="Arial" w:hAnsi="Arial" w:cs="Arial"/>
        </w:rPr>
        <w:br/>
      </w:r>
      <w:r w:rsidRPr="004868B7">
        <w:rPr>
          <w:rFonts w:ascii="Arial" w:hAnsi="Arial" w:cs="Arial"/>
        </w:rPr>
        <w:t>w ustawie  z dnia 16 kwietnia 2004 r. o wyrobach budowlanych (Dz. U. z 2021 r., poz. 1213).</w:t>
      </w:r>
    </w:p>
    <w:p w14:paraId="4336E080" w14:textId="2CFE4ACF" w:rsidR="005D7A49" w:rsidRPr="004868B7" w:rsidRDefault="005D7A49" w:rsidP="00FD39B0">
      <w:pPr>
        <w:numPr>
          <w:ilvl w:val="1"/>
          <w:numId w:val="20"/>
        </w:numPr>
        <w:spacing w:line="276" w:lineRule="auto"/>
        <w:ind w:left="567" w:hanging="567"/>
        <w:jc w:val="both"/>
        <w:rPr>
          <w:rFonts w:ascii="Arial" w:hAnsi="Arial" w:cs="Arial"/>
        </w:rPr>
      </w:pPr>
      <w:r w:rsidRPr="004868B7">
        <w:rPr>
          <w:rFonts w:ascii="Arial" w:hAnsi="Arial" w:cs="Arial"/>
          <w:bCs/>
          <w:lang w:eastAsia="ar-SA"/>
        </w:rPr>
        <w:t xml:space="preserve">Na każde żądanie Zamawiającego Wykonawca zobowiązany jest okazać, w stosunku </w:t>
      </w:r>
      <w:r w:rsidR="009B0B33" w:rsidRPr="004868B7">
        <w:rPr>
          <w:rFonts w:ascii="Arial" w:hAnsi="Arial" w:cs="Arial"/>
          <w:bCs/>
          <w:lang w:eastAsia="ar-SA"/>
        </w:rPr>
        <w:br/>
      </w:r>
      <w:r w:rsidRPr="004868B7">
        <w:rPr>
          <w:rFonts w:ascii="Arial" w:hAnsi="Arial" w:cs="Arial"/>
          <w:bCs/>
          <w:lang w:eastAsia="ar-SA"/>
        </w:rPr>
        <w:t>do wskazanych  wyrobów budowlanych, dokument na podstawie</w:t>
      </w:r>
      <w:r w:rsidR="00FD5BD9" w:rsidRPr="004868B7">
        <w:rPr>
          <w:rFonts w:ascii="Arial" w:hAnsi="Arial" w:cs="Arial"/>
          <w:bCs/>
          <w:lang w:eastAsia="ar-SA"/>
        </w:rPr>
        <w:t>,</w:t>
      </w:r>
      <w:r w:rsidRPr="004868B7">
        <w:rPr>
          <w:rFonts w:ascii="Arial" w:hAnsi="Arial" w:cs="Arial"/>
          <w:bCs/>
          <w:lang w:eastAsia="ar-SA"/>
        </w:rPr>
        <w:t xml:space="preserve"> którego wprowadzono wyrób do obrotu.</w:t>
      </w:r>
    </w:p>
    <w:p w14:paraId="77D8557A" w14:textId="03D27CF9" w:rsidR="00B03975" w:rsidRPr="00B03975" w:rsidRDefault="00B03975" w:rsidP="00FD39B0">
      <w:pPr>
        <w:pStyle w:val="Akapitzlist"/>
        <w:numPr>
          <w:ilvl w:val="1"/>
          <w:numId w:val="20"/>
        </w:numPr>
        <w:spacing w:after="0"/>
        <w:ind w:left="567" w:hanging="567"/>
        <w:rPr>
          <w:rFonts w:ascii="Arial" w:hAnsi="Arial" w:cs="Arial"/>
          <w:bCs/>
          <w:sz w:val="20"/>
          <w:szCs w:val="20"/>
          <w:lang w:eastAsia="ar-SA"/>
        </w:rPr>
      </w:pPr>
      <w:r w:rsidRPr="00B03975">
        <w:rPr>
          <w:rFonts w:ascii="Arial" w:hAnsi="Arial" w:cs="Arial"/>
          <w:bCs/>
          <w:sz w:val="20"/>
          <w:szCs w:val="20"/>
          <w:lang w:eastAsia="ar-SA"/>
        </w:rPr>
        <w:t>Do dokumentacji odbiorowych należy dołączyć certyfikaty i/ lub deklaracje zgodności dotyczące wszystkich zastosowanych przy robotach wyrobów budowlanych zgodnie z wymogami ustawy, o której mowa w ust. 1 oraz Rozporządzenia Ministra Infrastruktury i Budownictwa  z dnia 17 listopada 2016 r. w sprawie sposobu deklarowania właściwości użytkowych wyrobów budowlanych oraz sposobu znakowania ich znakiem budowlanym (Dz. U. z 2023 r., poz. 873 ze zm.) oraz instrukcje obsługi urządzeń w języku polskim, a także karty gwarancyjne zamontowanych urządzeń.</w:t>
      </w:r>
    </w:p>
    <w:p w14:paraId="5497BE17" w14:textId="2329A412" w:rsidR="005D7A49" w:rsidRPr="00E64374" w:rsidRDefault="005D7A49" w:rsidP="00FD39B0">
      <w:pPr>
        <w:numPr>
          <w:ilvl w:val="1"/>
          <w:numId w:val="20"/>
        </w:numPr>
        <w:spacing w:line="276" w:lineRule="auto"/>
        <w:ind w:left="567" w:hanging="567"/>
        <w:jc w:val="both"/>
        <w:rPr>
          <w:rFonts w:ascii="Arial" w:hAnsi="Arial" w:cs="Arial"/>
        </w:rPr>
      </w:pPr>
      <w:r w:rsidRPr="005B4EC7">
        <w:rPr>
          <w:rFonts w:ascii="Arial" w:hAnsi="Arial" w:cs="Arial"/>
          <w:bCs/>
          <w:lang w:eastAsia="ar-SA"/>
        </w:rPr>
        <w:t xml:space="preserve">Do dostarczonych elementów / materiałów w ramach przedmiotu zamówienia Wykonawca </w:t>
      </w:r>
      <w:r w:rsidRPr="009B0B33">
        <w:rPr>
          <w:rFonts w:ascii="Arial" w:hAnsi="Arial" w:cs="Arial"/>
          <w:bCs/>
          <w:lang w:eastAsia="ar-SA"/>
        </w:rPr>
        <w:t>winien załączyć stosowne świadectwa/certyfikaty</w:t>
      </w:r>
      <w:r w:rsidR="0040401B" w:rsidRPr="009B0B33">
        <w:rPr>
          <w:rFonts w:ascii="Arial" w:hAnsi="Arial" w:cs="Arial"/>
          <w:bCs/>
          <w:lang w:eastAsia="ar-SA"/>
        </w:rPr>
        <w:t xml:space="preserve"> </w:t>
      </w:r>
      <w:r w:rsidRPr="009B0B33">
        <w:rPr>
          <w:rFonts w:ascii="Arial" w:hAnsi="Arial" w:cs="Arial"/>
          <w:bCs/>
          <w:lang w:eastAsia="ar-SA"/>
        </w:rPr>
        <w:t>wymagane obowiązującymi przepisami.</w:t>
      </w:r>
    </w:p>
    <w:p w14:paraId="0F8810DF" w14:textId="67A45BF0" w:rsidR="00E64374" w:rsidRPr="00E64374" w:rsidRDefault="00E64374" w:rsidP="00FD39B0">
      <w:pPr>
        <w:numPr>
          <w:ilvl w:val="1"/>
          <w:numId w:val="20"/>
        </w:numPr>
        <w:spacing w:line="276" w:lineRule="auto"/>
        <w:ind w:left="567" w:hanging="567"/>
        <w:jc w:val="both"/>
        <w:rPr>
          <w:rFonts w:ascii="Arial" w:hAnsi="Arial" w:cs="Arial"/>
        </w:rPr>
      </w:pPr>
      <w:r w:rsidRPr="00E64374">
        <w:rPr>
          <w:rFonts w:ascii="Arial" w:hAnsi="Arial" w:cs="Arial"/>
          <w:bCs/>
        </w:rPr>
        <w:t>Stacje ładujące przeznaczone do ładowania pojazdów stanowią indywidualne wyposażenie pojazdów</w:t>
      </w:r>
      <w:r>
        <w:rPr>
          <w:rFonts w:ascii="Arial" w:hAnsi="Arial" w:cs="Arial"/>
          <w:bCs/>
        </w:rPr>
        <w:t xml:space="preserve"> </w:t>
      </w:r>
      <w:r w:rsidRPr="00E64374">
        <w:rPr>
          <w:rFonts w:ascii="Arial" w:hAnsi="Arial" w:cs="Arial"/>
          <w:bCs/>
        </w:rPr>
        <w:t>Peugeot E-Rifter,</w:t>
      </w:r>
      <w:r>
        <w:rPr>
          <w:rFonts w:ascii="Arial" w:hAnsi="Arial" w:cs="Arial"/>
          <w:bCs/>
        </w:rPr>
        <w:t xml:space="preserve"> </w:t>
      </w:r>
      <w:r w:rsidRPr="00E64374">
        <w:rPr>
          <w:rFonts w:ascii="Arial" w:hAnsi="Arial" w:cs="Arial"/>
          <w:bCs/>
        </w:rPr>
        <w:t>które w ramach kompleksowej umowy zostały zakupione i przekazane na stan ewidencyjny każdej z jednostek garnizonu łódzkiego</w:t>
      </w:r>
      <w:r>
        <w:rPr>
          <w:rFonts w:ascii="Arial" w:hAnsi="Arial" w:cs="Arial"/>
          <w:bCs/>
        </w:rPr>
        <w:t xml:space="preserve"> </w:t>
      </w:r>
      <w:r w:rsidRPr="00E64374">
        <w:rPr>
          <w:rFonts w:ascii="Arial" w:hAnsi="Arial" w:cs="Arial"/>
          <w:bCs/>
        </w:rPr>
        <w:t>Policji. Ładowarki są do zapoznania się w każdej z lokalizacji</w:t>
      </w:r>
      <w:r>
        <w:rPr>
          <w:rFonts w:ascii="Arial" w:hAnsi="Arial" w:cs="Arial"/>
          <w:bCs/>
        </w:rPr>
        <w:t>.</w:t>
      </w:r>
    </w:p>
    <w:p w14:paraId="611C8437" w14:textId="6F9ABEFC" w:rsidR="00E64374" w:rsidRPr="00E64374" w:rsidRDefault="00E64374" w:rsidP="00FD39B0">
      <w:pPr>
        <w:pStyle w:val="Akapitzlist"/>
        <w:numPr>
          <w:ilvl w:val="1"/>
          <w:numId w:val="20"/>
        </w:numPr>
        <w:spacing w:after="0"/>
        <w:ind w:left="567" w:hanging="567"/>
        <w:rPr>
          <w:rFonts w:ascii="Arial" w:hAnsi="Arial" w:cs="Arial"/>
          <w:sz w:val="20"/>
          <w:szCs w:val="20"/>
        </w:rPr>
      </w:pPr>
      <w:r w:rsidRPr="00E64374">
        <w:rPr>
          <w:rFonts w:ascii="Arial" w:hAnsi="Arial" w:cs="Arial"/>
          <w:sz w:val="20"/>
          <w:szCs w:val="20"/>
        </w:rPr>
        <w:t>Pod pojęciem Schematu powykonawczego należy rozumieć uwzględnienie rozbudowy rozdzielni o bezpośrednie połączenie ze stacją ładującą (ładowarką).</w:t>
      </w:r>
    </w:p>
    <w:p w14:paraId="4918A62C" w14:textId="5287898B" w:rsidR="00E64374" w:rsidRDefault="00E64374" w:rsidP="00FD39B0">
      <w:pPr>
        <w:pStyle w:val="Akapitzlist"/>
        <w:numPr>
          <w:ilvl w:val="1"/>
          <w:numId w:val="20"/>
        </w:numPr>
        <w:spacing w:after="0"/>
        <w:ind w:left="567" w:hanging="567"/>
        <w:rPr>
          <w:rFonts w:ascii="Arial" w:hAnsi="Arial" w:cs="Arial"/>
          <w:sz w:val="20"/>
          <w:szCs w:val="20"/>
        </w:rPr>
      </w:pPr>
      <w:r w:rsidRPr="00E64374">
        <w:rPr>
          <w:rFonts w:ascii="Arial" w:hAnsi="Arial" w:cs="Arial"/>
          <w:sz w:val="20"/>
          <w:szCs w:val="20"/>
        </w:rPr>
        <w:t>Przedmiotowe zadanie oraz wykorzystywanie ładowarek nie wymaga zgłoszenia do Urzędu Dozoru Technicznego (UDT).</w:t>
      </w:r>
    </w:p>
    <w:p w14:paraId="079D9D3E" w14:textId="77777777" w:rsidR="00E64374" w:rsidRPr="00E64374" w:rsidRDefault="00E64374" w:rsidP="00FD39B0">
      <w:pPr>
        <w:pStyle w:val="Akapitzlist"/>
        <w:numPr>
          <w:ilvl w:val="1"/>
          <w:numId w:val="20"/>
        </w:numPr>
        <w:spacing w:after="0"/>
        <w:ind w:left="567" w:hanging="567"/>
        <w:rPr>
          <w:rFonts w:ascii="Arial" w:hAnsi="Arial" w:cs="Arial"/>
          <w:sz w:val="20"/>
          <w:szCs w:val="20"/>
        </w:rPr>
      </w:pPr>
      <w:r w:rsidRPr="00E64374">
        <w:rPr>
          <w:rFonts w:ascii="Arial" w:hAnsi="Arial" w:cs="Arial"/>
          <w:sz w:val="20"/>
          <w:szCs w:val="20"/>
        </w:rPr>
        <w:t>Opinia inspektora ppoż. nie jest wymagana, jednak projektowana i wykonywana instalacja musi spełniać wymogi ochrony ppoż. dla danego obiektu i instalacji oraz samej stacji ładującej.</w:t>
      </w:r>
    </w:p>
    <w:p w14:paraId="72AC6281" w14:textId="77777777" w:rsidR="00E64374" w:rsidRPr="00E64374" w:rsidRDefault="00E64374" w:rsidP="00FD39B0">
      <w:pPr>
        <w:pStyle w:val="Akapitzlist"/>
        <w:numPr>
          <w:ilvl w:val="1"/>
          <w:numId w:val="20"/>
        </w:numPr>
        <w:spacing w:after="0"/>
        <w:ind w:left="567" w:hanging="567"/>
        <w:rPr>
          <w:rFonts w:ascii="Arial" w:hAnsi="Arial" w:cs="Arial"/>
          <w:sz w:val="20"/>
          <w:szCs w:val="20"/>
        </w:rPr>
      </w:pPr>
      <w:r w:rsidRPr="00E64374">
        <w:rPr>
          <w:rFonts w:ascii="Arial" w:hAnsi="Arial" w:cs="Arial"/>
          <w:sz w:val="20"/>
          <w:szCs w:val="20"/>
        </w:rPr>
        <w:t>Nie oczekuje się wytyczenia oraz oznaczenia miejsc postojowych, a także zabezpieczenia stacji (separatory parkingowe lub słupki ochronne).</w:t>
      </w:r>
    </w:p>
    <w:p w14:paraId="34B4859E" w14:textId="0BEF3717" w:rsidR="00E64374" w:rsidRPr="00E64374" w:rsidRDefault="00B063E3" w:rsidP="00FD39B0">
      <w:pPr>
        <w:pStyle w:val="Akapitzlist"/>
        <w:numPr>
          <w:ilvl w:val="1"/>
          <w:numId w:val="20"/>
        </w:numPr>
        <w:spacing w:after="0"/>
        <w:ind w:left="567" w:hanging="567"/>
        <w:rPr>
          <w:rFonts w:ascii="Arial" w:hAnsi="Arial" w:cs="Arial"/>
          <w:sz w:val="20"/>
          <w:szCs w:val="20"/>
        </w:rPr>
      </w:pPr>
      <w:r w:rsidRPr="00B063E3">
        <w:rPr>
          <w:rFonts w:ascii="Arial" w:hAnsi="Arial" w:cs="Arial"/>
          <w:bCs/>
          <w:sz w:val="20"/>
          <w:szCs w:val="20"/>
        </w:rPr>
        <w:t>Dokumentacja geodezyjna oraz</w:t>
      </w:r>
      <w:r w:rsidRPr="00B063E3">
        <w:rPr>
          <w:rFonts w:ascii="Arial" w:hAnsi="Arial" w:cs="Arial"/>
          <w:sz w:val="20"/>
          <w:szCs w:val="20"/>
        </w:rPr>
        <w:t xml:space="preserve"> zgłoszenie inwestycji do Nadzoru budowlanego nie są wymagane</w:t>
      </w:r>
      <w:r>
        <w:rPr>
          <w:rFonts w:ascii="Arial" w:hAnsi="Arial" w:cs="Arial"/>
          <w:sz w:val="20"/>
          <w:szCs w:val="20"/>
        </w:rPr>
        <w:t>.</w:t>
      </w:r>
    </w:p>
    <w:p w14:paraId="2767F6BB" w14:textId="46263723" w:rsidR="00E64374" w:rsidRPr="00FD39B0" w:rsidRDefault="00B063E3" w:rsidP="00FD39B0">
      <w:pPr>
        <w:numPr>
          <w:ilvl w:val="1"/>
          <w:numId w:val="20"/>
        </w:numPr>
        <w:spacing w:line="276" w:lineRule="auto"/>
        <w:ind w:left="567" w:hanging="567"/>
        <w:jc w:val="both"/>
        <w:rPr>
          <w:rFonts w:ascii="Arial" w:hAnsi="Arial" w:cs="Arial"/>
        </w:rPr>
      </w:pPr>
      <w:r w:rsidRPr="00B063E3">
        <w:rPr>
          <w:rFonts w:ascii="Arial" w:hAnsi="Arial" w:cs="Arial"/>
          <w:bCs/>
        </w:rPr>
        <w:t>Wskazanie instalacji z rozdzielni głównej (RG) dla ładowarek było podyktowane najbardziej optymalnym rozwiązaniem, które w swoim założeniu miało na celu zminimalizowanie ewentualnych dodatkowych kolizji konstrukcyjnych w przypadku podłączania się do wewnętrznych lub pośrednich rozdzielni, które wymagałyby dodatkowych zmian co generowałoby dodatkowe prace</w:t>
      </w:r>
      <w:r>
        <w:rPr>
          <w:rFonts w:ascii="Arial" w:hAnsi="Arial" w:cs="Arial"/>
          <w:bCs/>
        </w:rPr>
        <w:t>.</w:t>
      </w:r>
    </w:p>
    <w:p w14:paraId="1970D650" w14:textId="77777777" w:rsidR="00FD39B0" w:rsidRPr="00FD39B0" w:rsidRDefault="00FD39B0" w:rsidP="00FD39B0">
      <w:pPr>
        <w:spacing w:line="276" w:lineRule="auto"/>
        <w:ind w:left="567"/>
        <w:jc w:val="both"/>
        <w:rPr>
          <w:rFonts w:ascii="Arial" w:hAnsi="Arial" w:cs="Arial"/>
        </w:rPr>
      </w:pPr>
      <w:r w:rsidRPr="00FD39B0">
        <w:rPr>
          <w:rFonts w:ascii="Arial" w:hAnsi="Arial" w:cs="Arial"/>
        </w:rPr>
        <w:t>Dopuszcza się podłączenie ładowarki do innej rozdzielni niż RG tylko w przypadku, kiedy rozdzielnia która będzie zasilała samą ładowarkę spełni wszelkie wymogi i założenia oraz zasilanie samej rozdzielni jak i innych urządzeń nie zostanie w żaden sposób zmienione lub</w:t>
      </w:r>
    </w:p>
    <w:p w14:paraId="3BEB0268" w14:textId="41C812FE" w:rsidR="00FB7C45" w:rsidRPr="00BC0FD8" w:rsidRDefault="00FD39B0" w:rsidP="00FB7C45">
      <w:pPr>
        <w:spacing w:line="276" w:lineRule="auto"/>
        <w:ind w:left="567"/>
        <w:jc w:val="both"/>
        <w:rPr>
          <w:rFonts w:ascii="Arial" w:hAnsi="Arial" w:cs="Arial"/>
        </w:rPr>
      </w:pPr>
      <w:r w:rsidRPr="00FD39B0">
        <w:rPr>
          <w:rFonts w:ascii="Arial" w:hAnsi="Arial" w:cs="Arial"/>
        </w:rPr>
        <w:t>zakłócone, a zastosowane zabezpieczenia główne i pośrednie, wymuszone przez podłączenie ładowarki nie zostaną zmienione i przede wszystkim będą wystarczające. Taki sam warunek dotyczy wymogów w zakresie samej instalacji elektrycznej (konstrukcja, średnica). Ostateczna decyzja o zmianie sposobu przyłączenia ładowarki będzie podjęta po przedstawieniu pełnej specyfikacji i charakterystyki wraz z schematami elektrycznymi Inspektorowi Nadzoru Inwestorskiego i wymaga jego bezwzględnego zatwierdzenia.</w:t>
      </w:r>
    </w:p>
    <w:p w14:paraId="2256E6E7" w14:textId="641DE0E5" w:rsidR="00FB7C45" w:rsidRPr="00FB7C45" w:rsidRDefault="00FB7C45" w:rsidP="00FD39B0">
      <w:pPr>
        <w:numPr>
          <w:ilvl w:val="1"/>
          <w:numId w:val="20"/>
        </w:numPr>
        <w:spacing w:line="276" w:lineRule="auto"/>
        <w:ind w:left="567" w:hanging="567"/>
        <w:jc w:val="both"/>
        <w:rPr>
          <w:rFonts w:ascii="Arial" w:hAnsi="Arial" w:cs="Arial"/>
          <w:b/>
        </w:rPr>
      </w:pPr>
      <w:r w:rsidRPr="00FB7C45">
        <w:rPr>
          <w:rFonts w:ascii="Arial" w:hAnsi="Arial" w:cs="Arial"/>
          <w:b/>
        </w:rPr>
        <w:t>WAŻNE-UWAGA!!</w:t>
      </w:r>
    </w:p>
    <w:p w14:paraId="7DE67E75" w14:textId="764724AD" w:rsidR="00BC0FD8" w:rsidRPr="000A3DD6" w:rsidRDefault="00BC0FD8" w:rsidP="00FB7C45">
      <w:pPr>
        <w:spacing w:line="276" w:lineRule="auto"/>
        <w:ind w:left="567"/>
        <w:jc w:val="both"/>
        <w:rPr>
          <w:rFonts w:ascii="Arial" w:hAnsi="Arial" w:cs="Arial"/>
        </w:rPr>
      </w:pPr>
      <w:r w:rsidRPr="00FB7C45">
        <w:rPr>
          <w:rFonts w:ascii="Arial" w:hAnsi="Arial" w:cs="Arial"/>
          <w:b/>
        </w:rPr>
        <w:t>Zamawiający wymaga montażu ładowarek elektrycznych przeznaczonych do ładowania                            pojazdów elektrycznych w obudowach celem uniknięcia kontaktu urządzeń z czynnikami                                    atmosferycznymi</w:t>
      </w:r>
      <w:r w:rsidRPr="000A3DD6">
        <w:rPr>
          <w:rFonts w:ascii="Arial" w:hAnsi="Arial" w:cs="Arial"/>
        </w:rPr>
        <w:t>.</w:t>
      </w:r>
    </w:p>
    <w:p w14:paraId="2D866742" w14:textId="0B46B568" w:rsidR="00BC0FD8" w:rsidRDefault="00BC0FD8" w:rsidP="00FD39B0">
      <w:pPr>
        <w:numPr>
          <w:ilvl w:val="1"/>
          <w:numId w:val="20"/>
        </w:numPr>
        <w:spacing w:line="276" w:lineRule="auto"/>
        <w:ind w:left="567" w:hanging="567"/>
        <w:jc w:val="both"/>
        <w:rPr>
          <w:rFonts w:ascii="Arial" w:hAnsi="Arial" w:cs="Arial"/>
        </w:rPr>
      </w:pPr>
      <w:r w:rsidRPr="00BC0FD8">
        <w:rPr>
          <w:rFonts w:ascii="Arial" w:hAnsi="Arial" w:cs="Arial"/>
        </w:rPr>
        <w:t>Zamawiający wystąpi o zwiększenie mocy do dostawcy energii elektrycznej, natomiast po uzyskaniu warunków przyłączeniowych prace związane z realizacja wydanych warunków będą po stronie Wykonawcy</w:t>
      </w:r>
      <w:r>
        <w:rPr>
          <w:rFonts w:ascii="Arial" w:hAnsi="Arial" w:cs="Arial"/>
        </w:rPr>
        <w:t>.</w:t>
      </w:r>
    </w:p>
    <w:p w14:paraId="32AA10ED" w14:textId="58C0E787" w:rsidR="00BC0FD8" w:rsidRPr="00BC0FD8" w:rsidRDefault="00BC0FD8" w:rsidP="00FD39B0">
      <w:pPr>
        <w:numPr>
          <w:ilvl w:val="1"/>
          <w:numId w:val="20"/>
        </w:numPr>
        <w:spacing w:line="276" w:lineRule="auto"/>
        <w:ind w:left="567" w:hanging="567"/>
        <w:jc w:val="both"/>
        <w:rPr>
          <w:rFonts w:ascii="Arial" w:hAnsi="Arial" w:cs="Arial"/>
        </w:rPr>
      </w:pPr>
      <w:r w:rsidRPr="00BC0FD8">
        <w:rPr>
          <w:rFonts w:ascii="Arial" w:hAnsi="Arial" w:cs="Arial"/>
        </w:rPr>
        <w:t xml:space="preserve">Zamawiający </w:t>
      </w:r>
      <w:r w:rsidRPr="00BC0FD8">
        <w:rPr>
          <w:rFonts w:ascii="Arial" w:hAnsi="Arial" w:cs="Arial"/>
          <w:bCs/>
        </w:rPr>
        <w:t>nie posiada interpretacji lokalnego nadzoru budowlanego w zakresie aktualnych przepisów montażu stacji ładowania. Z posiadanej wiedzy wynika, że zgłoszenia do nadzoru nie są wymagane</w:t>
      </w:r>
      <w:r>
        <w:rPr>
          <w:rFonts w:ascii="Arial" w:hAnsi="Arial" w:cs="Arial"/>
          <w:bCs/>
        </w:rPr>
        <w:t>.</w:t>
      </w:r>
    </w:p>
    <w:p w14:paraId="7B7F1BD4" w14:textId="4F68764C" w:rsidR="00BC0FD8" w:rsidRPr="00BC0FD8" w:rsidRDefault="00BC0FD8" w:rsidP="00FD39B0">
      <w:pPr>
        <w:numPr>
          <w:ilvl w:val="1"/>
          <w:numId w:val="20"/>
        </w:numPr>
        <w:spacing w:line="276" w:lineRule="auto"/>
        <w:ind w:left="567" w:hanging="567"/>
        <w:jc w:val="both"/>
        <w:rPr>
          <w:rFonts w:ascii="Arial" w:hAnsi="Arial" w:cs="Arial"/>
        </w:rPr>
      </w:pPr>
      <w:r w:rsidRPr="00BC0FD8">
        <w:rPr>
          <w:rFonts w:ascii="Arial" w:hAnsi="Arial" w:cs="Arial"/>
          <w:bCs/>
        </w:rPr>
        <w:t>Stosowanie dyrektywy CPR nie jest wymagane</w:t>
      </w:r>
      <w:r>
        <w:rPr>
          <w:rFonts w:ascii="Arial" w:hAnsi="Arial" w:cs="Arial"/>
          <w:bCs/>
        </w:rPr>
        <w:t>.</w:t>
      </w:r>
    </w:p>
    <w:p w14:paraId="228CEAC0" w14:textId="4638702B" w:rsidR="00BC0FD8" w:rsidRDefault="00BC0FD8" w:rsidP="00FD39B0">
      <w:pPr>
        <w:pStyle w:val="Akapitzlist"/>
        <w:numPr>
          <w:ilvl w:val="1"/>
          <w:numId w:val="20"/>
        </w:numPr>
        <w:spacing w:after="0"/>
        <w:ind w:left="567" w:hanging="567"/>
        <w:rPr>
          <w:rFonts w:ascii="Arial" w:hAnsi="Arial" w:cs="Arial"/>
          <w:sz w:val="20"/>
          <w:szCs w:val="20"/>
        </w:rPr>
      </w:pPr>
      <w:r w:rsidRPr="00BC0FD8">
        <w:rPr>
          <w:rFonts w:ascii="Arial" w:hAnsi="Arial" w:cs="Arial"/>
          <w:sz w:val="20"/>
          <w:szCs w:val="20"/>
        </w:rPr>
        <w:lastRenderedPageBreak/>
        <w:t>Wbudowywane materiały muszą cechować się większą odpornością i trwałością na zewnętrzne warunki atmosferyczne.</w:t>
      </w:r>
    </w:p>
    <w:p w14:paraId="7E33E92D" w14:textId="327FB6D5" w:rsidR="00BC0FD8" w:rsidRPr="00BC0FD8" w:rsidRDefault="00BC0FD8" w:rsidP="00FD39B0">
      <w:pPr>
        <w:pStyle w:val="Akapitzlist"/>
        <w:numPr>
          <w:ilvl w:val="1"/>
          <w:numId w:val="20"/>
        </w:numPr>
        <w:spacing w:after="0"/>
        <w:ind w:left="567" w:hanging="567"/>
        <w:jc w:val="both"/>
        <w:rPr>
          <w:rFonts w:ascii="Arial" w:hAnsi="Arial" w:cs="Arial"/>
          <w:sz w:val="20"/>
          <w:szCs w:val="20"/>
        </w:rPr>
      </w:pPr>
      <w:r w:rsidRPr="00BC0FD8">
        <w:rPr>
          <w:rFonts w:ascii="Arial" w:hAnsi="Arial" w:cs="Arial"/>
          <w:sz w:val="20"/>
          <w:szCs w:val="20"/>
        </w:rPr>
        <w:t>W zależności od lokalizacji dopuszcza się montaż kanałów z tworzywa odpornego na UV, przy czym</w:t>
      </w:r>
      <w:r>
        <w:rPr>
          <w:rFonts w:ascii="Arial" w:hAnsi="Arial" w:cs="Arial"/>
          <w:sz w:val="20"/>
          <w:szCs w:val="20"/>
        </w:rPr>
        <w:t xml:space="preserve"> </w:t>
      </w:r>
      <w:r w:rsidRPr="00BC0FD8">
        <w:rPr>
          <w:rFonts w:ascii="Arial" w:hAnsi="Arial" w:cs="Arial"/>
          <w:sz w:val="20"/>
          <w:szCs w:val="20"/>
        </w:rPr>
        <w:t>pozostawia się dowolność czy kanały te będą z tworzywa termoutwardzalnego czy konstrukcji metalowe</w:t>
      </w:r>
      <w:r>
        <w:rPr>
          <w:rFonts w:ascii="Arial" w:hAnsi="Arial" w:cs="Arial"/>
          <w:sz w:val="20"/>
          <w:szCs w:val="20"/>
        </w:rPr>
        <w:t>.</w:t>
      </w:r>
    </w:p>
    <w:p w14:paraId="758F202A" w14:textId="539586AA" w:rsidR="00BC0FD8" w:rsidRDefault="00BC0FD8" w:rsidP="00FD39B0">
      <w:pPr>
        <w:numPr>
          <w:ilvl w:val="1"/>
          <w:numId w:val="20"/>
        </w:numPr>
        <w:spacing w:line="276" w:lineRule="auto"/>
        <w:ind w:left="567" w:hanging="567"/>
        <w:jc w:val="both"/>
        <w:rPr>
          <w:rFonts w:ascii="Arial" w:hAnsi="Arial" w:cs="Arial"/>
        </w:rPr>
      </w:pPr>
      <w:r w:rsidRPr="00BC0FD8">
        <w:rPr>
          <w:rFonts w:ascii="Arial" w:hAnsi="Arial" w:cs="Arial"/>
        </w:rPr>
        <w:t>Wykonawca winien przewidzieć w 26 jednostkach Policji garnizonu łódzkiego montaż podlicznika trójfazowego wraz z zabezpieczeniem (32 A) w rozdzielni ładowania dla ładowarek elektrycznych przeznaczonych do ładowania pojazdów elektrycznych</w:t>
      </w:r>
      <w:r>
        <w:rPr>
          <w:rFonts w:ascii="Arial" w:hAnsi="Arial" w:cs="Arial"/>
        </w:rPr>
        <w:t>.</w:t>
      </w:r>
    </w:p>
    <w:p w14:paraId="6A331CFB" w14:textId="77777777" w:rsidR="00BC0FD8" w:rsidRPr="00BC0FD8" w:rsidRDefault="00BC0FD8" w:rsidP="00FD39B0">
      <w:pPr>
        <w:pStyle w:val="Akapitzlist"/>
        <w:numPr>
          <w:ilvl w:val="1"/>
          <w:numId w:val="20"/>
        </w:numPr>
        <w:spacing w:after="0"/>
        <w:ind w:left="567" w:hanging="567"/>
        <w:rPr>
          <w:rFonts w:ascii="Arial" w:hAnsi="Arial" w:cs="Arial"/>
          <w:sz w:val="20"/>
          <w:szCs w:val="20"/>
        </w:rPr>
      </w:pPr>
      <w:r w:rsidRPr="00BC0FD8">
        <w:rPr>
          <w:rFonts w:ascii="Arial" w:hAnsi="Arial" w:cs="Arial"/>
          <w:sz w:val="20"/>
          <w:szCs w:val="20"/>
        </w:rPr>
        <w:t>Ze względu na prawdopodobieństwo wystąpienia trudności z powodu braków w inwentaryzacji istniejących sieci, zastrzega się wykonywanie takich prac pod ścisła kontrolą Zamawiającego.</w:t>
      </w:r>
    </w:p>
    <w:p w14:paraId="6C031795" w14:textId="70917011" w:rsidR="00BC0FD8" w:rsidRPr="00BC0FD8" w:rsidRDefault="00BC0FD8" w:rsidP="00FD39B0">
      <w:pPr>
        <w:pStyle w:val="Akapitzlist"/>
        <w:numPr>
          <w:ilvl w:val="1"/>
          <w:numId w:val="20"/>
        </w:numPr>
        <w:spacing w:after="0"/>
        <w:ind w:left="567" w:hanging="567"/>
        <w:rPr>
          <w:rFonts w:ascii="Arial" w:hAnsi="Arial" w:cs="Arial"/>
          <w:sz w:val="20"/>
          <w:szCs w:val="20"/>
        </w:rPr>
      </w:pPr>
      <w:r w:rsidRPr="00BC0FD8">
        <w:rPr>
          <w:rFonts w:ascii="Arial" w:hAnsi="Arial" w:cs="Arial"/>
          <w:sz w:val="20"/>
          <w:szCs w:val="20"/>
        </w:rPr>
        <w:t>W trakcie realizacji zamówienia zostanie umożliwiony wjazd i wyjazd z terenów jednostek Policji garnizonu łódzkiego celem realizacji przedmiotu zamówienia.</w:t>
      </w:r>
    </w:p>
    <w:p w14:paraId="2A5C1382" w14:textId="7168F384" w:rsidR="00BC0FD8" w:rsidRDefault="00FD39B0" w:rsidP="00FD39B0">
      <w:pPr>
        <w:numPr>
          <w:ilvl w:val="1"/>
          <w:numId w:val="20"/>
        </w:numPr>
        <w:spacing w:line="276" w:lineRule="auto"/>
        <w:ind w:left="567" w:hanging="567"/>
        <w:jc w:val="both"/>
        <w:rPr>
          <w:rFonts w:ascii="Arial" w:hAnsi="Arial" w:cs="Arial"/>
        </w:rPr>
      </w:pPr>
      <w:r w:rsidRPr="00FD39B0">
        <w:rPr>
          <w:rFonts w:ascii="Arial" w:hAnsi="Arial" w:cs="Arial"/>
        </w:rPr>
        <w:t>Ostatecznie nowe miejsce instalacji wyznacza i potwierdza użytkownik obiektu tj. Komendy lub                                Komisariatu Policji w konkretnej lokalizacji. W przypadku proponowanej zmiany mając na uwadze ekonomikę instalacji oraz lepszą  sprawność działania ładowarki, dopuszcza się zmianę miejsca instalacji ładowarki, lecz musi ona zostać potwierdzona pisemnie przez użytkownika obiektu, a  następnie</w:t>
      </w:r>
      <w:r>
        <w:rPr>
          <w:rFonts w:ascii="Arial" w:hAnsi="Arial" w:cs="Arial"/>
        </w:rPr>
        <w:t>.</w:t>
      </w:r>
      <w:r w:rsidRPr="00FD39B0">
        <w:rPr>
          <w:rFonts w:ascii="Arial" w:hAnsi="Arial" w:cs="Arial"/>
        </w:rPr>
        <w:t>ostatecznie pisemnie zatwierdzona przez Zamawiającego.</w:t>
      </w:r>
    </w:p>
    <w:p w14:paraId="6252FFDE" w14:textId="4D77BE2D" w:rsidR="00FD39B0" w:rsidRDefault="00FD39B0" w:rsidP="00287EDD">
      <w:pPr>
        <w:spacing w:line="276" w:lineRule="auto"/>
        <w:ind w:left="567"/>
        <w:jc w:val="both"/>
        <w:rPr>
          <w:rFonts w:ascii="Arial" w:hAnsi="Arial" w:cs="Arial"/>
        </w:rPr>
      </w:pPr>
      <w:r w:rsidRPr="00FD39B0">
        <w:rPr>
          <w:rFonts w:ascii="Arial" w:hAnsi="Arial" w:cs="Arial"/>
        </w:rPr>
        <w:t>Jest to możliwe dopiero na etapie realizacji zamówienia po podpisaniu umowy z wybranym Wykonawcą. Na etapie sporządzania oferty Wykonawcy muszą wypełnić wszystkie pozycje                       w Formularzu cenowym/Tabeli elementów scalonych dla każdego zadania z osobna (26 zadań).</w:t>
      </w:r>
    </w:p>
    <w:p w14:paraId="05C7A682" w14:textId="0EC32C2D" w:rsidR="00FD39B0" w:rsidRPr="00FD39B0" w:rsidRDefault="00FD39B0" w:rsidP="00FD39B0">
      <w:pPr>
        <w:numPr>
          <w:ilvl w:val="1"/>
          <w:numId w:val="20"/>
        </w:numPr>
        <w:spacing w:line="276" w:lineRule="auto"/>
        <w:ind w:left="567" w:hanging="567"/>
        <w:jc w:val="both"/>
        <w:rPr>
          <w:rFonts w:ascii="Arial" w:hAnsi="Arial" w:cs="Arial"/>
        </w:rPr>
      </w:pPr>
      <w:r w:rsidRPr="00FD39B0">
        <w:rPr>
          <w:rFonts w:ascii="Arial" w:hAnsi="Arial" w:cs="Arial"/>
        </w:rPr>
        <w:t>Według przeprowadzonych szacunków aktualny stan techniczny i faktyczny umożliwia w chwili obecnej dokonanie wyceny w zakresie montażu WLZ oraz wyceny montażu ładowarki co pozwala na  wykonanie zadania  i realizację montażu ładowarki niezależnie od warunków przyłącza PGE.</w:t>
      </w:r>
    </w:p>
    <w:p w14:paraId="7C42B4A8" w14:textId="67E5B71C" w:rsidR="00BC0FD8" w:rsidRPr="00FD39B0" w:rsidRDefault="00BC0FD8" w:rsidP="00FD39B0">
      <w:pPr>
        <w:numPr>
          <w:ilvl w:val="1"/>
          <w:numId w:val="20"/>
        </w:numPr>
        <w:spacing w:line="276" w:lineRule="auto"/>
        <w:ind w:left="567" w:hanging="567"/>
        <w:jc w:val="both"/>
        <w:rPr>
          <w:rFonts w:ascii="Arial" w:hAnsi="Arial" w:cs="Arial"/>
        </w:rPr>
      </w:pPr>
      <w:r w:rsidRPr="00BC0FD8">
        <w:rPr>
          <w:rFonts w:ascii="Arial" w:hAnsi="Arial" w:cs="Arial"/>
        </w:rPr>
        <w:t>Fakturowanie: częściowe, po zakończeniu określonego harmonogramem rzeczowo–finansowym etapu robót budowlanych (ETAP II), którego ilości i prawidłowe wykonanie potwierdzi Inspektor Nadzoru Inwestorskiego.</w:t>
      </w:r>
      <w:bookmarkStart w:id="10" w:name="_Hlk195095332"/>
      <w:r w:rsidR="00B063E3" w:rsidRPr="00FD39B0">
        <w:rPr>
          <w:rFonts w:ascii="Arial" w:hAnsi="Arial" w:cs="Arial"/>
        </w:rPr>
        <w:t xml:space="preserve"> </w:t>
      </w:r>
    </w:p>
    <w:bookmarkEnd w:id="10"/>
    <w:p w14:paraId="1FEAA5A6" w14:textId="60CEA779" w:rsidR="00B11CEC" w:rsidRPr="000675B9" w:rsidRDefault="000675B9" w:rsidP="000675B9">
      <w:pPr>
        <w:numPr>
          <w:ilvl w:val="1"/>
          <w:numId w:val="20"/>
        </w:numPr>
        <w:spacing w:line="276" w:lineRule="auto"/>
        <w:ind w:left="567" w:hanging="567"/>
        <w:jc w:val="both"/>
        <w:rPr>
          <w:rFonts w:ascii="Arial" w:hAnsi="Arial" w:cs="Arial"/>
          <w:b/>
          <w:color w:val="FF0000"/>
        </w:rPr>
      </w:pPr>
      <w:r w:rsidRPr="000675B9">
        <w:rPr>
          <w:rFonts w:ascii="Arial" w:hAnsi="Arial" w:cs="Arial"/>
          <w:b/>
          <w:color w:val="FF0000"/>
        </w:rPr>
        <w:t>Wykonawcy, którzy odbyli obowiązkową wizję lokalną w postępowaniu o numerze referencyjnym: Kb-III.2380.1.2025.PS (FZ-2380/4/2025/MK) są zwolnienie z kolejnej wizji lokalnej</w:t>
      </w:r>
      <w:r>
        <w:rPr>
          <w:rFonts w:ascii="Arial" w:hAnsi="Arial" w:cs="Arial"/>
          <w:b/>
          <w:color w:val="FF0000"/>
        </w:rPr>
        <w:t xml:space="preserve">. </w:t>
      </w:r>
      <w:r w:rsidRPr="000675B9">
        <w:rPr>
          <w:rFonts w:ascii="Arial" w:hAnsi="Arial" w:cs="Arial"/>
          <w:b/>
          <w:color w:val="FF0000"/>
        </w:rPr>
        <w:t>Pozostali „nowi” Wykonawcy, którzy przystępują po raz pierwszy do postępowania muszą odbyć obowiązkowe wizje lokalne na 26 obiektach Policji w garnizonie łódzkim zgodnie z załączonym Harmonogramem wizji lokalnych</w:t>
      </w:r>
      <w:r w:rsidR="00FB7C45">
        <w:rPr>
          <w:rFonts w:ascii="Arial" w:hAnsi="Arial" w:cs="Arial"/>
          <w:b/>
          <w:color w:val="FF0000"/>
        </w:rPr>
        <w:t xml:space="preserve"> stanowiącym załącznik nr 10 do SWZ. </w:t>
      </w:r>
    </w:p>
    <w:p w14:paraId="33AC907E" w14:textId="5FECAACD" w:rsidR="00C019D6" w:rsidRPr="000A3DD6" w:rsidRDefault="00E03981" w:rsidP="00207244">
      <w:pPr>
        <w:numPr>
          <w:ilvl w:val="1"/>
          <w:numId w:val="20"/>
        </w:numPr>
        <w:spacing w:line="276" w:lineRule="auto"/>
        <w:ind w:left="567" w:hanging="567"/>
        <w:jc w:val="both"/>
        <w:rPr>
          <w:rFonts w:ascii="Arial" w:hAnsi="Arial" w:cs="Arial"/>
        </w:rPr>
      </w:pPr>
      <w:r w:rsidRPr="000A3DD6">
        <w:rPr>
          <w:rFonts w:ascii="Arial" w:hAnsi="Arial" w:cs="Arial"/>
        </w:rPr>
        <w:t xml:space="preserve">Zamawiający wymaga złożenia oferty po odbyciu wizji lokalnej przez </w:t>
      </w:r>
      <w:r w:rsidR="00306708" w:rsidRPr="000A3DD6">
        <w:rPr>
          <w:rFonts w:ascii="Arial" w:hAnsi="Arial" w:cs="Arial"/>
        </w:rPr>
        <w:t>W</w:t>
      </w:r>
      <w:r w:rsidRPr="000A3DD6">
        <w:rPr>
          <w:rFonts w:ascii="Arial" w:hAnsi="Arial" w:cs="Arial"/>
        </w:rPr>
        <w:t>ykonawcę</w:t>
      </w:r>
      <w:r w:rsidR="00F927E2" w:rsidRPr="000A3DD6">
        <w:rPr>
          <w:rFonts w:ascii="Arial" w:hAnsi="Arial" w:cs="Arial"/>
        </w:rPr>
        <w:t xml:space="preserve"> </w:t>
      </w:r>
      <w:r w:rsidR="00F927E2" w:rsidRPr="000A3DD6">
        <w:rPr>
          <w:rFonts w:ascii="Arial" w:hAnsi="Arial" w:cs="Arial"/>
          <w:b/>
        </w:rPr>
        <w:t>we wszystkich wskazanych 26 lokalizacjach</w:t>
      </w:r>
      <w:r w:rsidR="00F927E2" w:rsidRPr="000A3DD6">
        <w:rPr>
          <w:rFonts w:ascii="Arial" w:hAnsi="Arial" w:cs="Arial"/>
        </w:rPr>
        <w:t>.</w:t>
      </w:r>
    </w:p>
    <w:p w14:paraId="64F99316" w14:textId="2DFDC28F" w:rsidR="00304161" w:rsidRPr="00152B74" w:rsidRDefault="00C019D6" w:rsidP="00207244">
      <w:pPr>
        <w:numPr>
          <w:ilvl w:val="1"/>
          <w:numId w:val="20"/>
        </w:numPr>
        <w:spacing w:line="276" w:lineRule="auto"/>
        <w:ind w:left="567" w:hanging="567"/>
        <w:jc w:val="both"/>
        <w:rPr>
          <w:rFonts w:ascii="Arial" w:hAnsi="Arial" w:cs="Arial"/>
        </w:rPr>
      </w:pPr>
      <w:r w:rsidRPr="00152B74">
        <w:rPr>
          <w:rFonts w:ascii="Arial" w:hAnsi="Arial" w:cs="Arial"/>
        </w:rPr>
        <w:t xml:space="preserve">Zgodnie z art. 226 ust. 1 pkt. 18 uPzp Zamawiający odrzuci ofertę  </w:t>
      </w:r>
      <w:r w:rsidR="00306708" w:rsidRPr="00152B74">
        <w:rPr>
          <w:rFonts w:ascii="Arial" w:hAnsi="Arial" w:cs="Arial"/>
        </w:rPr>
        <w:t>W</w:t>
      </w:r>
      <w:r w:rsidRPr="00152B74">
        <w:rPr>
          <w:rFonts w:ascii="Arial" w:hAnsi="Arial" w:cs="Arial"/>
        </w:rPr>
        <w:t xml:space="preserve">ykonawcy jeżeli została złożona bez odbycia </w:t>
      </w:r>
      <w:r w:rsidR="00D9315E" w:rsidRPr="00152B74">
        <w:rPr>
          <w:rFonts w:ascii="Arial" w:hAnsi="Arial" w:cs="Arial"/>
        </w:rPr>
        <w:t>obowiązkow</w:t>
      </w:r>
      <w:r w:rsidR="00BC4475">
        <w:rPr>
          <w:rFonts w:ascii="Arial" w:hAnsi="Arial" w:cs="Arial"/>
        </w:rPr>
        <w:t>ych</w:t>
      </w:r>
      <w:r w:rsidR="00D9315E" w:rsidRPr="00152B74">
        <w:rPr>
          <w:rFonts w:ascii="Arial" w:hAnsi="Arial" w:cs="Arial"/>
        </w:rPr>
        <w:t xml:space="preserve"> </w:t>
      </w:r>
      <w:r w:rsidRPr="00152B74">
        <w:rPr>
          <w:rFonts w:ascii="Arial" w:hAnsi="Arial" w:cs="Arial"/>
        </w:rPr>
        <w:t>wizji lokaln</w:t>
      </w:r>
      <w:r w:rsidR="00BC4475">
        <w:rPr>
          <w:rFonts w:ascii="Arial" w:hAnsi="Arial" w:cs="Arial"/>
        </w:rPr>
        <w:t>ych</w:t>
      </w:r>
      <w:r w:rsidRPr="00152B74">
        <w:rPr>
          <w:rFonts w:ascii="Arial" w:hAnsi="Arial" w:cs="Arial"/>
        </w:rPr>
        <w:t>.</w:t>
      </w:r>
    </w:p>
    <w:p w14:paraId="43EE1BB3" w14:textId="77777777" w:rsidR="00D5158A" w:rsidRDefault="00BC4475" w:rsidP="00207244">
      <w:pPr>
        <w:numPr>
          <w:ilvl w:val="1"/>
          <w:numId w:val="20"/>
        </w:numPr>
        <w:spacing w:line="276" w:lineRule="auto"/>
        <w:ind w:left="567" w:hanging="567"/>
        <w:jc w:val="both"/>
        <w:rPr>
          <w:rFonts w:ascii="Arial" w:hAnsi="Arial" w:cs="Arial"/>
        </w:rPr>
      </w:pPr>
      <w:r>
        <w:rPr>
          <w:rFonts w:ascii="Arial" w:hAnsi="Arial" w:cs="Arial"/>
        </w:rPr>
        <w:t>N</w:t>
      </w:r>
      <w:r w:rsidR="004868B7" w:rsidRPr="004868B7">
        <w:rPr>
          <w:rFonts w:ascii="Arial" w:hAnsi="Arial" w:cs="Arial"/>
        </w:rPr>
        <w:t xml:space="preserve">a podstawie art. 95 ust. 1 uPzp Wykonawca / podwykonawca zobowiązuje się, że w okresie realizacji zamówienia będzie zatrudniał na podstawie umowy o pracę  w rozumieniu przepisów ustawy z dnia 26 czerwca 1974 r. Kodeks pracy (t. j. Dz. U. z 2024 r., poz. 878) lub  </w:t>
      </w:r>
      <w:r w:rsidR="004868B7" w:rsidRPr="004868B7">
        <w:rPr>
          <w:rFonts w:ascii="Arial" w:hAnsi="Arial" w:cs="Arial"/>
          <w:i/>
        </w:rPr>
        <w:t>analogicznych przepisów państw członkowskich UE, EOG</w:t>
      </w:r>
      <w:r w:rsidR="004868B7" w:rsidRPr="004868B7">
        <w:rPr>
          <w:rFonts w:ascii="Arial" w:hAnsi="Arial" w:cs="Arial"/>
        </w:rPr>
        <w:t>, wszystkie osoby wykonujące roboty ogólnobudowlane, w tym murarskie, wykończeniowe oraz roboty budowlane polegające na wykonywaniu instalacji elektrycznej i montażu systemów / urządzeń. Wyłączeniu podlegają osoby pełniące samodzielne funkcje techniczne w budownictwie w rozumieniu Prawa Budowlanego (np. kierujące budową lub robotami) oraz osoby wykonujące czynności dostaw, usług transportu, załadunku i rozładunku.</w:t>
      </w:r>
      <w:r w:rsidR="004868B7">
        <w:rPr>
          <w:rFonts w:ascii="Arial" w:hAnsi="Arial" w:cs="Arial"/>
        </w:rPr>
        <w:t xml:space="preserve"> </w:t>
      </w:r>
    </w:p>
    <w:p w14:paraId="7FD33AAA" w14:textId="1B9F9D03" w:rsidR="00336785" w:rsidRPr="004868B7" w:rsidRDefault="00A14910" w:rsidP="00207244">
      <w:pPr>
        <w:numPr>
          <w:ilvl w:val="1"/>
          <w:numId w:val="20"/>
        </w:numPr>
        <w:spacing w:line="276" w:lineRule="auto"/>
        <w:ind w:left="567" w:hanging="567"/>
        <w:jc w:val="both"/>
        <w:rPr>
          <w:rFonts w:ascii="Arial" w:hAnsi="Arial" w:cs="Arial"/>
        </w:rPr>
      </w:pPr>
      <w:r w:rsidRPr="004868B7">
        <w:rPr>
          <w:rFonts w:ascii="Arial" w:hAnsi="Arial" w:cs="Arial"/>
        </w:rPr>
        <w:t xml:space="preserve">Wykonawca zobowiązany jest określić w harmonogramie rzeczowo – finansowym ilość </w:t>
      </w:r>
      <w:r w:rsidR="0066391A" w:rsidRPr="004868B7">
        <w:rPr>
          <w:rFonts w:ascii="Arial" w:hAnsi="Arial" w:cs="Arial"/>
        </w:rPr>
        <w:t>osób, jaka jest niezbędn</w:t>
      </w:r>
      <w:r w:rsidR="00F028F8" w:rsidRPr="004868B7">
        <w:rPr>
          <w:rFonts w:ascii="Arial" w:hAnsi="Arial" w:cs="Arial"/>
        </w:rPr>
        <w:t>a</w:t>
      </w:r>
      <w:r w:rsidR="0066391A" w:rsidRPr="004868B7">
        <w:rPr>
          <w:rFonts w:ascii="Arial" w:hAnsi="Arial" w:cs="Arial"/>
        </w:rPr>
        <w:t xml:space="preserve"> do wykonania czynności wskazanych w </w:t>
      </w:r>
      <w:r w:rsidR="0066391A" w:rsidRPr="002C03BE">
        <w:rPr>
          <w:rFonts w:ascii="Arial" w:hAnsi="Arial" w:cs="Arial"/>
        </w:rPr>
        <w:t>pkt. 5.</w:t>
      </w:r>
      <w:r w:rsidR="00A02B0E">
        <w:rPr>
          <w:rFonts w:ascii="Arial" w:hAnsi="Arial" w:cs="Arial"/>
        </w:rPr>
        <w:t xml:space="preserve">34 </w:t>
      </w:r>
      <w:r w:rsidR="0066391A" w:rsidRPr="002C03BE">
        <w:rPr>
          <w:rFonts w:ascii="Arial" w:hAnsi="Arial" w:cs="Arial"/>
        </w:rPr>
        <w:t>oraz</w:t>
      </w:r>
      <w:r w:rsidR="0066391A" w:rsidRPr="004868B7">
        <w:rPr>
          <w:rFonts w:ascii="Arial" w:hAnsi="Arial" w:cs="Arial"/>
        </w:rPr>
        <w:t xml:space="preserve"> okresy, w jakich osoby te będą wykonywać te czynności i adekwatnie do tego wymiar</w:t>
      </w:r>
      <w:r w:rsidR="00AE7039" w:rsidRPr="004868B7">
        <w:rPr>
          <w:rFonts w:ascii="Arial" w:hAnsi="Arial" w:cs="Arial"/>
        </w:rPr>
        <w:t xml:space="preserve"> etatów</w:t>
      </w:r>
      <w:r w:rsidR="0066391A" w:rsidRPr="004868B7">
        <w:rPr>
          <w:rFonts w:ascii="Arial" w:hAnsi="Arial" w:cs="Arial"/>
        </w:rPr>
        <w:t xml:space="preserve"> przewidzianych dla tych osób przez Wykonawcę lub podwykonawcę wraz z określeniem rodzajów i okresów umów o pracę, które są lub będą zgodne z tym co zawarte w oświadczeniu złożonym Zamawiającemu ma piśmie </w:t>
      </w:r>
      <w:r w:rsidR="00336785" w:rsidRPr="004868B7">
        <w:rPr>
          <w:rFonts w:ascii="Arial" w:hAnsi="Arial" w:cs="Arial"/>
        </w:rPr>
        <w:t xml:space="preserve">w terminie </w:t>
      </w:r>
      <w:r w:rsidR="00556CA3" w:rsidRPr="004868B7">
        <w:rPr>
          <w:rFonts w:ascii="Arial" w:hAnsi="Arial" w:cs="Arial"/>
        </w:rPr>
        <w:t>5</w:t>
      </w:r>
      <w:r w:rsidR="00336785" w:rsidRPr="004868B7">
        <w:rPr>
          <w:rFonts w:ascii="Arial" w:hAnsi="Arial" w:cs="Arial"/>
        </w:rPr>
        <w:t xml:space="preserve"> dni od dnia zawarcia umowy.</w:t>
      </w:r>
    </w:p>
    <w:p w14:paraId="43BDA340" w14:textId="22770DAE" w:rsidR="00336785" w:rsidRPr="004868B7" w:rsidRDefault="00336785" w:rsidP="00207244">
      <w:pPr>
        <w:numPr>
          <w:ilvl w:val="1"/>
          <w:numId w:val="20"/>
        </w:numPr>
        <w:spacing w:line="276" w:lineRule="auto"/>
        <w:ind w:left="567" w:hanging="567"/>
        <w:jc w:val="both"/>
        <w:rPr>
          <w:rFonts w:ascii="Arial" w:hAnsi="Arial" w:cs="Arial"/>
        </w:rPr>
      </w:pPr>
      <w:r w:rsidRPr="004868B7">
        <w:rPr>
          <w:rFonts w:ascii="Arial" w:hAnsi="Arial" w:cs="Arial"/>
        </w:rPr>
        <w:t xml:space="preserve">W celu weryfikacji realizacji zatrudnienia na każde żądanie Zamawiającego / </w:t>
      </w:r>
      <w:r w:rsidR="00D9315E" w:rsidRPr="004868B7">
        <w:rPr>
          <w:rFonts w:ascii="Arial" w:hAnsi="Arial" w:cs="Arial"/>
        </w:rPr>
        <w:t xml:space="preserve">Inspektora nadzoru inwestorskiego </w:t>
      </w:r>
      <w:r w:rsidRPr="004868B7">
        <w:rPr>
          <w:rFonts w:ascii="Arial" w:hAnsi="Arial" w:cs="Arial"/>
        </w:rPr>
        <w:t>w terminie wskazanym przez nich, Wykonawca będzie zobowiązany do przedłożeni</w:t>
      </w:r>
      <w:r w:rsidR="00163C7D" w:rsidRPr="004868B7">
        <w:rPr>
          <w:rFonts w:ascii="Arial" w:hAnsi="Arial" w:cs="Arial"/>
        </w:rPr>
        <w:t>a</w:t>
      </w:r>
      <w:r w:rsidRPr="004868B7">
        <w:rPr>
          <w:rFonts w:ascii="Arial" w:hAnsi="Arial" w:cs="Arial"/>
        </w:rPr>
        <w:t xml:space="preserve"> Wykazu osób wykonujących roboty objęte zamówieniem zgodnie z wymogiem, </w:t>
      </w:r>
      <w:r w:rsidR="00903CA3" w:rsidRPr="004868B7">
        <w:rPr>
          <w:rFonts w:ascii="Arial" w:hAnsi="Arial" w:cs="Arial"/>
        </w:rPr>
        <w:br/>
      </w:r>
      <w:r w:rsidRPr="004868B7">
        <w:rPr>
          <w:rFonts w:ascii="Arial" w:hAnsi="Arial" w:cs="Arial"/>
        </w:rPr>
        <w:t>o którym mowa w pkt. 5.</w:t>
      </w:r>
      <w:r w:rsidR="00287EDD">
        <w:rPr>
          <w:rFonts w:ascii="Arial" w:hAnsi="Arial" w:cs="Arial"/>
        </w:rPr>
        <w:t>32</w:t>
      </w:r>
      <w:r w:rsidRPr="004868B7">
        <w:rPr>
          <w:rFonts w:ascii="Arial" w:hAnsi="Arial" w:cs="Arial"/>
        </w:rPr>
        <w:t xml:space="preserve"> i 5.</w:t>
      </w:r>
      <w:r w:rsidR="00287EDD">
        <w:rPr>
          <w:rFonts w:ascii="Arial" w:hAnsi="Arial" w:cs="Arial"/>
        </w:rPr>
        <w:t>33</w:t>
      </w:r>
      <w:r w:rsidR="00163C7D" w:rsidRPr="004868B7">
        <w:rPr>
          <w:rFonts w:ascii="Arial" w:hAnsi="Arial" w:cs="Arial"/>
        </w:rPr>
        <w:t>, łącznie ze wskaza</w:t>
      </w:r>
      <w:r w:rsidR="00E132F9" w:rsidRPr="004868B7">
        <w:rPr>
          <w:rFonts w:ascii="Arial" w:hAnsi="Arial" w:cs="Arial"/>
        </w:rPr>
        <w:t>niem podstawy zatrudnienia, celem wykazania okoliczności, o których mowa w pkt. 5.</w:t>
      </w:r>
      <w:r w:rsidR="00287EDD">
        <w:rPr>
          <w:rFonts w:ascii="Arial" w:hAnsi="Arial" w:cs="Arial"/>
        </w:rPr>
        <w:t xml:space="preserve">32. </w:t>
      </w:r>
      <w:r w:rsidRPr="004868B7">
        <w:rPr>
          <w:rFonts w:ascii="Arial" w:hAnsi="Arial" w:cs="Arial"/>
        </w:rPr>
        <w:t xml:space="preserve"> </w:t>
      </w:r>
      <w:r w:rsidR="00E132F9" w:rsidRPr="004868B7">
        <w:rPr>
          <w:rFonts w:ascii="Arial" w:eastAsia="Calibri" w:hAnsi="Arial" w:cs="Arial"/>
          <w:lang w:eastAsia="ar-SA"/>
        </w:rPr>
        <w:t>Wraz z wykazem należy złożyć oświadczenie potwierdzające fakt zatrudnienia wykazanych osób na podstawie umowy o pracę</w:t>
      </w:r>
      <w:r w:rsidR="00E132F9" w:rsidRPr="004868B7">
        <w:rPr>
          <w:rFonts w:ascii="Arial" w:eastAsia="Calibri" w:hAnsi="Arial" w:cs="Arial"/>
          <w:b/>
          <w:i/>
          <w:lang w:eastAsia="ar-SA"/>
        </w:rPr>
        <w:t xml:space="preserve">. </w:t>
      </w:r>
      <w:r w:rsidR="00E132F9" w:rsidRPr="004868B7">
        <w:rPr>
          <w:rFonts w:ascii="Arial" w:eastAsia="Calibri" w:hAnsi="Arial" w:cs="Arial"/>
          <w:lang w:eastAsia="ar-SA"/>
        </w:rPr>
        <w:t xml:space="preserve">Wskazane dokumenty w formie pisemnej powinny zawierać w szczególności: dane podmiotu </w:t>
      </w:r>
      <w:r w:rsidR="00E132F9" w:rsidRPr="004868B7">
        <w:rPr>
          <w:rFonts w:ascii="Arial" w:eastAsia="Calibri" w:hAnsi="Arial" w:cs="Arial"/>
          <w:lang w:eastAsia="ar-SA"/>
        </w:rPr>
        <w:lastRenderedPageBreak/>
        <w:t>składającego oświadczenie, datę złożenia, wskazanie liczby i danych osobowych osób zatrudnionych, rodzaj i datę zawarcia oraz rodzaj umowy o pracę, zakres obowiązków pracownika (stanowisko) oraz podpis osoby uprawnionej do złożenia oświadczenia w imieniu Wykonawcy/podwykonawcy. Zamawiający zastrzega sobie możliwość żądania potwierdzonych za zgodność z oryginałem przez Wykonawcę/ podwykonawcę umów o pracę i dokumentów potwierdzających odprowadzanie składek na ubezpieczenie społeczne i zdrowotne pracowników realizujących zamówienie. Powyższy obowiązek obciąża również podwykonawców – na żądanie i terminie określonym przez Zamawiającego.</w:t>
      </w:r>
      <w:r w:rsidR="00FF1790" w:rsidRPr="004868B7">
        <w:rPr>
          <w:rFonts w:ascii="Arial" w:hAnsi="Arial" w:cs="Arial"/>
        </w:rPr>
        <w:t xml:space="preserve"> </w:t>
      </w:r>
    </w:p>
    <w:p w14:paraId="34B77A17" w14:textId="2707FBF5" w:rsidR="00F028F8" w:rsidRPr="004868B7" w:rsidRDefault="00F028F8" w:rsidP="00207244">
      <w:pPr>
        <w:numPr>
          <w:ilvl w:val="1"/>
          <w:numId w:val="20"/>
        </w:numPr>
        <w:spacing w:line="276" w:lineRule="auto"/>
        <w:ind w:left="567" w:hanging="567"/>
        <w:jc w:val="both"/>
        <w:rPr>
          <w:rFonts w:ascii="Arial" w:hAnsi="Arial" w:cs="Arial"/>
        </w:rPr>
      </w:pPr>
      <w:r w:rsidRPr="004868B7">
        <w:rPr>
          <w:rFonts w:ascii="Arial" w:hAnsi="Arial" w:cs="Arial"/>
        </w:rPr>
        <w:t>Zatrudnienie osób, o których mowa w pkt. 5.</w:t>
      </w:r>
      <w:r w:rsidR="00D0482B">
        <w:rPr>
          <w:rFonts w:ascii="Arial" w:hAnsi="Arial" w:cs="Arial"/>
        </w:rPr>
        <w:t>34</w:t>
      </w:r>
      <w:r w:rsidRPr="004868B7">
        <w:rPr>
          <w:rFonts w:ascii="Arial" w:hAnsi="Arial" w:cs="Arial"/>
        </w:rPr>
        <w:t xml:space="preserve"> nastąpi najpóźniej w dniu rozpoczęcia wykonywania czynności przez daną osobę.</w:t>
      </w:r>
    </w:p>
    <w:p w14:paraId="6C437999" w14:textId="77777777" w:rsidR="002C03BE" w:rsidRDefault="00DC32D0" w:rsidP="00207244">
      <w:pPr>
        <w:numPr>
          <w:ilvl w:val="1"/>
          <w:numId w:val="20"/>
        </w:numPr>
        <w:spacing w:line="276" w:lineRule="auto"/>
        <w:ind w:left="567" w:hanging="567"/>
        <w:jc w:val="both"/>
        <w:rPr>
          <w:rFonts w:ascii="Arial" w:hAnsi="Arial" w:cs="Arial"/>
        </w:rPr>
      </w:pPr>
      <w:r w:rsidRPr="00152B74">
        <w:rPr>
          <w:rFonts w:ascii="Arial" w:hAnsi="Arial" w:cs="Arial"/>
        </w:rPr>
        <w:t xml:space="preserve">Uszczegółowienie wymogu oraz sankcje z tytułu jego niespełnienia zostały określone w </w:t>
      </w:r>
      <w:r w:rsidR="002C03BE">
        <w:rPr>
          <w:rFonts w:ascii="Arial" w:hAnsi="Arial" w:cs="Arial"/>
        </w:rPr>
        <w:t xml:space="preserve"> </w:t>
      </w:r>
    </w:p>
    <w:p w14:paraId="53AB6EA3" w14:textId="4BBF5A3F" w:rsidR="00983D5B" w:rsidRPr="00152B74" w:rsidRDefault="00DC32D0" w:rsidP="002C03BE">
      <w:pPr>
        <w:spacing w:line="276" w:lineRule="auto"/>
        <w:ind w:left="567"/>
        <w:jc w:val="both"/>
        <w:rPr>
          <w:rFonts w:ascii="Arial" w:hAnsi="Arial" w:cs="Arial"/>
        </w:rPr>
      </w:pPr>
      <w:r w:rsidRPr="00152B74">
        <w:rPr>
          <w:rFonts w:ascii="Arial" w:hAnsi="Arial" w:cs="Arial"/>
        </w:rPr>
        <w:t>§</w:t>
      </w:r>
      <w:r w:rsidR="002C03BE">
        <w:rPr>
          <w:rFonts w:ascii="Arial" w:hAnsi="Arial" w:cs="Arial"/>
        </w:rPr>
        <w:t xml:space="preserve">9 i 16 </w:t>
      </w:r>
      <w:r w:rsidR="00E31127" w:rsidRPr="00152B74">
        <w:rPr>
          <w:rFonts w:ascii="Arial" w:hAnsi="Arial" w:cs="Arial"/>
        </w:rPr>
        <w:t xml:space="preserve">wzoru umowy – </w:t>
      </w:r>
      <w:r w:rsidR="00047C35" w:rsidRPr="009E0693">
        <w:rPr>
          <w:rFonts w:ascii="Arial" w:hAnsi="Arial" w:cs="Arial"/>
          <w:b/>
        </w:rPr>
        <w:t>z</w:t>
      </w:r>
      <w:r w:rsidR="00E31127" w:rsidRPr="009E0693">
        <w:rPr>
          <w:rFonts w:ascii="Arial" w:hAnsi="Arial" w:cs="Arial"/>
          <w:b/>
        </w:rPr>
        <w:t>ałącznik nr 1</w:t>
      </w:r>
      <w:r w:rsidR="000F7F63" w:rsidRPr="009E0693">
        <w:rPr>
          <w:rFonts w:ascii="Arial" w:hAnsi="Arial" w:cs="Arial"/>
          <w:b/>
        </w:rPr>
        <w:t>1</w:t>
      </w:r>
      <w:r w:rsidRPr="009E0693">
        <w:rPr>
          <w:rFonts w:ascii="Arial" w:hAnsi="Arial" w:cs="Arial"/>
          <w:b/>
        </w:rPr>
        <w:t xml:space="preserve"> do SWZ</w:t>
      </w:r>
      <w:r w:rsidRPr="009E0693">
        <w:rPr>
          <w:rFonts w:ascii="Arial" w:hAnsi="Arial" w:cs="Arial"/>
        </w:rPr>
        <w:t>.</w:t>
      </w:r>
      <w:r w:rsidR="00152E2C" w:rsidRPr="00152B74">
        <w:rPr>
          <w:rFonts w:ascii="Arial" w:hAnsi="Arial" w:cs="Arial"/>
        </w:rPr>
        <w:t xml:space="preserve"> </w:t>
      </w:r>
      <w:r w:rsidR="003A4818" w:rsidRPr="00152B74">
        <w:rPr>
          <w:rFonts w:ascii="Arial" w:hAnsi="Arial" w:cs="Arial"/>
          <w:b/>
          <w:bCs/>
          <w:sz w:val="18"/>
          <w:szCs w:val="18"/>
        </w:rPr>
        <w:t xml:space="preserve">    </w:t>
      </w:r>
    </w:p>
    <w:p w14:paraId="5800A10F" w14:textId="6978A053" w:rsidR="00555D7D" w:rsidRPr="00983D5B" w:rsidRDefault="003A4818" w:rsidP="00983D5B">
      <w:pPr>
        <w:spacing w:line="276" w:lineRule="auto"/>
        <w:ind w:left="567"/>
        <w:jc w:val="both"/>
        <w:rPr>
          <w:rFonts w:ascii="Arial" w:hAnsi="Arial" w:cs="Arial"/>
        </w:rPr>
      </w:pPr>
      <w:r w:rsidRPr="00983D5B">
        <w:rPr>
          <w:rFonts w:ascii="Arial" w:hAnsi="Arial" w:cs="Arial"/>
          <w:b/>
          <w:bCs/>
          <w:sz w:val="18"/>
          <w:szCs w:val="18"/>
        </w:rPr>
        <w:t xml:space="preserve">   </w:t>
      </w:r>
      <w:bookmarkEnd w:id="7"/>
    </w:p>
    <w:p w14:paraId="02AD24ED" w14:textId="77777777" w:rsidR="00485D67" w:rsidRPr="00631351" w:rsidRDefault="00485D67" w:rsidP="0081171C">
      <w:pPr>
        <w:pStyle w:val="Nagwek2"/>
        <w:spacing w:line="276" w:lineRule="auto"/>
        <w:ind w:left="284" w:hanging="284"/>
      </w:pPr>
      <w:bookmarkStart w:id="11" w:name="_Toc112741318"/>
      <w:r w:rsidRPr="00631351">
        <w:t xml:space="preserve">Opis </w:t>
      </w:r>
      <w:r w:rsidRPr="004521B8">
        <w:t>części</w:t>
      </w:r>
      <w:r w:rsidRPr="00631351">
        <w:t xml:space="preserve"> zamówienia, jeżeli zamawiający dopuszcza składanie ofert częściowych</w:t>
      </w:r>
      <w:bookmarkEnd w:id="11"/>
      <w:r w:rsidRPr="00631351">
        <w:t xml:space="preserve"> </w:t>
      </w:r>
    </w:p>
    <w:p w14:paraId="78DC0359" w14:textId="77777777" w:rsidR="00556CA3" w:rsidRDefault="00152E2C" w:rsidP="0081171C">
      <w:pPr>
        <w:pStyle w:val="Akapitzlist"/>
        <w:spacing w:after="0"/>
        <w:ind w:left="284"/>
        <w:jc w:val="both"/>
        <w:rPr>
          <w:rFonts w:ascii="Arial" w:hAnsi="Arial" w:cs="Arial"/>
          <w:sz w:val="20"/>
        </w:rPr>
      </w:pPr>
      <w:r w:rsidRPr="00672981">
        <w:rPr>
          <w:rFonts w:ascii="Arial" w:hAnsi="Arial" w:cs="Arial"/>
          <w:sz w:val="20"/>
        </w:rPr>
        <w:t xml:space="preserve">Zamawiający nie dopuszcza składania ofert częściowych. </w:t>
      </w:r>
    </w:p>
    <w:p w14:paraId="5BD2C056" w14:textId="18630528" w:rsidR="004526F6" w:rsidRPr="004526F6" w:rsidRDefault="004526F6" w:rsidP="00736D7C">
      <w:pPr>
        <w:ind w:left="284"/>
        <w:jc w:val="both"/>
        <w:rPr>
          <w:rFonts w:ascii="Arial" w:hAnsi="Arial" w:cs="Arial"/>
        </w:rPr>
      </w:pPr>
      <w:r w:rsidRPr="004526F6">
        <w:rPr>
          <w:rFonts w:ascii="Arial" w:hAnsi="Arial" w:cs="Arial"/>
        </w:rPr>
        <w:t>Ze względów organizacyjnych zachodzi konieczność ograniczenia ilości osób przebywających jednocześnie na terenie obiektów Policji,</w:t>
      </w:r>
      <w:r w:rsidR="004868B7">
        <w:rPr>
          <w:rFonts w:ascii="Arial" w:hAnsi="Arial" w:cs="Arial"/>
        </w:rPr>
        <w:t xml:space="preserve"> </w:t>
      </w:r>
      <w:r w:rsidRPr="004526F6">
        <w:rPr>
          <w:rFonts w:ascii="Arial" w:hAnsi="Arial" w:cs="Arial"/>
        </w:rPr>
        <w:t>ze względu na dynamikę i specyfikę działań jednostek. Osoby do kierowania robotami objętymi przedmiotem zamówienia, posiadającymi niezbędną wiedzę i doświadczenie zapewnia w ramach zadania Wykonawca. W związku z tym podział zamówienia, czyli wprowadzenie kilku potencjalnych Wykonawców, a tym samym więcej ww. osób powodowałoby dezorganizację pracy oraz zagrożenie dla życia ludzkiego, a także naruszenie zasad BHP. Zakresy prac ze względów technologicznych muszą być wykonywane  w odpowiedniej kolejności. Jeżeli będą one wykonywane przez kilku Wykonawców w tym samym czasie może dojść do konfliktu w realizacji robót i ich terminów</w:t>
      </w:r>
      <w:r w:rsidR="00736D7C">
        <w:rPr>
          <w:rFonts w:ascii="Arial" w:hAnsi="Arial" w:cs="Arial"/>
        </w:rPr>
        <w:t>.</w:t>
      </w:r>
    </w:p>
    <w:p w14:paraId="3F298207" w14:textId="7C747183" w:rsidR="004526F6" w:rsidRPr="004526F6" w:rsidRDefault="004526F6" w:rsidP="004526F6">
      <w:pPr>
        <w:tabs>
          <w:tab w:val="left" w:pos="284"/>
        </w:tabs>
        <w:ind w:left="284" w:hanging="284"/>
        <w:jc w:val="both"/>
        <w:rPr>
          <w:rFonts w:ascii="Arial" w:hAnsi="Arial" w:cs="Arial"/>
        </w:rPr>
      </w:pPr>
      <w:r w:rsidRPr="004526F6">
        <w:rPr>
          <w:rFonts w:ascii="Arial" w:hAnsi="Arial" w:cs="Arial"/>
        </w:rPr>
        <w:t xml:space="preserve">     Jednocześnie brak podziału przedmiotu zamówienia podyktowane jest względami formalnymi                            i ekonomicznymi oraz chęcią uniknięcia narażenia Zamawiającego na utratę gwarancji na roboty budowlane,</w:t>
      </w:r>
      <w:r w:rsidR="00EF58C7">
        <w:rPr>
          <w:rFonts w:ascii="Arial" w:hAnsi="Arial" w:cs="Arial"/>
        </w:rPr>
        <w:t xml:space="preserve"> </w:t>
      </w:r>
      <w:r w:rsidRPr="004526F6">
        <w:rPr>
          <w:rFonts w:ascii="Arial" w:hAnsi="Arial" w:cs="Arial"/>
        </w:rPr>
        <w:t>w przypadku podłączenia ładowarek elektrycznych przez innego Wykonawcę,                                            co w konsekwencji może prowadzić  do poniesienia przez Zamawiającego dodatkowych kosztów wbrew ustawie o finansach publicznych.</w:t>
      </w:r>
    </w:p>
    <w:p w14:paraId="38929026" w14:textId="1A33B4DD" w:rsidR="004526F6" w:rsidRPr="004526F6" w:rsidRDefault="004526F6" w:rsidP="00EF58C7">
      <w:pPr>
        <w:tabs>
          <w:tab w:val="left" w:pos="284"/>
        </w:tabs>
        <w:ind w:left="284" w:hanging="426"/>
        <w:jc w:val="both"/>
        <w:rPr>
          <w:rFonts w:ascii="Arial" w:hAnsi="Arial" w:cs="Arial"/>
        </w:rPr>
      </w:pPr>
      <w:r w:rsidRPr="004526F6">
        <w:rPr>
          <w:rFonts w:ascii="Arial" w:hAnsi="Arial" w:cs="Arial"/>
        </w:rPr>
        <w:t xml:space="preserve">        Ponadto Zamawiający ma przekonanie, że oferta jednego Wykonawcy na dwa etapy będzie                                    atrakcyjniejsza finansowo niż oferta dwóch odrębnych Wykonawców dla każdego z poszczególnych etapów.</w:t>
      </w:r>
    </w:p>
    <w:p w14:paraId="3D1E6632" w14:textId="4CAE48F1" w:rsidR="004526F6" w:rsidRPr="004526F6" w:rsidRDefault="004526F6" w:rsidP="00EF58C7">
      <w:pPr>
        <w:ind w:left="284" w:hanging="426"/>
        <w:jc w:val="both"/>
        <w:rPr>
          <w:rFonts w:ascii="Arial" w:hAnsi="Arial" w:cs="Arial"/>
        </w:rPr>
      </w:pPr>
      <w:r w:rsidRPr="004526F6">
        <w:rPr>
          <w:rFonts w:ascii="Arial" w:hAnsi="Arial" w:cs="Arial"/>
        </w:rPr>
        <w:t xml:space="preserve">        Zakres robót może być wykonywany zarówno przez małe jak i średnie przedsiębiorstwa, a także podwykonawców (jednego Wykonawcę).</w:t>
      </w:r>
    </w:p>
    <w:p w14:paraId="52436D45" w14:textId="77777777" w:rsidR="004526F6" w:rsidRPr="004526F6" w:rsidRDefault="004526F6" w:rsidP="004526F6">
      <w:pPr>
        <w:ind w:left="284" w:hanging="284"/>
        <w:jc w:val="both"/>
        <w:rPr>
          <w:rFonts w:ascii="Arial" w:eastAsia="Arial" w:hAnsi="Arial" w:cs="Arial"/>
        </w:rPr>
      </w:pPr>
      <w:r w:rsidRPr="004526F6">
        <w:rPr>
          <w:rFonts w:ascii="Arial" w:eastAsia="Arial" w:hAnsi="Arial" w:cs="Arial"/>
        </w:rPr>
        <w:t xml:space="preserve">     </w:t>
      </w:r>
      <w:r w:rsidRPr="004526F6">
        <w:rPr>
          <w:rFonts w:ascii="Arial" w:hAnsi="Arial" w:cs="Arial"/>
        </w:rPr>
        <w:t>Zgodnie z powyższym nie została naruszona  konkurencja poprzez ograniczenie możliwości   ubiegania się o zamówienie mniejszym podmiotom.</w:t>
      </w:r>
      <w:r w:rsidRPr="004526F6">
        <w:rPr>
          <w:rFonts w:ascii="Arial" w:eastAsia="Arial" w:hAnsi="Arial" w:cs="Arial"/>
        </w:rPr>
        <w:t xml:space="preserve"> </w:t>
      </w:r>
    </w:p>
    <w:p w14:paraId="16A755E8" w14:textId="77777777" w:rsidR="0048538D" w:rsidRPr="0048538D" w:rsidRDefault="0048538D" w:rsidP="0081171C">
      <w:pPr>
        <w:pStyle w:val="Akapitzlist"/>
        <w:spacing w:after="0"/>
        <w:ind w:left="284"/>
        <w:jc w:val="both"/>
        <w:rPr>
          <w:rFonts w:ascii="Arial" w:hAnsi="Arial" w:cs="Arial"/>
          <w:sz w:val="20"/>
        </w:rPr>
      </w:pPr>
    </w:p>
    <w:p w14:paraId="62BE71BA" w14:textId="77777777" w:rsidR="00485D67" w:rsidRPr="00631351" w:rsidRDefault="00485D67" w:rsidP="00B11CEC">
      <w:pPr>
        <w:pStyle w:val="Nagwek2"/>
        <w:ind w:left="284" w:hanging="284"/>
      </w:pPr>
      <w:bookmarkStart w:id="12" w:name="_Toc112741319"/>
      <w:r w:rsidRPr="004521B8">
        <w:t>Informacja</w:t>
      </w:r>
      <w:r w:rsidR="00CE63BE" w:rsidRPr="00631351">
        <w:t xml:space="preserve"> </w:t>
      </w:r>
      <w:r w:rsidRPr="00631351">
        <w:t>o przewidywanych zamówieniach, o któryc</w:t>
      </w:r>
      <w:r w:rsidR="00CE63BE" w:rsidRPr="00631351">
        <w:t xml:space="preserve">h mowa </w:t>
      </w:r>
      <w:r w:rsidR="00CE63BE" w:rsidRPr="009D2C66">
        <w:t xml:space="preserve">w art. </w:t>
      </w:r>
      <w:r w:rsidR="003A5732" w:rsidRPr="009D2C66">
        <w:t>214</w:t>
      </w:r>
      <w:r w:rsidR="00CE63BE" w:rsidRPr="009D2C66">
        <w:t xml:space="preserve"> </w:t>
      </w:r>
      <w:r w:rsidR="000D55BF" w:rsidRPr="009D2C66">
        <w:t xml:space="preserve">ust. 1 pkt. </w:t>
      </w:r>
      <w:r w:rsidR="003A5732" w:rsidRPr="009D2C66">
        <w:t>7</w:t>
      </w:r>
      <w:r w:rsidRPr="00631351">
        <w:t xml:space="preserve"> ustawy</w:t>
      </w:r>
      <w:bookmarkEnd w:id="12"/>
      <w:r w:rsidRPr="00631351">
        <w:t xml:space="preserve"> </w:t>
      </w:r>
    </w:p>
    <w:p w14:paraId="3F1DDE29" w14:textId="77777777" w:rsidR="00485D67" w:rsidRPr="00631351" w:rsidRDefault="00485D67" w:rsidP="00B11CEC">
      <w:pPr>
        <w:ind w:left="180" w:firstLine="104"/>
        <w:jc w:val="both"/>
        <w:rPr>
          <w:rFonts w:ascii="Arial" w:hAnsi="Arial" w:cs="Arial"/>
          <w:color w:val="000000"/>
        </w:rPr>
      </w:pPr>
      <w:r w:rsidRPr="00631351">
        <w:rPr>
          <w:rFonts w:ascii="Arial" w:hAnsi="Arial" w:cs="Arial"/>
          <w:color w:val="000000"/>
        </w:rPr>
        <w:t>Zamawiający nie przewiduje udzielenia dodatkowych zamówień.</w:t>
      </w:r>
    </w:p>
    <w:p w14:paraId="77E0B2D1" w14:textId="77777777" w:rsidR="00485D67" w:rsidRPr="00631351" w:rsidRDefault="00485D67" w:rsidP="0081171C">
      <w:pPr>
        <w:spacing w:line="276" w:lineRule="auto"/>
        <w:ind w:left="284" w:hanging="284"/>
        <w:rPr>
          <w:rFonts w:ascii="Arial" w:hAnsi="Arial" w:cs="Arial"/>
          <w:b/>
          <w:bCs/>
          <w:color w:val="000000"/>
          <w:u w:val="single"/>
        </w:rPr>
      </w:pPr>
    </w:p>
    <w:p w14:paraId="0238F9A9" w14:textId="77777777" w:rsidR="00485D67" w:rsidRPr="00631351" w:rsidRDefault="00485D67" w:rsidP="0081171C">
      <w:pPr>
        <w:pStyle w:val="Nagwek2"/>
        <w:spacing w:line="276" w:lineRule="auto"/>
        <w:ind w:left="284" w:hanging="284"/>
      </w:pPr>
      <w:bookmarkStart w:id="13" w:name="_Toc112741320"/>
      <w:r w:rsidRPr="00631351">
        <w:t xml:space="preserve">Opis sposobu przedstawiania ofert wariantowych oraz minimalne warunki, jakim muszą </w:t>
      </w:r>
      <w:r w:rsidRPr="00780B08">
        <w:t>odpowiadać</w:t>
      </w:r>
      <w:r w:rsidRPr="00631351">
        <w:t xml:space="preserve"> oferty wariantowe, jeżeli Zamawiający dopuszcza ich składanie.</w:t>
      </w:r>
      <w:bookmarkEnd w:id="13"/>
    </w:p>
    <w:p w14:paraId="0CD0A313" w14:textId="7985738F" w:rsidR="0086446A" w:rsidRDefault="0086446A" w:rsidP="00C67AD6">
      <w:pPr>
        <w:spacing w:line="276" w:lineRule="auto"/>
        <w:ind w:left="284"/>
        <w:jc w:val="both"/>
        <w:rPr>
          <w:rFonts w:ascii="Arial" w:hAnsi="Arial" w:cs="Arial"/>
          <w:color w:val="000000"/>
        </w:rPr>
      </w:pPr>
      <w:r w:rsidRPr="0086446A">
        <w:rPr>
          <w:rFonts w:ascii="Arial" w:hAnsi="Arial" w:cs="Arial"/>
          <w:color w:val="000000"/>
        </w:rPr>
        <w:t>Zamawiający</w:t>
      </w:r>
      <w:r w:rsidR="00F5642B">
        <w:rPr>
          <w:rFonts w:ascii="Arial" w:hAnsi="Arial" w:cs="Arial"/>
          <w:color w:val="000000"/>
        </w:rPr>
        <w:t xml:space="preserve"> nie</w:t>
      </w:r>
      <w:r w:rsidRPr="0086446A">
        <w:rPr>
          <w:rFonts w:ascii="Arial" w:hAnsi="Arial" w:cs="Arial"/>
          <w:color w:val="000000"/>
        </w:rPr>
        <w:t xml:space="preserve"> dopuszcza </w:t>
      </w:r>
      <w:r w:rsidR="00F5642B">
        <w:rPr>
          <w:rFonts w:ascii="Arial" w:hAnsi="Arial" w:cs="Arial"/>
          <w:color w:val="000000"/>
        </w:rPr>
        <w:t xml:space="preserve">składania ofert </w:t>
      </w:r>
      <w:r w:rsidRPr="0086446A">
        <w:rPr>
          <w:rFonts w:ascii="Arial" w:hAnsi="Arial" w:cs="Arial"/>
          <w:color w:val="000000"/>
        </w:rPr>
        <w:t>wariant</w:t>
      </w:r>
      <w:r w:rsidR="00F028F8">
        <w:rPr>
          <w:rFonts w:ascii="Arial" w:hAnsi="Arial" w:cs="Arial"/>
          <w:color w:val="000000"/>
        </w:rPr>
        <w:t>owy</w:t>
      </w:r>
      <w:r w:rsidRPr="0086446A">
        <w:rPr>
          <w:rFonts w:ascii="Arial" w:hAnsi="Arial" w:cs="Arial"/>
          <w:color w:val="000000"/>
        </w:rPr>
        <w:t>ch:</w:t>
      </w:r>
    </w:p>
    <w:p w14:paraId="3147F923" w14:textId="77777777" w:rsidR="00485D67" w:rsidRPr="00631351" w:rsidRDefault="00485D67" w:rsidP="0081171C">
      <w:pPr>
        <w:spacing w:line="276" w:lineRule="auto"/>
        <w:ind w:left="284" w:hanging="284"/>
        <w:jc w:val="both"/>
        <w:rPr>
          <w:rFonts w:ascii="Arial" w:hAnsi="Arial" w:cs="Arial"/>
          <w:b/>
          <w:bCs/>
          <w:color w:val="000000"/>
          <w:sz w:val="16"/>
          <w:szCs w:val="16"/>
          <w:u w:val="single"/>
        </w:rPr>
      </w:pPr>
    </w:p>
    <w:p w14:paraId="3A3AC22A" w14:textId="2B861D4B" w:rsidR="00D125D5" w:rsidRPr="003B542A" w:rsidRDefault="00485D67" w:rsidP="0081171C">
      <w:pPr>
        <w:pStyle w:val="Nagwek2"/>
        <w:spacing w:line="276" w:lineRule="auto"/>
        <w:ind w:left="284" w:hanging="284"/>
      </w:pPr>
      <w:bookmarkStart w:id="14" w:name="_Toc112741321"/>
      <w:r w:rsidRPr="00631351">
        <w:t xml:space="preserve">Termin </w:t>
      </w:r>
      <w:r w:rsidRPr="00780B08">
        <w:t>wykonania</w:t>
      </w:r>
      <w:r w:rsidRPr="00631351">
        <w:t xml:space="preserve"> zamówienia:</w:t>
      </w:r>
      <w:bookmarkEnd w:id="14"/>
    </w:p>
    <w:p w14:paraId="19C5A439" w14:textId="070360BE" w:rsidR="00F5642B" w:rsidRDefault="000B5E92" w:rsidP="00C67AD6">
      <w:pPr>
        <w:pStyle w:val="Akapitzlist"/>
        <w:spacing w:after="0"/>
        <w:ind w:left="284"/>
        <w:jc w:val="both"/>
        <w:rPr>
          <w:rFonts w:ascii="Arial" w:hAnsi="Arial" w:cs="Arial"/>
          <w:bCs/>
          <w:sz w:val="20"/>
          <w:szCs w:val="20"/>
        </w:rPr>
      </w:pPr>
      <w:r>
        <w:rPr>
          <w:rFonts w:ascii="Arial" w:hAnsi="Arial" w:cs="Arial"/>
          <w:sz w:val="18"/>
          <w:szCs w:val="18"/>
        </w:rPr>
        <w:t>Termin realizacji zamówienia;</w:t>
      </w:r>
    </w:p>
    <w:p w14:paraId="7DB1F2B8" w14:textId="2EB96931" w:rsidR="000B5E92" w:rsidRDefault="000B5E92" w:rsidP="00C67AD6">
      <w:pPr>
        <w:pStyle w:val="Akapitzlist"/>
        <w:spacing w:after="0"/>
        <w:ind w:left="284"/>
        <w:jc w:val="both"/>
        <w:rPr>
          <w:rFonts w:ascii="Arial" w:hAnsi="Arial" w:cs="Arial"/>
          <w:bCs/>
          <w:sz w:val="20"/>
          <w:szCs w:val="20"/>
        </w:rPr>
      </w:pPr>
    </w:p>
    <w:tbl>
      <w:tblPr>
        <w:tblW w:w="8784" w:type="dxa"/>
        <w:tblInd w:w="642" w:type="dxa"/>
        <w:tblLayout w:type="fixed"/>
        <w:tblCellMar>
          <w:left w:w="70" w:type="dxa"/>
          <w:right w:w="70" w:type="dxa"/>
        </w:tblCellMar>
        <w:tblLook w:val="0000" w:firstRow="0" w:lastRow="0" w:firstColumn="0" w:lastColumn="0" w:noHBand="0" w:noVBand="0"/>
      </w:tblPr>
      <w:tblGrid>
        <w:gridCol w:w="8784"/>
      </w:tblGrid>
      <w:tr w:rsidR="000B5E92" w:rsidRPr="000B5E92" w14:paraId="39FD034A" w14:textId="77777777" w:rsidTr="00441A47">
        <w:trPr>
          <w:trHeight w:val="525"/>
        </w:trPr>
        <w:tc>
          <w:tcPr>
            <w:tcW w:w="8784"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72A18876" w14:textId="77777777" w:rsidR="000B5E92" w:rsidRPr="000B5E92" w:rsidRDefault="000B5E92" w:rsidP="000B5E92">
            <w:pPr>
              <w:jc w:val="center"/>
              <w:rPr>
                <w:rFonts w:ascii="Cambria" w:hAnsi="Cambria"/>
                <w:b/>
                <w:sz w:val="18"/>
                <w:szCs w:val="18"/>
              </w:rPr>
            </w:pPr>
            <w:r w:rsidRPr="000B5E92">
              <w:rPr>
                <w:rFonts w:ascii="Cambria" w:hAnsi="Cambria"/>
                <w:b/>
                <w:sz w:val="18"/>
                <w:szCs w:val="18"/>
              </w:rPr>
              <w:t>Termin zakończenia realizacji zamówienia</w:t>
            </w:r>
          </w:p>
        </w:tc>
      </w:tr>
      <w:tr w:rsidR="000B5E92" w:rsidRPr="000B5E92" w14:paraId="0F67A0BF" w14:textId="77777777" w:rsidTr="00441A47">
        <w:trPr>
          <w:trHeight w:val="432"/>
        </w:trPr>
        <w:tc>
          <w:tcPr>
            <w:tcW w:w="8784" w:type="dxa"/>
            <w:tcBorders>
              <w:top w:val="single" w:sz="4" w:space="0" w:color="000000"/>
              <w:left w:val="single" w:sz="4" w:space="0" w:color="000000"/>
              <w:bottom w:val="single" w:sz="4" w:space="0" w:color="000000"/>
              <w:right w:val="single" w:sz="4" w:space="0" w:color="000000"/>
            </w:tcBorders>
            <w:vAlign w:val="center"/>
          </w:tcPr>
          <w:p w14:paraId="3A74016E" w14:textId="77777777" w:rsidR="000B5E92" w:rsidRPr="000B5E92" w:rsidRDefault="000B5E92" w:rsidP="000B5E92">
            <w:pPr>
              <w:jc w:val="center"/>
              <w:rPr>
                <w:rFonts w:ascii="Cambria" w:hAnsi="Cambria" w:cs="Arial"/>
                <w:b/>
                <w:i/>
                <w:sz w:val="18"/>
                <w:szCs w:val="18"/>
              </w:rPr>
            </w:pPr>
            <w:r w:rsidRPr="000B5E92">
              <w:rPr>
                <w:rFonts w:ascii="Cambria" w:hAnsi="Cambria" w:cs="Arial"/>
                <w:b/>
                <w:i/>
                <w:sz w:val="18"/>
                <w:szCs w:val="18"/>
              </w:rPr>
              <w:t>Do dnia 09.06.2025 r.</w:t>
            </w:r>
          </w:p>
        </w:tc>
      </w:tr>
    </w:tbl>
    <w:p w14:paraId="672A61C0" w14:textId="77777777" w:rsidR="00AE0B5F" w:rsidRDefault="00AE0B5F" w:rsidP="00F04EEC">
      <w:pPr>
        <w:jc w:val="both"/>
        <w:rPr>
          <w:rFonts w:ascii="Arial" w:hAnsi="Arial" w:cs="Arial"/>
          <w:bCs/>
          <w:color w:val="4472C4"/>
        </w:rPr>
      </w:pPr>
    </w:p>
    <w:p w14:paraId="77742AB9" w14:textId="27DE36D2" w:rsidR="00AE0B5F" w:rsidRDefault="00F57554" w:rsidP="00F57554">
      <w:pPr>
        <w:ind w:left="426"/>
        <w:jc w:val="both"/>
        <w:rPr>
          <w:rFonts w:ascii="Arial" w:hAnsi="Arial" w:cs="Arial"/>
          <w:b/>
          <w:sz w:val="18"/>
          <w:szCs w:val="18"/>
        </w:rPr>
      </w:pPr>
      <w:r w:rsidRPr="00F57554">
        <w:rPr>
          <w:rFonts w:ascii="Arial" w:hAnsi="Arial" w:cs="Arial"/>
          <w:b/>
          <w:sz w:val="18"/>
          <w:szCs w:val="18"/>
        </w:rPr>
        <w:t>Zamawiający informuje, że podanie konkretnej daty jako terminu zakończenie realizacji przedmiotu                       zamówienia wynika z konieczności wydatkowania w określonym czasie pozyskanych środków                                         finansowych przeznaczonych na ww. cel.</w:t>
      </w:r>
    </w:p>
    <w:p w14:paraId="12E9D4DB" w14:textId="77777777" w:rsidR="00F57554" w:rsidRPr="00F04EEC" w:rsidRDefault="00F57554" w:rsidP="00F04EEC">
      <w:pPr>
        <w:jc w:val="both"/>
        <w:rPr>
          <w:rFonts w:ascii="Arial" w:hAnsi="Arial" w:cs="Arial"/>
          <w:bCs/>
          <w:color w:val="4472C4"/>
        </w:rPr>
      </w:pPr>
    </w:p>
    <w:p w14:paraId="2107666F" w14:textId="77777777" w:rsidR="00485D67" w:rsidRPr="00631351" w:rsidRDefault="00805A4C" w:rsidP="00F5642B">
      <w:pPr>
        <w:pStyle w:val="Nagwek2"/>
        <w:spacing w:line="276" w:lineRule="auto"/>
        <w:ind w:left="426" w:right="283" w:hanging="426"/>
      </w:pPr>
      <w:r w:rsidRPr="00780B08">
        <w:t xml:space="preserve"> </w:t>
      </w:r>
      <w:bookmarkStart w:id="15" w:name="_Toc112741322"/>
      <w:r w:rsidR="00485D67" w:rsidRPr="00631351">
        <w:t xml:space="preserve">O </w:t>
      </w:r>
      <w:r w:rsidR="00485D67" w:rsidRPr="00780B08">
        <w:t>udzielenie</w:t>
      </w:r>
      <w:r w:rsidR="00485D67" w:rsidRPr="00631351">
        <w:t xml:space="preserve"> zamówienia mogą ubiegać się Wykonawcy, którzy:</w:t>
      </w:r>
      <w:bookmarkEnd w:id="15"/>
    </w:p>
    <w:p w14:paraId="53E103D8" w14:textId="0BDDFE7B" w:rsidR="00954DA8" w:rsidRPr="00E33BA7" w:rsidRDefault="00536C61" w:rsidP="00207244">
      <w:pPr>
        <w:pStyle w:val="Akapitzlist"/>
        <w:numPr>
          <w:ilvl w:val="1"/>
          <w:numId w:val="19"/>
        </w:numPr>
        <w:suppressAutoHyphens/>
        <w:spacing w:after="0"/>
        <w:ind w:left="709" w:hanging="709"/>
        <w:jc w:val="both"/>
        <w:rPr>
          <w:rFonts w:ascii="Arial" w:hAnsi="Arial" w:cs="Arial"/>
          <w:bCs/>
          <w:color w:val="000000"/>
          <w:sz w:val="20"/>
          <w:szCs w:val="20"/>
        </w:rPr>
      </w:pPr>
      <w:r w:rsidRPr="00E33BA7">
        <w:rPr>
          <w:rFonts w:ascii="Arial" w:hAnsi="Arial" w:cs="Arial"/>
          <w:bCs/>
          <w:color w:val="000000"/>
          <w:sz w:val="20"/>
          <w:szCs w:val="20"/>
        </w:rPr>
        <w:t xml:space="preserve">Nie podlegają wykluczeniu z postępowania na </w:t>
      </w:r>
      <w:r w:rsidRPr="00E33BA7">
        <w:rPr>
          <w:rFonts w:ascii="Arial" w:hAnsi="Arial" w:cs="Arial"/>
          <w:bCs/>
          <w:sz w:val="20"/>
          <w:szCs w:val="20"/>
        </w:rPr>
        <w:t>podsta</w:t>
      </w:r>
      <w:r w:rsidR="00823089" w:rsidRPr="00E33BA7">
        <w:rPr>
          <w:rFonts w:ascii="Arial" w:hAnsi="Arial" w:cs="Arial"/>
          <w:bCs/>
          <w:sz w:val="20"/>
          <w:szCs w:val="20"/>
        </w:rPr>
        <w:t>wie</w:t>
      </w:r>
      <w:r w:rsidRPr="00E33BA7">
        <w:rPr>
          <w:rFonts w:ascii="Arial" w:hAnsi="Arial" w:cs="Arial"/>
          <w:sz w:val="20"/>
          <w:szCs w:val="20"/>
        </w:rPr>
        <w:t xml:space="preserve"> </w:t>
      </w:r>
      <w:r w:rsidRPr="00E33BA7">
        <w:rPr>
          <w:rFonts w:ascii="Arial" w:hAnsi="Arial" w:cs="Arial"/>
          <w:bCs/>
          <w:sz w:val="20"/>
          <w:szCs w:val="20"/>
        </w:rPr>
        <w:t xml:space="preserve">art. </w:t>
      </w:r>
      <w:r w:rsidR="00B73430" w:rsidRPr="00E33BA7">
        <w:rPr>
          <w:rFonts w:ascii="Arial" w:hAnsi="Arial" w:cs="Arial"/>
          <w:bCs/>
          <w:sz w:val="20"/>
          <w:szCs w:val="20"/>
        </w:rPr>
        <w:t>108</w:t>
      </w:r>
      <w:r w:rsidRPr="00E33BA7">
        <w:rPr>
          <w:rFonts w:ascii="Arial" w:hAnsi="Arial" w:cs="Arial"/>
          <w:bCs/>
          <w:sz w:val="20"/>
          <w:szCs w:val="20"/>
        </w:rPr>
        <w:t xml:space="preserve"> ust. 1</w:t>
      </w:r>
      <w:r w:rsidRPr="00E33BA7">
        <w:rPr>
          <w:rFonts w:ascii="Arial" w:hAnsi="Arial" w:cs="Arial"/>
          <w:bCs/>
          <w:color w:val="000000"/>
          <w:sz w:val="20"/>
          <w:szCs w:val="20"/>
        </w:rPr>
        <w:t xml:space="preserve"> uPzp</w:t>
      </w:r>
      <w:r w:rsidR="00E33BA7" w:rsidRPr="00E33BA7">
        <w:rPr>
          <w:rFonts w:ascii="Arial" w:hAnsi="Arial" w:cs="Arial"/>
          <w:bCs/>
          <w:color w:val="000000"/>
          <w:sz w:val="20"/>
          <w:szCs w:val="20"/>
        </w:rPr>
        <w:t xml:space="preserve"> oraz na podstawie art. 7 ust. 1 ustawy z dnia 13 kwietnia 2022 r o szczególnych rozwiązaniach w zakresie przeciwdziałania wspieraniu agresji na Ukrainę oraz służących ochronie bezpieczeństwa narodowego (Dz. U. z 202</w:t>
      </w:r>
      <w:r w:rsidR="008C38BC">
        <w:rPr>
          <w:rFonts w:ascii="Arial" w:hAnsi="Arial" w:cs="Arial"/>
          <w:bCs/>
          <w:color w:val="000000"/>
          <w:sz w:val="20"/>
          <w:szCs w:val="20"/>
        </w:rPr>
        <w:t>4</w:t>
      </w:r>
      <w:r w:rsidR="0036753C">
        <w:rPr>
          <w:rFonts w:ascii="Arial" w:hAnsi="Arial" w:cs="Arial"/>
          <w:bCs/>
          <w:color w:val="000000"/>
          <w:sz w:val="20"/>
          <w:szCs w:val="20"/>
        </w:rPr>
        <w:t xml:space="preserve"> </w:t>
      </w:r>
      <w:r w:rsidR="00E33BA7" w:rsidRPr="00E33BA7">
        <w:rPr>
          <w:rFonts w:ascii="Arial" w:hAnsi="Arial" w:cs="Arial"/>
          <w:bCs/>
          <w:color w:val="000000"/>
          <w:sz w:val="20"/>
          <w:szCs w:val="20"/>
        </w:rPr>
        <w:t xml:space="preserve">r poz. </w:t>
      </w:r>
      <w:r w:rsidR="008C38BC">
        <w:rPr>
          <w:rFonts w:ascii="Arial" w:hAnsi="Arial" w:cs="Arial"/>
          <w:bCs/>
          <w:color w:val="000000"/>
          <w:sz w:val="20"/>
          <w:szCs w:val="20"/>
        </w:rPr>
        <w:t>507</w:t>
      </w:r>
      <w:r w:rsidR="00E33BA7" w:rsidRPr="00E33BA7">
        <w:rPr>
          <w:rFonts w:ascii="Arial" w:hAnsi="Arial" w:cs="Arial"/>
          <w:bCs/>
          <w:color w:val="000000"/>
          <w:sz w:val="20"/>
          <w:szCs w:val="20"/>
        </w:rPr>
        <w:t>).</w:t>
      </w:r>
    </w:p>
    <w:p w14:paraId="7A5D5201" w14:textId="77777777" w:rsidR="00125187" w:rsidRDefault="00125187" w:rsidP="00207244">
      <w:pPr>
        <w:pStyle w:val="Akapitzlist"/>
        <w:numPr>
          <w:ilvl w:val="2"/>
          <w:numId w:val="19"/>
        </w:numPr>
        <w:suppressAutoHyphens/>
        <w:spacing w:after="0"/>
        <w:ind w:left="709" w:hanging="709"/>
        <w:jc w:val="both"/>
        <w:rPr>
          <w:rFonts w:ascii="Arial" w:hAnsi="Arial" w:cs="Arial"/>
          <w:sz w:val="20"/>
          <w:szCs w:val="20"/>
        </w:rPr>
      </w:pPr>
      <w:r>
        <w:rPr>
          <w:rFonts w:ascii="Arial" w:hAnsi="Arial" w:cs="Arial"/>
          <w:sz w:val="20"/>
          <w:szCs w:val="20"/>
        </w:rPr>
        <w:lastRenderedPageBreak/>
        <w:t>Zam</w:t>
      </w:r>
      <w:r w:rsidRPr="00125187">
        <w:rPr>
          <w:rFonts w:ascii="Arial" w:hAnsi="Arial" w:cs="Arial"/>
          <w:sz w:val="20"/>
          <w:szCs w:val="20"/>
        </w:rPr>
        <w:t xml:space="preserve">awiający  nie  przewiduje  wykluczenia  Wykonawcy  na  podstawie  art.  109 ust. 1 ustawy Pzp. </w:t>
      </w:r>
    </w:p>
    <w:p w14:paraId="691FD6B7" w14:textId="77777777" w:rsidR="00320A52" w:rsidRPr="00AC7360" w:rsidRDefault="00536C61" w:rsidP="00207244">
      <w:pPr>
        <w:pStyle w:val="Akapitzlist"/>
        <w:numPr>
          <w:ilvl w:val="2"/>
          <w:numId w:val="19"/>
        </w:numPr>
        <w:suppressAutoHyphens/>
        <w:spacing w:after="0"/>
        <w:ind w:left="709" w:hanging="709"/>
        <w:jc w:val="both"/>
        <w:rPr>
          <w:rFonts w:ascii="Arial" w:hAnsi="Arial" w:cs="Arial"/>
          <w:sz w:val="20"/>
          <w:szCs w:val="20"/>
        </w:rPr>
      </w:pPr>
      <w:r w:rsidRPr="00631351">
        <w:rPr>
          <w:rFonts w:ascii="Arial" w:hAnsi="Arial" w:cs="Arial"/>
          <w:sz w:val="20"/>
          <w:szCs w:val="20"/>
        </w:rPr>
        <w:t>Zamawiający nie żąda wykazania braku podstaw do wykluczenia dla podwykonawców.</w:t>
      </w:r>
    </w:p>
    <w:p w14:paraId="057D091E" w14:textId="77777777" w:rsidR="00536C61" w:rsidRDefault="00536C61" w:rsidP="00207244">
      <w:pPr>
        <w:pStyle w:val="Akapitzlist"/>
        <w:numPr>
          <w:ilvl w:val="2"/>
          <w:numId w:val="19"/>
        </w:numPr>
        <w:suppressAutoHyphens/>
        <w:spacing w:after="0"/>
        <w:ind w:left="709" w:hanging="709"/>
        <w:jc w:val="both"/>
        <w:rPr>
          <w:rFonts w:ascii="Arial" w:hAnsi="Arial" w:cs="Arial"/>
          <w:color w:val="000000"/>
          <w:sz w:val="20"/>
          <w:szCs w:val="20"/>
        </w:rPr>
      </w:pPr>
      <w:r w:rsidRPr="009D2C66">
        <w:rPr>
          <w:rFonts w:ascii="Arial" w:hAnsi="Arial" w:cs="Arial"/>
          <w:sz w:val="20"/>
          <w:szCs w:val="20"/>
        </w:rPr>
        <w:t>Zamawiający może wykluczyć Wykonawcę</w:t>
      </w:r>
      <w:r w:rsidRPr="00631351">
        <w:rPr>
          <w:rFonts w:ascii="Arial" w:hAnsi="Arial" w:cs="Arial"/>
          <w:color w:val="000000"/>
          <w:sz w:val="20"/>
          <w:szCs w:val="20"/>
        </w:rPr>
        <w:t xml:space="preserve"> na każdym etapie postępowania o udzielenie zamówienia.</w:t>
      </w:r>
    </w:p>
    <w:p w14:paraId="28D38730" w14:textId="77777777" w:rsidR="00470931" w:rsidRDefault="00470931" w:rsidP="00207244">
      <w:pPr>
        <w:pStyle w:val="Akapitzlist"/>
        <w:numPr>
          <w:ilvl w:val="2"/>
          <w:numId w:val="19"/>
        </w:numPr>
        <w:suppressAutoHyphens/>
        <w:spacing w:after="0"/>
        <w:ind w:left="709"/>
        <w:jc w:val="both"/>
        <w:rPr>
          <w:rFonts w:ascii="Arial" w:hAnsi="Arial" w:cs="Arial"/>
          <w:sz w:val="20"/>
          <w:szCs w:val="20"/>
        </w:rPr>
      </w:pPr>
      <w:r w:rsidRPr="00125187">
        <w:rPr>
          <w:rFonts w:ascii="Arial" w:hAnsi="Arial" w:cs="Arial"/>
          <w:sz w:val="20"/>
          <w:szCs w:val="20"/>
        </w:rPr>
        <w:t xml:space="preserve">Wykluczenie Wykonawcy następuje zgodnie z art. 111 uPzp. </w:t>
      </w:r>
    </w:p>
    <w:p w14:paraId="55F5F442" w14:textId="77777777" w:rsidR="000037A1" w:rsidRPr="009D2C66" w:rsidRDefault="00470931" w:rsidP="00207244">
      <w:pPr>
        <w:pStyle w:val="Akapitzlist"/>
        <w:numPr>
          <w:ilvl w:val="2"/>
          <w:numId w:val="19"/>
        </w:numPr>
        <w:suppressAutoHyphens/>
        <w:spacing w:after="0"/>
        <w:ind w:left="709" w:hanging="709"/>
        <w:jc w:val="both"/>
        <w:rPr>
          <w:rFonts w:ascii="Arial" w:hAnsi="Arial" w:cs="Arial"/>
          <w:sz w:val="20"/>
          <w:szCs w:val="20"/>
        </w:rPr>
      </w:pPr>
      <w:r w:rsidRPr="009D2C66">
        <w:rPr>
          <w:rFonts w:ascii="Arial" w:hAnsi="Arial" w:cs="Arial"/>
          <w:sz w:val="20"/>
          <w:szCs w:val="20"/>
        </w:rPr>
        <w:t>W</w:t>
      </w:r>
      <w:r w:rsidR="000037A1" w:rsidRPr="009D2C66">
        <w:rPr>
          <w:rFonts w:ascii="Arial" w:hAnsi="Arial" w:cs="Arial"/>
          <w:sz w:val="20"/>
          <w:szCs w:val="20"/>
        </w:rPr>
        <w:t xml:space="preserve">ykonawca nie podlega wykluczeniu w okolicznościach określonych w art. 108 ust. 1 pkt 1, 2 i 5, jeżeli udowodni zamawiającemu, że spełnił łącznie  przesłanki, o których mowa w </w:t>
      </w:r>
      <w:r w:rsidR="00536C61" w:rsidRPr="009D2C66">
        <w:rPr>
          <w:rFonts w:ascii="Arial" w:hAnsi="Arial" w:cs="Arial"/>
          <w:sz w:val="20"/>
          <w:szCs w:val="20"/>
        </w:rPr>
        <w:t xml:space="preserve"> art. </w:t>
      </w:r>
      <w:r w:rsidR="000037A1" w:rsidRPr="009D2C66">
        <w:rPr>
          <w:rFonts w:ascii="Arial" w:hAnsi="Arial" w:cs="Arial"/>
          <w:sz w:val="20"/>
          <w:szCs w:val="20"/>
        </w:rPr>
        <w:t>110</w:t>
      </w:r>
      <w:r w:rsidR="00536C61" w:rsidRPr="009D2C66">
        <w:rPr>
          <w:rFonts w:ascii="Arial" w:hAnsi="Arial" w:cs="Arial"/>
          <w:sz w:val="20"/>
          <w:szCs w:val="20"/>
        </w:rPr>
        <w:t xml:space="preserve"> ust. </w:t>
      </w:r>
      <w:r w:rsidR="000037A1" w:rsidRPr="009D2C66">
        <w:rPr>
          <w:rFonts w:ascii="Arial" w:hAnsi="Arial" w:cs="Arial"/>
          <w:sz w:val="20"/>
          <w:szCs w:val="20"/>
        </w:rPr>
        <w:t>2 uPzp.</w:t>
      </w:r>
    </w:p>
    <w:p w14:paraId="57A86E2D" w14:textId="77777777" w:rsidR="00485D67" w:rsidRDefault="000037A1" w:rsidP="00207244">
      <w:pPr>
        <w:pStyle w:val="Akapitzlist"/>
        <w:numPr>
          <w:ilvl w:val="2"/>
          <w:numId w:val="19"/>
        </w:numPr>
        <w:suppressAutoHyphens/>
        <w:spacing w:after="0"/>
        <w:ind w:left="709" w:hanging="709"/>
        <w:jc w:val="both"/>
        <w:rPr>
          <w:rFonts w:ascii="Arial" w:hAnsi="Arial" w:cs="Arial"/>
          <w:color w:val="000000"/>
          <w:sz w:val="20"/>
          <w:szCs w:val="20"/>
        </w:rPr>
      </w:pPr>
      <w:r w:rsidRPr="000037A1">
        <w:rPr>
          <w:rFonts w:ascii="Arial" w:hAnsi="Arial" w:cs="Arial"/>
          <w:color w:val="000000"/>
          <w:sz w:val="20"/>
          <w:szCs w:val="20"/>
        </w:rPr>
        <w:t xml:space="preserve">Zamawiający ocenia, czy podjęte przez wykonawcę czynności, o których mowa w </w:t>
      </w:r>
      <w:r>
        <w:rPr>
          <w:rFonts w:ascii="Arial" w:hAnsi="Arial" w:cs="Arial"/>
          <w:color w:val="000000"/>
          <w:sz w:val="20"/>
          <w:szCs w:val="20"/>
        </w:rPr>
        <w:t xml:space="preserve">art. 110 </w:t>
      </w:r>
      <w:r w:rsidRPr="000037A1">
        <w:rPr>
          <w:rFonts w:ascii="Arial" w:hAnsi="Arial" w:cs="Arial"/>
          <w:color w:val="000000"/>
          <w:sz w:val="20"/>
          <w:szCs w:val="20"/>
        </w:rPr>
        <w:t>ust. 2</w:t>
      </w:r>
      <w:r>
        <w:rPr>
          <w:rFonts w:ascii="Arial" w:hAnsi="Arial" w:cs="Arial"/>
          <w:color w:val="000000"/>
          <w:sz w:val="20"/>
          <w:szCs w:val="20"/>
        </w:rPr>
        <w:t xml:space="preserve"> uPzp</w:t>
      </w:r>
      <w:r w:rsidRPr="000037A1">
        <w:rPr>
          <w:rFonts w:ascii="Arial" w:hAnsi="Arial" w:cs="Arial"/>
          <w:color w:val="000000"/>
          <w:sz w:val="20"/>
          <w:szCs w:val="20"/>
        </w:rPr>
        <w:t>, są wystarczające do wykazania jego rzetelności, uwzględniając wagę</w:t>
      </w:r>
      <w:r w:rsidR="00A752F3">
        <w:rPr>
          <w:rFonts w:ascii="Arial" w:hAnsi="Arial" w:cs="Arial"/>
          <w:color w:val="000000"/>
          <w:sz w:val="20"/>
          <w:szCs w:val="20"/>
        </w:rPr>
        <w:t xml:space="preserve"> </w:t>
      </w:r>
      <w:r w:rsidRPr="000037A1">
        <w:rPr>
          <w:rFonts w:ascii="Arial" w:hAnsi="Arial" w:cs="Arial"/>
          <w:color w:val="000000"/>
          <w:sz w:val="20"/>
          <w:szCs w:val="20"/>
        </w:rPr>
        <w:t>i szczególne okoliczności czynu wykonawcy. Jeżeli podjęte prze</w:t>
      </w:r>
      <w:r w:rsidR="00A752F3">
        <w:rPr>
          <w:rFonts w:ascii="Arial" w:hAnsi="Arial" w:cs="Arial"/>
          <w:color w:val="000000"/>
          <w:sz w:val="20"/>
          <w:szCs w:val="20"/>
        </w:rPr>
        <w:t xml:space="preserve">z wykonawcę czynności, </w:t>
      </w:r>
      <w:r w:rsidRPr="000037A1">
        <w:rPr>
          <w:rFonts w:ascii="Arial" w:hAnsi="Arial" w:cs="Arial"/>
          <w:color w:val="000000"/>
          <w:sz w:val="20"/>
          <w:szCs w:val="20"/>
        </w:rPr>
        <w:t>nie są wystarczające do wykazania jego rzetelności, zamawiający wyklucza wykonawcę.</w:t>
      </w:r>
    </w:p>
    <w:p w14:paraId="7397AB42" w14:textId="77777777" w:rsidR="000037A1" w:rsidRPr="00631351" w:rsidRDefault="000037A1" w:rsidP="0081171C">
      <w:pPr>
        <w:pStyle w:val="Akapitzlist"/>
        <w:suppressAutoHyphens/>
        <w:spacing w:after="0"/>
        <w:ind w:left="709"/>
        <w:jc w:val="both"/>
        <w:rPr>
          <w:rFonts w:ascii="Arial" w:hAnsi="Arial" w:cs="Arial"/>
          <w:color w:val="000000"/>
          <w:sz w:val="20"/>
          <w:szCs w:val="20"/>
        </w:rPr>
      </w:pPr>
    </w:p>
    <w:p w14:paraId="24551E4A" w14:textId="6E59F376" w:rsidR="00954DA8" w:rsidRPr="00B11CEC" w:rsidRDefault="00485D67" w:rsidP="00207244">
      <w:pPr>
        <w:numPr>
          <w:ilvl w:val="1"/>
          <w:numId w:val="19"/>
        </w:numPr>
        <w:spacing w:line="276" w:lineRule="auto"/>
        <w:ind w:left="567" w:hanging="567"/>
        <w:jc w:val="both"/>
        <w:rPr>
          <w:rFonts w:ascii="Arial" w:hAnsi="Arial" w:cs="Arial"/>
          <w:b/>
          <w:bCs/>
        </w:rPr>
      </w:pPr>
      <w:r w:rsidRPr="00701BBB">
        <w:rPr>
          <w:rFonts w:ascii="Arial" w:hAnsi="Arial" w:cs="Arial"/>
          <w:b/>
          <w:bCs/>
          <w:color w:val="000000"/>
        </w:rPr>
        <w:t>Spełniają warunki udziału w postępowaniu dotyczące</w:t>
      </w:r>
      <w:r w:rsidR="00954DA8">
        <w:rPr>
          <w:rFonts w:ascii="Arial" w:hAnsi="Arial" w:cs="Arial"/>
          <w:b/>
          <w:bCs/>
          <w:color w:val="000000"/>
        </w:rPr>
        <w:t xml:space="preserve"> </w:t>
      </w:r>
      <w:r w:rsidR="000D6848">
        <w:rPr>
          <w:rFonts w:ascii="Arial" w:hAnsi="Arial" w:cs="Arial"/>
          <w:b/>
          <w:bCs/>
        </w:rPr>
        <w:t>/</w:t>
      </w:r>
      <w:r w:rsidR="00954DA8" w:rsidRPr="000D6848">
        <w:rPr>
          <w:rFonts w:ascii="Arial" w:hAnsi="Arial" w:cs="Arial"/>
          <w:b/>
          <w:bCs/>
        </w:rPr>
        <w:t>art. 112 ust. 2 uPzp</w:t>
      </w:r>
      <w:r w:rsidR="000D6848">
        <w:rPr>
          <w:rFonts w:ascii="Arial" w:hAnsi="Arial" w:cs="Arial"/>
          <w:b/>
          <w:bCs/>
        </w:rPr>
        <w:t>/</w:t>
      </w:r>
      <w:r w:rsidRPr="000D6848">
        <w:rPr>
          <w:rFonts w:ascii="Arial" w:hAnsi="Arial" w:cs="Arial"/>
          <w:b/>
          <w:bCs/>
        </w:rPr>
        <w:t>:</w:t>
      </w:r>
    </w:p>
    <w:p w14:paraId="7077D0F3" w14:textId="77777777" w:rsidR="00954DA8" w:rsidRPr="002C23CD" w:rsidRDefault="00954DA8" w:rsidP="00207244">
      <w:pPr>
        <w:numPr>
          <w:ilvl w:val="2"/>
          <w:numId w:val="19"/>
        </w:numPr>
        <w:spacing w:line="276" w:lineRule="auto"/>
        <w:ind w:left="709"/>
        <w:jc w:val="both"/>
        <w:rPr>
          <w:rFonts w:ascii="Arial" w:hAnsi="Arial" w:cs="Arial"/>
          <w:bCs/>
          <w:color w:val="000000"/>
        </w:rPr>
      </w:pPr>
      <w:r w:rsidRPr="002C23CD">
        <w:rPr>
          <w:rFonts w:ascii="Arial" w:hAnsi="Arial" w:cs="Arial"/>
          <w:bCs/>
          <w:color w:val="000000"/>
        </w:rPr>
        <w:t>zdolności do występowania w obrocie gospodarczym;</w:t>
      </w:r>
    </w:p>
    <w:p w14:paraId="3F97F2D6" w14:textId="77777777" w:rsidR="00954DA8" w:rsidRPr="002C23CD" w:rsidRDefault="00954DA8" w:rsidP="0081171C">
      <w:pPr>
        <w:spacing w:line="276" w:lineRule="auto"/>
        <w:ind w:left="709"/>
        <w:jc w:val="both"/>
        <w:rPr>
          <w:rFonts w:ascii="Arial" w:hAnsi="Arial" w:cs="Arial"/>
          <w:bCs/>
          <w:color w:val="000000"/>
        </w:rPr>
      </w:pPr>
      <w:r w:rsidRPr="002C23CD">
        <w:rPr>
          <w:rFonts w:ascii="Arial" w:hAnsi="Arial" w:cs="Arial"/>
          <w:color w:val="000000"/>
        </w:rPr>
        <w:t>Zamawiający odstępuje od określenia warunków udziału w postępowaniu</w:t>
      </w:r>
    </w:p>
    <w:p w14:paraId="434BDF9F" w14:textId="77777777" w:rsidR="00954DA8" w:rsidRPr="002C23CD" w:rsidRDefault="00954DA8" w:rsidP="00207244">
      <w:pPr>
        <w:numPr>
          <w:ilvl w:val="2"/>
          <w:numId w:val="19"/>
        </w:numPr>
        <w:spacing w:line="276" w:lineRule="auto"/>
        <w:ind w:left="709"/>
        <w:jc w:val="both"/>
        <w:rPr>
          <w:rFonts w:ascii="Arial" w:hAnsi="Arial" w:cs="Arial"/>
          <w:bCs/>
          <w:color w:val="000000"/>
        </w:rPr>
      </w:pPr>
      <w:r w:rsidRPr="002C23CD">
        <w:rPr>
          <w:rFonts w:ascii="Arial" w:hAnsi="Arial" w:cs="Arial"/>
          <w:bCs/>
          <w:color w:val="000000"/>
        </w:rPr>
        <w:t>uprawnień do prowadzenia określonej działalności gospodarczej lub zawodowej, o ile wynika to z odrębnych przepisów;</w:t>
      </w:r>
    </w:p>
    <w:p w14:paraId="50CEB578" w14:textId="77777777" w:rsidR="00954DA8" w:rsidRPr="002C23CD" w:rsidRDefault="00954DA8" w:rsidP="0081171C">
      <w:pPr>
        <w:spacing w:line="276" w:lineRule="auto"/>
        <w:ind w:left="709"/>
        <w:jc w:val="both"/>
        <w:rPr>
          <w:rFonts w:ascii="Arial" w:hAnsi="Arial" w:cs="Arial"/>
          <w:bCs/>
          <w:color w:val="000000"/>
        </w:rPr>
      </w:pPr>
      <w:r w:rsidRPr="002C23CD">
        <w:rPr>
          <w:rFonts w:ascii="Arial" w:hAnsi="Arial" w:cs="Arial"/>
          <w:color w:val="000000"/>
        </w:rPr>
        <w:t>Zamawiający odstępuje od określenia warunków udziału w postępowaniu</w:t>
      </w:r>
    </w:p>
    <w:p w14:paraId="2514AD37" w14:textId="77777777" w:rsidR="00954DA8" w:rsidRPr="002C23CD" w:rsidRDefault="00954DA8" w:rsidP="00207244">
      <w:pPr>
        <w:numPr>
          <w:ilvl w:val="2"/>
          <w:numId w:val="19"/>
        </w:numPr>
        <w:spacing w:line="276" w:lineRule="auto"/>
        <w:ind w:left="709"/>
        <w:jc w:val="both"/>
        <w:rPr>
          <w:rFonts w:ascii="Arial" w:hAnsi="Arial" w:cs="Arial"/>
          <w:bCs/>
          <w:color w:val="000000"/>
        </w:rPr>
      </w:pPr>
      <w:r w:rsidRPr="002C23CD">
        <w:rPr>
          <w:rFonts w:ascii="Arial" w:hAnsi="Arial" w:cs="Arial"/>
          <w:bCs/>
          <w:color w:val="000000"/>
        </w:rPr>
        <w:t>sytuacji ekonomicznej lub finansowej;</w:t>
      </w:r>
    </w:p>
    <w:p w14:paraId="2545CAAF" w14:textId="77777777" w:rsidR="00954DA8" w:rsidRPr="00AC7360" w:rsidRDefault="00954DA8" w:rsidP="0081171C">
      <w:pPr>
        <w:spacing w:line="276" w:lineRule="auto"/>
        <w:ind w:left="709"/>
        <w:jc w:val="both"/>
        <w:rPr>
          <w:rFonts w:ascii="Arial" w:hAnsi="Arial" w:cs="Arial"/>
          <w:color w:val="000000"/>
        </w:rPr>
      </w:pPr>
      <w:r w:rsidRPr="00631351">
        <w:rPr>
          <w:rFonts w:ascii="Arial" w:hAnsi="Arial" w:cs="Arial"/>
          <w:color w:val="000000"/>
        </w:rPr>
        <w:t>Zamawiający odstępuje od określenia warunków udziału w postępowaniu</w:t>
      </w:r>
    </w:p>
    <w:p w14:paraId="017D5BCB" w14:textId="77777777" w:rsidR="001B20FD" w:rsidRPr="00631351" w:rsidRDefault="00954DA8" w:rsidP="0081171C">
      <w:pPr>
        <w:spacing w:line="276" w:lineRule="auto"/>
        <w:ind w:left="567" w:hanging="567"/>
        <w:jc w:val="both"/>
        <w:rPr>
          <w:rFonts w:ascii="Arial" w:hAnsi="Arial" w:cs="Arial"/>
          <w:b/>
          <w:bCs/>
          <w:color w:val="000000"/>
        </w:rPr>
      </w:pPr>
      <w:r>
        <w:rPr>
          <w:rFonts w:ascii="Arial" w:hAnsi="Arial" w:cs="Arial"/>
          <w:b/>
          <w:bCs/>
          <w:color w:val="000000"/>
        </w:rPr>
        <w:t xml:space="preserve">10.2.4. </w:t>
      </w:r>
      <w:r w:rsidRPr="00954DA8">
        <w:rPr>
          <w:rFonts w:ascii="Arial" w:hAnsi="Arial" w:cs="Arial"/>
          <w:b/>
          <w:bCs/>
          <w:color w:val="000000"/>
        </w:rPr>
        <w:t xml:space="preserve"> </w:t>
      </w:r>
      <w:r w:rsidRPr="00AC7360">
        <w:rPr>
          <w:rFonts w:ascii="Arial" w:hAnsi="Arial" w:cs="Arial"/>
          <w:bCs/>
          <w:color w:val="000000"/>
        </w:rPr>
        <w:t>zdolności technicznej lub zawodowej.</w:t>
      </w:r>
    </w:p>
    <w:p w14:paraId="30E4BDC3" w14:textId="77777777" w:rsidR="00672981" w:rsidRDefault="00672981" w:rsidP="00896737">
      <w:pPr>
        <w:spacing w:line="276" w:lineRule="auto"/>
        <w:ind w:left="709"/>
        <w:jc w:val="both"/>
        <w:rPr>
          <w:rFonts w:ascii="Arial" w:hAnsi="Arial" w:cs="Arial"/>
          <w:lang w:eastAsia="ar-SA"/>
        </w:rPr>
      </w:pPr>
      <w:r>
        <w:rPr>
          <w:rFonts w:ascii="Arial" w:hAnsi="Arial" w:cs="Arial"/>
          <w:lang w:eastAsia="ar-SA"/>
        </w:rPr>
        <w:t xml:space="preserve">Zamawiający uzna przedmiotowy warunek za spełniony w odniesieniu </w:t>
      </w:r>
      <w:r>
        <w:rPr>
          <w:rFonts w:ascii="Arial" w:hAnsi="Arial" w:cs="Arial"/>
          <w:bCs/>
          <w:lang w:eastAsia="ar-SA"/>
        </w:rPr>
        <w:t>do Wykonawcy, który wykaże, że:</w:t>
      </w:r>
    </w:p>
    <w:p w14:paraId="5250A6C6" w14:textId="77777777" w:rsidR="00672981" w:rsidRDefault="00672981" w:rsidP="0081171C">
      <w:pPr>
        <w:spacing w:line="276" w:lineRule="auto"/>
        <w:ind w:left="709" w:hanging="709"/>
        <w:jc w:val="both"/>
        <w:rPr>
          <w:rFonts w:ascii="Arial" w:hAnsi="Arial" w:cs="Arial"/>
          <w:lang w:eastAsia="ar-SA"/>
        </w:rPr>
      </w:pPr>
      <w:r>
        <w:rPr>
          <w:rFonts w:ascii="Arial" w:hAnsi="Arial" w:cs="Arial"/>
          <w:b/>
          <w:lang w:eastAsia="ar-SA"/>
        </w:rPr>
        <w:t>10.2.4.1</w:t>
      </w:r>
      <w:r>
        <w:rPr>
          <w:rFonts w:ascii="Arial" w:hAnsi="Arial" w:cs="Arial"/>
          <w:lang w:eastAsia="ar-SA"/>
        </w:rPr>
        <w:t>. /doświadczenie/ wykonał należycie i prawidłowo ukończył w okresie ostatnich 5 lat przed upływem terminu składania ofert, a jeżeli okres prowadzenia działalności jest krótszy –                   w tym okresie:</w:t>
      </w:r>
    </w:p>
    <w:p w14:paraId="0F4B65FA" w14:textId="2F81C451" w:rsidR="00672981" w:rsidRPr="002B107E" w:rsidRDefault="00AD6553" w:rsidP="00AD6553">
      <w:pPr>
        <w:spacing w:line="276" w:lineRule="auto"/>
        <w:ind w:left="709"/>
        <w:jc w:val="both"/>
        <w:rPr>
          <w:rFonts w:ascii="Arial" w:hAnsi="Arial" w:cs="Arial"/>
        </w:rPr>
      </w:pPr>
      <w:r w:rsidRPr="00AD6553">
        <w:rPr>
          <w:rFonts w:ascii="Arial" w:hAnsi="Arial" w:cs="Arial"/>
          <w:b/>
        </w:rPr>
        <w:t>jedno zadanie budowlane</w:t>
      </w:r>
      <w:r w:rsidRPr="00AD6553">
        <w:rPr>
          <w:rFonts w:ascii="Arial" w:hAnsi="Arial" w:cs="Arial"/>
        </w:rPr>
        <w:t xml:space="preserve"> o wartości nie mniejszej niż 100 000,00 zł brutto, obejmujące modernizację sieci wewnętrznych w obiekcie / obiektach użyteczności publicznej w rozumieniu przepisów Rozporządzenia Ministra Infrastruktury z dnia 12 kwietnia 2002 r. w odniesieniu                                    do warunków technicznych jakim powinny odpowiadać budynki i ich usytuowanie  (t. j. Dz. U. z 2022 r., poz. 1225) polegających na zwiększeniu mocy powyżej 1 </w:t>
      </w:r>
      <w:proofErr w:type="spellStart"/>
      <w:r w:rsidRPr="00AD6553">
        <w:rPr>
          <w:rFonts w:ascii="Arial" w:hAnsi="Arial" w:cs="Arial"/>
        </w:rPr>
        <w:t>kV</w:t>
      </w:r>
      <w:proofErr w:type="spellEnd"/>
      <w:r w:rsidRPr="00AD6553">
        <w:rPr>
          <w:rFonts w:ascii="Arial" w:hAnsi="Arial" w:cs="Arial"/>
        </w:rPr>
        <w:t xml:space="preserve"> wraz z montażem ładowarek typu VALLBOX o mocy nie mniejszej niż 11 kW oraz załączy dowody określające czy te roboty budowlane zostały wykonane należycie, w szczególności informacje o tym czy </w:t>
      </w:r>
      <w:r w:rsidRPr="002B107E">
        <w:rPr>
          <w:rFonts w:ascii="Arial" w:hAnsi="Arial" w:cs="Arial"/>
        </w:rPr>
        <w:t>roboty zostały wykonane zgodnie z przepisami prawa budowlanego i prawidłowo ukończone</w:t>
      </w:r>
      <w:r w:rsidR="001B519C" w:rsidRPr="002B107E">
        <w:rPr>
          <w:rFonts w:ascii="Arial" w:hAnsi="Arial" w:cs="Arial"/>
        </w:rPr>
        <w:t>.</w:t>
      </w:r>
    </w:p>
    <w:p w14:paraId="2108F36B" w14:textId="2C1D6CD6" w:rsidR="001B519C" w:rsidRPr="002B107E" w:rsidRDefault="001B519C" w:rsidP="001B519C">
      <w:pPr>
        <w:spacing w:line="276" w:lineRule="auto"/>
        <w:ind w:left="709"/>
        <w:jc w:val="both"/>
        <w:rPr>
          <w:rFonts w:ascii="Arial" w:eastAsia="Calibri" w:hAnsi="Arial" w:cs="Arial"/>
          <w:bCs/>
          <w:iCs/>
          <w:color w:val="000000"/>
          <w:lang w:eastAsia="en-US"/>
        </w:rPr>
      </w:pPr>
      <w:bookmarkStart w:id="16" w:name="_Hlk195168034"/>
      <w:r w:rsidRPr="002B107E">
        <w:rPr>
          <w:rFonts w:ascii="Arial" w:eastAsia="Calibri" w:hAnsi="Arial" w:cs="Arial"/>
          <w:bCs/>
          <w:iCs/>
          <w:color w:val="000000"/>
          <w:lang w:eastAsia="en-US"/>
        </w:rPr>
        <w:t>Dokumentami na potwierdzenie są referencje bądź inne dokumenty wystawione przez podmiot, na rzecz którego roboty budowlane były wykonane, a jeżeli z uzasadnionej przyczyny o obiektywnym charakterze</w:t>
      </w:r>
      <w:r w:rsidR="002B107E">
        <w:rPr>
          <w:rFonts w:ascii="Arial" w:eastAsia="Calibri" w:hAnsi="Arial" w:cs="Arial"/>
          <w:bCs/>
          <w:iCs/>
          <w:color w:val="000000"/>
          <w:lang w:eastAsia="en-US"/>
        </w:rPr>
        <w:t xml:space="preserve"> </w:t>
      </w:r>
      <w:r w:rsidRPr="002B107E">
        <w:rPr>
          <w:rFonts w:ascii="Arial" w:eastAsia="Calibri" w:hAnsi="Arial" w:cs="Arial"/>
          <w:bCs/>
          <w:iCs/>
          <w:color w:val="000000"/>
          <w:lang w:eastAsia="en-US"/>
        </w:rPr>
        <w:t>Wykonawca nie jest w stanie uzyskać tych dokumentów - inne dokumenty</w:t>
      </w:r>
      <w:bookmarkEnd w:id="16"/>
      <w:r w:rsidRPr="002B107E">
        <w:rPr>
          <w:rFonts w:ascii="Arial" w:eastAsia="Calibri" w:hAnsi="Arial" w:cs="Arial"/>
          <w:bCs/>
          <w:iCs/>
          <w:color w:val="000000"/>
          <w:lang w:eastAsia="en-US"/>
        </w:rPr>
        <w:t>.</w:t>
      </w:r>
    </w:p>
    <w:p w14:paraId="147255E2" w14:textId="77777777" w:rsidR="001B519C" w:rsidRPr="00AD6553" w:rsidRDefault="001B519C" w:rsidP="00AD6553">
      <w:pPr>
        <w:spacing w:line="276" w:lineRule="auto"/>
        <w:ind w:left="709"/>
        <w:jc w:val="both"/>
        <w:rPr>
          <w:rFonts w:ascii="Arial" w:eastAsia="Calibri" w:hAnsi="Arial" w:cs="Arial"/>
          <w:bCs/>
          <w:i/>
          <w:iCs/>
          <w:color w:val="000000"/>
          <w:sz w:val="18"/>
          <w:szCs w:val="18"/>
          <w:u w:val="single"/>
          <w:lang w:eastAsia="en-US"/>
        </w:rPr>
      </w:pPr>
    </w:p>
    <w:p w14:paraId="5A93F18C" w14:textId="77777777" w:rsidR="00672981" w:rsidRDefault="00672981" w:rsidP="0081171C">
      <w:pPr>
        <w:spacing w:line="276" w:lineRule="auto"/>
        <w:ind w:left="284"/>
        <w:jc w:val="both"/>
        <w:rPr>
          <w:rFonts w:ascii="Arial" w:eastAsia="Calibri" w:hAnsi="Arial" w:cs="Arial"/>
          <w:i/>
          <w:iCs/>
          <w:color w:val="000000"/>
          <w:sz w:val="18"/>
          <w:szCs w:val="18"/>
          <w:u w:val="single"/>
          <w:lang w:eastAsia="en-US"/>
        </w:rPr>
      </w:pPr>
      <w:r>
        <w:rPr>
          <w:rFonts w:ascii="Arial" w:eastAsia="Calibri" w:hAnsi="Arial" w:cs="Arial"/>
          <w:b/>
          <w:bCs/>
          <w:i/>
          <w:iCs/>
          <w:color w:val="000000"/>
          <w:sz w:val="18"/>
          <w:szCs w:val="18"/>
          <w:u w:val="single"/>
          <w:lang w:eastAsia="en-US"/>
        </w:rPr>
        <w:t>Uwaga:</w:t>
      </w:r>
      <w:r>
        <w:rPr>
          <w:rFonts w:ascii="Arial" w:eastAsia="Calibri" w:hAnsi="Arial" w:cs="Arial"/>
          <w:i/>
          <w:iCs/>
          <w:color w:val="000000"/>
          <w:sz w:val="18"/>
          <w:szCs w:val="18"/>
          <w:u w:val="single"/>
          <w:lang w:eastAsia="en-US"/>
        </w:rPr>
        <w:t xml:space="preserve"> </w:t>
      </w:r>
    </w:p>
    <w:p w14:paraId="78A67DDE" w14:textId="7C21DEB2" w:rsidR="00672981" w:rsidRDefault="00672981" w:rsidP="00DB5B1E">
      <w:pPr>
        <w:autoSpaceDE w:val="0"/>
        <w:autoSpaceDN w:val="0"/>
        <w:adjustRightInd w:val="0"/>
        <w:spacing w:line="276" w:lineRule="auto"/>
        <w:ind w:left="284"/>
        <w:contextualSpacing/>
        <w:jc w:val="both"/>
        <w:rPr>
          <w:rFonts w:ascii="Arial" w:eastAsia="Calibri" w:hAnsi="Arial" w:cs="Arial"/>
          <w:i/>
          <w:iCs/>
          <w:color w:val="000000"/>
          <w:sz w:val="18"/>
          <w:szCs w:val="18"/>
          <w:lang w:eastAsia="en-US"/>
        </w:rPr>
      </w:pPr>
      <w:r>
        <w:rPr>
          <w:rFonts w:ascii="Arial" w:eastAsia="Calibri" w:hAnsi="Arial" w:cs="Arial"/>
          <w:i/>
          <w:iCs/>
          <w:color w:val="000000"/>
          <w:sz w:val="18"/>
          <w:szCs w:val="18"/>
          <w:lang w:eastAsia="en-US"/>
        </w:rPr>
        <w:t>W przypadku, gdy ww. zakres zadania budowlanego będzie stanowił część robót o szerszym zakresie, Wykonawca zobowiązany jest wyodrębnić w Wykazie robót zadanie budowlane, o którym mowa powyżej;</w:t>
      </w:r>
    </w:p>
    <w:p w14:paraId="3A6956EA" w14:textId="76381969" w:rsidR="00AE0B5F" w:rsidRDefault="00AE0B5F" w:rsidP="00DB5B1E">
      <w:pPr>
        <w:autoSpaceDE w:val="0"/>
        <w:autoSpaceDN w:val="0"/>
        <w:adjustRightInd w:val="0"/>
        <w:spacing w:line="276" w:lineRule="auto"/>
        <w:ind w:left="284"/>
        <w:contextualSpacing/>
        <w:jc w:val="both"/>
        <w:rPr>
          <w:rFonts w:ascii="Arial" w:eastAsia="Calibri" w:hAnsi="Arial" w:cs="Arial"/>
          <w:i/>
          <w:iCs/>
          <w:color w:val="000000"/>
          <w:sz w:val="18"/>
          <w:szCs w:val="18"/>
          <w:lang w:eastAsia="en-US"/>
        </w:rPr>
      </w:pPr>
    </w:p>
    <w:p w14:paraId="4190F075" w14:textId="77777777" w:rsidR="00672981" w:rsidRDefault="00672981" w:rsidP="001B519C">
      <w:pPr>
        <w:spacing w:line="276" w:lineRule="auto"/>
        <w:jc w:val="both"/>
        <w:rPr>
          <w:rFonts w:ascii="Arial" w:hAnsi="Arial" w:cs="Arial"/>
          <w:lang w:eastAsia="ar-SA"/>
        </w:rPr>
      </w:pPr>
    </w:p>
    <w:p w14:paraId="0C90210F" w14:textId="6B9FDD0C" w:rsidR="00AD6553" w:rsidRDefault="00672981" w:rsidP="00AD6553">
      <w:pPr>
        <w:numPr>
          <w:ilvl w:val="3"/>
          <w:numId w:val="21"/>
        </w:numPr>
        <w:suppressAutoHyphens/>
        <w:spacing w:line="276" w:lineRule="auto"/>
        <w:jc w:val="both"/>
        <w:rPr>
          <w:rFonts w:ascii="Arial" w:hAnsi="Arial" w:cs="Arial"/>
          <w:lang w:eastAsia="ar-SA"/>
        </w:rPr>
      </w:pPr>
      <w:r>
        <w:rPr>
          <w:rFonts w:ascii="Arial" w:hAnsi="Arial" w:cs="Arial"/>
          <w:lang w:eastAsia="ar-SA"/>
        </w:rPr>
        <w:t xml:space="preserve"> /osoby/ dysponuje lub będzie dysponował </w:t>
      </w:r>
      <w:r w:rsidR="00AD6553" w:rsidRPr="00AD6553">
        <w:rPr>
          <w:rFonts w:ascii="Arial" w:hAnsi="Arial" w:cs="Arial"/>
          <w:lang w:eastAsia="ar-SA"/>
        </w:rPr>
        <w:t>osobami zdolnymi do wykonania zamówienia skierowanymi do realizacji zamówienia publicznego, posiadającymi  odpowiednie kwalifikacje zawodowe zgodnie z Rozporządzeniem Ministra Inwestycji i Rozwoju z dnia 29 kwietnia 2019 r.</w:t>
      </w:r>
      <w:r w:rsidR="00BC5E5A">
        <w:rPr>
          <w:rFonts w:ascii="Arial" w:hAnsi="Arial" w:cs="Arial"/>
          <w:lang w:eastAsia="ar-SA"/>
        </w:rPr>
        <w:t xml:space="preserve"> </w:t>
      </w:r>
      <w:r w:rsidR="00AD6553" w:rsidRPr="00AD6553">
        <w:rPr>
          <w:rFonts w:ascii="Arial" w:hAnsi="Arial" w:cs="Arial"/>
          <w:lang w:eastAsia="ar-SA"/>
        </w:rPr>
        <w:t>w sprawie przygotowania zawodowego do wykonywania samo-dzielnych funkcji  technicznych w budownictwie (Dz. U. z 2019 r., poz. 831) lub odpowiadają-ce im ważne                        uprawnienia budowlane, które zostały wydane na podstawie wcześniej obowiązujących przepisów  i doświadczenie oraz aktualny wpis do właściwej Izby Samorządu Zawodowego:</w:t>
      </w:r>
    </w:p>
    <w:p w14:paraId="2F9D5D6E" w14:textId="77777777" w:rsidR="00AD6553" w:rsidRPr="00AD6553" w:rsidRDefault="00AD6553" w:rsidP="00AD6553">
      <w:pPr>
        <w:suppressAutoHyphens/>
        <w:spacing w:line="276" w:lineRule="auto"/>
        <w:ind w:left="780"/>
        <w:jc w:val="both"/>
        <w:rPr>
          <w:rFonts w:ascii="Arial" w:hAnsi="Arial" w:cs="Arial"/>
          <w:lang w:eastAsia="ar-SA"/>
        </w:rPr>
      </w:pPr>
    </w:p>
    <w:p w14:paraId="1050F7A6" w14:textId="7770B43E" w:rsidR="00AD6553" w:rsidRPr="00AD6553" w:rsidRDefault="00AD6553" w:rsidP="00AD6553">
      <w:pPr>
        <w:suppressAutoHyphens/>
        <w:spacing w:line="276" w:lineRule="auto"/>
        <w:ind w:left="780"/>
        <w:jc w:val="both"/>
        <w:rPr>
          <w:rFonts w:ascii="Arial" w:hAnsi="Arial" w:cs="Arial"/>
          <w:lang w:eastAsia="ar-SA"/>
        </w:rPr>
      </w:pPr>
      <w:r w:rsidRPr="00AD6553">
        <w:rPr>
          <w:rFonts w:ascii="Arial" w:hAnsi="Arial" w:cs="Arial"/>
          <w:lang w:eastAsia="ar-SA"/>
        </w:rPr>
        <w:t>1.</w:t>
      </w:r>
      <w:r>
        <w:rPr>
          <w:rFonts w:ascii="Arial" w:hAnsi="Arial" w:cs="Arial"/>
          <w:lang w:eastAsia="ar-SA"/>
        </w:rPr>
        <w:t xml:space="preserve"> </w:t>
      </w:r>
      <w:r w:rsidRPr="00AD6553">
        <w:rPr>
          <w:rFonts w:ascii="Arial" w:hAnsi="Arial" w:cs="Arial"/>
          <w:lang w:eastAsia="ar-SA"/>
        </w:rPr>
        <w:t xml:space="preserve">Osobą posiadającą uprawnienia do kierowania robotami budowlanymi zgodnie z wymaganiami prawnymi w specjalności ogólnobudowlanej z minimum 5-letnim doświadczeniem zawodowym po uzyskaniu tych uprawnień; </w:t>
      </w:r>
    </w:p>
    <w:p w14:paraId="41805D77" w14:textId="12A8F94D" w:rsidR="00AD6553" w:rsidRDefault="00AD6553" w:rsidP="00AD6553">
      <w:pPr>
        <w:suppressAutoHyphens/>
        <w:spacing w:line="276" w:lineRule="auto"/>
        <w:ind w:left="780"/>
        <w:jc w:val="both"/>
        <w:rPr>
          <w:rFonts w:ascii="Arial" w:hAnsi="Arial" w:cs="Arial"/>
          <w:lang w:eastAsia="ar-SA"/>
        </w:rPr>
      </w:pPr>
      <w:r w:rsidRPr="00AD6553">
        <w:rPr>
          <w:rFonts w:ascii="Arial" w:hAnsi="Arial" w:cs="Arial"/>
          <w:lang w:eastAsia="ar-SA"/>
        </w:rPr>
        <w:lastRenderedPageBreak/>
        <w:t>2.</w:t>
      </w:r>
      <w:r>
        <w:rPr>
          <w:rFonts w:ascii="Arial" w:hAnsi="Arial" w:cs="Arial"/>
          <w:lang w:eastAsia="ar-SA"/>
        </w:rPr>
        <w:t xml:space="preserve"> </w:t>
      </w:r>
      <w:r w:rsidRPr="00AD6553">
        <w:rPr>
          <w:rFonts w:ascii="Arial" w:hAnsi="Arial" w:cs="Arial"/>
          <w:lang w:eastAsia="ar-SA"/>
        </w:rPr>
        <w:t>Osobą posiadającą uprawnienia do kierowania robotami budowlanymi zgodnie z wymaganiami prawnymi w specjalności instalacji i urządzeń elektrycznych z minimum 5-letnim doświadczeniem zawodowym  po uzyskaniu tych uprawnień.</w:t>
      </w:r>
    </w:p>
    <w:p w14:paraId="01401E02" w14:textId="2471BE8B" w:rsidR="001B519C" w:rsidRDefault="000A3DD6" w:rsidP="000A3DD6">
      <w:pPr>
        <w:suppressAutoHyphens/>
        <w:spacing w:line="276" w:lineRule="auto"/>
        <w:ind w:left="780"/>
        <w:jc w:val="both"/>
        <w:rPr>
          <w:rFonts w:ascii="Arial" w:hAnsi="Arial" w:cs="Arial"/>
          <w:b/>
        </w:rPr>
      </w:pPr>
      <w:r w:rsidRPr="000A3DD6">
        <w:rPr>
          <w:rFonts w:ascii="Arial" w:eastAsia="Calibri" w:hAnsi="Arial" w:cs="Arial"/>
          <w:bCs/>
          <w:iCs/>
          <w:color w:val="000000"/>
          <w:lang w:eastAsia="en-US"/>
        </w:rPr>
        <w:t>Dokumentami na potwierdzenie są referencje bądź inne dokumenty wystawione przez podmiot, na rzecz którego roboty budowlane były wykonane, a jeżeli z uzasadnionej przyczyny o obiektywnym charakterze</w:t>
      </w:r>
      <w:r>
        <w:rPr>
          <w:rFonts w:ascii="Arial" w:eastAsia="Calibri" w:hAnsi="Arial" w:cs="Arial"/>
          <w:bCs/>
          <w:iCs/>
          <w:color w:val="000000"/>
          <w:lang w:eastAsia="en-US"/>
        </w:rPr>
        <w:t xml:space="preserve"> </w:t>
      </w:r>
      <w:r w:rsidRPr="000A3DD6">
        <w:rPr>
          <w:rFonts w:ascii="Arial" w:eastAsia="Calibri" w:hAnsi="Arial" w:cs="Arial"/>
          <w:bCs/>
          <w:iCs/>
          <w:color w:val="000000"/>
          <w:lang w:eastAsia="en-US"/>
        </w:rPr>
        <w:t>Wykonawca nie jest w stanie uzyskać tych dokumentów - inne dokumenty</w:t>
      </w:r>
      <w:r>
        <w:rPr>
          <w:rFonts w:ascii="Arial" w:hAnsi="Arial" w:cs="Arial"/>
          <w:b/>
        </w:rPr>
        <w:t xml:space="preserve">. </w:t>
      </w:r>
    </w:p>
    <w:p w14:paraId="0DF54577" w14:textId="77777777" w:rsidR="001B519C" w:rsidRDefault="001B519C" w:rsidP="00AD6553">
      <w:pPr>
        <w:suppressAutoHyphens/>
        <w:spacing w:line="276" w:lineRule="auto"/>
        <w:ind w:left="780"/>
        <w:jc w:val="both"/>
        <w:rPr>
          <w:rFonts w:ascii="Arial" w:hAnsi="Arial" w:cs="Arial"/>
          <w:b/>
        </w:rPr>
      </w:pPr>
    </w:p>
    <w:p w14:paraId="299B3B60" w14:textId="748E7A17" w:rsidR="00672981" w:rsidRDefault="00672981" w:rsidP="00AD6553">
      <w:pPr>
        <w:suppressAutoHyphens/>
        <w:spacing w:line="276" w:lineRule="auto"/>
        <w:ind w:left="780"/>
        <w:jc w:val="both"/>
        <w:rPr>
          <w:rFonts w:ascii="Arial" w:hAnsi="Arial" w:cs="Arial"/>
          <w:b/>
        </w:rPr>
      </w:pPr>
      <w:r>
        <w:rPr>
          <w:rFonts w:ascii="Arial" w:hAnsi="Arial" w:cs="Arial"/>
          <w:b/>
        </w:rPr>
        <w:t xml:space="preserve">*UWAGA! </w:t>
      </w:r>
    </w:p>
    <w:p w14:paraId="43418D85" w14:textId="0530E5A9" w:rsidR="00672981" w:rsidRPr="00121F39" w:rsidRDefault="00672981" w:rsidP="00207244">
      <w:pPr>
        <w:numPr>
          <w:ilvl w:val="0"/>
          <w:numId w:val="22"/>
        </w:numPr>
        <w:autoSpaceDE w:val="0"/>
        <w:autoSpaceDN w:val="0"/>
        <w:adjustRightInd w:val="0"/>
        <w:spacing w:line="276" w:lineRule="auto"/>
        <w:ind w:left="567" w:hanging="284"/>
        <w:jc w:val="both"/>
        <w:rPr>
          <w:rFonts w:ascii="Arial" w:hAnsi="Arial" w:cs="Arial"/>
          <w:b/>
          <w:bCs/>
        </w:rPr>
      </w:pPr>
      <w:r w:rsidRPr="00121F39">
        <w:rPr>
          <w:rFonts w:ascii="Arial" w:hAnsi="Arial" w:cs="Arial"/>
          <w:iCs/>
        </w:rPr>
        <w:t xml:space="preserve">Uprawnienia, o których mowa powyżej powinny być zgodne z ustawą z dnia 7 lipca 1994 r. Prawo budowlane </w:t>
      </w:r>
      <w:r w:rsidRPr="00121F39">
        <w:rPr>
          <w:rFonts w:ascii="Arial" w:hAnsi="Arial" w:cs="Arial"/>
          <w:noProof/>
        </w:rPr>
        <w:t>(t. j. Dz. U. z 20</w:t>
      </w:r>
      <w:r w:rsidR="00452967" w:rsidRPr="00121F39">
        <w:rPr>
          <w:rFonts w:ascii="Arial" w:hAnsi="Arial" w:cs="Arial"/>
          <w:noProof/>
        </w:rPr>
        <w:t>24</w:t>
      </w:r>
      <w:r w:rsidRPr="00121F39">
        <w:rPr>
          <w:rFonts w:ascii="Arial" w:hAnsi="Arial" w:cs="Arial"/>
          <w:noProof/>
        </w:rPr>
        <w:t xml:space="preserve"> r. poz. </w:t>
      </w:r>
      <w:r w:rsidR="00452967" w:rsidRPr="00121F39">
        <w:rPr>
          <w:rFonts w:ascii="Arial" w:hAnsi="Arial" w:cs="Arial"/>
          <w:noProof/>
        </w:rPr>
        <w:t>725</w:t>
      </w:r>
      <w:r w:rsidRPr="00121F39">
        <w:rPr>
          <w:rFonts w:ascii="Arial" w:hAnsi="Arial" w:cs="Arial"/>
          <w:noProof/>
        </w:rPr>
        <w:t xml:space="preserve"> ze zm.)</w:t>
      </w:r>
      <w:r w:rsidRPr="00121F39">
        <w:rPr>
          <w:rFonts w:ascii="Arial" w:hAnsi="Arial" w:cs="Arial"/>
          <w:b/>
          <w:noProof/>
        </w:rPr>
        <w:t xml:space="preserve"> </w:t>
      </w:r>
      <w:r w:rsidRPr="00121F39">
        <w:rPr>
          <w:rFonts w:ascii="Arial" w:hAnsi="Arial" w:cs="Arial"/>
          <w:iCs/>
        </w:rPr>
        <w:t xml:space="preserve">oraz </w:t>
      </w:r>
      <w:bookmarkStart w:id="17" w:name="_Hlk57396656"/>
      <w:r w:rsidRPr="00121F39">
        <w:rPr>
          <w:rFonts w:ascii="Arial" w:hAnsi="Arial" w:cs="Arial"/>
          <w:iCs/>
        </w:rPr>
        <w:t>Rozporządzeniem Ministra Inwestycji</w:t>
      </w:r>
      <w:r w:rsidR="006F4D08" w:rsidRPr="00121F39">
        <w:rPr>
          <w:rFonts w:ascii="Arial" w:hAnsi="Arial" w:cs="Arial"/>
          <w:iCs/>
        </w:rPr>
        <w:t xml:space="preserve"> </w:t>
      </w:r>
      <w:r w:rsidRPr="00121F39">
        <w:rPr>
          <w:rFonts w:ascii="Arial" w:hAnsi="Arial" w:cs="Arial"/>
          <w:iCs/>
        </w:rPr>
        <w:t>i Rozwoju z dnia 29 kwietnia 2019 r. w sprawie przygotowania zawodowego do wykonywania samodzielnych funkcji technicznych w budownictwie (Dz. U. z 2019 r., poz. 831)</w:t>
      </w:r>
      <w:bookmarkEnd w:id="17"/>
      <w:r w:rsidRPr="00121F39">
        <w:rPr>
          <w:rFonts w:ascii="Arial" w:hAnsi="Arial" w:cs="Arial"/>
          <w:iCs/>
        </w:rPr>
        <w:t xml:space="preserve"> lub ważne odpowiadające im kwalifikacje, nadane na podstawie wcześniej obowiązujących przepisów upoważniające do kierowania robotami budowlanymi w zakresie objętym niniejszym zamówieniem.</w:t>
      </w:r>
    </w:p>
    <w:p w14:paraId="44DEF145" w14:textId="2A7E22E2" w:rsidR="00672981" w:rsidRPr="00121F39" w:rsidRDefault="00672981" w:rsidP="00207244">
      <w:pPr>
        <w:numPr>
          <w:ilvl w:val="0"/>
          <w:numId w:val="22"/>
        </w:numPr>
        <w:tabs>
          <w:tab w:val="num" w:pos="284"/>
        </w:tabs>
        <w:spacing w:line="276" w:lineRule="auto"/>
        <w:ind w:left="567" w:hanging="284"/>
        <w:jc w:val="both"/>
        <w:rPr>
          <w:rFonts w:ascii="Arial" w:hAnsi="Arial" w:cs="Arial"/>
        </w:rPr>
      </w:pPr>
      <w:r w:rsidRPr="00121F39">
        <w:rPr>
          <w:rFonts w:ascii="Arial" w:hAnsi="Arial" w:cs="Arial"/>
        </w:rPr>
        <w:t>Zgodnie z art. 12a ustawy Prawo budowlane samodzielne funkcje techniczne w budownictwie, określone w art. 12 ust. 1 ustawy mogą również wykonywać osoby, których odpowiednie kwalifikacje zawodowe zostały uznane na zasadach określonych w przepisach odrębnych. Regulację odrębną stanowią przepisy ustawy z dnia 22 grudnia 2015 r. o zasadach uznawania kwalifikacji zawodowych nabytych w państwach członkowskich Unii Europejskiej (Dz. U. z 201</w:t>
      </w:r>
      <w:r w:rsidR="00F028F8" w:rsidRPr="00121F39">
        <w:rPr>
          <w:rFonts w:ascii="Arial" w:hAnsi="Arial" w:cs="Arial"/>
        </w:rPr>
        <w:t>3</w:t>
      </w:r>
      <w:r w:rsidRPr="00121F39">
        <w:rPr>
          <w:rFonts w:ascii="Arial" w:hAnsi="Arial" w:cs="Arial"/>
        </w:rPr>
        <w:t xml:space="preserve"> r. poz. </w:t>
      </w:r>
      <w:r w:rsidR="00F028F8" w:rsidRPr="00121F39">
        <w:rPr>
          <w:rFonts w:ascii="Arial" w:hAnsi="Arial" w:cs="Arial"/>
        </w:rPr>
        <w:t>2005</w:t>
      </w:r>
      <w:r w:rsidRPr="00121F39">
        <w:rPr>
          <w:rFonts w:ascii="Arial" w:hAnsi="Arial" w:cs="Arial"/>
        </w:rPr>
        <w:t>).</w:t>
      </w:r>
    </w:p>
    <w:p w14:paraId="37DAC89F" w14:textId="77777777" w:rsidR="00672981" w:rsidRPr="00121F39" w:rsidRDefault="00672981" w:rsidP="00207244">
      <w:pPr>
        <w:numPr>
          <w:ilvl w:val="0"/>
          <w:numId w:val="22"/>
        </w:numPr>
        <w:tabs>
          <w:tab w:val="num" w:pos="284"/>
        </w:tabs>
        <w:autoSpaceDE w:val="0"/>
        <w:autoSpaceDN w:val="0"/>
        <w:adjustRightInd w:val="0"/>
        <w:spacing w:line="276" w:lineRule="auto"/>
        <w:ind w:left="567" w:hanging="284"/>
        <w:jc w:val="both"/>
        <w:rPr>
          <w:rFonts w:ascii="Arial" w:hAnsi="Arial" w:cs="Arial"/>
          <w:b/>
          <w:bCs/>
        </w:rPr>
      </w:pPr>
      <w:r w:rsidRPr="00121F39">
        <w:rPr>
          <w:rFonts w:ascii="Arial" w:hAnsi="Arial" w:cs="Arial"/>
        </w:rPr>
        <w:t xml:space="preserve">W przypadku osób będących obywatelami państw członkowskich UE, Konfederacji Szwajcarskiej lub państw członkowskich (EFTA) -stron umowy o Europejskim Obszarze Gospodarczym – prawo do wykonywania samodzielnych funkcji technicznych w budownictwie na terytorium RP winno być potwierdzone odpowiednią decyzją o uznaniu kwalifikacji zawodowych lub prawa do świadczenia usług transgranicznych. </w:t>
      </w:r>
    </w:p>
    <w:p w14:paraId="3858B487" w14:textId="08686872" w:rsidR="00AE0B5F" w:rsidRPr="001B519C" w:rsidRDefault="00672981" w:rsidP="001B519C">
      <w:pPr>
        <w:numPr>
          <w:ilvl w:val="0"/>
          <w:numId w:val="22"/>
        </w:numPr>
        <w:tabs>
          <w:tab w:val="num" w:pos="426"/>
        </w:tabs>
        <w:autoSpaceDE w:val="0"/>
        <w:autoSpaceDN w:val="0"/>
        <w:adjustRightInd w:val="0"/>
        <w:spacing w:line="276" w:lineRule="auto"/>
        <w:ind w:left="567" w:hanging="284"/>
        <w:jc w:val="both"/>
        <w:rPr>
          <w:rFonts w:ascii="Arial" w:hAnsi="Arial" w:cs="Arial"/>
          <w:color w:val="FF0000"/>
          <w:lang w:eastAsia="ar-SA"/>
        </w:rPr>
      </w:pPr>
      <w:r w:rsidRPr="00121F39">
        <w:rPr>
          <w:rFonts w:ascii="Arial" w:hAnsi="Arial" w:cs="Arial"/>
          <w:iCs/>
        </w:rPr>
        <w:t>Dopuszcza się uprawnienia równoważne (w zakresie koniecznym do wykonania przedmiotu zamówienia) – dla osób, które posiadają uprawnienia uzyskane przed dniem wejścia w życie ustawy z dnia 7 lipca 1994 r. Prawo budowlane lub stwierdzenie posiadania przygotowania zawodowego do pełnienia samodzielnych funkcji technicznych w budownictwie i zachowały uprawnienia do pełnienia tych funkcji w dotychczasowym zakresie</w:t>
      </w:r>
      <w:r w:rsidR="001B519C">
        <w:rPr>
          <w:rFonts w:ascii="Arial" w:hAnsi="Arial" w:cs="Arial"/>
          <w:color w:val="FF0000"/>
          <w:lang w:eastAsia="ar-SA"/>
        </w:rPr>
        <w:t>.</w:t>
      </w:r>
    </w:p>
    <w:p w14:paraId="00351666" w14:textId="77777777" w:rsidR="00672981" w:rsidRDefault="00672981" w:rsidP="0081171C">
      <w:pPr>
        <w:spacing w:line="276" w:lineRule="auto"/>
        <w:jc w:val="both"/>
        <w:rPr>
          <w:rFonts w:ascii="Arial" w:hAnsi="Arial" w:cs="Arial"/>
          <w:color w:val="FF0000"/>
          <w:lang w:eastAsia="ar-SA"/>
        </w:rPr>
      </w:pPr>
    </w:p>
    <w:p w14:paraId="0FA8FE21" w14:textId="77777777" w:rsidR="00672981" w:rsidRDefault="00672981" w:rsidP="00207244">
      <w:pPr>
        <w:numPr>
          <w:ilvl w:val="1"/>
          <w:numId w:val="21"/>
        </w:numPr>
        <w:spacing w:line="276" w:lineRule="auto"/>
        <w:jc w:val="both"/>
        <w:rPr>
          <w:rFonts w:ascii="Arial" w:hAnsi="Arial" w:cs="Arial"/>
          <w:bCs/>
          <w:sz w:val="22"/>
          <w:szCs w:val="22"/>
          <w:lang w:eastAsia="ar-SA"/>
        </w:rPr>
      </w:pPr>
      <w:r>
        <w:rPr>
          <w:rFonts w:ascii="Arial" w:hAnsi="Arial" w:cs="Arial"/>
          <w:b/>
          <w:lang w:eastAsia="ar-SA"/>
        </w:rPr>
        <w:t>Podmioty udostępniające zasoby.</w:t>
      </w:r>
    </w:p>
    <w:p w14:paraId="6129FEDF" w14:textId="7D04419C" w:rsidR="00672981" w:rsidRDefault="00672981" w:rsidP="0081171C">
      <w:pPr>
        <w:spacing w:line="276" w:lineRule="auto"/>
        <w:ind w:left="709" w:hanging="709"/>
        <w:jc w:val="both"/>
        <w:rPr>
          <w:rFonts w:ascii="Arial" w:hAnsi="Arial" w:cs="Arial"/>
          <w:bCs/>
          <w:color w:val="000000"/>
          <w:lang w:eastAsia="ar-SA"/>
        </w:rPr>
      </w:pPr>
      <w:r w:rsidRPr="006F4D08">
        <w:rPr>
          <w:rFonts w:ascii="Arial" w:hAnsi="Arial" w:cs="Arial"/>
          <w:b/>
          <w:bCs/>
          <w:lang w:eastAsia="ar-SA"/>
        </w:rPr>
        <w:t>10.3.1.</w:t>
      </w:r>
      <w:r>
        <w:rPr>
          <w:rFonts w:ascii="Arial" w:hAnsi="Arial" w:cs="Arial"/>
          <w:bCs/>
          <w:lang w:eastAsia="ar-SA"/>
        </w:rPr>
        <w:t xml:space="preserve"> </w:t>
      </w:r>
      <w:r>
        <w:rPr>
          <w:rFonts w:ascii="Arial" w:hAnsi="Arial" w:cs="Arial"/>
          <w:bCs/>
          <w:lang w:eastAsia="ar-SA"/>
        </w:rPr>
        <w:tab/>
        <w:t>Zgodnie z art. 118 ust. 1</w:t>
      </w:r>
      <w:r>
        <w:rPr>
          <w:rFonts w:ascii="Arial" w:hAnsi="Arial" w:cs="Arial"/>
          <w:bCs/>
          <w:color w:val="000000"/>
          <w:lang w:eastAsia="ar-SA"/>
        </w:rPr>
        <w:t xml:space="preserve"> uPzp wykonawca może w celu potwierdzenia spełniania warunków udziału w postępowaniu, w stosownych sytuacjach oraz w odniesieniu do konkretnego zamówienia, lub jego części, polegać na zdolnościach technicznych</w:t>
      </w:r>
      <w:r w:rsidR="00121F39">
        <w:rPr>
          <w:rFonts w:ascii="Arial" w:hAnsi="Arial" w:cs="Arial"/>
          <w:bCs/>
          <w:color w:val="000000"/>
          <w:lang w:eastAsia="ar-SA"/>
        </w:rPr>
        <w:t>,</w:t>
      </w:r>
      <w:r>
        <w:rPr>
          <w:rFonts w:ascii="Arial" w:hAnsi="Arial" w:cs="Arial"/>
          <w:bCs/>
          <w:color w:val="000000"/>
          <w:lang w:eastAsia="ar-SA"/>
        </w:rPr>
        <w:t xml:space="preserve"> zawodowych</w:t>
      </w:r>
      <w:r w:rsidR="00121F39">
        <w:rPr>
          <w:rFonts w:ascii="Arial" w:hAnsi="Arial" w:cs="Arial"/>
          <w:bCs/>
          <w:color w:val="000000"/>
          <w:lang w:eastAsia="ar-SA"/>
        </w:rPr>
        <w:t>,</w:t>
      </w:r>
      <w:r>
        <w:rPr>
          <w:rFonts w:ascii="Arial" w:hAnsi="Arial" w:cs="Arial"/>
          <w:bCs/>
          <w:color w:val="000000"/>
          <w:lang w:eastAsia="ar-SA"/>
        </w:rPr>
        <w:t xml:space="preserve"> sytuacji finansowej lub ekonomicznej podmiotów udostępniających zasoby, niezależnie od charakteru prawnego łączących go z nimi stosunków prawnych. </w:t>
      </w:r>
    </w:p>
    <w:p w14:paraId="232392C7" w14:textId="3F895F4C" w:rsidR="00672981" w:rsidRDefault="006F4D08" w:rsidP="0081171C">
      <w:pPr>
        <w:spacing w:line="276" w:lineRule="auto"/>
        <w:ind w:left="709" w:hanging="709"/>
        <w:jc w:val="both"/>
        <w:rPr>
          <w:rFonts w:ascii="Arial" w:hAnsi="Arial" w:cs="Arial"/>
          <w:bCs/>
          <w:color w:val="000000"/>
          <w:lang w:eastAsia="ar-SA"/>
        </w:rPr>
      </w:pPr>
      <w:r w:rsidRPr="006F4D08">
        <w:rPr>
          <w:rFonts w:ascii="Arial" w:hAnsi="Arial" w:cs="Arial"/>
          <w:b/>
          <w:bCs/>
          <w:color w:val="000000"/>
          <w:lang w:eastAsia="ar-SA"/>
        </w:rPr>
        <w:t>10.3.2.</w:t>
      </w:r>
      <w:r>
        <w:rPr>
          <w:rFonts w:ascii="Arial" w:hAnsi="Arial" w:cs="Arial"/>
          <w:bCs/>
          <w:color w:val="000000"/>
          <w:lang w:eastAsia="ar-SA"/>
        </w:rPr>
        <w:tab/>
      </w:r>
      <w:r w:rsidR="00672981">
        <w:rPr>
          <w:rFonts w:ascii="Arial" w:hAnsi="Arial" w:cs="Arial"/>
          <w:bCs/>
          <w:color w:val="000000"/>
          <w:lang w:eastAsia="ar-SA"/>
        </w:rPr>
        <w:t xml:space="preserve">W odniesieniu do warunków dotyczących wykształcenia, kwalifikacji zawodowych lub                    doświadczenia wykonawcy mogą polegać na zdolnościach podmiotów udostępniających zasoby, jeśli podmioty te wykonają roboty budowlane lub usługi, do realizacji których </w:t>
      </w:r>
      <w:r w:rsidR="00F76782">
        <w:rPr>
          <w:rFonts w:ascii="Arial" w:hAnsi="Arial" w:cs="Arial"/>
          <w:bCs/>
          <w:color w:val="000000"/>
          <w:lang w:eastAsia="ar-SA"/>
        </w:rPr>
        <w:br/>
      </w:r>
      <w:r w:rsidR="00672981">
        <w:rPr>
          <w:rFonts w:ascii="Arial" w:hAnsi="Arial" w:cs="Arial"/>
          <w:bCs/>
          <w:color w:val="000000"/>
          <w:lang w:eastAsia="ar-SA"/>
        </w:rPr>
        <w:t>te zdolności są wymagane.</w:t>
      </w:r>
    </w:p>
    <w:p w14:paraId="26C29936" w14:textId="07DA70B5" w:rsidR="00672981" w:rsidRPr="00B2318E" w:rsidRDefault="00672981" w:rsidP="0081171C">
      <w:pPr>
        <w:spacing w:line="276" w:lineRule="auto"/>
        <w:ind w:left="709" w:hanging="709"/>
        <w:jc w:val="both"/>
        <w:rPr>
          <w:rFonts w:ascii="Arial" w:hAnsi="Arial" w:cs="Arial"/>
          <w:b/>
          <w:bCs/>
          <w:lang w:eastAsia="ar-SA"/>
        </w:rPr>
      </w:pPr>
      <w:r w:rsidRPr="006F4D08">
        <w:rPr>
          <w:rFonts w:ascii="Arial" w:hAnsi="Arial" w:cs="Arial"/>
          <w:b/>
          <w:bCs/>
          <w:color w:val="000000"/>
          <w:lang w:eastAsia="ar-SA"/>
        </w:rPr>
        <w:t>10.3.3.</w:t>
      </w:r>
      <w:r>
        <w:rPr>
          <w:rFonts w:ascii="Arial" w:hAnsi="Arial" w:cs="Arial"/>
          <w:bCs/>
          <w:color w:val="000000"/>
          <w:lang w:eastAsia="ar-SA"/>
        </w:rPr>
        <w:t xml:space="preserve"> </w:t>
      </w:r>
      <w:r w:rsidR="00E87430">
        <w:rPr>
          <w:rFonts w:ascii="Arial" w:hAnsi="Arial" w:cs="Arial"/>
          <w:bCs/>
          <w:color w:val="000000"/>
          <w:lang w:eastAsia="ar-SA"/>
        </w:rPr>
        <w:tab/>
      </w:r>
      <w:r>
        <w:rPr>
          <w:rFonts w:ascii="Arial" w:hAnsi="Arial" w:cs="Arial"/>
          <w:bCs/>
          <w:color w:val="000000"/>
          <w:lang w:eastAsia="ar-SA"/>
        </w:rPr>
        <w:t xml:space="preserve">Wykonawca, który polega na zdolnościach lub sytuacji podmiotów udostępniających zasoby, </w:t>
      </w:r>
      <w:r>
        <w:rPr>
          <w:rFonts w:ascii="Arial" w:hAnsi="Arial" w:cs="Arial"/>
          <w:b/>
          <w:bCs/>
          <w:color w:val="000000"/>
          <w:lang w:eastAsia="ar-SA"/>
        </w:rPr>
        <w:t>składa wraz z ofertą zobowiązanie</w:t>
      </w:r>
      <w:r>
        <w:rPr>
          <w:rFonts w:ascii="Arial" w:hAnsi="Arial" w:cs="Arial"/>
          <w:bCs/>
          <w:color w:val="000000"/>
          <w:lang w:eastAsia="ar-SA"/>
        </w:rPr>
        <w:t xml:space="preserve"> </w:t>
      </w:r>
      <w:bookmarkStart w:id="18" w:name="_Hlk65389843"/>
      <w:r>
        <w:rPr>
          <w:rFonts w:ascii="Arial" w:hAnsi="Arial" w:cs="Arial"/>
          <w:b/>
          <w:bCs/>
          <w:color w:val="000000"/>
          <w:lang w:eastAsia="ar-SA"/>
        </w:rPr>
        <w:t>podmiotu udostępniającego zasoby</w:t>
      </w:r>
      <w:r>
        <w:rPr>
          <w:rFonts w:ascii="Arial" w:hAnsi="Arial" w:cs="Arial"/>
          <w:bCs/>
          <w:color w:val="000000"/>
          <w:lang w:eastAsia="ar-SA"/>
        </w:rPr>
        <w:t xml:space="preserve"> </w:t>
      </w:r>
      <w:bookmarkEnd w:id="18"/>
      <w:r>
        <w:rPr>
          <w:rFonts w:ascii="Arial" w:hAnsi="Arial" w:cs="Arial"/>
          <w:bCs/>
          <w:color w:val="000000"/>
          <w:lang w:eastAsia="ar-SA"/>
        </w:rPr>
        <w:t xml:space="preserve">do oddania mu do dyspozycji </w:t>
      </w:r>
      <w:r w:rsidRPr="00570C5C">
        <w:rPr>
          <w:rFonts w:ascii="Arial" w:hAnsi="Arial" w:cs="Arial"/>
          <w:bCs/>
          <w:color w:val="000000"/>
          <w:lang w:eastAsia="ar-SA"/>
        </w:rPr>
        <w:t>niezbędnych zasobów na potrzeby realizacji danego zamówienia lub inny podmiotowy środek dowodowy potwierdzający, że wykonawca realizując zamówienie, będzie dysponował niezbędnymi zasobami tych podmiotów.</w:t>
      </w:r>
      <w:r w:rsidRPr="00570C5C">
        <w:t xml:space="preserve"> </w:t>
      </w:r>
      <w:r w:rsidRPr="00570C5C">
        <w:rPr>
          <w:rFonts w:ascii="Arial" w:hAnsi="Arial" w:cs="Arial"/>
          <w:b/>
          <w:bCs/>
          <w:color w:val="000000"/>
          <w:lang w:eastAsia="ar-SA"/>
        </w:rPr>
        <w:t xml:space="preserve">Wzór </w:t>
      </w:r>
      <w:r w:rsidRPr="009E0693">
        <w:rPr>
          <w:rFonts w:ascii="Arial" w:hAnsi="Arial" w:cs="Arial"/>
          <w:b/>
          <w:bCs/>
          <w:color w:val="000000"/>
          <w:lang w:eastAsia="ar-SA"/>
        </w:rPr>
        <w:t xml:space="preserve">zobowiązania </w:t>
      </w:r>
      <w:r w:rsidRPr="009E0693">
        <w:rPr>
          <w:rFonts w:ascii="Arial" w:hAnsi="Arial" w:cs="Arial"/>
          <w:b/>
          <w:bCs/>
          <w:lang w:eastAsia="ar-SA"/>
        </w:rPr>
        <w:t xml:space="preserve">– załącznik nr </w:t>
      </w:r>
      <w:r w:rsidR="00BC5E5A" w:rsidRPr="009E0693">
        <w:rPr>
          <w:rFonts w:ascii="Arial" w:hAnsi="Arial" w:cs="Arial"/>
          <w:b/>
          <w:bCs/>
          <w:lang w:eastAsia="ar-SA"/>
        </w:rPr>
        <w:t>5</w:t>
      </w:r>
      <w:r w:rsidRPr="009E0693">
        <w:rPr>
          <w:rFonts w:ascii="Arial" w:hAnsi="Arial" w:cs="Arial"/>
          <w:b/>
          <w:bCs/>
          <w:lang w:eastAsia="ar-SA"/>
        </w:rPr>
        <w:t xml:space="preserve"> do SWZ.</w:t>
      </w:r>
    </w:p>
    <w:p w14:paraId="127C79F2" w14:textId="77777777" w:rsidR="00672981" w:rsidRDefault="00672981" w:rsidP="0081171C">
      <w:pPr>
        <w:spacing w:line="276" w:lineRule="auto"/>
        <w:ind w:left="709" w:hanging="709"/>
        <w:jc w:val="both"/>
        <w:rPr>
          <w:rFonts w:ascii="Arial" w:hAnsi="Arial" w:cs="Arial"/>
          <w:bCs/>
          <w:color w:val="000000"/>
          <w:lang w:eastAsia="ar-SA"/>
        </w:rPr>
      </w:pPr>
      <w:r w:rsidRPr="006F4D08">
        <w:rPr>
          <w:rFonts w:ascii="Arial" w:hAnsi="Arial" w:cs="Arial"/>
          <w:b/>
          <w:bCs/>
          <w:color w:val="000000"/>
          <w:lang w:eastAsia="ar-SA"/>
        </w:rPr>
        <w:t>10.3.4.</w:t>
      </w:r>
      <w:r>
        <w:rPr>
          <w:rFonts w:ascii="Arial" w:hAnsi="Arial" w:cs="Arial"/>
          <w:bCs/>
          <w:color w:val="000000"/>
          <w:lang w:eastAsia="ar-SA"/>
        </w:rPr>
        <w:t xml:space="preserve"> Zobowiązanie podmiotu udostępniającego zasoby, o którym mowa w pkt. 10.3.3., potwierdza, że stosunek łączący wykonawcę z podmiotami udostępniającymi zasoby gwarantuje rzeczywisty dostęp do tych zasobów oraz określa w szczególności:</w:t>
      </w:r>
    </w:p>
    <w:p w14:paraId="4C5EFDC6" w14:textId="77777777" w:rsidR="00672981" w:rsidRDefault="00672981" w:rsidP="0081171C">
      <w:pPr>
        <w:spacing w:line="276" w:lineRule="auto"/>
        <w:ind w:left="709"/>
        <w:jc w:val="both"/>
        <w:rPr>
          <w:rFonts w:ascii="Arial" w:hAnsi="Arial" w:cs="Arial"/>
          <w:bCs/>
          <w:color w:val="000000"/>
          <w:lang w:eastAsia="ar-SA"/>
        </w:rPr>
      </w:pPr>
      <w:r>
        <w:rPr>
          <w:rFonts w:ascii="Arial" w:hAnsi="Arial" w:cs="Arial"/>
          <w:bCs/>
          <w:color w:val="000000"/>
          <w:lang w:eastAsia="ar-SA"/>
        </w:rPr>
        <w:t xml:space="preserve">1) </w:t>
      </w:r>
      <w:bookmarkStart w:id="19" w:name="_Hlk65415471"/>
      <w:r>
        <w:rPr>
          <w:rFonts w:ascii="Arial" w:hAnsi="Arial" w:cs="Arial"/>
          <w:bCs/>
          <w:color w:val="000000"/>
          <w:lang w:eastAsia="ar-SA"/>
        </w:rPr>
        <w:t>zakres dostępnych wykonawcy zasobów podmiotu udostępniającego zasoby;</w:t>
      </w:r>
    </w:p>
    <w:p w14:paraId="733A6BFE" w14:textId="77777777" w:rsidR="00672981" w:rsidRDefault="00672981" w:rsidP="0081171C">
      <w:pPr>
        <w:spacing w:line="276" w:lineRule="auto"/>
        <w:ind w:left="709"/>
        <w:jc w:val="both"/>
        <w:rPr>
          <w:rFonts w:ascii="Arial" w:hAnsi="Arial" w:cs="Arial"/>
          <w:bCs/>
          <w:color w:val="000000"/>
          <w:lang w:eastAsia="ar-SA"/>
        </w:rPr>
      </w:pPr>
      <w:r>
        <w:rPr>
          <w:rFonts w:ascii="Arial" w:hAnsi="Arial" w:cs="Arial"/>
          <w:bCs/>
          <w:color w:val="000000"/>
          <w:lang w:eastAsia="ar-SA"/>
        </w:rPr>
        <w:t>2) sposób i okres udostępnienia wykonawcy i wykorzystania przez niego zasobów podmiotu udostępniającego te zasoby przy wykonywaniu zamówienia;</w:t>
      </w:r>
    </w:p>
    <w:p w14:paraId="234DF206" w14:textId="77777777" w:rsidR="00672981" w:rsidRDefault="00672981" w:rsidP="0081171C">
      <w:pPr>
        <w:spacing w:line="276" w:lineRule="auto"/>
        <w:ind w:left="709"/>
        <w:jc w:val="both"/>
        <w:rPr>
          <w:rFonts w:ascii="Arial" w:hAnsi="Arial" w:cs="Arial"/>
          <w:bCs/>
          <w:color w:val="000000"/>
          <w:lang w:eastAsia="ar-SA"/>
        </w:rPr>
      </w:pPr>
      <w:r>
        <w:rPr>
          <w:rFonts w:ascii="Arial" w:hAnsi="Arial" w:cs="Arial"/>
          <w:bCs/>
          <w:color w:val="000000"/>
          <w:lang w:eastAsia="ar-SA"/>
        </w:rPr>
        <w:t xml:space="preserve">3) czy i w jakim zakresie podmiot udostępniający zasoby, na zdolnościach którego wykonawca polega w odniesieniu do warunków udziału w postępowaniu dotyczących wykształcenia, </w:t>
      </w:r>
      <w:r>
        <w:rPr>
          <w:rFonts w:ascii="Arial" w:hAnsi="Arial" w:cs="Arial"/>
          <w:bCs/>
          <w:color w:val="000000"/>
          <w:lang w:eastAsia="ar-SA"/>
        </w:rPr>
        <w:lastRenderedPageBreak/>
        <w:t>kwalifikacji zawodowych lub doświadczenia, zrealizuje roboty budowlane lub usługi, których wskazane zdolności dotyczą.</w:t>
      </w:r>
    </w:p>
    <w:bookmarkEnd w:id="19"/>
    <w:p w14:paraId="004AA8AD" w14:textId="77777777" w:rsidR="00672981" w:rsidRDefault="00672981" w:rsidP="0081171C">
      <w:pPr>
        <w:spacing w:line="276" w:lineRule="auto"/>
        <w:ind w:left="709" w:hanging="709"/>
        <w:jc w:val="both"/>
        <w:rPr>
          <w:rFonts w:ascii="Arial" w:hAnsi="Arial" w:cs="Arial"/>
          <w:bCs/>
          <w:color w:val="000000"/>
          <w:lang w:eastAsia="ar-SA"/>
        </w:rPr>
      </w:pPr>
      <w:r w:rsidRPr="006F4D08">
        <w:rPr>
          <w:rFonts w:ascii="Arial" w:hAnsi="Arial" w:cs="Arial"/>
          <w:b/>
          <w:bCs/>
          <w:color w:val="000000"/>
          <w:lang w:eastAsia="ar-SA"/>
        </w:rPr>
        <w:t>10.3.5.</w:t>
      </w:r>
      <w:r>
        <w:rPr>
          <w:rFonts w:ascii="Arial" w:hAnsi="Arial" w:cs="Arial"/>
          <w:bCs/>
          <w:color w:val="000000"/>
          <w:lang w:eastAsia="ar-SA"/>
        </w:rPr>
        <w:t xml:space="preserve"> Zamawiający ocenia, czy udostępniane wykonawcy przez podmioty udostępniające zasoby zdolności techniczne lub zawodowe lub ich sytuacja finansowa lub ekonomiczna, pozwalają na wykazanie przez wykonawcę spełniania warunków udziału w postępowaniu, o których </w:t>
      </w:r>
      <w:r>
        <w:rPr>
          <w:rFonts w:ascii="Arial" w:hAnsi="Arial" w:cs="Arial"/>
          <w:bCs/>
          <w:lang w:eastAsia="ar-SA"/>
        </w:rPr>
        <w:t>mowa w pkt. 10.2.4. SWZ</w:t>
      </w:r>
      <w:r>
        <w:rPr>
          <w:rFonts w:ascii="Arial" w:hAnsi="Arial" w:cs="Arial"/>
          <w:bCs/>
          <w:color w:val="000000"/>
          <w:lang w:eastAsia="ar-SA"/>
        </w:rPr>
        <w:t>, a także bada, czy nie zachodzą wobec tego podmiotu podstawy wykluczenia, które zostały przewidziane względem wykonawcy.</w:t>
      </w:r>
    </w:p>
    <w:p w14:paraId="4B3595D1" w14:textId="089329D5" w:rsidR="00672981" w:rsidRDefault="00672981" w:rsidP="0081171C">
      <w:pPr>
        <w:spacing w:line="276" w:lineRule="auto"/>
        <w:ind w:left="709" w:hanging="709"/>
        <w:jc w:val="both"/>
        <w:rPr>
          <w:rFonts w:ascii="Arial" w:hAnsi="Arial" w:cs="Arial"/>
          <w:bCs/>
          <w:color w:val="000000"/>
          <w:lang w:eastAsia="ar-SA"/>
        </w:rPr>
      </w:pPr>
      <w:r w:rsidRPr="006F4D08">
        <w:rPr>
          <w:rFonts w:ascii="Arial" w:hAnsi="Arial" w:cs="Arial"/>
          <w:b/>
          <w:bCs/>
          <w:color w:val="000000"/>
          <w:lang w:eastAsia="ar-SA"/>
        </w:rPr>
        <w:t>10.3.6.</w:t>
      </w:r>
      <w:r>
        <w:rPr>
          <w:rFonts w:ascii="Arial" w:hAnsi="Arial" w:cs="Arial"/>
          <w:bCs/>
          <w:color w:val="000000"/>
          <w:lang w:eastAsia="ar-SA"/>
        </w:rPr>
        <w:t xml:space="preserve"> Jeżeli zdolności techniczne lub zawodowe, sytuacja ekonomiczna lub finansowa podmiotu udostępniającego zasoby nie potwierdzają spełniania przez wykonawcę warunków udziału   </w:t>
      </w:r>
      <w:r w:rsidR="00465EC3">
        <w:rPr>
          <w:rFonts w:ascii="Arial" w:hAnsi="Arial" w:cs="Arial"/>
          <w:bCs/>
          <w:color w:val="000000"/>
          <w:lang w:eastAsia="ar-SA"/>
        </w:rPr>
        <w:t xml:space="preserve">                </w:t>
      </w:r>
      <w:r>
        <w:rPr>
          <w:rFonts w:ascii="Arial" w:hAnsi="Arial" w:cs="Arial"/>
          <w:bCs/>
          <w:color w:val="000000"/>
          <w:lang w:eastAsia="ar-SA"/>
        </w:rPr>
        <w:t>w postępowaniu lub zachodzą wobec tego podmiotu podstawy wykluczenia, zamawiający żąda, aby wykonawca w terminie określonym przez zamawiającego zastąpił ten podmiot innym podmiotem lub podmiotami albo wykazał, że samodzielnie spełnia warunki udziału</w:t>
      </w:r>
      <w:r w:rsidR="00465EC3">
        <w:rPr>
          <w:rFonts w:ascii="Arial" w:hAnsi="Arial" w:cs="Arial"/>
          <w:bCs/>
          <w:color w:val="000000"/>
          <w:lang w:eastAsia="ar-SA"/>
        </w:rPr>
        <w:t xml:space="preserve"> </w:t>
      </w:r>
      <w:r>
        <w:rPr>
          <w:rFonts w:ascii="Arial" w:hAnsi="Arial" w:cs="Arial"/>
          <w:bCs/>
          <w:color w:val="000000"/>
          <w:lang w:eastAsia="ar-SA"/>
        </w:rPr>
        <w:t>w postępowaniu.</w:t>
      </w:r>
    </w:p>
    <w:p w14:paraId="61C149C4" w14:textId="43AF7CC2" w:rsidR="00672981" w:rsidRDefault="00672981" w:rsidP="0081171C">
      <w:pPr>
        <w:spacing w:line="276" w:lineRule="auto"/>
        <w:ind w:left="709" w:hanging="709"/>
        <w:jc w:val="both"/>
        <w:rPr>
          <w:rFonts w:ascii="Arial" w:hAnsi="Arial" w:cs="Arial"/>
          <w:bCs/>
          <w:lang w:eastAsia="ar-SA"/>
        </w:rPr>
      </w:pPr>
      <w:r w:rsidRPr="006F4D08">
        <w:rPr>
          <w:rFonts w:ascii="Arial" w:hAnsi="Arial" w:cs="Arial"/>
          <w:b/>
          <w:bCs/>
          <w:color w:val="000000"/>
          <w:lang w:eastAsia="ar-SA"/>
        </w:rPr>
        <w:t>10.3.7.</w:t>
      </w:r>
      <w:r>
        <w:rPr>
          <w:rFonts w:ascii="Arial" w:hAnsi="Arial" w:cs="Arial"/>
          <w:bCs/>
          <w:color w:val="000000"/>
          <w:lang w:eastAsia="ar-SA"/>
        </w:rPr>
        <w:t xml:space="preserve">  Wykonawca nie może, po upływie terminu składania wniosków o dopuszczenie do udziału </w:t>
      </w:r>
      <w:r w:rsidR="00465EC3">
        <w:rPr>
          <w:rFonts w:ascii="Arial" w:hAnsi="Arial" w:cs="Arial"/>
          <w:bCs/>
          <w:color w:val="000000"/>
          <w:lang w:eastAsia="ar-SA"/>
        </w:rPr>
        <w:t xml:space="preserve">                 </w:t>
      </w:r>
      <w:r>
        <w:rPr>
          <w:rFonts w:ascii="Arial" w:hAnsi="Arial" w:cs="Arial"/>
          <w:bCs/>
          <w:color w:val="000000"/>
          <w:lang w:eastAsia="ar-SA"/>
        </w:rPr>
        <w:t xml:space="preserve"> w postępowaniu albo ofert, powoływać się na zdolności lub sytuację podmiotów udostępniających zasoby, jeżeli na etapie składania wniosków o dopuszczenie do udziału  </w:t>
      </w:r>
      <w:r w:rsidR="00465EC3">
        <w:rPr>
          <w:rFonts w:ascii="Arial" w:hAnsi="Arial" w:cs="Arial"/>
          <w:bCs/>
          <w:color w:val="000000"/>
          <w:lang w:eastAsia="ar-SA"/>
        </w:rPr>
        <w:t xml:space="preserve">                 </w:t>
      </w:r>
      <w:r>
        <w:rPr>
          <w:rFonts w:ascii="Arial" w:hAnsi="Arial" w:cs="Arial"/>
          <w:bCs/>
          <w:color w:val="000000"/>
          <w:lang w:eastAsia="ar-SA"/>
        </w:rPr>
        <w:t xml:space="preserve">  w postępowaniu albo ofert nie polegał on w danym zakresie na zdolnościach lub sytuacji </w:t>
      </w:r>
      <w:r>
        <w:rPr>
          <w:rFonts w:ascii="Arial" w:hAnsi="Arial" w:cs="Arial"/>
          <w:bCs/>
          <w:lang w:eastAsia="ar-SA"/>
        </w:rPr>
        <w:t>podmiotów udostępniających zasoby.</w:t>
      </w:r>
    </w:p>
    <w:p w14:paraId="7AE15587" w14:textId="0ED3DFAB" w:rsidR="004161CA" w:rsidRPr="004161CA" w:rsidRDefault="00672981" w:rsidP="001D608F">
      <w:pPr>
        <w:spacing w:line="276" w:lineRule="auto"/>
        <w:ind w:left="709" w:hanging="709"/>
        <w:jc w:val="both"/>
        <w:rPr>
          <w:rFonts w:ascii="Arial" w:hAnsi="Arial" w:cs="Arial"/>
          <w:b/>
          <w:bCs/>
          <w:lang w:eastAsia="ar-SA"/>
        </w:rPr>
      </w:pPr>
      <w:r w:rsidRPr="006F4D08">
        <w:rPr>
          <w:rFonts w:ascii="Arial" w:hAnsi="Arial" w:cs="Arial"/>
          <w:b/>
          <w:bCs/>
          <w:lang w:eastAsia="ar-SA"/>
        </w:rPr>
        <w:t>10.3.8.</w:t>
      </w:r>
      <w:r>
        <w:rPr>
          <w:rFonts w:ascii="Arial" w:hAnsi="Arial" w:cs="Arial"/>
          <w:bCs/>
          <w:lang w:eastAsia="ar-SA"/>
        </w:rPr>
        <w:t xml:space="preserve"> </w:t>
      </w:r>
      <w:r w:rsidR="00D504E2">
        <w:rPr>
          <w:rFonts w:ascii="Arial" w:hAnsi="Arial" w:cs="Arial"/>
          <w:bCs/>
          <w:lang w:eastAsia="ar-SA"/>
        </w:rPr>
        <w:tab/>
      </w:r>
      <w:r>
        <w:rPr>
          <w:rFonts w:ascii="Arial" w:hAnsi="Arial" w:cs="Arial"/>
          <w:bCs/>
          <w:lang w:eastAsia="ar-SA"/>
        </w:rPr>
        <w:t xml:space="preserve">Wykonawca, w przypadku polegania na zdolnościach lub sytuacji podmiotów udostępniających zasoby, przedstawia, wraz z oświadczeniem, o którym mowa w art. 125 ust. 1 uPzp, także </w:t>
      </w:r>
      <w:r>
        <w:rPr>
          <w:rFonts w:ascii="Arial" w:hAnsi="Arial" w:cs="Arial"/>
          <w:b/>
          <w:bCs/>
          <w:lang w:eastAsia="ar-SA"/>
        </w:rPr>
        <w:t>oświadczenie podmiotu</w:t>
      </w:r>
      <w:r>
        <w:rPr>
          <w:rFonts w:ascii="Arial" w:hAnsi="Arial" w:cs="Arial"/>
          <w:bCs/>
          <w:lang w:eastAsia="ar-SA"/>
        </w:rPr>
        <w:t xml:space="preserve"> </w:t>
      </w:r>
      <w:r>
        <w:rPr>
          <w:rFonts w:ascii="Arial" w:hAnsi="Arial" w:cs="Arial"/>
          <w:b/>
          <w:bCs/>
          <w:lang w:eastAsia="ar-SA"/>
        </w:rPr>
        <w:t>udostępniającego zasoby</w:t>
      </w:r>
      <w:r>
        <w:rPr>
          <w:rFonts w:ascii="Arial" w:hAnsi="Arial" w:cs="Arial"/>
          <w:bCs/>
          <w:lang w:eastAsia="ar-SA"/>
        </w:rPr>
        <w:t xml:space="preserve">, potwierdzające brak </w:t>
      </w:r>
      <w:r w:rsidRPr="00570C5C">
        <w:rPr>
          <w:rFonts w:ascii="Arial" w:hAnsi="Arial" w:cs="Arial"/>
          <w:bCs/>
          <w:lang w:eastAsia="ar-SA"/>
        </w:rPr>
        <w:t>podstaw wykluczenia tego podmiotu oraz odpowiednio spełnianie warunków udziału</w:t>
      </w:r>
      <w:r w:rsidR="00465EC3" w:rsidRPr="00570C5C">
        <w:rPr>
          <w:rFonts w:ascii="Arial" w:hAnsi="Arial" w:cs="Arial"/>
          <w:bCs/>
          <w:lang w:eastAsia="ar-SA"/>
        </w:rPr>
        <w:t xml:space="preserve"> </w:t>
      </w:r>
      <w:r w:rsidRPr="00570C5C">
        <w:rPr>
          <w:rFonts w:ascii="Arial" w:hAnsi="Arial" w:cs="Arial"/>
          <w:bCs/>
          <w:lang w:eastAsia="ar-SA"/>
        </w:rPr>
        <w:t xml:space="preserve">w postępowaniu, w zakresie, w jakim wykonawca powołuje się na jego zasoby- </w:t>
      </w:r>
      <w:r w:rsidRPr="00570C5C">
        <w:rPr>
          <w:rFonts w:ascii="Arial" w:hAnsi="Arial" w:cs="Arial"/>
          <w:b/>
          <w:bCs/>
          <w:lang w:eastAsia="ar-SA"/>
        </w:rPr>
        <w:t xml:space="preserve">wzór </w:t>
      </w:r>
      <w:r w:rsidRPr="009E0693">
        <w:rPr>
          <w:rFonts w:ascii="Arial" w:hAnsi="Arial" w:cs="Arial"/>
          <w:b/>
          <w:bCs/>
          <w:lang w:eastAsia="ar-SA"/>
        </w:rPr>
        <w:t xml:space="preserve">wg załącznika nr </w:t>
      </w:r>
      <w:r w:rsidR="00BC5E5A" w:rsidRPr="009E0693">
        <w:rPr>
          <w:rFonts w:ascii="Arial" w:hAnsi="Arial" w:cs="Arial"/>
          <w:b/>
          <w:bCs/>
          <w:lang w:eastAsia="ar-SA"/>
        </w:rPr>
        <w:t>4</w:t>
      </w:r>
      <w:r w:rsidRPr="009E0693">
        <w:rPr>
          <w:rFonts w:ascii="Arial" w:hAnsi="Arial" w:cs="Arial"/>
          <w:b/>
          <w:bCs/>
          <w:lang w:eastAsia="ar-SA"/>
        </w:rPr>
        <w:t xml:space="preserve"> i </w:t>
      </w:r>
      <w:r w:rsidR="00884815" w:rsidRPr="009E0693">
        <w:rPr>
          <w:rFonts w:ascii="Arial" w:hAnsi="Arial" w:cs="Arial"/>
          <w:b/>
          <w:bCs/>
          <w:lang w:eastAsia="ar-SA"/>
        </w:rPr>
        <w:t>6</w:t>
      </w:r>
      <w:r w:rsidRPr="009E0693">
        <w:rPr>
          <w:rFonts w:ascii="Arial" w:hAnsi="Arial" w:cs="Arial"/>
          <w:b/>
          <w:bCs/>
          <w:lang w:eastAsia="ar-SA"/>
        </w:rPr>
        <w:t xml:space="preserve"> do SWZ.</w:t>
      </w:r>
    </w:p>
    <w:p w14:paraId="6B8F090C" w14:textId="148F7FDB" w:rsidR="00672981" w:rsidRPr="00B11CEC" w:rsidRDefault="00672981" w:rsidP="00207244">
      <w:pPr>
        <w:numPr>
          <w:ilvl w:val="1"/>
          <w:numId w:val="21"/>
        </w:numPr>
        <w:spacing w:line="276" w:lineRule="auto"/>
        <w:jc w:val="both"/>
        <w:rPr>
          <w:rFonts w:ascii="Arial" w:hAnsi="Arial" w:cs="Arial"/>
          <w:sz w:val="16"/>
          <w:lang w:eastAsia="ar-SA"/>
        </w:rPr>
      </w:pPr>
      <w:r>
        <w:rPr>
          <w:rFonts w:ascii="Arial" w:hAnsi="Arial" w:cs="Arial"/>
          <w:b/>
          <w:lang w:eastAsia="ar-SA"/>
        </w:rPr>
        <w:t>Wykonawcy wspólnie ubiegający się o udzielenie zamówienia</w:t>
      </w:r>
      <w:r>
        <w:rPr>
          <w:rFonts w:ascii="Arial" w:hAnsi="Arial" w:cs="Arial"/>
          <w:lang w:eastAsia="ar-SA"/>
        </w:rPr>
        <w:t xml:space="preserve"> </w:t>
      </w:r>
      <w:r>
        <w:rPr>
          <w:rFonts w:ascii="Arial" w:hAnsi="Arial" w:cs="Arial"/>
          <w:sz w:val="16"/>
          <w:lang w:eastAsia="ar-SA"/>
        </w:rPr>
        <w:t>/konsorcjum, spółka cywilna, osoby fizyczne działające razem/.</w:t>
      </w:r>
    </w:p>
    <w:p w14:paraId="695AEF64" w14:textId="77777777" w:rsidR="00672981" w:rsidRDefault="00672981" w:rsidP="0081171C">
      <w:pPr>
        <w:suppressAutoHyphens/>
        <w:spacing w:line="276" w:lineRule="auto"/>
        <w:ind w:left="709" w:hanging="709"/>
        <w:jc w:val="both"/>
        <w:rPr>
          <w:rFonts w:ascii="Arial" w:hAnsi="Arial" w:cs="Arial"/>
          <w:lang w:eastAsia="ar-SA"/>
        </w:rPr>
      </w:pPr>
      <w:r>
        <w:rPr>
          <w:rFonts w:ascii="Arial" w:hAnsi="Arial" w:cs="Arial"/>
          <w:b/>
          <w:lang w:eastAsia="ar-SA"/>
        </w:rPr>
        <w:t>10.4.1</w:t>
      </w:r>
      <w:r>
        <w:rPr>
          <w:rFonts w:ascii="Arial" w:hAnsi="Arial" w:cs="Arial"/>
          <w:lang w:eastAsia="ar-SA"/>
        </w:rPr>
        <w:t>. Wykonawcy mogą wspólnie ubiegać się o udzielenie zamówienia. W takim przypadku wykonawcy ustanawiają pełnomocnika do reprezentowania ich w postępowaniu o udzielenie zamówienia albo do reprezentowania w postępowaniu i zawarcia umowy w sprawie zamówienia publicznego.</w:t>
      </w:r>
    </w:p>
    <w:p w14:paraId="609ECE08" w14:textId="47323402" w:rsidR="00672981" w:rsidRDefault="00672981" w:rsidP="0081171C">
      <w:pPr>
        <w:suppressAutoHyphens/>
        <w:spacing w:line="276" w:lineRule="auto"/>
        <w:ind w:left="709" w:hanging="709"/>
        <w:jc w:val="both"/>
        <w:rPr>
          <w:rFonts w:ascii="Arial" w:hAnsi="Arial" w:cs="Arial"/>
          <w:lang w:eastAsia="ar-SA"/>
        </w:rPr>
      </w:pPr>
      <w:r>
        <w:rPr>
          <w:rFonts w:ascii="Arial" w:hAnsi="Arial" w:cs="Arial"/>
          <w:b/>
          <w:lang w:eastAsia="ar-SA"/>
        </w:rPr>
        <w:t>10.4.2.</w:t>
      </w:r>
      <w:r>
        <w:rPr>
          <w:rFonts w:ascii="Arial" w:hAnsi="Arial" w:cs="Arial"/>
          <w:lang w:eastAsia="ar-SA"/>
        </w:rPr>
        <w:t xml:space="preserve"> Żaden z wykonawców wspólnie ubiegających się o zamówienie nie może podlegać wykluczeniu z postępowania na</w:t>
      </w:r>
      <w:r w:rsidR="00D504E2">
        <w:rPr>
          <w:rFonts w:ascii="Arial" w:hAnsi="Arial" w:cs="Arial"/>
          <w:lang w:eastAsia="ar-SA"/>
        </w:rPr>
        <w:t xml:space="preserve"> podstawie art. 108 ust. 1 uPzp </w:t>
      </w:r>
      <w:r w:rsidR="00D504E2" w:rsidRPr="00D504E2">
        <w:rPr>
          <w:rFonts w:ascii="Arial" w:hAnsi="Arial" w:cs="Arial"/>
          <w:lang w:eastAsia="ar-SA"/>
        </w:rPr>
        <w:t>oraz na podstawie art. 7 ust. 1 ustawy z dnia 13 kwietnia 2022 r. o szczególnych rozwiązaniach w zakresie przeciwdziałania wspieraniu agresji na Ukrainę oraz służących ochronie bezpieczeństwa narodowego</w:t>
      </w:r>
      <w:r w:rsidR="004446A6">
        <w:rPr>
          <w:rFonts w:ascii="Arial" w:hAnsi="Arial" w:cs="Arial"/>
          <w:lang w:eastAsia="ar-SA"/>
        </w:rPr>
        <w:t xml:space="preserve"> </w:t>
      </w:r>
      <w:r w:rsidR="00D504E2" w:rsidRPr="00D504E2">
        <w:rPr>
          <w:rFonts w:ascii="Arial" w:hAnsi="Arial" w:cs="Arial"/>
          <w:lang w:eastAsia="ar-SA"/>
        </w:rPr>
        <w:t>(</w:t>
      </w:r>
      <w:r w:rsidR="004446A6">
        <w:rPr>
          <w:rFonts w:ascii="Arial" w:hAnsi="Arial" w:cs="Arial"/>
          <w:lang w:eastAsia="ar-SA"/>
        </w:rPr>
        <w:t xml:space="preserve"> </w:t>
      </w:r>
      <w:r w:rsidR="00D504E2" w:rsidRPr="00D504E2">
        <w:rPr>
          <w:rFonts w:ascii="Arial" w:hAnsi="Arial" w:cs="Arial"/>
          <w:lang w:eastAsia="ar-SA"/>
        </w:rPr>
        <w:t>Dz. U. 202</w:t>
      </w:r>
      <w:r w:rsidR="00452967">
        <w:rPr>
          <w:rFonts w:ascii="Arial" w:hAnsi="Arial" w:cs="Arial"/>
          <w:lang w:eastAsia="ar-SA"/>
        </w:rPr>
        <w:t>4</w:t>
      </w:r>
      <w:r w:rsidR="00D504E2" w:rsidRPr="00D504E2">
        <w:rPr>
          <w:rFonts w:ascii="Arial" w:hAnsi="Arial" w:cs="Arial"/>
          <w:lang w:eastAsia="ar-SA"/>
        </w:rPr>
        <w:t xml:space="preserve"> poz. </w:t>
      </w:r>
      <w:r w:rsidR="00452967">
        <w:rPr>
          <w:rFonts w:ascii="Arial" w:hAnsi="Arial" w:cs="Arial"/>
          <w:lang w:eastAsia="ar-SA"/>
        </w:rPr>
        <w:t>507).</w:t>
      </w:r>
    </w:p>
    <w:p w14:paraId="4752E8AA" w14:textId="77777777" w:rsidR="00672981" w:rsidRDefault="00672981" w:rsidP="00207244">
      <w:pPr>
        <w:numPr>
          <w:ilvl w:val="2"/>
          <w:numId w:val="23"/>
        </w:numPr>
        <w:spacing w:line="276" w:lineRule="auto"/>
        <w:ind w:left="709"/>
        <w:jc w:val="both"/>
        <w:rPr>
          <w:rFonts w:ascii="Arial" w:hAnsi="Arial" w:cs="Arial"/>
          <w:lang w:eastAsia="ar-SA"/>
        </w:rPr>
      </w:pPr>
      <w:r>
        <w:rPr>
          <w:rFonts w:ascii="Arial" w:hAnsi="Arial" w:cs="Arial"/>
          <w:lang w:eastAsia="ar-SA"/>
        </w:rPr>
        <w:t>W odniesieniu do warunków dotyczących wykształcenia, kwalifikacji zawodowych lub doświadczenia, wykonawcy wspólnie ubiegający się o udzielenie zamówienia mogą polegać na zdolnościach tych z wykonawców, którzy wykonają usługi, roboty budowlane do realizacji których te zdolności są wymagane zgodnie z opisem warunku w pkt. 10.2.4 SWZ.</w:t>
      </w:r>
    </w:p>
    <w:p w14:paraId="52B4A0D7" w14:textId="5319212D" w:rsidR="00672981" w:rsidRPr="00B2318E" w:rsidRDefault="00672981" w:rsidP="00207244">
      <w:pPr>
        <w:numPr>
          <w:ilvl w:val="2"/>
          <w:numId w:val="23"/>
        </w:numPr>
        <w:spacing w:line="276" w:lineRule="auto"/>
        <w:ind w:left="709"/>
        <w:jc w:val="both"/>
        <w:rPr>
          <w:rFonts w:ascii="Arial" w:hAnsi="Arial" w:cs="Arial"/>
          <w:b/>
          <w:lang w:eastAsia="ar-SA"/>
        </w:rPr>
      </w:pPr>
      <w:r>
        <w:rPr>
          <w:rFonts w:ascii="Arial" w:hAnsi="Arial" w:cs="Arial"/>
          <w:lang w:eastAsia="ar-SA"/>
        </w:rPr>
        <w:t xml:space="preserve">W tym przypadku wykonawcy wspólnie ubiegający się o udzielenie zamówienia dołączają do oferty oświadczenie, z którego wynika, które usługi wykonają poszczególni wykonawcy. </w:t>
      </w:r>
      <w:r>
        <w:rPr>
          <w:rFonts w:ascii="Arial" w:hAnsi="Arial" w:cs="Arial"/>
          <w:b/>
          <w:lang w:eastAsia="ar-SA"/>
        </w:rPr>
        <w:t xml:space="preserve">Wzór oświadczenia </w:t>
      </w:r>
      <w:r w:rsidRPr="00570C5C">
        <w:rPr>
          <w:rFonts w:ascii="Arial" w:hAnsi="Arial" w:cs="Arial"/>
          <w:b/>
          <w:lang w:eastAsia="ar-SA"/>
        </w:rPr>
        <w:t xml:space="preserve">stanowi </w:t>
      </w:r>
      <w:r w:rsidRPr="009E0693">
        <w:rPr>
          <w:rFonts w:ascii="Arial" w:hAnsi="Arial" w:cs="Arial"/>
          <w:b/>
          <w:lang w:eastAsia="ar-SA"/>
        </w:rPr>
        <w:t xml:space="preserve">załącznik nr </w:t>
      </w:r>
      <w:r w:rsidR="00BC5E5A" w:rsidRPr="009E0693">
        <w:rPr>
          <w:rFonts w:ascii="Arial" w:hAnsi="Arial" w:cs="Arial"/>
          <w:b/>
          <w:lang w:eastAsia="ar-SA"/>
        </w:rPr>
        <w:t>7</w:t>
      </w:r>
      <w:r w:rsidRPr="009E0693">
        <w:rPr>
          <w:rFonts w:ascii="Arial" w:hAnsi="Arial" w:cs="Arial"/>
          <w:b/>
          <w:lang w:eastAsia="ar-SA"/>
        </w:rPr>
        <w:t xml:space="preserve"> do SWZ</w:t>
      </w:r>
      <w:r w:rsidRPr="00BC5E5A">
        <w:rPr>
          <w:rFonts w:ascii="Arial" w:hAnsi="Arial" w:cs="Arial"/>
          <w:b/>
          <w:lang w:eastAsia="ar-SA"/>
        </w:rPr>
        <w:t>.</w:t>
      </w:r>
    </w:p>
    <w:p w14:paraId="768B4533" w14:textId="77777777" w:rsidR="00672981" w:rsidRDefault="00672981" w:rsidP="00207244">
      <w:pPr>
        <w:numPr>
          <w:ilvl w:val="2"/>
          <w:numId w:val="23"/>
        </w:numPr>
        <w:spacing w:line="276" w:lineRule="auto"/>
        <w:ind w:left="709" w:hanging="709"/>
        <w:jc w:val="both"/>
        <w:rPr>
          <w:rFonts w:ascii="Arial" w:hAnsi="Arial" w:cs="Arial"/>
        </w:rPr>
      </w:pPr>
      <w:r>
        <w:rPr>
          <w:rFonts w:ascii="Arial" w:hAnsi="Arial" w:cs="Arial"/>
        </w:rPr>
        <w:t>Każdy z wykonawców wspólnie ubiegających się o zamówienie składa:</w:t>
      </w:r>
    </w:p>
    <w:p w14:paraId="57EAA159" w14:textId="730B5477" w:rsidR="00672981" w:rsidRDefault="00672981" w:rsidP="0081171C">
      <w:pPr>
        <w:spacing w:line="276" w:lineRule="auto"/>
        <w:ind w:left="709"/>
        <w:jc w:val="both"/>
        <w:rPr>
          <w:rFonts w:ascii="Arial" w:hAnsi="Arial" w:cs="Arial"/>
        </w:rPr>
      </w:pPr>
      <w:r>
        <w:rPr>
          <w:rFonts w:ascii="Arial" w:hAnsi="Arial" w:cs="Arial"/>
        </w:rPr>
        <w:t xml:space="preserve">- oświadczenie, na podstawie art. 125 ust. </w:t>
      </w:r>
      <w:r w:rsidRPr="00570C5C">
        <w:rPr>
          <w:rFonts w:ascii="Arial" w:hAnsi="Arial" w:cs="Arial"/>
        </w:rPr>
        <w:t>1 uPzp, o którym mowa w pkt. 11.1.1,</w:t>
      </w:r>
      <w:r w:rsidR="00570C5C" w:rsidRPr="00570C5C">
        <w:rPr>
          <w:rFonts w:ascii="Arial" w:hAnsi="Arial" w:cs="Arial"/>
        </w:rPr>
        <w:t xml:space="preserve"> </w:t>
      </w:r>
      <w:r w:rsidRPr="00570C5C">
        <w:rPr>
          <w:rFonts w:ascii="Arial" w:hAnsi="Arial" w:cs="Arial"/>
        </w:rPr>
        <w:t>SWZ.</w:t>
      </w:r>
      <w:r>
        <w:t xml:space="preserve"> </w:t>
      </w:r>
      <w:r>
        <w:rPr>
          <w:rFonts w:ascii="Arial" w:hAnsi="Arial" w:cs="Arial"/>
        </w:rPr>
        <w:t>Oświadczenia te potwierdzają brak podstaw wykluczenia oraz spełnianie warunków udziału w postępowaniu w zakresie, w jakim każdy z wykonawców wykazuje spełnianie warunków udziału w postępowaniu.</w:t>
      </w:r>
    </w:p>
    <w:p w14:paraId="37FFA94F" w14:textId="77777777" w:rsidR="00672981" w:rsidRDefault="00672981" w:rsidP="0081171C">
      <w:pPr>
        <w:spacing w:line="276" w:lineRule="auto"/>
        <w:ind w:left="709" w:hanging="709"/>
        <w:jc w:val="both"/>
        <w:rPr>
          <w:rFonts w:ascii="Arial" w:hAnsi="Arial" w:cs="Arial"/>
          <w:b/>
          <w:bCs/>
          <w:lang w:eastAsia="ar-SA"/>
        </w:rPr>
      </w:pPr>
    </w:p>
    <w:p w14:paraId="6B586533" w14:textId="288714C8" w:rsidR="00672981" w:rsidRPr="00B11CEC" w:rsidRDefault="00672981" w:rsidP="00207244">
      <w:pPr>
        <w:pStyle w:val="Akapitzlist"/>
        <w:numPr>
          <w:ilvl w:val="1"/>
          <w:numId w:val="23"/>
        </w:numPr>
        <w:spacing w:after="0"/>
        <w:ind w:left="709" w:hanging="709"/>
        <w:jc w:val="both"/>
        <w:rPr>
          <w:rFonts w:ascii="Arial" w:hAnsi="Arial" w:cs="Arial"/>
          <w:b/>
          <w:bCs/>
          <w:sz w:val="20"/>
          <w:szCs w:val="20"/>
          <w:lang w:eastAsia="ar-SA"/>
        </w:rPr>
      </w:pPr>
      <w:r w:rsidRPr="00D504E2">
        <w:rPr>
          <w:rFonts w:ascii="Arial" w:hAnsi="Arial" w:cs="Arial"/>
          <w:b/>
          <w:bCs/>
          <w:sz w:val="20"/>
          <w:szCs w:val="20"/>
          <w:lang w:eastAsia="ar-SA"/>
        </w:rPr>
        <w:t xml:space="preserve">Podwykonawcy </w:t>
      </w:r>
    </w:p>
    <w:p w14:paraId="392F47F2" w14:textId="2B196768" w:rsidR="00672981" w:rsidRDefault="00D504E2" w:rsidP="0081171C">
      <w:pPr>
        <w:spacing w:line="276" w:lineRule="auto"/>
        <w:ind w:left="709" w:hanging="709"/>
        <w:jc w:val="both"/>
        <w:rPr>
          <w:rFonts w:ascii="Arial" w:hAnsi="Arial" w:cs="Arial"/>
          <w:lang w:eastAsia="ar-SA"/>
        </w:rPr>
      </w:pPr>
      <w:r>
        <w:rPr>
          <w:rFonts w:ascii="Arial" w:hAnsi="Arial" w:cs="Arial"/>
          <w:b/>
          <w:lang w:eastAsia="ar-SA"/>
        </w:rPr>
        <w:t>10.5</w:t>
      </w:r>
      <w:r w:rsidR="00672981">
        <w:rPr>
          <w:rFonts w:ascii="Arial" w:hAnsi="Arial" w:cs="Arial"/>
          <w:b/>
          <w:lang w:eastAsia="ar-SA"/>
        </w:rPr>
        <w:t>.1.</w:t>
      </w:r>
      <w:r w:rsidR="00672981">
        <w:rPr>
          <w:rFonts w:ascii="Arial" w:hAnsi="Arial" w:cs="Arial"/>
          <w:lang w:eastAsia="ar-SA"/>
        </w:rPr>
        <w:t xml:space="preserve"> </w:t>
      </w:r>
      <w:r w:rsidR="00672981">
        <w:rPr>
          <w:rFonts w:ascii="Arial" w:hAnsi="Arial" w:cs="Arial"/>
          <w:lang w:eastAsia="ar-SA"/>
        </w:rPr>
        <w:tab/>
        <w:t xml:space="preserve">Zamawiający dopuszcza powierzenie części zamówienia podwykonawcom. </w:t>
      </w:r>
    </w:p>
    <w:p w14:paraId="65E7D079" w14:textId="18BD0A51" w:rsidR="00672981" w:rsidRDefault="00D504E2" w:rsidP="0081171C">
      <w:pPr>
        <w:spacing w:line="276" w:lineRule="auto"/>
        <w:ind w:left="709" w:hanging="709"/>
        <w:jc w:val="both"/>
        <w:rPr>
          <w:rFonts w:ascii="Arial" w:hAnsi="Arial" w:cs="Arial"/>
          <w:lang w:eastAsia="ar-SA"/>
        </w:rPr>
      </w:pPr>
      <w:r>
        <w:rPr>
          <w:rFonts w:ascii="Arial" w:hAnsi="Arial" w:cs="Arial"/>
          <w:b/>
          <w:lang w:eastAsia="ar-SA"/>
        </w:rPr>
        <w:t>10.5</w:t>
      </w:r>
      <w:r w:rsidR="00672981">
        <w:rPr>
          <w:rFonts w:ascii="Arial" w:hAnsi="Arial" w:cs="Arial"/>
          <w:b/>
          <w:lang w:eastAsia="ar-SA"/>
        </w:rPr>
        <w:t>.2</w:t>
      </w:r>
      <w:r w:rsidR="00672981" w:rsidRPr="00D504E2">
        <w:rPr>
          <w:rFonts w:ascii="Arial" w:hAnsi="Arial" w:cs="Arial"/>
          <w:b/>
          <w:lang w:eastAsia="ar-SA"/>
        </w:rPr>
        <w:t>.</w:t>
      </w:r>
      <w:r w:rsidR="00672981">
        <w:rPr>
          <w:rFonts w:ascii="Arial" w:hAnsi="Arial" w:cs="Arial"/>
          <w:lang w:eastAsia="ar-SA"/>
        </w:rPr>
        <w:t xml:space="preserve"> Zamawiający żąda </w:t>
      </w:r>
      <w:r w:rsidR="00672981" w:rsidRPr="005C7C1E">
        <w:rPr>
          <w:rFonts w:ascii="Arial" w:hAnsi="Arial" w:cs="Arial"/>
          <w:lang w:eastAsia="ar-SA"/>
        </w:rPr>
        <w:t xml:space="preserve">wskazania przez </w:t>
      </w:r>
      <w:r w:rsidR="00672981" w:rsidRPr="009E0693">
        <w:rPr>
          <w:rFonts w:ascii="Arial" w:hAnsi="Arial" w:cs="Arial"/>
          <w:lang w:eastAsia="ar-SA"/>
        </w:rPr>
        <w:t xml:space="preserve">wykonawcę, w </w:t>
      </w:r>
      <w:r w:rsidR="00672981" w:rsidRPr="009E0693">
        <w:rPr>
          <w:rFonts w:ascii="Arial" w:hAnsi="Arial" w:cs="Arial"/>
          <w:b/>
          <w:lang w:eastAsia="ar-SA"/>
        </w:rPr>
        <w:t>załączniku nr 1 do SWZ</w:t>
      </w:r>
      <w:r w:rsidR="00672981" w:rsidRPr="009E0693">
        <w:rPr>
          <w:rFonts w:ascii="Arial" w:hAnsi="Arial" w:cs="Arial"/>
          <w:lang w:eastAsia="ar-SA"/>
        </w:rPr>
        <w:t xml:space="preserve"> – Formularzu</w:t>
      </w:r>
      <w:r w:rsidR="00672981">
        <w:rPr>
          <w:rFonts w:ascii="Arial" w:hAnsi="Arial" w:cs="Arial"/>
          <w:lang w:eastAsia="ar-SA"/>
        </w:rPr>
        <w:t xml:space="preserve"> ofertowym, części zamówienia, których wykonanie zamierza powierzyć podwykonawcom, oraz podania nazw ewentualnych podwykonawców, jeżeli są już znani.</w:t>
      </w:r>
    </w:p>
    <w:p w14:paraId="68DD802D" w14:textId="21AF2A8F" w:rsidR="00D504E2" w:rsidRDefault="00D504E2" w:rsidP="0081171C">
      <w:pPr>
        <w:spacing w:line="276" w:lineRule="auto"/>
        <w:ind w:left="709" w:hanging="709"/>
        <w:jc w:val="both"/>
        <w:rPr>
          <w:rFonts w:ascii="Arial" w:hAnsi="Arial" w:cs="Arial"/>
          <w:lang w:eastAsia="ar-SA"/>
        </w:rPr>
      </w:pPr>
      <w:r w:rsidRPr="00D504E2">
        <w:rPr>
          <w:rFonts w:ascii="Arial" w:hAnsi="Arial" w:cs="Arial"/>
          <w:b/>
          <w:lang w:eastAsia="ar-SA"/>
        </w:rPr>
        <w:t>10.5.3.</w:t>
      </w:r>
      <w:r>
        <w:rPr>
          <w:rFonts w:ascii="Arial" w:hAnsi="Arial" w:cs="Arial"/>
          <w:lang w:eastAsia="ar-SA"/>
        </w:rPr>
        <w:t xml:space="preserve"> </w:t>
      </w:r>
      <w:r>
        <w:rPr>
          <w:rFonts w:ascii="Arial" w:hAnsi="Arial" w:cs="Arial"/>
          <w:lang w:eastAsia="ar-SA"/>
        </w:rPr>
        <w:tab/>
      </w:r>
      <w:r w:rsidRPr="00D504E2">
        <w:rPr>
          <w:rFonts w:ascii="Arial" w:hAnsi="Arial" w:cs="Arial"/>
          <w:lang w:eastAsia="ar-SA"/>
        </w:rPr>
        <w:t xml:space="preserve">W realizacji zamówienia nie może brać udziału podwykonawca, który podlega wykluczeniu </w:t>
      </w:r>
      <w:r w:rsidR="00F1750F">
        <w:rPr>
          <w:rFonts w:ascii="Arial" w:hAnsi="Arial" w:cs="Arial"/>
          <w:lang w:eastAsia="ar-SA"/>
        </w:rPr>
        <w:br/>
      </w:r>
      <w:r w:rsidRPr="00D504E2">
        <w:rPr>
          <w:rFonts w:ascii="Arial" w:hAnsi="Arial" w:cs="Arial"/>
          <w:lang w:eastAsia="ar-SA"/>
        </w:rPr>
        <w:t>z postępowania na podstawie art. 7 ust. 1 ustawy z dnia 13 kwietnia 2022 r. o szczególnych rozwiązaniach w zakresie przeciwdziałania wspieraniu agresji na Ukrainę oraz służących ochronie bezpieczeństwa narodowego (Dz. U. 202</w:t>
      </w:r>
      <w:r w:rsidR="004925E4">
        <w:rPr>
          <w:rFonts w:ascii="Arial" w:hAnsi="Arial" w:cs="Arial"/>
          <w:lang w:eastAsia="ar-SA"/>
        </w:rPr>
        <w:t>4</w:t>
      </w:r>
      <w:r w:rsidRPr="00D504E2">
        <w:rPr>
          <w:rFonts w:ascii="Arial" w:hAnsi="Arial" w:cs="Arial"/>
          <w:lang w:eastAsia="ar-SA"/>
        </w:rPr>
        <w:t xml:space="preserve"> poz. </w:t>
      </w:r>
      <w:r w:rsidR="00147530">
        <w:rPr>
          <w:rFonts w:ascii="Arial" w:hAnsi="Arial" w:cs="Arial"/>
          <w:lang w:eastAsia="ar-SA"/>
        </w:rPr>
        <w:t>507</w:t>
      </w:r>
      <w:r w:rsidRPr="00D504E2">
        <w:rPr>
          <w:rFonts w:ascii="Arial" w:hAnsi="Arial" w:cs="Arial"/>
          <w:lang w:eastAsia="ar-SA"/>
        </w:rPr>
        <w:t>).</w:t>
      </w:r>
    </w:p>
    <w:p w14:paraId="0935AFB1" w14:textId="0E9F2949" w:rsidR="00672981" w:rsidRDefault="00D504E2" w:rsidP="0081171C">
      <w:pPr>
        <w:spacing w:line="276" w:lineRule="auto"/>
        <w:ind w:left="709" w:hanging="709"/>
        <w:jc w:val="both"/>
        <w:rPr>
          <w:rFonts w:ascii="Arial" w:hAnsi="Arial" w:cs="Arial"/>
          <w:lang w:eastAsia="ar-SA"/>
        </w:rPr>
      </w:pPr>
      <w:r>
        <w:rPr>
          <w:rFonts w:ascii="Arial" w:hAnsi="Arial" w:cs="Arial"/>
          <w:b/>
          <w:lang w:eastAsia="ar-SA"/>
        </w:rPr>
        <w:t>10.5.4</w:t>
      </w:r>
      <w:r w:rsidR="00672981">
        <w:rPr>
          <w:rFonts w:ascii="Arial" w:hAnsi="Arial" w:cs="Arial"/>
          <w:b/>
          <w:lang w:eastAsia="ar-SA"/>
        </w:rPr>
        <w:t>.</w:t>
      </w:r>
      <w:r w:rsidR="00672981">
        <w:rPr>
          <w:rFonts w:ascii="Arial" w:hAnsi="Arial" w:cs="Arial"/>
          <w:lang w:eastAsia="ar-SA"/>
        </w:rPr>
        <w:t xml:space="preserve"> </w:t>
      </w:r>
      <w:r w:rsidR="00672981">
        <w:rPr>
          <w:rFonts w:ascii="Arial" w:hAnsi="Arial" w:cs="Arial"/>
          <w:lang w:eastAsia="ar-SA"/>
        </w:rPr>
        <w:tab/>
        <w:t xml:space="preserve">Jeżeli zmiana albo rezygnacja z podwykonawcy dotyczy podmiotu, na którego zasoby wykonawca powoływał się, na zasadach określonych w art. 118 ust. 1, w celu wykazania </w:t>
      </w:r>
      <w:r w:rsidR="00672981">
        <w:rPr>
          <w:rFonts w:ascii="Arial" w:hAnsi="Arial" w:cs="Arial"/>
          <w:lang w:eastAsia="ar-SA"/>
        </w:rPr>
        <w:lastRenderedPageBreak/>
        <w:t>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Przepis art. 122 stosuje się odpowiednio.</w:t>
      </w:r>
    </w:p>
    <w:p w14:paraId="6BA1C4D5" w14:textId="40E098D2" w:rsidR="00672981" w:rsidRDefault="00D504E2" w:rsidP="0081171C">
      <w:pPr>
        <w:spacing w:line="276" w:lineRule="auto"/>
        <w:ind w:left="709" w:hanging="709"/>
        <w:jc w:val="both"/>
        <w:rPr>
          <w:rFonts w:ascii="Arial" w:hAnsi="Arial" w:cs="Arial"/>
          <w:lang w:eastAsia="ar-SA"/>
        </w:rPr>
      </w:pPr>
      <w:r>
        <w:rPr>
          <w:rFonts w:ascii="Arial" w:hAnsi="Arial" w:cs="Arial"/>
          <w:b/>
          <w:lang w:eastAsia="ar-SA"/>
        </w:rPr>
        <w:t>10.5.5</w:t>
      </w:r>
      <w:r w:rsidR="00672981">
        <w:rPr>
          <w:rFonts w:ascii="Arial" w:hAnsi="Arial" w:cs="Arial"/>
          <w:b/>
          <w:lang w:eastAsia="ar-SA"/>
        </w:rPr>
        <w:t>.</w:t>
      </w:r>
      <w:r>
        <w:rPr>
          <w:rFonts w:ascii="Arial" w:hAnsi="Arial" w:cs="Arial"/>
          <w:b/>
          <w:lang w:eastAsia="ar-SA"/>
        </w:rPr>
        <w:tab/>
      </w:r>
      <w:r w:rsidR="00672981">
        <w:rPr>
          <w:rFonts w:ascii="Arial" w:hAnsi="Arial" w:cs="Arial"/>
          <w:lang w:eastAsia="ar-SA"/>
        </w:rPr>
        <w:t>Powierzenie wykonania części zamówienia podwykonawcom nie zwalnia wykonawcy                        z odpowiedzialności za należyte wykonanie tego zamówienia.</w:t>
      </w:r>
    </w:p>
    <w:p w14:paraId="11F28910" w14:textId="43F1DE2A" w:rsidR="00320A52" w:rsidRDefault="00D041B3" w:rsidP="0081171C">
      <w:pPr>
        <w:spacing w:line="276" w:lineRule="auto"/>
        <w:ind w:left="709" w:hanging="709"/>
        <w:jc w:val="both"/>
        <w:rPr>
          <w:rFonts w:ascii="Arial" w:hAnsi="Arial" w:cs="Arial"/>
          <w:lang w:eastAsia="ar-SA"/>
        </w:rPr>
      </w:pPr>
      <w:r w:rsidRPr="00D041B3">
        <w:rPr>
          <w:rFonts w:ascii="Arial" w:hAnsi="Arial" w:cs="Arial"/>
          <w:lang w:eastAsia="ar-SA"/>
        </w:rPr>
        <w:t>.</w:t>
      </w:r>
    </w:p>
    <w:p w14:paraId="0B4F8963" w14:textId="77777777" w:rsidR="00485D67" w:rsidRPr="00631351" w:rsidRDefault="002B2927" w:rsidP="0081171C">
      <w:pPr>
        <w:pStyle w:val="Nagwek2"/>
        <w:spacing w:line="276" w:lineRule="auto"/>
        <w:ind w:left="426" w:hanging="426"/>
        <w:rPr>
          <w:strike/>
        </w:rPr>
      </w:pPr>
      <w:bookmarkStart w:id="20" w:name="_Toc112741323"/>
      <w:r>
        <w:t>Informacj</w:t>
      </w:r>
      <w:r w:rsidR="00470931">
        <w:t>a</w:t>
      </w:r>
      <w:r>
        <w:t xml:space="preserve"> o </w:t>
      </w:r>
      <w:r w:rsidR="00A748FE" w:rsidRPr="0034443C">
        <w:t>podmiotowych środk</w:t>
      </w:r>
      <w:r w:rsidRPr="0034443C">
        <w:t>ach</w:t>
      </w:r>
      <w:r w:rsidR="00A748FE" w:rsidRPr="0034443C">
        <w:t xml:space="preserve"> dowodowych</w:t>
      </w:r>
      <w:r w:rsidR="00A748FE">
        <w:t xml:space="preserve"> </w:t>
      </w:r>
      <w:r w:rsidR="00485D67" w:rsidRPr="00631351">
        <w:t>potwierdzających spełnienie warunków udziału w postępowaniu oraz brak podstaw wykluczenia</w:t>
      </w:r>
      <w:bookmarkEnd w:id="20"/>
    </w:p>
    <w:p w14:paraId="0556429B" w14:textId="77777777" w:rsidR="001709CB" w:rsidRDefault="001709CB" w:rsidP="0081171C">
      <w:pPr>
        <w:spacing w:line="276" w:lineRule="auto"/>
        <w:jc w:val="center"/>
        <w:rPr>
          <w:rFonts w:ascii="Arial" w:hAnsi="Arial" w:cs="Arial"/>
          <w:b/>
          <w:bCs/>
          <w:color w:val="000000"/>
          <w:u w:val="single"/>
        </w:rPr>
      </w:pPr>
    </w:p>
    <w:p w14:paraId="6A5B35DF" w14:textId="209DDCE4" w:rsidR="001709CB" w:rsidRDefault="00F46475" w:rsidP="00B11CEC">
      <w:pPr>
        <w:spacing w:line="276" w:lineRule="auto"/>
        <w:jc w:val="center"/>
        <w:rPr>
          <w:rFonts w:ascii="Arial" w:hAnsi="Arial" w:cs="Arial"/>
          <w:b/>
          <w:bCs/>
          <w:color w:val="000000"/>
          <w:sz w:val="22"/>
          <w:szCs w:val="22"/>
        </w:rPr>
      </w:pPr>
      <w:r w:rsidRPr="00631351">
        <w:rPr>
          <w:rFonts w:ascii="Arial" w:hAnsi="Arial" w:cs="Arial"/>
          <w:b/>
          <w:bCs/>
          <w:color w:val="000000"/>
          <w:sz w:val="22"/>
          <w:szCs w:val="22"/>
        </w:rPr>
        <w:t xml:space="preserve">DOKUMENTY SKŁADANE </w:t>
      </w:r>
      <w:r w:rsidR="004245CA">
        <w:rPr>
          <w:rFonts w:ascii="Arial" w:hAnsi="Arial" w:cs="Arial"/>
          <w:b/>
          <w:bCs/>
          <w:color w:val="000000"/>
          <w:sz w:val="22"/>
          <w:szCs w:val="22"/>
        </w:rPr>
        <w:t>Z OFERTĄ</w:t>
      </w:r>
      <w:r w:rsidRPr="00631351">
        <w:rPr>
          <w:rFonts w:ascii="Arial" w:hAnsi="Arial" w:cs="Arial"/>
          <w:b/>
          <w:bCs/>
          <w:color w:val="000000"/>
          <w:sz w:val="22"/>
          <w:szCs w:val="22"/>
        </w:rPr>
        <w:t xml:space="preserve"> </w:t>
      </w:r>
    </w:p>
    <w:p w14:paraId="632FD817" w14:textId="77777777" w:rsidR="00F57554" w:rsidRPr="00B11CEC" w:rsidRDefault="00F57554" w:rsidP="00B11CEC">
      <w:pPr>
        <w:spacing w:line="276" w:lineRule="auto"/>
        <w:jc w:val="center"/>
        <w:rPr>
          <w:rFonts w:ascii="Arial" w:hAnsi="Arial" w:cs="Arial"/>
          <w:b/>
          <w:bCs/>
          <w:color w:val="000000"/>
        </w:rPr>
      </w:pPr>
    </w:p>
    <w:p w14:paraId="0B480B39" w14:textId="301AEF73" w:rsidR="00BD13DA" w:rsidRPr="00C67AD6" w:rsidRDefault="00BD13DA" w:rsidP="00207244">
      <w:pPr>
        <w:numPr>
          <w:ilvl w:val="1"/>
          <w:numId w:val="24"/>
        </w:numPr>
        <w:spacing w:line="276" w:lineRule="auto"/>
        <w:ind w:left="709" w:hanging="709"/>
        <w:jc w:val="both"/>
        <w:rPr>
          <w:rFonts w:ascii="Arial" w:hAnsi="Arial" w:cs="Arial"/>
          <w:b/>
          <w:bCs/>
          <w:color w:val="000000"/>
        </w:rPr>
      </w:pPr>
      <w:r>
        <w:rPr>
          <w:rFonts w:ascii="Arial" w:hAnsi="Arial" w:cs="Arial"/>
          <w:b/>
          <w:bCs/>
          <w:color w:val="000000"/>
        </w:rPr>
        <w:t>w celu wstępnego potwierdzenia spełniania warunków udziału w postępowaniu</w:t>
      </w:r>
      <w:r w:rsidR="00BC5E5A">
        <w:rPr>
          <w:rFonts w:ascii="Arial" w:hAnsi="Arial" w:cs="Arial"/>
          <w:b/>
          <w:bCs/>
          <w:color w:val="000000"/>
        </w:rPr>
        <w:t xml:space="preserve"> oraz </w:t>
      </w:r>
      <w:r w:rsidR="00BC5E5A" w:rsidRPr="005C7C1E">
        <w:rPr>
          <w:rFonts w:ascii="Arial" w:hAnsi="Arial" w:cs="Arial"/>
          <w:b/>
          <w:bCs/>
        </w:rPr>
        <w:t>wstępnego potwierdzenia braku podstaw do wykluczenia</w:t>
      </w:r>
    </w:p>
    <w:p w14:paraId="65E33457" w14:textId="74312CE4" w:rsidR="00BD13DA" w:rsidRPr="005C7C1E" w:rsidRDefault="00BD13DA" w:rsidP="00207244">
      <w:pPr>
        <w:numPr>
          <w:ilvl w:val="2"/>
          <w:numId w:val="24"/>
        </w:numPr>
        <w:spacing w:line="276" w:lineRule="auto"/>
        <w:jc w:val="both"/>
        <w:rPr>
          <w:rFonts w:ascii="Arial" w:hAnsi="Arial" w:cs="Arial"/>
          <w:b/>
          <w:bCs/>
        </w:rPr>
      </w:pPr>
      <w:r w:rsidRPr="005C7C1E">
        <w:rPr>
          <w:rFonts w:ascii="Arial" w:hAnsi="Arial" w:cs="Arial"/>
          <w:color w:val="000000"/>
        </w:rPr>
        <w:t xml:space="preserve">oświadczenie wykonawcy na </w:t>
      </w:r>
      <w:r w:rsidRPr="005C7C1E">
        <w:rPr>
          <w:rFonts w:ascii="Arial" w:hAnsi="Arial" w:cs="Arial"/>
        </w:rPr>
        <w:t>podstawie art. 125 ust. 1</w:t>
      </w:r>
      <w:r w:rsidRPr="005C7C1E">
        <w:rPr>
          <w:rFonts w:ascii="Arial" w:hAnsi="Arial" w:cs="Arial"/>
          <w:color w:val="000000"/>
        </w:rPr>
        <w:t xml:space="preserve"> uPzp</w:t>
      </w:r>
      <w:r w:rsidRPr="009E0693">
        <w:rPr>
          <w:rFonts w:ascii="Arial" w:hAnsi="Arial" w:cs="Arial"/>
          <w:color w:val="000000"/>
        </w:rPr>
        <w:t xml:space="preserve">– wg </w:t>
      </w:r>
      <w:r w:rsidRPr="009E0693">
        <w:rPr>
          <w:rFonts w:ascii="Arial" w:hAnsi="Arial" w:cs="Arial"/>
          <w:b/>
          <w:bCs/>
        </w:rPr>
        <w:t xml:space="preserve">załącznika nr </w:t>
      </w:r>
      <w:r w:rsidR="00BC5E5A" w:rsidRPr="009E0693">
        <w:rPr>
          <w:rFonts w:ascii="Arial" w:hAnsi="Arial" w:cs="Arial"/>
          <w:b/>
          <w:bCs/>
        </w:rPr>
        <w:t>4</w:t>
      </w:r>
      <w:r w:rsidRPr="009E0693">
        <w:rPr>
          <w:rFonts w:ascii="Arial" w:hAnsi="Arial" w:cs="Arial"/>
          <w:b/>
          <w:bCs/>
        </w:rPr>
        <w:t xml:space="preserve"> do SWZ</w:t>
      </w:r>
      <w:r w:rsidRPr="009E0693">
        <w:rPr>
          <w:rFonts w:ascii="Arial" w:hAnsi="Arial" w:cs="Arial"/>
        </w:rPr>
        <w:t>.</w:t>
      </w:r>
    </w:p>
    <w:p w14:paraId="585BD501" w14:textId="61DFA259" w:rsidR="00BD13DA" w:rsidRPr="009E0693" w:rsidRDefault="00BD13DA" w:rsidP="00207244">
      <w:pPr>
        <w:numPr>
          <w:ilvl w:val="2"/>
          <w:numId w:val="24"/>
        </w:numPr>
        <w:spacing w:line="276" w:lineRule="auto"/>
        <w:ind w:left="709" w:hanging="709"/>
        <w:jc w:val="both"/>
        <w:rPr>
          <w:rFonts w:ascii="Arial" w:hAnsi="Arial" w:cs="Arial"/>
          <w:b/>
          <w:bCs/>
        </w:rPr>
      </w:pPr>
      <w:r w:rsidRPr="009E0693">
        <w:rPr>
          <w:rFonts w:ascii="Arial" w:hAnsi="Arial" w:cs="Arial"/>
          <w:bCs/>
        </w:rPr>
        <w:t xml:space="preserve">/jeżeli dotyczy/ zobowiązanie podmiotu udostępniającego zasoby - wg </w:t>
      </w:r>
      <w:r w:rsidRPr="009E0693">
        <w:rPr>
          <w:rFonts w:ascii="Arial" w:hAnsi="Arial" w:cs="Arial"/>
          <w:b/>
          <w:bCs/>
        </w:rPr>
        <w:t xml:space="preserve">załącznika nr </w:t>
      </w:r>
      <w:r w:rsidR="00BC5E5A" w:rsidRPr="009E0693">
        <w:rPr>
          <w:rFonts w:ascii="Arial" w:hAnsi="Arial" w:cs="Arial"/>
          <w:b/>
          <w:bCs/>
        </w:rPr>
        <w:t>5</w:t>
      </w:r>
      <w:r w:rsidRPr="009E0693">
        <w:rPr>
          <w:rFonts w:ascii="Arial" w:hAnsi="Arial" w:cs="Arial"/>
          <w:b/>
          <w:bCs/>
        </w:rPr>
        <w:t xml:space="preserve"> do SWZ.</w:t>
      </w:r>
    </w:p>
    <w:p w14:paraId="19D76F34" w14:textId="2C22BAE7" w:rsidR="00B11CEC" w:rsidRPr="009E0693" w:rsidRDefault="00BD13DA" w:rsidP="00207244">
      <w:pPr>
        <w:numPr>
          <w:ilvl w:val="2"/>
          <w:numId w:val="24"/>
        </w:numPr>
        <w:spacing w:line="276" w:lineRule="auto"/>
        <w:rPr>
          <w:rFonts w:ascii="Arial" w:hAnsi="Arial" w:cs="Arial"/>
          <w:b/>
          <w:bCs/>
        </w:rPr>
      </w:pPr>
      <w:bookmarkStart w:id="21" w:name="_Hlk65578700"/>
      <w:r w:rsidRPr="009E0693">
        <w:rPr>
          <w:rFonts w:ascii="Arial" w:hAnsi="Arial" w:cs="Arial"/>
          <w:bCs/>
        </w:rPr>
        <w:t xml:space="preserve">/jeżeli dotyczy/ </w:t>
      </w:r>
      <w:r w:rsidRPr="009E0693">
        <w:rPr>
          <w:rFonts w:ascii="Arial" w:hAnsi="Arial" w:cs="Arial"/>
        </w:rPr>
        <w:t xml:space="preserve">oświadczenie podmiotu udostępniającego zasoby na podstawie art. 125 ust. 1 i 5 uPzp– wg </w:t>
      </w:r>
      <w:r w:rsidRPr="009E0693">
        <w:rPr>
          <w:rFonts w:ascii="Arial" w:hAnsi="Arial" w:cs="Arial"/>
          <w:b/>
          <w:bCs/>
        </w:rPr>
        <w:t xml:space="preserve">załącznika nr </w:t>
      </w:r>
      <w:r w:rsidR="00BC5E5A" w:rsidRPr="009E0693">
        <w:rPr>
          <w:rFonts w:ascii="Arial" w:hAnsi="Arial" w:cs="Arial"/>
          <w:b/>
          <w:bCs/>
        </w:rPr>
        <w:t>6</w:t>
      </w:r>
      <w:r w:rsidRPr="009E0693">
        <w:rPr>
          <w:rFonts w:ascii="Arial" w:hAnsi="Arial" w:cs="Arial"/>
          <w:b/>
          <w:bCs/>
        </w:rPr>
        <w:t xml:space="preserve"> do SWZ</w:t>
      </w:r>
      <w:bookmarkEnd w:id="21"/>
    </w:p>
    <w:p w14:paraId="4902683A" w14:textId="1460DA75" w:rsidR="00BD13DA" w:rsidRPr="009E0693" w:rsidRDefault="00BD13DA" w:rsidP="00BC5E5A">
      <w:pPr>
        <w:spacing w:line="276" w:lineRule="auto"/>
        <w:ind w:left="709" w:hanging="709"/>
        <w:rPr>
          <w:rFonts w:ascii="Arial" w:hAnsi="Arial" w:cs="Arial"/>
          <w:b/>
          <w:bCs/>
        </w:rPr>
      </w:pPr>
    </w:p>
    <w:p w14:paraId="091DE90F" w14:textId="77777777" w:rsidR="00B2318E" w:rsidRPr="009E0693" w:rsidRDefault="00B2318E" w:rsidP="0081171C">
      <w:pPr>
        <w:spacing w:line="276" w:lineRule="auto"/>
        <w:rPr>
          <w:rFonts w:ascii="Arial" w:hAnsi="Arial" w:cs="Arial"/>
          <w:b/>
          <w:bCs/>
          <w:color w:val="000000"/>
          <w:sz w:val="22"/>
          <w:szCs w:val="22"/>
        </w:rPr>
      </w:pPr>
    </w:p>
    <w:p w14:paraId="54AEDCBB" w14:textId="3D81CC36" w:rsidR="00BD13DA" w:rsidRDefault="00BD13DA" w:rsidP="00F57554">
      <w:pPr>
        <w:spacing w:line="276" w:lineRule="auto"/>
        <w:jc w:val="center"/>
        <w:rPr>
          <w:rFonts w:ascii="Arial" w:hAnsi="Arial" w:cs="Arial"/>
          <w:b/>
          <w:bCs/>
          <w:color w:val="000000"/>
          <w:sz w:val="22"/>
          <w:szCs w:val="22"/>
        </w:rPr>
      </w:pPr>
      <w:r w:rsidRPr="009E0693">
        <w:rPr>
          <w:rFonts w:ascii="Arial" w:hAnsi="Arial" w:cs="Arial"/>
          <w:b/>
          <w:bCs/>
          <w:color w:val="000000"/>
          <w:sz w:val="22"/>
          <w:szCs w:val="22"/>
        </w:rPr>
        <w:t xml:space="preserve">DOKUMENTY SKŁADANE NA WEZWANIE ZAMAWIAJĄCEGO </w:t>
      </w:r>
    </w:p>
    <w:p w14:paraId="37841600" w14:textId="77777777" w:rsidR="00F57554" w:rsidRPr="009E0693" w:rsidRDefault="00F57554" w:rsidP="00F57554">
      <w:pPr>
        <w:spacing w:line="276" w:lineRule="auto"/>
        <w:jc w:val="center"/>
        <w:rPr>
          <w:rFonts w:ascii="Arial" w:hAnsi="Arial" w:cs="Arial"/>
          <w:b/>
          <w:bCs/>
          <w:color w:val="000000"/>
          <w:sz w:val="22"/>
          <w:szCs w:val="22"/>
        </w:rPr>
      </w:pPr>
    </w:p>
    <w:p w14:paraId="5356D211" w14:textId="77777777" w:rsidR="00BD13DA" w:rsidRPr="009E0693" w:rsidRDefault="00BD13DA" w:rsidP="00207244">
      <w:pPr>
        <w:numPr>
          <w:ilvl w:val="1"/>
          <w:numId w:val="25"/>
        </w:numPr>
        <w:spacing w:line="276" w:lineRule="auto"/>
        <w:ind w:left="567" w:hanging="567"/>
        <w:jc w:val="both"/>
        <w:rPr>
          <w:rFonts w:ascii="Arial" w:hAnsi="Arial" w:cs="Arial"/>
          <w:b/>
          <w:bCs/>
          <w:color w:val="000000"/>
        </w:rPr>
      </w:pPr>
      <w:r w:rsidRPr="009E0693">
        <w:rPr>
          <w:rFonts w:ascii="Arial" w:hAnsi="Arial" w:cs="Arial"/>
          <w:b/>
          <w:bCs/>
          <w:color w:val="000000"/>
        </w:rPr>
        <w:t>Zamawiający na podstawie art. 274 ust. 1 uPzp wezwie wykonawcę, którego oferta została najwyżej oceniona, do złożenia w wyznaczonym terminie, nie krótszym niż 5 dni od dnia wezwania, podmiotowych środków dowodowych:</w:t>
      </w:r>
    </w:p>
    <w:p w14:paraId="44C5B1BD" w14:textId="77777777" w:rsidR="00BD13DA" w:rsidRPr="009E0693" w:rsidRDefault="00BD13DA" w:rsidP="0081171C">
      <w:pPr>
        <w:spacing w:line="276" w:lineRule="auto"/>
        <w:ind w:left="567"/>
        <w:jc w:val="both"/>
        <w:rPr>
          <w:rFonts w:ascii="Arial" w:hAnsi="Arial" w:cs="Arial"/>
          <w:b/>
          <w:bCs/>
          <w:color w:val="000000"/>
        </w:rPr>
      </w:pPr>
    </w:p>
    <w:p w14:paraId="5D8ADB8E" w14:textId="09ABCFA9" w:rsidR="00BD13DA" w:rsidRPr="009E0693" w:rsidRDefault="00BD13DA" w:rsidP="00207244">
      <w:pPr>
        <w:pStyle w:val="Akapitzlist"/>
        <w:numPr>
          <w:ilvl w:val="2"/>
          <w:numId w:val="25"/>
        </w:numPr>
        <w:spacing w:after="0"/>
        <w:ind w:left="426" w:hanging="426"/>
        <w:jc w:val="both"/>
        <w:rPr>
          <w:rFonts w:ascii="Arial" w:hAnsi="Arial" w:cs="Arial"/>
          <w:b/>
          <w:sz w:val="20"/>
        </w:rPr>
      </w:pPr>
      <w:r w:rsidRPr="009E0693">
        <w:rPr>
          <w:rFonts w:ascii="Arial" w:hAnsi="Arial" w:cs="Arial"/>
          <w:b/>
          <w:sz w:val="20"/>
        </w:rPr>
        <w:t>na potwierdzenie spełniania warunków udziału w postępowaniu:</w:t>
      </w:r>
    </w:p>
    <w:p w14:paraId="63E162F7" w14:textId="24B0005D" w:rsidR="00BD13DA" w:rsidRPr="009E0693" w:rsidRDefault="00BD13DA" w:rsidP="00441A47">
      <w:pPr>
        <w:pStyle w:val="Teksttreci2"/>
        <w:numPr>
          <w:ilvl w:val="0"/>
          <w:numId w:val="26"/>
        </w:numPr>
        <w:spacing w:before="0" w:after="0" w:line="276" w:lineRule="auto"/>
        <w:ind w:left="709" w:right="-1"/>
        <w:rPr>
          <w:rFonts w:ascii="Arial" w:hAnsi="Arial" w:cs="Arial"/>
        </w:rPr>
      </w:pPr>
      <w:r w:rsidRPr="009E0693">
        <w:rPr>
          <w:rFonts w:ascii="Arial" w:hAnsi="Arial" w:cs="Arial"/>
        </w:rPr>
        <w:t xml:space="preserve">wykazu robót budowlanych wykonanych nie wcześniej niż w okresie ostatnich 5 lat, a jeżeli okres prowadzenia działalności jest krótszy – w tym okresie, wraz z podaniem ich rodzaju, wartości, daty i miejsca wykonania oraz podmiotów, na rzecz których roboty te zostały wykonane, oraz załączeniem dowodów określających, czy te roboty budowlane zostały wykonane należycie, przy czym dowodami, o których mowa, są </w:t>
      </w:r>
      <w:r w:rsidR="00F927E2" w:rsidRPr="009E0693">
        <w:rPr>
          <w:rFonts w:ascii="Arial" w:hAnsi="Arial" w:cs="Arial"/>
        </w:rPr>
        <w:t xml:space="preserve">referencje bądź inne dokumenty wystawione przez podmiot, na rzecz którego roboty budowlane były wykonane, a jeżeli z uzasadnionej przyczyny o obiektywnym charakterze Wykonawca nie jest w stanie uzyskać tych dokumentów - inne dokumenty. </w:t>
      </w:r>
      <w:r w:rsidRPr="009E0693">
        <w:rPr>
          <w:rFonts w:ascii="Arial" w:hAnsi="Arial" w:cs="Arial"/>
        </w:rPr>
        <w:t xml:space="preserve">Wykaz musi potwierdzać spełnienie warunku udziału w postępowaniu w zakresie określonym w pkt 10.2.4.1. SWZ. Wzór Wykazu robót stanowi </w:t>
      </w:r>
      <w:r w:rsidRPr="009E0693">
        <w:rPr>
          <w:rFonts w:ascii="Arial" w:hAnsi="Arial" w:cs="Arial"/>
          <w:b/>
        </w:rPr>
        <w:t xml:space="preserve">załącznik nr </w:t>
      </w:r>
      <w:r w:rsidR="00BC5E5A" w:rsidRPr="009E0693">
        <w:rPr>
          <w:rFonts w:ascii="Arial" w:hAnsi="Arial" w:cs="Arial"/>
          <w:b/>
        </w:rPr>
        <w:t>8</w:t>
      </w:r>
      <w:r w:rsidRPr="009E0693">
        <w:rPr>
          <w:rFonts w:ascii="Arial" w:hAnsi="Arial" w:cs="Arial"/>
          <w:b/>
        </w:rPr>
        <w:t xml:space="preserve"> do SWZ.</w:t>
      </w:r>
    </w:p>
    <w:p w14:paraId="589E7C4A" w14:textId="77777777" w:rsidR="00BD13DA" w:rsidRPr="009E0693" w:rsidRDefault="00BD13DA" w:rsidP="00B11CEC">
      <w:pPr>
        <w:ind w:left="709"/>
        <w:jc w:val="both"/>
        <w:rPr>
          <w:rFonts w:ascii="Arial" w:hAnsi="Arial" w:cs="Arial"/>
          <w:color w:val="000000"/>
          <w:kern w:val="2"/>
          <w:lang w:bidi="pl-PL"/>
        </w:rPr>
      </w:pPr>
    </w:p>
    <w:p w14:paraId="4AC79636" w14:textId="61D8BDE0" w:rsidR="00F358A7" w:rsidRPr="009E0693" w:rsidRDefault="00BD13DA" w:rsidP="00F92CE9">
      <w:pPr>
        <w:numPr>
          <w:ilvl w:val="0"/>
          <w:numId w:val="26"/>
        </w:numPr>
        <w:spacing w:line="276" w:lineRule="auto"/>
        <w:ind w:left="709" w:hanging="468"/>
        <w:jc w:val="both"/>
        <w:rPr>
          <w:rFonts w:ascii="Arial" w:hAnsi="Arial" w:cs="Arial"/>
        </w:rPr>
      </w:pPr>
      <w:r w:rsidRPr="009E0693">
        <w:rPr>
          <w:rFonts w:ascii="Arial" w:hAnsi="Arial" w:cs="Arial"/>
          <w:color w:val="000000"/>
          <w:kern w:val="2"/>
          <w:lang w:bidi="pl-PL"/>
        </w:rPr>
        <w:t xml:space="preserve">wykazu osób, skierowanych przez </w:t>
      </w:r>
      <w:r w:rsidR="00510381" w:rsidRPr="009E0693">
        <w:rPr>
          <w:rFonts w:ascii="Arial" w:hAnsi="Arial" w:cs="Arial"/>
          <w:color w:val="000000"/>
          <w:kern w:val="2"/>
          <w:lang w:bidi="pl-PL"/>
        </w:rPr>
        <w:t>W</w:t>
      </w:r>
      <w:r w:rsidRPr="009E0693">
        <w:rPr>
          <w:rFonts w:ascii="Arial" w:hAnsi="Arial" w:cs="Arial"/>
          <w:color w:val="000000"/>
          <w:kern w:val="2"/>
          <w:lang w:bidi="pl-PL"/>
        </w:rPr>
        <w:t>ykonawcę do realizacji zamówienia publicznego,                          wraz z informacjami na temat ich kwalifikacji zawodowych, doświadczenia i wykształcenia niezbędnych do wykonania zamówienia, a także zakresu wykonywanych przez nie czynności oraz informacją o podstawie do dysponowania tymi osobami;</w:t>
      </w:r>
    </w:p>
    <w:p w14:paraId="52F92CDD" w14:textId="77777777" w:rsidR="00C62EA0" w:rsidRPr="009E0693" w:rsidRDefault="00C62EA0" w:rsidP="00C62EA0">
      <w:pPr>
        <w:spacing w:line="276" w:lineRule="auto"/>
        <w:jc w:val="both"/>
        <w:rPr>
          <w:rFonts w:ascii="Arial" w:hAnsi="Arial" w:cs="Arial"/>
        </w:rPr>
      </w:pPr>
    </w:p>
    <w:p w14:paraId="642BD32B" w14:textId="2BCBF1F6" w:rsidR="002B2927" w:rsidRPr="009E0693" w:rsidRDefault="00BD13DA" w:rsidP="00F358A7">
      <w:pPr>
        <w:pStyle w:val="Akapitzlist"/>
        <w:ind w:left="709"/>
        <w:jc w:val="both"/>
        <w:rPr>
          <w:rFonts w:ascii="Arial" w:hAnsi="Arial" w:cs="Arial"/>
          <w:color w:val="000000"/>
          <w:kern w:val="2"/>
          <w:sz w:val="20"/>
          <w:szCs w:val="20"/>
          <w:lang w:bidi="pl-PL"/>
        </w:rPr>
      </w:pPr>
      <w:r w:rsidRPr="009E0693">
        <w:rPr>
          <w:rFonts w:ascii="Arial" w:hAnsi="Arial" w:cs="Arial"/>
          <w:color w:val="000000"/>
          <w:kern w:val="2"/>
          <w:sz w:val="20"/>
          <w:szCs w:val="20"/>
          <w:lang w:bidi="pl-PL"/>
        </w:rPr>
        <w:t>Wykaz musi potwierdzać spełnienie warunku udziału w postępowaniu w zakresie określonym</w:t>
      </w:r>
      <w:r w:rsidR="00465EC3" w:rsidRPr="009E0693">
        <w:rPr>
          <w:rFonts w:ascii="Arial" w:hAnsi="Arial" w:cs="Arial"/>
          <w:color w:val="000000"/>
          <w:kern w:val="2"/>
          <w:sz w:val="20"/>
          <w:szCs w:val="20"/>
          <w:lang w:bidi="pl-PL"/>
        </w:rPr>
        <w:t xml:space="preserve">      </w:t>
      </w:r>
      <w:r w:rsidRPr="009E0693">
        <w:rPr>
          <w:rFonts w:ascii="Arial" w:hAnsi="Arial" w:cs="Arial"/>
          <w:color w:val="000000"/>
          <w:kern w:val="2"/>
          <w:sz w:val="20"/>
          <w:szCs w:val="20"/>
          <w:lang w:bidi="pl-PL"/>
        </w:rPr>
        <w:t xml:space="preserve"> w pkt 10.2.4.2. SWZ . Wzór Wykazu osób </w:t>
      </w:r>
      <w:r w:rsidRPr="009E0693">
        <w:rPr>
          <w:rFonts w:ascii="Arial" w:hAnsi="Arial" w:cs="Arial"/>
          <w:kern w:val="2"/>
          <w:sz w:val="20"/>
          <w:szCs w:val="20"/>
          <w:lang w:bidi="pl-PL"/>
        </w:rPr>
        <w:t xml:space="preserve">stanowi </w:t>
      </w:r>
      <w:r w:rsidRPr="009E0693">
        <w:rPr>
          <w:rFonts w:ascii="Arial" w:hAnsi="Arial" w:cs="Arial"/>
          <w:b/>
          <w:kern w:val="2"/>
          <w:sz w:val="20"/>
          <w:szCs w:val="20"/>
          <w:lang w:bidi="pl-PL"/>
        </w:rPr>
        <w:t xml:space="preserve">załącznik nr </w:t>
      </w:r>
      <w:r w:rsidR="00BC5E5A" w:rsidRPr="009E0693">
        <w:rPr>
          <w:rFonts w:ascii="Arial" w:hAnsi="Arial" w:cs="Arial"/>
          <w:b/>
          <w:kern w:val="2"/>
          <w:sz w:val="20"/>
          <w:szCs w:val="20"/>
          <w:lang w:bidi="pl-PL"/>
        </w:rPr>
        <w:t>9</w:t>
      </w:r>
      <w:r w:rsidRPr="009E0693">
        <w:rPr>
          <w:rFonts w:ascii="Arial" w:hAnsi="Arial" w:cs="Arial"/>
          <w:b/>
          <w:kern w:val="2"/>
          <w:sz w:val="20"/>
          <w:szCs w:val="20"/>
          <w:lang w:bidi="pl-PL"/>
        </w:rPr>
        <w:t xml:space="preserve"> do SWZ</w:t>
      </w:r>
      <w:r w:rsidRPr="009E0693">
        <w:rPr>
          <w:rFonts w:ascii="Arial" w:hAnsi="Arial" w:cs="Arial"/>
          <w:color w:val="000000"/>
          <w:kern w:val="2"/>
          <w:sz w:val="20"/>
          <w:szCs w:val="20"/>
          <w:lang w:bidi="pl-PL"/>
        </w:rPr>
        <w:t>.</w:t>
      </w:r>
    </w:p>
    <w:p w14:paraId="0051038C" w14:textId="77777777" w:rsidR="002B2927" w:rsidRPr="009E0693" w:rsidRDefault="002B2927" w:rsidP="0081171C">
      <w:pPr>
        <w:pStyle w:val="Nagwek2"/>
        <w:spacing w:line="276" w:lineRule="auto"/>
        <w:ind w:left="426" w:hanging="426"/>
        <w:rPr>
          <w:color w:val="000000"/>
        </w:rPr>
      </w:pPr>
      <w:bookmarkStart w:id="22" w:name="_Toc112741324"/>
      <w:r w:rsidRPr="009E0693">
        <w:rPr>
          <w:color w:val="000000"/>
        </w:rPr>
        <w:t>Informacj</w:t>
      </w:r>
      <w:r w:rsidR="00335064" w:rsidRPr="009E0693">
        <w:rPr>
          <w:color w:val="000000"/>
        </w:rPr>
        <w:t>a</w:t>
      </w:r>
      <w:r w:rsidRPr="009E0693">
        <w:rPr>
          <w:color w:val="000000"/>
        </w:rPr>
        <w:t xml:space="preserve"> o </w:t>
      </w:r>
      <w:r w:rsidRPr="009E0693">
        <w:t>przedmiotowych środkach dowodowych</w:t>
      </w:r>
      <w:r w:rsidRPr="009E0693">
        <w:rPr>
          <w:color w:val="000000"/>
        </w:rPr>
        <w:t>.</w:t>
      </w:r>
      <w:bookmarkEnd w:id="22"/>
    </w:p>
    <w:p w14:paraId="66CB649B" w14:textId="1E05F1ED" w:rsidR="00B204E0" w:rsidRDefault="00BD13DA" w:rsidP="0081171C">
      <w:pPr>
        <w:spacing w:line="276" w:lineRule="auto"/>
        <w:ind w:left="567"/>
        <w:rPr>
          <w:rFonts w:ascii="Arial" w:hAnsi="Arial" w:cs="Arial"/>
        </w:rPr>
      </w:pPr>
      <w:r w:rsidRPr="009E0693">
        <w:rPr>
          <w:rFonts w:ascii="Arial" w:hAnsi="Arial" w:cs="Arial"/>
        </w:rPr>
        <w:t>Nie dotyczy.</w:t>
      </w:r>
    </w:p>
    <w:p w14:paraId="651EDF79" w14:textId="77777777" w:rsidR="00BD13DA" w:rsidRPr="00990207" w:rsidRDefault="00BD13DA" w:rsidP="00B11CEC">
      <w:pPr>
        <w:ind w:left="567"/>
        <w:rPr>
          <w:rFonts w:ascii="Arial" w:hAnsi="Arial" w:cs="Arial"/>
        </w:rPr>
      </w:pPr>
    </w:p>
    <w:p w14:paraId="23DF8BBE" w14:textId="77777777" w:rsidR="00485D67" w:rsidRPr="004A3DD0" w:rsidRDefault="00485D67" w:rsidP="0081171C">
      <w:pPr>
        <w:pStyle w:val="Nagwek2"/>
        <w:spacing w:line="276" w:lineRule="auto"/>
        <w:ind w:left="426" w:hanging="426"/>
      </w:pPr>
      <w:bookmarkStart w:id="23" w:name="_Toc112741325"/>
      <w:r w:rsidRPr="004A3DD0">
        <w:t>Opis sposobu przygotowania</w:t>
      </w:r>
      <w:r w:rsidR="002F4A8C" w:rsidRPr="004A3DD0">
        <w:t xml:space="preserve"> oferty</w:t>
      </w:r>
      <w:r w:rsidRPr="004A3DD0">
        <w:t>:</w:t>
      </w:r>
      <w:bookmarkEnd w:id="23"/>
    </w:p>
    <w:p w14:paraId="4BB50B7B" w14:textId="7601BB89" w:rsidR="00047C35" w:rsidRPr="006A3E3B" w:rsidRDefault="003754CF" w:rsidP="003A3390">
      <w:pPr>
        <w:numPr>
          <w:ilvl w:val="1"/>
          <w:numId w:val="8"/>
        </w:numPr>
        <w:spacing w:line="276" w:lineRule="auto"/>
        <w:ind w:left="709" w:hanging="709"/>
        <w:jc w:val="both"/>
        <w:rPr>
          <w:rFonts w:ascii="Arial" w:hAnsi="Arial" w:cs="Arial"/>
          <w:b/>
          <w:bCs/>
        </w:rPr>
      </w:pPr>
      <w:r w:rsidRPr="003A3390">
        <w:rPr>
          <w:rFonts w:ascii="Arial" w:hAnsi="Arial" w:cs="Arial"/>
          <w:bCs/>
          <w:color w:val="000000"/>
        </w:rPr>
        <w:t>Wykonawca</w:t>
      </w:r>
      <w:r w:rsidR="00832B47" w:rsidRPr="003A3390">
        <w:rPr>
          <w:rFonts w:ascii="Arial" w:hAnsi="Arial" w:cs="Arial"/>
          <w:bCs/>
          <w:color w:val="000000"/>
        </w:rPr>
        <w:t xml:space="preserve"> składa ofertę poprzez stronę</w:t>
      </w:r>
      <w:r w:rsidRPr="003A3390">
        <w:rPr>
          <w:rFonts w:ascii="Arial" w:hAnsi="Arial" w:cs="Arial"/>
          <w:bCs/>
          <w:color w:val="000000"/>
        </w:rPr>
        <w:t xml:space="preserve"> dedykowaną dla niniejszego postępowania</w:t>
      </w:r>
      <w:r w:rsidR="00832B47" w:rsidRPr="003A3390">
        <w:rPr>
          <w:rFonts w:ascii="Arial" w:hAnsi="Arial" w:cs="Arial"/>
          <w:bCs/>
          <w:color w:val="000000"/>
        </w:rPr>
        <w:t xml:space="preserve"> </w:t>
      </w:r>
      <w:r w:rsidRPr="003A3390">
        <w:rPr>
          <w:rFonts w:ascii="Arial" w:hAnsi="Arial" w:cs="Arial"/>
          <w:bCs/>
          <w:color w:val="000000"/>
        </w:rPr>
        <w:t>na stronie Platformy zakupowej</w:t>
      </w:r>
      <w:r w:rsidR="00832B47" w:rsidRPr="003A3390">
        <w:rPr>
          <w:rFonts w:ascii="Arial" w:hAnsi="Arial" w:cs="Arial"/>
          <w:bCs/>
        </w:rPr>
        <w:t>:</w:t>
      </w:r>
      <w:r w:rsidR="006A3E3B" w:rsidRPr="006A3E3B">
        <w:t xml:space="preserve"> </w:t>
      </w:r>
      <w:hyperlink r:id="rId10" w:history="1">
        <w:r w:rsidR="006A3E3B" w:rsidRPr="006A3E3B">
          <w:rPr>
            <w:rFonts w:ascii="Arial" w:hAnsi="Arial" w:cs="Arial"/>
            <w:color w:val="0000FF"/>
            <w:u w:val="single"/>
          </w:rPr>
          <w:t xml:space="preserve">https://platformazakupowa.pl/transakcja/1093035 </w:t>
        </w:r>
      </w:hyperlink>
    </w:p>
    <w:p w14:paraId="50D2C4A8" w14:textId="44AA1359" w:rsidR="001C366A" w:rsidRPr="003A3390" w:rsidRDefault="00B007BF" w:rsidP="00047C35">
      <w:pPr>
        <w:spacing w:line="276" w:lineRule="auto"/>
        <w:ind w:left="709"/>
        <w:jc w:val="both"/>
        <w:rPr>
          <w:rFonts w:ascii="Arial" w:hAnsi="Arial" w:cs="Arial"/>
          <w:b/>
          <w:bCs/>
        </w:rPr>
      </w:pPr>
      <w:r w:rsidRPr="003A3390">
        <w:rPr>
          <w:rFonts w:ascii="Arial" w:hAnsi="Arial" w:cs="Arial"/>
          <w:b/>
          <w:bCs/>
        </w:rPr>
        <w:t>Zgodnie z art. 63 ust. 2 uPzp</w:t>
      </w:r>
      <w:r w:rsidRPr="003A3390">
        <w:rPr>
          <w:rFonts w:ascii="Arial" w:hAnsi="Arial" w:cs="Arial"/>
          <w:b/>
          <w:bCs/>
          <w:color w:val="000000"/>
        </w:rPr>
        <w:t xml:space="preserve"> Wykonawca składa ofertę, pod rygorem nieważności,</w:t>
      </w:r>
      <w:r w:rsidR="001012B1" w:rsidRPr="003A3390">
        <w:rPr>
          <w:rFonts w:ascii="Arial" w:hAnsi="Arial" w:cs="Arial"/>
          <w:b/>
          <w:bCs/>
          <w:color w:val="000000"/>
        </w:rPr>
        <w:t xml:space="preserve">                   </w:t>
      </w:r>
      <w:r w:rsidRPr="003A3390">
        <w:rPr>
          <w:rFonts w:ascii="Arial" w:hAnsi="Arial" w:cs="Arial"/>
          <w:b/>
          <w:bCs/>
          <w:color w:val="000000"/>
        </w:rPr>
        <w:t xml:space="preserve"> w formie elektronicznej lub w postaci elektronicznej opatrzonej podpisem zaufanym lub podpisem osobistym,</w:t>
      </w:r>
      <w:r w:rsidR="000213F2" w:rsidRPr="003A3390">
        <w:rPr>
          <w:rFonts w:ascii="Arial" w:hAnsi="Arial" w:cs="Arial"/>
          <w:b/>
          <w:bCs/>
        </w:rPr>
        <w:t xml:space="preserve"> na którą składają się:</w:t>
      </w:r>
    </w:p>
    <w:p w14:paraId="39FA30AE" w14:textId="53670843" w:rsidR="00743762" w:rsidRPr="00A03DAD" w:rsidRDefault="00743762" w:rsidP="00207244">
      <w:pPr>
        <w:numPr>
          <w:ilvl w:val="2"/>
          <w:numId w:val="27"/>
        </w:numPr>
        <w:spacing w:line="276" w:lineRule="auto"/>
        <w:ind w:left="709" w:hanging="709"/>
        <w:jc w:val="both"/>
        <w:rPr>
          <w:rFonts w:ascii="Arial" w:hAnsi="Arial" w:cs="Arial"/>
          <w:b/>
          <w:bCs/>
        </w:rPr>
      </w:pPr>
      <w:r w:rsidRPr="00A03DAD">
        <w:rPr>
          <w:rFonts w:ascii="Arial" w:hAnsi="Arial" w:cs="Arial"/>
          <w:b/>
          <w:bCs/>
        </w:rPr>
        <w:t>formularz ofertowy</w:t>
      </w:r>
      <w:r w:rsidRPr="00A03DAD">
        <w:rPr>
          <w:rFonts w:ascii="Arial" w:hAnsi="Arial" w:cs="Arial"/>
        </w:rPr>
        <w:t xml:space="preserve"> sporządzony wg </w:t>
      </w:r>
      <w:r w:rsidRPr="009E0693">
        <w:rPr>
          <w:rFonts w:ascii="Arial" w:hAnsi="Arial" w:cs="Arial"/>
          <w:b/>
          <w:bCs/>
        </w:rPr>
        <w:t>załącznika nr 1 do SWZ</w:t>
      </w:r>
      <w:r w:rsidRPr="00A03DAD">
        <w:rPr>
          <w:rFonts w:ascii="Arial" w:hAnsi="Arial" w:cs="Arial"/>
        </w:rPr>
        <w:t xml:space="preserve"> – nie podlega uzupełnieniu,</w:t>
      </w:r>
    </w:p>
    <w:p w14:paraId="32B4C8BC" w14:textId="262DF17A" w:rsidR="00743762" w:rsidRDefault="00743762" w:rsidP="00207244">
      <w:pPr>
        <w:numPr>
          <w:ilvl w:val="2"/>
          <w:numId w:val="27"/>
        </w:numPr>
        <w:spacing w:line="276" w:lineRule="auto"/>
        <w:ind w:left="709" w:hanging="709"/>
        <w:jc w:val="both"/>
        <w:rPr>
          <w:rFonts w:ascii="Arial" w:hAnsi="Arial" w:cs="Arial"/>
          <w:b/>
          <w:bCs/>
        </w:rPr>
      </w:pPr>
      <w:r w:rsidRPr="00A03DAD">
        <w:rPr>
          <w:rFonts w:ascii="Arial" w:hAnsi="Arial" w:cs="Arial"/>
          <w:b/>
          <w:bCs/>
        </w:rPr>
        <w:lastRenderedPageBreak/>
        <w:t>formularz cenowy</w:t>
      </w:r>
      <w:r w:rsidR="00A03DAD" w:rsidRPr="00A03DAD">
        <w:rPr>
          <w:rFonts w:ascii="Arial" w:hAnsi="Arial" w:cs="Arial"/>
          <w:b/>
          <w:bCs/>
        </w:rPr>
        <w:t>/tabela elementów scalonych</w:t>
      </w:r>
      <w:r w:rsidRPr="00A03DAD">
        <w:rPr>
          <w:rFonts w:ascii="Arial" w:hAnsi="Arial" w:cs="Arial"/>
        </w:rPr>
        <w:t xml:space="preserve"> sporządzony wg </w:t>
      </w:r>
      <w:r w:rsidRPr="00BC5E5A">
        <w:rPr>
          <w:rFonts w:ascii="Arial" w:hAnsi="Arial" w:cs="Arial"/>
          <w:b/>
          <w:bCs/>
        </w:rPr>
        <w:t>załącznika nr 2 do SWZ</w:t>
      </w:r>
      <w:r>
        <w:rPr>
          <w:rFonts w:ascii="Arial" w:hAnsi="Arial" w:cs="Arial"/>
        </w:rPr>
        <w:t xml:space="preserve"> – nie podlega uzupełnieniu, wszystkie pozycje formularza muszą zostać wypełnione pod rygorem odrzucenia oferty.</w:t>
      </w:r>
    </w:p>
    <w:p w14:paraId="3E527475" w14:textId="74A08CD3" w:rsidR="00743762" w:rsidRPr="0051569C" w:rsidRDefault="00743762" w:rsidP="00207244">
      <w:pPr>
        <w:pStyle w:val="Akapitzlist1"/>
        <w:numPr>
          <w:ilvl w:val="2"/>
          <w:numId w:val="27"/>
        </w:numPr>
        <w:spacing w:after="0"/>
        <w:ind w:left="709" w:hanging="709"/>
        <w:rPr>
          <w:rFonts w:ascii="Arial" w:hAnsi="Arial" w:cs="Arial"/>
          <w:bCs/>
          <w:sz w:val="20"/>
          <w:szCs w:val="20"/>
        </w:rPr>
      </w:pPr>
      <w:r>
        <w:rPr>
          <w:rFonts w:ascii="Arial" w:hAnsi="Arial" w:cs="Arial"/>
          <w:b/>
          <w:bCs/>
          <w:sz w:val="20"/>
          <w:szCs w:val="20"/>
        </w:rPr>
        <w:t>oświadczenie</w:t>
      </w:r>
      <w:r>
        <w:rPr>
          <w:rFonts w:ascii="Arial" w:hAnsi="Arial" w:cs="Arial"/>
          <w:sz w:val="20"/>
          <w:szCs w:val="20"/>
        </w:rPr>
        <w:t xml:space="preserve"> </w:t>
      </w:r>
      <w:r>
        <w:rPr>
          <w:rFonts w:ascii="Arial" w:hAnsi="Arial" w:cs="Arial"/>
          <w:b/>
          <w:sz w:val="20"/>
          <w:szCs w:val="20"/>
        </w:rPr>
        <w:t>Wykonawcy</w:t>
      </w:r>
      <w:r>
        <w:rPr>
          <w:rFonts w:ascii="Arial" w:hAnsi="Arial" w:cs="Arial"/>
          <w:sz w:val="20"/>
          <w:szCs w:val="20"/>
        </w:rPr>
        <w:t xml:space="preserve"> na podstawie art. 125 ust. 1 ustawy, stanowiące wstępne potwierdzenie,  </w:t>
      </w:r>
      <w:r w:rsidRPr="00A03DAD">
        <w:rPr>
          <w:rFonts w:ascii="Arial" w:hAnsi="Arial" w:cs="Arial"/>
          <w:sz w:val="20"/>
          <w:szCs w:val="20"/>
        </w:rPr>
        <w:t xml:space="preserve">że  Wykonawca spełnia warunki udziału w postępowaniu </w:t>
      </w:r>
      <w:r w:rsidR="0051569C" w:rsidRPr="00A03DAD">
        <w:rPr>
          <w:rFonts w:ascii="Arial" w:hAnsi="Arial" w:cs="Arial"/>
          <w:sz w:val="20"/>
          <w:szCs w:val="20"/>
        </w:rPr>
        <w:t xml:space="preserve">oraz brak podstaw do wykluczenia </w:t>
      </w:r>
      <w:r w:rsidRPr="00A03DAD">
        <w:rPr>
          <w:rFonts w:ascii="Arial" w:hAnsi="Arial" w:cs="Arial"/>
          <w:sz w:val="20"/>
          <w:szCs w:val="20"/>
        </w:rPr>
        <w:t xml:space="preserve">– wg </w:t>
      </w:r>
      <w:r w:rsidRPr="009E0693">
        <w:rPr>
          <w:rFonts w:ascii="Arial" w:hAnsi="Arial" w:cs="Arial"/>
          <w:b/>
          <w:bCs/>
          <w:sz w:val="20"/>
          <w:szCs w:val="20"/>
        </w:rPr>
        <w:t xml:space="preserve">załącznika  nr </w:t>
      </w:r>
      <w:r w:rsidR="00B2318E" w:rsidRPr="009E0693">
        <w:rPr>
          <w:rFonts w:ascii="Arial" w:hAnsi="Arial" w:cs="Arial"/>
          <w:b/>
          <w:bCs/>
          <w:sz w:val="20"/>
          <w:szCs w:val="20"/>
        </w:rPr>
        <w:t>4</w:t>
      </w:r>
      <w:r w:rsidRPr="009E0693">
        <w:rPr>
          <w:rFonts w:ascii="Arial" w:hAnsi="Arial" w:cs="Arial"/>
          <w:b/>
          <w:bCs/>
          <w:sz w:val="20"/>
          <w:szCs w:val="20"/>
        </w:rPr>
        <w:t xml:space="preserve">  do SWZ</w:t>
      </w:r>
      <w:r w:rsidRPr="009E0693">
        <w:rPr>
          <w:rFonts w:ascii="Arial" w:hAnsi="Arial" w:cs="Arial"/>
          <w:bCs/>
          <w:sz w:val="20"/>
          <w:szCs w:val="20"/>
        </w:rPr>
        <w:t>,</w:t>
      </w:r>
      <w:bookmarkStart w:id="24" w:name="_Hlk65573474"/>
    </w:p>
    <w:p w14:paraId="29F83A26" w14:textId="08D21440" w:rsidR="00F842EA" w:rsidRPr="0051569C" w:rsidRDefault="00F842EA" w:rsidP="00207244">
      <w:pPr>
        <w:pStyle w:val="Akapitzlist1"/>
        <w:numPr>
          <w:ilvl w:val="2"/>
          <w:numId w:val="27"/>
        </w:numPr>
        <w:spacing w:after="0"/>
        <w:ind w:left="709" w:hanging="709"/>
        <w:rPr>
          <w:rFonts w:ascii="Arial" w:hAnsi="Arial" w:cs="Arial"/>
          <w:sz w:val="20"/>
          <w:szCs w:val="20"/>
        </w:rPr>
      </w:pPr>
      <w:r>
        <w:rPr>
          <w:rFonts w:ascii="Arial" w:hAnsi="Arial" w:cs="Arial"/>
          <w:b/>
          <w:bCs/>
          <w:sz w:val="20"/>
          <w:szCs w:val="20"/>
        </w:rPr>
        <w:t>wadium</w:t>
      </w:r>
      <w:r w:rsidR="0051569C">
        <w:rPr>
          <w:rFonts w:ascii="Arial" w:hAnsi="Arial" w:cs="Arial"/>
          <w:b/>
          <w:bCs/>
          <w:sz w:val="20"/>
          <w:szCs w:val="20"/>
        </w:rPr>
        <w:t xml:space="preserve"> – </w:t>
      </w:r>
      <w:r w:rsidR="00514337">
        <w:rPr>
          <w:rFonts w:ascii="Arial" w:hAnsi="Arial" w:cs="Arial"/>
          <w:bCs/>
          <w:sz w:val="20"/>
          <w:szCs w:val="20"/>
        </w:rPr>
        <w:t>nie dotyczy</w:t>
      </w:r>
    </w:p>
    <w:p w14:paraId="4FA0EBB4" w14:textId="2ECB09B7" w:rsidR="00743762" w:rsidRPr="00B11CEC" w:rsidRDefault="00743762" w:rsidP="00207244">
      <w:pPr>
        <w:numPr>
          <w:ilvl w:val="2"/>
          <w:numId w:val="27"/>
        </w:numPr>
        <w:spacing w:line="276" w:lineRule="auto"/>
        <w:ind w:left="709"/>
        <w:jc w:val="both"/>
        <w:rPr>
          <w:rFonts w:ascii="Arial" w:hAnsi="Arial" w:cs="Arial"/>
          <w:bCs/>
        </w:rPr>
      </w:pPr>
      <w:r>
        <w:rPr>
          <w:rFonts w:ascii="Arial" w:hAnsi="Arial" w:cs="Arial"/>
          <w:bCs/>
        </w:rPr>
        <w:t xml:space="preserve">/jeżeli dotyczy/ </w:t>
      </w:r>
      <w:r>
        <w:rPr>
          <w:rFonts w:ascii="Arial" w:hAnsi="Arial" w:cs="Arial"/>
          <w:b/>
          <w:bCs/>
        </w:rPr>
        <w:t>Pełnomocnictwo</w:t>
      </w:r>
      <w:r>
        <w:rPr>
          <w:rFonts w:ascii="Arial" w:hAnsi="Arial" w:cs="Arial"/>
          <w:bCs/>
        </w:rPr>
        <w:t xml:space="preserve"> lub inny dokument potwierdzający umocowanie do reprezentowania Wykonawcy, jeżeli w imieniu wykonawcy działa osoba, której umocowanie do jego reprezentowania nie wynika z dokumentów rejestrowych: KRS, CE</w:t>
      </w:r>
      <w:r w:rsidR="00147530">
        <w:rPr>
          <w:rFonts w:ascii="Arial" w:hAnsi="Arial" w:cs="Arial"/>
          <w:bCs/>
        </w:rPr>
        <w:t>i</w:t>
      </w:r>
      <w:r>
        <w:rPr>
          <w:rFonts w:ascii="Arial" w:hAnsi="Arial" w:cs="Arial"/>
          <w:bCs/>
        </w:rPr>
        <w:t>D</w:t>
      </w:r>
      <w:r w:rsidR="00147530">
        <w:rPr>
          <w:rFonts w:ascii="Arial" w:hAnsi="Arial" w:cs="Arial"/>
          <w:bCs/>
        </w:rPr>
        <w:t xml:space="preserve">G. </w:t>
      </w:r>
    </w:p>
    <w:p w14:paraId="6B7F3DC4" w14:textId="77777777" w:rsidR="00743762" w:rsidRPr="00BC5E5A" w:rsidRDefault="00743762" w:rsidP="00207244">
      <w:pPr>
        <w:numPr>
          <w:ilvl w:val="2"/>
          <w:numId w:val="27"/>
        </w:numPr>
        <w:spacing w:line="276" w:lineRule="auto"/>
        <w:ind w:left="709" w:hanging="709"/>
        <w:jc w:val="both"/>
        <w:rPr>
          <w:rFonts w:ascii="Arial" w:hAnsi="Arial" w:cs="Arial"/>
          <w:bCs/>
        </w:rPr>
      </w:pPr>
      <w:r w:rsidRPr="00BC5E5A">
        <w:rPr>
          <w:rFonts w:ascii="Arial" w:hAnsi="Arial" w:cs="Arial"/>
          <w:bCs/>
        </w:rPr>
        <w:t xml:space="preserve">/jeżeli dotyczy/ </w:t>
      </w:r>
      <w:r w:rsidRPr="00BC5E5A">
        <w:rPr>
          <w:rFonts w:ascii="Arial" w:hAnsi="Arial" w:cs="Arial"/>
          <w:b/>
          <w:bCs/>
        </w:rPr>
        <w:t>Podmiot udostępniający zasoby</w:t>
      </w:r>
      <w:r w:rsidRPr="00BC5E5A">
        <w:rPr>
          <w:rFonts w:ascii="Arial" w:hAnsi="Arial" w:cs="Arial"/>
          <w:bCs/>
        </w:rPr>
        <w:t>:</w:t>
      </w:r>
    </w:p>
    <w:p w14:paraId="0B717F31" w14:textId="4FCDEC09" w:rsidR="00743762" w:rsidRPr="00BC5E5A" w:rsidRDefault="00743762" w:rsidP="00207244">
      <w:pPr>
        <w:numPr>
          <w:ilvl w:val="0"/>
          <w:numId w:val="28"/>
        </w:numPr>
        <w:spacing w:line="276" w:lineRule="auto"/>
        <w:ind w:left="993" w:hanging="284"/>
        <w:jc w:val="both"/>
        <w:rPr>
          <w:rFonts w:ascii="Arial" w:hAnsi="Arial" w:cs="Arial"/>
          <w:bCs/>
        </w:rPr>
      </w:pPr>
      <w:r w:rsidRPr="00BC5E5A">
        <w:rPr>
          <w:rFonts w:ascii="Arial" w:hAnsi="Arial" w:cs="Arial"/>
          <w:bCs/>
        </w:rPr>
        <w:t xml:space="preserve">zobowiązanie podmiotu udostępniającego zasoby - wg </w:t>
      </w:r>
      <w:r w:rsidRPr="009E0693">
        <w:rPr>
          <w:rFonts w:ascii="Arial" w:hAnsi="Arial" w:cs="Arial"/>
          <w:b/>
          <w:bCs/>
        </w:rPr>
        <w:t>załącznika nr</w:t>
      </w:r>
      <w:r w:rsidR="00B2318E" w:rsidRPr="009E0693">
        <w:rPr>
          <w:rFonts w:ascii="Arial" w:hAnsi="Arial" w:cs="Arial"/>
          <w:b/>
          <w:bCs/>
        </w:rPr>
        <w:t xml:space="preserve"> </w:t>
      </w:r>
      <w:r w:rsidR="00BC5E5A" w:rsidRPr="009E0693">
        <w:rPr>
          <w:rFonts w:ascii="Arial" w:hAnsi="Arial" w:cs="Arial"/>
          <w:b/>
          <w:bCs/>
        </w:rPr>
        <w:t>5</w:t>
      </w:r>
      <w:r w:rsidRPr="009E0693">
        <w:rPr>
          <w:rFonts w:ascii="Arial" w:hAnsi="Arial" w:cs="Arial"/>
          <w:b/>
          <w:bCs/>
        </w:rPr>
        <w:t xml:space="preserve"> do SWZ</w:t>
      </w:r>
      <w:r w:rsidRPr="00BC5E5A">
        <w:rPr>
          <w:rFonts w:ascii="Arial" w:hAnsi="Arial" w:cs="Arial"/>
          <w:bCs/>
        </w:rPr>
        <w:t xml:space="preserve"> </w:t>
      </w:r>
    </w:p>
    <w:p w14:paraId="1C293F5D" w14:textId="6292BA7C" w:rsidR="00743762" w:rsidRDefault="00743762" w:rsidP="00207244">
      <w:pPr>
        <w:numPr>
          <w:ilvl w:val="0"/>
          <w:numId w:val="28"/>
        </w:numPr>
        <w:spacing w:line="276" w:lineRule="auto"/>
        <w:ind w:left="993" w:hanging="284"/>
        <w:jc w:val="both"/>
        <w:rPr>
          <w:rFonts w:ascii="Arial" w:hAnsi="Arial" w:cs="Arial"/>
          <w:bCs/>
        </w:rPr>
      </w:pPr>
      <w:r>
        <w:rPr>
          <w:rFonts w:ascii="Arial" w:hAnsi="Arial" w:cs="Arial"/>
          <w:bCs/>
        </w:rPr>
        <w:t>pełnomocnictwo lub inny dokument potwierdzający umocowanie osoby działającej</w:t>
      </w:r>
      <w:r w:rsidR="00465EC3">
        <w:rPr>
          <w:rFonts w:ascii="Arial" w:hAnsi="Arial" w:cs="Arial"/>
          <w:bCs/>
        </w:rPr>
        <w:t xml:space="preserve"> </w:t>
      </w:r>
      <w:r>
        <w:rPr>
          <w:rFonts w:ascii="Arial" w:hAnsi="Arial" w:cs="Arial"/>
          <w:bCs/>
        </w:rPr>
        <w:t>w imieniu podmiotu udostępniającego zasoby na zasadach określonych w art. 118 uPzp, jeżeli umocowanie do reprezentowania nie wynika z dokumentów rejestrowych: KRS,</w:t>
      </w:r>
      <w:r w:rsidR="00CC628C">
        <w:rPr>
          <w:rFonts w:ascii="Arial" w:hAnsi="Arial" w:cs="Arial"/>
          <w:bCs/>
        </w:rPr>
        <w:t xml:space="preserve"> </w:t>
      </w:r>
      <w:r>
        <w:rPr>
          <w:rFonts w:ascii="Arial" w:hAnsi="Arial" w:cs="Arial"/>
          <w:bCs/>
        </w:rPr>
        <w:t>CE</w:t>
      </w:r>
      <w:r w:rsidR="00147530">
        <w:rPr>
          <w:rFonts w:ascii="Arial" w:hAnsi="Arial" w:cs="Arial"/>
          <w:bCs/>
        </w:rPr>
        <w:t>i</w:t>
      </w:r>
      <w:r>
        <w:rPr>
          <w:rFonts w:ascii="Arial" w:hAnsi="Arial" w:cs="Arial"/>
          <w:bCs/>
        </w:rPr>
        <w:t xml:space="preserve">DG. </w:t>
      </w:r>
    </w:p>
    <w:p w14:paraId="75708DFA" w14:textId="2F5122EE" w:rsidR="00743762" w:rsidRPr="009E0693" w:rsidRDefault="00743762" w:rsidP="00207244">
      <w:pPr>
        <w:numPr>
          <w:ilvl w:val="0"/>
          <w:numId w:val="28"/>
        </w:numPr>
        <w:spacing w:line="276" w:lineRule="auto"/>
        <w:ind w:left="993" w:hanging="284"/>
        <w:jc w:val="both"/>
        <w:rPr>
          <w:rFonts w:ascii="Arial" w:hAnsi="Arial" w:cs="Arial"/>
          <w:bCs/>
        </w:rPr>
      </w:pPr>
      <w:r>
        <w:rPr>
          <w:rFonts w:ascii="Arial" w:hAnsi="Arial" w:cs="Arial"/>
          <w:bCs/>
        </w:rPr>
        <w:t xml:space="preserve">oświadczenie podmiotu udostępniającego zasoby na podstawie art. 125 ust. 1 i 5 ustawy, stanowiące </w:t>
      </w:r>
      <w:r w:rsidRPr="00A03DAD">
        <w:rPr>
          <w:rFonts w:ascii="Arial" w:hAnsi="Arial" w:cs="Arial"/>
          <w:bCs/>
        </w:rPr>
        <w:t>wstępne potwierdzenie, że</w:t>
      </w:r>
      <w:r w:rsidR="00B11CEC" w:rsidRPr="00A03DAD">
        <w:rPr>
          <w:rFonts w:ascii="Arial" w:hAnsi="Arial" w:cs="Arial"/>
          <w:bCs/>
        </w:rPr>
        <w:t xml:space="preserve"> </w:t>
      </w:r>
      <w:r w:rsidR="00F57554">
        <w:rPr>
          <w:rFonts w:ascii="Arial" w:hAnsi="Arial" w:cs="Arial"/>
          <w:bCs/>
        </w:rPr>
        <w:t>Podmiot udostępniający zasoby</w:t>
      </w:r>
      <w:r w:rsidRPr="00A03DAD">
        <w:rPr>
          <w:rFonts w:ascii="Arial" w:hAnsi="Arial" w:cs="Arial"/>
          <w:bCs/>
        </w:rPr>
        <w:t xml:space="preserve"> spełnia warunki udziału </w:t>
      </w:r>
      <w:r w:rsidRPr="00BC5E5A">
        <w:rPr>
          <w:rFonts w:ascii="Arial" w:hAnsi="Arial" w:cs="Arial"/>
          <w:bCs/>
        </w:rPr>
        <w:t xml:space="preserve">w postępowaniu </w:t>
      </w:r>
      <w:r w:rsidR="00755206">
        <w:rPr>
          <w:rFonts w:ascii="Arial" w:hAnsi="Arial" w:cs="Arial"/>
          <w:bCs/>
        </w:rPr>
        <w:t xml:space="preserve"> i </w:t>
      </w:r>
      <w:r w:rsidR="00755206" w:rsidRPr="009E0693">
        <w:rPr>
          <w:rFonts w:ascii="Arial" w:hAnsi="Arial" w:cs="Arial"/>
          <w:bCs/>
        </w:rPr>
        <w:t xml:space="preserve">o braku podstaw do wykluczenia </w:t>
      </w:r>
      <w:r w:rsidRPr="00BC5E5A">
        <w:rPr>
          <w:rFonts w:ascii="Arial" w:hAnsi="Arial" w:cs="Arial"/>
          <w:bCs/>
        </w:rPr>
        <w:t xml:space="preserve">– wg </w:t>
      </w:r>
      <w:r w:rsidRPr="009E0693">
        <w:rPr>
          <w:rFonts w:ascii="Arial" w:hAnsi="Arial" w:cs="Arial"/>
          <w:b/>
          <w:bCs/>
        </w:rPr>
        <w:t xml:space="preserve">załącznika nr </w:t>
      </w:r>
      <w:r w:rsidR="00BC5E5A" w:rsidRPr="009E0693">
        <w:rPr>
          <w:rFonts w:ascii="Arial" w:hAnsi="Arial" w:cs="Arial"/>
          <w:b/>
          <w:bCs/>
        </w:rPr>
        <w:t>6</w:t>
      </w:r>
      <w:r w:rsidRPr="009E0693">
        <w:rPr>
          <w:rFonts w:ascii="Arial" w:hAnsi="Arial" w:cs="Arial"/>
          <w:b/>
          <w:bCs/>
        </w:rPr>
        <w:t xml:space="preserve">  do SWZ</w:t>
      </w:r>
      <w:r w:rsidRPr="009E0693">
        <w:rPr>
          <w:rFonts w:ascii="Arial" w:hAnsi="Arial" w:cs="Arial"/>
          <w:bCs/>
        </w:rPr>
        <w:t>.</w:t>
      </w:r>
    </w:p>
    <w:p w14:paraId="2B3457BE" w14:textId="77777777" w:rsidR="00743762" w:rsidRDefault="00743762" w:rsidP="00207244">
      <w:pPr>
        <w:numPr>
          <w:ilvl w:val="2"/>
          <w:numId w:val="27"/>
        </w:numPr>
        <w:spacing w:line="276" w:lineRule="auto"/>
        <w:ind w:left="862" w:hanging="862"/>
        <w:jc w:val="both"/>
        <w:rPr>
          <w:rFonts w:ascii="Arial" w:hAnsi="Arial" w:cs="Arial"/>
          <w:bCs/>
        </w:rPr>
      </w:pPr>
      <w:r>
        <w:rPr>
          <w:rFonts w:ascii="Arial" w:hAnsi="Arial" w:cs="Arial"/>
          <w:bCs/>
        </w:rPr>
        <w:t xml:space="preserve">/jeżeli dotyczy/ </w:t>
      </w:r>
      <w:r>
        <w:rPr>
          <w:rFonts w:ascii="Arial" w:hAnsi="Arial" w:cs="Arial"/>
          <w:b/>
          <w:bCs/>
        </w:rPr>
        <w:t>Wykonawcy wspólnie ubiegający się o udzielenie zamówienia:</w:t>
      </w:r>
    </w:p>
    <w:p w14:paraId="1216D13E" w14:textId="209821FC" w:rsidR="00743762" w:rsidRPr="00A03DAD" w:rsidRDefault="00743762" w:rsidP="00207244">
      <w:pPr>
        <w:numPr>
          <w:ilvl w:val="0"/>
          <w:numId w:val="29"/>
        </w:numPr>
        <w:spacing w:line="276" w:lineRule="auto"/>
        <w:ind w:hanging="371"/>
        <w:jc w:val="both"/>
        <w:rPr>
          <w:rFonts w:ascii="Arial" w:hAnsi="Arial" w:cs="Arial"/>
          <w:bCs/>
        </w:rPr>
      </w:pPr>
      <w:r>
        <w:rPr>
          <w:rFonts w:ascii="Arial" w:hAnsi="Arial" w:cs="Arial"/>
          <w:bCs/>
        </w:rPr>
        <w:t xml:space="preserve">pełnomocnictwo lub inny dokument, w którym Wykonawcy wspólnie ubiegający się </w:t>
      </w:r>
      <w:r w:rsidR="00465EC3">
        <w:rPr>
          <w:rFonts w:ascii="Arial" w:hAnsi="Arial" w:cs="Arial"/>
          <w:bCs/>
        </w:rPr>
        <w:t xml:space="preserve">                       </w:t>
      </w:r>
      <w:r>
        <w:rPr>
          <w:rFonts w:ascii="Arial" w:hAnsi="Arial" w:cs="Arial"/>
          <w:bCs/>
        </w:rPr>
        <w:t xml:space="preserve">o zamówienie ustanawiają pełnomocnika  do reprezentowania wszystkich wykonawców w postępowaniu albo do reprezentowania w postępowaniu i zawarcia umowy w sprawie </w:t>
      </w:r>
      <w:r w:rsidRPr="00A03DAD">
        <w:rPr>
          <w:rFonts w:ascii="Arial" w:hAnsi="Arial" w:cs="Arial"/>
          <w:bCs/>
        </w:rPr>
        <w:t>zamówienia (art. 58 ust. 2 uPzp);</w:t>
      </w:r>
    </w:p>
    <w:p w14:paraId="1065FA5D" w14:textId="24F4B301" w:rsidR="00743762" w:rsidRPr="00A03DAD" w:rsidRDefault="00743762" w:rsidP="00207244">
      <w:pPr>
        <w:numPr>
          <w:ilvl w:val="0"/>
          <w:numId w:val="29"/>
        </w:numPr>
        <w:spacing w:line="276" w:lineRule="auto"/>
        <w:ind w:hanging="371"/>
        <w:jc w:val="both"/>
        <w:rPr>
          <w:rFonts w:ascii="Arial" w:hAnsi="Arial" w:cs="Arial"/>
          <w:bCs/>
        </w:rPr>
      </w:pPr>
      <w:r w:rsidRPr="00A03DAD">
        <w:rPr>
          <w:rFonts w:ascii="Arial" w:hAnsi="Arial" w:cs="Arial"/>
          <w:bCs/>
        </w:rPr>
        <w:t xml:space="preserve">oświadczenie wykonawców wspólnie ubiegających się o zamówienie, z którego wynika, które usługi/roboty budowlane wykonają poszczególni wykonawcy (art. 117 ust. 4 uPzp) – wg </w:t>
      </w:r>
      <w:r w:rsidRPr="009E0693">
        <w:rPr>
          <w:rFonts w:ascii="Arial" w:hAnsi="Arial" w:cs="Arial"/>
          <w:b/>
          <w:bCs/>
        </w:rPr>
        <w:t xml:space="preserve">załącznika nr  </w:t>
      </w:r>
      <w:r w:rsidR="000F7F63" w:rsidRPr="009E0693">
        <w:rPr>
          <w:rFonts w:ascii="Arial" w:hAnsi="Arial" w:cs="Arial"/>
          <w:b/>
          <w:bCs/>
        </w:rPr>
        <w:t>7</w:t>
      </w:r>
      <w:r w:rsidR="00B2318E" w:rsidRPr="009E0693">
        <w:rPr>
          <w:rFonts w:ascii="Arial" w:hAnsi="Arial" w:cs="Arial"/>
          <w:b/>
          <w:bCs/>
        </w:rPr>
        <w:t xml:space="preserve"> </w:t>
      </w:r>
      <w:r w:rsidRPr="009E0693">
        <w:rPr>
          <w:rFonts w:ascii="Arial" w:hAnsi="Arial" w:cs="Arial"/>
          <w:b/>
          <w:bCs/>
        </w:rPr>
        <w:t>do SWZ</w:t>
      </w:r>
      <w:r w:rsidRPr="00A03DAD">
        <w:rPr>
          <w:rFonts w:ascii="Arial" w:hAnsi="Arial" w:cs="Arial"/>
          <w:bCs/>
        </w:rPr>
        <w:t xml:space="preserve"> </w:t>
      </w:r>
    </w:p>
    <w:p w14:paraId="33427629" w14:textId="778B630C" w:rsidR="00743762" w:rsidRDefault="00743762" w:rsidP="00207244">
      <w:pPr>
        <w:numPr>
          <w:ilvl w:val="0"/>
          <w:numId w:val="29"/>
        </w:numPr>
        <w:spacing w:line="276" w:lineRule="auto"/>
        <w:ind w:hanging="371"/>
        <w:jc w:val="both"/>
        <w:rPr>
          <w:rFonts w:ascii="Arial" w:hAnsi="Arial" w:cs="Arial"/>
          <w:bCs/>
        </w:rPr>
      </w:pPr>
      <w:r w:rsidRPr="00A03DAD">
        <w:rPr>
          <w:rFonts w:ascii="Arial" w:hAnsi="Arial" w:cs="Arial"/>
          <w:bCs/>
        </w:rPr>
        <w:t>dokumenty określone w pkt. 11.1.1</w:t>
      </w:r>
      <w:r w:rsidR="00AA78DD" w:rsidRPr="00A03DAD">
        <w:rPr>
          <w:rFonts w:ascii="Arial" w:hAnsi="Arial" w:cs="Arial"/>
          <w:bCs/>
        </w:rPr>
        <w:t xml:space="preserve"> </w:t>
      </w:r>
      <w:r w:rsidRPr="00A03DAD">
        <w:rPr>
          <w:rFonts w:ascii="Arial" w:hAnsi="Arial" w:cs="Arial"/>
          <w:bCs/>
        </w:rPr>
        <w:t>SWZ</w:t>
      </w:r>
      <w:r>
        <w:rPr>
          <w:rFonts w:ascii="Arial" w:hAnsi="Arial" w:cs="Arial"/>
          <w:bCs/>
        </w:rPr>
        <w:t xml:space="preserve"> – złożone przez każdego z wykonawców wspólnie ubiegających się o zamówienie; </w:t>
      </w:r>
    </w:p>
    <w:p w14:paraId="25E6EA7F" w14:textId="32090B4D" w:rsidR="00743762" w:rsidRDefault="00743762" w:rsidP="00CC628C">
      <w:pPr>
        <w:spacing w:line="276" w:lineRule="auto"/>
        <w:ind w:left="567"/>
        <w:jc w:val="both"/>
        <w:rPr>
          <w:rFonts w:ascii="Arial" w:hAnsi="Arial" w:cs="Arial"/>
          <w:color w:val="000000"/>
          <w:lang w:eastAsia="en-US"/>
        </w:rPr>
      </w:pPr>
      <w:r>
        <w:rPr>
          <w:rFonts w:ascii="Arial" w:hAnsi="Arial" w:cs="Arial"/>
          <w:color w:val="000000"/>
        </w:rPr>
        <w:t xml:space="preserve">Wypełniając formularz ofertowy, jak również inne dokumenty powołujące się na „Wykonawcę”, w miejscu np. „nazwa i adres Wykonawcy” należy wpisać dane dotyczące podmiotu wspólnego, a nie pełnomocnika (lidera). </w:t>
      </w:r>
      <w:r>
        <w:rPr>
          <w:rFonts w:ascii="Arial" w:hAnsi="Arial" w:cs="Arial"/>
          <w:color w:val="000000"/>
          <w:lang w:eastAsia="en-US"/>
        </w:rPr>
        <w:t xml:space="preserve"> </w:t>
      </w:r>
      <w:bookmarkEnd w:id="24"/>
    </w:p>
    <w:p w14:paraId="504C71B3" w14:textId="1CDF0C2B" w:rsidR="00E90452" w:rsidRPr="00E90452" w:rsidRDefault="00743762" w:rsidP="0081171C">
      <w:pPr>
        <w:numPr>
          <w:ilvl w:val="1"/>
          <w:numId w:val="8"/>
        </w:numPr>
        <w:autoSpaceDE w:val="0"/>
        <w:autoSpaceDN w:val="0"/>
        <w:adjustRightInd w:val="0"/>
        <w:spacing w:line="276" w:lineRule="auto"/>
        <w:ind w:left="567" w:hanging="567"/>
        <w:jc w:val="both"/>
        <w:rPr>
          <w:rStyle w:val="Odwoaniedokomentarza"/>
          <w:rFonts w:ascii="Arial" w:hAnsi="Arial" w:cs="Arial"/>
          <w:sz w:val="20"/>
          <w:szCs w:val="20"/>
        </w:rPr>
      </w:pPr>
      <w:r w:rsidRPr="00372F31">
        <w:rPr>
          <w:rFonts w:ascii="Arial" w:hAnsi="Arial" w:cs="Arial"/>
          <w:color w:val="000000"/>
        </w:rPr>
        <w:t xml:space="preserve"> </w:t>
      </w:r>
      <w:r w:rsidR="00384FA2" w:rsidRPr="00372F31">
        <w:rPr>
          <w:rFonts w:ascii="Arial" w:hAnsi="Arial" w:cs="Arial"/>
          <w:color w:val="000000"/>
        </w:rPr>
        <w:t xml:space="preserve">Oferta i załączniki oferty (oświadczenia i dokumenty) muszą być </w:t>
      </w:r>
      <w:r w:rsidR="00384FA2" w:rsidRPr="00372F31">
        <w:rPr>
          <w:rFonts w:ascii="Arial" w:hAnsi="Arial" w:cs="Arial"/>
          <w:b/>
          <w:bCs/>
          <w:color w:val="000000"/>
        </w:rPr>
        <w:t xml:space="preserve">podpisane </w:t>
      </w:r>
      <w:r w:rsidR="00384FA2" w:rsidRPr="00372F31">
        <w:rPr>
          <w:rFonts w:ascii="Arial" w:hAnsi="Arial" w:cs="Arial"/>
          <w:color w:val="000000"/>
        </w:rPr>
        <w:t>przez osobę/osoby/ uprawnioną/uprawnione/ do reprezentowania  wykonawcy</w:t>
      </w:r>
      <w:r w:rsidR="00372F31">
        <w:rPr>
          <w:rFonts w:ascii="Arial" w:hAnsi="Arial" w:cs="Arial"/>
          <w:color w:val="000000"/>
        </w:rPr>
        <w:t>.</w:t>
      </w:r>
    </w:p>
    <w:p w14:paraId="1FB2AD95" w14:textId="77777777" w:rsidR="00EC0173" w:rsidRPr="002F40AD" w:rsidRDefault="00E90452" w:rsidP="0081171C">
      <w:pPr>
        <w:numPr>
          <w:ilvl w:val="1"/>
          <w:numId w:val="8"/>
        </w:numPr>
        <w:autoSpaceDE w:val="0"/>
        <w:autoSpaceDN w:val="0"/>
        <w:adjustRightInd w:val="0"/>
        <w:spacing w:line="276" w:lineRule="auto"/>
        <w:ind w:left="567" w:hanging="567"/>
        <w:jc w:val="both"/>
        <w:rPr>
          <w:rFonts w:ascii="Arial" w:hAnsi="Arial" w:cs="Arial"/>
        </w:rPr>
      </w:pPr>
      <w:r>
        <w:rPr>
          <w:rFonts w:ascii="Arial" w:hAnsi="Arial" w:cs="Arial"/>
          <w:color w:val="000000"/>
        </w:rPr>
        <w:t>J</w:t>
      </w:r>
      <w:r w:rsidR="00384FA2" w:rsidRPr="00FC689B">
        <w:rPr>
          <w:rFonts w:ascii="Arial" w:hAnsi="Arial" w:cs="Arial"/>
          <w:color w:val="000000"/>
        </w:rPr>
        <w:t>eżeli ofertę i załączniki podpisuje osoba inna niż wynika to ze sposobu reprezentacji wówczas musi być wraz z ofertą złożon</w:t>
      </w:r>
      <w:r w:rsidR="00384FA2">
        <w:rPr>
          <w:rFonts w:ascii="Arial" w:hAnsi="Arial" w:cs="Arial"/>
          <w:color w:val="000000"/>
        </w:rPr>
        <w:t xml:space="preserve">e </w:t>
      </w:r>
      <w:r w:rsidR="00384FA2" w:rsidRPr="00372F31">
        <w:rPr>
          <w:rFonts w:ascii="Arial" w:hAnsi="Arial" w:cs="Arial"/>
          <w:b/>
          <w:color w:val="000000"/>
        </w:rPr>
        <w:t>pełnomocnictwo</w:t>
      </w:r>
      <w:r w:rsidR="00384FA2" w:rsidRPr="00372F31">
        <w:rPr>
          <w:rFonts w:ascii="Arial" w:hAnsi="Arial" w:cs="Arial"/>
          <w:color w:val="000000"/>
        </w:rPr>
        <w:t xml:space="preserve">.  </w:t>
      </w:r>
      <w:r w:rsidR="00EC0173" w:rsidRPr="002F40AD">
        <w:rPr>
          <w:rFonts w:ascii="Arial" w:hAnsi="Arial" w:cs="Arial"/>
        </w:rPr>
        <w:t>W treści pełnomocnictwo musi zawierać określenie do jakich czynności w prowadzonym postępowaniu upoważniony jest pełnomocnik działający w imieniu wykonawcy.</w:t>
      </w:r>
    </w:p>
    <w:p w14:paraId="24B9E088" w14:textId="77777777" w:rsidR="002F40AD" w:rsidRPr="00372F31" w:rsidRDefault="00EC0173" w:rsidP="0081171C">
      <w:pPr>
        <w:numPr>
          <w:ilvl w:val="1"/>
          <w:numId w:val="10"/>
        </w:numPr>
        <w:spacing w:line="276" w:lineRule="auto"/>
        <w:ind w:hanging="586"/>
        <w:jc w:val="both"/>
        <w:rPr>
          <w:rFonts w:ascii="Arial" w:hAnsi="Arial" w:cs="Arial"/>
        </w:rPr>
      </w:pPr>
      <w:r w:rsidRPr="002F40AD">
        <w:rPr>
          <w:rFonts w:ascii="Arial" w:hAnsi="Arial" w:cs="Arial"/>
        </w:rPr>
        <w:t>Pełnomocnictwo musi  być  załączone  do  oferty w  oryginale w takiej samej formie jak składana oferta tj. w formie elektronicznej lub postaci elektronicznej  opatrzonej  podpi</w:t>
      </w:r>
      <w:r w:rsidR="00D52282">
        <w:rPr>
          <w:rFonts w:ascii="Arial" w:hAnsi="Arial" w:cs="Arial"/>
        </w:rPr>
        <w:t>sem  zaufanym  lub  osobistym. Dopuszcza się także złożenie</w:t>
      </w:r>
      <w:r w:rsidRPr="002F40AD">
        <w:rPr>
          <w:rFonts w:ascii="Arial" w:hAnsi="Arial" w:cs="Arial"/>
        </w:rPr>
        <w:t xml:space="preserve"> elektronicznej  kopii  pełnomocnictwa  sporządzonego  uprzednio w formie  pisemnej  w  formie  elektronicznego  poświadczenia  sporządzonego stosownie do art. 97 § 2 ustawy z dnia 14 lutego 1991 r. prawo o notariacie, które to  poświadczenie notariusz  opatruje  kwalifikowanym  podpisem  elektronicznym bądź też opatrzenie skanu pełnomocnictwa sporządzonego uprzednio w formie pisemnej    kwalifikowanym    podpisem,    podpisem    zaufanym    lub    podpisem osobistym  mocodawcy.  Elektroniczna  kopia  pełnomocnictwa  nie może  być uwierzytelniona przez pełnomocnika. </w:t>
      </w:r>
    </w:p>
    <w:p w14:paraId="09E78C1D" w14:textId="0EAE842F" w:rsidR="00384FA2" w:rsidRPr="00E4561D" w:rsidRDefault="00F636B5" w:rsidP="0081171C">
      <w:pPr>
        <w:numPr>
          <w:ilvl w:val="1"/>
          <w:numId w:val="10"/>
        </w:numPr>
        <w:spacing w:line="276" w:lineRule="auto"/>
        <w:ind w:left="567" w:hanging="585"/>
        <w:jc w:val="both"/>
        <w:rPr>
          <w:rFonts w:ascii="Arial" w:hAnsi="Arial" w:cs="Arial"/>
          <w:b/>
          <w:bCs/>
          <w:color w:val="000000"/>
        </w:rPr>
      </w:pPr>
      <w:r>
        <w:rPr>
          <w:rFonts w:ascii="Arial" w:hAnsi="Arial" w:cs="Arial"/>
          <w:color w:val="000000"/>
        </w:rPr>
        <w:t>Dołączony do S</w:t>
      </w:r>
      <w:r w:rsidR="00384FA2" w:rsidRPr="005C2A5E">
        <w:rPr>
          <w:rFonts w:ascii="Arial" w:hAnsi="Arial" w:cs="Arial"/>
          <w:color w:val="000000"/>
        </w:rPr>
        <w:t xml:space="preserve">WZ formularz ofertowy i druki załączników mogą stanowić wzór dla Wykonawcy przy opracowywaniu tych dokumentów. Dopuszcza się sporządzenie formularza ofertowego </w:t>
      </w:r>
      <w:r w:rsidR="00465EC3">
        <w:rPr>
          <w:rFonts w:ascii="Arial" w:hAnsi="Arial" w:cs="Arial"/>
          <w:color w:val="000000"/>
        </w:rPr>
        <w:t xml:space="preserve">                     </w:t>
      </w:r>
      <w:r w:rsidR="00384FA2" w:rsidRPr="005C2A5E">
        <w:rPr>
          <w:rFonts w:ascii="Arial" w:hAnsi="Arial" w:cs="Arial"/>
          <w:color w:val="000000"/>
        </w:rPr>
        <w:t xml:space="preserve">i załączników na drukach opracowanych przez Wykonawcę pod warunkiem zawarcia wszystkich informacji określonych we wzorze. </w:t>
      </w:r>
    </w:p>
    <w:p w14:paraId="12F6EBAF" w14:textId="77777777" w:rsidR="00384FA2" w:rsidRDefault="00384FA2" w:rsidP="0081171C">
      <w:pPr>
        <w:spacing w:line="276" w:lineRule="auto"/>
        <w:jc w:val="both"/>
        <w:rPr>
          <w:rFonts w:ascii="Arial" w:hAnsi="Arial" w:cs="Arial"/>
          <w:color w:val="000000"/>
          <w:lang w:eastAsia="en-US"/>
        </w:rPr>
      </w:pPr>
    </w:p>
    <w:p w14:paraId="25BC666D" w14:textId="682CC55B" w:rsidR="00485D67" w:rsidRPr="00E4561D" w:rsidRDefault="00694BAC" w:rsidP="0081171C">
      <w:pPr>
        <w:pStyle w:val="Nagwek2"/>
        <w:spacing w:line="276" w:lineRule="auto"/>
        <w:ind w:left="426" w:hanging="426"/>
      </w:pPr>
      <w:bookmarkStart w:id="25" w:name="_Toc112741326"/>
      <w:r>
        <w:t>I</w:t>
      </w:r>
      <w:r w:rsidRPr="00E4561D">
        <w:t xml:space="preserve">nformacja o środkach komunikacji elektronicznej, przy użyciu których zamawiający będzie komunikował się z wykonawcami, oraz informacje </w:t>
      </w:r>
      <w:r w:rsidR="00465EC3">
        <w:t xml:space="preserve">                                       </w:t>
      </w:r>
      <w:r w:rsidRPr="00E4561D">
        <w:t xml:space="preserve">o wymaganiach technicznych i organizacyjnych sporządzania, wysyłania </w:t>
      </w:r>
      <w:r w:rsidR="00465EC3">
        <w:t xml:space="preserve">                                    </w:t>
      </w:r>
      <w:r w:rsidRPr="00E4561D">
        <w:t>i odbierania korespondencji elektronicznej</w:t>
      </w:r>
      <w:r w:rsidR="001568B4">
        <w:t>.</w:t>
      </w:r>
      <w:bookmarkEnd w:id="25"/>
    </w:p>
    <w:p w14:paraId="47B232DF" w14:textId="536CE136" w:rsidR="00416399" w:rsidRPr="00696AE1" w:rsidRDefault="00BF6CA0" w:rsidP="0081171C">
      <w:pPr>
        <w:autoSpaceDE w:val="0"/>
        <w:autoSpaceDN w:val="0"/>
        <w:adjustRightInd w:val="0"/>
        <w:spacing w:line="276" w:lineRule="auto"/>
        <w:ind w:left="567" w:hanging="567"/>
        <w:jc w:val="both"/>
        <w:rPr>
          <w:rFonts w:ascii="Arial" w:hAnsi="Arial" w:cs="Arial"/>
        </w:rPr>
      </w:pPr>
      <w:r w:rsidRPr="00BF6CA0">
        <w:rPr>
          <w:rFonts w:ascii="Arial" w:eastAsia="Calibri" w:hAnsi="Arial" w:cs="Arial"/>
          <w:b/>
          <w:lang w:eastAsia="en-US"/>
        </w:rPr>
        <w:t>1</w:t>
      </w:r>
      <w:r w:rsidR="00E51B4D">
        <w:rPr>
          <w:rFonts w:ascii="Arial" w:eastAsia="Calibri" w:hAnsi="Arial" w:cs="Arial"/>
          <w:b/>
          <w:lang w:eastAsia="en-US"/>
        </w:rPr>
        <w:t>4</w:t>
      </w:r>
      <w:r w:rsidRPr="00BF6CA0">
        <w:rPr>
          <w:rFonts w:ascii="Arial" w:eastAsia="Calibri" w:hAnsi="Arial" w:cs="Arial"/>
          <w:b/>
          <w:lang w:eastAsia="en-US"/>
        </w:rPr>
        <w:t>.1</w:t>
      </w:r>
      <w:r>
        <w:rPr>
          <w:rFonts w:ascii="Arial" w:eastAsia="Calibri" w:hAnsi="Arial" w:cs="Arial"/>
          <w:lang w:eastAsia="en-US"/>
        </w:rPr>
        <w:t xml:space="preserve">. </w:t>
      </w:r>
      <w:r w:rsidR="00372F31">
        <w:rPr>
          <w:rFonts w:ascii="Arial" w:eastAsia="Calibri" w:hAnsi="Arial" w:cs="Arial"/>
          <w:lang w:eastAsia="en-US"/>
        </w:rPr>
        <w:tab/>
      </w:r>
      <w:r w:rsidR="00E4561D">
        <w:rPr>
          <w:rFonts w:ascii="Arial" w:eastAsia="Calibri" w:hAnsi="Arial" w:cs="Arial"/>
          <w:lang w:eastAsia="en-US"/>
        </w:rPr>
        <w:t>W</w:t>
      </w:r>
      <w:r w:rsidR="00F509A9" w:rsidRPr="001F0292">
        <w:rPr>
          <w:rFonts w:ascii="Arial" w:eastAsia="Calibri" w:hAnsi="Arial" w:cs="Arial"/>
          <w:b/>
          <w:lang w:eastAsia="en-US"/>
        </w:rPr>
        <w:t xml:space="preserve"> </w:t>
      </w:r>
      <w:r w:rsidR="00F509A9" w:rsidRPr="00D96385">
        <w:rPr>
          <w:rFonts w:ascii="Arial" w:eastAsia="Calibri" w:hAnsi="Arial" w:cs="Arial"/>
          <w:lang w:eastAsia="en-US"/>
        </w:rPr>
        <w:t xml:space="preserve">postępowaniu </w:t>
      </w:r>
      <w:r w:rsidR="0087798F" w:rsidRPr="00D96385">
        <w:rPr>
          <w:rFonts w:ascii="Arial" w:eastAsia="Calibri" w:hAnsi="Arial" w:cs="Arial"/>
          <w:lang w:eastAsia="en-US"/>
        </w:rPr>
        <w:t xml:space="preserve">cała </w:t>
      </w:r>
      <w:r w:rsidR="00F509A9" w:rsidRPr="00D96385">
        <w:rPr>
          <w:rFonts w:ascii="Arial" w:eastAsia="Calibri" w:hAnsi="Arial" w:cs="Arial"/>
          <w:lang w:eastAsia="en-US"/>
        </w:rPr>
        <w:t>komunikacja</w:t>
      </w:r>
      <w:r w:rsidR="00990272" w:rsidRPr="00D96385">
        <w:rPr>
          <w:rFonts w:ascii="Arial" w:eastAsia="Calibri" w:hAnsi="Arial" w:cs="Arial"/>
          <w:lang w:eastAsia="en-US"/>
        </w:rPr>
        <w:t xml:space="preserve">, </w:t>
      </w:r>
      <w:r w:rsidR="00F509A9" w:rsidRPr="00D96385">
        <w:rPr>
          <w:rFonts w:ascii="Arial" w:eastAsia="Calibri" w:hAnsi="Arial" w:cs="Arial"/>
          <w:lang w:eastAsia="en-US"/>
        </w:rPr>
        <w:t xml:space="preserve">między Zamawiającym a Wykonawcami odbywa </w:t>
      </w:r>
      <w:r w:rsidR="00F85908" w:rsidRPr="00D96385">
        <w:rPr>
          <w:rFonts w:ascii="Arial" w:eastAsia="Calibri" w:hAnsi="Arial" w:cs="Arial"/>
          <w:lang w:eastAsia="en-US"/>
        </w:rPr>
        <w:t xml:space="preserve"> </w:t>
      </w:r>
      <w:r w:rsidR="00F509A9" w:rsidRPr="00D96385">
        <w:rPr>
          <w:rFonts w:ascii="Arial" w:eastAsia="Calibri" w:hAnsi="Arial" w:cs="Arial"/>
          <w:lang w:eastAsia="en-US"/>
        </w:rPr>
        <w:t>się wyłącznie</w:t>
      </w:r>
      <w:r w:rsidR="0012667F" w:rsidRPr="00D96385">
        <w:rPr>
          <w:rFonts w:ascii="Arial" w:eastAsia="Calibri" w:hAnsi="Arial" w:cs="Arial"/>
          <w:lang w:eastAsia="en-US"/>
        </w:rPr>
        <w:t xml:space="preserve"> przy użyciu śro</w:t>
      </w:r>
      <w:r w:rsidR="00393480" w:rsidRPr="00D96385">
        <w:rPr>
          <w:rFonts w:ascii="Arial" w:eastAsia="Calibri" w:hAnsi="Arial" w:cs="Arial"/>
          <w:lang w:eastAsia="en-US"/>
        </w:rPr>
        <w:t xml:space="preserve">dków komunikacji elektronicznej </w:t>
      </w:r>
      <w:r w:rsidR="00F509A9" w:rsidRPr="00D96385">
        <w:rPr>
          <w:rFonts w:ascii="Arial" w:eastAsia="Calibri" w:hAnsi="Arial" w:cs="Arial"/>
          <w:lang w:eastAsia="en-US"/>
        </w:rPr>
        <w:t xml:space="preserve">poprzez </w:t>
      </w:r>
      <w:r w:rsidRPr="00D96385">
        <w:rPr>
          <w:rFonts w:ascii="Arial" w:eastAsia="Calibri" w:hAnsi="Arial" w:cs="Arial"/>
          <w:lang w:eastAsia="en-US"/>
        </w:rPr>
        <w:t>p</w:t>
      </w:r>
      <w:r w:rsidR="000A04CC" w:rsidRPr="00D96385">
        <w:rPr>
          <w:rFonts w:ascii="Arial" w:hAnsi="Arial" w:cs="Arial"/>
        </w:rPr>
        <w:t>latform</w:t>
      </w:r>
      <w:r w:rsidRPr="00D96385">
        <w:rPr>
          <w:rFonts w:ascii="Arial" w:hAnsi="Arial" w:cs="Arial"/>
        </w:rPr>
        <w:t>ę</w:t>
      </w:r>
      <w:r w:rsidR="000A04CC" w:rsidRPr="00D96385">
        <w:rPr>
          <w:rFonts w:ascii="Arial" w:hAnsi="Arial" w:cs="Arial"/>
        </w:rPr>
        <w:t xml:space="preserve"> zakupow</w:t>
      </w:r>
      <w:r w:rsidRPr="00D96385">
        <w:rPr>
          <w:rFonts w:ascii="Arial" w:hAnsi="Arial" w:cs="Arial"/>
        </w:rPr>
        <w:t>ą</w:t>
      </w:r>
      <w:r w:rsidR="000A04CC" w:rsidRPr="000A04CC">
        <w:rPr>
          <w:rFonts w:ascii="Arial" w:hAnsi="Arial" w:cs="Arial"/>
          <w:b/>
        </w:rPr>
        <w:t xml:space="preserve"> - </w:t>
      </w:r>
      <w:hyperlink r:id="rId11" w:history="1">
        <w:r w:rsidR="006A3E3B" w:rsidRPr="006A3E3B">
          <w:rPr>
            <w:rStyle w:val="Hipercze"/>
            <w:rFonts w:ascii="Arial" w:hAnsi="Arial" w:cs="Arial"/>
          </w:rPr>
          <w:t xml:space="preserve">https://platformazakupowa.pl/transakcja/1093035 </w:t>
        </w:r>
      </w:hyperlink>
      <w:r w:rsidR="000A04CC" w:rsidRPr="006F4D08">
        <w:rPr>
          <w:rFonts w:ascii="Arial" w:hAnsi="Arial" w:cs="Arial"/>
        </w:rPr>
        <w:t>dedykowan</w:t>
      </w:r>
      <w:r w:rsidRPr="006F4D08">
        <w:rPr>
          <w:rFonts w:ascii="Arial" w:hAnsi="Arial" w:cs="Arial"/>
        </w:rPr>
        <w:t>ą</w:t>
      </w:r>
      <w:r w:rsidR="000A04CC" w:rsidRPr="000A04CC">
        <w:rPr>
          <w:rFonts w:ascii="Arial" w:hAnsi="Arial" w:cs="Arial"/>
        </w:rPr>
        <w:t xml:space="preserve"> dla niniejszego postępowania</w:t>
      </w:r>
      <w:r w:rsidR="0087798F">
        <w:rPr>
          <w:rFonts w:ascii="Arial" w:hAnsi="Arial" w:cs="Arial"/>
        </w:rPr>
        <w:t xml:space="preserve"> </w:t>
      </w:r>
      <w:r w:rsidR="00990272" w:rsidRPr="00990272">
        <w:rPr>
          <w:rFonts w:ascii="Arial" w:hAnsi="Arial" w:cs="Arial"/>
        </w:rPr>
        <w:lastRenderedPageBreak/>
        <w:t xml:space="preserve">poprzez wykorzystanie </w:t>
      </w:r>
      <w:r w:rsidR="00990272" w:rsidRPr="00696AE1">
        <w:rPr>
          <w:rFonts w:ascii="Arial" w:hAnsi="Arial" w:cs="Arial"/>
        </w:rPr>
        <w:t xml:space="preserve">przycisku: </w:t>
      </w:r>
      <w:r w:rsidR="00CF71D6" w:rsidRPr="00696AE1">
        <w:rPr>
          <w:rFonts w:ascii="Arial" w:hAnsi="Arial" w:cs="Arial"/>
        </w:rPr>
        <w:t>„wyślij wiadomość do Zamawiającego</w:t>
      </w:r>
      <w:r w:rsidR="00CF71D6">
        <w:rPr>
          <w:rFonts w:ascii="Arial" w:hAnsi="Arial" w:cs="Arial"/>
        </w:rPr>
        <w:t>”</w:t>
      </w:r>
      <w:r w:rsidR="00990272" w:rsidRPr="00990272">
        <w:rPr>
          <w:rFonts w:ascii="Arial" w:hAnsi="Arial" w:cs="Arial"/>
        </w:rPr>
        <w:t xml:space="preserve"> na stronie </w:t>
      </w:r>
      <w:r w:rsidR="00990272" w:rsidRPr="00696AE1">
        <w:rPr>
          <w:rFonts w:ascii="Arial" w:hAnsi="Arial" w:cs="Arial"/>
        </w:rPr>
        <w:t>Platformy zakupowej.</w:t>
      </w:r>
    </w:p>
    <w:p w14:paraId="1A567599" w14:textId="77777777" w:rsidR="00FF6B4D" w:rsidRPr="00696AE1" w:rsidRDefault="00416399" w:rsidP="0081171C">
      <w:pPr>
        <w:autoSpaceDE w:val="0"/>
        <w:autoSpaceDN w:val="0"/>
        <w:adjustRightInd w:val="0"/>
        <w:spacing w:line="276" w:lineRule="auto"/>
        <w:ind w:left="567" w:hanging="567"/>
        <w:jc w:val="both"/>
        <w:rPr>
          <w:rFonts w:ascii="Arial" w:hAnsi="Arial" w:cs="Arial"/>
        </w:rPr>
      </w:pPr>
      <w:r w:rsidRPr="00696AE1">
        <w:rPr>
          <w:rFonts w:ascii="Arial" w:eastAsia="Calibri" w:hAnsi="Arial" w:cs="Arial"/>
          <w:b/>
          <w:lang w:eastAsia="en-US"/>
        </w:rPr>
        <w:t>1</w:t>
      </w:r>
      <w:r w:rsidR="00E51B4D">
        <w:rPr>
          <w:rFonts w:ascii="Arial" w:eastAsia="Calibri" w:hAnsi="Arial" w:cs="Arial"/>
          <w:b/>
          <w:lang w:eastAsia="en-US"/>
        </w:rPr>
        <w:t>4</w:t>
      </w:r>
      <w:r w:rsidRPr="00696AE1">
        <w:rPr>
          <w:rFonts w:ascii="Arial" w:eastAsia="Calibri" w:hAnsi="Arial" w:cs="Arial"/>
          <w:b/>
          <w:lang w:eastAsia="en-US"/>
        </w:rPr>
        <w:t xml:space="preserve">.2. </w:t>
      </w:r>
      <w:r w:rsidR="00372F31">
        <w:rPr>
          <w:rFonts w:ascii="Arial" w:eastAsia="Calibri" w:hAnsi="Arial" w:cs="Arial"/>
          <w:b/>
          <w:lang w:eastAsia="en-US"/>
        </w:rPr>
        <w:tab/>
      </w:r>
      <w:r w:rsidR="00FF6B4D" w:rsidRPr="00696AE1">
        <w:rPr>
          <w:rFonts w:ascii="Arial" w:hAnsi="Arial" w:cs="Arial"/>
        </w:rPr>
        <w:t>Za datę przekazania (wpływu) oświadczeń, wniosków, zawiadomień oraz informacji przyjmuje się datę ich przesłania za pośrednictwem platformazakupowa.pl poprzez kliknięcie przycisku  „Wyślij wiadomość do zamawiającego” po których pojawi się komunikat, że wiadomość została wysłana do zamawia</w:t>
      </w:r>
      <w:r w:rsidR="00521AE0">
        <w:rPr>
          <w:rFonts w:ascii="Arial" w:hAnsi="Arial" w:cs="Arial"/>
        </w:rPr>
        <w:t>jącego.</w:t>
      </w:r>
    </w:p>
    <w:p w14:paraId="01EA273B" w14:textId="0A61A17F" w:rsidR="00FF6B4D" w:rsidRPr="00696AE1" w:rsidRDefault="00416399" w:rsidP="0081171C">
      <w:pPr>
        <w:autoSpaceDE w:val="0"/>
        <w:autoSpaceDN w:val="0"/>
        <w:adjustRightInd w:val="0"/>
        <w:spacing w:line="276" w:lineRule="auto"/>
        <w:ind w:left="567" w:hanging="567"/>
        <w:jc w:val="both"/>
        <w:rPr>
          <w:rFonts w:ascii="Arial" w:hAnsi="Arial" w:cs="Arial"/>
        </w:rPr>
      </w:pPr>
      <w:r w:rsidRPr="00E51B4D">
        <w:rPr>
          <w:rFonts w:ascii="Arial" w:hAnsi="Arial" w:cs="Arial"/>
          <w:b/>
        </w:rPr>
        <w:t>1</w:t>
      </w:r>
      <w:r w:rsidR="00E51B4D" w:rsidRPr="00E51B4D">
        <w:rPr>
          <w:rFonts w:ascii="Arial" w:hAnsi="Arial" w:cs="Arial"/>
          <w:b/>
        </w:rPr>
        <w:t>4</w:t>
      </w:r>
      <w:r w:rsidRPr="00E51B4D">
        <w:rPr>
          <w:rFonts w:ascii="Arial" w:hAnsi="Arial" w:cs="Arial"/>
          <w:b/>
        </w:rPr>
        <w:t>.3.</w:t>
      </w:r>
      <w:r w:rsidR="00372F31">
        <w:rPr>
          <w:rFonts w:ascii="Arial" w:hAnsi="Arial" w:cs="Arial"/>
        </w:rPr>
        <w:tab/>
      </w:r>
      <w:r w:rsidR="009E2FB3" w:rsidRPr="00696AE1">
        <w:rPr>
          <w:rFonts w:ascii="Arial" w:hAnsi="Arial" w:cs="Arial"/>
        </w:rPr>
        <w:t xml:space="preserve">Zamawiający będzie przekazywał wykonawcom informacje za pośrednictwem platformazakupowa.pl. Informacje dotyczące odpowiedzi na pytania, zmiany specyfikacji, zmiany terminu składania i otwarcia ofert Zamawiający będzie zamieszczał na platformie </w:t>
      </w:r>
      <w:r w:rsidR="00465EC3">
        <w:rPr>
          <w:rFonts w:ascii="Arial" w:hAnsi="Arial" w:cs="Arial"/>
        </w:rPr>
        <w:t xml:space="preserve">                           </w:t>
      </w:r>
      <w:r w:rsidR="009E2FB3" w:rsidRPr="00696AE1">
        <w:rPr>
          <w:rFonts w:ascii="Arial" w:hAnsi="Arial" w:cs="Arial"/>
        </w:rPr>
        <w:t>w sekcji “Komunikaty”. Korespondencja, której zgodnie z obowiązującymi przepisami adresatem jest konkretny Wykonawca, będzie przekazywana za pośrednictwem platformazakupowa.pl do konkretnego wykonawcy.</w:t>
      </w:r>
    </w:p>
    <w:p w14:paraId="0EEFC233" w14:textId="77777777" w:rsidR="009E2FB3" w:rsidRPr="00696AE1" w:rsidRDefault="00416399" w:rsidP="0081171C">
      <w:pPr>
        <w:autoSpaceDE w:val="0"/>
        <w:autoSpaceDN w:val="0"/>
        <w:adjustRightInd w:val="0"/>
        <w:spacing w:line="276" w:lineRule="auto"/>
        <w:ind w:left="567" w:hanging="567"/>
        <w:jc w:val="both"/>
        <w:rPr>
          <w:rFonts w:ascii="Arial" w:hAnsi="Arial" w:cs="Arial"/>
        </w:rPr>
      </w:pPr>
      <w:r w:rsidRPr="00E51B4D">
        <w:rPr>
          <w:rFonts w:ascii="Arial" w:hAnsi="Arial" w:cs="Arial"/>
          <w:b/>
        </w:rPr>
        <w:t>1</w:t>
      </w:r>
      <w:r w:rsidR="00E51B4D" w:rsidRPr="00E51B4D">
        <w:rPr>
          <w:rFonts w:ascii="Arial" w:hAnsi="Arial" w:cs="Arial"/>
          <w:b/>
        </w:rPr>
        <w:t>4</w:t>
      </w:r>
      <w:r w:rsidRPr="00E51B4D">
        <w:rPr>
          <w:rFonts w:ascii="Arial" w:hAnsi="Arial" w:cs="Arial"/>
          <w:b/>
        </w:rPr>
        <w:t>.4</w:t>
      </w:r>
      <w:r w:rsidRPr="00372F31">
        <w:rPr>
          <w:rFonts w:ascii="Arial" w:hAnsi="Arial" w:cs="Arial"/>
          <w:b/>
        </w:rPr>
        <w:t>.</w:t>
      </w:r>
      <w:r w:rsidR="00372F31">
        <w:rPr>
          <w:rFonts w:ascii="Arial" w:hAnsi="Arial" w:cs="Arial"/>
        </w:rPr>
        <w:tab/>
      </w:r>
      <w:r w:rsidR="009E2FB3" w:rsidRPr="00696AE1">
        <w:rPr>
          <w:rFonts w:ascii="Arial" w:hAnsi="Arial" w:cs="Arial"/>
        </w:rPr>
        <w:t>Wykonawca jako podmiot profesjonalny ma obowiązek sprawdzania komunikatów i wiadomości bezpośrednio na platformazakupowa.pl przesłanych przez zamawiającego, gdyż system powiadomień może ulec awarii lub powiadomienie może trafić do folderu SPAM.</w:t>
      </w:r>
    </w:p>
    <w:p w14:paraId="744A52E2" w14:textId="46E88A8E" w:rsidR="00FF6B4D" w:rsidRDefault="00BF6CA0" w:rsidP="0081171C">
      <w:pPr>
        <w:autoSpaceDE w:val="0"/>
        <w:autoSpaceDN w:val="0"/>
        <w:adjustRightInd w:val="0"/>
        <w:spacing w:line="276" w:lineRule="auto"/>
        <w:ind w:left="567" w:hanging="567"/>
        <w:jc w:val="both"/>
        <w:rPr>
          <w:rFonts w:ascii="Arial" w:hAnsi="Arial" w:cs="Arial"/>
        </w:rPr>
      </w:pPr>
      <w:r w:rsidRPr="00696AE1">
        <w:rPr>
          <w:rFonts w:ascii="Arial" w:hAnsi="Arial" w:cs="Arial"/>
          <w:b/>
        </w:rPr>
        <w:t>1</w:t>
      </w:r>
      <w:r w:rsidR="00E51B4D">
        <w:rPr>
          <w:rFonts w:ascii="Arial" w:hAnsi="Arial" w:cs="Arial"/>
          <w:b/>
        </w:rPr>
        <w:t>4.5.</w:t>
      </w:r>
      <w:r w:rsidR="00372F31">
        <w:rPr>
          <w:rFonts w:ascii="Arial" w:hAnsi="Arial" w:cs="Arial"/>
        </w:rPr>
        <w:tab/>
      </w:r>
      <w:r w:rsidR="000A04CC" w:rsidRPr="00696AE1">
        <w:rPr>
          <w:rFonts w:ascii="Arial" w:hAnsi="Arial" w:cs="Arial"/>
        </w:rPr>
        <w:t>Wymagania techniczne i organizacyjne wysyłania i odbierania dokumentów, elektronicznych kopii dokumentów i oświadczeń</w:t>
      </w:r>
      <w:r w:rsidR="000A04CC" w:rsidRPr="000A04CC">
        <w:rPr>
          <w:rFonts w:ascii="Arial" w:hAnsi="Arial" w:cs="Arial"/>
        </w:rPr>
        <w:t xml:space="preserve"> oraz informacji przy użyciu środków komunikacji elektronicznej określają: </w:t>
      </w:r>
      <w:r w:rsidR="000A04CC" w:rsidRPr="000A04CC">
        <w:rPr>
          <w:rFonts w:ascii="Arial" w:hAnsi="Arial" w:cs="Arial"/>
          <w:i/>
        </w:rPr>
        <w:t>Regulamin Internetowej Platformy Zakupowej</w:t>
      </w:r>
      <w:r w:rsidR="000A04CC" w:rsidRPr="000A04CC">
        <w:rPr>
          <w:rFonts w:ascii="Arial" w:hAnsi="Arial" w:cs="Arial"/>
        </w:rPr>
        <w:t xml:space="preserve"> </w:t>
      </w:r>
      <w:r w:rsidR="002918DA">
        <w:rPr>
          <w:rFonts w:ascii="Arial" w:hAnsi="Arial" w:cs="Arial"/>
        </w:rPr>
        <w:t>(</w:t>
      </w:r>
      <w:r w:rsidR="009E2FB3">
        <w:rPr>
          <w:rFonts w:ascii="Arial" w:hAnsi="Arial" w:cs="Arial"/>
        </w:rPr>
        <w:t>dostępny pod adresem</w:t>
      </w:r>
      <w:r w:rsidR="009E2FB3" w:rsidRPr="009E2FB3">
        <w:t xml:space="preserve"> </w:t>
      </w:r>
      <w:r w:rsidR="009E2FB3" w:rsidRPr="009E2FB3">
        <w:rPr>
          <w:rFonts w:ascii="Arial" w:hAnsi="Arial" w:cs="Arial"/>
        </w:rPr>
        <w:t>https://platformazakupowa.pl/strona/1-regulamin</w:t>
      </w:r>
      <w:r w:rsidR="009E2FB3">
        <w:rPr>
          <w:rFonts w:ascii="Arial" w:hAnsi="Arial" w:cs="Arial"/>
        </w:rPr>
        <w:t xml:space="preserve">) </w:t>
      </w:r>
      <w:r w:rsidR="000A04CC" w:rsidRPr="000A04CC">
        <w:rPr>
          <w:rFonts w:ascii="Arial" w:hAnsi="Arial" w:cs="Arial"/>
        </w:rPr>
        <w:t xml:space="preserve">oraz </w:t>
      </w:r>
      <w:r w:rsidR="000A04CC" w:rsidRPr="000A04CC">
        <w:rPr>
          <w:rFonts w:ascii="Arial" w:hAnsi="Arial" w:cs="Arial"/>
          <w:i/>
        </w:rPr>
        <w:t>Instrukcja składania oferty dla Wykonawcy</w:t>
      </w:r>
      <w:r w:rsidR="000A04CC" w:rsidRPr="000A04CC">
        <w:rPr>
          <w:rFonts w:ascii="Arial" w:hAnsi="Arial" w:cs="Arial"/>
        </w:rPr>
        <w:t xml:space="preserve"> </w:t>
      </w:r>
      <w:r w:rsidR="009E2FB3">
        <w:rPr>
          <w:rFonts w:ascii="Arial" w:hAnsi="Arial" w:cs="Arial"/>
        </w:rPr>
        <w:t xml:space="preserve">(dostępna pod adresem </w:t>
      </w:r>
      <w:r w:rsidR="009E2FB3" w:rsidRPr="009E2FB3">
        <w:rPr>
          <w:rFonts w:ascii="Arial" w:hAnsi="Arial" w:cs="Arial"/>
        </w:rPr>
        <w:t>https://platformazakupowa.pl/strona/45-instrukcje</w:t>
      </w:r>
      <w:r w:rsidR="009E2FB3">
        <w:rPr>
          <w:rFonts w:ascii="Arial" w:hAnsi="Arial" w:cs="Arial"/>
        </w:rPr>
        <w:t>).</w:t>
      </w:r>
      <w:r w:rsidR="004C0D97">
        <w:rPr>
          <w:rFonts w:ascii="Arial" w:hAnsi="Arial" w:cs="Arial"/>
        </w:rPr>
        <w:t xml:space="preserve">     </w:t>
      </w:r>
    </w:p>
    <w:p w14:paraId="625AAAB3" w14:textId="77777777" w:rsidR="009E2FB3" w:rsidRPr="00696AE1" w:rsidRDefault="00416399" w:rsidP="0081171C">
      <w:pPr>
        <w:spacing w:line="276" w:lineRule="auto"/>
        <w:ind w:left="567" w:hanging="567"/>
        <w:contextualSpacing/>
        <w:jc w:val="both"/>
        <w:rPr>
          <w:rFonts w:ascii="Arial" w:hAnsi="Arial" w:cs="Arial"/>
        </w:rPr>
      </w:pPr>
      <w:r w:rsidRPr="00E51B4D">
        <w:rPr>
          <w:rFonts w:ascii="Arial" w:hAnsi="Arial" w:cs="Arial"/>
          <w:b/>
        </w:rPr>
        <w:t>1</w:t>
      </w:r>
      <w:r w:rsidR="00E51B4D" w:rsidRPr="00E51B4D">
        <w:rPr>
          <w:rFonts w:ascii="Arial" w:hAnsi="Arial" w:cs="Arial"/>
          <w:b/>
        </w:rPr>
        <w:t>4</w:t>
      </w:r>
      <w:r w:rsidRPr="00E51B4D">
        <w:rPr>
          <w:rFonts w:ascii="Arial" w:hAnsi="Arial" w:cs="Arial"/>
          <w:b/>
        </w:rPr>
        <w:t>.6.</w:t>
      </w:r>
      <w:r w:rsidRPr="00696AE1">
        <w:rPr>
          <w:rFonts w:ascii="Arial" w:hAnsi="Arial" w:cs="Arial"/>
        </w:rPr>
        <w:t xml:space="preserve"> </w:t>
      </w:r>
      <w:r w:rsidR="008D2791">
        <w:rPr>
          <w:rFonts w:ascii="Arial" w:hAnsi="Arial" w:cs="Arial"/>
        </w:rPr>
        <w:tab/>
      </w:r>
      <w:r w:rsidR="009E2FB3" w:rsidRPr="00696AE1">
        <w:rPr>
          <w:rFonts w:ascii="Arial" w:hAnsi="Arial" w:cs="Arial"/>
        </w:rPr>
        <w:t xml:space="preserve">Zamawiający, zgodnie z § 11 ust. 2 </w:t>
      </w:r>
      <w:r w:rsidR="00696AE1" w:rsidRPr="00696AE1">
        <w:rPr>
          <w:rFonts w:ascii="Arial" w:hAnsi="Arial" w:cs="Arial"/>
        </w:rPr>
        <w:t xml:space="preserve">Rozporządzenia Prezesa Rady Ministrów </w:t>
      </w:r>
      <w:r w:rsidR="009E2FB3" w:rsidRPr="00696AE1">
        <w:rPr>
          <w:rFonts w:ascii="Arial" w:hAnsi="Arial" w:cs="Arial"/>
        </w:rPr>
        <w:t xml:space="preserve">z dnia 30 grudnia 2020 r. w sprawie sposobu sporządzania i przekazywania informacji oraz wymagań technicznych dla dokumentów elektronicznych oraz środków komunikacji elektronicznej </w:t>
      </w:r>
      <w:r w:rsidR="001012B1">
        <w:rPr>
          <w:rFonts w:ascii="Arial" w:hAnsi="Arial" w:cs="Arial"/>
        </w:rPr>
        <w:t xml:space="preserve">                     </w:t>
      </w:r>
      <w:r w:rsidR="009E2FB3" w:rsidRPr="00696AE1">
        <w:rPr>
          <w:rFonts w:ascii="Arial" w:hAnsi="Arial" w:cs="Arial"/>
        </w:rPr>
        <w:t xml:space="preserve">w postępowaniu o udzielenie zamówienia publicznego lub konkursie zamieszcza wymagania dotyczące specyfikacji połączenia, formatu przesyłanych danych oraz szyfrowania </w:t>
      </w:r>
      <w:r w:rsidR="001012B1">
        <w:rPr>
          <w:rFonts w:ascii="Arial" w:hAnsi="Arial" w:cs="Arial"/>
        </w:rPr>
        <w:t xml:space="preserve">                             </w:t>
      </w:r>
      <w:r w:rsidR="009E2FB3" w:rsidRPr="00696AE1">
        <w:rPr>
          <w:rFonts w:ascii="Arial" w:hAnsi="Arial" w:cs="Arial"/>
        </w:rPr>
        <w:t>i oznaczania czasu przekazania i odbioru danych za pośrednictwem platformazakupowa.pl, tj.:</w:t>
      </w:r>
    </w:p>
    <w:p w14:paraId="4B5385F2" w14:textId="77777777" w:rsidR="009E2FB3" w:rsidRPr="00696AE1" w:rsidRDefault="009E2FB3" w:rsidP="0081171C">
      <w:pPr>
        <w:numPr>
          <w:ilvl w:val="0"/>
          <w:numId w:val="12"/>
        </w:numPr>
        <w:spacing w:line="276" w:lineRule="auto"/>
        <w:contextualSpacing/>
        <w:jc w:val="both"/>
        <w:rPr>
          <w:rFonts w:ascii="Arial" w:hAnsi="Arial" w:cs="Arial"/>
        </w:rPr>
      </w:pPr>
      <w:r w:rsidRPr="00696AE1">
        <w:rPr>
          <w:rFonts w:ascii="Arial" w:hAnsi="Arial" w:cs="Arial"/>
        </w:rPr>
        <w:t xml:space="preserve">stały dostęp do sieci Internet o gwarantowanej przepustowości nie mniejszej niż 512 </w:t>
      </w:r>
      <w:proofErr w:type="spellStart"/>
      <w:r w:rsidRPr="00696AE1">
        <w:rPr>
          <w:rFonts w:ascii="Arial" w:hAnsi="Arial" w:cs="Arial"/>
        </w:rPr>
        <w:t>kb</w:t>
      </w:r>
      <w:proofErr w:type="spellEnd"/>
      <w:r w:rsidRPr="00696AE1">
        <w:rPr>
          <w:rFonts w:ascii="Arial" w:hAnsi="Arial" w:cs="Arial"/>
        </w:rPr>
        <w:t>/s,</w:t>
      </w:r>
    </w:p>
    <w:p w14:paraId="5E46647D" w14:textId="77777777" w:rsidR="009E2FB3" w:rsidRPr="00696AE1" w:rsidRDefault="009E2FB3" w:rsidP="0081171C">
      <w:pPr>
        <w:numPr>
          <w:ilvl w:val="0"/>
          <w:numId w:val="12"/>
        </w:numPr>
        <w:spacing w:line="276" w:lineRule="auto"/>
        <w:contextualSpacing/>
        <w:jc w:val="both"/>
        <w:rPr>
          <w:rFonts w:ascii="Arial" w:hAnsi="Arial" w:cs="Arial"/>
        </w:rPr>
      </w:pPr>
      <w:r w:rsidRPr="00696AE1">
        <w:rPr>
          <w:rFonts w:ascii="Arial" w:hAnsi="Arial" w:cs="Arial"/>
        </w:rPr>
        <w:t>komputer klasy PC lub MAC o następującej konfiguracji: pamięć min. 2 GB Ram, procesor Intel IV 2 GHZ lub jego nowsza wersja, jeden z systemów operacyjnych - MS Windows 7, Mac Os x 10 4, Linux, lub ich nowsze wersje,</w:t>
      </w:r>
    </w:p>
    <w:p w14:paraId="4D89E581" w14:textId="77777777" w:rsidR="009E2FB3" w:rsidRPr="00696AE1" w:rsidRDefault="009E2FB3" w:rsidP="0081171C">
      <w:pPr>
        <w:numPr>
          <w:ilvl w:val="0"/>
          <w:numId w:val="12"/>
        </w:numPr>
        <w:spacing w:line="276" w:lineRule="auto"/>
        <w:contextualSpacing/>
        <w:jc w:val="both"/>
        <w:rPr>
          <w:rFonts w:ascii="Arial" w:hAnsi="Arial" w:cs="Arial"/>
        </w:rPr>
      </w:pPr>
      <w:r w:rsidRPr="00696AE1">
        <w:rPr>
          <w:rFonts w:ascii="Arial" w:hAnsi="Arial" w:cs="Arial"/>
        </w:rPr>
        <w:t>zainstalowana dowolna przeglądarka internetowa, w przypadku Internet Explorer minimalnie wersja 10 0.,</w:t>
      </w:r>
    </w:p>
    <w:p w14:paraId="3E365463" w14:textId="77777777" w:rsidR="009E2FB3" w:rsidRPr="00696AE1" w:rsidRDefault="009E2FB3" w:rsidP="0081171C">
      <w:pPr>
        <w:numPr>
          <w:ilvl w:val="0"/>
          <w:numId w:val="12"/>
        </w:numPr>
        <w:spacing w:line="276" w:lineRule="auto"/>
        <w:contextualSpacing/>
        <w:jc w:val="both"/>
        <w:rPr>
          <w:rFonts w:ascii="Arial" w:hAnsi="Arial" w:cs="Arial"/>
        </w:rPr>
      </w:pPr>
      <w:r w:rsidRPr="00696AE1">
        <w:rPr>
          <w:rFonts w:ascii="Arial" w:hAnsi="Arial" w:cs="Arial"/>
        </w:rPr>
        <w:t>włączona obsługa JavaScript,</w:t>
      </w:r>
    </w:p>
    <w:p w14:paraId="45504197" w14:textId="77777777" w:rsidR="009E2FB3" w:rsidRPr="00696AE1" w:rsidRDefault="009E2FB3" w:rsidP="0081171C">
      <w:pPr>
        <w:numPr>
          <w:ilvl w:val="0"/>
          <w:numId w:val="12"/>
        </w:numPr>
        <w:spacing w:line="276" w:lineRule="auto"/>
        <w:contextualSpacing/>
        <w:jc w:val="both"/>
        <w:rPr>
          <w:rFonts w:ascii="Arial" w:hAnsi="Arial" w:cs="Arial"/>
        </w:rPr>
      </w:pPr>
      <w:r w:rsidRPr="00696AE1">
        <w:rPr>
          <w:rFonts w:ascii="Arial" w:hAnsi="Arial" w:cs="Arial"/>
        </w:rPr>
        <w:t>zainstalowany program Adobe Acrobat Reader lub inny obsługujący format plików .pdf,</w:t>
      </w:r>
    </w:p>
    <w:p w14:paraId="32F11FB7" w14:textId="77777777" w:rsidR="009E2FB3" w:rsidRPr="00696AE1" w:rsidRDefault="009E2FB3" w:rsidP="0081171C">
      <w:pPr>
        <w:numPr>
          <w:ilvl w:val="0"/>
          <w:numId w:val="12"/>
        </w:numPr>
        <w:spacing w:line="276" w:lineRule="auto"/>
        <w:contextualSpacing/>
        <w:jc w:val="both"/>
        <w:rPr>
          <w:rFonts w:ascii="Arial" w:hAnsi="Arial" w:cs="Arial"/>
        </w:rPr>
      </w:pPr>
      <w:r w:rsidRPr="00696AE1">
        <w:rPr>
          <w:rFonts w:ascii="Arial" w:hAnsi="Arial" w:cs="Arial"/>
        </w:rPr>
        <w:t>Platformazakupowa.pl działa według standardu przyjętego w komunikacji sieciowej - kodowanie UTF8,</w:t>
      </w:r>
    </w:p>
    <w:p w14:paraId="12DAD3F0" w14:textId="1BE0530F" w:rsidR="00FF6B4D" w:rsidRPr="00795B62" w:rsidRDefault="009E2FB3" w:rsidP="0081171C">
      <w:pPr>
        <w:numPr>
          <w:ilvl w:val="0"/>
          <w:numId w:val="12"/>
        </w:numPr>
        <w:spacing w:line="276" w:lineRule="auto"/>
        <w:contextualSpacing/>
        <w:jc w:val="both"/>
        <w:rPr>
          <w:rFonts w:ascii="Arial" w:hAnsi="Arial" w:cs="Arial"/>
        </w:rPr>
      </w:pPr>
      <w:r w:rsidRPr="00696AE1">
        <w:rPr>
          <w:rFonts w:ascii="Arial" w:hAnsi="Arial" w:cs="Arial"/>
        </w:rPr>
        <w:t xml:space="preserve">Oznaczenie czasu odbioru danych przez platformę zakupową stanowi datę oraz dokładny czas (hh:mm:ss) generowany wg. czasu lokalnego serwera synchronizowanego </w:t>
      </w:r>
      <w:r w:rsidR="00465EC3">
        <w:rPr>
          <w:rFonts w:ascii="Arial" w:hAnsi="Arial" w:cs="Arial"/>
        </w:rPr>
        <w:t xml:space="preserve">                                </w:t>
      </w:r>
      <w:r w:rsidRPr="00696AE1">
        <w:rPr>
          <w:rFonts w:ascii="Arial" w:hAnsi="Arial" w:cs="Arial"/>
        </w:rPr>
        <w:t>z zegarem Głównego Urzędu Miar.</w:t>
      </w:r>
    </w:p>
    <w:p w14:paraId="700147C5" w14:textId="77777777" w:rsidR="000A04CC" w:rsidRPr="00672A2E" w:rsidRDefault="000A04CC" w:rsidP="0081171C">
      <w:pPr>
        <w:spacing w:line="276" w:lineRule="auto"/>
        <w:ind w:left="567" w:hanging="567"/>
        <w:contextualSpacing/>
        <w:jc w:val="both"/>
        <w:rPr>
          <w:rFonts w:ascii="Arial" w:hAnsi="Arial" w:cs="Arial"/>
        </w:rPr>
      </w:pPr>
      <w:r w:rsidRPr="00672A2E">
        <w:rPr>
          <w:rFonts w:ascii="Arial" w:hAnsi="Arial" w:cs="Arial"/>
          <w:b/>
        </w:rPr>
        <w:t>1</w:t>
      </w:r>
      <w:r w:rsidR="00E51B4D">
        <w:rPr>
          <w:rFonts w:ascii="Arial" w:hAnsi="Arial" w:cs="Arial"/>
          <w:b/>
        </w:rPr>
        <w:t>4</w:t>
      </w:r>
      <w:r w:rsidRPr="00672A2E">
        <w:rPr>
          <w:rFonts w:ascii="Arial" w:hAnsi="Arial" w:cs="Arial"/>
          <w:b/>
        </w:rPr>
        <w:t>.</w:t>
      </w:r>
      <w:r w:rsidR="00416399">
        <w:rPr>
          <w:rFonts w:ascii="Arial" w:hAnsi="Arial" w:cs="Arial"/>
          <w:b/>
        </w:rPr>
        <w:t>7</w:t>
      </w:r>
      <w:r w:rsidRPr="00372F31">
        <w:rPr>
          <w:rFonts w:ascii="Arial" w:hAnsi="Arial" w:cs="Arial"/>
          <w:b/>
        </w:rPr>
        <w:t>.</w:t>
      </w:r>
      <w:r w:rsidRPr="00672A2E">
        <w:rPr>
          <w:rFonts w:ascii="Arial" w:hAnsi="Arial" w:cs="Arial"/>
        </w:rPr>
        <w:tab/>
      </w:r>
      <w:r w:rsidR="00672A2E" w:rsidRPr="00672A2E">
        <w:rPr>
          <w:rFonts w:ascii="Arial" w:hAnsi="Arial" w:cs="Arial"/>
        </w:rPr>
        <w:t>Występuje limit objętości plików lub spakowanych folderów do ilości 10 plików lub spakowanych folderów przy maksymalnej sumarycznej wielkości 500 MB.</w:t>
      </w:r>
      <w:r w:rsidR="00670610" w:rsidRPr="00672A2E">
        <w:t xml:space="preserve"> </w:t>
      </w:r>
    </w:p>
    <w:p w14:paraId="7C2B497F" w14:textId="77777777" w:rsidR="00416399" w:rsidRDefault="000A04CC" w:rsidP="00047C35">
      <w:pPr>
        <w:spacing w:line="276" w:lineRule="auto"/>
        <w:ind w:left="709" w:hanging="709"/>
        <w:contextualSpacing/>
        <w:jc w:val="both"/>
        <w:rPr>
          <w:rFonts w:ascii="Arial" w:hAnsi="Arial" w:cs="Arial"/>
        </w:rPr>
      </w:pPr>
      <w:r w:rsidRPr="00696AE1">
        <w:rPr>
          <w:rFonts w:ascii="Arial" w:hAnsi="Arial" w:cs="Arial"/>
          <w:b/>
        </w:rPr>
        <w:t>1</w:t>
      </w:r>
      <w:r w:rsidR="00E51B4D">
        <w:rPr>
          <w:rFonts w:ascii="Arial" w:hAnsi="Arial" w:cs="Arial"/>
          <w:b/>
        </w:rPr>
        <w:t>4</w:t>
      </w:r>
      <w:r w:rsidRPr="00696AE1">
        <w:rPr>
          <w:rFonts w:ascii="Arial" w:hAnsi="Arial" w:cs="Arial"/>
          <w:b/>
        </w:rPr>
        <w:t>.</w:t>
      </w:r>
      <w:r w:rsidR="00E51B4D">
        <w:rPr>
          <w:rFonts w:ascii="Arial" w:hAnsi="Arial" w:cs="Arial"/>
          <w:b/>
        </w:rPr>
        <w:t>8</w:t>
      </w:r>
      <w:r w:rsidRPr="00372F31">
        <w:rPr>
          <w:rFonts w:ascii="Arial" w:hAnsi="Arial" w:cs="Arial"/>
          <w:b/>
        </w:rPr>
        <w:t>.</w:t>
      </w:r>
      <w:r w:rsidRPr="00696AE1">
        <w:rPr>
          <w:rFonts w:ascii="Arial" w:hAnsi="Arial" w:cs="Arial"/>
        </w:rPr>
        <w:tab/>
        <w:t>W</w:t>
      </w:r>
      <w:r w:rsidRPr="000A04CC">
        <w:rPr>
          <w:rFonts w:ascii="Arial" w:hAnsi="Arial" w:cs="Arial"/>
        </w:rPr>
        <w:t>e wszelkiej korespondencji związanej z niniejszym postępowaniem Zamawiający</w:t>
      </w:r>
      <w:r w:rsidR="00F85908">
        <w:rPr>
          <w:rFonts w:ascii="Arial" w:hAnsi="Arial" w:cs="Arial"/>
        </w:rPr>
        <w:t xml:space="preserve">                            </w:t>
      </w:r>
      <w:r w:rsidRPr="000A04CC">
        <w:rPr>
          <w:rFonts w:ascii="Arial" w:hAnsi="Arial" w:cs="Arial"/>
        </w:rPr>
        <w:t xml:space="preserve">i Wykonawcy posługują się numerem ogłoszenia (BZP, TED lub ID postępowania). </w:t>
      </w:r>
    </w:p>
    <w:p w14:paraId="23AF93EF" w14:textId="77777777" w:rsidR="00416399" w:rsidRDefault="00D86825" w:rsidP="00047C35">
      <w:pPr>
        <w:numPr>
          <w:ilvl w:val="1"/>
          <w:numId w:val="16"/>
        </w:numPr>
        <w:spacing w:line="276" w:lineRule="auto"/>
        <w:ind w:left="709" w:hanging="709"/>
        <w:contextualSpacing/>
        <w:jc w:val="both"/>
        <w:rPr>
          <w:rFonts w:ascii="Arial" w:hAnsi="Arial" w:cs="Arial"/>
        </w:rPr>
      </w:pPr>
      <w:r w:rsidRPr="00416399">
        <w:rPr>
          <w:rFonts w:ascii="Arial" w:hAnsi="Arial" w:cs="Arial"/>
        </w:rPr>
        <w:t xml:space="preserve">Zgodnie </w:t>
      </w:r>
      <w:r w:rsidRPr="00345DB4">
        <w:rPr>
          <w:rFonts w:ascii="Arial" w:hAnsi="Arial" w:cs="Arial"/>
        </w:rPr>
        <w:t>z art. 20 ust. 1 ustawy</w:t>
      </w:r>
      <w:r w:rsidRPr="00416399">
        <w:rPr>
          <w:rFonts w:ascii="Arial" w:hAnsi="Arial" w:cs="Arial"/>
        </w:rPr>
        <w:t xml:space="preserve"> Pzp postępowanie o udzielenie zamówienia, z zastrzeżeniem wyjątków przewidzianych w ustawie Pzp, prowadzi się pisemnie.</w:t>
      </w:r>
    </w:p>
    <w:p w14:paraId="21CB08F9" w14:textId="77777777" w:rsidR="00416399" w:rsidRPr="00696AE1" w:rsidRDefault="00D86825" w:rsidP="0081171C">
      <w:pPr>
        <w:numPr>
          <w:ilvl w:val="1"/>
          <w:numId w:val="16"/>
        </w:numPr>
        <w:spacing w:line="276" w:lineRule="auto"/>
        <w:ind w:left="709" w:hanging="709"/>
        <w:contextualSpacing/>
        <w:jc w:val="both"/>
        <w:rPr>
          <w:rFonts w:ascii="Arial" w:hAnsi="Arial" w:cs="Arial"/>
        </w:rPr>
      </w:pPr>
      <w:r w:rsidRPr="00416399">
        <w:rPr>
          <w:rFonts w:ascii="Arial" w:hAnsi="Arial" w:cs="Arial"/>
        </w:rPr>
        <w:t>W postępowaniu komunikacja i wymiana informacji oraz o</w:t>
      </w:r>
      <w:r w:rsidR="00990272" w:rsidRPr="00416399">
        <w:rPr>
          <w:rFonts w:ascii="Arial" w:hAnsi="Arial" w:cs="Arial"/>
        </w:rPr>
        <w:t>fert</w:t>
      </w:r>
      <w:r w:rsidRPr="00416399">
        <w:rPr>
          <w:rFonts w:ascii="Arial" w:hAnsi="Arial" w:cs="Arial"/>
        </w:rPr>
        <w:t>y</w:t>
      </w:r>
      <w:r w:rsidR="00990272" w:rsidRPr="00416399">
        <w:rPr>
          <w:rFonts w:ascii="Arial" w:hAnsi="Arial" w:cs="Arial"/>
        </w:rPr>
        <w:t>, d</w:t>
      </w:r>
      <w:r w:rsidR="000A04CC" w:rsidRPr="00416399">
        <w:rPr>
          <w:rFonts w:ascii="Arial" w:hAnsi="Arial" w:cs="Arial"/>
        </w:rPr>
        <w:t>okumenty</w:t>
      </w:r>
      <w:r w:rsidR="00990272" w:rsidRPr="00416399">
        <w:rPr>
          <w:rFonts w:ascii="Arial" w:hAnsi="Arial" w:cs="Arial"/>
        </w:rPr>
        <w:t xml:space="preserve">, </w:t>
      </w:r>
      <w:r w:rsidR="000A04CC" w:rsidRPr="00416399">
        <w:rPr>
          <w:rFonts w:ascii="Arial" w:hAnsi="Arial" w:cs="Arial"/>
        </w:rPr>
        <w:t>oświadczenia</w:t>
      </w:r>
      <w:r w:rsidR="00990272" w:rsidRPr="00416399">
        <w:rPr>
          <w:rFonts w:ascii="Arial" w:hAnsi="Arial" w:cs="Arial"/>
        </w:rPr>
        <w:t xml:space="preserve">, zapytania do treści SWZ, wyjaśnienia i inne informacje dotyczące postępowania </w:t>
      </w:r>
      <w:r w:rsidR="000A04CC" w:rsidRPr="00416399">
        <w:rPr>
          <w:rFonts w:ascii="Arial" w:hAnsi="Arial" w:cs="Arial"/>
        </w:rPr>
        <w:t>składane są przez Wykonawcę wyłącznie za pośrednictwem platformy</w:t>
      </w:r>
      <w:r w:rsidR="00990272" w:rsidRPr="00416399">
        <w:rPr>
          <w:rFonts w:ascii="Arial" w:hAnsi="Arial" w:cs="Arial"/>
        </w:rPr>
        <w:t xml:space="preserve">, na której prowadzone jest </w:t>
      </w:r>
      <w:r w:rsidR="00990272" w:rsidRPr="00696AE1">
        <w:rPr>
          <w:rFonts w:ascii="Arial" w:hAnsi="Arial" w:cs="Arial"/>
        </w:rPr>
        <w:t xml:space="preserve">postępowanie. Złożenie oferty, dokumentów i oświadczeń, zapytań do treści SWZ, wyjaśnień i innych informacji w inny sposób, z pominięciem </w:t>
      </w:r>
      <w:r w:rsidRPr="00696AE1">
        <w:rPr>
          <w:rFonts w:ascii="Arial" w:hAnsi="Arial" w:cs="Arial"/>
        </w:rPr>
        <w:t xml:space="preserve">przekazania ich za pośrednictwem </w:t>
      </w:r>
      <w:r w:rsidR="00990272" w:rsidRPr="00696AE1">
        <w:rPr>
          <w:rFonts w:ascii="Arial" w:hAnsi="Arial" w:cs="Arial"/>
        </w:rPr>
        <w:t>platformy zakupowej uważa się za nieskuteczne.</w:t>
      </w:r>
    </w:p>
    <w:p w14:paraId="0524076F" w14:textId="77777777" w:rsidR="00416399" w:rsidRPr="00696AE1" w:rsidRDefault="00577F36" w:rsidP="0081171C">
      <w:pPr>
        <w:numPr>
          <w:ilvl w:val="1"/>
          <w:numId w:val="16"/>
        </w:numPr>
        <w:spacing w:line="276" w:lineRule="auto"/>
        <w:ind w:left="709" w:hanging="709"/>
        <w:contextualSpacing/>
        <w:jc w:val="both"/>
        <w:rPr>
          <w:rFonts w:ascii="Arial" w:hAnsi="Arial" w:cs="Arial"/>
        </w:rPr>
      </w:pPr>
      <w:r w:rsidRPr="00696AE1">
        <w:rPr>
          <w:rFonts w:ascii="Arial" w:hAnsi="Arial" w:cs="Arial"/>
        </w:rPr>
        <w:t xml:space="preserve">Zamawiający nie udziela </w:t>
      </w:r>
      <w:r w:rsidR="00D86825" w:rsidRPr="00696AE1">
        <w:rPr>
          <w:rFonts w:ascii="Arial" w:hAnsi="Arial" w:cs="Arial"/>
        </w:rPr>
        <w:t>ustnych informacji dotyczących postępowania, w szczególności dotyczących ogłoszenia, treści SWZ i ofert.</w:t>
      </w:r>
    </w:p>
    <w:p w14:paraId="523DF208" w14:textId="77777777" w:rsidR="00E56BBD" w:rsidRPr="00696AE1" w:rsidRDefault="00E56BBD" w:rsidP="0081171C">
      <w:pPr>
        <w:numPr>
          <w:ilvl w:val="1"/>
          <w:numId w:val="16"/>
        </w:numPr>
        <w:spacing w:line="276" w:lineRule="auto"/>
        <w:ind w:left="709" w:hanging="709"/>
        <w:contextualSpacing/>
        <w:jc w:val="both"/>
        <w:rPr>
          <w:rFonts w:ascii="Arial" w:hAnsi="Arial" w:cs="Arial"/>
        </w:rPr>
      </w:pPr>
      <w:r w:rsidRPr="00696AE1">
        <w:rPr>
          <w:rFonts w:ascii="Arial" w:hAnsi="Arial" w:cs="Arial"/>
        </w:rPr>
        <w:t xml:space="preserve">Zamawiający nie ponosi odpowiedzialności za złożenie oferty w sposób niezgodny z Instrukcją korzystania z platformazakupowa.pl, w szczególności za sytuację, gdy zamawiający zapozna się z treścią oferty przed upływem terminu składania ofert (np. złożenie oferty w zakładce „Wyślij wiadomość do zamawiającego”). </w:t>
      </w:r>
    </w:p>
    <w:p w14:paraId="2D7B0C67" w14:textId="77777777" w:rsidR="00416399" w:rsidRPr="00696AE1" w:rsidRDefault="00E56BBD" w:rsidP="0081171C">
      <w:pPr>
        <w:spacing w:line="276" w:lineRule="auto"/>
        <w:ind w:left="709" w:hanging="29"/>
        <w:contextualSpacing/>
        <w:jc w:val="both"/>
        <w:rPr>
          <w:rFonts w:ascii="Arial" w:hAnsi="Arial" w:cs="Arial"/>
          <w:strike/>
        </w:rPr>
      </w:pPr>
      <w:r w:rsidRPr="00696AE1">
        <w:rPr>
          <w:rFonts w:ascii="Arial" w:hAnsi="Arial" w:cs="Arial"/>
        </w:rPr>
        <w:lastRenderedPageBreak/>
        <w:t xml:space="preserve">Taka oferta zostanie uznana przez Zamawiającego za ofertę handlową i nie będzie brana pod uwagę w przedmiotowym postępowaniu ponieważ nie został spełniony obowiązek narzucony w art. 221 </w:t>
      </w:r>
      <w:r w:rsidR="00696AE1" w:rsidRPr="00696AE1">
        <w:rPr>
          <w:rFonts w:ascii="Arial" w:hAnsi="Arial" w:cs="Arial"/>
        </w:rPr>
        <w:t>uPzp.</w:t>
      </w:r>
      <w:r w:rsidRPr="00696AE1">
        <w:rPr>
          <w:rFonts w:ascii="Arial" w:hAnsi="Arial" w:cs="Arial"/>
        </w:rPr>
        <w:t>.</w:t>
      </w:r>
    </w:p>
    <w:p w14:paraId="649789AE" w14:textId="77777777" w:rsidR="00416399" w:rsidRPr="00696AE1" w:rsidRDefault="005B3DD0" w:rsidP="0081171C">
      <w:pPr>
        <w:numPr>
          <w:ilvl w:val="1"/>
          <w:numId w:val="16"/>
        </w:numPr>
        <w:spacing w:line="276" w:lineRule="auto"/>
        <w:ind w:left="709" w:hanging="709"/>
        <w:contextualSpacing/>
        <w:jc w:val="both"/>
        <w:rPr>
          <w:rFonts w:ascii="Arial" w:hAnsi="Arial" w:cs="Arial"/>
          <w:strike/>
        </w:rPr>
      </w:pPr>
      <w:r w:rsidRPr="00696AE1">
        <w:rPr>
          <w:rFonts w:ascii="Arial" w:hAnsi="Arial" w:cs="Arial"/>
        </w:rPr>
        <w:t xml:space="preserve">Postępowanie, w tym korespondencja w postępowaniu prowadzona jest w języku polskim. Oznacza to, że wszelka korespondencja </w:t>
      </w:r>
      <w:r w:rsidR="00031D6A" w:rsidRPr="00696AE1">
        <w:rPr>
          <w:rFonts w:ascii="Arial" w:hAnsi="Arial" w:cs="Arial"/>
        </w:rPr>
        <w:t>oferta, oświadczenia oraz każdy dokument złożony wraz z ofertą sporządzony w języku obcym winien być złożony wraz z tłumaczeniem na język polski.</w:t>
      </w:r>
    </w:p>
    <w:p w14:paraId="2489D63E" w14:textId="77777777" w:rsidR="00416399" w:rsidRPr="00696AE1" w:rsidRDefault="005B3DD0" w:rsidP="0081171C">
      <w:pPr>
        <w:numPr>
          <w:ilvl w:val="1"/>
          <w:numId w:val="16"/>
        </w:numPr>
        <w:spacing w:line="276" w:lineRule="auto"/>
        <w:ind w:left="709" w:hanging="709"/>
        <w:contextualSpacing/>
        <w:jc w:val="both"/>
        <w:rPr>
          <w:rFonts w:ascii="Arial" w:hAnsi="Arial" w:cs="Arial"/>
          <w:strike/>
        </w:rPr>
      </w:pPr>
      <w:r w:rsidRPr="00696AE1">
        <w:rPr>
          <w:rFonts w:ascii="Arial" w:hAnsi="Arial" w:cs="Arial"/>
        </w:rPr>
        <w:t>W przypadku podmiotów wspólnych wszelka korespondencja prowadzona będzie wyłącznie</w:t>
      </w:r>
      <w:r w:rsidR="001012B1">
        <w:rPr>
          <w:rFonts w:ascii="Arial" w:hAnsi="Arial" w:cs="Arial"/>
        </w:rPr>
        <w:t xml:space="preserve">                  </w:t>
      </w:r>
      <w:r w:rsidRPr="00696AE1">
        <w:rPr>
          <w:rFonts w:ascii="Arial" w:hAnsi="Arial" w:cs="Arial"/>
        </w:rPr>
        <w:t xml:space="preserve"> z pełnomocnikiem</w:t>
      </w:r>
      <w:r w:rsidRPr="00696AE1">
        <w:rPr>
          <w:rFonts w:ascii="Arial" w:hAnsi="Arial" w:cs="Arial"/>
          <w:sz w:val="24"/>
          <w:szCs w:val="24"/>
        </w:rPr>
        <w:t xml:space="preserve"> </w:t>
      </w:r>
      <w:r w:rsidRPr="00696AE1">
        <w:rPr>
          <w:rFonts w:ascii="Arial" w:hAnsi="Arial" w:cs="Arial"/>
          <w:szCs w:val="24"/>
        </w:rPr>
        <w:t>(liderem).</w:t>
      </w:r>
    </w:p>
    <w:p w14:paraId="56ECCFEE" w14:textId="77777777" w:rsidR="00416399" w:rsidRPr="00696AE1" w:rsidRDefault="00CF71D6" w:rsidP="0081171C">
      <w:pPr>
        <w:numPr>
          <w:ilvl w:val="1"/>
          <w:numId w:val="16"/>
        </w:numPr>
        <w:spacing w:line="276" w:lineRule="auto"/>
        <w:ind w:left="709" w:hanging="709"/>
        <w:contextualSpacing/>
        <w:jc w:val="both"/>
        <w:rPr>
          <w:rFonts w:ascii="Arial" w:hAnsi="Arial" w:cs="Arial"/>
          <w:strike/>
        </w:rPr>
      </w:pPr>
      <w:r w:rsidRPr="00696AE1">
        <w:rPr>
          <w:rFonts w:ascii="Arial" w:hAnsi="Arial" w:cs="Arial"/>
        </w:rPr>
        <w:t>W formularzu ofertowym wykonawca poda adres poczty elektronicznej, na który</w:t>
      </w:r>
      <w:r w:rsidR="00D96385" w:rsidRPr="00696AE1">
        <w:rPr>
          <w:rFonts w:ascii="Arial" w:hAnsi="Arial" w:cs="Arial"/>
        </w:rPr>
        <w:t xml:space="preserve"> będzie wysyłana korespondencja.</w:t>
      </w:r>
      <w:r w:rsidR="00B3681B" w:rsidRPr="00696AE1">
        <w:rPr>
          <w:rFonts w:ascii="Arial" w:hAnsi="Arial" w:cs="Arial"/>
        </w:rPr>
        <w:t xml:space="preserve"> </w:t>
      </w:r>
    </w:p>
    <w:p w14:paraId="55F1BB45" w14:textId="77777777" w:rsidR="000A04CC" w:rsidRPr="00416399" w:rsidRDefault="000A04CC" w:rsidP="0081171C">
      <w:pPr>
        <w:numPr>
          <w:ilvl w:val="1"/>
          <w:numId w:val="16"/>
        </w:numPr>
        <w:spacing w:line="276" w:lineRule="auto"/>
        <w:ind w:left="709" w:hanging="709"/>
        <w:contextualSpacing/>
        <w:jc w:val="both"/>
        <w:rPr>
          <w:rFonts w:ascii="Arial" w:hAnsi="Arial" w:cs="Arial"/>
          <w:strike/>
          <w:color w:val="FF0000"/>
        </w:rPr>
      </w:pPr>
      <w:r w:rsidRPr="00696AE1">
        <w:rPr>
          <w:rFonts w:ascii="Arial" w:eastAsia="Calibri" w:hAnsi="Arial" w:cs="Arial"/>
          <w:lang w:eastAsia="en-US"/>
        </w:rPr>
        <w:t xml:space="preserve">W sprawach technicznych związanych z obsługą platformy należy korzystać z pomocy </w:t>
      </w:r>
      <w:r w:rsidRPr="00696AE1">
        <w:rPr>
          <w:rFonts w:ascii="Arial" w:eastAsia="Calibri" w:hAnsi="Arial" w:cs="Arial"/>
          <w:b/>
          <w:lang w:eastAsia="en-US"/>
        </w:rPr>
        <w:t>Centrum Wsparcia Klienta</w:t>
      </w:r>
      <w:r w:rsidRPr="00696AE1">
        <w:rPr>
          <w:rFonts w:ascii="Arial" w:eastAsia="Calibri" w:hAnsi="Arial" w:cs="Arial"/>
          <w:lang w:eastAsia="en-US"/>
        </w:rPr>
        <w:t>, które</w:t>
      </w:r>
      <w:r w:rsidRPr="00416399">
        <w:rPr>
          <w:rFonts w:ascii="Arial" w:eastAsia="Calibri" w:hAnsi="Arial" w:cs="Arial"/>
          <w:lang w:eastAsia="en-US"/>
        </w:rPr>
        <w:t xml:space="preserve"> udzieli wszelkich informacji związanych z procesem składania ofert, rejestracji czy innych aspektów technicznych platformy. </w:t>
      </w:r>
      <w:r w:rsidRPr="00416399">
        <w:rPr>
          <w:rFonts w:ascii="Arial" w:eastAsia="Calibri" w:hAnsi="Arial" w:cs="Arial"/>
          <w:b/>
          <w:lang w:eastAsia="en-US"/>
        </w:rPr>
        <w:t>Centrum Wsparcia Klienta</w:t>
      </w:r>
      <w:r w:rsidRPr="00416399">
        <w:rPr>
          <w:rFonts w:ascii="Arial" w:eastAsia="Calibri" w:hAnsi="Arial" w:cs="Arial"/>
          <w:lang w:eastAsia="en-US"/>
        </w:rPr>
        <w:t xml:space="preserve"> dostępne codziennie od poniedziałku do piątku w godz. od 7.00 do 17.00 pod nr tel. </w:t>
      </w:r>
      <w:r w:rsidRPr="00416399">
        <w:rPr>
          <w:rFonts w:ascii="Arial" w:eastAsia="Calibri" w:hAnsi="Arial" w:cs="Arial"/>
          <w:b/>
          <w:lang w:eastAsia="en-US"/>
        </w:rPr>
        <w:t>22 101</w:t>
      </w:r>
      <w:r w:rsidRPr="00416399">
        <w:rPr>
          <w:rFonts w:ascii="Arial" w:eastAsia="Calibri" w:hAnsi="Arial" w:cs="Arial"/>
          <w:lang w:eastAsia="en-US"/>
        </w:rPr>
        <w:t xml:space="preserve"> </w:t>
      </w:r>
      <w:r w:rsidRPr="00416399">
        <w:rPr>
          <w:rFonts w:ascii="Arial" w:eastAsia="Calibri" w:hAnsi="Arial" w:cs="Arial"/>
          <w:b/>
          <w:lang w:eastAsia="en-US"/>
        </w:rPr>
        <w:t>02 02.</w:t>
      </w:r>
    </w:p>
    <w:p w14:paraId="35AA2FCB" w14:textId="529D3C80" w:rsidR="00423214" w:rsidRPr="00F509A9" w:rsidRDefault="00E51B4D" w:rsidP="0081171C">
      <w:pPr>
        <w:spacing w:line="276" w:lineRule="auto"/>
        <w:ind w:left="709" w:right="40" w:hanging="709"/>
        <w:rPr>
          <w:rFonts w:ascii="Arial" w:eastAsia="Calibri" w:hAnsi="Arial" w:cs="Arial"/>
          <w:lang w:eastAsia="en-US"/>
        </w:rPr>
      </w:pPr>
      <w:r w:rsidRPr="00E51B4D">
        <w:rPr>
          <w:rFonts w:ascii="Arial" w:eastAsia="Calibri" w:hAnsi="Arial" w:cs="Arial"/>
          <w:b/>
          <w:lang w:eastAsia="en-US"/>
        </w:rPr>
        <w:t>14.17</w:t>
      </w:r>
      <w:r w:rsidRPr="00372F31">
        <w:rPr>
          <w:rFonts w:ascii="Arial" w:eastAsia="Calibri" w:hAnsi="Arial" w:cs="Arial"/>
          <w:b/>
          <w:lang w:eastAsia="en-US"/>
        </w:rPr>
        <w:t>.</w:t>
      </w:r>
      <w:r w:rsidR="00372F31">
        <w:rPr>
          <w:rFonts w:ascii="Arial" w:eastAsia="Calibri" w:hAnsi="Arial" w:cs="Arial"/>
          <w:lang w:eastAsia="en-US"/>
        </w:rPr>
        <w:tab/>
      </w:r>
      <w:r w:rsidR="00577F36">
        <w:rPr>
          <w:rFonts w:ascii="Arial" w:eastAsia="Calibri" w:hAnsi="Arial" w:cs="Arial"/>
          <w:lang w:eastAsia="en-US"/>
        </w:rPr>
        <w:t>Osobami upoważnionymi do komunikowania się z wykonawcami są:</w:t>
      </w:r>
      <w:r w:rsidR="00F509A9">
        <w:rPr>
          <w:rFonts w:ascii="Arial" w:eastAsia="Calibri" w:hAnsi="Arial" w:cs="Arial"/>
          <w:lang w:eastAsia="en-US"/>
        </w:rPr>
        <w:br/>
      </w:r>
      <w:r w:rsidR="00577F36">
        <w:rPr>
          <w:rFonts w:ascii="Arial" w:eastAsia="Calibri" w:hAnsi="Arial" w:cs="Arial"/>
          <w:lang w:eastAsia="en-US"/>
        </w:rPr>
        <w:t xml:space="preserve">p. </w:t>
      </w:r>
      <w:r w:rsidR="00D62C1B">
        <w:rPr>
          <w:rFonts w:ascii="Arial" w:eastAsia="Calibri" w:hAnsi="Arial" w:cs="Arial"/>
          <w:lang w:eastAsia="en-US"/>
        </w:rPr>
        <w:t>M</w:t>
      </w:r>
      <w:r w:rsidR="000127B7">
        <w:rPr>
          <w:rFonts w:ascii="Arial" w:eastAsia="Calibri" w:hAnsi="Arial" w:cs="Arial"/>
          <w:lang w:eastAsia="en-US"/>
        </w:rPr>
        <w:t>artyna Krajewska</w:t>
      </w:r>
      <w:r w:rsidR="007D139C">
        <w:rPr>
          <w:rFonts w:ascii="Arial" w:eastAsia="Calibri" w:hAnsi="Arial" w:cs="Arial"/>
          <w:lang w:eastAsia="en-US"/>
        </w:rPr>
        <w:t xml:space="preserve"> oraz </w:t>
      </w:r>
      <w:r w:rsidR="000127B7">
        <w:rPr>
          <w:rFonts w:ascii="Arial" w:eastAsia="Calibri" w:hAnsi="Arial" w:cs="Arial"/>
          <w:lang w:eastAsia="en-US"/>
        </w:rPr>
        <w:t>p. Ewa Tokarska</w:t>
      </w:r>
      <w:r w:rsidR="00D62C1B">
        <w:rPr>
          <w:rFonts w:ascii="Arial" w:eastAsia="Calibri" w:hAnsi="Arial" w:cs="Arial"/>
          <w:lang w:eastAsia="en-US"/>
        </w:rPr>
        <w:t xml:space="preserve"> </w:t>
      </w:r>
      <w:r w:rsidR="00F509A9" w:rsidRPr="00F509A9">
        <w:rPr>
          <w:rFonts w:ascii="Arial" w:eastAsia="Calibri" w:hAnsi="Arial" w:cs="Arial"/>
          <w:lang w:eastAsia="en-US"/>
        </w:rPr>
        <w:t>– 47 841 20 78</w:t>
      </w:r>
      <w:r w:rsidR="00577F36">
        <w:rPr>
          <w:rFonts w:ascii="Arial" w:eastAsia="Calibri" w:hAnsi="Arial" w:cs="Arial"/>
          <w:lang w:eastAsia="en-US"/>
        </w:rPr>
        <w:t xml:space="preserve">, </w:t>
      </w:r>
      <w:r w:rsidR="00423214">
        <w:rPr>
          <w:rFonts w:ascii="Arial" w:eastAsia="Calibri" w:hAnsi="Arial" w:cs="Arial"/>
          <w:lang w:eastAsia="en-US"/>
        </w:rPr>
        <w:t>h</w:t>
      </w:r>
      <w:r w:rsidR="00423214" w:rsidRPr="00577F36">
        <w:rPr>
          <w:rFonts w:ascii="Arial" w:eastAsia="Calibri" w:hAnsi="Arial" w:cs="Arial"/>
          <w:lang w:eastAsia="en-US"/>
        </w:rPr>
        <w:t>ttps://platformazakupowa.pl/pn/kwp_lodz</w:t>
      </w:r>
    </w:p>
    <w:p w14:paraId="5CF83D89" w14:textId="66AB0992" w:rsidR="00F509A9" w:rsidRPr="00E56BBD" w:rsidRDefault="00E51B4D" w:rsidP="0081171C">
      <w:pPr>
        <w:spacing w:line="276" w:lineRule="auto"/>
        <w:ind w:left="709" w:right="40" w:hanging="709"/>
        <w:jc w:val="both"/>
        <w:rPr>
          <w:rFonts w:ascii="Arial" w:eastAsia="Calibri" w:hAnsi="Arial" w:cs="Arial"/>
          <w:lang w:eastAsia="en-US"/>
        </w:rPr>
      </w:pPr>
      <w:r w:rsidRPr="00E51B4D">
        <w:rPr>
          <w:rFonts w:ascii="Arial" w:hAnsi="Arial" w:cs="Arial"/>
          <w:b/>
        </w:rPr>
        <w:t>14.18</w:t>
      </w:r>
      <w:r w:rsidR="00A76123">
        <w:rPr>
          <w:rFonts w:ascii="Arial" w:hAnsi="Arial" w:cs="Arial"/>
          <w:b/>
        </w:rPr>
        <w:t>.</w:t>
      </w:r>
      <w:r w:rsidR="00A76123">
        <w:rPr>
          <w:rFonts w:ascii="Arial" w:hAnsi="Arial" w:cs="Arial"/>
          <w:b/>
        </w:rPr>
        <w:tab/>
      </w:r>
      <w:r w:rsidR="00423214" w:rsidRPr="00423214">
        <w:rPr>
          <w:rFonts w:ascii="Arial" w:hAnsi="Arial" w:cs="Arial"/>
        </w:rPr>
        <w:t>Informacje o sposobie komunikowania się zamawiającego z wykonawcami w inny sposób niż przy użyciu środków komunikacji elektronicznej w przypadku zaistnienia jednej z sytuacji określonych w art. 65 ust. 1, art. 66 i art. 69</w:t>
      </w:r>
      <w:r w:rsidR="002E60B8">
        <w:rPr>
          <w:rFonts w:ascii="Arial" w:hAnsi="Arial" w:cs="Arial"/>
        </w:rPr>
        <w:t xml:space="preserve"> – nie dotyczy.</w:t>
      </w:r>
    </w:p>
    <w:p w14:paraId="3A5D92DA" w14:textId="77777777" w:rsidR="00E56BBD" w:rsidRPr="00BA7184" w:rsidRDefault="00672A2E" w:rsidP="0081171C">
      <w:pPr>
        <w:numPr>
          <w:ilvl w:val="1"/>
          <w:numId w:val="17"/>
        </w:numPr>
        <w:spacing w:line="276" w:lineRule="auto"/>
        <w:ind w:left="709" w:right="40" w:hanging="709"/>
        <w:rPr>
          <w:rStyle w:val="Hipercze"/>
          <w:rFonts w:ascii="Arial" w:eastAsia="Calibri" w:hAnsi="Arial" w:cs="Arial"/>
          <w:color w:val="auto"/>
          <w:u w:val="none"/>
          <w:lang w:eastAsia="en-US"/>
        </w:rPr>
      </w:pPr>
      <w:r w:rsidRPr="00696AE1">
        <w:rPr>
          <w:rFonts w:ascii="Arial" w:hAnsi="Arial" w:cs="Arial"/>
          <w:b/>
        </w:rPr>
        <w:t>W sytuacji awarii platformy zakupowej</w:t>
      </w:r>
      <w:r w:rsidRPr="00696AE1">
        <w:rPr>
          <w:rFonts w:ascii="Arial" w:hAnsi="Arial" w:cs="Arial"/>
        </w:rPr>
        <w:t xml:space="preserve"> Zamawiający dopuszcza, opcjonalnie, komunikację  za pośrednictwem poczty elektronicznej. Adres poczty elektronicznej osoby uprawnionej do kontaktu z Wykonawcami: </w:t>
      </w:r>
      <w:hyperlink r:id="rId12" w:history="1">
        <w:r w:rsidRPr="00696AE1">
          <w:rPr>
            <w:rStyle w:val="Hipercze"/>
            <w:rFonts w:ascii="Arial" w:hAnsi="Arial" w:cs="Arial"/>
            <w:color w:val="auto"/>
          </w:rPr>
          <w:t>zampub@ld.policja.gov.pl</w:t>
        </w:r>
      </w:hyperlink>
    </w:p>
    <w:p w14:paraId="32D7861E" w14:textId="77777777" w:rsidR="00BA7184" w:rsidRPr="00696AE1" w:rsidRDefault="00BA7184" w:rsidP="0081171C">
      <w:pPr>
        <w:spacing w:line="276" w:lineRule="auto"/>
        <w:ind w:left="567" w:right="40"/>
        <w:rPr>
          <w:rFonts w:ascii="Arial" w:eastAsia="Calibri" w:hAnsi="Arial" w:cs="Arial"/>
          <w:lang w:eastAsia="en-US"/>
        </w:rPr>
      </w:pPr>
    </w:p>
    <w:p w14:paraId="11410D56" w14:textId="77777777" w:rsidR="00672A2E" w:rsidRPr="00633248" w:rsidRDefault="00672A2E" w:rsidP="0081171C">
      <w:pPr>
        <w:pStyle w:val="Nagwek2"/>
        <w:spacing w:line="276" w:lineRule="auto"/>
        <w:ind w:left="426" w:hanging="426"/>
        <w:rPr>
          <w:rFonts w:eastAsia="Calibri"/>
          <w:lang w:eastAsia="en-US"/>
        </w:rPr>
      </w:pPr>
      <w:bookmarkStart w:id="26" w:name="_Toc112741327"/>
      <w:r w:rsidRPr="00672A2E">
        <w:rPr>
          <w:rFonts w:eastAsia="Calibri"/>
          <w:lang w:eastAsia="en-US"/>
        </w:rPr>
        <w:t>Opis sposobu przygotowania ofert oraz dokumentów wymaganych przez Zamawiającego w SWZ</w:t>
      </w:r>
      <w:bookmarkEnd w:id="26"/>
    </w:p>
    <w:p w14:paraId="07A946F5" w14:textId="62C19A07" w:rsidR="00E51B4D" w:rsidRPr="00345DB4" w:rsidRDefault="00672A2E" w:rsidP="0081171C">
      <w:pPr>
        <w:spacing w:line="276" w:lineRule="auto"/>
        <w:ind w:left="567" w:hanging="567"/>
        <w:jc w:val="both"/>
        <w:rPr>
          <w:rFonts w:ascii="Arial" w:eastAsia="Calibri" w:hAnsi="Arial" w:cs="Arial"/>
          <w:lang w:eastAsia="en-US"/>
        </w:rPr>
      </w:pPr>
      <w:r w:rsidRPr="00372F31">
        <w:rPr>
          <w:rFonts w:ascii="Arial" w:eastAsia="Calibri" w:hAnsi="Arial" w:cs="Arial"/>
          <w:b/>
          <w:lang w:eastAsia="en-US"/>
        </w:rPr>
        <w:t>1</w:t>
      </w:r>
      <w:r w:rsidR="007C047D" w:rsidRPr="00372F31">
        <w:rPr>
          <w:rFonts w:ascii="Arial" w:eastAsia="Calibri" w:hAnsi="Arial" w:cs="Arial"/>
          <w:b/>
          <w:lang w:eastAsia="en-US"/>
        </w:rPr>
        <w:t>5</w:t>
      </w:r>
      <w:r w:rsidRPr="00372F31">
        <w:rPr>
          <w:rFonts w:ascii="Arial" w:eastAsia="Calibri" w:hAnsi="Arial" w:cs="Arial"/>
          <w:b/>
          <w:lang w:eastAsia="en-US"/>
        </w:rPr>
        <w:t>.1</w:t>
      </w:r>
      <w:r w:rsidR="00372F31" w:rsidRPr="00372F31">
        <w:rPr>
          <w:rFonts w:ascii="Arial" w:eastAsia="Calibri" w:hAnsi="Arial" w:cs="Arial"/>
          <w:b/>
          <w:lang w:eastAsia="en-US"/>
        </w:rPr>
        <w:t>.</w:t>
      </w:r>
      <w:r w:rsidR="007C047D">
        <w:rPr>
          <w:rFonts w:ascii="Arial" w:eastAsia="Calibri" w:hAnsi="Arial" w:cs="Arial"/>
          <w:color w:val="70AD47"/>
          <w:lang w:eastAsia="en-US"/>
        </w:rPr>
        <w:t xml:space="preserve"> </w:t>
      </w:r>
      <w:r w:rsidR="00E51B4D" w:rsidRPr="00345DB4">
        <w:rPr>
          <w:rFonts w:ascii="Arial" w:eastAsia="Calibri" w:hAnsi="Arial" w:cs="Arial"/>
          <w:lang w:eastAsia="en-US"/>
        </w:rPr>
        <w:t xml:space="preserve">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(DZ. U. 2415) oraz rozporządzenia Prezesa Rady Ministrów z dnia 30 grudnia 2020 r. w sprawie sposobu sporządzania </w:t>
      </w:r>
      <w:r w:rsidR="00465EC3">
        <w:rPr>
          <w:rFonts w:ascii="Arial" w:eastAsia="Calibri" w:hAnsi="Arial" w:cs="Arial"/>
          <w:lang w:eastAsia="en-US"/>
        </w:rPr>
        <w:t xml:space="preserve">                                           </w:t>
      </w:r>
      <w:r w:rsidR="00E51B4D" w:rsidRPr="00345DB4">
        <w:rPr>
          <w:rFonts w:ascii="Arial" w:eastAsia="Calibri" w:hAnsi="Arial" w:cs="Arial"/>
          <w:lang w:eastAsia="en-US"/>
        </w:rPr>
        <w:t>i przekazywania informacji oraz wymagań technicznych dla dokumentów elektronicznych oraz środków komunikacji elektronicznej w postępowaniu o udzielenie zamówienia publicznego lub konkursie (Dz. U. 2452).</w:t>
      </w:r>
    </w:p>
    <w:p w14:paraId="0413C6A7" w14:textId="77777777" w:rsidR="00B05BA4" w:rsidRPr="00345DB4" w:rsidRDefault="00E51B4D" w:rsidP="0081171C">
      <w:pPr>
        <w:spacing w:line="276" w:lineRule="auto"/>
        <w:ind w:left="567" w:hanging="567"/>
        <w:jc w:val="both"/>
        <w:rPr>
          <w:rFonts w:ascii="Arial" w:eastAsia="Calibri" w:hAnsi="Arial" w:cs="Arial"/>
          <w:lang w:eastAsia="en-US"/>
        </w:rPr>
      </w:pPr>
      <w:r w:rsidRPr="00345DB4">
        <w:rPr>
          <w:rFonts w:ascii="Arial" w:eastAsia="Calibri" w:hAnsi="Arial" w:cs="Arial"/>
          <w:b/>
          <w:lang w:eastAsia="en-US"/>
        </w:rPr>
        <w:t>1</w:t>
      </w:r>
      <w:r w:rsidR="007C047D" w:rsidRPr="00345DB4">
        <w:rPr>
          <w:rFonts w:ascii="Arial" w:eastAsia="Calibri" w:hAnsi="Arial" w:cs="Arial"/>
          <w:b/>
          <w:lang w:eastAsia="en-US"/>
        </w:rPr>
        <w:t>5</w:t>
      </w:r>
      <w:r w:rsidRPr="00345DB4">
        <w:rPr>
          <w:rFonts w:ascii="Arial" w:eastAsia="Calibri" w:hAnsi="Arial" w:cs="Arial"/>
          <w:b/>
          <w:lang w:eastAsia="en-US"/>
        </w:rPr>
        <w:t>.2</w:t>
      </w:r>
      <w:r w:rsidRPr="00345DB4">
        <w:rPr>
          <w:rFonts w:ascii="Arial" w:eastAsia="Calibri" w:hAnsi="Arial" w:cs="Arial"/>
          <w:lang w:eastAsia="en-US"/>
        </w:rPr>
        <w:t xml:space="preserve">. </w:t>
      </w:r>
      <w:r w:rsidR="00672A2E" w:rsidRPr="00345DB4">
        <w:rPr>
          <w:rFonts w:ascii="Arial" w:eastAsia="Calibri" w:hAnsi="Arial" w:cs="Arial"/>
          <w:lang w:eastAsia="en-US"/>
        </w:rPr>
        <w:t xml:space="preserve">Oferta, wniosek oraz przedmiotowe środki dowodowe (jeżeli były wymagane) składane elektronicznie muszą zostać podpisane </w:t>
      </w:r>
      <w:r w:rsidR="00672A2E" w:rsidRPr="00345DB4">
        <w:rPr>
          <w:rFonts w:ascii="Arial" w:eastAsia="Calibri" w:hAnsi="Arial" w:cs="Arial"/>
          <w:b/>
          <w:lang w:eastAsia="en-US"/>
        </w:rPr>
        <w:t>elektronicznym kwalifikowanym podpisem</w:t>
      </w:r>
      <w:r w:rsidR="00672A2E" w:rsidRPr="00345DB4">
        <w:rPr>
          <w:rFonts w:ascii="Arial" w:eastAsia="Calibri" w:hAnsi="Arial" w:cs="Arial"/>
          <w:lang w:eastAsia="en-US"/>
        </w:rPr>
        <w:t xml:space="preserve"> lub </w:t>
      </w:r>
      <w:r w:rsidR="00672A2E" w:rsidRPr="00345DB4">
        <w:rPr>
          <w:rFonts w:ascii="Arial" w:eastAsia="Calibri" w:hAnsi="Arial" w:cs="Arial"/>
          <w:b/>
          <w:lang w:eastAsia="en-US"/>
        </w:rPr>
        <w:t>podpisem zaufanym</w:t>
      </w:r>
      <w:r w:rsidR="00672A2E" w:rsidRPr="00345DB4">
        <w:rPr>
          <w:rFonts w:ascii="Arial" w:eastAsia="Calibri" w:hAnsi="Arial" w:cs="Arial"/>
          <w:lang w:eastAsia="en-US"/>
        </w:rPr>
        <w:t xml:space="preserve"> lub </w:t>
      </w:r>
      <w:r w:rsidR="00672A2E" w:rsidRPr="00345DB4">
        <w:rPr>
          <w:rFonts w:ascii="Arial" w:eastAsia="Calibri" w:hAnsi="Arial" w:cs="Arial"/>
          <w:b/>
          <w:lang w:eastAsia="en-US"/>
        </w:rPr>
        <w:t>podpisem osobistym</w:t>
      </w:r>
      <w:r w:rsidR="00672A2E" w:rsidRPr="00345DB4">
        <w:rPr>
          <w:rFonts w:ascii="Arial" w:eastAsia="Calibri" w:hAnsi="Arial" w:cs="Arial"/>
          <w:lang w:eastAsia="en-US"/>
        </w:rPr>
        <w:t xml:space="preserve">. W procesie składania oferty, wniosku w tym przedmiotowych środków dowodowych na platformie, </w:t>
      </w:r>
      <w:r w:rsidR="00672A2E" w:rsidRPr="00345DB4">
        <w:rPr>
          <w:rFonts w:ascii="Arial" w:eastAsia="Calibri" w:hAnsi="Arial" w:cs="Arial"/>
          <w:b/>
          <w:lang w:eastAsia="en-US"/>
        </w:rPr>
        <w:t>kwalifikowany podpis elektroniczny</w:t>
      </w:r>
      <w:r w:rsidR="00672A2E" w:rsidRPr="00345DB4">
        <w:rPr>
          <w:rFonts w:ascii="Arial" w:eastAsia="Calibri" w:hAnsi="Arial" w:cs="Arial"/>
          <w:lang w:eastAsia="en-US"/>
        </w:rPr>
        <w:t xml:space="preserve"> lub </w:t>
      </w:r>
      <w:r w:rsidR="00672A2E" w:rsidRPr="00345DB4">
        <w:rPr>
          <w:rFonts w:ascii="Arial" w:eastAsia="Calibri" w:hAnsi="Arial" w:cs="Arial"/>
          <w:b/>
          <w:lang w:eastAsia="en-US"/>
        </w:rPr>
        <w:t>podpis zaufany</w:t>
      </w:r>
      <w:r w:rsidR="00672A2E" w:rsidRPr="00345DB4">
        <w:rPr>
          <w:rFonts w:ascii="Arial" w:eastAsia="Calibri" w:hAnsi="Arial" w:cs="Arial"/>
          <w:lang w:eastAsia="en-US"/>
        </w:rPr>
        <w:t xml:space="preserve"> lub </w:t>
      </w:r>
      <w:r w:rsidR="00672A2E" w:rsidRPr="00345DB4">
        <w:rPr>
          <w:rFonts w:ascii="Arial" w:eastAsia="Calibri" w:hAnsi="Arial" w:cs="Arial"/>
          <w:b/>
          <w:lang w:eastAsia="en-US"/>
        </w:rPr>
        <w:t>podpis osobist</w:t>
      </w:r>
      <w:r w:rsidR="00672A2E" w:rsidRPr="00345DB4">
        <w:rPr>
          <w:rFonts w:ascii="Arial" w:eastAsia="Calibri" w:hAnsi="Arial" w:cs="Arial"/>
          <w:lang w:eastAsia="en-US"/>
        </w:rPr>
        <w:t>y Wykonawca składa bezpośrednio na dokumencie, który następnie przesyła do systemu.</w:t>
      </w:r>
    </w:p>
    <w:p w14:paraId="05B89724" w14:textId="77777777" w:rsidR="00B05BA4" w:rsidRPr="00345DB4" w:rsidRDefault="00B05BA4" w:rsidP="0081171C">
      <w:pPr>
        <w:spacing w:line="276" w:lineRule="auto"/>
        <w:ind w:left="567" w:hanging="567"/>
        <w:jc w:val="both"/>
        <w:rPr>
          <w:rFonts w:ascii="Arial" w:eastAsia="Calibri" w:hAnsi="Arial" w:cs="Arial"/>
          <w:lang w:eastAsia="en-US"/>
        </w:rPr>
      </w:pPr>
      <w:r w:rsidRPr="00345DB4">
        <w:rPr>
          <w:rFonts w:ascii="Arial" w:eastAsia="Calibri" w:hAnsi="Arial" w:cs="Arial"/>
          <w:b/>
          <w:lang w:eastAsia="en-US"/>
        </w:rPr>
        <w:t>15</w:t>
      </w:r>
      <w:r w:rsidRPr="00345DB4">
        <w:rPr>
          <w:rFonts w:ascii="Arial" w:hAnsi="Arial" w:cs="Arial"/>
          <w:b/>
        </w:rPr>
        <w:t>.3.</w:t>
      </w:r>
      <w:r w:rsidRPr="00345DB4">
        <w:rPr>
          <w:rFonts w:ascii="Arial" w:hAnsi="Arial" w:cs="Arial"/>
        </w:rPr>
        <w:t xml:space="preserve"> </w:t>
      </w:r>
      <w:r w:rsidR="00672A2E" w:rsidRPr="00345DB4">
        <w:rPr>
          <w:rFonts w:ascii="Arial" w:hAnsi="Arial" w:cs="Arial"/>
        </w:rPr>
        <w:t>Poświadczenia za zgodność z oryginałem dokonuje odpowiednio Wykonawca, podmiot, na którego zdolnościach lub sytuacji polega Wykonawca, wykonawcy wspólnie ubiegający się</w:t>
      </w:r>
      <w:r w:rsidR="001012B1" w:rsidRPr="00345DB4">
        <w:rPr>
          <w:rFonts w:ascii="Arial" w:hAnsi="Arial" w:cs="Arial"/>
        </w:rPr>
        <w:t xml:space="preserve">                 </w:t>
      </w:r>
      <w:r w:rsidR="00672A2E" w:rsidRPr="00345DB4">
        <w:rPr>
          <w:rFonts w:ascii="Arial" w:hAnsi="Arial" w:cs="Arial"/>
        </w:rPr>
        <w:t xml:space="preserve"> o udzielenie zamówienia publicznego albo podwykonawca, w zakresie dokumentów, które każdego z nich dotyczą. Poprzez oryginał należy rozumieć dokument podpisany </w:t>
      </w:r>
      <w:r w:rsidR="00672A2E" w:rsidRPr="00345DB4">
        <w:rPr>
          <w:rFonts w:ascii="Arial" w:hAnsi="Arial" w:cs="Arial"/>
          <w:b/>
          <w:bCs/>
        </w:rPr>
        <w:t>kwalifikowanym podpisem elektronicznym</w:t>
      </w:r>
      <w:r w:rsidR="00672A2E" w:rsidRPr="00345DB4">
        <w:rPr>
          <w:rFonts w:ascii="Arial" w:hAnsi="Arial" w:cs="Arial"/>
        </w:rPr>
        <w:t xml:space="preserve"> lub </w:t>
      </w:r>
      <w:r w:rsidR="00672A2E" w:rsidRPr="00345DB4">
        <w:rPr>
          <w:rFonts w:ascii="Arial" w:hAnsi="Arial" w:cs="Arial"/>
          <w:b/>
          <w:bCs/>
        </w:rPr>
        <w:t>podpisem zaufanym</w:t>
      </w:r>
      <w:r w:rsidR="00672A2E" w:rsidRPr="00345DB4">
        <w:rPr>
          <w:rFonts w:ascii="Arial" w:hAnsi="Arial" w:cs="Arial"/>
        </w:rPr>
        <w:t xml:space="preserve"> lub </w:t>
      </w:r>
      <w:r w:rsidR="00672A2E" w:rsidRPr="00345DB4">
        <w:rPr>
          <w:rFonts w:ascii="Arial" w:hAnsi="Arial" w:cs="Arial"/>
          <w:b/>
          <w:bCs/>
        </w:rPr>
        <w:t>podpisem osobistym</w:t>
      </w:r>
      <w:r w:rsidR="00672A2E" w:rsidRPr="00345DB4">
        <w:rPr>
          <w:rFonts w:ascii="Arial" w:hAnsi="Arial" w:cs="Arial"/>
        </w:rPr>
        <w:t xml:space="preserve"> przez osobę/osoby upoważnioną/upoważnione. Poświadczenie za zgodność </w:t>
      </w:r>
      <w:r w:rsidR="001012B1" w:rsidRPr="00345DB4">
        <w:rPr>
          <w:rFonts w:ascii="Arial" w:hAnsi="Arial" w:cs="Arial"/>
        </w:rPr>
        <w:t xml:space="preserve">                    </w:t>
      </w:r>
      <w:r w:rsidR="00672A2E" w:rsidRPr="00345DB4">
        <w:rPr>
          <w:rFonts w:ascii="Arial" w:hAnsi="Arial" w:cs="Arial"/>
        </w:rPr>
        <w:t xml:space="preserve">z oryginałem następuje w formie elektronicznej podpisane kwalifikowanym podpisem elektronicznym lub podpisem zaufanym lub podpisem osobistym przez osobę/osoby upoważnioną/upoważnione. </w:t>
      </w:r>
    </w:p>
    <w:p w14:paraId="158AE279" w14:textId="77777777" w:rsidR="00672A2E" w:rsidRPr="00345DB4" w:rsidRDefault="00B05BA4" w:rsidP="0081171C">
      <w:pPr>
        <w:spacing w:line="276" w:lineRule="auto"/>
        <w:ind w:left="567" w:hanging="567"/>
        <w:jc w:val="both"/>
        <w:rPr>
          <w:rFonts w:ascii="Arial" w:eastAsia="Calibri" w:hAnsi="Arial" w:cs="Arial"/>
          <w:lang w:eastAsia="en-US"/>
        </w:rPr>
      </w:pPr>
      <w:r w:rsidRPr="00345DB4">
        <w:rPr>
          <w:rFonts w:ascii="Arial" w:eastAsia="Calibri" w:hAnsi="Arial" w:cs="Arial"/>
          <w:b/>
          <w:lang w:eastAsia="en-US"/>
        </w:rPr>
        <w:t>15</w:t>
      </w:r>
      <w:r w:rsidRPr="00345DB4">
        <w:rPr>
          <w:rFonts w:ascii="Arial" w:hAnsi="Arial" w:cs="Arial"/>
          <w:b/>
        </w:rPr>
        <w:t>.4.</w:t>
      </w:r>
      <w:r w:rsidRPr="00345DB4">
        <w:rPr>
          <w:rFonts w:ascii="Arial" w:hAnsi="Arial" w:cs="Arial"/>
        </w:rPr>
        <w:t xml:space="preserve"> </w:t>
      </w:r>
      <w:r w:rsidRPr="00345DB4">
        <w:rPr>
          <w:rFonts w:ascii="Arial" w:hAnsi="Arial" w:cs="Arial"/>
        </w:rPr>
        <w:tab/>
      </w:r>
      <w:r w:rsidR="00672A2E" w:rsidRPr="00345DB4">
        <w:rPr>
          <w:rFonts w:ascii="Arial" w:hAnsi="Arial" w:cs="Arial"/>
        </w:rPr>
        <w:t>Oferta powinna być:</w:t>
      </w:r>
    </w:p>
    <w:p w14:paraId="0C1EFDBF" w14:textId="77777777" w:rsidR="00672A2E" w:rsidRPr="00345DB4" w:rsidRDefault="00672A2E" w:rsidP="0081171C">
      <w:pPr>
        <w:numPr>
          <w:ilvl w:val="0"/>
          <w:numId w:val="13"/>
        </w:numPr>
        <w:spacing w:line="276" w:lineRule="auto"/>
        <w:ind w:left="851" w:hanging="284"/>
        <w:jc w:val="both"/>
        <w:textAlignment w:val="baseline"/>
        <w:rPr>
          <w:rFonts w:ascii="Arial" w:hAnsi="Arial" w:cs="Arial"/>
        </w:rPr>
      </w:pPr>
      <w:r w:rsidRPr="00345DB4">
        <w:rPr>
          <w:rFonts w:ascii="Arial" w:hAnsi="Arial" w:cs="Arial"/>
        </w:rPr>
        <w:t>sporządzona na podstawie załączników niniejszej SWZ w języku polskim,</w:t>
      </w:r>
    </w:p>
    <w:p w14:paraId="1BF94E4C" w14:textId="77777777" w:rsidR="00672A2E" w:rsidRPr="00743762" w:rsidRDefault="00672A2E" w:rsidP="0081171C">
      <w:pPr>
        <w:numPr>
          <w:ilvl w:val="0"/>
          <w:numId w:val="13"/>
        </w:numPr>
        <w:spacing w:line="276" w:lineRule="auto"/>
        <w:ind w:left="851" w:hanging="284"/>
        <w:jc w:val="both"/>
        <w:textAlignment w:val="baseline"/>
        <w:rPr>
          <w:rFonts w:ascii="Arial" w:hAnsi="Arial" w:cs="Arial"/>
        </w:rPr>
      </w:pPr>
      <w:r w:rsidRPr="00345DB4">
        <w:rPr>
          <w:rFonts w:ascii="Arial" w:hAnsi="Arial" w:cs="Arial"/>
        </w:rPr>
        <w:t xml:space="preserve">złożona przy użyciu środków komunikacji elektronicznej tzn. za pośrednictwem </w:t>
      </w:r>
      <w:hyperlink r:id="rId13" w:history="1">
        <w:r w:rsidRPr="00EB39B2">
          <w:rPr>
            <w:rFonts w:ascii="Arial" w:hAnsi="Arial" w:cs="Arial"/>
            <w:b/>
            <w:u w:val="single"/>
          </w:rPr>
          <w:t>platformazakupowa.pl</w:t>
        </w:r>
      </w:hyperlink>
      <w:r w:rsidRPr="00743762">
        <w:rPr>
          <w:rFonts w:ascii="Arial" w:hAnsi="Arial" w:cs="Arial"/>
        </w:rPr>
        <w:t>,</w:t>
      </w:r>
    </w:p>
    <w:p w14:paraId="463D7F25" w14:textId="77777777" w:rsidR="00672A2E" w:rsidRPr="00345DB4" w:rsidRDefault="00672A2E" w:rsidP="0081171C">
      <w:pPr>
        <w:numPr>
          <w:ilvl w:val="0"/>
          <w:numId w:val="13"/>
        </w:numPr>
        <w:spacing w:line="276" w:lineRule="auto"/>
        <w:ind w:left="851" w:hanging="284"/>
        <w:jc w:val="both"/>
        <w:textAlignment w:val="baseline"/>
        <w:rPr>
          <w:rFonts w:ascii="Calibri" w:hAnsi="Calibri" w:cs="Calibri"/>
        </w:rPr>
      </w:pPr>
      <w:r w:rsidRPr="00743762">
        <w:rPr>
          <w:rFonts w:ascii="Arial" w:hAnsi="Arial" w:cs="Arial"/>
        </w:rPr>
        <w:t xml:space="preserve">podpisana </w:t>
      </w:r>
      <w:hyperlink r:id="rId14" w:history="1">
        <w:r w:rsidRPr="00EB39B2">
          <w:rPr>
            <w:rFonts w:ascii="Arial" w:hAnsi="Arial" w:cs="Arial"/>
            <w:b/>
            <w:bCs/>
            <w:u w:val="single"/>
          </w:rPr>
          <w:t>kwalifikowanym podpisem elektronicznym</w:t>
        </w:r>
      </w:hyperlink>
      <w:r w:rsidRPr="00743762">
        <w:rPr>
          <w:rFonts w:ascii="Arial" w:hAnsi="Arial" w:cs="Arial"/>
        </w:rPr>
        <w:t xml:space="preserve"> lub </w:t>
      </w:r>
      <w:hyperlink r:id="rId15" w:history="1">
        <w:r w:rsidRPr="00EB39B2">
          <w:rPr>
            <w:rFonts w:ascii="Arial" w:hAnsi="Arial" w:cs="Arial"/>
            <w:b/>
            <w:bCs/>
            <w:u w:val="single"/>
          </w:rPr>
          <w:t>podpisem zaufanym</w:t>
        </w:r>
      </w:hyperlink>
      <w:r w:rsidRPr="00743762">
        <w:rPr>
          <w:rFonts w:ascii="Arial" w:hAnsi="Arial" w:cs="Arial"/>
        </w:rPr>
        <w:t xml:space="preserve"> lub </w:t>
      </w:r>
      <w:hyperlink r:id="rId16" w:history="1">
        <w:r w:rsidRPr="00EB39B2">
          <w:rPr>
            <w:rFonts w:ascii="Arial" w:hAnsi="Arial" w:cs="Arial"/>
            <w:b/>
            <w:bCs/>
            <w:u w:val="single"/>
          </w:rPr>
          <w:t>podpisem osobistym</w:t>
        </w:r>
      </w:hyperlink>
      <w:r w:rsidRPr="00743762">
        <w:rPr>
          <w:rFonts w:ascii="Arial" w:hAnsi="Arial" w:cs="Arial"/>
        </w:rPr>
        <w:t xml:space="preserve"> prze</w:t>
      </w:r>
      <w:r w:rsidRPr="00345DB4">
        <w:rPr>
          <w:rFonts w:ascii="Arial" w:hAnsi="Arial" w:cs="Arial"/>
        </w:rPr>
        <w:t>z osobę/osoby upoważnioną/upoważnione.</w:t>
      </w:r>
    </w:p>
    <w:p w14:paraId="4043777F" w14:textId="77777777" w:rsidR="00B05BA4" w:rsidRPr="00345DB4" w:rsidRDefault="00672A2E" w:rsidP="0081171C">
      <w:pPr>
        <w:numPr>
          <w:ilvl w:val="1"/>
          <w:numId w:val="18"/>
        </w:numPr>
        <w:spacing w:line="276" w:lineRule="auto"/>
        <w:ind w:left="567" w:hanging="567"/>
        <w:jc w:val="both"/>
        <w:textAlignment w:val="baseline"/>
        <w:rPr>
          <w:rFonts w:ascii="Arial" w:hAnsi="Arial" w:cs="Arial"/>
        </w:rPr>
      </w:pPr>
      <w:r w:rsidRPr="00345DB4">
        <w:rPr>
          <w:rFonts w:ascii="Arial" w:hAnsi="Arial" w:cs="Arial"/>
        </w:rPr>
        <w:t xml:space="preserve">Podpisy kwalifikowane wykorzystywane przez Wykonawców do podpisywania wszelkich plików muszą spełniać “Rozporządzenie Parlamentu Europejskiego i Rady w sprawie identyfikacji </w:t>
      </w:r>
      <w:r w:rsidRPr="00345DB4">
        <w:rPr>
          <w:rFonts w:ascii="Arial" w:hAnsi="Arial" w:cs="Arial"/>
        </w:rPr>
        <w:lastRenderedPageBreak/>
        <w:t>elektronicznej i usług zaufania w odniesieniu do transakcji elektronicznych na rynku wewnętrznym (eIDAS) (UE) nr 910/2014 - od 1 lipca 2016 roku”.</w:t>
      </w:r>
    </w:p>
    <w:p w14:paraId="774C20CB" w14:textId="77777777" w:rsidR="00B05BA4" w:rsidRPr="00345DB4" w:rsidRDefault="00672A2E" w:rsidP="0081171C">
      <w:pPr>
        <w:numPr>
          <w:ilvl w:val="1"/>
          <w:numId w:val="18"/>
        </w:numPr>
        <w:spacing w:line="276" w:lineRule="auto"/>
        <w:ind w:left="567" w:hanging="567"/>
        <w:jc w:val="both"/>
        <w:textAlignment w:val="baseline"/>
        <w:rPr>
          <w:rFonts w:ascii="Arial" w:hAnsi="Arial" w:cs="Arial"/>
        </w:rPr>
      </w:pPr>
      <w:r w:rsidRPr="00345DB4">
        <w:rPr>
          <w:rFonts w:ascii="Arial" w:hAnsi="Arial" w:cs="Arial"/>
        </w:rPr>
        <w:t>W przypadku wykorzystania formatu podpisu XAdES zewnętrzny. Zamawiający wymaga dołączenia odpowiedniej ilości plików tj. podpisywanych plików z danymi oraz plików XAdES.</w:t>
      </w:r>
    </w:p>
    <w:p w14:paraId="3E930DE6" w14:textId="2CBEC228" w:rsidR="00B05BA4" w:rsidRPr="00345DB4" w:rsidRDefault="00047D0F" w:rsidP="0081171C">
      <w:pPr>
        <w:numPr>
          <w:ilvl w:val="1"/>
          <w:numId w:val="18"/>
        </w:numPr>
        <w:spacing w:line="276" w:lineRule="auto"/>
        <w:ind w:left="567" w:hanging="567"/>
        <w:jc w:val="both"/>
        <w:textAlignment w:val="baseline"/>
        <w:rPr>
          <w:rFonts w:ascii="Arial" w:hAnsi="Arial" w:cs="Arial"/>
        </w:rPr>
      </w:pPr>
      <w:r w:rsidRPr="00516098">
        <w:rPr>
          <w:rFonts w:ascii="Arial" w:hAnsi="Arial" w:cs="Arial"/>
        </w:rPr>
        <w:t>Zgodnie z art. 18 ust. 3 ustawy Pzp,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w:t>
      </w:r>
      <w:r>
        <w:rPr>
          <w:rFonts w:ascii="Arial" w:hAnsi="Arial" w:cs="Arial"/>
        </w:rPr>
        <w:t xml:space="preserve"> </w:t>
      </w:r>
      <w:r w:rsidRPr="00134592">
        <w:rPr>
          <w:rFonts w:ascii="Arial" w:hAnsi="Arial" w:cs="Arial"/>
        </w:rPr>
        <w:t>Zgodnie z § 4. 1.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w przypadku gdy dokumenty elektroniczne</w:t>
      </w:r>
      <w:r w:rsidR="00465EC3">
        <w:rPr>
          <w:rFonts w:ascii="Arial" w:hAnsi="Arial" w:cs="Arial"/>
        </w:rPr>
        <w:t xml:space="preserve"> </w:t>
      </w:r>
      <w:r w:rsidRPr="00134592">
        <w:rPr>
          <w:rFonts w:ascii="Arial" w:hAnsi="Arial" w:cs="Arial"/>
        </w:rPr>
        <w:t>w postępowaniu, przekazywane przy użyciu środków komunikacji elektronicznej, zawierają informacje stanowiące tajemnicę przedsiębiorstwa w rozumieniu przepisów ustawy z dnia</w:t>
      </w:r>
      <w:r w:rsidR="004446A6">
        <w:rPr>
          <w:rFonts w:ascii="Arial" w:hAnsi="Arial" w:cs="Arial"/>
        </w:rPr>
        <w:t xml:space="preserve"> </w:t>
      </w:r>
      <w:r w:rsidRPr="00134592">
        <w:rPr>
          <w:rFonts w:ascii="Arial" w:hAnsi="Arial" w:cs="Arial"/>
        </w:rPr>
        <w:t>16 kwietnia 1993 r. o zwalczaniu n</w:t>
      </w:r>
      <w:r w:rsidR="000849D4">
        <w:rPr>
          <w:rFonts w:ascii="Arial" w:hAnsi="Arial" w:cs="Arial"/>
        </w:rPr>
        <w:t>ieuczciwej konkurencji (Dz. U. 2022</w:t>
      </w:r>
      <w:r w:rsidRPr="00134592">
        <w:rPr>
          <w:rFonts w:ascii="Arial" w:hAnsi="Arial" w:cs="Arial"/>
        </w:rPr>
        <w:t xml:space="preserve"> po</w:t>
      </w:r>
      <w:r w:rsidR="000849D4">
        <w:rPr>
          <w:rFonts w:ascii="Arial" w:hAnsi="Arial" w:cs="Arial"/>
        </w:rPr>
        <w:t>z. 1233</w:t>
      </w:r>
      <w:r w:rsidRPr="00134592">
        <w:rPr>
          <w:rFonts w:ascii="Arial" w:hAnsi="Arial" w:cs="Arial"/>
        </w:rPr>
        <w:t xml:space="preserve">), </w:t>
      </w:r>
      <w:r w:rsidRPr="00134592">
        <w:rPr>
          <w:rFonts w:ascii="Arial" w:hAnsi="Arial" w:cs="Arial"/>
          <w:b/>
        </w:rPr>
        <w:t>wykonawca, w celu utrzymania w poufności tych informacji, przekazuje je w wydzielonym</w:t>
      </w:r>
      <w:r w:rsidR="00465EC3">
        <w:rPr>
          <w:rFonts w:ascii="Arial" w:hAnsi="Arial" w:cs="Arial"/>
          <w:b/>
        </w:rPr>
        <w:t xml:space="preserve"> </w:t>
      </w:r>
      <w:r w:rsidRPr="00134592">
        <w:rPr>
          <w:rFonts w:ascii="Arial" w:hAnsi="Arial" w:cs="Arial"/>
          <w:b/>
        </w:rPr>
        <w:t>i odpowiednio oznaczonym pliku.</w:t>
      </w:r>
      <w:r w:rsidRPr="00134592">
        <w:rPr>
          <w:rFonts w:ascii="Arial" w:hAnsi="Arial" w:cs="Arial"/>
        </w:rPr>
        <w:t xml:space="preserve"> Na platformie w formularzu składania oferty znajduje się miejsce wyznaczone do dołączenia części oferty stanowiącej tajemnicę przedsiębiorstwa. Wykonawca ma obowiązek oznakowania i oddzielenia części zawierającej tajemnicę przedsiębiorstwa od części jawnej składanej oferty. Wykonawca nie może zastrzec informacji, o których mowa w art. 222 ust. 5.</w:t>
      </w:r>
    </w:p>
    <w:p w14:paraId="2A88F7AA" w14:textId="77777777" w:rsidR="00672A2E" w:rsidRPr="00345DB4" w:rsidRDefault="00672A2E" w:rsidP="0081171C">
      <w:pPr>
        <w:numPr>
          <w:ilvl w:val="1"/>
          <w:numId w:val="18"/>
        </w:numPr>
        <w:spacing w:line="276" w:lineRule="auto"/>
        <w:ind w:left="567" w:hanging="567"/>
        <w:jc w:val="both"/>
        <w:textAlignment w:val="baseline"/>
        <w:rPr>
          <w:rFonts w:ascii="Arial" w:hAnsi="Arial" w:cs="Arial"/>
        </w:rPr>
      </w:pPr>
      <w:r w:rsidRPr="00345DB4">
        <w:rPr>
          <w:rFonts w:ascii="Arial" w:hAnsi="Arial" w:cs="Arial"/>
        </w:rPr>
        <w:t xml:space="preserve">Wykonawca, za pośrednictwem </w:t>
      </w:r>
      <w:hyperlink r:id="rId17" w:history="1">
        <w:r w:rsidRPr="00345DB4">
          <w:rPr>
            <w:rFonts w:ascii="Arial" w:hAnsi="Arial" w:cs="Arial"/>
            <w:u w:val="single"/>
          </w:rPr>
          <w:t>platformazakupowa.pl</w:t>
        </w:r>
      </w:hyperlink>
      <w:r w:rsidRPr="00345DB4">
        <w:rPr>
          <w:rFonts w:ascii="Arial" w:hAnsi="Arial" w:cs="Arial"/>
        </w:rPr>
        <w:t xml:space="preserve"> może przed upływem terminu do składania ofert zmienić lub wycofać ofertę. Sposób dokonywania zmiany lub wycofania oferty zamieszczono w instrukcji zamieszczonej na stronie internetowej pod adresem:</w:t>
      </w:r>
    </w:p>
    <w:p w14:paraId="6391F6B1" w14:textId="77777777" w:rsidR="00B05BA4" w:rsidRPr="00706F4F" w:rsidRDefault="006D5E63" w:rsidP="0036567D">
      <w:pPr>
        <w:spacing w:line="276" w:lineRule="auto"/>
        <w:ind w:left="577" w:firstLine="132"/>
        <w:jc w:val="both"/>
        <w:rPr>
          <w:rFonts w:ascii="Arial" w:hAnsi="Arial" w:cs="Arial"/>
          <w:b/>
        </w:rPr>
      </w:pPr>
      <w:hyperlink r:id="rId18" w:history="1">
        <w:r w:rsidR="00672A2E" w:rsidRPr="00706F4F">
          <w:rPr>
            <w:rFonts w:ascii="Arial" w:hAnsi="Arial" w:cs="Arial"/>
            <w:b/>
            <w:u w:val="single"/>
          </w:rPr>
          <w:t>https://platformazakupowa.pl/strona/45-instrukcje</w:t>
        </w:r>
      </w:hyperlink>
    </w:p>
    <w:p w14:paraId="71B1DE82" w14:textId="77777777" w:rsidR="00B05BA4" w:rsidRPr="00345DB4" w:rsidRDefault="00672A2E" w:rsidP="0036567D">
      <w:pPr>
        <w:numPr>
          <w:ilvl w:val="1"/>
          <w:numId w:val="18"/>
        </w:numPr>
        <w:spacing w:line="276" w:lineRule="auto"/>
        <w:ind w:left="709" w:hanging="709"/>
        <w:jc w:val="both"/>
        <w:rPr>
          <w:rFonts w:ascii="Arial" w:hAnsi="Arial" w:cs="Arial"/>
        </w:rPr>
      </w:pPr>
      <w:r w:rsidRPr="00345DB4">
        <w:rPr>
          <w:rFonts w:ascii="Arial" w:hAnsi="Arial" w:cs="Arial"/>
        </w:rPr>
        <w:t xml:space="preserve">Każdy z Wykonawców może złożyć tylko jedną ofertę. Złożenie większej liczby ofert lub oferty zawierającej propozycje wariantowe </w:t>
      </w:r>
      <w:r w:rsidR="00912FBB" w:rsidRPr="00345DB4">
        <w:rPr>
          <w:rFonts w:ascii="Arial" w:hAnsi="Arial" w:cs="Arial"/>
        </w:rPr>
        <w:t>spowoduje</w:t>
      </w:r>
      <w:r w:rsidRPr="00345DB4">
        <w:rPr>
          <w:rFonts w:ascii="Arial" w:hAnsi="Arial" w:cs="Arial"/>
        </w:rPr>
        <w:t xml:space="preserve"> odrzuceni</w:t>
      </w:r>
      <w:r w:rsidR="00912FBB" w:rsidRPr="00345DB4">
        <w:rPr>
          <w:rFonts w:ascii="Arial" w:hAnsi="Arial" w:cs="Arial"/>
        </w:rPr>
        <w:t>e ofert</w:t>
      </w:r>
      <w:r w:rsidRPr="00345DB4">
        <w:rPr>
          <w:rFonts w:ascii="Arial" w:hAnsi="Arial" w:cs="Arial"/>
        </w:rPr>
        <w:t>.</w:t>
      </w:r>
    </w:p>
    <w:p w14:paraId="4FB204E1" w14:textId="089E67B7" w:rsidR="00B05BA4" w:rsidRPr="00345DB4" w:rsidRDefault="00672A2E" w:rsidP="0081171C">
      <w:pPr>
        <w:numPr>
          <w:ilvl w:val="1"/>
          <w:numId w:val="18"/>
        </w:numPr>
        <w:spacing w:line="276" w:lineRule="auto"/>
        <w:ind w:left="709" w:hanging="727"/>
        <w:jc w:val="both"/>
        <w:rPr>
          <w:rFonts w:ascii="Arial" w:hAnsi="Arial" w:cs="Arial"/>
        </w:rPr>
      </w:pPr>
      <w:r w:rsidRPr="00345DB4">
        <w:rPr>
          <w:rFonts w:ascii="Arial" w:hAnsi="Arial" w:cs="Arial"/>
        </w:rPr>
        <w:t>Dokumenty i oświadczenia składane przez wykonawcę powinny być w języku polskim, chyba że w SWZ dopuszczono inaczej. W przypadku  załączenia dokumentów sporządzonych</w:t>
      </w:r>
      <w:r w:rsidR="00465EC3">
        <w:rPr>
          <w:rFonts w:ascii="Arial" w:hAnsi="Arial" w:cs="Arial"/>
        </w:rPr>
        <w:t xml:space="preserve">                      </w:t>
      </w:r>
      <w:r w:rsidRPr="00345DB4">
        <w:rPr>
          <w:rFonts w:ascii="Arial" w:hAnsi="Arial" w:cs="Arial"/>
        </w:rPr>
        <w:t xml:space="preserve"> w innym języku niż dopuszczony, Wykonawca zobowiązany jest załączyć tłumaczenie na język polski.</w:t>
      </w:r>
    </w:p>
    <w:p w14:paraId="7B721C0D" w14:textId="26E20424" w:rsidR="00B05BA4" w:rsidRPr="00345DB4" w:rsidRDefault="00672A2E" w:rsidP="0081171C">
      <w:pPr>
        <w:numPr>
          <w:ilvl w:val="1"/>
          <w:numId w:val="18"/>
        </w:numPr>
        <w:spacing w:line="276" w:lineRule="auto"/>
        <w:ind w:left="709" w:hanging="727"/>
        <w:jc w:val="both"/>
        <w:rPr>
          <w:rFonts w:ascii="Arial" w:hAnsi="Arial" w:cs="Arial"/>
        </w:rPr>
      </w:pPr>
      <w:r w:rsidRPr="00345DB4">
        <w:rPr>
          <w:rFonts w:ascii="Arial" w:hAnsi="Arial" w:cs="Arial"/>
        </w:rPr>
        <w:t>Zgodnie z definicją dokumentu elektronicznego z art.</w:t>
      </w:r>
      <w:r w:rsidR="00610536" w:rsidRPr="00345DB4">
        <w:rPr>
          <w:rFonts w:ascii="Arial" w:hAnsi="Arial" w:cs="Arial"/>
        </w:rPr>
        <w:t xml:space="preserve"> </w:t>
      </w:r>
      <w:r w:rsidRPr="00345DB4">
        <w:rPr>
          <w:rFonts w:ascii="Arial" w:hAnsi="Arial" w:cs="Arial"/>
        </w:rPr>
        <w:t>3 ustęp 2 Ustawy o informatyzacji działalności podmiotów realizujących zadania publiczne, opatrzenie pliku kwalifikowanym podpisem elektronicznym, zaufanym lub osobistym jest jednoznaczne z podpisaniem oryginału dokumentu, z wyjątkiem kopii poświadczonych odpowiednio przez innego wykonawcę ubiegającego się wspólnie z nim o udzielenie zamówienia, przez podmiot,</w:t>
      </w:r>
      <w:r w:rsidR="001012B1" w:rsidRPr="00345DB4">
        <w:rPr>
          <w:rFonts w:ascii="Arial" w:hAnsi="Arial" w:cs="Arial"/>
        </w:rPr>
        <w:t xml:space="preserve"> </w:t>
      </w:r>
      <w:r w:rsidRPr="00345DB4">
        <w:rPr>
          <w:rFonts w:ascii="Arial" w:hAnsi="Arial" w:cs="Arial"/>
        </w:rPr>
        <w:t>na którego zdolnościach lub sytuacji polega Wykonawca, albo przez podwykonawcę.</w:t>
      </w:r>
    </w:p>
    <w:p w14:paraId="63AB29A3" w14:textId="77777777" w:rsidR="00B05BA4" w:rsidRPr="00345DB4" w:rsidRDefault="00672A2E" w:rsidP="0081171C">
      <w:pPr>
        <w:numPr>
          <w:ilvl w:val="1"/>
          <w:numId w:val="18"/>
        </w:numPr>
        <w:spacing w:line="276" w:lineRule="auto"/>
        <w:ind w:left="709" w:hanging="727"/>
        <w:jc w:val="both"/>
        <w:rPr>
          <w:rFonts w:ascii="Arial" w:hAnsi="Arial" w:cs="Arial"/>
        </w:rPr>
      </w:pPr>
      <w:r w:rsidRPr="00345DB4">
        <w:rPr>
          <w:rFonts w:ascii="Arial" w:hAnsi="Arial" w:cs="Arial"/>
        </w:rPr>
        <w:t>Maksymalny rozmiar jednego pliku przesyłanego za pośrednictwem dedykowanych formularzy do: złożenia, zmiany, wycofania oferty wynosi 150 MB natomiast przy komunikacji wielkość pliku to maksymalnie 500 MB.</w:t>
      </w:r>
    </w:p>
    <w:p w14:paraId="3869496D" w14:textId="77777777" w:rsidR="00B05BA4" w:rsidRPr="00345DB4" w:rsidRDefault="00672A2E" w:rsidP="0081171C">
      <w:pPr>
        <w:numPr>
          <w:ilvl w:val="1"/>
          <w:numId w:val="18"/>
        </w:numPr>
        <w:spacing w:line="276" w:lineRule="auto"/>
        <w:ind w:left="709" w:hanging="727"/>
        <w:jc w:val="both"/>
        <w:rPr>
          <w:rFonts w:ascii="Arial" w:hAnsi="Arial" w:cs="Arial"/>
        </w:rPr>
      </w:pPr>
      <w:r w:rsidRPr="00345DB4">
        <w:rPr>
          <w:rFonts w:ascii="Arial" w:hAnsi="Arial" w:cs="Arial"/>
          <w:b/>
          <w:bCs/>
        </w:rPr>
        <w:t xml:space="preserve">Rozszerzenia plików wykorzystywanych przez Wykonawców powinny być zgodne </w:t>
      </w:r>
      <w:r w:rsidR="001012B1" w:rsidRPr="00345DB4">
        <w:rPr>
          <w:rFonts w:ascii="Arial" w:hAnsi="Arial" w:cs="Arial"/>
          <w:b/>
          <w:bCs/>
        </w:rPr>
        <w:t xml:space="preserve">                     </w:t>
      </w:r>
      <w:r w:rsidRPr="00345DB4">
        <w:rPr>
          <w:rFonts w:ascii="Arial" w:hAnsi="Arial" w:cs="Arial"/>
          <w:b/>
          <w:bCs/>
        </w:rPr>
        <w:t>z</w:t>
      </w:r>
      <w:r w:rsidRPr="00345DB4">
        <w:rPr>
          <w:rFonts w:ascii="Arial" w:hAnsi="Arial" w:cs="Arial"/>
        </w:rPr>
        <w:t xml:space="preserve"> Załącznikiem nr 2 do “Rozporządzenia Rady Ministrów w sprawie Krajowych Ram Interoperacyjności</w:t>
      </w:r>
      <w:r w:rsidR="00E51B4D" w:rsidRPr="00345DB4">
        <w:rPr>
          <w:rFonts w:ascii="Arial" w:hAnsi="Arial" w:cs="Arial"/>
        </w:rPr>
        <w:t xml:space="preserve"> (KRI)</w:t>
      </w:r>
      <w:r w:rsidRPr="00345DB4">
        <w:rPr>
          <w:rFonts w:ascii="Arial" w:hAnsi="Arial" w:cs="Arial"/>
        </w:rPr>
        <w:t>, minimalnych wymagań dla rejestrów publicznych i wymiany informacji w postaci elektronicznej oraz minimalnych wymagań dla systemów teleinformatycznych”, zwanego dalej Rozporządzeniem KRI.</w:t>
      </w:r>
    </w:p>
    <w:p w14:paraId="3A32B410" w14:textId="11C888BD" w:rsidR="00B05BA4" w:rsidRPr="00345DB4" w:rsidRDefault="00672A2E" w:rsidP="0081171C">
      <w:pPr>
        <w:numPr>
          <w:ilvl w:val="1"/>
          <w:numId w:val="18"/>
        </w:numPr>
        <w:spacing w:line="276" w:lineRule="auto"/>
        <w:ind w:left="709" w:hanging="709"/>
        <w:jc w:val="both"/>
        <w:rPr>
          <w:rFonts w:ascii="Arial" w:hAnsi="Arial" w:cs="Arial"/>
        </w:rPr>
      </w:pPr>
      <w:r w:rsidRPr="00345DB4">
        <w:rPr>
          <w:rFonts w:ascii="Arial" w:hAnsi="Arial" w:cs="Arial"/>
        </w:rPr>
        <w:t>Zamawiający rekomenduje wykorzystanie formatów: .pdf .doc .docx .xls .xlsx .jpg (.jpeg)</w:t>
      </w:r>
      <w:r w:rsidR="004446A6">
        <w:rPr>
          <w:rFonts w:ascii="Arial" w:hAnsi="Arial" w:cs="Arial"/>
        </w:rPr>
        <w:t xml:space="preserve">                   </w:t>
      </w:r>
      <w:r w:rsidRPr="00345DB4">
        <w:rPr>
          <w:rFonts w:ascii="Arial" w:hAnsi="Arial" w:cs="Arial"/>
        </w:rPr>
        <w:t xml:space="preserve"> </w:t>
      </w:r>
      <w:r w:rsidRPr="00706F4F">
        <w:rPr>
          <w:rFonts w:ascii="Arial" w:hAnsi="Arial" w:cs="Arial"/>
          <w:b/>
          <w:bCs/>
        </w:rPr>
        <w:t>ze szczególnym wskazaniem na .pdf</w:t>
      </w:r>
    </w:p>
    <w:p w14:paraId="46329F02" w14:textId="77777777" w:rsidR="00672A2E" w:rsidRPr="00345DB4" w:rsidRDefault="00672A2E" w:rsidP="0081171C">
      <w:pPr>
        <w:numPr>
          <w:ilvl w:val="1"/>
          <w:numId w:val="18"/>
        </w:numPr>
        <w:spacing w:line="276" w:lineRule="auto"/>
        <w:ind w:left="709" w:hanging="727"/>
        <w:jc w:val="both"/>
        <w:rPr>
          <w:rFonts w:ascii="Arial" w:hAnsi="Arial" w:cs="Arial"/>
        </w:rPr>
      </w:pPr>
      <w:r w:rsidRPr="00345DB4">
        <w:rPr>
          <w:rFonts w:ascii="Arial" w:hAnsi="Arial" w:cs="Arial"/>
        </w:rPr>
        <w:t xml:space="preserve">W celu ewentualnej kompresji danych Zamawiający rekomenduje wykorzystanie jednego </w:t>
      </w:r>
      <w:r w:rsidR="001012B1" w:rsidRPr="00345DB4">
        <w:rPr>
          <w:rFonts w:ascii="Arial" w:hAnsi="Arial" w:cs="Arial"/>
        </w:rPr>
        <w:t xml:space="preserve">                          </w:t>
      </w:r>
      <w:r w:rsidRPr="00345DB4">
        <w:rPr>
          <w:rFonts w:ascii="Arial" w:hAnsi="Arial" w:cs="Arial"/>
        </w:rPr>
        <w:t>z rozszerzeń:</w:t>
      </w:r>
    </w:p>
    <w:p w14:paraId="1F0AD75C" w14:textId="77777777" w:rsidR="00672A2E" w:rsidRPr="00345DB4" w:rsidRDefault="00672A2E" w:rsidP="0081171C">
      <w:pPr>
        <w:numPr>
          <w:ilvl w:val="0"/>
          <w:numId w:val="14"/>
        </w:numPr>
        <w:spacing w:line="276" w:lineRule="auto"/>
        <w:ind w:left="709"/>
        <w:jc w:val="both"/>
        <w:textAlignment w:val="baseline"/>
        <w:rPr>
          <w:rFonts w:ascii="Arial" w:hAnsi="Arial" w:cs="Arial"/>
        </w:rPr>
      </w:pPr>
      <w:r w:rsidRPr="00345DB4">
        <w:rPr>
          <w:rFonts w:ascii="Arial" w:hAnsi="Arial" w:cs="Arial"/>
        </w:rPr>
        <w:t>.zip </w:t>
      </w:r>
    </w:p>
    <w:p w14:paraId="7DF4B0C5" w14:textId="77777777" w:rsidR="00672A2E" w:rsidRPr="00345DB4" w:rsidRDefault="00672A2E" w:rsidP="0081171C">
      <w:pPr>
        <w:numPr>
          <w:ilvl w:val="0"/>
          <w:numId w:val="14"/>
        </w:numPr>
        <w:spacing w:line="276" w:lineRule="auto"/>
        <w:ind w:left="709"/>
        <w:jc w:val="both"/>
        <w:textAlignment w:val="baseline"/>
        <w:rPr>
          <w:rFonts w:ascii="Arial" w:hAnsi="Arial" w:cs="Arial"/>
        </w:rPr>
      </w:pPr>
      <w:r w:rsidRPr="00345DB4">
        <w:rPr>
          <w:rFonts w:ascii="Arial" w:hAnsi="Arial" w:cs="Arial"/>
        </w:rPr>
        <w:t>.7Z</w:t>
      </w:r>
    </w:p>
    <w:p w14:paraId="2F2E794B" w14:textId="77777777" w:rsidR="006876E0" w:rsidRPr="00345DB4" w:rsidRDefault="00672A2E" w:rsidP="0081171C">
      <w:pPr>
        <w:numPr>
          <w:ilvl w:val="1"/>
          <w:numId w:val="18"/>
        </w:numPr>
        <w:spacing w:line="276" w:lineRule="auto"/>
        <w:ind w:left="709" w:hanging="709"/>
        <w:jc w:val="both"/>
        <w:textAlignment w:val="baseline"/>
        <w:rPr>
          <w:rFonts w:ascii="Calibri" w:hAnsi="Calibri" w:cs="Calibri"/>
        </w:rPr>
      </w:pPr>
      <w:r w:rsidRPr="00345DB4">
        <w:rPr>
          <w:rFonts w:ascii="Arial" w:hAnsi="Arial" w:cs="Arial"/>
        </w:rPr>
        <w:t xml:space="preserve">Zamawiający zwraca uwagę na ograniczenia wielkości plików podpisywanych profilem zaufanym, który wynosi </w:t>
      </w:r>
      <w:r w:rsidRPr="00345DB4">
        <w:rPr>
          <w:rFonts w:ascii="Arial" w:hAnsi="Arial" w:cs="Arial"/>
          <w:b/>
          <w:bCs/>
        </w:rPr>
        <w:t>maksymalnie 10MB</w:t>
      </w:r>
      <w:r w:rsidRPr="00345DB4">
        <w:rPr>
          <w:rFonts w:ascii="Arial" w:hAnsi="Arial" w:cs="Arial"/>
        </w:rPr>
        <w:t xml:space="preserve">, oraz na ograniczenie wielkości plików podpisywanych w aplikacji eDoApp służącej do składania podpisu osobistego, który wynosi </w:t>
      </w:r>
      <w:r w:rsidRPr="00345DB4">
        <w:rPr>
          <w:rFonts w:ascii="Arial" w:hAnsi="Arial" w:cs="Arial"/>
          <w:b/>
          <w:bCs/>
        </w:rPr>
        <w:t>maksymalnie 5MB</w:t>
      </w:r>
      <w:r w:rsidRPr="00345DB4">
        <w:rPr>
          <w:rFonts w:ascii="Arial" w:hAnsi="Arial" w:cs="Arial"/>
        </w:rPr>
        <w:t>.</w:t>
      </w:r>
    </w:p>
    <w:p w14:paraId="24EFF250" w14:textId="77777777" w:rsidR="00672A2E" w:rsidRPr="00345DB4" w:rsidRDefault="00672A2E" w:rsidP="0081171C">
      <w:pPr>
        <w:numPr>
          <w:ilvl w:val="1"/>
          <w:numId w:val="18"/>
        </w:numPr>
        <w:spacing w:line="276" w:lineRule="auto"/>
        <w:ind w:left="709" w:hanging="709"/>
        <w:jc w:val="both"/>
        <w:textAlignment w:val="baseline"/>
        <w:rPr>
          <w:rFonts w:ascii="Calibri" w:hAnsi="Calibri" w:cs="Calibri"/>
        </w:rPr>
      </w:pPr>
      <w:r w:rsidRPr="00345DB4">
        <w:rPr>
          <w:rFonts w:ascii="Arial" w:hAnsi="Arial" w:cs="Arial"/>
        </w:rPr>
        <w:t>W przypadku stosowania przez wykonawcę kwalifikowanego podpisu elektronicznego:</w:t>
      </w:r>
    </w:p>
    <w:p w14:paraId="242FA627" w14:textId="77777777" w:rsidR="00672A2E" w:rsidRPr="00345DB4" w:rsidRDefault="00672A2E" w:rsidP="0081171C">
      <w:pPr>
        <w:numPr>
          <w:ilvl w:val="0"/>
          <w:numId w:val="15"/>
        </w:numPr>
        <w:tabs>
          <w:tab w:val="clear" w:pos="720"/>
        </w:tabs>
        <w:spacing w:line="276" w:lineRule="auto"/>
        <w:ind w:left="993" w:hanging="284"/>
        <w:jc w:val="both"/>
        <w:textAlignment w:val="baseline"/>
        <w:rPr>
          <w:rFonts w:ascii="Calibri" w:hAnsi="Calibri" w:cs="Calibri"/>
        </w:rPr>
      </w:pPr>
      <w:r w:rsidRPr="00345DB4">
        <w:rPr>
          <w:rFonts w:ascii="Arial" w:hAnsi="Arial" w:cs="Arial"/>
        </w:rPr>
        <w:t xml:space="preserve">Ze względu na niskie ryzyko naruszenia integralności pliku oraz łatwiejszą weryfikację podpisu zamawiający zaleca, w miarę możliwości, </w:t>
      </w:r>
      <w:r w:rsidRPr="00345DB4">
        <w:rPr>
          <w:rFonts w:ascii="Arial" w:hAnsi="Arial" w:cs="Arial"/>
          <w:b/>
          <w:bCs/>
        </w:rPr>
        <w:t xml:space="preserve">przekonwertowanie plików </w:t>
      </w:r>
      <w:r w:rsidRPr="00345DB4">
        <w:rPr>
          <w:rFonts w:ascii="Arial" w:hAnsi="Arial" w:cs="Arial"/>
          <w:b/>
          <w:bCs/>
        </w:rPr>
        <w:lastRenderedPageBreak/>
        <w:t>składających się na ofertę na rozszerzenie .pdf  i opatrzenie ich podpisem kwalifikowanym w formacie PAdES. </w:t>
      </w:r>
    </w:p>
    <w:p w14:paraId="5305FDC2" w14:textId="77777777" w:rsidR="00672A2E" w:rsidRPr="00345DB4" w:rsidRDefault="00672A2E" w:rsidP="0081171C">
      <w:pPr>
        <w:numPr>
          <w:ilvl w:val="0"/>
          <w:numId w:val="15"/>
        </w:numPr>
        <w:tabs>
          <w:tab w:val="clear" w:pos="720"/>
        </w:tabs>
        <w:spacing w:line="276" w:lineRule="auto"/>
        <w:ind w:left="993" w:hanging="284"/>
        <w:jc w:val="both"/>
        <w:textAlignment w:val="baseline"/>
        <w:rPr>
          <w:rFonts w:ascii="Arial" w:hAnsi="Arial" w:cs="Arial"/>
        </w:rPr>
      </w:pPr>
      <w:r w:rsidRPr="00345DB4">
        <w:rPr>
          <w:rFonts w:ascii="Arial" w:hAnsi="Arial" w:cs="Arial"/>
        </w:rPr>
        <w:t xml:space="preserve">Pliki w innych formatach niż PDF </w:t>
      </w:r>
      <w:r w:rsidRPr="00345DB4">
        <w:rPr>
          <w:rFonts w:ascii="Arial" w:hAnsi="Arial" w:cs="Arial"/>
          <w:b/>
          <w:bCs/>
        </w:rPr>
        <w:t xml:space="preserve">zaleca się opatrzyć podpisem w formacie XAdES </w:t>
      </w:r>
      <w:r w:rsidR="001012B1" w:rsidRPr="00345DB4">
        <w:rPr>
          <w:rFonts w:ascii="Arial" w:hAnsi="Arial" w:cs="Arial"/>
          <w:b/>
          <w:bCs/>
        </w:rPr>
        <w:t xml:space="preserve">                   </w:t>
      </w:r>
      <w:r w:rsidRPr="00345DB4">
        <w:rPr>
          <w:rFonts w:ascii="Arial" w:hAnsi="Arial" w:cs="Arial"/>
          <w:b/>
          <w:bCs/>
        </w:rPr>
        <w:t>o typie zewnętrznym</w:t>
      </w:r>
      <w:r w:rsidRPr="00345DB4">
        <w:rPr>
          <w:rFonts w:ascii="Arial" w:hAnsi="Arial" w:cs="Arial"/>
        </w:rPr>
        <w:t>. Wykonawca powinien pamiętać, aby plik z podpisem przekazywać łącznie z dokumentem podpisywanym.</w:t>
      </w:r>
    </w:p>
    <w:p w14:paraId="27E4E248" w14:textId="77777777" w:rsidR="00672A2E" w:rsidRPr="00345DB4" w:rsidRDefault="00672A2E" w:rsidP="0081171C">
      <w:pPr>
        <w:numPr>
          <w:ilvl w:val="0"/>
          <w:numId w:val="15"/>
        </w:numPr>
        <w:tabs>
          <w:tab w:val="clear" w:pos="720"/>
        </w:tabs>
        <w:spacing w:line="276" w:lineRule="auto"/>
        <w:ind w:left="993" w:hanging="284"/>
        <w:jc w:val="both"/>
        <w:textAlignment w:val="baseline"/>
        <w:rPr>
          <w:rFonts w:ascii="Arial" w:hAnsi="Arial" w:cs="Arial"/>
        </w:rPr>
      </w:pPr>
      <w:r w:rsidRPr="00345DB4">
        <w:rPr>
          <w:rFonts w:ascii="Arial" w:hAnsi="Arial" w:cs="Arial"/>
        </w:rPr>
        <w:t>Zamawiający rekomenduje wykorzystanie podpisu z kwalifikowanym znacznikiem czasu.</w:t>
      </w:r>
    </w:p>
    <w:p w14:paraId="12C99FBA" w14:textId="77777777" w:rsidR="006876E0" w:rsidRPr="00345DB4" w:rsidRDefault="00672A2E" w:rsidP="0081171C">
      <w:pPr>
        <w:numPr>
          <w:ilvl w:val="1"/>
          <w:numId w:val="18"/>
        </w:numPr>
        <w:spacing w:line="276" w:lineRule="auto"/>
        <w:ind w:left="709" w:hanging="709"/>
        <w:jc w:val="both"/>
        <w:textAlignment w:val="baseline"/>
        <w:rPr>
          <w:rFonts w:ascii="Arial" w:hAnsi="Arial" w:cs="Arial"/>
        </w:rPr>
      </w:pPr>
      <w:r w:rsidRPr="00345DB4">
        <w:rPr>
          <w:rFonts w:ascii="Arial" w:hAnsi="Arial" w:cs="Arial"/>
        </w:rPr>
        <w:t>Zamawiający zaleca aby</w:t>
      </w:r>
      <w:r w:rsidRPr="00345DB4">
        <w:rPr>
          <w:rFonts w:ascii="Arial" w:hAnsi="Arial" w:cs="Arial"/>
          <w:b/>
          <w:bCs/>
        </w:rPr>
        <w:t xml:space="preserve"> w przypadku podpisywania pliku przez kilka osób, stosować podpisy tego samego rodzaju.</w:t>
      </w:r>
      <w:r w:rsidRPr="00345DB4">
        <w:rPr>
          <w:rFonts w:ascii="Arial" w:hAnsi="Arial" w:cs="Arial"/>
        </w:rPr>
        <w:t xml:space="preserve"> Podpisywanie różnymi rodzajami podpisów np. osobistym</w:t>
      </w:r>
      <w:r w:rsidR="001012B1" w:rsidRPr="00345DB4">
        <w:rPr>
          <w:rFonts w:ascii="Arial" w:hAnsi="Arial" w:cs="Arial"/>
        </w:rPr>
        <w:t xml:space="preserve">                  </w:t>
      </w:r>
      <w:r w:rsidRPr="00345DB4">
        <w:rPr>
          <w:rFonts w:ascii="Arial" w:hAnsi="Arial" w:cs="Arial"/>
        </w:rPr>
        <w:t xml:space="preserve"> i kwalifikowanym może doprowadzić do problemów w weryfikacji plików. </w:t>
      </w:r>
    </w:p>
    <w:p w14:paraId="5C01658E" w14:textId="77777777" w:rsidR="006876E0" w:rsidRPr="00345DB4" w:rsidRDefault="00672A2E" w:rsidP="0081171C">
      <w:pPr>
        <w:numPr>
          <w:ilvl w:val="1"/>
          <w:numId w:val="18"/>
        </w:numPr>
        <w:spacing w:line="276" w:lineRule="auto"/>
        <w:ind w:left="709" w:hanging="709"/>
        <w:jc w:val="both"/>
        <w:textAlignment w:val="baseline"/>
        <w:rPr>
          <w:rFonts w:ascii="Arial" w:hAnsi="Arial" w:cs="Arial"/>
        </w:rPr>
      </w:pPr>
      <w:r w:rsidRPr="00345DB4">
        <w:rPr>
          <w:rFonts w:ascii="Arial" w:hAnsi="Arial" w:cs="Arial"/>
        </w:rPr>
        <w:t>Zamawiający zaleca, aby Wykonawca z odpowiednim wyprzedzeniem przetestował możliwość prawidłowego wykorzystania wybranej metody podpisania plików oferty.</w:t>
      </w:r>
    </w:p>
    <w:p w14:paraId="3CA1E143" w14:textId="77777777" w:rsidR="006876E0" w:rsidRPr="00345DB4" w:rsidRDefault="00672A2E" w:rsidP="0081171C">
      <w:pPr>
        <w:numPr>
          <w:ilvl w:val="1"/>
          <w:numId w:val="18"/>
        </w:numPr>
        <w:spacing w:line="276" w:lineRule="auto"/>
        <w:ind w:left="709" w:hanging="709"/>
        <w:jc w:val="both"/>
        <w:textAlignment w:val="baseline"/>
        <w:rPr>
          <w:rFonts w:ascii="Arial" w:hAnsi="Arial" w:cs="Arial"/>
        </w:rPr>
      </w:pPr>
      <w:r w:rsidRPr="00345DB4">
        <w:rPr>
          <w:rFonts w:ascii="Arial" w:hAnsi="Arial" w:cs="Arial"/>
        </w:rPr>
        <w:t>Osobą składającą ofertę powinna być osoba kontaktowa podawana w dokumentacji.</w:t>
      </w:r>
    </w:p>
    <w:p w14:paraId="294B97AA" w14:textId="77777777" w:rsidR="006876E0" w:rsidRPr="00345DB4" w:rsidRDefault="00672A2E" w:rsidP="0081171C">
      <w:pPr>
        <w:numPr>
          <w:ilvl w:val="1"/>
          <w:numId w:val="18"/>
        </w:numPr>
        <w:spacing w:line="276" w:lineRule="auto"/>
        <w:ind w:left="709" w:hanging="709"/>
        <w:jc w:val="both"/>
        <w:textAlignment w:val="baseline"/>
        <w:rPr>
          <w:rFonts w:ascii="Arial" w:hAnsi="Arial" w:cs="Arial"/>
        </w:rPr>
      </w:pPr>
      <w:r w:rsidRPr="00345DB4">
        <w:rPr>
          <w:rFonts w:ascii="Arial" w:hAnsi="Arial" w:cs="Arial"/>
        </w:rPr>
        <w:t>Jeśli Wykonawca pakuje dokumenty np. w plik o rozszerzeniu .zip, zaleca się wcześniejsze podpisanie każdego ze skompresowanych plików. </w:t>
      </w:r>
    </w:p>
    <w:p w14:paraId="540623CE" w14:textId="77777777" w:rsidR="00672A2E" w:rsidRPr="00345DB4" w:rsidRDefault="00672A2E" w:rsidP="0081171C">
      <w:pPr>
        <w:numPr>
          <w:ilvl w:val="1"/>
          <w:numId w:val="18"/>
        </w:numPr>
        <w:spacing w:line="276" w:lineRule="auto"/>
        <w:ind w:left="709" w:hanging="709"/>
        <w:jc w:val="both"/>
        <w:textAlignment w:val="baseline"/>
        <w:rPr>
          <w:rFonts w:ascii="Arial" w:hAnsi="Arial" w:cs="Arial"/>
        </w:rPr>
      </w:pPr>
      <w:r w:rsidRPr="00345DB4">
        <w:rPr>
          <w:rFonts w:ascii="Arial" w:hAnsi="Arial" w:cs="Arial"/>
        </w:rPr>
        <w:t xml:space="preserve">Zamawiający zaleca aby </w:t>
      </w:r>
      <w:r w:rsidRPr="00521AE0">
        <w:rPr>
          <w:rFonts w:ascii="Arial" w:hAnsi="Arial" w:cs="Arial"/>
          <w:b/>
          <w:bCs/>
        </w:rPr>
        <w:t>nie</w:t>
      </w:r>
      <w:r w:rsidRPr="00345DB4">
        <w:rPr>
          <w:rFonts w:ascii="Arial" w:hAnsi="Arial" w:cs="Arial"/>
          <w:b/>
          <w:bCs/>
        </w:rPr>
        <w:t xml:space="preserve"> </w:t>
      </w:r>
      <w:r w:rsidRPr="00345DB4">
        <w:rPr>
          <w:rFonts w:ascii="Arial" w:hAnsi="Arial" w:cs="Arial"/>
        </w:rPr>
        <w:t>wprowadzać jakichkolwiek zmian w plikach po podpisaniu ich podpisem kwalifikowanym. Może to skutkować naruszeniem integralności plików co równoważne będzie z koniecznością odrzucenia oferty.</w:t>
      </w:r>
    </w:p>
    <w:p w14:paraId="0A9887E1" w14:textId="77777777" w:rsidR="007C047D" w:rsidRPr="00633248" w:rsidRDefault="007C047D" w:rsidP="0081171C">
      <w:pPr>
        <w:spacing w:line="276" w:lineRule="auto"/>
        <w:ind w:left="709"/>
        <w:jc w:val="both"/>
        <w:textAlignment w:val="baseline"/>
        <w:rPr>
          <w:rFonts w:ascii="Arial" w:hAnsi="Arial" w:cs="Arial"/>
          <w:color w:val="70AD47"/>
        </w:rPr>
      </w:pPr>
    </w:p>
    <w:p w14:paraId="07E18F65" w14:textId="573F76C6" w:rsidR="00196E28" w:rsidRPr="00025800" w:rsidRDefault="00485D67" w:rsidP="0081171C">
      <w:pPr>
        <w:pStyle w:val="Nagwek2"/>
        <w:spacing w:line="276" w:lineRule="auto"/>
        <w:ind w:left="426" w:hanging="426"/>
      </w:pPr>
      <w:bookmarkStart w:id="27" w:name="_Toc112741328"/>
      <w:r w:rsidRPr="00025800">
        <w:t>Wymagania dotyczące wadium</w:t>
      </w:r>
      <w:bookmarkEnd w:id="27"/>
      <w:r w:rsidRPr="00025800">
        <w:t xml:space="preserve"> </w:t>
      </w:r>
    </w:p>
    <w:p w14:paraId="7346C378" w14:textId="51950160" w:rsidR="003C6AF8" w:rsidRDefault="00386CFC" w:rsidP="00386CFC">
      <w:pPr>
        <w:ind w:left="426"/>
        <w:jc w:val="both"/>
        <w:rPr>
          <w:rFonts w:ascii="Arial" w:hAnsi="Arial" w:cs="Arial"/>
        </w:rPr>
      </w:pPr>
      <w:r>
        <w:rPr>
          <w:rFonts w:ascii="Arial" w:hAnsi="Arial" w:cs="Arial"/>
        </w:rPr>
        <w:t xml:space="preserve">Nie dotyczy </w:t>
      </w:r>
    </w:p>
    <w:p w14:paraId="5C62943E" w14:textId="77777777" w:rsidR="00386CFC" w:rsidRPr="00631351" w:rsidRDefault="00386CFC" w:rsidP="00386CFC">
      <w:pPr>
        <w:ind w:left="426"/>
        <w:jc w:val="both"/>
        <w:rPr>
          <w:rFonts w:ascii="Arial" w:hAnsi="Arial" w:cs="Arial"/>
        </w:rPr>
      </w:pPr>
    </w:p>
    <w:p w14:paraId="7CC5D21E" w14:textId="77777777" w:rsidR="00485D67" w:rsidRPr="00596C96" w:rsidRDefault="00485D67" w:rsidP="0081171C">
      <w:pPr>
        <w:pStyle w:val="Nagwek2"/>
        <w:spacing w:line="276" w:lineRule="auto"/>
        <w:ind w:left="426" w:hanging="426"/>
      </w:pPr>
      <w:bookmarkStart w:id="28" w:name="_Toc112741329"/>
      <w:r w:rsidRPr="00631351">
        <w:t>Termin związania ofertą</w:t>
      </w:r>
      <w:bookmarkEnd w:id="28"/>
      <w:r w:rsidRPr="00631351">
        <w:t xml:space="preserve">   </w:t>
      </w:r>
    </w:p>
    <w:p w14:paraId="4C1ACF18" w14:textId="3716F0C5" w:rsidR="00F85908" w:rsidRPr="00F03FCE" w:rsidRDefault="00B8513D" w:rsidP="0081171C">
      <w:pPr>
        <w:spacing w:line="276" w:lineRule="auto"/>
        <w:ind w:left="426" w:hanging="426"/>
        <w:jc w:val="both"/>
        <w:rPr>
          <w:rFonts w:ascii="Arial" w:hAnsi="Arial" w:cs="Arial"/>
        </w:rPr>
      </w:pPr>
      <w:r w:rsidRPr="000849D4">
        <w:rPr>
          <w:rFonts w:ascii="Arial" w:hAnsi="Arial" w:cs="Arial"/>
          <w:b/>
        </w:rPr>
        <w:t>17.1.</w:t>
      </w:r>
      <w:r w:rsidRPr="00596C96">
        <w:rPr>
          <w:rFonts w:ascii="Arial" w:hAnsi="Arial" w:cs="Arial"/>
        </w:rPr>
        <w:t xml:space="preserve"> Wykonawca pozostaje związany </w:t>
      </w:r>
      <w:r w:rsidR="00E77FB5" w:rsidRPr="00596C96">
        <w:rPr>
          <w:rFonts w:ascii="Arial" w:hAnsi="Arial" w:cs="Arial"/>
          <w:b/>
        </w:rPr>
        <w:t xml:space="preserve">ofertą </w:t>
      </w:r>
      <w:r w:rsidR="00E77FB5" w:rsidRPr="00F03FCE">
        <w:rPr>
          <w:rFonts w:ascii="Arial" w:hAnsi="Arial" w:cs="Arial"/>
          <w:b/>
        </w:rPr>
        <w:t>do dnia</w:t>
      </w:r>
      <w:r w:rsidR="00A02B0E">
        <w:rPr>
          <w:rFonts w:ascii="Arial" w:hAnsi="Arial" w:cs="Arial"/>
          <w:b/>
        </w:rPr>
        <w:t xml:space="preserve"> </w:t>
      </w:r>
      <w:r w:rsidR="00F53C67">
        <w:rPr>
          <w:rFonts w:ascii="Arial" w:hAnsi="Arial" w:cs="Arial"/>
          <w:b/>
          <w:highlight w:val="lightGray"/>
        </w:rPr>
        <w:t>29</w:t>
      </w:r>
      <w:r w:rsidR="00A02B0E">
        <w:rPr>
          <w:rFonts w:ascii="Arial" w:hAnsi="Arial" w:cs="Arial"/>
          <w:b/>
          <w:highlight w:val="lightGray"/>
        </w:rPr>
        <w:t>.05.2025</w:t>
      </w:r>
      <w:r w:rsidR="0077406E">
        <w:rPr>
          <w:rFonts w:ascii="Arial" w:hAnsi="Arial" w:cs="Arial"/>
          <w:b/>
          <w:highlight w:val="lightGray"/>
        </w:rPr>
        <w:t xml:space="preserve"> r.</w:t>
      </w:r>
    </w:p>
    <w:p w14:paraId="5FBE9B69" w14:textId="51EFDD01" w:rsidR="00A042D7" w:rsidRDefault="00B8513D" w:rsidP="00554ED8">
      <w:pPr>
        <w:spacing w:line="276" w:lineRule="auto"/>
        <w:ind w:left="426" w:hanging="426"/>
        <w:jc w:val="both"/>
        <w:rPr>
          <w:rFonts w:ascii="Arial" w:hAnsi="Arial" w:cs="Arial"/>
        </w:rPr>
      </w:pPr>
      <w:r w:rsidRPr="00596C96">
        <w:rPr>
          <w:rFonts w:ascii="Arial" w:hAnsi="Arial" w:cs="Arial"/>
          <w:b/>
        </w:rPr>
        <w:t>17.2</w:t>
      </w:r>
      <w:r w:rsidRPr="000849D4">
        <w:rPr>
          <w:rFonts w:ascii="Arial" w:hAnsi="Arial" w:cs="Arial"/>
          <w:b/>
        </w:rPr>
        <w:t>.</w:t>
      </w:r>
      <w:r w:rsidRPr="00596C96">
        <w:rPr>
          <w:rFonts w:ascii="Arial" w:hAnsi="Arial" w:cs="Arial"/>
        </w:rPr>
        <w:t xml:space="preserve"> </w:t>
      </w:r>
      <w:r w:rsidR="00485D67" w:rsidRPr="00596C96">
        <w:rPr>
          <w:rFonts w:ascii="Arial" w:hAnsi="Arial" w:cs="Arial"/>
        </w:rPr>
        <w:t>Bieg terminu rozpoczyna się wraz z u</w:t>
      </w:r>
      <w:r w:rsidR="003733C9" w:rsidRPr="00596C96">
        <w:rPr>
          <w:rFonts w:ascii="Arial" w:hAnsi="Arial" w:cs="Arial"/>
        </w:rPr>
        <w:t>pływem terminu składania ofert.</w:t>
      </w:r>
    </w:p>
    <w:p w14:paraId="79FE5A95" w14:textId="77777777" w:rsidR="00554ED8" w:rsidRPr="00596C96" w:rsidRDefault="00554ED8" w:rsidP="00554ED8">
      <w:pPr>
        <w:spacing w:line="276" w:lineRule="auto"/>
        <w:ind w:left="426" w:hanging="426"/>
        <w:jc w:val="both"/>
        <w:rPr>
          <w:rFonts w:ascii="Arial" w:hAnsi="Arial" w:cs="Arial"/>
        </w:rPr>
      </w:pPr>
    </w:p>
    <w:p w14:paraId="2E5CF339" w14:textId="77777777" w:rsidR="00485D67" w:rsidRPr="00596C96" w:rsidRDefault="00B8513D" w:rsidP="0081171C">
      <w:pPr>
        <w:pStyle w:val="Nagwek2"/>
        <w:spacing w:line="276" w:lineRule="auto"/>
        <w:ind w:left="426" w:hanging="426"/>
      </w:pPr>
      <w:bookmarkStart w:id="29" w:name="_Toc112741330"/>
      <w:r w:rsidRPr="00596C96">
        <w:t>Sposób</w:t>
      </w:r>
      <w:r w:rsidR="00485D67" w:rsidRPr="00596C96">
        <w:t xml:space="preserve"> oraz termin składania i otwarcia ofert</w:t>
      </w:r>
      <w:bookmarkEnd w:id="29"/>
    </w:p>
    <w:p w14:paraId="3EEB90A6" w14:textId="51085865" w:rsidR="00CF71D6" w:rsidRPr="00596C96" w:rsidRDefault="0012667F" w:rsidP="0081171C">
      <w:pPr>
        <w:numPr>
          <w:ilvl w:val="1"/>
          <w:numId w:val="9"/>
        </w:numPr>
        <w:spacing w:line="276" w:lineRule="auto"/>
        <w:ind w:left="567" w:hanging="567"/>
        <w:jc w:val="both"/>
        <w:rPr>
          <w:rFonts w:ascii="Arial" w:eastAsia="Calibri" w:hAnsi="Arial" w:cs="Arial"/>
          <w:lang w:eastAsia="en-US"/>
        </w:rPr>
      </w:pPr>
      <w:r w:rsidRPr="00596C96">
        <w:rPr>
          <w:rFonts w:ascii="Arial" w:eastAsia="Calibri" w:hAnsi="Arial" w:cs="Arial"/>
          <w:lang w:eastAsia="en-US"/>
        </w:rPr>
        <w:t>Ofertę</w:t>
      </w:r>
      <w:r w:rsidRPr="00596C96">
        <w:rPr>
          <w:rFonts w:ascii="Arial" w:eastAsia="Calibri" w:hAnsi="Arial" w:cs="Arial"/>
          <w:b/>
          <w:lang w:eastAsia="en-US"/>
        </w:rPr>
        <w:t xml:space="preserve"> </w:t>
      </w:r>
      <w:r w:rsidRPr="00596C96">
        <w:rPr>
          <w:rFonts w:ascii="Arial" w:eastAsia="Calibri" w:hAnsi="Arial" w:cs="Arial"/>
          <w:lang w:eastAsia="en-US"/>
        </w:rPr>
        <w:t>należy złożyć</w:t>
      </w:r>
      <w:r w:rsidRPr="00596C96">
        <w:rPr>
          <w:rFonts w:ascii="Arial" w:eastAsia="Calibri" w:hAnsi="Arial" w:cs="Arial"/>
          <w:b/>
          <w:lang w:eastAsia="en-US"/>
        </w:rPr>
        <w:t xml:space="preserve"> </w:t>
      </w:r>
      <w:r w:rsidR="00CF71D6" w:rsidRPr="00596C96">
        <w:rPr>
          <w:rFonts w:ascii="Arial" w:eastAsia="Calibri" w:hAnsi="Arial" w:cs="Arial"/>
          <w:b/>
          <w:lang w:eastAsia="en-US"/>
        </w:rPr>
        <w:t xml:space="preserve">za pośrednictwem Formularza </w:t>
      </w:r>
      <w:r w:rsidRPr="00596C96">
        <w:rPr>
          <w:rFonts w:ascii="Arial" w:eastAsia="Calibri" w:hAnsi="Arial" w:cs="Arial"/>
          <w:b/>
          <w:lang w:eastAsia="en-US"/>
        </w:rPr>
        <w:t>drogą elektroniczną</w:t>
      </w:r>
      <w:r w:rsidRPr="00596C96">
        <w:rPr>
          <w:rFonts w:ascii="Arial" w:eastAsia="Calibri" w:hAnsi="Arial" w:cs="Arial"/>
          <w:lang w:eastAsia="en-US"/>
        </w:rPr>
        <w:t xml:space="preserve">, poprzez odpowiednią stronę, dedykowaną dla niniejszego postępowania na </w:t>
      </w:r>
      <w:hyperlink r:id="rId19" w:history="1">
        <w:r w:rsidR="006A3E3B" w:rsidRPr="006A3E3B">
          <w:rPr>
            <w:rStyle w:val="Hipercze"/>
            <w:rFonts w:ascii="Arial" w:hAnsi="Arial" w:cs="Arial"/>
          </w:rPr>
          <w:t>https://platformazakupowa.pl/transakcja/1093035</w:t>
        </w:r>
      </w:hyperlink>
      <w:r w:rsidR="006A3E3B">
        <w:rPr>
          <w:rFonts w:ascii="Arial" w:hAnsi="Arial" w:cs="Arial"/>
          <w:color w:val="0000FF"/>
        </w:rPr>
        <w:t xml:space="preserve"> </w:t>
      </w:r>
      <w:r w:rsidRPr="00596C96">
        <w:rPr>
          <w:rFonts w:ascii="Arial" w:eastAsia="Calibri" w:hAnsi="Arial" w:cs="Arial"/>
          <w:lang w:eastAsia="en-US"/>
        </w:rPr>
        <w:t xml:space="preserve">lub profilu nabywcy - </w:t>
      </w:r>
      <w:hyperlink r:id="rId20" w:history="1">
        <w:r w:rsidR="00CF71D6" w:rsidRPr="00596C96">
          <w:rPr>
            <w:rStyle w:val="Hipercze"/>
            <w:rFonts w:ascii="Arial" w:eastAsia="Calibri" w:hAnsi="Arial" w:cs="Arial"/>
            <w:b/>
            <w:color w:val="auto"/>
            <w:lang w:eastAsia="en-US"/>
          </w:rPr>
          <w:t>https://platformazakupowa.pl/pn//kwp_lodz</w:t>
        </w:r>
      </w:hyperlink>
      <w:r w:rsidRPr="00596C96">
        <w:rPr>
          <w:rFonts w:ascii="Arial" w:eastAsia="Calibri" w:hAnsi="Arial" w:cs="Arial"/>
          <w:lang w:eastAsia="en-US"/>
        </w:rPr>
        <w:t>.</w:t>
      </w:r>
      <w:r w:rsidR="00CF71D6" w:rsidRPr="00596C96">
        <w:rPr>
          <w:rFonts w:ascii="Arial" w:hAnsi="Arial" w:cs="Arial"/>
          <w:b/>
          <w:bCs/>
        </w:rPr>
        <w:t xml:space="preserve"> </w:t>
      </w:r>
    </w:p>
    <w:p w14:paraId="6E18F9F5" w14:textId="328AC27D" w:rsidR="0012667F" w:rsidRPr="00F03FCE" w:rsidRDefault="0012667F" w:rsidP="0081171C">
      <w:pPr>
        <w:spacing w:line="276" w:lineRule="auto"/>
        <w:ind w:left="709" w:hanging="709"/>
        <w:jc w:val="both"/>
        <w:rPr>
          <w:rFonts w:ascii="Arial" w:eastAsia="Calibri" w:hAnsi="Arial" w:cs="Arial"/>
          <w:lang w:eastAsia="en-US"/>
        </w:rPr>
      </w:pPr>
      <w:r w:rsidRPr="00596C96">
        <w:rPr>
          <w:rFonts w:ascii="Arial" w:eastAsia="Calibri" w:hAnsi="Arial" w:cs="Arial"/>
          <w:b/>
          <w:lang w:eastAsia="en-US"/>
        </w:rPr>
        <w:t>1</w:t>
      </w:r>
      <w:r w:rsidR="00B8513D" w:rsidRPr="00596C96">
        <w:rPr>
          <w:rFonts w:ascii="Arial" w:eastAsia="Calibri" w:hAnsi="Arial" w:cs="Arial"/>
          <w:b/>
          <w:lang w:eastAsia="en-US"/>
        </w:rPr>
        <w:t>8</w:t>
      </w:r>
      <w:r w:rsidR="004C5540" w:rsidRPr="00596C96">
        <w:rPr>
          <w:rFonts w:ascii="Arial" w:eastAsia="Calibri" w:hAnsi="Arial" w:cs="Arial"/>
          <w:b/>
          <w:lang w:eastAsia="en-US"/>
        </w:rPr>
        <w:t xml:space="preserve">.2.  </w:t>
      </w:r>
      <w:r w:rsidRPr="00596C96">
        <w:rPr>
          <w:rFonts w:ascii="Arial" w:eastAsia="Calibri" w:hAnsi="Arial" w:cs="Arial"/>
          <w:lang w:eastAsia="en-US"/>
        </w:rPr>
        <w:t xml:space="preserve">Termin składania ofert upływa </w:t>
      </w:r>
      <w:r w:rsidRPr="00596C96">
        <w:rPr>
          <w:rFonts w:ascii="Arial" w:eastAsia="Calibri" w:hAnsi="Arial" w:cs="Arial"/>
          <w:b/>
          <w:lang w:eastAsia="en-US"/>
        </w:rPr>
        <w:t>dnia</w:t>
      </w:r>
      <w:r w:rsidR="00A02B0E">
        <w:rPr>
          <w:rFonts w:ascii="Arial" w:eastAsia="Calibri" w:hAnsi="Arial" w:cs="Arial"/>
          <w:b/>
          <w:highlight w:val="lightGray"/>
          <w:lang w:eastAsia="en-US"/>
        </w:rPr>
        <w:t xml:space="preserve"> </w:t>
      </w:r>
      <w:r w:rsidR="00F53C67">
        <w:rPr>
          <w:rFonts w:ascii="Arial" w:eastAsia="Calibri" w:hAnsi="Arial" w:cs="Arial"/>
          <w:b/>
          <w:highlight w:val="lightGray"/>
          <w:lang w:eastAsia="en-US"/>
        </w:rPr>
        <w:t>30</w:t>
      </w:r>
      <w:r w:rsidR="00A02B0E">
        <w:rPr>
          <w:rFonts w:ascii="Arial" w:eastAsia="Calibri" w:hAnsi="Arial" w:cs="Arial"/>
          <w:b/>
          <w:highlight w:val="lightGray"/>
          <w:lang w:eastAsia="en-US"/>
        </w:rPr>
        <w:t>.04.2025</w:t>
      </w:r>
      <w:r w:rsidR="00D06FD5">
        <w:rPr>
          <w:rFonts w:ascii="Arial" w:eastAsia="Calibri" w:hAnsi="Arial" w:cs="Arial"/>
          <w:b/>
          <w:highlight w:val="lightGray"/>
          <w:lang w:eastAsia="en-US"/>
        </w:rPr>
        <w:t xml:space="preserve"> r.</w:t>
      </w:r>
    </w:p>
    <w:p w14:paraId="4F3A1B0C" w14:textId="77777777" w:rsidR="0012667F" w:rsidRPr="00F03FCE" w:rsidRDefault="0012667F" w:rsidP="0081171C">
      <w:pPr>
        <w:spacing w:line="276" w:lineRule="auto"/>
        <w:ind w:left="567" w:hanging="567"/>
        <w:jc w:val="both"/>
        <w:rPr>
          <w:rFonts w:ascii="Arial" w:eastAsia="Calibri" w:hAnsi="Arial" w:cs="Arial"/>
          <w:lang w:eastAsia="en-US"/>
        </w:rPr>
      </w:pPr>
      <w:r w:rsidRPr="00F03FCE">
        <w:rPr>
          <w:rFonts w:ascii="Arial" w:eastAsia="Calibri" w:hAnsi="Arial" w:cs="Arial"/>
          <w:b/>
          <w:lang w:eastAsia="en-US"/>
        </w:rPr>
        <w:t>1</w:t>
      </w:r>
      <w:r w:rsidR="00B8513D" w:rsidRPr="00F03FCE">
        <w:rPr>
          <w:rFonts w:ascii="Arial" w:eastAsia="Calibri" w:hAnsi="Arial" w:cs="Arial"/>
          <w:b/>
          <w:lang w:eastAsia="en-US"/>
        </w:rPr>
        <w:t>8</w:t>
      </w:r>
      <w:r w:rsidRPr="00F03FCE">
        <w:rPr>
          <w:rFonts w:ascii="Arial" w:eastAsia="Calibri" w:hAnsi="Arial" w:cs="Arial"/>
          <w:b/>
          <w:lang w:eastAsia="en-US"/>
        </w:rPr>
        <w:t>.3.</w:t>
      </w:r>
      <w:r w:rsidRPr="00F03FCE">
        <w:rPr>
          <w:rFonts w:ascii="Arial" w:eastAsia="Calibri" w:hAnsi="Arial" w:cs="Arial"/>
          <w:b/>
          <w:lang w:eastAsia="en-US"/>
        </w:rPr>
        <w:tab/>
      </w:r>
      <w:r w:rsidRPr="00F03FCE">
        <w:rPr>
          <w:rFonts w:ascii="Arial" w:eastAsia="Calibri" w:hAnsi="Arial" w:cs="Arial"/>
          <w:lang w:eastAsia="en-US"/>
        </w:rPr>
        <w:t xml:space="preserve">Wykonawca, </w:t>
      </w:r>
      <w:r w:rsidR="00E370F3" w:rsidRPr="00F03FCE">
        <w:rPr>
          <w:rFonts w:ascii="Arial" w:eastAsia="Calibri" w:hAnsi="Arial" w:cs="Arial"/>
          <w:lang w:eastAsia="en-US"/>
        </w:rPr>
        <w:t>do upływu terminu składania ofert wykonawca może wycofać, zmienić ofertę</w:t>
      </w:r>
      <w:r w:rsidRPr="00F03FCE">
        <w:rPr>
          <w:rFonts w:ascii="Arial" w:eastAsia="Calibri" w:hAnsi="Arial" w:cs="Arial"/>
          <w:lang w:eastAsia="en-US"/>
        </w:rPr>
        <w:t xml:space="preserve">. </w:t>
      </w:r>
      <w:r w:rsidRPr="00F03FCE">
        <w:rPr>
          <w:rFonts w:ascii="Arial" w:eastAsia="Calibri" w:hAnsi="Arial" w:cs="Arial"/>
          <w:lang w:eastAsia="en-US"/>
        </w:rPr>
        <w:br/>
      </w:r>
      <w:r w:rsidR="00B97E1F" w:rsidRPr="00F03FCE">
        <w:rPr>
          <w:rFonts w:ascii="Arial" w:eastAsia="Calibri" w:hAnsi="Arial" w:cs="Arial"/>
          <w:lang w:eastAsia="en-US"/>
        </w:rPr>
        <w:t>Przez zmianę oferty</w:t>
      </w:r>
      <w:r w:rsidR="00670610" w:rsidRPr="00F03FCE">
        <w:rPr>
          <w:rFonts w:ascii="Arial" w:eastAsia="Calibri" w:hAnsi="Arial" w:cs="Arial"/>
          <w:lang w:eastAsia="en-US"/>
        </w:rPr>
        <w:t xml:space="preserve"> rozumie się złożenie nowej oferty i </w:t>
      </w:r>
      <w:r w:rsidR="00B97E1F" w:rsidRPr="00F03FCE">
        <w:rPr>
          <w:rFonts w:ascii="Arial" w:eastAsia="Calibri" w:hAnsi="Arial" w:cs="Arial"/>
          <w:lang w:eastAsia="en-US"/>
        </w:rPr>
        <w:t>wycofanie poprzedniej. Powyższe należy wykonać</w:t>
      </w:r>
      <w:r w:rsidRPr="00F03FCE">
        <w:rPr>
          <w:rFonts w:ascii="Arial" w:eastAsia="Calibri" w:hAnsi="Arial" w:cs="Arial"/>
          <w:lang w:eastAsia="en-US"/>
        </w:rPr>
        <w:t xml:space="preserve"> zgodnie z postanowieniami pkt. </w:t>
      </w:r>
      <w:r w:rsidR="00CF71D6" w:rsidRPr="00F03FCE">
        <w:rPr>
          <w:rFonts w:ascii="Arial" w:eastAsia="Calibri" w:hAnsi="Arial" w:cs="Arial"/>
          <w:lang w:eastAsia="en-US"/>
        </w:rPr>
        <w:t>18</w:t>
      </w:r>
      <w:r w:rsidR="00F636B5" w:rsidRPr="00F03FCE">
        <w:rPr>
          <w:rFonts w:ascii="Arial" w:eastAsia="Calibri" w:hAnsi="Arial" w:cs="Arial"/>
          <w:lang w:eastAsia="en-US"/>
        </w:rPr>
        <w:t>.1 S</w:t>
      </w:r>
      <w:r w:rsidRPr="00F03FCE">
        <w:rPr>
          <w:rFonts w:ascii="Arial" w:eastAsia="Calibri" w:hAnsi="Arial" w:cs="Arial"/>
          <w:lang w:eastAsia="en-US"/>
        </w:rPr>
        <w:t xml:space="preserve">WZ </w:t>
      </w:r>
      <w:r w:rsidR="00B97E1F" w:rsidRPr="00F03FCE">
        <w:rPr>
          <w:rFonts w:ascii="Arial" w:eastAsia="Calibri" w:hAnsi="Arial" w:cs="Arial"/>
          <w:lang w:eastAsia="en-US"/>
        </w:rPr>
        <w:t>oraz instrukcją składania ofert dla wykonawcy dostępn</w:t>
      </w:r>
      <w:r w:rsidR="00EB3B0C" w:rsidRPr="00F03FCE">
        <w:rPr>
          <w:rFonts w:ascii="Arial" w:eastAsia="Calibri" w:hAnsi="Arial" w:cs="Arial"/>
          <w:lang w:eastAsia="en-US"/>
        </w:rPr>
        <w:t>ą</w:t>
      </w:r>
      <w:r w:rsidR="00B97E1F" w:rsidRPr="00F03FCE">
        <w:rPr>
          <w:rFonts w:ascii="Arial" w:eastAsia="Calibri" w:hAnsi="Arial" w:cs="Arial"/>
          <w:lang w:eastAsia="en-US"/>
        </w:rPr>
        <w:t xml:space="preserve"> na stronie Platformy.</w:t>
      </w:r>
    </w:p>
    <w:p w14:paraId="032C7CB2" w14:textId="77777777" w:rsidR="0012667F" w:rsidRPr="00F03FCE" w:rsidRDefault="00B8513D" w:rsidP="0081171C">
      <w:pPr>
        <w:spacing w:line="276" w:lineRule="auto"/>
        <w:ind w:left="567" w:hanging="567"/>
        <w:jc w:val="both"/>
        <w:rPr>
          <w:rFonts w:ascii="Arial" w:eastAsia="Calibri" w:hAnsi="Arial" w:cs="Arial"/>
          <w:lang w:eastAsia="en-US"/>
        </w:rPr>
      </w:pPr>
      <w:r w:rsidRPr="00F03FCE">
        <w:rPr>
          <w:rFonts w:ascii="Arial" w:eastAsia="Calibri" w:hAnsi="Arial" w:cs="Arial"/>
          <w:b/>
          <w:lang w:eastAsia="en-US"/>
        </w:rPr>
        <w:t>18.4.</w:t>
      </w:r>
      <w:r w:rsidRPr="00F03FCE">
        <w:rPr>
          <w:rFonts w:ascii="Arial" w:eastAsia="Calibri" w:hAnsi="Arial" w:cs="Arial"/>
          <w:lang w:eastAsia="en-US"/>
        </w:rPr>
        <w:t xml:space="preserve"> </w:t>
      </w:r>
      <w:r w:rsidR="0012667F" w:rsidRPr="00F03FCE">
        <w:rPr>
          <w:rFonts w:ascii="Arial" w:eastAsia="Calibri" w:hAnsi="Arial" w:cs="Arial"/>
          <w:b/>
          <w:lang w:eastAsia="en-US"/>
        </w:rPr>
        <w:tab/>
      </w:r>
      <w:r w:rsidR="0012667F" w:rsidRPr="00F03FCE">
        <w:rPr>
          <w:rFonts w:ascii="Arial" w:eastAsia="Calibri" w:hAnsi="Arial" w:cs="Arial"/>
          <w:lang w:eastAsia="en-US"/>
        </w:rPr>
        <w:t>Oferta złożona po terminie</w:t>
      </w:r>
      <w:r w:rsidR="0012667F" w:rsidRPr="00F03FCE">
        <w:rPr>
          <w:rFonts w:ascii="Arial" w:eastAsia="Calibri" w:hAnsi="Arial" w:cs="Arial"/>
          <w:b/>
          <w:lang w:eastAsia="en-US"/>
        </w:rPr>
        <w:t xml:space="preserve"> nie podlega otwarciu</w:t>
      </w:r>
      <w:r w:rsidR="0012667F" w:rsidRPr="00F03FCE">
        <w:rPr>
          <w:rFonts w:ascii="Arial" w:eastAsia="Calibri" w:hAnsi="Arial" w:cs="Arial"/>
          <w:lang w:eastAsia="en-US"/>
        </w:rPr>
        <w:t>.</w:t>
      </w:r>
    </w:p>
    <w:p w14:paraId="5CB86A44" w14:textId="79A1487D" w:rsidR="00A10E85" w:rsidRPr="007260BB" w:rsidRDefault="00A10E85" w:rsidP="0081171C">
      <w:pPr>
        <w:pStyle w:val="Akapitzlist"/>
        <w:spacing w:after="0"/>
        <w:ind w:left="567" w:hanging="567"/>
        <w:jc w:val="both"/>
        <w:rPr>
          <w:rFonts w:ascii="Arial" w:eastAsia="Calibri" w:hAnsi="Arial" w:cs="Arial"/>
          <w:sz w:val="20"/>
          <w:szCs w:val="20"/>
          <w:lang w:eastAsia="en-US"/>
        </w:rPr>
      </w:pPr>
      <w:r w:rsidRPr="00F03FCE">
        <w:rPr>
          <w:rFonts w:ascii="Arial" w:eastAsia="Calibri" w:hAnsi="Arial" w:cs="Arial"/>
          <w:b/>
          <w:sz w:val="20"/>
          <w:lang w:eastAsia="en-US"/>
        </w:rPr>
        <w:t>1</w:t>
      </w:r>
      <w:r w:rsidR="00CF71D6" w:rsidRPr="00F03FCE">
        <w:rPr>
          <w:rFonts w:ascii="Arial" w:eastAsia="Calibri" w:hAnsi="Arial" w:cs="Arial"/>
          <w:b/>
          <w:sz w:val="20"/>
          <w:lang w:eastAsia="en-US"/>
        </w:rPr>
        <w:t>8.</w:t>
      </w:r>
      <w:r w:rsidRPr="00F03FCE">
        <w:rPr>
          <w:rFonts w:ascii="Arial" w:eastAsia="Calibri" w:hAnsi="Arial" w:cs="Arial"/>
          <w:b/>
          <w:sz w:val="20"/>
          <w:lang w:eastAsia="en-US"/>
        </w:rPr>
        <w:t>5.</w:t>
      </w:r>
      <w:r w:rsidRPr="00F03FCE">
        <w:rPr>
          <w:rFonts w:ascii="Arial" w:eastAsia="Calibri" w:hAnsi="Arial" w:cs="Arial"/>
          <w:b/>
          <w:sz w:val="20"/>
          <w:lang w:eastAsia="en-US"/>
        </w:rPr>
        <w:tab/>
      </w:r>
      <w:r w:rsidR="007C3C0A" w:rsidRPr="00F03FCE">
        <w:rPr>
          <w:rFonts w:ascii="Arial" w:hAnsi="Arial" w:cs="Arial"/>
          <w:b/>
          <w:bCs/>
          <w:sz w:val="20"/>
          <w:szCs w:val="20"/>
        </w:rPr>
        <w:t>Otwarcie ofert nastąpi w dniu</w:t>
      </w:r>
      <w:r w:rsidR="00025800">
        <w:rPr>
          <w:rFonts w:ascii="Arial" w:hAnsi="Arial" w:cs="Arial"/>
          <w:b/>
          <w:bCs/>
          <w:sz w:val="20"/>
          <w:szCs w:val="20"/>
        </w:rPr>
        <w:t xml:space="preserve"> </w:t>
      </w:r>
      <w:r w:rsidR="00F53C67">
        <w:rPr>
          <w:rFonts w:ascii="Arial" w:hAnsi="Arial" w:cs="Arial"/>
          <w:b/>
          <w:bCs/>
          <w:sz w:val="20"/>
          <w:szCs w:val="20"/>
          <w:highlight w:val="lightGray"/>
        </w:rPr>
        <w:t>30</w:t>
      </w:r>
      <w:r w:rsidR="00A02B0E">
        <w:rPr>
          <w:rFonts w:ascii="Arial" w:hAnsi="Arial" w:cs="Arial"/>
          <w:b/>
          <w:bCs/>
          <w:sz w:val="20"/>
          <w:szCs w:val="20"/>
          <w:highlight w:val="lightGray"/>
        </w:rPr>
        <w:t>.04.2025</w:t>
      </w:r>
      <w:r w:rsidR="00D06FD5">
        <w:rPr>
          <w:rFonts w:ascii="Arial" w:hAnsi="Arial" w:cs="Arial"/>
          <w:b/>
          <w:bCs/>
          <w:sz w:val="20"/>
          <w:szCs w:val="20"/>
          <w:highlight w:val="lightGray"/>
        </w:rPr>
        <w:t xml:space="preserve"> </w:t>
      </w:r>
      <w:r w:rsidR="007C3C0A" w:rsidRPr="00BC688D">
        <w:rPr>
          <w:rFonts w:ascii="Arial" w:hAnsi="Arial" w:cs="Arial"/>
          <w:b/>
          <w:bCs/>
          <w:sz w:val="20"/>
          <w:szCs w:val="20"/>
          <w:highlight w:val="lightGray"/>
        </w:rPr>
        <w:t>r</w:t>
      </w:r>
      <w:r w:rsidR="007C3C0A" w:rsidRPr="008D3887">
        <w:rPr>
          <w:rFonts w:ascii="Arial" w:hAnsi="Arial" w:cs="Arial"/>
          <w:b/>
          <w:bCs/>
          <w:sz w:val="20"/>
          <w:szCs w:val="20"/>
          <w:highlight w:val="lightGray"/>
        </w:rPr>
        <w:t>. o godz</w:t>
      </w:r>
      <w:r w:rsidR="00554ED8" w:rsidRPr="008D3887">
        <w:rPr>
          <w:rFonts w:ascii="Arial" w:hAnsi="Arial" w:cs="Arial"/>
          <w:b/>
          <w:bCs/>
          <w:sz w:val="20"/>
          <w:szCs w:val="20"/>
          <w:highlight w:val="lightGray"/>
        </w:rPr>
        <w:t>.</w:t>
      </w:r>
      <w:r w:rsidR="00D06FD5">
        <w:rPr>
          <w:rFonts w:ascii="Arial" w:hAnsi="Arial" w:cs="Arial"/>
          <w:b/>
          <w:bCs/>
          <w:sz w:val="20"/>
          <w:szCs w:val="20"/>
          <w:highlight w:val="lightGray"/>
        </w:rPr>
        <w:t>10:30</w:t>
      </w:r>
      <w:r w:rsidR="00554ED8">
        <w:rPr>
          <w:rFonts w:ascii="Arial" w:hAnsi="Arial" w:cs="Arial"/>
          <w:b/>
          <w:bCs/>
          <w:sz w:val="20"/>
          <w:szCs w:val="20"/>
        </w:rPr>
        <w:t xml:space="preserve"> </w:t>
      </w:r>
      <w:r w:rsidR="007C3C0A" w:rsidRPr="00F03FCE">
        <w:rPr>
          <w:rFonts w:ascii="Arial" w:hAnsi="Arial" w:cs="Arial"/>
          <w:sz w:val="20"/>
          <w:szCs w:val="20"/>
        </w:rPr>
        <w:t xml:space="preserve">- </w:t>
      </w:r>
      <w:r w:rsidR="007C3C0A" w:rsidRPr="00596C96">
        <w:rPr>
          <w:rFonts w:ascii="Arial" w:hAnsi="Arial" w:cs="Arial"/>
          <w:sz w:val="20"/>
          <w:szCs w:val="20"/>
        </w:rPr>
        <w:t>w Sekcji ds. Funduszy Pomo</w:t>
      </w:r>
      <w:r w:rsidR="004C5540" w:rsidRPr="00596C96">
        <w:rPr>
          <w:rFonts w:ascii="Arial" w:hAnsi="Arial" w:cs="Arial"/>
          <w:sz w:val="20"/>
          <w:szCs w:val="20"/>
        </w:rPr>
        <w:t xml:space="preserve">cowych i Zamówień Publicznych, </w:t>
      </w:r>
      <w:r w:rsidR="007C3C0A" w:rsidRPr="00596C96">
        <w:rPr>
          <w:rFonts w:ascii="Arial" w:hAnsi="Arial" w:cs="Arial"/>
          <w:sz w:val="20"/>
          <w:szCs w:val="20"/>
        </w:rPr>
        <w:t>ul. Lutomierska 108/112</w:t>
      </w:r>
      <w:r w:rsidR="007C3C0A" w:rsidRPr="00B1272E">
        <w:rPr>
          <w:rFonts w:ascii="Arial" w:hAnsi="Arial" w:cs="Arial"/>
          <w:sz w:val="20"/>
          <w:szCs w:val="20"/>
        </w:rPr>
        <w:t>,</w:t>
      </w:r>
      <w:r w:rsidR="00D51BA9" w:rsidRPr="00B1272E">
        <w:rPr>
          <w:rFonts w:ascii="Arial" w:hAnsi="Arial" w:cs="Arial"/>
          <w:sz w:val="20"/>
          <w:szCs w:val="20"/>
        </w:rPr>
        <w:t xml:space="preserve"> 91-048 Łódź,</w:t>
      </w:r>
      <w:r w:rsidR="00F85908" w:rsidRPr="00B1272E">
        <w:rPr>
          <w:rFonts w:ascii="Arial" w:hAnsi="Arial" w:cs="Arial"/>
          <w:sz w:val="20"/>
          <w:szCs w:val="20"/>
        </w:rPr>
        <w:t xml:space="preserve"> </w:t>
      </w:r>
      <w:r w:rsidR="007C3C0A" w:rsidRPr="00B1272E">
        <w:rPr>
          <w:rFonts w:ascii="Arial" w:hAnsi="Arial" w:cs="Arial"/>
          <w:sz w:val="20"/>
          <w:szCs w:val="20"/>
        </w:rPr>
        <w:t>poprzez</w:t>
      </w:r>
      <w:r w:rsidRPr="00B1272E">
        <w:rPr>
          <w:rFonts w:ascii="Arial" w:eastAsia="Calibri" w:hAnsi="Arial" w:cs="Arial"/>
          <w:sz w:val="20"/>
          <w:szCs w:val="20"/>
          <w:lang w:eastAsia="en-US"/>
        </w:rPr>
        <w:t xml:space="preserve"> wykorzystanie odpowiedniej, dedykowanej stro</w:t>
      </w:r>
      <w:r w:rsidR="00D51BA9" w:rsidRPr="00B1272E">
        <w:rPr>
          <w:rFonts w:ascii="Arial" w:eastAsia="Calibri" w:hAnsi="Arial" w:cs="Arial"/>
          <w:sz w:val="20"/>
          <w:szCs w:val="20"/>
          <w:lang w:eastAsia="en-US"/>
        </w:rPr>
        <w:t xml:space="preserve">ny </w:t>
      </w:r>
      <w:r w:rsidR="00D51BA9" w:rsidRPr="002B3AB4">
        <w:rPr>
          <w:rFonts w:ascii="Arial" w:eastAsia="Calibri" w:hAnsi="Arial" w:cs="Arial"/>
          <w:sz w:val="20"/>
          <w:szCs w:val="20"/>
          <w:lang w:eastAsia="en-US"/>
        </w:rPr>
        <w:t xml:space="preserve">dla niniejszego </w:t>
      </w:r>
      <w:r w:rsidR="00D51BA9">
        <w:rPr>
          <w:rFonts w:ascii="Arial" w:eastAsia="Calibri" w:hAnsi="Arial" w:cs="Arial"/>
          <w:sz w:val="20"/>
          <w:szCs w:val="20"/>
          <w:lang w:eastAsia="en-US"/>
        </w:rPr>
        <w:t xml:space="preserve">postępowania </w:t>
      </w:r>
      <w:r w:rsidRPr="0012667F">
        <w:rPr>
          <w:rFonts w:ascii="Arial" w:eastAsia="Calibri" w:hAnsi="Arial" w:cs="Arial"/>
          <w:sz w:val="20"/>
          <w:szCs w:val="20"/>
          <w:lang w:eastAsia="en-US"/>
        </w:rPr>
        <w:t xml:space="preserve">na </w:t>
      </w:r>
      <w:hyperlink r:id="rId21" w:history="1">
        <w:r w:rsidR="006A3E3B" w:rsidRPr="006A3E3B">
          <w:rPr>
            <w:rStyle w:val="Hipercze"/>
            <w:rFonts w:ascii="Arial" w:hAnsi="Arial" w:cs="Arial"/>
            <w:sz w:val="20"/>
            <w:szCs w:val="20"/>
          </w:rPr>
          <w:t xml:space="preserve">https://platformazakupowa.pl/transakcja/1093035 </w:t>
        </w:r>
      </w:hyperlink>
    </w:p>
    <w:p w14:paraId="29D195FD" w14:textId="77777777" w:rsidR="00E370F3" w:rsidRPr="0012667F" w:rsidRDefault="00E370F3" w:rsidP="0081171C">
      <w:pPr>
        <w:pStyle w:val="Akapitzlist"/>
        <w:spacing w:after="0"/>
        <w:ind w:left="567" w:hanging="567"/>
        <w:jc w:val="both"/>
        <w:rPr>
          <w:rFonts w:ascii="Arial" w:eastAsia="Calibri" w:hAnsi="Arial" w:cs="Arial"/>
          <w:sz w:val="20"/>
          <w:szCs w:val="20"/>
          <w:lang w:eastAsia="en-US"/>
        </w:rPr>
      </w:pPr>
      <w:r w:rsidRPr="00D96385">
        <w:rPr>
          <w:rFonts w:ascii="Arial" w:eastAsia="Calibri" w:hAnsi="Arial" w:cs="Arial"/>
          <w:b/>
          <w:sz w:val="20"/>
          <w:szCs w:val="20"/>
          <w:lang w:eastAsia="en-US"/>
        </w:rPr>
        <w:t>18.6</w:t>
      </w:r>
      <w:r>
        <w:rPr>
          <w:rFonts w:ascii="Arial" w:eastAsia="Calibri" w:hAnsi="Arial" w:cs="Arial"/>
          <w:sz w:val="20"/>
          <w:szCs w:val="20"/>
          <w:lang w:eastAsia="en-US"/>
        </w:rPr>
        <w:t xml:space="preserve">. </w:t>
      </w:r>
      <w:r w:rsidR="008D2791">
        <w:rPr>
          <w:rFonts w:ascii="Arial" w:eastAsia="Calibri" w:hAnsi="Arial" w:cs="Arial"/>
          <w:sz w:val="20"/>
          <w:szCs w:val="20"/>
          <w:lang w:eastAsia="en-US"/>
        </w:rPr>
        <w:tab/>
      </w:r>
      <w:r w:rsidRPr="00E370F3">
        <w:rPr>
          <w:rFonts w:ascii="Arial" w:eastAsia="Calibri" w:hAnsi="Arial" w:cs="Arial"/>
          <w:sz w:val="20"/>
          <w:szCs w:val="20"/>
          <w:lang w:eastAsia="en-US"/>
        </w:rPr>
        <w:t>W przypadku awarii systemu teleinformatycznego przy użyciu którego</w:t>
      </w:r>
      <w:r>
        <w:rPr>
          <w:rFonts w:ascii="Arial" w:eastAsia="Calibri" w:hAnsi="Arial" w:cs="Arial"/>
          <w:sz w:val="20"/>
          <w:szCs w:val="20"/>
          <w:lang w:eastAsia="en-US"/>
        </w:rPr>
        <w:t xml:space="preserve"> </w:t>
      </w:r>
      <w:r w:rsidRPr="00E370F3">
        <w:rPr>
          <w:rFonts w:ascii="Arial" w:eastAsia="Calibri" w:hAnsi="Arial" w:cs="Arial"/>
          <w:sz w:val="20"/>
          <w:szCs w:val="20"/>
          <w:lang w:eastAsia="en-US"/>
        </w:rPr>
        <w:t>następuj</w:t>
      </w:r>
      <w:r>
        <w:rPr>
          <w:rFonts w:ascii="Arial" w:eastAsia="Calibri" w:hAnsi="Arial" w:cs="Arial"/>
          <w:sz w:val="20"/>
          <w:szCs w:val="20"/>
          <w:lang w:eastAsia="en-US"/>
        </w:rPr>
        <w:t>e</w:t>
      </w:r>
      <w:r w:rsidRPr="00E370F3">
        <w:rPr>
          <w:rFonts w:ascii="Arial" w:eastAsia="Calibri" w:hAnsi="Arial" w:cs="Arial"/>
          <w:sz w:val="20"/>
          <w:szCs w:val="20"/>
          <w:lang w:eastAsia="en-US"/>
        </w:rPr>
        <w:t xml:space="preserve"> otwarcie, która powoduje brak możliwości otwarcia ofert w terminie</w:t>
      </w:r>
      <w:r>
        <w:rPr>
          <w:rFonts w:ascii="Arial" w:eastAsia="Calibri" w:hAnsi="Arial" w:cs="Arial"/>
          <w:sz w:val="20"/>
          <w:szCs w:val="20"/>
          <w:lang w:eastAsia="en-US"/>
        </w:rPr>
        <w:t xml:space="preserve"> </w:t>
      </w:r>
      <w:r w:rsidRPr="00E370F3">
        <w:rPr>
          <w:rFonts w:ascii="Arial" w:eastAsia="Calibri" w:hAnsi="Arial" w:cs="Arial"/>
          <w:sz w:val="20"/>
          <w:szCs w:val="20"/>
          <w:lang w:eastAsia="en-US"/>
        </w:rPr>
        <w:t>określonym w pkt 1</w:t>
      </w:r>
      <w:r>
        <w:rPr>
          <w:rFonts w:ascii="Arial" w:eastAsia="Calibri" w:hAnsi="Arial" w:cs="Arial"/>
          <w:sz w:val="20"/>
          <w:szCs w:val="20"/>
          <w:lang w:eastAsia="en-US"/>
        </w:rPr>
        <w:t>8.5.</w:t>
      </w:r>
      <w:r w:rsidRPr="00E370F3">
        <w:rPr>
          <w:rFonts w:ascii="Arial" w:eastAsia="Calibri" w:hAnsi="Arial" w:cs="Arial"/>
          <w:sz w:val="20"/>
          <w:szCs w:val="20"/>
          <w:lang w:eastAsia="en-US"/>
        </w:rPr>
        <w:t>, otwarcie ofert nastąpi niezwłocznie po usunięciu awarii.</w:t>
      </w:r>
    </w:p>
    <w:p w14:paraId="6873C8E0" w14:textId="6AF80D67" w:rsidR="00E370F3" w:rsidRDefault="00A10E85" w:rsidP="0081171C">
      <w:pPr>
        <w:spacing w:line="276" w:lineRule="auto"/>
        <w:ind w:left="567" w:hanging="567"/>
        <w:jc w:val="both"/>
        <w:rPr>
          <w:rFonts w:ascii="Arial" w:eastAsia="Calibri" w:hAnsi="Arial" w:cs="Arial"/>
          <w:lang w:eastAsia="en-US"/>
        </w:rPr>
      </w:pPr>
      <w:r w:rsidRPr="0012667F">
        <w:rPr>
          <w:rFonts w:ascii="Arial" w:eastAsia="Calibri" w:hAnsi="Arial" w:cs="Arial"/>
          <w:b/>
          <w:lang w:eastAsia="en-US"/>
        </w:rPr>
        <w:t>1</w:t>
      </w:r>
      <w:r w:rsidR="00D96385">
        <w:rPr>
          <w:rFonts w:ascii="Arial" w:eastAsia="Calibri" w:hAnsi="Arial" w:cs="Arial"/>
          <w:b/>
          <w:lang w:eastAsia="en-US"/>
        </w:rPr>
        <w:t>8</w:t>
      </w:r>
      <w:r w:rsidRPr="0012667F">
        <w:rPr>
          <w:rFonts w:ascii="Arial" w:eastAsia="Calibri" w:hAnsi="Arial" w:cs="Arial"/>
          <w:b/>
          <w:lang w:eastAsia="en-US"/>
        </w:rPr>
        <w:t>.</w:t>
      </w:r>
      <w:r w:rsidR="00D96385">
        <w:rPr>
          <w:rFonts w:ascii="Arial" w:eastAsia="Calibri" w:hAnsi="Arial" w:cs="Arial"/>
          <w:b/>
          <w:lang w:eastAsia="en-US"/>
        </w:rPr>
        <w:t>7</w:t>
      </w:r>
      <w:r w:rsidRPr="0012667F">
        <w:rPr>
          <w:rFonts w:ascii="Arial" w:eastAsia="Calibri" w:hAnsi="Arial" w:cs="Arial"/>
          <w:b/>
          <w:lang w:eastAsia="en-US"/>
        </w:rPr>
        <w:t>.</w:t>
      </w:r>
      <w:r w:rsidRPr="0012667F">
        <w:rPr>
          <w:rFonts w:ascii="Arial" w:eastAsia="Calibri" w:hAnsi="Arial" w:cs="Arial"/>
          <w:b/>
          <w:lang w:eastAsia="en-US"/>
        </w:rPr>
        <w:tab/>
      </w:r>
      <w:r w:rsidR="00E370F3" w:rsidRPr="00E370F3">
        <w:rPr>
          <w:rFonts w:ascii="Arial" w:eastAsia="Calibri" w:hAnsi="Arial" w:cs="Arial"/>
          <w:lang w:eastAsia="en-US"/>
        </w:rPr>
        <w:t xml:space="preserve">Zamawiający, najpóźniej przed otwarciem ofert, udostępnia na stronie internetowej prowadzonego postępowania informację o kwocie, jaką zamierza przeznaczyć </w:t>
      </w:r>
      <w:r w:rsidR="00AF2900">
        <w:rPr>
          <w:rFonts w:ascii="Arial" w:eastAsia="Calibri" w:hAnsi="Arial" w:cs="Arial"/>
          <w:lang w:eastAsia="en-US"/>
        </w:rPr>
        <w:br/>
      </w:r>
      <w:r w:rsidR="00E370F3" w:rsidRPr="00E370F3">
        <w:rPr>
          <w:rFonts w:ascii="Arial" w:eastAsia="Calibri" w:hAnsi="Arial" w:cs="Arial"/>
          <w:lang w:eastAsia="en-US"/>
        </w:rPr>
        <w:t>na sfinansowanie zamówienia</w:t>
      </w:r>
    </w:p>
    <w:p w14:paraId="3CEE1B88" w14:textId="77777777" w:rsidR="00530BBC" w:rsidRPr="00E370F3" w:rsidRDefault="00A10E85" w:rsidP="0081171C">
      <w:pPr>
        <w:spacing w:line="276" w:lineRule="auto"/>
        <w:ind w:left="567" w:hanging="567"/>
        <w:jc w:val="both"/>
        <w:rPr>
          <w:rFonts w:ascii="Arial" w:eastAsia="Calibri" w:hAnsi="Arial" w:cs="Arial"/>
          <w:color w:val="FF0000"/>
          <w:lang w:eastAsia="en-US"/>
        </w:rPr>
      </w:pPr>
      <w:r w:rsidRPr="0012667F">
        <w:rPr>
          <w:rFonts w:ascii="Arial" w:eastAsia="Calibri" w:hAnsi="Arial" w:cs="Arial"/>
          <w:b/>
          <w:lang w:eastAsia="en-US"/>
        </w:rPr>
        <w:t>1</w:t>
      </w:r>
      <w:r w:rsidR="00D96385">
        <w:rPr>
          <w:rFonts w:ascii="Arial" w:eastAsia="Calibri" w:hAnsi="Arial" w:cs="Arial"/>
          <w:b/>
          <w:lang w:eastAsia="en-US"/>
        </w:rPr>
        <w:t>8</w:t>
      </w:r>
      <w:r w:rsidRPr="0012667F">
        <w:rPr>
          <w:rFonts w:ascii="Arial" w:eastAsia="Calibri" w:hAnsi="Arial" w:cs="Arial"/>
          <w:b/>
          <w:lang w:eastAsia="en-US"/>
        </w:rPr>
        <w:t>.</w:t>
      </w:r>
      <w:r w:rsidR="00D96385">
        <w:rPr>
          <w:rFonts w:ascii="Arial" w:eastAsia="Calibri" w:hAnsi="Arial" w:cs="Arial"/>
          <w:b/>
          <w:lang w:eastAsia="en-US"/>
        </w:rPr>
        <w:t>8</w:t>
      </w:r>
      <w:r w:rsidRPr="0012667F">
        <w:rPr>
          <w:rFonts w:ascii="Arial" w:eastAsia="Calibri" w:hAnsi="Arial" w:cs="Arial"/>
          <w:b/>
          <w:lang w:eastAsia="en-US"/>
        </w:rPr>
        <w:t>.</w:t>
      </w:r>
      <w:r w:rsidRPr="0012667F">
        <w:rPr>
          <w:rFonts w:ascii="Arial" w:eastAsia="Calibri" w:hAnsi="Arial" w:cs="Arial"/>
          <w:b/>
          <w:lang w:eastAsia="en-US"/>
        </w:rPr>
        <w:tab/>
      </w:r>
      <w:r w:rsidR="00E370F3" w:rsidRPr="00E370F3">
        <w:rPr>
          <w:rFonts w:ascii="Arial" w:eastAsia="Calibri" w:hAnsi="Arial" w:cs="Arial"/>
          <w:lang w:eastAsia="en-US"/>
        </w:rPr>
        <w:t>Zamawiający, niezwłocznie po otwarciu ofert, udostępnia na stronie internetowej prowadzonego postępowania informacje</w:t>
      </w:r>
      <w:r w:rsidR="00E370F3">
        <w:rPr>
          <w:rFonts w:ascii="Arial" w:eastAsia="Calibri" w:hAnsi="Arial" w:cs="Arial"/>
          <w:lang w:eastAsia="en-US"/>
        </w:rPr>
        <w:t xml:space="preserve">, o których </w:t>
      </w:r>
      <w:r w:rsidR="00E370F3" w:rsidRPr="00AF48A3">
        <w:rPr>
          <w:rFonts w:ascii="Arial" w:eastAsia="Calibri" w:hAnsi="Arial" w:cs="Arial"/>
          <w:lang w:eastAsia="en-US"/>
        </w:rPr>
        <w:t>mowa w art. 222 ust. 5 uPzp.</w:t>
      </w:r>
    </w:p>
    <w:p w14:paraId="15A3084D" w14:textId="77777777" w:rsidR="00E370F3" w:rsidRPr="00A10E85" w:rsidRDefault="00E370F3" w:rsidP="00CC628C">
      <w:pPr>
        <w:ind w:left="709" w:hanging="709"/>
        <w:jc w:val="both"/>
        <w:rPr>
          <w:rFonts w:ascii="Arial" w:eastAsia="Calibri" w:hAnsi="Arial" w:cs="Arial"/>
          <w:color w:val="FF0000"/>
          <w:lang w:eastAsia="en-US"/>
        </w:rPr>
      </w:pPr>
    </w:p>
    <w:p w14:paraId="2A8227EC" w14:textId="77777777" w:rsidR="00485D67" w:rsidRPr="00F85908" w:rsidRDefault="00485D67" w:rsidP="0081171C">
      <w:pPr>
        <w:pStyle w:val="Nagwek2"/>
        <w:spacing w:line="276" w:lineRule="auto"/>
        <w:ind w:left="426" w:hanging="426"/>
      </w:pPr>
      <w:bookmarkStart w:id="30" w:name="_Toc112741331"/>
      <w:r w:rsidRPr="00F85908">
        <w:t>Opis sposobu obliczenia ceny</w:t>
      </w:r>
      <w:bookmarkEnd w:id="30"/>
    </w:p>
    <w:p w14:paraId="5E425A2E" w14:textId="52287F12" w:rsidR="001C366A" w:rsidRPr="00F23B88" w:rsidRDefault="00A74CC1" w:rsidP="00603BDA">
      <w:pPr>
        <w:pStyle w:val="Akapitzlist"/>
        <w:numPr>
          <w:ilvl w:val="1"/>
          <w:numId w:val="19"/>
        </w:numPr>
        <w:spacing w:after="0"/>
        <w:ind w:left="567" w:hanging="567"/>
        <w:jc w:val="both"/>
        <w:rPr>
          <w:rFonts w:ascii="Arial" w:hAnsi="Arial" w:cs="Arial"/>
          <w:sz w:val="20"/>
          <w:szCs w:val="20"/>
        </w:rPr>
      </w:pPr>
      <w:r w:rsidRPr="00F23B88">
        <w:rPr>
          <w:rFonts w:ascii="Arial" w:hAnsi="Arial" w:cs="Arial"/>
          <w:sz w:val="20"/>
          <w:szCs w:val="20"/>
        </w:rPr>
        <w:t>Cena oferty jest ceną brutto i należy przez nią rozumieć cenę w rozumieniu art. 3 ust. 1 pkt. 1</w:t>
      </w:r>
      <w:r w:rsidR="00F23B88">
        <w:rPr>
          <w:rFonts w:ascii="Arial" w:hAnsi="Arial" w:cs="Arial"/>
          <w:sz w:val="20"/>
          <w:szCs w:val="20"/>
        </w:rPr>
        <w:br/>
      </w:r>
      <w:r w:rsidRPr="00F23B88">
        <w:rPr>
          <w:rFonts w:ascii="Arial" w:hAnsi="Arial" w:cs="Arial"/>
          <w:sz w:val="20"/>
          <w:szCs w:val="20"/>
        </w:rPr>
        <w:t xml:space="preserve"> i ust. 2 ustawy z dnia 9 maja 2014 r. o informowaniu o cenach towarów i usług (Dz. U. 20</w:t>
      </w:r>
      <w:r w:rsidR="008B6005" w:rsidRPr="00F23B88">
        <w:rPr>
          <w:rFonts w:ascii="Arial" w:hAnsi="Arial" w:cs="Arial"/>
          <w:sz w:val="20"/>
          <w:szCs w:val="20"/>
        </w:rPr>
        <w:t>23</w:t>
      </w:r>
      <w:r w:rsidRPr="00F23B88">
        <w:rPr>
          <w:rFonts w:ascii="Arial" w:hAnsi="Arial" w:cs="Arial"/>
          <w:sz w:val="20"/>
          <w:szCs w:val="20"/>
        </w:rPr>
        <w:t xml:space="preserve"> r. poz. 1</w:t>
      </w:r>
      <w:r w:rsidR="008B6005" w:rsidRPr="00F23B88">
        <w:rPr>
          <w:rFonts w:ascii="Arial" w:hAnsi="Arial" w:cs="Arial"/>
          <w:sz w:val="20"/>
          <w:szCs w:val="20"/>
        </w:rPr>
        <w:t>68</w:t>
      </w:r>
      <w:r w:rsidRPr="00F23B88">
        <w:rPr>
          <w:rFonts w:ascii="Arial" w:hAnsi="Arial" w:cs="Arial"/>
          <w:sz w:val="20"/>
          <w:szCs w:val="20"/>
        </w:rPr>
        <w:t>), tj. wartość wyrażoną w jednostkach pieniężnych, którą kupujący jest obowiązany zapłacić przedsiębiorcy za towar</w:t>
      </w:r>
      <w:r w:rsidR="008B6005" w:rsidRPr="00F23B88">
        <w:rPr>
          <w:rFonts w:ascii="Arial" w:hAnsi="Arial" w:cs="Arial"/>
          <w:sz w:val="20"/>
          <w:szCs w:val="20"/>
        </w:rPr>
        <w:t xml:space="preserve"> lub usługę</w:t>
      </w:r>
      <w:r w:rsidRPr="00F23B88">
        <w:rPr>
          <w:rFonts w:ascii="Arial" w:hAnsi="Arial" w:cs="Arial"/>
          <w:sz w:val="20"/>
          <w:szCs w:val="20"/>
        </w:rPr>
        <w:t>.</w:t>
      </w:r>
    </w:p>
    <w:p w14:paraId="59886887" w14:textId="744024F9" w:rsidR="008B6005" w:rsidRPr="00F23B88" w:rsidRDefault="008B6005" w:rsidP="00603BDA">
      <w:pPr>
        <w:pStyle w:val="Akapitzlist"/>
        <w:numPr>
          <w:ilvl w:val="1"/>
          <w:numId w:val="19"/>
        </w:numPr>
        <w:spacing w:after="0"/>
        <w:ind w:left="567" w:hanging="567"/>
        <w:jc w:val="both"/>
        <w:rPr>
          <w:rFonts w:ascii="Arial" w:hAnsi="Arial" w:cs="Arial"/>
          <w:sz w:val="20"/>
          <w:szCs w:val="20"/>
        </w:rPr>
      </w:pPr>
      <w:r w:rsidRPr="00F23B88">
        <w:rPr>
          <w:rFonts w:ascii="Arial" w:hAnsi="Arial" w:cs="Arial"/>
          <w:sz w:val="20"/>
          <w:szCs w:val="20"/>
        </w:rPr>
        <w:t xml:space="preserve">Wszelkie koszty związane z wykonaniem przedmiotu zamówienia, a w szczególności koszty dojazdu personelu oraz koszty użycia przez Wykonawcę materiałów i narzędzi muszą być wkalkulowane w cenę oferty. </w:t>
      </w:r>
    </w:p>
    <w:p w14:paraId="7DBFBAAD" w14:textId="769FC016" w:rsidR="008B6005" w:rsidRPr="00F23B88" w:rsidRDefault="00A74CC1" w:rsidP="00BC5E5A">
      <w:pPr>
        <w:pStyle w:val="Akapitzlist"/>
        <w:numPr>
          <w:ilvl w:val="1"/>
          <w:numId w:val="19"/>
        </w:numPr>
        <w:spacing w:after="0"/>
        <w:ind w:left="567" w:hanging="501"/>
        <w:jc w:val="both"/>
        <w:rPr>
          <w:rFonts w:ascii="Arial" w:hAnsi="Arial" w:cs="Arial"/>
          <w:sz w:val="20"/>
          <w:szCs w:val="20"/>
        </w:rPr>
      </w:pPr>
      <w:r w:rsidRPr="00F23B88">
        <w:rPr>
          <w:rFonts w:ascii="Arial" w:hAnsi="Arial" w:cs="Arial"/>
          <w:sz w:val="20"/>
          <w:szCs w:val="20"/>
        </w:rPr>
        <w:lastRenderedPageBreak/>
        <w:t xml:space="preserve">W cenie uwzględnia się podatek od towarów i usług oraz podatek akcyzowy, jeżeli na podstawie odrębnych przepisów sprzedaż towaru (usługi) podlega obciążeniu podatkiem od towarów </w:t>
      </w:r>
      <w:r w:rsidR="00BC688D" w:rsidRPr="00F23B88">
        <w:rPr>
          <w:rFonts w:ascii="Arial" w:hAnsi="Arial" w:cs="Arial"/>
          <w:b/>
          <w:sz w:val="20"/>
          <w:szCs w:val="20"/>
        </w:rPr>
        <w:t xml:space="preserve"> </w:t>
      </w:r>
      <w:r w:rsidR="00F23B88">
        <w:rPr>
          <w:rFonts w:ascii="Arial" w:hAnsi="Arial" w:cs="Arial"/>
          <w:b/>
          <w:sz w:val="20"/>
          <w:szCs w:val="20"/>
        </w:rPr>
        <w:br/>
      </w:r>
      <w:r w:rsidRPr="00F23B88">
        <w:rPr>
          <w:rFonts w:ascii="Arial" w:hAnsi="Arial" w:cs="Arial"/>
          <w:sz w:val="20"/>
          <w:szCs w:val="20"/>
        </w:rPr>
        <w:t>i usług lub podatkiem akcyzowym. Przez cenę rozumie się również stawkę taryfową.</w:t>
      </w:r>
      <w:r w:rsidR="001C366A" w:rsidRPr="00F23B88">
        <w:rPr>
          <w:rFonts w:ascii="Arial" w:hAnsi="Arial" w:cs="Arial"/>
          <w:sz w:val="20"/>
          <w:szCs w:val="20"/>
        </w:rPr>
        <w:t xml:space="preserve"> </w:t>
      </w:r>
    </w:p>
    <w:p w14:paraId="45041300" w14:textId="227B6BCB" w:rsidR="008B6005" w:rsidRPr="009E0693" w:rsidRDefault="00C84272" w:rsidP="00BC5E5A">
      <w:pPr>
        <w:pStyle w:val="Akapitzlist"/>
        <w:numPr>
          <w:ilvl w:val="1"/>
          <w:numId w:val="19"/>
        </w:numPr>
        <w:spacing w:after="0"/>
        <w:ind w:left="567" w:hanging="501"/>
        <w:jc w:val="both"/>
        <w:rPr>
          <w:rFonts w:ascii="Arial" w:hAnsi="Arial" w:cs="Arial"/>
          <w:sz w:val="20"/>
          <w:szCs w:val="20"/>
        </w:rPr>
      </w:pPr>
      <w:r w:rsidRPr="00F23B88">
        <w:rPr>
          <w:rFonts w:ascii="Arial" w:hAnsi="Arial" w:cs="Arial"/>
          <w:sz w:val="20"/>
          <w:szCs w:val="20"/>
        </w:rPr>
        <w:t>Cenę należy obliczyć z uwzględnieniem zapisów SWZ z załącznikami</w:t>
      </w:r>
      <w:r w:rsidR="009D45EF" w:rsidRPr="00F23B88">
        <w:rPr>
          <w:rFonts w:ascii="Arial" w:hAnsi="Arial" w:cs="Arial"/>
          <w:sz w:val="20"/>
          <w:szCs w:val="20"/>
        </w:rPr>
        <w:t>,</w:t>
      </w:r>
      <w:r w:rsidRPr="00F23B88">
        <w:rPr>
          <w:rFonts w:ascii="Arial" w:hAnsi="Arial" w:cs="Arial"/>
          <w:sz w:val="20"/>
          <w:szCs w:val="20"/>
        </w:rPr>
        <w:t xml:space="preserve"> na podstawie </w:t>
      </w:r>
      <w:r w:rsidRPr="009E0693">
        <w:rPr>
          <w:rFonts w:ascii="Arial" w:hAnsi="Arial" w:cs="Arial"/>
          <w:b/>
          <w:sz w:val="20"/>
          <w:szCs w:val="20"/>
        </w:rPr>
        <w:t>załącznika nr 2 do SWZ</w:t>
      </w:r>
      <w:r w:rsidR="003A43C4" w:rsidRPr="009E0693">
        <w:rPr>
          <w:rFonts w:ascii="Arial" w:hAnsi="Arial" w:cs="Arial"/>
          <w:b/>
          <w:sz w:val="20"/>
          <w:szCs w:val="20"/>
        </w:rPr>
        <w:t xml:space="preserve"> -</w:t>
      </w:r>
      <w:r w:rsidR="003A43C4" w:rsidRPr="009E0693">
        <w:rPr>
          <w:rFonts w:ascii="Arial" w:hAnsi="Arial" w:cs="Arial"/>
          <w:sz w:val="20"/>
          <w:szCs w:val="20"/>
        </w:rPr>
        <w:t xml:space="preserve"> formularza</w:t>
      </w:r>
      <w:r w:rsidRPr="009E0693">
        <w:rPr>
          <w:rFonts w:ascii="Arial" w:hAnsi="Arial" w:cs="Arial"/>
          <w:sz w:val="20"/>
          <w:szCs w:val="20"/>
        </w:rPr>
        <w:t xml:space="preserve"> cenowego</w:t>
      </w:r>
      <w:r w:rsidR="008B6005" w:rsidRPr="009E0693">
        <w:rPr>
          <w:rFonts w:ascii="Arial" w:hAnsi="Arial" w:cs="Arial"/>
          <w:sz w:val="20"/>
          <w:szCs w:val="20"/>
        </w:rPr>
        <w:t>/ Tabela elementów scalonych</w:t>
      </w:r>
      <w:r w:rsidRPr="009E0693">
        <w:rPr>
          <w:rFonts w:ascii="Arial" w:hAnsi="Arial" w:cs="Arial"/>
          <w:sz w:val="20"/>
          <w:szCs w:val="20"/>
        </w:rPr>
        <w:t xml:space="preserve">, </w:t>
      </w:r>
      <w:r w:rsidR="008F5037" w:rsidRPr="009E0693">
        <w:rPr>
          <w:rFonts w:ascii="Arial" w:hAnsi="Arial" w:cs="Arial"/>
          <w:sz w:val="20"/>
          <w:szCs w:val="20"/>
        </w:rPr>
        <w:t xml:space="preserve">bezwzględnie </w:t>
      </w:r>
      <w:r w:rsidRPr="009E0693">
        <w:rPr>
          <w:rFonts w:ascii="Arial" w:hAnsi="Arial" w:cs="Arial"/>
          <w:sz w:val="20"/>
          <w:szCs w:val="20"/>
        </w:rPr>
        <w:t xml:space="preserve">wypełniając wszystkie jego pozycje, z dokładnością do dwóch miejsc po przecinku oraz wpisać w formularzu ofertowym – </w:t>
      </w:r>
      <w:r w:rsidRPr="009E0693">
        <w:rPr>
          <w:rFonts w:ascii="Arial" w:hAnsi="Arial" w:cs="Arial"/>
          <w:b/>
          <w:sz w:val="20"/>
          <w:szCs w:val="20"/>
        </w:rPr>
        <w:t>załącznik nr 1</w:t>
      </w:r>
      <w:r w:rsidR="008B6005" w:rsidRPr="009E0693">
        <w:rPr>
          <w:rFonts w:ascii="Arial" w:hAnsi="Arial" w:cs="Arial"/>
          <w:b/>
          <w:sz w:val="20"/>
          <w:szCs w:val="20"/>
        </w:rPr>
        <w:t xml:space="preserve"> do SWZ.</w:t>
      </w:r>
    </w:p>
    <w:p w14:paraId="0B85256A" w14:textId="363E8281" w:rsidR="002F4AD4" w:rsidRDefault="002F4AD4" w:rsidP="00BC5E5A">
      <w:pPr>
        <w:pStyle w:val="Akapitzlist"/>
        <w:numPr>
          <w:ilvl w:val="1"/>
          <w:numId w:val="19"/>
        </w:numPr>
        <w:spacing w:after="0"/>
        <w:ind w:left="567" w:hanging="501"/>
        <w:jc w:val="both"/>
        <w:rPr>
          <w:rFonts w:ascii="Arial" w:hAnsi="Arial" w:cs="Arial"/>
          <w:sz w:val="20"/>
          <w:szCs w:val="20"/>
        </w:rPr>
      </w:pPr>
      <w:r w:rsidRPr="002F4AD4">
        <w:rPr>
          <w:rFonts w:ascii="Arial" w:hAnsi="Arial" w:cs="Arial"/>
          <w:sz w:val="20"/>
          <w:szCs w:val="20"/>
        </w:rPr>
        <w:t>Zamawiający nie będzie udzielał zaliczek na wykonanie przedmiotu zamówienia.</w:t>
      </w:r>
    </w:p>
    <w:p w14:paraId="0761E594" w14:textId="7A28D520" w:rsidR="00F80EA6" w:rsidRPr="00F23B88" w:rsidRDefault="00F80EA6" w:rsidP="00BC5E5A">
      <w:pPr>
        <w:pStyle w:val="Akapitzlist"/>
        <w:numPr>
          <w:ilvl w:val="1"/>
          <w:numId w:val="19"/>
        </w:numPr>
        <w:spacing w:after="0"/>
        <w:ind w:left="567" w:hanging="501"/>
        <w:jc w:val="both"/>
        <w:rPr>
          <w:rFonts w:ascii="Arial" w:hAnsi="Arial" w:cs="Arial"/>
          <w:sz w:val="20"/>
          <w:szCs w:val="20"/>
        </w:rPr>
      </w:pPr>
      <w:r w:rsidRPr="00F23B88">
        <w:rPr>
          <w:rFonts w:ascii="Arial" w:hAnsi="Arial" w:cs="Arial"/>
          <w:sz w:val="20"/>
          <w:szCs w:val="20"/>
        </w:rPr>
        <w:t>Zgodnie z art. 225. 1</w:t>
      </w:r>
      <w:r w:rsidR="00C7060F" w:rsidRPr="00F23B88">
        <w:rPr>
          <w:rFonts w:ascii="Arial" w:hAnsi="Arial" w:cs="Arial"/>
          <w:sz w:val="20"/>
          <w:szCs w:val="20"/>
        </w:rPr>
        <w:t xml:space="preserve"> uPzp</w:t>
      </w:r>
      <w:r w:rsidRPr="00F23B88">
        <w:rPr>
          <w:rFonts w:ascii="Arial" w:hAnsi="Arial" w:cs="Arial"/>
          <w:sz w:val="20"/>
          <w:szCs w:val="20"/>
        </w:rPr>
        <w:t xml:space="preserve"> jeżeli wykonawca złożył ofertę, której wybór prowadzi do powstania u zamawiającego obowiązku podatkowego zgodnie z ustawą z dnia 11 marca 2004 r. o podatku od towarów i usług (Dz. U. z </w:t>
      </w:r>
      <w:r w:rsidR="000849D4" w:rsidRPr="00F23B88">
        <w:rPr>
          <w:rFonts w:ascii="Arial" w:hAnsi="Arial" w:cs="Arial"/>
          <w:sz w:val="20"/>
          <w:szCs w:val="20"/>
        </w:rPr>
        <w:t>20</w:t>
      </w:r>
      <w:r w:rsidR="007354EF">
        <w:rPr>
          <w:rFonts w:ascii="Arial" w:hAnsi="Arial" w:cs="Arial"/>
          <w:sz w:val="20"/>
          <w:szCs w:val="20"/>
        </w:rPr>
        <w:t>24</w:t>
      </w:r>
      <w:r w:rsidR="000849D4" w:rsidRPr="00F23B88">
        <w:rPr>
          <w:rFonts w:ascii="Arial" w:hAnsi="Arial" w:cs="Arial"/>
          <w:sz w:val="20"/>
          <w:szCs w:val="20"/>
        </w:rPr>
        <w:t xml:space="preserve"> r. poz. </w:t>
      </w:r>
      <w:r w:rsidR="007354EF">
        <w:rPr>
          <w:rFonts w:ascii="Arial" w:hAnsi="Arial" w:cs="Arial"/>
          <w:sz w:val="20"/>
          <w:szCs w:val="20"/>
        </w:rPr>
        <w:t>361</w:t>
      </w:r>
      <w:r w:rsidR="000849D4" w:rsidRPr="00F23B88">
        <w:rPr>
          <w:rFonts w:ascii="Arial" w:hAnsi="Arial" w:cs="Arial"/>
          <w:sz w:val="20"/>
          <w:szCs w:val="20"/>
        </w:rPr>
        <w:t>, z</w:t>
      </w:r>
      <w:r w:rsidR="007354EF">
        <w:rPr>
          <w:rFonts w:ascii="Arial" w:hAnsi="Arial" w:cs="Arial"/>
          <w:sz w:val="20"/>
          <w:szCs w:val="20"/>
        </w:rPr>
        <w:t>e</w:t>
      </w:r>
      <w:r w:rsidR="000849D4" w:rsidRPr="00F23B88">
        <w:rPr>
          <w:rFonts w:ascii="Arial" w:hAnsi="Arial" w:cs="Arial"/>
          <w:sz w:val="20"/>
          <w:szCs w:val="20"/>
        </w:rPr>
        <w:t xml:space="preserve"> zm.</w:t>
      </w:r>
      <w:r w:rsidRPr="00F23B88">
        <w:rPr>
          <w:rFonts w:ascii="Arial" w:hAnsi="Arial" w:cs="Arial"/>
          <w:sz w:val="20"/>
          <w:szCs w:val="20"/>
        </w:rPr>
        <w:t xml:space="preserve">), dla celów zastosowania kryterium ceny zamawiający dolicza do przedstawionej w tej ofercie ceny kwotę podatku od towarów </w:t>
      </w:r>
      <w:r w:rsidR="00465EC3" w:rsidRPr="00F23B88">
        <w:rPr>
          <w:rFonts w:ascii="Arial" w:hAnsi="Arial" w:cs="Arial"/>
          <w:sz w:val="20"/>
          <w:szCs w:val="20"/>
        </w:rPr>
        <w:t xml:space="preserve">                          </w:t>
      </w:r>
      <w:r w:rsidRPr="00F23B88">
        <w:rPr>
          <w:rFonts w:ascii="Arial" w:hAnsi="Arial" w:cs="Arial"/>
          <w:sz w:val="20"/>
          <w:szCs w:val="20"/>
        </w:rPr>
        <w:t>i usług, którą miałby obowiązek rozliczyć. W tym przypadku wykonawca ma obowiązek:</w:t>
      </w:r>
    </w:p>
    <w:p w14:paraId="51B1074D" w14:textId="2373F585" w:rsidR="00F80EA6" w:rsidRPr="00F23B88" w:rsidRDefault="00F80EA6" w:rsidP="00BC5E5A">
      <w:pPr>
        <w:suppressAutoHyphens/>
        <w:spacing w:line="276" w:lineRule="auto"/>
        <w:ind w:left="993" w:hanging="284"/>
        <w:jc w:val="both"/>
        <w:rPr>
          <w:rFonts w:ascii="Arial" w:hAnsi="Arial" w:cs="Arial"/>
        </w:rPr>
      </w:pPr>
      <w:r w:rsidRPr="00F23B88">
        <w:rPr>
          <w:rFonts w:ascii="Arial" w:hAnsi="Arial" w:cs="Arial"/>
        </w:rPr>
        <w:t xml:space="preserve">1) poinformowania zamawiającego, że wybór jego oferty będzie prowadził do powstania </w:t>
      </w:r>
      <w:r w:rsidR="00465EC3" w:rsidRPr="00F23B88">
        <w:rPr>
          <w:rFonts w:ascii="Arial" w:hAnsi="Arial" w:cs="Arial"/>
        </w:rPr>
        <w:t xml:space="preserve">                                             </w:t>
      </w:r>
      <w:r w:rsidRPr="00F23B88">
        <w:rPr>
          <w:rFonts w:ascii="Arial" w:hAnsi="Arial" w:cs="Arial"/>
        </w:rPr>
        <w:t>u zamawiającego obowiązku podatkowego;</w:t>
      </w:r>
    </w:p>
    <w:p w14:paraId="0F71F915" w14:textId="77777777" w:rsidR="00F80EA6" w:rsidRPr="00F23B88" w:rsidRDefault="00F80EA6" w:rsidP="00BC5E5A">
      <w:pPr>
        <w:suppressAutoHyphens/>
        <w:spacing w:line="276" w:lineRule="auto"/>
        <w:ind w:left="993" w:hanging="284"/>
        <w:jc w:val="both"/>
        <w:rPr>
          <w:rFonts w:ascii="Arial" w:hAnsi="Arial" w:cs="Arial"/>
        </w:rPr>
      </w:pPr>
      <w:r w:rsidRPr="00F23B88">
        <w:rPr>
          <w:rFonts w:ascii="Arial" w:hAnsi="Arial" w:cs="Arial"/>
        </w:rPr>
        <w:t>2) wskazania nazwy (rodzaju) towaru lub usługi, których dostawa lub świadczenie będą prowadziły do powstania obowiązku podatkowego;</w:t>
      </w:r>
    </w:p>
    <w:p w14:paraId="226D4185" w14:textId="77777777" w:rsidR="00485D67" w:rsidRPr="00F23B88" w:rsidRDefault="00F80EA6" w:rsidP="00BC5E5A">
      <w:pPr>
        <w:suppressAutoHyphens/>
        <w:spacing w:line="276" w:lineRule="auto"/>
        <w:ind w:left="993" w:hanging="284"/>
        <w:jc w:val="both"/>
        <w:rPr>
          <w:rFonts w:ascii="Arial" w:hAnsi="Arial" w:cs="Arial"/>
        </w:rPr>
      </w:pPr>
      <w:r w:rsidRPr="00F23B88">
        <w:rPr>
          <w:rFonts w:ascii="Arial" w:hAnsi="Arial" w:cs="Arial"/>
        </w:rPr>
        <w:t>3) wskazania wartości towaru lub usługi objętego obowiązkiem podatkowym zamawiającego, bez kwoty podatku;</w:t>
      </w:r>
    </w:p>
    <w:p w14:paraId="554CEE77" w14:textId="753A1E52" w:rsidR="00F23B88" w:rsidRPr="00F23B88" w:rsidRDefault="00C7060F" w:rsidP="00BC5E5A">
      <w:pPr>
        <w:suppressAutoHyphens/>
        <w:spacing w:line="276" w:lineRule="auto"/>
        <w:ind w:left="993" w:hanging="284"/>
        <w:jc w:val="both"/>
        <w:rPr>
          <w:rFonts w:ascii="Arial" w:hAnsi="Arial" w:cs="Arial"/>
        </w:rPr>
      </w:pPr>
      <w:r w:rsidRPr="00F23B88">
        <w:rPr>
          <w:rFonts w:ascii="Arial" w:hAnsi="Arial" w:cs="Arial"/>
        </w:rPr>
        <w:t>4) wskazania stawki podatku od towarów i usług, która zgodnie z wiedzą wykonawcy, będzie miała zastosowanie.</w:t>
      </w:r>
    </w:p>
    <w:p w14:paraId="7EE9D1E3" w14:textId="3475330A" w:rsidR="00554B1D" w:rsidRDefault="008B6005" w:rsidP="00554B1D">
      <w:pPr>
        <w:pStyle w:val="Akapitzlist"/>
        <w:numPr>
          <w:ilvl w:val="1"/>
          <w:numId w:val="19"/>
        </w:numPr>
        <w:spacing w:after="0" w:line="240" w:lineRule="auto"/>
        <w:ind w:left="567" w:hanging="567"/>
        <w:jc w:val="both"/>
        <w:rPr>
          <w:rFonts w:ascii="Arial" w:hAnsi="Arial" w:cs="Arial"/>
          <w:sz w:val="20"/>
          <w:szCs w:val="20"/>
        </w:rPr>
      </w:pPr>
      <w:r w:rsidRPr="00F23B88">
        <w:rPr>
          <w:rFonts w:ascii="Arial" w:hAnsi="Arial" w:cs="Arial"/>
          <w:sz w:val="20"/>
          <w:szCs w:val="20"/>
        </w:rPr>
        <w:t xml:space="preserve">W formularzu ofertowym </w:t>
      </w:r>
      <w:r w:rsidRPr="002B107E">
        <w:rPr>
          <w:rFonts w:ascii="Arial" w:hAnsi="Arial" w:cs="Arial"/>
          <w:sz w:val="20"/>
          <w:szCs w:val="20"/>
        </w:rPr>
        <w:t>należy</w:t>
      </w:r>
      <w:r w:rsidRPr="00F23B88">
        <w:rPr>
          <w:rFonts w:ascii="Arial" w:hAnsi="Arial" w:cs="Arial"/>
          <w:sz w:val="20"/>
          <w:szCs w:val="20"/>
        </w:rPr>
        <w:t xml:space="preserve"> podać czynniki cenotwórcze zastosowane przy obliczaniu ceny: </w:t>
      </w:r>
    </w:p>
    <w:p w14:paraId="0F33CA12" w14:textId="77777777" w:rsidR="00554B1D" w:rsidRPr="00554B1D" w:rsidRDefault="00554B1D" w:rsidP="00554B1D">
      <w:pPr>
        <w:pStyle w:val="Akapitzlist"/>
        <w:spacing w:after="0" w:line="240" w:lineRule="auto"/>
        <w:ind w:left="567"/>
        <w:jc w:val="both"/>
        <w:rPr>
          <w:rFonts w:ascii="Arial" w:hAnsi="Arial" w:cs="Arial"/>
          <w:sz w:val="20"/>
          <w:szCs w:val="20"/>
        </w:rPr>
      </w:pPr>
    </w:p>
    <w:p w14:paraId="24D8B320" w14:textId="77777777" w:rsidR="00F23B88" w:rsidRPr="00F23B88" w:rsidRDefault="00F23B88" w:rsidP="00554B1D">
      <w:pPr>
        <w:pStyle w:val="Akapitzlist"/>
        <w:spacing w:after="0" w:line="240" w:lineRule="auto"/>
        <w:ind w:left="567"/>
        <w:jc w:val="both"/>
        <w:rPr>
          <w:rFonts w:ascii="Arial" w:hAnsi="Arial" w:cs="Arial"/>
          <w:sz w:val="20"/>
          <w:szCs w:val="20"/>
        </w:rPr>
      </w:pPr>
      <w:r w:rsidRPr="00F23B88">
        <w:rPr>
          <w:rFonts w:ascii="Arial" w:hAnsi="Arial" w:cs="Arial"/>
          <w:sz w:val="20"/>
          <w:szCs w:val="20"/>
        </w:rPr>
        <w:t xml:space="preserve">C – stawkę roboczogodziny netto zł/rg </w:t>
      </w:r>
    </w:p>
    <w:p w14:paraId="285C9444" w14:textId="77777777" w:rsidR="00F23B88" w:rsidRPr="00F23B88" w:rsidRDefault="00F23B88" w:rsidP="00BC5E5A">
      <w:pPr>
        <w:pStyle w:val="Akapitzlist"/>
        <w:spacing w:after="0"/>
        <w:ind w:left="567"/>
        <w:jc w:val="both"/>
        <w:rPr>
          <w:rFonts w:ascii="Arial" w:hAnsi="Arial" w:cs="Arial"/>
          <w:sz w:val="20"/>
          <w:szCs w:val="20"/>
        </w:rPr>
      </w:pPr>
      <w:r w:rsidRPr="00F23B88">
        <w:rPr>
          <w:rFonts w:ascii="Arial" w:hAnsi="Arial" w:cs="Arial"/>
          <w:sz w:val="20"/>
          <w:szCs w:val="20"/>
        </w:rPr>
        <w:t xml:space="preserve">Kp – koszty pośrednie (w%) – od R i S </w:t>
      </w:r>
    </w:p>
    <w:p w14:paraId="02B0ACAE" w14:textId="77777777" w:rsidR="00F23B88" w:rsidRPr="00F23B88" w:rsidRDefault="00F23B88" w:rsidP="00BC5E5A">
      <w:pPr>
        <w:pStyle w:val="Akapitzlist"/>
        <w:spacing w:after="0"/>
        <w:ind w:left="567"/>
        <w:jc w:val="both"/>
        <w:rPr>
          <w:rFonts w:ascii="Arial" w:hAnsi="Arial" w:cs="Arial"/>
          <w:sz w:val="20"/>
          <w:szCs w:val="20"/>
        </w:rPr>
      </w:pPr>
      <w:r w:rsidRPr="00F23B88">
        <w:rPr>
          <w:rFonts w:ascii="Arial" w:hAnsi="Arial" w:cs="Arial"/>
          <w:sz w:val="20"/>
          <w:szCs w:val="20"/>
        </w:rPr>
        <w:t xml:space="preserve">Kz – (w %) od M </w:t>
      </w:r>
    </w:p>
    <w:p w14:paraId="25724929" w14:textId="5D5FAF13" w:rsidR="00F23B88" w:rsidRDefault="00F23B88" w:rsidP="00554B1D">
      <w:pPr>
        <w:pStyle w:val="Akapitzlist"/>
        <w:spacing w:line="240" w:lineRule="auto"/>
        <w:ind w:left="567"/>
        <w:jc w:val="both"/>
        <w:rPr>
          <w:rFonts w:ascii="Arial" w:hAnsi="Arial" w:cs="Arial"/>
          <w:sz w:val="20"/>
          <w:szCs w:val="20"/>
        </w:rPr>
      </w:pPr>
      <w:r w:rsidRPr="00F23B88">
        <w:rPr>
          <w:rFonts w:ascii="Arial" w:hAnsi="Arial" w:cs="Arial"/>
          <w:sz w:val="20"/>
          <w:szCs w:val="20"/>
        </w:rPr>
        <w:t>Z – zysk (w%) – od R i S, Kp (R i S).</w:t>
      </w:r>
    </w:p>
    <w:p w14:paraId="3ACC43CB" w14:textId="3FA14A82" w:rsidR="00554B1D" w:rsidRDefault="00554B1D" w:rsidP="00554B1D">
      <w:pPr>
        <w:pStyle w:val="Akapitzlist"/>
        <w:spacing w:line="240" w:lineRule="auto"/>
        <w:ind w:left="567"/>
        <w:jc w:val="both"/>
        <w:rPr>
          <w:rFonts w:ascii="Arial" w:hAnsi="Arial" w:cs="Arial"/>
          <w:sz w:val="20"/>
          <w:szCs w:val="20"/>
        </w:rPr>
      </w:pPr>
      <w:r>
        <w:rPr>
          <w:rFonts w:ascii="Arial" w:hAnsi="Arial" w:cs="Arial"/>
          <w:sz w:val="20"/>
          <w:szCs w:val="20"/>
        </w:rPr>
        <w:t xml:space="preserve">W przypadku niepodania czynników cenotwórczych oferta będzie podlegała odrzuceniu </w:t>
      </w:r>
    </w:p>
    <w:p w14:paraId="61813810" w14:textId="3CEB9BDD" w:rsidR="00F80EA6" w:rsidRPr="00F23B88" w:rsidRDefault="00F23B88" w:rsidP="00207244">
      <w:pPr>
        <w:pStyle w:val="Akapitzlist"/>
        <w:numPr>
          <w:ilvl w:val="1"/>
          <w:numId w:val="19"/>
        </w:numPr>
        <w:spacing w:line="240" w:lineRule="auto"/>
        <w:ind w:left="567" w:hanging="567"/>
        <w:jc w:val="both"/>
        <w:rPr>
          <w:rFonts w:ascii="Arial" w:hAnsi="Arial" w:cs="Arial"/>
          <w:sz w:val="20"/>
          <w:szCs w:val="20"/>
        </w:rPr>
      </w:pPr>
      <w:r w:rsidRPr="00F23B88">
        <w:rPr>
          <w:rFonts w:ascii="Arial" w:hAnsi="Arial" w:cs="Arial"/>
          <w:color w:val="000000"/>
          <w:sz w:val="20"/>
          <w:szCs w:val="20"/>
        </w:rPr>
        <w:t xml:space="preserve">Informację w powyższym zakresie wykonawca podaje w Formularzu ofertowym. Brak złożenia ww. informacji będzie postrzegany jako brak powstania obowiązku podatkowego u </w:t>
      </w:r>
      <w:r>
        <w:rPr>
          <w:rFonts w:ascii="Arial" w:hAnsi="Arial" w:cs="Arial"/>
          <w:color w:val="000000"/>
          <w:sz w:val="20"/>
          <w:szCs w:val="20"/>
        </w:rPr>
        <w:t>Z</w:t>
      </w:r>
      <w:r w:rsidRPr="00F23B88">
        <w:rPr>
          <w:rFonts w:ascii="Arial" w:hAnsi="Arial" w:cs="Arial"/>
          <w:color w:val="000000"/>
          <w:sz w:val="20"/>
          <w:szCs w:val="20"/>
        </w:rPr>
        <w:t>amawiającego.</w:t>
      </w:r>
    </w:p>
    <w:p w14:paraId="355099C0" w14:textId="77777777" w:rsidR="00485D67" w:rsidRPr="00631351" w:rsidRDefault="00F80EA6" w:rsidP="0081171C">
      <w:pPr>
        <w:pStyle w:val="Nagwek2"/>
        <w:numPr>
          <w:ilvl w:val="0"/>
          <w:numId w:val="0"/>
        </w:numPr>
        <w:spacing w:line="276" w:lineRule="auto"/>
        <w:ind w:left="426" w:hanging="426"/>
      </w:pPr>
      <w:bookmarkStart w:id="31" w:name="_Toc112741332"/>
      <w:r w:rsidRPr="00A01D41">
        <w:t>20</w:t>
      </w:r>
      <w:r w:rsidR="00485D67" w:rsidRPr="00A01D41">
        <w:t>.</w:t>
      </w:r>
      <w:r w:rsidR="00485D67" w:rsidRPr="00A01D41">
        <w:tab/>
      </w:r>
      <w:r w:rsidR="00485D67" w:rsidRPr="00631351">
        <w:t>Informacje dotyczące walut obcych, w jakich mogą być prowadzone rozliczenia między Zamawiającym a Wykonawcą</w:t>
      </w:r>
      <w:bookmarkEnd w:id="31"/>
      <w:r w:rsidR="00485D67" w:rsidRPr="00631351">
        <w:t xml:space="preserve"> </w:t>
      </w:r>
    </w:p>
    <w:p w14:paraId="70272FB7" w14:textId="154630E0" w:rsidR="00485D67" w:rsidRPr="00047C35" w:rsidRDefault="00485D67" w:rsidP="0081171C">
      <w:pPr>
        <w:spacing w:line="276" w:lineRule="auto"/>
        <w:ind w:left="426"/>
        <w:jc w:val="both"/>
        <w:rPr>
          <w:rFonts w:ascii="Arial" w:hAnsi="Arial" w:cs="Arial"/>
          <w:b/>
        </w:rPr>
      </w:pPr>
      <w:r w:rsidRPr="00A03DAD">
        <w:rPr>
          <w:rFonts w:ascii="Arial" w:hAnsi="Arial" w:cs="Arial"/>
          <w:color w:val="000000"/>
        </w:rPr>
        <w:t>Zamawiający nie dopuszcza rozliczeń w walutach innych niż PLN.</w:t>
      </w:r>
      <w:r w:rsidR="00B664CE" w:rsidRPr="00A03DAD">
        <w:t xml:space="preserve"> </w:t>
      </w:r>
      <w:r w:rsidR="00B664CE" w:rsidRPr="00A03DAD">
        <w:rPr>
          <w:rFonts w:ascii="Arial" w:hAnsi="Arial" w:cs="Arial"/>
          <w:color w:val="000000"/>
        </w:rPr>
        <w:t xml:space="preserve">Sposób zapłaty i rozliczenia za realizację </w:t>
      </w:r>
      <w:r w:rsidR="00B664CE" w:rsidRPr="00A03DAD">
        <w:rPr>
          <w:rFonts w:ascii="Arial" w:hAnsi="Arial" w:cs="Arial"/>
        </w:rPr>
        <w:t xml:space="preserve">niniejszego zamówienia zostały określone we wzorze umowy </w:t>
      </w:r>
      <w:r w:rsidR="00B664CE" w:rsidRPr="009E0693">
        <w:rPr>
          <w:rFonts w:ascii="Arial" w:hAnsi="Arial" w:cs="Arial"/>
        </w:rPr>
        <w:t xml:space="preserve">stanowiącej </w:t>
      </w:r>
      <w:r w:rsidR="00603BDA" w:rsidRPr="009E0693">
        <w:rPr>
          <w:rFonts w:ascii="Arial" w:hAnsi="Arial" w:cs="Arial"/>
          <w:b/>
        </w:rPr>
        <w:t>z</w:t>
      </w:r>
      <w:r w:rsidR="00B664CE" w:rsidRPr="009E0693">
        <w:rPr>
          <w:rFonts w:ascii="Arial" w:hAnsi="Arial" w:cs="Arial"/>
          <w:b/>
        </w:rPr>
        <w:t xml:space="preserve">ałącznik nr  </w:t>
      </w:r>
      <w:r w:rsidR="00B2318E" w:rsidRPr="009E0693">
        <w:rPr>
          <w:rFonts w:ascii="Arial" w:hAnsi="Arial" w:cs="Arial"/>
          <w:b/>
        </w:rPr>
        <w:t>1</w:t>
      </w:r>
      <w:r w:rsidR="000F7F63" w:rsidRPr="009E0693">
        <w:rPr>
          <w:rFonts w:ascii="Arial" w:hAnsi="Arial" w:cs="Arial"/>
          <w:b/>
        </w:rPr>
        <w:t>1</w:t>
      </w:r>
      <w:r w:rsidR="00B2318E" w:rsidRPr="009E0693">
        <w:rPr>
          <w:rFonts w:ascii="Arial" w:hAnsi="Arial" w:cs="Arial"/>
          <w:b/>
        </w:rPr>
        <w:t xml:space="preserve"> </w:t>
      </w:r>
      <w:r w:rsidR="00B664CE" w:rsidRPr="009E0693">
        <w:rPr>
          <w:rFonts w:ascii="Arial" w:hAnsi="Arial" w:cs="Arial"/>
          <w:b/>
        </w:rPr>
        <w:t>do SWZ.</w:t>
      </w:r>
    </w:p>
    <w:p w14:paraId="2A5E7EEF" w14:textId="77777777" w:rsidR="00485D67" w:rsidRDefault="00485D67" w:rsidP="0081171C">
      <w:pPr>
        <w:spacing w:line="276" w:lineRule="auto"/>
        <w:jc w:val="both"/>
        <w:rPr>
          <w:rFonts w:ascii="Arial" w:hAnsi="Arial" w:cs="Arial"/>
          <w:color w:val="000000"/>
        </w:rPr>
      </w:pPr>
    </w:p>
    <w:p w14:paraId="06386F9E" w14:textId="77777777" w:rsidR="00485D67" w:rsidRPr="00631351" w:rsidRDefault="00B664CE" w:rsidP="0081171C">
      <w:pPr>
        <w:pStyle w:val="Nagwek2"/>
        <w:numPr>
          <w:ilvl w:val="0"/>
          <w:numId w:val="0"/>
        </w:numPr>
        <w:spacing w:line="276" w:lineRule="auto"/>
        <w:ind w:left="426" w:hanging="426"/>
      </w:pPr>
      <w:bookmarkStart w:id="32" w:name="_Toc112741333"/>
      <w:r w:rsidRPr="00A01D41">
        <w:t>21</w:t>
      </w:r>
      <w:r w:rsidR="00485D67" w:rsidRPr="00A01D41">
        <w:t>.</w:t>
      </w:r>
      <w:r w:rsidR="00485D67" w:rsidRPr="00A01D41">
        <w:tab/>
      </w:r>
      <w:r w:rsidR="00485D67" w:rsidRPr="00631351">
        <w:t xml:space="preserve">Opis kryteriów, którymi Zamawiający będzie się kierował przy wyborze oferty, </w:t>
      </w:r>
      <w:r w:rsidR="00485D67" w:rsidRPr="00631351">
        <w:br/>
        <w:t>wraz z podaniem wag tych kryteriów i sposobu oceny ofert</w:t>
      </w:r>
      <w:bookmarkEnd w:id="32"/>
      <w:r w:rsidR="00485D67" w:rsidRPr="00631351">
        <w:t xml:space="preserve"> </w:t>
      </w:r>
    </w:p>
    <w:p w14:paraId="3E1EBD3E" w14:textId="77777777" w:rsidR="00485D67" w:rsidRDefault="00485D67" w:rsidP="0081171C">
      <w:pPr>
        <w:spacing w:line="276" w:lineRule="auto"/>
        <w:ind w:left="426" w:hanging="426"/>
        <w:jc w:val="both"/>
        <w:rPr>
          <w:rFonts w:ascii="Arial" w:hAnsi="Arial" w:cs="Arial"/>
          <w:color w:val="000000"/>
        </w:rPr>
      </w:pPr>
    </w:p>
    <w:p w14:paraId="333DDC15" w14:textId="7BDFD7ED" w:rsidR="00DE1855" w:rsidRPr="00E45F9E" w:rsidRDefault="00B664CE" w:rsidP="00E45F9E">
      <w:pPr>
        <w:pStyle w:val="Tekstpodstawowywcity2"/>
        <w:spacing w:line="276" w:lineRule="auto"/>
        <w:ind w:left="567" w:hanging="567"/>
        <w:jc w:val="both"/>
        <w:rPr>
          <w:rFonts w:ascii="Arial" w:hAnsi="Arial" w:cs="Arial"/>
          <w:color w:val="000000"/>
          <w:sz w:val="20"/>
          <w:szCs w:val="20"/>
        </w:rPr>
      </w:pPr>
      <w:r>
        <w:rPr>
          <w:rFonts w:ascii="Arial" w:hAnsi="Arial" w:cs="Arial"/>
          <w:b/>
          <w:bCs/>
          <w:color w:val="000000"/>
          <w:sz w:val="20"/>
          <w:szCs w:val="20"/>
        </w:rPr>
        <w:t>21</w:t>
      </w:r>
      <w:r w:rsidR="00485D67" w:rsidRPr="00631351">
        <w:rPr>
          <w:rFonts w:ascii="Arial" w:hAnsi="Arial" w:cs="Arial"/>
          <w:b/>
          <w:bCs/>
          <w:color w:val="000000"/>
          <w:sz w:val="20"/>
          <w:szCs w:val="20"/>
        </w:rPr>
        <w:t>.1.</w:t>
      </w:r>
      <w:r w:rsidR="00485D67" w:rsidRPr="00631351">
        <w:rPr>
          <w:rFonts w:ascii="Arial" w:hAnsi="Arial" w:cs="Arial"/>
          <w:color w:val="000000"/>
          <w:sz w:val="20"/>
          <w:szCs w:val="20"/>
        </w:rPr>
        <w:t xml:space="preserve"> </w:t>
      </w:r>
      <w:r w:rsidR="000077EF">
        <w:rPr>
          <w:rFonts w:ascii="Arial" w:hAnsi="Arial" w:cs="Arial"/>
          <w:sz w:val="20"/>
          <w:szCs w:val="20"/>
        </w:rPr>
        <w:t>Oferty</w:t>
      </w:r>
      <w:r w:rsidR="00485D67" w:rsidRPr="00631351">
        <w:rPr>
          <w:rFonts w:ascii="Arial" w:hAnsi="Arial" w:cs="Arial"/>
          <w:color w:val="000000"/>
          <w:sz w:val="20"/>
          <w:szCs w:val="20"/>
        </w:rPr>
        <w:t xml:space="preserve">  niepodlegające odrzuceniu będą oceniane</w:t>
      </w:r>
      <w:r w:rsidR="000077EF">
        <w:rPr>
          <w:rFonts w:ascii="Arial" w:hAnsi="Arial" w:cs="Arial"/>
          <w:color w:val="000000"/>
          <w:sz w:val="20"/>
          <w:szCs w:val="20"/>
        </w:rPr>
        <w:t xml:space="preserve"> </w:t>
      </w:r>
      <w:r w:rsidR="00D36F6E">
        <w:rPr>
          <w:rFonts w:ascii="Arial" w:hAnsi="Arial" w:cs="Arial"/>
          <w:color w:val="000000"/>
          <w:sz w:val="20"/>
          <w:szCs w:val="20"/>
        </w:rPr>
        <w:t>na podstawie kryteriów</w:t>
      </w:r>
      <w:r w:rsidR="00485D67" w:rsidRPr="00631351">
        <w:rPr>
          <w:rFonts w:ascii="Arial" w:hAnsi="Arial" w:cs="Arial"/>
          <w:color w:val="000000"/>
          <w:sz w:val="20"/>
          <w:szCs w:val="20"/>
        </w:rPr>
        <w:t>:</w:t>
      </w:r>
    </w:p>
    <w:p w14:paraId="6730E852" w14:textId="77777777" w:rsidR="00DE1855" w:rsidRPr="00631351" w:rsidRDefault="00067429" w:rsidP="0081171C">
      <w:pPr>
        <w:numPr>
          <w:ilvl w:val="1"/>
          <w:numId w:val="1"/>
        </w:numPr>
        <w:spacing w:line="276" w:lineRule="auto"/>
        <w:jc w:val="both"/>
        <w:rPr>
          <w:rFonts w:ascii="Arial" w:hAnsi="Arial" w:cs="Arial"/>
          <w:b/>
        </w:rPr>
      </w:pPr>
      <w:r w:rsidRPr="00631351">
        <w:rPr>
          <w:rFonts w:ascii="Arial" w:hAnsi="Arial" w:cs="Arial"/>
          <w:b/>
        </w:rPr>
        <w:t>cena oferty brutto /C/</w:t>
      </w:r>
      <w:r w:rsidR="00A10CB9">
        <w:rPr>
          <w:rFonts w:ascii="Arial" w:hAnsi="Arial" w:cs="Arial"/>
          <w:b/>
        </w:rPr>
        <w:t xml:space="preserve"> –  </w:t>
      </w:r>
      <w:r w:rsidR="00A82DCC">
        <w:rPr>
          <w:rFonts w:ascii="Arial" w:hAnsi="Arial" w:cs="Arial"/>
          <w:b/>
        </w:rPr>
        <w:t>6</w:t>
      </w:r>
      <w:r w:rsidR="00DE1855" w:rsidRPr="00631351">
        <w:rPr>
          <w:rFonts w:ascii="Arial" w:hAnsi="Arial" w:cs="Arial"/>
          <w:b/>
        </w:rPr>
        <w:t>0%,</w:t>
      </w:r>
    </w:p>
    <w:p w14:paraId="5A4D71B2" w14:textId="7EA6A0A5" w:rsidR="00A10CB9" w:rsidRDefault="00F23B88" w:rsidP="0081171C">
      <w:pPr>
        <w:numPr>
          <w:ilvl w:val="1"/>
          <w:numId w:val="1"/>
        </w:numPr>
        <w:spacing w:line="276" w:lineRule="auto"/>
        <w:jc w:val="both"/>
        <w:rPr>
          <w:rFonts w:ascii="Arial" w:hAnsi="Arial" w:cs="Arial"/>
          <w:b/>
        </w:rPr>
      </w:pPr>
      <w:r w:rsidRPr="00A93545">
        <w:rPr>
          <w:rFonts w:ascii="Arial" w:hAnsi="Arial" w:cs="Arial"/>
          <w:b/>
        </w:rPr>
        <w:t xml:space="preserve">okres </w:t>
      </w:r>
      <w:r w:rsidR="00795B62" w:rsidRPr="00A93545">
        <w:rPr>
          <w:rFonts w:ascii="Arial" w:hAnsi="Arial" w:cs="Arial"/>
          <w:b/>
        </w:rPr>
        <w:t>gwarancj</w:t>
      </w:r>
      <w:r w:rsidR="00040B2B" w:rsidRPr="00A93545">
        <w:rPr>
          <w:rFonts w:ascii="Arial" w:hAnsi="Arial" w:cs="Arial"/>
          <w:b/>
        </w:rPr>
        <w:t>i</w:t>
      </w:r>
      <w:r w:rsidR="00040B2B" w:rsidRPr="00A93545">
        <w:rPr>
          <w:rFonts w:ascii="Arial" w:hAnsi="Arial" w:cs="Arial"/>
          <w:b/>
          <w:i/>
        </w:rPr>
        <w:t xml:space="preserve"> </w:t>
      </w:r>
      <w:r w:rsidR="00A93545" w:rsidRPr="00A93545">
        <w:rPr>
          <w:rFonts w:ascii="Arial" w:hAnsi="Arial" w:cs="Arial"/>
          <w:b/>
          <w:i/>
          <w:sz w:val="18"/>
          <w:szCs w:val="18"/>
        </w:rPr>
        <w:t xml:space="preserve"> </w:t>
      </w:r>
      <w:r w:rsidR="00A93545" w:rsidRPr="00A93545">
        <w:rPr>
          <w:rFonts w:ascii="Arial" w:hAnsi="Arial" w:cs="Arial"/>
          <w:b/>
          <w:sz w:val="18"/>
          <w:szCs w:val="18"/>
        </w:rPr>
        <w:t>dla robót budowlanych</w:t>
      </w:r>
      <w:r w:rsidR="00A93545" w:rsidRPr="00A93545">
        <w:rPr>
          <w:rFonts w:ascii="Arial" w:hAnsi="Arial" w:cs="Arial"/>
          <w:b/>
        </w:rPr>
        <w:t xml:space="preserve"> </w:t>
      </w:r>
      <w:r w:rsidR="00795B62">
        <w:rPr>
          <w:rFonts w:ascii="Arial" w:hAnsi="Arial" w:cs="Arial"/>
          <w:b/>
        </w:rPr>
        <w:t>/G/</w:t>
      </w:r>
      <w:r w:rsidR="00795B62" w:rsidRPr="00795B62">
        <w:rPr>
          <w:rFonts w:ascii="Arial" w:hAnsi="Arial" w:cs="Arial"/>
          <w:b/>
        </w:rPr>
        <w:t xml:space="preserve">  –  </w:t>
      </w:r>
      <w:r w:rsidR="004430E2">
        <w:rPr>
          <w:rFonts w:ascii="Arial" w:hAnsi="Arial" w:cs="Arial"/>
          <w:b/>
        </w:rPr>
        <w:t>40</w:t>
      </w:r>
      <w:r w:rsidR="00795B62" w:rsidRPr="00795B62">
        <w:rPr>
          <w:rFonts w:ascii="Arial" w:hAnsi="Arial" w:cs="Arial"/>
          <w:b/>
        </w:rPr>
        <w:t>%</w:t>
      </w:r>
      <w:r w:rsidR="00795B62">
        <w:rPr>
          <w:rFonts w:ascii="Arial" w:hAnsi="Arial" w:cs="Arial"/>
          <w:b/>
        </w:rPr>
        <w:t>,</w:t>
      </w:r>
    </w:p>
    <w:p w14:paraId="3B7A6C6E" w14:textId="1EE2A2D5" w:rsidR="00DE1855" w:rsidRPr="00631351" w:rsidRDefault="00DE1855" w:rsidP="0081171C">
      <w:pPr>
        <w:spacing w:line="276" w:lineRule="auto"/>
        <w:jc w:val="both"/>
        <w:rPr>
          <w:rFonts w:ascii="Arial" w:hAnsi="Arial" w:cs="Arial"/>
        </w:rPr>
      </w:pPr>
    </w:p>
    <w:p w14:paraId="53F84247" w14:textId="7CD145CF" w:rsidR="004430E2" w:rsidRPr="00E5328D" w:rsidRDefault="00E5328D" w:rsidP="0081171C">
      <w:pPr>
        <w:pStyle w:val="Akapitzlist"/>
        <w:spacing w:after="0"/>
        <w:ind w:left="567" w:hanging="567"/>
        <w:jc w:val="both"/>
        <w:rPr>
          <w:rFonts w:ascii="Arial" w:hAnsi="Arial" w:cs="Arial"/>
          <w:sz w:val="20"/>
          <w:szCs w:val="20"/>
        </w:rPr>
      </w:pPr>
      <w:r w:rsidRPr="00E5328D">
        <w:rPr>
          <w:rFonts w:ascii="Arial" w:hAnsi="Arial" w:cs="Arial"/>
          <w:b/>
          <w:sz w:val="20"/>
          <w:szCs w:val="20"/>
        </w:rPr>
        <w:t>22.2.</w:t>
      </w:r>
      <w:r w:rsidRPr="00E5328D">
        <w:rPr>
          <w:rFonts w:ascii="Arial" w:hAnsi="Arial" w:cs="Arial"/>
          <w:sz w:val="20"/>
          <w:szCs w:val="20"/>
        </w:rPr>
        <w:t xml:space="preserve"> </w:t>
      </w:r>
      <w:r w:rsidR="004430E2" w:rsidRPr="00E5328D">
        <w:rPr>
          <w:rFonts w:ascii="Arial" w:hAnsi="Arial" w:cs="Arial"/>
          <w:sz w:val="20"/>
          <w:szCs w:val="20"/>
        </w:rPr>
        <w:t>Opis kryterium:</w:t>
      </w:r>
    </w:p>
    <w:p w14:paraId="1201EF78" w14:textId="0C67643E" w:rsidR="003B16EE" w:rsidRPr="003B16EE" w:rsidRDefault="007F7846" w:rsidP="003B16EE">
      <w:pPr>
        <w:suppressAutoHyphens/>
        <w:ind w:left="567" w:hanging="425"/>
        <w:jc w:val="both"/>
        <w:rPr>
          <w:rFonts w:ascii="Arial" w:hAnsi="Arial" w:cs="Arial"/>
          <w:lang w:eastAsia="zh-CN"/>
        </w:rPr>
      </w:pPr>
      <w:r>
        <w:rPr>
          <w:rFonts w:ascii="Arial" w:hAnsi="Arial" w:cs="Arial"/>
          <w:b/>
          <w:i/>
          <w:lang w:eastAsia="zh-CN"/>
        </w:rPr>
        <w:t>a)</w:t>
      </w:r>
      <w:r w:rsidR="00386CFC" w:rsidRPr="00386CFC">
        <w:rPr>
          <w:rFonts w:ascii="Arial" w:hAnsi="Arial" w:cs="Arial"/>
          <w:b/>
          <w:i/>
          <w:lang w:eastAsia="zh-CN"/>
        </w:rPr>
        <w:t xml:space="preserve"> </w:t>
      </w:r>
      <w:r>
        <w:rPr>
          <w:rFonts w:ascii="Arial" w:hAnsi="Arial" w:cs="Arial"/>
          <w:b/>
          <w:i/>
          <w:lang w:eastAsia="zh-CN"/>
        </w:rPr>
        <w:t xml:space="preserve"> </w:t>
      </w:r>
      <w:r w:rsidR="003B16EE">
        <w:rPr>
          <w:rFonts w:ascii="Arial" w:hAnsi="Arial" w:cs="Arial"/>
          <w:b/>
          <w:i/>
          <w:lang w:eastAsia="zh-CN"/>
        </w:rPr>
        <w:t xml:space="preserve"> </w:t>
      </w:r>
      <w:r w:rsidR="003B16EE" w:rsidRPr="003B16EE">
        <w:rPr>
          <w:rFonts w:ascii="Arial" w:hAnsi="Arial" w:cs="Arial"/>
          <w:b/>
          <w:i/>
          <w:lang w:eastAsia="zh-CN"/>
        </w:rPr>
        <w:t xml:space="preserve">  cena oferty - /C</w:t>
      </w:r>
      <w:r w:rsidR="003B16EE" w:rsidRPr="003B16EE">
        <w:rPr>
          <w:rFonts w:ascii="Arial" w:hAnsi="Arial" w:cs="Arial"/>
          <w:lang w:eastAsia="zh-CN"/>
        </w:rPr>
        <w:t xml:space="preserve">/  punkty za  to kryterium będą  przyznawane  na   podstawie   ceny  podanej w  pkt. 4.1 Formularza  ofertowego, stanowiącego </w:t>
      </w:r>
      <w:r w:rsidR="003B16EE" w:rsidRPr="00C950C4">
        <w:rPr>
          <w:rFonts w:ascii="Arial" w:hAnsi="Arial" w:cs="Arial"/>
          <w:b/>
          <w:lang w:eastAsia="zh-CN"/>
        </w:rPr>
        <w:t xml:space="preserve">załącznik nr  </w:t>
      </w:r>
      <w:r w:rsidR="00AF694C" w:rsidRPr="00C950C4">
        <w:rPr>
          <w:rFonts w:ascii="Arial" w:hAnsi="Arial" w:cs="Arial"/>
          <w:b/>
          <w:lang w:eastAsia="zh-CN"/>
        </w:rPr>
        <w:t xml:space="preserve">1 </w:t>
      </w:r>
      <w:r w:rsidR="003B16EE" w:rsidRPr="00C950C4">
        <w:rPr>
          <w:rFonts w:ascii="Arial" w:hAnsi="Arial" w:cs="Arial"/>
          <w:b/>
          <w:lang w:eastAsia="zh-CN"/>
        </w:rPr>
        <w:t>do SWZ</w:t>
      </w:r>
      <w:r w:rsidR="003B16EE" w:rsidRPr="00AF694C">
        <w:rPr>
          <w:rFonts w:ascii="Arial" w:hAnsi="Arial" w:cs="Arial"/>
          <w:lang w:eastAsia="zh-CN"/>
        </w:rPr>
        <w:t>.</w:t>
      </w:r>
      <w:r w:rsidR="003B16EE" w:rsidRPr="003B16EE">
        <w:rPr>
          <w:rFonts w:ascii="Arial" w:hAnsi="Arial" w:cs="Arial"/>
          <w:lang w:eastAsia="zh-CN"/>
        </w:rPr>
        <w:t xml:space="preserve"> </w:t>
      </w:r>
      <w:r w:rsidR="003B16EE" w:rsidRPr="003B16EE">
        <w:rPr>
          <w:rFonts w:ascii="Arial" w:hAnsi="Arial" w:cs="Arial"/>
          <w:b/>
          <w:lang w:eastAsia="zh-CN"/>
        </w:rPr>
        <w:t>Uzyskanie ceny nastąpi  w wyniku zsumowania wartości brutto od C1 do C26 dla 26 zadań / jednostek (C1=A1dla ETAPU I + B1 dla ETAPU II; (…); C26=A26 dla ETAPU I + B26 dla ETAPU II) zgodnie z Zestawieniem (poz. 27)</w:t>
      </w:r>
    </w:p>
    <w:p w14:paraId="5478D3B6" w14:textId="6F4C88CF" w:rsidR="00386CFC" w:rsidRPr="003B16EE" w:rsidRDefault="003B16EE" w:rsidP="003B16EE">
      <w:pPr>
        <w:suppressAutoHyphens/>
        <w:ind w:left="567"/>
        <w:jc w:val="both"/>
        <w:rPr>
          <w:rFonts w:ascii="Arial" w:hAnsi="Arial" w:cs="Arial"/>
          <w:lang w:eastAsia="zh-CN"/>
        </w:rPr>
      </w:pPr>
      <w:r w:rsidRPr="003B16EE">
        <w:rPr>
          <w:rFonts w:ascii="Arial" w:hAnsi="Arial" w:cs="Arial"/>
          <w:b/>
          <w:lang w:eastAsia="zh-CN"/>
        </w:rPr>
        <w:t>Wykonawca, który zaproponuje najniższą cenę za wykonanie przedmiotu zamówienia otrzyma 60 pkt., pozostali Wykonawcy odpowiednio mniej  wg wzoru:</w:t>
      </w:r>
    </w:p>
    <w:p w14:paraId="6250E7AC" w14:textId="77777777" w:rsidR="00386CFC" w:rsidRPr="00386CFC" w:rsidRDefault="00386CFC" w:rsidP="00386CFC">
      <w:pPr>
        <w:suppressAutoHyphens/>
        <w:ind w:left="567"/>
        <w:jc w:val="both"/>
        <w:rPr>
          <w:rFonts w:ascii="Arial" w:hAnsi="Arial" w:cs="Arial"/>
          <w:i/>
          <w:lang w:eastAsia="zh-CN"/>
        </w:rPr>
      </w:pPr>
    </w:p>
    <w:p w14:paraId="54D49F8E" w14:textId="2211C0B0" w:rsidR="00386CFC" w:rsidRPr="00386CFC" w:rsidRDefault="00386CFC" w:rsidP="00386CFC">
      <w:pPr>
        <w:suppressAutoHyphens/>
        <w:ind w:left="567"/>
        <w:jc w:val="both"/>
        <w:rPr>
          <w:rFonts w:ascii="Arial" w:hAnsi="Arial" w:cs="Arial"/>
          <w:b/>
          <w:i/>
          <w:lang w:eastAsia="zh-CN"/>
        </w:rPr>
      </w:pPr>
      <w:r w:rsidRPr="00386CFC">
        <w:rPr>
          <w:rFonts w:ascii="Arial" w:hAnsi="Arial" w:cs="Arial"/>
          <w:i/>
          <w:lang w:eastAsia="zh-CN"/>
        </w:rPr>
        <w:t xml:space="preserve">                                  </w:t>
      </w:r>
      <w:r w:rsidRPr="00386CFC">
        <w:rPr>
          <w:rFonts w:ascii="Arial" w:hAnsi="Arial" w:cs="Arial"/>
          <w:b/>
          <w:i/>
          <w:lang w:eastAsia="zh-CN"/>
        </w:rPr>
        <w:t>najniższa cena wśród złożonych ofert (wartość brutto) [PLN]</w:t>
      </w:r>
    </w:p>
    <w:p w14:paraId="7BF9DDE7" w14:textId="77777777" w:rsidR="00386CFC" w:rsidRPr="00386CFC" w:rsidRDefault="00386CFC" w:rsidP="00F92CE9">
      <w:pPr>
        <w:suppressAutoHyphens/>
        <w:ind w:left="495" w:hanging="69"/>
        <w:jc w:val="both"/>
        <w:rPr>
          <w:rFonts w:ascii="Arial" w:hAnsi="Arial" w:cs="Arial"/>
          <w:b/>
          <w:i/>
          <w:lang w:eastAsia="zh-CN"/>
        </w:rPr>
      </w:pPr>
      <w:r w:rsidRPr="00386CFC">
        <w:rPr>
          <w:rFonts w:ascii="Arial" w:hAnsi="Arial" w:cs="Arial"/>
          <w:b/>
          <w:i/>
          <w:lang w:eastAsia="zh-CN"/>
        </w:rPr>
        <w:t xml:space="preserve">                       C =     ----------------------------------------------------------------------------------------  x 60</w:t>
      </w:r>
    </w:p>
    <w:p w14:paraId="3BC2E685" w14:textId="77777777" w:rsidR="00386CFC" w:rsidRPr="00386CFC" w:rsidRDefault="00386CFC" w:rsidP="00386CFC">
      <w:pPr>
        <w:suppressAutoHyphens/>
        <w:ind w:left="495"/>
        <w:jc w:val="both"/>
        <w:rPr>
          <w:rFonts w:ascii="Arial" w:hAnsi="Arial" w:cs="Arial"/>
          <w:b/>
          <w:i/>
          <w:lang w:eastAsia="zh-CN"/>
        </w:rPr>
      </w:pPr>
      <w:r w:rsidRPr="00386CFC">
        <w:rPr>
          <w:rFonts w:ascii="Arial" w:hAnsi="Arial" w:cs="Arial"/>
          <w:b/>
          <w:i/>
          <w:lang w:eastAsia="zh-CN"/>
        </w:rPr>
        <w:t xml:space="preserve">                                                cena oferty badanej (wartość brutto) [PLN]</w:t>
      </w:r>
    </w:p>
    <w:p w14:paraId="3F12630B" w14:textId="286FFFA6" w:rsidR="00386CFC" w:rsidRDefault="00386CFC" w:rsidP="00386CFC">
      <w:pPr>
        <w:suppressAutoHyphens/>
        <w:ind w:left="495"/>
        <w:jc w:val="both"/>
        <w:rPr>
          <w:rFonts w:ascii="Arial" w:hAnsi="Arial" w:cs="Arial"/>
          <w:b/>
          <w:i/>
          <w:lang w:eastAsia="zh-CN"/>
        </w:rPr>
      </w:pPr>
    </w:p>
    <w:p w14:paraId="6BAF49CF" w14:textId="77777777" w:rsidR="007F7846" w:rsidRPr="00386CFC" w:rsidRDefault="007F7846" w:rsidP="00386CFC">
      <w:pPr>
        <w:suppressAutoHyphens/>
        <w:ind w:left="495"/>
        <w:jc w:val="both"/>
        <w:rPr>
          <w:rFonts w:ascii="Arial" w:hAnsi="Arial" w:cs="Arial"/>
          <w:b/>
          <w:i/>
          <w:lang w:eastAsia="zh-CN"/>
        </w:rPr>
      </w:pPr>
    </w:p>
    <w:p w14:paraId="3F6E77F6" w14:textId="77777777" w:rsidR="00386CFC" w:rsidRPr="00386CFC" w:rsidRDefault="00386CFC" w:rsidP="00386CFC">
      <w:pPr>
        <w:suppressAutoHyphens/>
        <w:ind w:left="567" w:hanging="283"/>
        <w:jc w:val="both"/>
        <w:rPr>
          <w:rFonts w:ascii="Arial" w:hAnsi="Arial" w:cs="Arial"/>
          <w:lang w:eastAsia="zh-CN"/>
        </w:rPr>
      </w:pPr>
      <w:r w:rsidRPr="00386CFC">
        <w:rPr>
          <w:rFonts w:ascii="Arial" w:hAnsi="Arial" w:cs="Arial"/>
          <w:b/>
          <w:i/>
          <w:lang w:eastAsia="zh-CN"/>
        </w:rPr>
        <w:lastRenderedPageBreak/>
        <w:t xml:space="preserve">b) okres gwarancji - /G/ - </w:t>
      </w:r>
      <w:r w:rsidRPr="00386CFC">
        <w:rPr>
          <w:rFonts w:ascii="Arial" w:hAnsi="Arial" w:cs="Arial"/>
          <w:b/>
          <w:lang w:eastAsia="zh-CN"/>
        </w:rPr>
        <w:t xml:space="preserve">minimalnie 36 miesięcy, maksymalnie 60 miesięcy </w:t>
      </w:r>
      <w:r w:rsidRPr="00386CFC">
        <w:rPr>
          <w:rFonts w:ascii="Arial" w:hAnsi="Arial" w:cs="Arial"/>
          <w:lang w:eastAsia="zh-CN"/>
        </w:rPr>
        <w:t>punkty                                         za to kryterium będą przyznawane na podstawie informacji  podanej</w:t>
      </w:r>
      <w:r w:rsidRPr="00386CFC">
        <w:rPr>
          <w:rFonts w:ascii="Arial" w:hAnsi="Arial" w:cs="Arial"/>
          <w:b/>
          <w:lang w:eastAsia="zh-CN"/>
        </w:rPr>
        <w:t xml:space="preserve">  w pkt. 4.2 Formularza ofertowego, </w:t>
      </w:r>
      <w:r w:rsidRPr="00386CFC">
        <w:rPr>
          <w:rFonts w:ascii="Arial" w:hAnsi="Arial" w:cs="Arial"/>
          <w:lang w:eastAsia="zh-CN"/>
        </w:rPr>
        <w:t xml:space="preserve">stanowiącego </w:t>
      </w:r>
      <w:r w:rsidRPr="00603BDA">
        <w:rPr>
          <w:rFonts w:ascii="Arial" w:hAnsi="Arial" w:cs="Arial"/>
          <w:b/>
          <w:lang w:eastAsia="zh-CN"/>
        </w:rPr>
        <w:t>załącznik nr 1 do SWZ</w:t>
      </w:r>
      <w:r w:rsidRPr="00386CFC">
        <w:rPr>
          <w:rFonts w:ascii="Arial" w:hAnsi="Arial" w:cs="Arial"/>
          <w:lang w:eastAsia="zh-CN"/>
        </w:rPr>
        <w:t>.</w:t>
      </w:r>
      <w:r w:rsidRPr="00386CFC">
        <w:rPr>
          <w:rFonts w:ascii="Arial" w:hAnsi="Arial" w:cs="Arial"/>
          <w:b/>
          <w:lang w:eastAsia="zh-CN"/>
        </w:rPr>
        <w:tab/>
      </w:r>
    </w:p>
    <w:p w14:paraId="0BFCDF7A" w14:textId="77777777" w:rsidR="00386CFC" w:rsidRPr="00386CFC" w:rsidRDefault="00386CFC" w:rsidP="00386CFC">
      <w:pPr>
        <w:suppressAutoHyphens/>
        <w:ind w:left="567"/>
        <w:rPr>
          <w:rFonts w:ascii="Arial" w:eastAsia="Calibri" w:hAnsi="Arial" w:cs="Arial"/>
          <w:i/>
          <w:lang w:eastAsia="zh-CN"/>
        </w:rPr>
      </w:pPr>
      <w:r w:rsidRPr="00386CFC">
        <w:rPr>
          <w:rFonts w:ascii="Arial" w:hAnsi="Arial" w:cs="Arial"/>
          <w:lang w:eastAsia="zh-CN"/>
        </w:rPr>
        <w:t>Punkty za kryterium gwarancji będą przyznawane wg wzoru:</w:t>
      </w:r>
      <w:r w:rsidRPr="00386CFC">
        <w:rPr>
          <w:rFonts w:ascii="Arial" w:hAnsi="Arial" w:cs="Arial"/>
          <w:i/>
        </w:rPr>
        <w:t xml:space="preserve"> </w:t>
      </w:r>
      <w:r w:rsidRPr="00386CFC">
        <w:rPr>
          <w:rFonts w:ascii="Arial" w:eastAsia="Calibri" w:hAnsi="Arial" w:cs="Arial"/>
          <w:i/>
          <w:lang w:eastAsia="zh-CN"/>
        </w:rPr>
        <w:t xml:space="preserve">        </w:t>
      </w:r>
    </w:p>
    <w:p w14:paraId="7F160D41" w14:textId="77777777" w:rsidR="00386CFC" w:rsidRPr="00386CFC" w:rsidRDefault="00386CFC" w:rsidP="00386CFC">
      <w:pPr>
        <w:suppressAutoHyphens/>
        <w:ind w:left="567"/>
        <w:rPr>
          <w:rFonts w:ascii="Arial" w:hAnsi="Arial" w:cs="Arial"/>
        </w:rPr>
      </w:pPr>
      <w:r w:rsidRPr="00386CFC">
        <w:rPr>
          <w:rFonts w:ascii="Arial" w:eastAsia="Calibri" w:hAnsi="Arial" w:cs="Arial"/>
          <w:i/>
          <w:lang w:eastAsia="zh-CN"/>
        </w:rPr>
        <w:t xml:space="preserve">                                                                                   </w:t>
      </w:r>
    </w:p>
    <w:tbl>
      <w:tblPr>
        <w:tblW w:w="6164" w:type="dxa"/>
        <w:jc w:val="center"/>
        <w:tblLayout w:type="fixed"/>
        <w:tblLook w:val="04A0" w:firstRow="1" w:lastRow="0" w:firstColumn="1" w:lastColumn="0" w:noHBand="0" w:noVBand="1"/>
      </w:tblPr>
      <w:tblGrid>
        <w:gridCol w:w="636"/>
        <w:gridCol w:w="4806"/>
        <w:gridCol w:w="722"/>
      </w:tblGrid>
      <w:tr w:rsidR="00386CFC" w:rsidRPr="00386CFC" w14:paraId="07D62F5B" w14:textId="77777777" w:rsidTr="00441A47">
        <w:trPr>
          <w:trHeight w:val="330"/>
          <w:jc w:val="center"/>
        </w:trPr>
        <w:tc>
          <w:tcPr>
            <w:tcW w:w="636" w:type="dxa"/>
            <w:vMerge w:val="restart"/>
            <w:vAlign w:val="center"/>
          </w:tcPr>
          <w:p w14:paraId="0C0770D3" w14:textId="77777777" w:rsidR="00386CFC" w:rsidRPr="00386CFC" w:rsidRDefault="00386CFC" w:rsidP="00386CFC">
            <w:pPr>
              <w:suppressAutoHyphens/>
              <w:jc w:val="center"/>
              <w:rPr>
                <w:rFonts w:ascii="Arial" w:hAnsi="Arial" w:cs="Arial"/>
                <w:b/>
                <w:color w:val="000000"/>
              </w:rPr>
            </w:pPr>
            <w:r w:rsidRPr="00386CFC">
              <w:rPr>
                <w:rFonts w:ascii="Arial" w:hAnsi="Arial" w:cs="Arial"/>
                <w:b/>
                <w:color w:val="000000"/>
              </w:rPr>
              <w:t>G =</w:t>
            </w:r>
          </w:p>
        </w:tc>
        <w:tc>
          <w:tcPr>
            <w:tcW w:w="4806" w:type="dxa"/>
            <w:tcBorders>
              <w:bottom w:val="single" w:sz="12" w:space="0" w:color="000000"/>
            </w:tcBorders>
            <w:vAlign w:val="center"/>
          </w:tcPr>
          <w:p w14:paraId="14800C06" w14:textId="77777777" w:rsidR="00386CFC" w:rsidRPr="00386CFC" w:rsidRDefault="00386CFC" w:rsidP="00386CFC">
            <w:pPr>
              <w:suppressAutoHyphens/>
              <w:jc w:val="center"/>
              <w:rPr>
                <w:rFonts w:ascii="Arial" w:hAnsi="Arial" w:cs="Arial"/>
                <w:b/>
                <w:i/>
                <w:color w:val="000000"/>
              </w:rPr>
            </w:pPr>
            <w:r w:rsidRPr="00386CFC">
              <w:rPr>
                <w:rFonts w:ascii="Arial" w:hAnsi="Arial" w:cs="Arial"/>
                <w:b/>
                <w:i/>
                <w:color w:val="000000"/>
              </w:rPr>
              <w:t>okres gwarancji  w badanej ofercie</w:t>
            </w:r>
          </w:p>
        </w:tc>
        <w:tc>
          <w:tcPr>
            <w:tcW w:w="722" w:type="dxa"/>
            <w:vMerge w:val="restart"/>
            <w:vAlign w:val="center"/>
          </w:tcPr>
          <w:p w14:paraId="0F59EC98" w14:textId="77777777" w:rsidR="00386CFC" w:rsidRPr="00386CFC" w:rsidRDefault="00386CFC" w:rsidP="00386CFC">
            <w:pPr>
              <w:suppressAutoHyphens/>
              <w:jc w:val="center"/>
              <w:rPr>
                <w:rFonts w:ascii="Arial" w:hAnsi="Arial" w:cs="Arial"/>
                <w:b/>
                <w:color w:val="000000"/>
              </w:rPr>
            </w:pPr>
            <w:r w:rsidRPr="00386CFC">
              <w:rPr>
                <w:rFonts w:ascii="Arial" w:hAnsi="Arial" w:cs="Arial"/>
                <w:b/>
                <w:color w:val="000000"/>
              </w:rPr>
              <w:t>x 40</w:t>
            </w:r>
          </w:p>
        </w:tc>
      </w:tr>
      <w:tr w:rsidR="00386CFC" w:rsidRPr="00386CFC" w14:paraId="16ADB2F7" w14:textId="77777777" w:rsidTr="00441A47">
        <w:trPr>
          <w:trHeight w:val="330"/>
          <w:jc w:val="center"/>
        </w:trPr>
        <w:tc>
          <w:tcPr>
            <w:tcW w:w="636" w:type="dxa"/>
            <w:vMerge/>
            <w:vAlign w:val="center"/>
          </w:tcPr>
          <w:p w14:paraId="3EE36903" w14:textId="77777777" w:rsidR="00386CFC" w:rsidRPr="00386CFC" w:rsidRDefault="00386CFC" w:rsidP="00386CFC">
            <w:pPr>
              <w:rPr>
                <w:rFonts w:ascii="Arial" w:hAnsi="Arial" w:cs="Arial"/>
                <w:b/>
                <w:color w:val="000000"/>
              </w:rPr>
            </w:pPr>
          </w:p>
        </w:tc>
        <w:tc>
          <w:tcPr>
            <w:tcW w:w="4806" w:type="dxa"/>
            <w:tcBorders>
              <w:top w:val="single" w:sz="12" w:space="0" w:color="000000"/>
            </w:tcBorders>
            <w:vAlign w:val="center"/>
          </w:tcPr>
          <w:p w14:paraId="0196A936" w14:textId="216D051E" w:rsidR="00386CFC" w:rsidRPr="00386CFC" w:rsidRDefault="00386CFC" w:rsidP="00B534F0">
            <w:pPr>
              <w:suppressAutoHyphens/>
              <w:jc w:val="center"/>
              <w:rPr>
                <w:rFonts w:ascii="Arial" w:hAnsi="Arial" w:cs="Arial"/>
                <w:b/>
                <w:i/>
                <w:color w:val="000000"/>
              </w:rPr>
            </w:pPr>
            <w:r w:rsidRPr="00386CFC">
              <w:rPr>
                <w:rFonts w:ascii="Arial" w:hAnsi="Arial" w:cs="Arial"/>
                <w:b/>
                <w:i/>
                <w:color w:val="000000"/>
              </w:rPr>
              <w:t>najdłuższy okres gwarancji</w:t>
            </w:r>
            <w:r w:rsidRPr="00386CFC">
              <w:rPr>
                <w:rFonts w:ascii="Arial" w:hAnsi="Arial" w:cs="Arial"/>
                <w:b/>
                <w:i/>
              </w:rPr>
              <w:t xml:space="preserve"> wśród</w:t>
            </w:r>
            <w:r w:rsidRPr="00386CFC">
              <w:rPr>
                <w:rFonts w:ascii="Arial" w:hAnsi="Arial" w:cs="Arial"/>
                <w:b/>
                <w:i/>
                <w:color w:val="000000"/>
              </w:rPr>
              <w:t xml:space="preserve"> złożonych ofert</w:t>
            </w:r>
          </w:p>
        </w:tc>
        <w:tc>
          <w:tcPr>
            <w:tcW w:w="722" w:type="dxa"/>
            <w:vMerge/>
            <w:vAlign w:val="center"/>
          </w:tcPr>
          <w:p w14:paraId="0BE621DC" w14:textId="77777777" w:rsidR="00386CFC" w:rsidRPr="00386CFC" w:rsidRDefault="00386CFC" w:rsidP="00386CFC">
            <w:pPr>
              <w:rPr>
                <w:rFonts w:ascii="Arial" w:hAnsi="Arial" w:cs="Arial"/>
                <w:b/>
                <w:color w:val="000000"/>
              </w:rPr>
            </w:pPr>
          </w:p>
        </w:tc>
      </w:tr>
    </w:tbl>
    <w:p w14:paraId="20B77BFF" w14:textId="77777777" w:rsidR="00386CFC" w:rsidRPr="00386CFC" w:rsidRDefault="00386CFC" w:rsidP="00386CFC">
      <w:pPr>
        <w:suppressAutoHyphens/>
        <w:jc w:val="both"/>
        <w:rPr>
          <w:rFonts w:ascii="Arial" w:hAnsi="Arial" w:cs="Arial"/>
          <w:b/>
        </w:rPr>
      </w:pPr>
      <w:r w:rsidRPr="00386CFC">
        <w:rPr>
          <w:rFonts w:ascii="Arial" w:hAnsi="Arial" w:cs="Arial"/>
          <w:i/>
          <w:lang w:eastAsia="zh-CN"/>
        </w:rPr>
        <w:t xml:space="preserve"> </w:t>
      </w:r>
      <w:r w:rsidRPr="00386CFC">
        <w:rPr>
          <w:rFonts w:ascii="Arial" w:hAnsi="Arial" w:cs="Arial"/>
          <w:b/>
        </w:rPr>
        <w:t xml:space="preserve">Uwagi: </w:t>
      </w:r>
    </w:p>
    <w:p w14:paraId="3A1CA1B1" w14:textId="77777777" w:rsidR="00386CFC" w:rsidRPr="00386CFC" w:rsidRDefault="00386CFC" w:rsidP="00386CFC">
      <w:pPr>
        <w:jc w:val="both"/>
        <w:rPr>
          <w:rFonts w:ascii="Arial" w:hAnsi="Arial" w:cs="Arial"/>
        </w:rPr>
      </w:pPr>
      <w:r w:rsidRPr="00386CFC">
        <w:rPr>
          <w:rFonts w:ascii="Arial" w:hAnsi="Arial" w:cs="Arial"/>
        </w:rPr>
        <w:t>- w przypadku, gdy Wykonawca nie wskaże okresu na jaki udzieli gwarancji, Zamawiający przyjmie,                                              że przedstawił on ofertę, w której zobowiązał się do udzielenia gwarancji na okres  36 miesięcy;</w:t>
      </w:r>
    </w:p>
    <w:p w14:paraId="7773E065" w14:textId="4154CD6D" w:rsidR="00386CFC" w:rsidRPr="00386CFC" w:rsidRDefault="00386CFC" w:rsidP="00386CFC">
      <w:pPr>
        <w:jc w:val="both"/>
        <w:rPr>
          <w:rFonts w:ascii="Arial" w:hAnsi="Arial" w:cs="Arial"/>
        </w:rPr>
      </w:pPr>
      <w:r w:rsidRPr="00386CFC">
        <w:rPr>
          <w:rFonts w:ascii="Arial" w:hAnsi="Arial" w:cs="Arial"/>
        </w:rPr>
        <w:t>- maksymalny oceniany (punktowany) okres gwarancji dla robót budowlanych - okres   60 miesięcy (w przypadku, gdy Wykonawca wskaże okres na jaki udzieli gwarancji dla robót budowlanych, dłuższy niż 60 miesięcy - Zamawiający przyjmie, do obliczeń maksymalny oceniany {punktowany} okres gwarancji wynoszący 60 miesięcy);</w:t>
      </w:r>
    </w:p>
    <w:p w14:paraId="33748A2A" w14:textId="77777777" w:rsidR="00386CFC" w:rsidRPr="00386CFC" w:rsidRDefault="00386CFC" w:rsidP="00386CFC">
      <w:pPr>
        <w:jc w:val="both"/>
        <w:rPr>
          <w:rFonts w:ascii="Arial" w:hAnsi="Arial" w:cs="Arial"/>
        </w:rPr>
      </w:pPr>
      <w:r w:rsidRPr="00386CFC">
        <w:rPr>
          <w:rFonts w:ascii="Arial" w:hAnsi="Arial" w:cs="Arial"/>
        </w:rPr>
        <w:t>- każdy z Wykonawców może wskazać tylko jeden okres na jaki udzieli gwarancji;</w:t>
      </w:r>
    </w:p>
    <w:p w14:paraId="18E53052" w14:textId="125A024B" w:rsidR="00386CFC" w:rsidRPr="00386CFC" w:rsidRDefault="00386CFC" w:rsidP="00386CFC">
      <w:pPr>
        <w:jc w:val="both"/>
        <w:rPr>
          <w:rFonts w:ascii="Arial" w:hAnsi="Arial" w:cs="Arial"/>
        </w:rPr>
      </w:pPr>
      <w:r w:rsidRPr="00386CFC">
        <w:rPr>
          <w:rFonts w:ascii="Arial" w:hAnsi="Arial" w:cs="Arial"/>
        </w:rPr>
        <w:t xml:space="preserve">- w przypadku, gdy Wykonawca wskaże okres na jaki udzieli gwarancji  dla robót budowlanych w latach lub w dniach, zamiast w miesiącach, jak jest to wymagane - Zamawiający dokona jego przeliczenia na miesiące, przyjmując w pierwszej kolejności (odpowiednio), że jeden rok to 12 miesięcy lub 365 dni, zaś w odniesieniu do pozostałego okresu, że jeden miesiąc to 30 dni. </w:t>
      </w:r>
    </w:p>
    <w:p w14:paraId="6885BE58" w14:textId="77777777" w:rsidR="001D0B02" w:rsidRDefault="001D0B02" w:rsidP="0081171C">
      <w:pPr>
        <w:spacing w:line="276" w:lineRule="auto"/>
        <w:ind w:left="567"/>
        <w:jc w:val="both"/>
        <w:rPr>
          <w:rFonts w:ascii="Arial" w:hAnsi="Arial" w:cs="Arial"/>
        </w:rPr>
      </w:pPr>
    </w:p>
    <w:p w14:paraId="3265389C" w14:textId="77777777" w:rsidR="00FE5522" w:rsidRPr="00B60C27" w:rsidRDefault="00FE5522" w:rsidP="0081171C">
      <w:pPr>
        <w:suppressAutoHyphens/>
        <w:spacing w:line="276" w:lineRule="auto"/>
        <w:ind w:left="567" w:hanging="567"/>
        <w:jc w:val="both"/>
        <w:rPr>
          <w:rFonts w:ascii="Arial" w:hAnsi="Arial"/>
        </w:rPr>
      </w:pPr>
      <w:r w:rsidRPr="00B60C27">
        <w:rPr>
          <w:rFonts w:ascii="Arial" w:hAnsi="Arial"/>
        </w:rPr>
        <w:t xml:space="preserve">          Suma uzyskanych przez Wykonawcę punktów zostanie wyliczona wg wzoru:</w:t>
      </w:r>
    </w:p>
    <w:p w14:paraId="70398060" w14:textId="77777777" w:rsidR="00FE5522" w:rsidRPr="00B60C27" w:rsidRDefault="00FE5522" w:rsidP="0081171C">
      <w:pPr>
        <w:spacing w:line="276" w:lineRule="auto"/>
        <w:ind w:left="180"/>
        <w:jc w:val="center"/>
        <w:rPr>
          <w:rFonts w:ascii="Arial" w:hAnsi="Arial"/>
          <w:b/>
        </w:rPr>
      </w:pPr>
      <w:r w:rsidRPr="00B60C27">
        <w:rPr>
          <w:rFonts w:ascii="Arial" w:hAnsi="Arial"/>
          <w:b/>
        </w:rPr>
        <w:t xml:space="preserve"> </w:t>
      </w:r>
    </w:p>
    <w:p w14:paraId="390F2C36" w14:textId="4864A7DB" w:rsidR="00B10F6B" w:rsidRPr="00B10F6B" w:rsidRDefault="0025466C" w:rsidP="0081171C">
      <w:pPr>
        <w:spacing w:line="276" w:lineRule="auto"/>
        <w:jc w:val="center"/>
        <w:rPr>
          <w:rFonts w:ascii="Arial" w:hAnsi="Arial" w:cs="Arial"/>
          <w:b/>
        </w:rPr>
      </w:pPr>
      <w:r>
        <w:rPr>
          <w:rFonts w:ascii="Arial" w:hAnsi="Arial" w:cs="Arial"/>
          <w:b/>
        </w:rPr>
        <w:t xml:space="preserve">S= C + G  </w:t>
      </w:r>
    </w:p>
    <w:p w14:paraId="161FE97D" w14:textId="77777777" w:rsidR="00B10F6B" w:rsidRPr="00B10F6B" w:rsidRDefault="00B10F6B" w:rsidP="0081171C">
      <w:pPr>
        <w:spacing w:line="276" w:lineRule="auto"/>
        <w:rPr>
          <w:rFonts w:ascii="Arial" w:hAnsi="Arial" w:cs="Arial"/>
          <w:color w:val="000000"/>
        </w:rPr>
      </w:pPr>
    </w:p>
    <w:p w14:paraId="49989F17" w14:textId="79D57CE6" w:rsidR="00FE5522" w:rsidRDefault="00B10F6B" w:rsidP="0081171C">
      <w:pPr>
        <w:spacing w:line="276" w:lineRule="auto"/>
        <w:ind w:left="426"/>
        <w:jc w:val="both"/>
        <w:rPr>
          <w:rFonts w:ascii="Arial" w:hAnsi="Arial" w:cs="Arial"/>
        </w:rPr>
      </w:pPr>
      <w:r w:rsidRPr="00B10F6B">
        <w:rPr>
          <w:rFonts w:ascii="Arial" w:hAnsi="Arial" w:cs="Arial"/>
          <w:color w:val="000000"/>
        </w:rPr>
        <w:t>Ofertą najkorzystniejszą będzie oferta, która uzyska największą ilość punktów wyliczoną wg powyższego wzoru</w:t>
      </w:r>
      <w:r>
        <w:rPr>
          <w:rFonts w:ascii="Arial" w:hAnsi="Arial" w:cs="Arial"/>
          <w:color w:val="000000"/>
        </w:rPr>
        <w:t>.</w:t>
      </w:r>
    </w:p>
    <w:p w14:paraId="7F1C0959" w14:textId="77777777" w:rsidR="00353A52" w:rsidRPr="00631351" w:rsidRDefault="00353A52" w:rsidP="0081171C">
      <w:pPr>
        <w:spacing w:line="276" w:lineRule="auto"/>
        <w:ind w:left="426" w:hanging="426"/>
        <w:jc w:val="both"/>
        <w:rPr>
          <w:rFonts w:ascii="Arial" w:hAnsi="Arial" w:cs="Arial"/>
          <w:b/>
          <w:bCs/>
          <w:color w:val="000000"/>
          <w:u w:val="single"/>
        </w:rPr>
      </w:pPr>
    </w:p>
    <w:p w14:paraId="719F8CEC" w14:textId="77777777" w:rsidR="00485D67" w:rsidRPr="00631351" w:rsidRDefault="00B664CE" w:rsidP="0081171C">
      <w:pPr>
        <w:pStyle w:val="Nagwek2"/>
        <w:numPr>
          <w:ilvl w:val="0"/>
          <w:numId w:val="0"/>
        </w:numPr>
        <w:spacing w:line="276" w:lineRule="auto"/>
        <w:ind w:left="426" w:hanging="426"/>
      </w:pPr>
      <w:bookmarkStart w:id="33" w:name="_Toc112741334"/>
      <w:r w:rsidRPr="00A01D41">
        <w:rPr>
          <w:color w:val="000000"/>
        </w:rPr>
        <w:t>22</w:t>
      </w:r>
      <w:r w:rsidR="00485D67" w:rsidRPr="00A01D41">
        <w:rPr>
          <w:color w:val="000000"/>
        </w:rPr>
        <w:t>.</w:t>
      </w:r>
      <w:r w:rsidR="00485D67" w:rsidRPr="00A01D41">
        <w:rPr>
          <w:color w:val="000000"/>
        </w:rPr>
        <w:tab/>
      </w:r>
      <w:r w:rsidR="00485D67" w:rsidRPr="00631351">
        <w:t>Informacja o przewidywanym wyborze najkorzystniejszej oferty z zastosowaniem aukcji elektronicznej</w:t>
      </w:r>
      <w:bookmarkEnd w:id="33"/>
    </w:p>
    <w:p w14:paraId="10EE21AA" w14:textId="77777777" w:rsidR="005218A0" w:rsidRPr="00631351" w:rsidRDefault="00742A6B" w:rsidP="0081171C">
      <w:pPr>
        <w:spacing w:line="276" w:lineRule="auto"/>
        <w:ind w:left="567"/>
        <w:rPr>
          <w:rFonts w:ascii="Arial" w:hAnsi="Arial" w:cs="Arial"/>
          <w:bCs/>
        </w:rPr>
      </w:pPr>
      <w:r w:rsidRPr="00631351">
        <w:rPr>
          <w:rFonts w:ascii="Arial" w:hAnsi="Arial" w:cs="Arial"/>
          <w:bCs/>
        </w:rPr>
        <w:t>Zamawiający nie przewiduje wyboru oferty za pomocą aukcji elektronicznej.</w:t>
      </w:r>
    </w:p>
    <w:p w14:paraId="1A8E27D7" w14:textId="77777777" w:rsidR="00F7723A" w:rsidRPr="00631351" w:rsidRDefault="00F7723A" w:rsidP="0081171C">
      <w:pPr>
        <w:spacing w:line="276" w:lineRule="auto"/>
        <w:jc w:val="both"/>
        <w:rPr>
          <w:rFonts w:ascii="Arial" w:hAnsi="Arial" w:cs="Arial"/>
        </w:rPr>
      </w:pPr>
    </w:p>
    <w:p w14:paraId="5A9B159B" w14:textId="77777777" w:rsidR="00485D67" w:rsidRPr="00631351" w:rsidRDefault="00B664CE" w:rsidP="0081171C">
      <w:pPr>
        <w:pStyle w:val="Nagwek2"/>
        <w:numPr>
          <w:ilvl w:val="0"/>
          <w:numId w:val="0"/>
        </w:numPr>
        <w:spacing w:line="276" w:lineRule="auto"/>
        <w:ind w:left="426" w:hanging="426"/>
      </w:pPr>
      <w:bookmarkStart w:id="34" w:name="_Toc112741335"/>
      <w:r w:rsidRPr="00A01D41">
        <w:t>23</w:t>
      </w:r>
      <w:r w:rsidR="00485D67" w:rsidRPr="00A01D41">
        <w:t>.</w:t>
      </w:r>
      <w:r w:rsidR="00485D67" w:rsidRPr="00A01D41">
        <w:tab/>
      </w:r>
      <w:r w:rsidR="00485D67" w:rsidRPr="00631351">
        <w:t>Wymagania dotyczące zabezpieczenia należytego wykonania umowy.</w:t>
      </w:r>
      <w:bookmarkEnd w:id="34"/>
    </w:p>
    <w:p w14:paraId="010BA7DE" w14:textId="3BDCDB11" w:rsidR="004430E2" w:rsidRDefault="004430E2" w:rsidP="00207244">
      <w:pPr>
        <w:pStyle w:val="Akapitzlist"/>
        <w:numPr>
          <w:ilvl w:val="0"/>
          <w:numId w:val="32"/>
        </w:numPr>
        <w:spacing w:after="0"/>
        <w:ind w:left="567" w:hanging="567"/>
        <w:jc w:val="both"/>
        <w:rPr>
          <w:rFonts w:ascii="Arial" w:hAnsi="Arial" w:cs="Arial"/>
          <w:bCs/>
          <w:sz w:val="20"/>
          <w:szCs w:val="20"/>
          <w:lang w:eastAsia="ar-SA"/>
        </w:rPr>
      </w:pPr>
      <w:r>
        <w:rPr>
          <w:rFonts w:ascii="Arial" w:hAnsi="Arial" w:cs="Arial"/>
          <w:sz w:val="20"/>
          <w:szCs w:val="20"/>
          <w:lang w:eastAsia="ar-SA"/>
        </w:rPr>
        <w:t xml:space="preserve">Wykonawca, który zostanie wybrany wniesie zabezpieczenie należytego wykonania umowy </w:t>
      </w:r>
      <w:r w:rsidR="00465EC3">
        <w:rPr>
          <w:rFonts w:ascii="Arial" w:hAnsi="Arial" w:cs="Arial"/>
          <w:sz w:val="20"/>
          <w:szCs w:val="20"/>
          <w:lang w:eastAsia="ar-SA"/>
        </w:rPr>
        <w:t xml:space="preserve">                     </w:t>
      </w:r>
      <w:r>
        <w:rPr>
          <w:rFonts w:ascii="Arial" w:hAnsi="Arial" w:cs="Arial"/>
          <w:sz w:val="20"/>
          <w:szCs w:val="20"/>
          <w:lang w:eastAsia="ar-SA"/>
        </w:rPr>
        <w:t xml:space="preserve">w wysokości </w:t>
      </w:r>
      <w:r>
        <w:rPr>
          <w:rFonts w:ascii="Arial" w:hAnsi="Arial" w:cs="Arial"/>
          <w:b/>
          <w:sz w:val="20"/>
          <w:szCs w:val="20"/>
          <w:lang w:eastAsia="ar-SA"/>
        </w:rPr>
        <w:t>5 %</w:t>
      </w:r>
      <w:r>
        <w:rPr>
          <w:rFonts w:ascii="Arial" w:hAnsi="Arial" w:cs="Arial"/>
          <w:sz w:val="20"/>
          <w:szCs w:val="20"/>
          <w:lang w:eastAsia="ar-SA"/>
        </w:rPr>
        <w:t xml:space="preserve"> ceny całkowitej podanej w ofercie w formie dopuszczonej przez ustawę Prawo zamówień publicznych, art. 450 uPzp.</w:t>
      </w:r>
    </w:p>
    <w:p w14:paraId="3733AAC5" w14:textId="77777777" w:rsidR="004430E2" w:rsidRDefault="004430E2" w:rsidP="00207244">
      <w:pPr>
        <w:pStyle w:val="Akapitzlist"/>
        <w:numPr>
          <w:ilvl w:val="0"/>
          <w:numId w:val="32"/>
        </w:numPr>
        <w:spacing w:after="0"/>
        <w:ind w:left="567" w:hanging="567"/>
        <w:jc w:val="both"/>
        <w:rPr>
          <w:rFonts w:ascii="Arial" w:hAnsi="Arial" w:cs="Arial"/>
          <w:bCs/>
          <w:sz w:val="20"/>
          <w:szCs w:val="20"/>
          <w:lang w:eastAsia="ar-SA"/>
        </w:rPr>
      </w:pPr>
      <w:r>
        <w:rPr>
          <w:rFonts w:ascii="Arial" w:hAnsi="Arial" w:cs="Arial"/>
          <w:bCs/>
          <w:sz w:val="20"/>
          <w:szCs w:val="20"/>
          <w:lang w:eastAsia="ar-SA"/>
        </w:rPr>
        <w:t xml:space="preserve">Zabezpieczenie wnosi się przed zawarciem umowy. </w:t>
      </w:r>
    </w:p>
    <w:p w14:paraId="542B071B" w14:textId="113A139B" w:rsidR="004430E2" w:rsidRPr="00CB1483" w:rsidRDefault="004430E2" w:rsidP="00207244">
      <w:pPr>
        <w:pStyle w:val="Akapitzlist"/>
        <w:numPr>
          <w:ilvl w:val="0"/>
          <w:numId w:val="32"/>
        </w:numPr>
        <w:spacing w:after="0"/>
        <w:ind w:left="567" w:hanging="567"/>
        <w:jc w:val="both"/>
        <w:rPr>
          <w:rFonts w:ascii="Arial" w:hAnsi="Arial" w:cs="Arial"/>
          <w:bCs/>
          <w:sz w:val="20"/>
          <w:szCs w:val="20"/>
          <w:lang w:eastAsia="ar-SA"/>
        </w:rPr>
      </w:pPr>
      <w:r>
        <w:rPr>
          <w:rFonts w:ascii="Arial" w:hAnsi="Arial" w:cs="Arial"/>
          <w:sz w:val="20"/>
          <w:szCs w:val="20"/>
          <w:lang w:eastAsia="ar-SA"/>
        </w:rPr>
        <w:t>Zabezpieczenie służy pokryciu roszczeń z tytułu niewykonania lub nienależytego wykonania umowy.</w:t>
      </w:r>
    </w:p>
    <w:p w14:paraId="7C0EE797" w14:textId="77777777" w:rsidR="00CB1483" w:rsidRDefault="00CB1483" w:rsidP="00CB1483">
      <w:pPr>
        <w:pStyle w:val="Akapitzlist"/>
        <w:spacing w:after="0"/>
        <w:ind w:left="567"/>
        <w:jc w:val="both"/>
        <w:rPr>
          <w:rFonts w:ascii="Arial" w:hAnsi="Arial" w:cs="Arial"/>
          <w:bCs/>
          <w:sz w:val="20"/>
          <w:szCs w:val="20"/>
          <w:lang w:eastAsia="ar-SA"/>
        </w:rPr>
      </w:pPr>
    </w:p>
    <w:p w14:paraId="32C801E0" w14:textId="77777777" w:rsidR="00485D67" w:rsidRPr="00631351" w:rsidRDefault="00485D67" w:rsidP="0081171C">
      <w:pPr>
        <w:pStyle w:val="Nagwek2"/>
        <w:numPr>
          <w:ilvl w:val="0"/>
          <w:numId w:val="0"/>
        </w:numPr>
        <w:spacing w:line="276" w:lineRule="auto"/>
        <w:ind w:left="426" w:hanging="426"/>
      </w:pPr>
      <w:bookmarkStart w:id="35" w:name="_Toc112741336"/>
      <w:r w:rsidRPr="00A01D41">
        <w:t>2</w:t>
      </w:r>
      <w:r w:rsidR="00BB06FF" w:rsidRPr="00A01D41">
        <w:t>4</w:t>
      </w:r>
      <w:r w:rsidRPr="00A01D41">
        <w:t>.</w:t>
      </w:r>
      <w:r w:rsidRPr="00A01D41">
        <w:tab/>
      </w:r>
      <w:r w:rsidRPr="00631351">
        <w:t xml:space="preserve">Informacja o formalnościach, jakie powinny zostać dopełnione po wyborze oferty </w:t>
      </w:r>
      <w:r w:rsidR="00F85908">
        <w:t xml:space="preserve">                    </w:t>
      </w:r>
      <w:r w:rsidRPr="00631351">
        <w:t>w celu   zawarcia umowy w sprawie zamówienia publicznego.</w:t>
      </w:r>
      <w:bookmarkEnd w:id="35"/>
    </w:p>
    <w:p w14:paraId="3DFCC18C" w14:textId="3F8BEB58" w:rsidR="00F2554B" w:rsidRPr="001A6588" w:rsidRDefault="0025466C" w:rsidP="0081171C">
      <w:pPr>
        <w:numPr>
          <w:ilvl w:val="1"/>
          <w:numId w:val="11"/>
        </w:numPr>
        <w:autoSpaceDE w:val="0"/>
        <w:autoSpaceDN w:val="0"/>
        <w:adjustRightInd w:val="0"/>
        <w:spacing w:line="276" w:lineRule="auto"/>
        <w:ind w:left="567" w:hanging="567"/>
        <w:jc w:val="both"/>
        <w:rPr>
          <w:rFonts w:ascii="Arial" w:hAnsi="Arial" w:cs="Arial"/>
          <w:color w:val="000000"/>
        </w:rPr>
      </w:pPr>
      <w:r w:rsidRPr="0025466C">
        <w:rPr>
          <w:rFonts w:ascii="Arial" w:hAnsi="Arial" w:cs="Arial"/>
          <w:color w:val="000000"/>
        </w:rPr>
        <w:t>Wykonawca zobowiązany jest</w:t>
      </w:r>
      <w:r w:rsidR="004430E2" w:rsidRPr="004430E2">
        <w:t xml:space="preserve"> </w:t>
      </w:r>
      <w:r w:rsidR="004430E2">
        <w:t xml:space="preserve"> </w:t>
      </w:r>
      <w:r w:rsidR="004430E2" w:rsidRPr="000C148F">
        <w:rPr>
          <w:rFonts w:ascii="Arial" w:hAnsi="Arial" w:cs="Arial"/>
        </w:rPr>
        <w:t>w</w:t>
      </w:r>
      <w:r w:rsidR="004430E2" w:rsidRPr="000C148F">
        <w:rPr>
          <w:rFonts w:ascii="Arial" w:hAnsi="Arial" w:cs="Arial"/>
          <w:color w:val="000000"/>
        </w:rPr>
        <w:t>nieść</w:t>
      </w:r>
      <w:r w:rsidR="004430E2" w:rsidRPr="004430E2">
        <w:rPr>
          <w:rFonts w:ascii="Arial" w:hAnsi="Arial" w:cs="Arial"/>
          <w:color w:val="000000"/>
        </w:rPr>
        <w:t xml:space="preserve"> zabezpieczenie należyte</w:t>
      </w:r>
      <w:r w:rsidR="004430E2">
        <w:rPr>
          <w:rFonts w:ascii="Arial" w:hAnsi="Arial" w:cs="Arial"/>
          <w:color w:val="000000"/>
        </w:rPr>
        <w:t>g</w:t>
      </w:r>
      <w:r w:rsidR="004430E2" w:rsidRPr="004430E2">
        <w:rPr>
          <w:rFonts w:ascii="Arial" w:hAnsi="Arial" w:cs="Arial"/>
          <w:color w:val="000000"/>
        </w:rPr>
        <w:t xml:space="preserve">o wykonania umowy </w:t>
      </w:r>
      <w:r w:rsidR="00465EC3">
        <w:rPr>
          <w:rFonts w:ascii="Arial" w:hAnsi="Arial" w:cs="Arial"/>
          <w:color w:val="000000"/>
        </w:rPr>
        <w:t xml:space="preserve">                                   </w:t>
      </w:r>
      <w:r w:rsidR="004430E2" w:rsidRPr="004430E2">
        <w:rPr>
          <w:rFonts w:ascii="Arial" w:hAnsi="Arial" w:cs="Arial"/>
          <w:color w:val="000000"/>
        </w:rPr>
        <w:t xml:space="preserve">i </w:t>
      </w:r>
      <w:r w:rsidRPr="0025466C">
        <w:rPr>
          <w:rFonts w:ascii="Arial" w:hAnsi="Arial" w:cs="Arial"/>
          <w:color w:val="000000"/>
        </w:rPr>
        <w:t xml:space="preserve"> podpisać umowę w terminie wskazanym przez  Zamawiającego. Nie podpisanie umowy przez Wykonawcę w wyznaczonym terminie będzie traktowane jako uchylenie się od zawarcia umowy.</w:t>
      </w:r>
    </w:p>
    <w:p w14:paraId="2499E32A" w14:textId="3BA94FCB" w:rsidR="00701BBB" w:rsidRPr="002600A4" w:rsidRDefault="0025466C" w:rsidP="0081171C">
      <w:pPr>
        <w:numPr>
          <w:ilvl w:val="1"/>
          <w:numId w:val="11"/>
        </w:numPr>
        <w:autoSpaceDE w:val="0"/>
        <w:autoSpaceDN w:val="0"/>
        <w:adjustRightInd w:val="0"/>
        <w:spacing w:line="276" w:lineRule="auto"/>
        <w:ind w:left="567" w:hanging="567"/>
        <w:jc w:val="both"/>
        <w:rPr>
          <w:rFonts w:ascii="Arial" w:hAnsi="Arial" w:cs="Arial"/>
          <w:color w:val="000000"/>
        </w:rPr>
      </w:pPr>
      <w:r w:rsidRPr="0025466C">
        <w:rPr>
          <w:rFonts w:ascii="Arial" w:hAnsi="Arial" w:cs="Arial"/>
          <w:color w:val="000000"/>
        </w:rPr>
        <w:t>Umowę podpisuje osoba uprawniona do reprezentowania Wykonawcy, zgodnie z dokumentami rejestrowymi. W przeciwnym razie pełnomocnik powinien doręczyć Zamawiającemu dokumenty potwierdzające umocowanie do podpisania umowy, o ile umocowanie to nie będzie wynikać</w:t>
      </w:r>
      <w:r w:rsidR="00465EC3">
        <w:rPr>
          <w:rFonts w:ascii="Arial" w:hAnsi="Arial" w:cs="Arial"/>
          <w:color w:val="000000"/>
        </w:rPr>
        <w:t xml:space="preserve">                    </w:t>
      </w:r>
      <w:r w:rsidRPr="0025466C">
        <w:rPr>
          <w:rFonts w:ascii="Arial" w:hAnsi="Arial" w:cs="Arial"/>
          <w:color w:val="000000"/>
        </w:rPr>
        <w:t xml:space="preserve"> z dokumentów załączonych do oferty.</w:t>
      </w:r>
    </w:p>
    <w:p w14:paraId="3EAC8ACA" w14:textId="77777777" w:rsidR="00485D67" w:rsidRPr="00BB06FF" w:rsidRDefault="00485D67" w:rsidP="0081171C">
      <w:pPr>
        <w:numPr>
          <w:ilvl w:val="1"/>
          <w:numId w:val="11"/>
        </w:numPr>
        <w:autoSpaceDE w:val="0"/>
        <w:autoSpaceDN w:val="0"/>
        <w:adjustRightInd w:val="0"/>
        <w:spacing w:line="276" w:lineRule="auto"/>
        <w:ind w:left="567" w:hanging="567"/>
        <w:jc w:val="both"/>
        <w:rPr>
          <w:rFonts w:ascii="Arial" w:hAnsi="Arial" w:cs="Arial"/>
          <w:strike/>
          <w:color w:val="000000"/>
        </w:rPr>
      </w:pPr>
      <w:r w:rsidRPr="00631351">
        <w:rPr>
          <w:rFonts w:ascii="Arial" w:hAnsi="Arial" w:cs="Arial"/>
          <w:color w:val="000000"/>
        </w:rPr>
        <w:t>Do dnia podpisania umowy z Zamawiającym podmioty występujące wspólnie, których oferta została wybrana jako najkorzystniejsza, muszą podpisać umowę o współdziałaniu podmiotu wspólnego (dla spółek cywilnych utworzonych przez osoby fizyczne może to być umowa spółki). Nie może ona być zawarta na czas krótszy niż okres realizacji umowy z Zamawiającym. Zamiast powyższego dokumentu Zamawiający dopuszcza złożenie wraz z ofertą umowy o wspólnej działalności.</w:t>
      </w:r>
    </w:p>
    <w:p w14:paraId="6CB704C2" w14:textId="77777777" w:rsidR="002600A4" w:rsidRPr="00F2554B" w:rsidRDefault="002600A4" w:rsidP="0081171C">
      <w:pPr>
        <w:autoSpaceDE w:val="0"/>
        <w:autoSpaceDN w:val="0"/>
        <w:adjustRightInd w:val="0"/>
        <w:spacing w:line="276" w:lineRule="auto"/>
        <w:jc w:val="both"/>
        <w:rPr>
          <w:rFonts w:ascii="Arial" w:hAnsi="Arial" w:cs="Arial"/>
          <w:strike/>
          <w:color w:val="000000"/>
        </w:rPr>
      </w:pPr>
    </w:p>
    <w:p w14:paraId="443E7166" w14:textId="77777777" w:rsidR="00485D67" w:rsidRPr="00631351" w:rsidRDefault="00485D67" w:rsidP="0081171C">
      <w:pPr>
        <w:pStyle w:val="Nagwek2"/>
        <w:numPr>
          <w:ilvl w:val="0"/>
          <w:numId w:val="0"/>
        </w:numPr>
        <w:spacing w:line="276" w:lineRule="auto"/>
        <w:ind w:left="426" w:hanging="426"/>
      </w:pPr>
      <w:bookmarkStart w:id="36" w:name="_Toc112741337"/>
      <w:r w:rsidRPr="00A01D41">
        <w:t>2</w:t>
      </w:r>
      <w:r w:rsidR="00F2554B" w:rsidRPr="00A01D41">
        <w:t>5</w:t>
      </w:r>
      <w:r w:rsidRPr="00A01D41">
        <w:t>.</w:t>
      </w:r>
      <w:r w:rsidRPr="00A01D41">
        <w:tab/>
      </w:r>
      <w:r w:rsidR="00703DA0">
        <w:t>P</w:t>
      </w:r>
      <w:r w:rsidR="00703DA0" w:rsidRPr="00703DA0">
        <w:t>rojektowane postanowienia umowy w sprawie zamówienia publicznego, które zostaną wprowadzone do treści tej umowy</w:t>
      </w:r>
      <w:r w:rsidRPr="00631351">
        <w:t>.</w:t>
      </w:r>
      <w:bookmarkEnd w:id="36"/>
    </w:p>
    <w:p w14:paraId="2A9137B0" w14:textId="55772B89" w:rsidR="007A1FCF" w:rsidRPr="00701BBB" w:rsidRDefault="00485D67" w:rsidP="0081171C">
      <w:pPr>
        <w:spacing w:line="276" w:lineRule="auto"/>
        <w:ind w:left="567"/>
        <w:jc w:val="both"/>
        <w:rPr>
          <w:rFonts w:ascii="Arial" w:hAnsi="Arial" w:cs="Arial"/>
          <w:color w:val="000000"/>
        </w:rPr>
      </w:pPr>
      <w:r w:rsidRPr="00631351">
        <w:rPr>
          <w:rFonts w:ascii="Arial" w:hAnsi="Arial" w:cs="Arial"/>
          <w:color w:val="000000"/>
        </w:rPr>
        <w:t xml:space="preserve">Wzór umowy został </w:t>
      </w:r>
      <w:r w:rsidRPr="00A93545">
        <w:rPr>
          <w:rFonts w:ascii="Arial" w:hAnsi="Arial" w:cs="Arial"/>
          <w:color w:val="000000"/>
        </w:rPr>
        <w:t xml:space="preserve">przedstawiony w </w:t>
      </w:r>
      <w:r w:rsidR="00E35DBF" w:rsidRPr="009E0693">
        <w:rPr>
          <w:rFonts w:ascii="Arial" w:hAnsi="Arial" w:cs="Arial"/>
          <w:b/>
          <w:bCs/>
        </w:rPr>
        <w:t xml:space="preserve">załączniku nr </w:t>
      </w:r>
      <w:r w:rsidR="00B2318E" w:rsidRPr="009E0693">
        <w:rPr>
          <w:rFonts w:ascii="Arial" w:hAnsi="Arial" w:cs="Arial"/>
          <w:b/>
          <w:bCs/>
        </w:rPr>
        <w:t>1</w:t>
      </w:r>
      <w:r w:rsidR="000F7F63" w:rsidRPr="009E0693">
        <w:rPr>
          <w:rFonts w:ascii="Arial" w:hAnsi="Arial" w:cs="Arial"/>
          <w:b/>
          <w:bCs/>
        </w:rPr>
        <w:t>1</w:t>
      </w:r>
      <w:r w:rsidR="00B2318E" w:rsidRPr="009E0693">
        <w:rPr>
          <w:rFonts w:ascii="Arial" w:hAnsi="Arial" w:cs="Arial"/>
          <w:b/>
          <w:bCs/>
        </w:rPr>
        <w:t xml:space="preserve"> </w:t>
      </w:r>
      <w:r w:rsidRPr="009E0693">
        <w:rPr>
          <w:rFonts w:ascii="Arial" w:hAnsi="Arial" w:cs="Arial"/>
          <w:b/>
          <w:bCs/>
        </w:rPr>
        <w:t>do</w:t>
      </w:r>
      <w:r w:rsidR="00F636B5" w:rsidRPr="009E0693">
        <w:rPr>
          <w:rFonts w:ascii="Arial" w:hAnsi="Arial" w:cs="Arial"/>
          <w:b/>
          <w:bCs/>
          <w:color w:val="000000"/>
        </w:rPr>
        <w:t xml:space="preserve"> S</w:t>
      </w:r>
      <w:r w:rsidRPr="009E0693">
        <w:rPr>
          <w:rFonts w:ascii="Arial" w:hAnsi="Arial" w:cs="Arial"/>
          <w:b/>
          <w:bCs/>
          <w:color w:val="000000"/>
        </w:rPr>
        <w:t>WZ</w:t>
      </w:r>
      <w:r w:rsidR="00701BBB" w:rsidRPr="009E0693">
        <w:rPr>
          <w:rFonts w:ascii="Arial" w:hAnsi="Arial" w:cs="Arial"/>
          <w:color w:val="000000"/>
        </w:rPr>
        <w:t>.</w:t>
      </w:r>
    </w:p>
    <w:p w14:paraId="2012286A" w14:textId="77777777" w:rsidR="00485D67" w:rsidRPr="00631351" w:rsidRDefault="00485D67" w:rsidP="0081171C">
      <w:pPr>
        <w:spacing w:line="276" w:lineRule="auto"/>
        <w:ind w:left="426" w:hanging="426"/>
        <w:jc w:val="both"/>
        <w:rPr>
          <w:rFonts w:ascii="Arial" w:hAnsi="Arial" w:cs="Arial"/>
          <w:b/>
          <w:bCs/>
          <w:color w:val="000000"/>
          <w:sz w:val="16"/>
          <w:szCs w:val="16"/>
        </w:rPr>
      </w:pPr>
    </w:p>
    <w:p w14:paraId="73A53D4D" w14:textId="77777777" w:rsidR="00485D67" w:rsidRPr="00631351" w:rsidRDefault="00701BBB" w:rsidP="0081171C">
      <w:pPr>
        <w:pStyle w:val="Nagwek2"/>
        <w:numPr>
          <w:ilvl w:val="0"/>
          <w:numId w:val="0"/>
        </w:numPr>
        <w:spacing w:line="276" w:lineRule="auto"/>
        <w:ind w:left="426" w:hanging="426"/>
        <w:rPr>
          <w:color w:val="000000"/>
        </w:rPr>
      </w:pPr>
      <w:bookmarkStart w:id="37" w:name="_Toc112741338"/>
      <w:r w:rsidRPr="00A01D41">
        <w:rPr>
          <w:color w:val="000000"/>
        </w:rPr>
        <w:lastRenderedPageBreak/>
        <w:t>2</w:t>
      </w:r>
      <w:r w:rsidR="00F2554B" w:rsidRPr="00A01D41">
        <w:rPr>
          <w:color w:val="000000"/>
        </w:rPr>
        <w:t>6</w:t>
      </w:r>
      <w:r w:rsidR="00485D67" w:rsidRPr="00A01D41">
        <w:rPr>
          <w:color w:val="000000"/>
        </w:rPr>
        <w:t>.</w:t>
      </w:r>
      <w:r w:rsidR="00485D67" w:rsidRPr="00A01D41">
        <w:rPr>
          <w:color w:val="000000"/>
        </w:rPr>
        <w:tab/>
      </w:r>
      <w:r w:rsidR="00485D67" w:rsidRPr="000E1A6C">
        <w:t>Pouczenie o środkach ochrony prawnej przysługujących</w:t>
      </w:r>
      <w:r w:rsidR="00485D67" w:rsidRPr="00631351">
        <w:rPr>
          <w:color w:val="000000"/>
        </w:rPr>
        <w:t xml:space="preserve"> Wykonawcy</w:t>
      </w:r>
      <w:r w:rsidR="00B247EA">
        <w:rPr>
          <w:color w:val="000000"/>
        </w:rPr>
        <w:t>.</w:t>
      </w:r>
      <w:bookmarkEnd w:id="37"/>
    </w:p>
    <w:p w14:paraId="252DA82A" w14:textId="77777777" w:rsidR="00F2554B" w:rsidRDefault="008E6638" w:rsidP="0081171C">
      <w:pPr>
        <w:pStyle w:val="Tekstpodstawowywcity3"/>
        <w:spacing w:line="276" w:lineRule="auto"/>
        <w:ind w:left="567" w:hanging="567"/>
        <w:jc w:val="both"/>
        <w:rPr>
          <w:rFonts w:ascii="Arial" w:hAnsi="Arial" w:cs="Arial"/>
          <w:sz w:val="20"/>
          <w:szCs w:val="20"/>
        </w:rPr>
      </w:pPr>
      <w:r w:rsidRPr="00631351">
        <w:rPr>
          <w:rFonts w:ascii="Arial" w:hAnsi="Arial" w:cs="Arial"/>
          <w:b/>
          <w:sz w:val="20"/>
          <w:szCs w:val="20"/>
        </w:rPr>
        <w:t>2</w:t>
      </w:r>
      <w:r w:rsidR="00F2554B">
        <w:rPr>
          <w:rFonts w:ascii="Arial" w:hAnsi="Arial" w:cs="Arial"/>
          <w:b/>
          <w:sz w:val="20"/>
          <w:szCs w:val="20"/>
        </w:rPr>
        <w:t>6</w:t>
      </w:r>
      <w:r w:rsidRPr="00631351">
        <w:rPr>
          <w:rFonts w:ascii="Arial" w:hAnsi="Arial" w:cs="Arial"/>
          <w:b/>
          <w:sz w:val="20"/>
          <w:szCs w:val="20"/>
        </w:rPr>
        <w:t>.1.</w:t>
      </w:r>
      <w:r w:rsidRPr="00631351">
        <w:rPr>
          <w:rFonts w:ascii="Arial" w:hAnsi="Arial" w:cs="Arial"/>
          <w:sz w:val="20"/>
          <w:szCs w:val="20"/>
        </w:rPr>
        <w:t xml:space="preserve"> </w:t>
      </w:r>
      <w:r w:rsidR="00E06EA5">
        <w:rPr>
          <w:rFonts w:ascii="Arial" w:hAnsi="Arial" w:cs="Arial"/>
          <w:sz w:val="20"/>
          <w:szCs w:val="20"/>
        </w:rPr>
        <w:tab/>
      </w:r>
      <w:r w:rsidR="00F2554B" w:rsidRPr="00F2554B">
        <w:rPr>
          <w:rFonts w:ascii="Arial" w:hAnsi="Arial" w:cs="Arial"/>
          <w:sz w:val="20"/>
          <w:szCs w:val="20"/>
        </w:rPr>
        <w:t>Środki ochrony prawnej określon</w:t>
      </w:r>
      <w:r w:rsidR="00F2554B">
        <w:rPr>
          <w:rFonts w:ascii="Arial" w:hAnsi="Arial" w:cs="Arial"/>
          <w:sz w:val="20"/>
          <w:szCs w:val="20"/>
        </w:rPr>
        <w:t>o w Dziale IX uPzp – środki ochrony prawnej.</w:t>
      </w:r>
    </w:p>
    <w:p w14:paraId="63990A07" w14:textId="3151CFCE" w:rsidR="00F2554B" w:rsidRPr="00F2554B" w:rsidRDefault="00F2554B" w:rsidP="0081171C">
      <w:pPr>
        <w:pStyle w:val="Tekstpodstawowywcity3"/>
        <w:spacing w:line="276" w:lineRule="auto"/>
        <w:ind w:left="567" w:hanging="567"/>
        <w:jc w:val="both"/>
        <w:rPr>
          <w:rFonts w:ascii="Arial" w:hAnsi="Arial" w:cs="Arial"/>
          <w:sz w:val="20"/>
          <w:szCs w:val="20"/>
        </w:rPr>
      </w:pPr>
      <w:r w:rsidRPr="00A01D41">
        <w:rPr>
          <w:rFonts w:ascii="Arial" w:hAnsi="Arial" w:cs="Arial"/>
          <w:b/>
          <w:sz w:val="20"/>
          <w:szCs w:val="20"/>
        </w:rPr>
        <w:t>26.2.</w:t>
      </w:r>
      <w:r w:rsidR="008D3887">
        <w:rPr>
          <w:rFonts w:ascii="Arial" w:hAnsi="Arial" w:cs="Arial"/>
          <w:sz w:val="20"/>
          <w:szCs w:val="20"/>
        </w:rPr>
        <w:t xml:space="preserve"> </w:t>
      </w:r>
      <w:r>
        <w:rPr>
          <w:rFonts w:ascii="Arial" w:hAnsi="Arial" w:cs="Arial"/>
          <w:sz w:val="20"/>
          <w:szCs w:val="20"/>
        </w:rPr>
        <w:t>Środki ochrony pr</w:t>
      </w:r>
      <w:r w:rsidR="00B247EA">
        <w:rPr>
          <w:rFonts w:ascii="Arial" w:hAnsi="Arial" w:cs="Arial"/>
          <w:sz w:val="20"/>
          <w:szCs w:val="20"/>
        </w:rPr>
        <w:t>a</w:t>
      </w:r>
      <w:r>
        <w:rPr>
          <w:rFonts w:ascii="Arial" w:hAnsi="Arial" w:cs="Arial"/>
          <w:sz w:val="20"/>
          <w:szCs w:val="20"/>
        </w:rPr>
        <w:t>wnej</w:t>
      </w:r>
      <w:r w:rsidRPr="00F2554B">
        <w:rPr>
          <w:rFonts w:ascii="Arial" w:hAnsi="Arial" w:cs="Arial"/>
          <w:sz w:val="20"/>
          <w:szCs w:val="20"/>
        </w:rPr>
        <w:t xml:space="preserve"> przysługują wykonawcy, uczestnikowi konkursu oraz innemu podmiotowi, jeżeli ma lub miał interes w uzyskaniu zamówienia lub nagrody w konkursie oraz poniósł lub może ponieść szkodę w wyniku naruszenia przez zamawiającego przepisów ustawy.</w:t>
      </w:r>
    </w:p>
    <w:p w14:paraId="0122A648" w14:textId="77777777" w:rsidR="00F2554B" w:rsidRDefault="00F2554B" w:rsidP="0081171C">
      <w:pPr>
        <w:pStyle w:val="Tekstpodstawowywcity3"/>
        <w:spacing w:line="276" w:lineRule="auto"/>
        <w:ind w:left="567" w:hanging="567"/>
        <w:jc w:val="both"/>
        <w:rPr>
          <w:rFonts w:ascii="Arial" w:hAnsi="Arial" w:cs="Arial"/>
          <w:sz w:val="20"/>
          <w:szCs w:val="20"/>
        </w:rPr>
      </w:pPr>
      <w:r w:rsidRPr="00F2554B">
        <w:rPr>
          <w:rFonts w:ascii="Arial" w:hAnsi="Arial" w:cs="Arial"/>
          <w:b/>
          <w:sz w:val="20"/>
          <w:szCs w:val="20"/>
        </w:rPr>
        <w:t>26.2.</w:t>
      </w:r>
      <w:r>
        <w:rPr>
          <w:rFonts w:ascii="Arial" w:hAnsi="Arial" w:cs="Arial"/>
          <w:sz w:val="20"/>
          <w:szCs w:val="20"/>
        </w:rPr>
        <w:t xml:space="preserve"> </w:t>
      </w:r>
      <w:r w:rsidRPr="00F2554B">
        <w:rPr>
          <w:rFonts w:ascii="Arial" w:hAnsi="Arial" w:cs="Arial"/>
          <w:sz w:val="20"/>
          <w:szCs w:val="20"/>
        </w:rPr>
        <w:t>Środki ochrony prawnej wobec ogłoszenia wszczynającego postępowanie o udzielenie zamówienia oraz dokumentów zamówienia przysługują również organizacjom wpisanym na listę, o której mowa w art. 469 pkt 15, oraz Rzecznikowi Małych i Średnich Przedsiębiorców.</w:t>
      </w:r>
    </w:p>
    <w:p w14:paraId="2951D5AD" w14:textId="77777777" w:rsidR="00B247EA" w:rsidRPr="00B247EA" w:rsidRDefault="00B247EA" w:rsidP="0081171C">
      <w:pPr>
        <w:pStyle w:val="Default"/>
        <w:spacing w:line="276" w:lineRule="auto"/>
        <w:ind w:left="567" w:hanging="567"/>
        <w:rPr>
          <w:sz w:val="20"/>
          <w:szCs w:val="20"/>
          <w:lang w:eastAsia="pl-PL"/>
        </w:rPr>
      </w:pPr>
      <w:r w:rsidRPr="00B247EA">
        <w:rPr>
          <w:b/>
          <w:sz w:val="20"/>
          <w:szCs w:val="20"/>
        </w:rPr>
        <w:t>26.3</w:t>
      </w:r>
      <w:r>
        <w:rPr>
          <w:sz w:val="20"/>
          <w:szCs w:val="20"/>
        </w:rPr>
        <w:t xml:space="preserve">.  </w:t>
      </w:r>
      <w:r w:rsidRPr="00B247EA">
        <w:rPr>
          <w:sz w:val="20"/>
          <w:szCs w:val="20"/>
        </w:rPr>
        <w:t>Zgodnie z a</w:t>
      </w:r>
      <w:r w:rsidRPr="00B247EA">
        <w:rPr>
          <w:bCs/>
          <w:sz w:val="20"/>
          <w:szCs w:val="20"/>
          <w:lang w:eastAsia="pl-PL"/>
        </w:rPr>
        <w:t>rt. 513 o</w:t>
      </w:r>
      <w:r w:rsidRPr="00B247EA">
        <w:rPr>
          <w:sz w:val="20"/>
          <w:szCs w:val="20"/>
          <w:lang w:eastAsia="pl-PL"/>
        </w:rPr>
        <w:t xml:space="preserve">dwołanie przysługuje na: </w:t>
      </w:r>
    </w:p>
    <w:p w14:paraId="437F0632" w14:textId="5B078CB4" w:rsidR="00B247EA" w:rsidRPr="00B247EA" w:rsidRDefault="00B247EA" w:rsidP="0081171C">
      <w:pPr>
        <w:autoSpaceDE w:val="0"/>
        <w:autoSpaceDN w:val="0"/>
        <w:adjustRightInd w:val="0"/>
        <w:spacing w:line="276" w:lineRule="auto"/>
        <w:ind w:left="709" w:hanging="142"/>
        <w:jc w:val="both"/>
        <w:rPr>
          <w:rFonts w:ascii="Arial" w:hAnsi="Arial" w:cs="Arial"/>
          <w:color w:val="000000"/>
        </w:rPr>
      </w:pPr>
      <w:r w:rsidRPr="00B247EA">
        <w:rPr>
          <w:rFonts w:ascii="Arial" w:hAnsi="Arial" w:cs="Arial"/>
          <w:color w:val="000000"/>
        </w:rPr>
        <w:t xml:space="preserve">1) niezgodną z przepisami ustawy czynność zamawiającego, podjętą w postępowaniu </w:t>
      </w:r>
      <w:r w:rsidR="00465EC3">
        <w:rPr>
          <w:rFonts w:ascii="Arial" w:hAnsi="Arial" w:cs="Arial"/>
          <w:color w:val="000000"/>
        </w:rPr>
        <w:t xml:space="preserve">                               </w:t>
      </w:r>
      <w:r w:rsidRPr="00B247EA">
        <w:rPr>
          <w:rFonts w:ascii="Arial" w:hAnsi="Arial" w:cs="Arial"/>
          <w:color w:val="000000"/>
        </w:rPr>
        <w:t xml:space="preserve">o udzielenie zamówienia, w tym na projektowane postanowienie umowy; </w:t>
      </w:r>
    </w:p>
    <w:p w14:paraId="7B1D81EB" w14:textId="77777777" w:rsidR="00B247EA" w:rsidRPr="00B247EA" w:rsidRDefault="00B247EA" w:rsidP="0081171C">
      <w:pPr>
        <w:autoSpaceDE w:val="0"/>
        <w:autoSpaceDN w:val="0"/>
        <w:adjustRightInd w:val="0"/>
        <w:spacing w:line="276" w:lineRule="auto"/>
        <w:ind w:left="567"/>
        <w:jc w:val="both"/>
        <w:rPr>
          <w:rFonts w:ascii="Arial" w:hAnsi="Arial" w:cs="Arial"/>
          <w:color w:val="000000"/>
        </w:rPr>
      </w:pPr>
      <w:r w:rsidRPr="00B247EA">
        <w:rPr>
          <w:rFonts w:ascii="Arial" w:hAnsi="Arial" w:cs="Arial"/>
          <w:color w:val="000000"/>
        </w:rPr>
        <w:t xml:space="preserve">2) zaniechanie czynności w postępowaniu o udzielenie zamówienia, do której zamawiający był obowiązany na podstawie ustawy; </w:t>
      </w:r>
    </w:p>
    <w:p w14:paraId="360DFD1F" w14:textId="77777777" w:rsidR="00006997" w:rsidRDefault="00B247EA" w:rsidP="0081171C">
      <w:pPr>
        <w:pStyle w:val="Tekstpodstawowywcity3"/>
        <w:spacing w:line="276" w:lineRule="auto"/>
        <w:ind w:left="567" w:hanging="567"/>
        <w:jc w:val="both"/>
        <w:rPr>
          <w:rFonts w:ascii="Arial" w:hAnsi="Arial" w:cs="Arial"/>
          <w:color w:val="000000"/>
          <w:sz w:val="20"/>
          <w:szCs w:val="20"/>
        </w:rPr>
      </w:pPr>
      <w:r w:rsidRPr="00EF51DE">
        <w:rPr>
          <w:rFonts w:ascii="Arial" w:hAnsi="Arial" w:cs="Arial"/>
          <w:b/>
          <w:bCs/>
          <w:color w:val="000000"/>
          <w:sz w:val="20"/>
          <w:szCs w:val="20"/>
        </w:rPr>
        <w:t>26.4.</w:t>
      </w:r>
      <w:r>
        <w:rPr>
          <w:b/>
          <w:bCs/>
          <w:color w:val="000000"/>
          <w:sz w:val="23"/>
          <w:szCs w:val="23"/>
        </w:rPr>
        <w:t xml:space="preserve"> </w:t>
      </w:r>
      <w:r w:rsidRPr="00B247EA">
        <w:rPr>
          <w:color w:val="000000"/>
          <w:sz w:val="23"/>
          <w:szCs w:val="23"/>
        </w:rPr>
        <w:t xml:space="preserve"> </w:t>
      </w:r>
      <w:r w:rsidRPr="00B247EA">
        <w:rPr>
          <w:rFonts w:ascii="Arial" w:hAnsi="Arial" w:cs="Arial"/>
          <w:color w:val="000000"/>
          <w:sz w:val="20"/>
          <w:szCs w:val="20"/>
        </w:rPr>
        <w:t>Odwołanie wnosi się do Prezesa Izby</w:t>
      </w:r>
      <w:r w:rsidR="00006997">
        <w:rPr>
          <w:rFonts w:ascii="Arial" w:hAnsi="Arial" w:cs="Arial"/>
          <w:color w:val="000000"/>
          <w:sz w:val="20"/>
          <w:szCs w:val="20"/>
        </w:rPr>
        <w:t>.</w:t>
      </w:r>
    </w:p>
    <w:p w14:paraId="51B465B4" w14:textId="77777777" w:rsidR="00006997" w:rsidRDefault="00006997" w:rsidP="0081171C">
      <w:pPr>
        <w:pStyle w:val="Tekstpodstawowywcity3"/>
        <w:spacing w:line="276" w:lineRule="auto"/>
        <w:ind w:left="567" w:hanging="567"/>
        <w:jc w:val="both"/>
        <w:rPr>
          <w:rFonts w:ascii="Arial" w:hAnsi="Arial" w:cs="Arial"/>
          <w:color w:val="000000"/>
          <w:sz w:val="20"/>
          <w:szCs w:val="20"/>
        </w:rPr>
      </w:pPr>
      <w:r>
        <w:rPr>
          <w:rFonts w:ascii="Arial" w:hAnsi="Arial" w:cs="Arial"/>
          <w:b/>
          <w:bCs/>
          <w:color w:val="000000"/>
          <w:sz w:val="20"/>
          <w:szCs w:val="20"/>
        </w:rPr>
        <w:t>26.</w:t>
      </w:r>
      <w:r w:rsidRPr="00006997">
        <w:rPr>
          <w:rFonts w:ascii="Arial" w:hAnsi="Arial" w:cs="Arial"/>
          <w:b/>
          <w:color w:val="000000"/>
          <w:sz w:val="20"/>
          <w:szCs w:val="20"/>
        </w:rPr>
        <w:t>5.</w:t>
      </w:r>
      <w:r w:rsidRPr="00006997">
        <w:rPr>
          <w:rFonts w:ascii="Arial" w:hAnsi="Arial" w:cs="Arial"/>
          <w:color w:val="000000"/>
          <w:sz w:val="20"/>
          <w:szCs w:val="20"/>
        </w:rPr>
        <w:t xml:space="preserve">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r>
        <w:rPr>
          <w:rFonts w:ascii="Arial" w:hAnsi="Arial" w:cs="Arial"/>
          <w:color w:val="000000"/>
          <w:sz w:val="20"/>
          <w:szCs w:val="20"/>
        </w:rPr>
        <w:t>.</w:t>
      </w:r>
    </w:p>
    <w:p w14:paraId="10AE8342" w14:textId="77777777" w:rsidR="00F2554B" w:rsidRDefault="00006997" w:rsidP="0081171C">
      <w:pPr>
        <w:pStyle w:val="Tekstpodstawowywcity3"/>
        <w:spacing w:line="276" w:lineRule="auto"/>
        <w:ind w:left="567" w:hanging="567"/>
        <w:jc w:val="both"/>
        <w:rPr>
          <w:rFonts w:ascii="Arial" w:hAnsi="Arial" w:cs="Arial"/>
          <w:color w:val="000000"/>
          <w:sz w:val="20"/>
          <w:szCs w:val="20"/>
        </w:rPr>
      </w:pPr>
      <w:r>
        <w:rPr>
          <w:rFonts w:ascii="Arial" w:hAnsi="Arial" w:cs="Arial"/>
          <w:b/>
          <w:bCs/>
          <w:color w:val="000000"/>
          <w:sz w:val="20"/>
          <w:szCs w:val="20"/>
        </w:rPr>
        <w:t>26.</w:t>
      </w:r>
      <w:r w:rsidRPr="00006997">
        <w:rPr>
          <w:rFonts w:ascii="Arial" w:hAnsi="Arial" w:cs="Arial"/>
          <w:b/>
          <w:color w:val="000000"/>
          <w:sz w:val="20"/>
          <w:szCs w:val="20"/>
        </w:rPr>
        <w:t>6.</w:t>
      </w:r>
      <w:r>
        <w:rPr>
          <w:rFonts w:ascii="Arial" w:hAnsi="Arial" w:cs="Arial"/>
          <w:color w:val="000000"/>
          <w:sz w:val="20"/>
          <w:szCs w:val="20"/>
        </w:rPr>
        <w:t xml:space="preserve"> Odwołanie wnosi się w terminach określonych w art. 515 uPzp. i musi ono zawierać informacje określone w art. 516 uPzp.</w:t>
      </w:r>
    </w:p>
    <w:p w14:paraId="11EE3ECA" w14:textId="77777777" w:rsidR="00F7723A" w:rsidRPr="00EF51DE" w:rsidRDefault="00F7723A" w:rsidP="0081171C">
      <w:pPr>
        <w:pStyle w:val="Tekstpodstawowywcity3"/>
        <w:spacing w:line="276" w:lineRule="auto"/>
        <w:ind w:left="709" w:hanging="709"/>
        <w:jc w:val="both"/>
        <w:rPr>
          <w:rFonts w:ascii="Arial" w:hAnsi="Arial" w:cs="Arial"/>
          <w:sz w:val="20"/>
          <w:szCs w:val="20"/>
        </w:rPr>
      </w:pPr>
    </w:p>
    <w:p w14:paraId="7BEB8D9E" w14:textId="77777777" w:rsidR="00701BBB" w:rsidRPr="00882126" w:rsidRDefault="00701BBB" w:rsidP="0081171C">
      <w:pPr>
        <w:pStyle w:val="Nagwek2"/>
        <w:numPr>
          <w:ilvl w:val="0"/>
          <w:numId w:val="0"/>
        </w:numPr>
        <w:spacing w:line="276" w:lineRule="auto"/>
        <w:ind w:left="426" w:hanging="426"/>
      </w:pPr>
      <w:bookmarkStart w:id="38" w:name="_Toc112741339"/>
      <w:r w:rsidRPr="00882126">
        <w:t>2</w:t>
      </w:r>
      <w:r w:rsidR="00D7086E" w:rsidRPr="00882126">
        <w:t>7</w:t>
      </w:r>
      <w:r w:rsidRPr="00882126">
        <w:t xml:space="preserve">. </w:t>
      </w:r>
      <w:r w:rsidRPr="00882126">
        <w:tab/>
        <w:t>Postanowienia końcowe.</w:t>
      </w:r>
      <w:bookmarkEnd w:id="38"/>
    </w:p>
    <w:p w14:paraId="16A4D61F" w14:textId="4A803B6F" w:rsidR="00701BBB" w:rsidRPr="00631351" w:rsidRDefault="00701BBB" w:rsidP="0081171C">
      <w:pPr>
        <w:spacing w:line="276" w:lineRule="auto"/>
        <w:ind w:left="567"/>
        <w:jc w:val="both"/>
        <w:rPr>
          <w:rFonts w:ascii="Arial" w:hAnsi="Arial" w:cs="Arial"/>
          <w:color w:val="000000"/>
        </w:rPr>
      </w:pPr>
      <w:r w:rsidRPr="00631351">
        <w:rPr>
          <w:rFonts w:ascii="Arial" w:hAnsi="Arial" w:cs="Arial"/>
          <w:color w:val="000000"/>
        </w:rPr>
        <w:t xml:space="preserve">W sprawach nieuregulowanych niniejszą </w:t>
      </w:r>
      <w:r w:rsidR="00FB4282">
        <w:rPr>
          <w:rFonts w:ascii="Arial" w:hAnsi="Arial" w:cs="Arial"/>
          <w:color w:val="000000"/>
        </w:rPr>
        <w:t>SWZ</w:t>
      </w:r>
      <w:r w:rsidRPr="00631351">
        <w:rPr>
          <w:rFonts w:ascii="Arial" w:hAnsi="Arial" w:cs="Arial"/>
          <w:color w:val="000000"/>
        </w:rPr>
        <w:t xml:space="preserve"> mają zastosowanie pozostałe postanowienia ustawy Prawo zamówień publicznych z dnia </w:t>
      </w:r>
      <w:r w:rsidR="00FB4282">
        <w:rPr>
          <w:rFonts w:ascii="Arial" w:hAnsi="Arial" w:cs="Arial"/>
          <w:color w:val="000000"/>
        </w:rPr>
        <w:t>11 września 2019</w:t>
      </w:r>
      <w:r w:rsidR="00112B45">
        <w:rPr>
          <w:rFonts w:ascii="Arial" w:hAnsi="Arial" w:cs="Arial"/>
          <w:color w:val="000000"/>
        </w:rPr>
        <w:t xml:space="preserve"> r. (tj. Dz. U. 202</w:t>
      </w:r>
      <w:r w:rsidR="000127B7">
        <w:rPr>
          <w:rFonts w:ascii="Arial" w:hAnsi="Arial" w:cs="Arial"/>
          <w:color w:val="000000"/>
        </w:rPr>
        <w:t>4</w:t>
      </w:r>
      <w:r w:rsidR="00112B45">
        <w:rPr>
          <w:rFonts w:ascii="Arial" w:hAnsi="Arial" w:cs="Arial"/>
          <w:color w:val="000000"/>
        </w:rPr>
        <w:t xml:space="preserve"> poz. 1</w:t>
      </w:r>
      <w:r w:rsidR="000127B7">
        <w:rPr>
          <w:rFonts w:ascii="Arial" w:hAnsi="Arial" w:cs="Arial"/>
          <w:color w:val="000000"/>
        </w:rPr>
        <w:t>320</w:t>
      </w:r>
      <w:r w:rsidRPr="00631351">
        <w:rPr>
          <w:rFonts w:ascii="Arial" w:hAnsi="Arial" w:cs="Arial"/>
          <w:color w:val="000000"/>
        </w:rPr>
        <w:t>).</w:t>
      </w:r>
    </w:p>
    <w:p w14:paraId="4CB71025" w14:textId="77777777" w:rsidR="000E1A6C" w:rsidRPr="00631351" w:rsidRDefault="000E1A6C" w:rsidP="0081171C">
      <w:pPr>
        <w:pStyle w:val="Tekstpodstawowywcity3"/>
        <w:spacing w:line="276" w:lineRule="auto"/>
        <w:ind w:left="0" w:firstLine="0"/>
        <w:rPr>
          <w:rFonts w:ascii="Arial" w:hAnsi="Arial" w:cs="Arial"/>
          <w:b/>
          <w:bCs/>
          <w:color w:val="000000"/>
          <w:sz w:val="16"/>
          <w:szCs w:val="16"/>
          <w:u w:val="single"/>
        </w:rPr>
      </w:pPr>
    </w:p>
    <w:p w14:paraId="25F32DB7" w14:textId="77777777" w:rsidR="008E6638" w:rsidRPr="00631351" w:rsidRDefault="008E6638" w:rsidP="0081171C">
      <w:pPr>
        <w:pStyle w:val="Nagwek2"/>
        <w:numPr>
          <w:ilvl w:val="0"/>
          <w:numId w:val="0"/>
        </w:numPr>
        <w:spacing w:line="276" w:lineRule="auto"/>
        <w:ind w:left="426" w:hanging="426"/>
      </w:pPr>
      <w:bookmarkStart w:id="39" w:name="_Toc112741340"/>
      <w:r w:rsidRPr="008A0DCD">
        <w:t>2</w:t>
      </w:r>
      <w:r w:rsidR="00D7086E" w:rsidRPr="008A0DCD">
        <w:t>8</w:t>
      </w:r>
      <w:r w:rsidRPr="008A0DCD">
        <w:t>.</w:t>
      </w:r>
      <w:r w:rsidR="009C159D" w:rsidRPr="008A0DCD">
        <w:tab/>
      </w:r>
      <w:r w:rsidRPr="00631351">
        <w:t>Klauzula informacyjna w związku z RODO.</w:t>
      </w:r>
      <w:bookmarkEnd w:id="39"/>
    </w:p>
    <w:p w14:paraId="7D2D89E3" w14:textId="451854E6" w:rsidR="00A203D2" w:rsidRPr="001F02CC" w:rsidRDefault="00A203D2" w:rsidP="0081171C">
      <w:pPr>
        <w:spacing w:line="276" w:lineRule="auto"/>
        <w:ind w:left="567"/>
        <w:jc w:val="both"/>
        <w:rPr>
          <w:rFonts w:ascii="Arial" w:hAnsi="Arial" w:cs="Arial"/>
          <w:b/>
          <w:bCs/>
          <w:color w:val="000000"/>
          <w:shd w:val="clear" w:color="auto" w:fill="FFFFFF"/>
        </w:rPr>
      </w:pPr>
      <w:r w:rsidRPr="001F02CC">
        <w:rPr>
          <w:rStyle w:val="Pogrubienie"/>
          <w:rFonts w:ascii="Arial" w:hAnsi="Arial" w:cs="Arial"/>
          <w:color w:val="000000"/>
          <w:shd w:val="clear" w:color="auto" w:fill="FFFFFF"/>
        </w:rPr>
        <w:t>Zgodnie z wymaganiami Rozporządzenia Parlamentu Europejskieg</w:t>
      </w:r>
      <w:r w:rsidR="00B94722" w:rsidRPr="001F02CC">
        <w:rPr>
          <w:rStyle w:val="Pogrubienie"/>
          <w:rFonts w:ascii="Arial" w:hAnsi="Arial" w:cs="Arial"/>
          <w:color w:val="000000"/>
          <w:shd w:val="clear" w:color="auto" w:fill="FFFFFF"/>
        </w:rPr>
        <w:t xml:space="preserve">o i Rady (UE) 2016/679 </w:t>
      </w:r>
      <w:r w:rsidRPr="001F02CC">
        <w:rPr>
          <w:rStyle w:val="Pogrubienie"/>
          <w:rFonts w:ascii="Arial" w:hAnsi="Arial" w:cs="Arial"/>
          <w:color w:val="000000"/>
          <w:shd w:val="clear" w:color="auto" w:fill="FFFFFF"/>
        </w:rPr>
        <w:t>z dnia 27 kwietnia 2016 r. w sprawie ochrony osób fizycznych w związku</w:t>
      </w:r>
      <w:r w:rsidR="00882126" w:rsidRPr="001F02CC">
        <w:rPr>
          <w:rStyle w:val="Pogrubienie"/>
          <w:rFonts w:ascii="Arial" w:hAnsi="Arial" w:cs="Arial"/>
          <w:color w:val="000000"/>
          <w:shd w:val="clear" w:color="auto" w:fill="FFFFFF"/>
        </w:rPr>
        <w:t xml:space="preserve"> </w:t>
      </w:r>
      <w:r w:rsidR="00465EC3">
        <w:rPr>
          <w:rStyle w:val="Pogrubienie"/>
          <w:rFonts w:ascii="Arial" w:hAnsi="Arial" w:cs="Arial"/>
          <w:color w:val="000000"/>
          <w:shd w:val="clear" w:color="auto" w:fill="FFFFFF"/>
        </w:rPr>
        <w:t xml:space="preserve">                                               </w:t>
      </w:r>
      <w:r w:rsidRPr="001F02CC">
        <w:rPr>
          <w:rStyle w:val="Pogrubienie"/>
          <w:rFonts w:ascii="Arial" w:hAnsi="Arial" w:cs="Arial"/>
          <w:color w:val="000000"/>
          <w:shd w:val="clear" w:color="auto" w:fill="FFFFFF"/>
        </w:rPr>
        <w:t>z przetwarzaniem danych osobowych i w sprawie swobodnego przepływu takich danych oraz uchylenia dyrektywy 95/46/WE (ogólne rozporządzenie o ochronie danych) informuję Pana/Panią o tym, w jaki sposób Komendant Wojewódzki Policji w Łodzi przetwarza Pana/Pani dane osobowe:</w:t>
      </w:r>
    </w:p>
    <w:p w14:paraId="5ED40238" w14:textId="77777777" w:rsidR="002119C0" w:rsidRPr="002119C0" w:rsidRDefault="002119C0" w:rsidP="00207244">
      <w:pPr>
        <w:numPr>
          <w:ilvl w:val="1"/>
          <w:numId w:val="41"/>
        </w:numPr>
        <w:suppressAutoHyphens/>
        <w:spacing w:line="276" w:lineRule="auto"/>
        <w:ind w:hanging="577"/>
        <w:contextualSpacing/>
        <w:jc w:val="both"/>
        <w:textAlignment w:val="top"/>
        <w:outlineLvl w:val="0"/>
        <w:rPr>
          <w:rFonts w:ascii="Arial" w:hAnsi="Arial" w:cs="Arial"/>
        </w:rPr>
      </w:pPr>
      <w:bookmarkStart w:id="40" w:name="_Toc112741341"/>
      <w:r w:rsidRPr="002119C0">
        <w:rPr>
          <w:rFonts w:ascii="Arial" w:hAnsi="Arial" w:cs="Arial"/>
          <w:color w:val="000000"/>
        </w:rPr>
        <w:t xml:space="preserve">Administratorem Danych Osobowych (ADO) jest Komendant Wojewódzki Policji w Łodzi </w:t>
      </w:r>
      <w:r w:rsidRPr="002119C0">
        <w:rPr>
          <w:rFonts w:ascii="Arial" w:hAnsi="Arial" w:cs="Arial"/>
          <w:color w:val="000000"/>
        </w:rPr>
        <w:br/>
        <w:t>z siedzibą przy ul. Lutomierskiej 108/112 w Łodzi, kod 91-048.</w:t>
      </w:r>
      <w:bookmarkEnd w:id="40"/>
      <w:r w:rsidRPr="002119C0">
        <w:rPr>
          <w:rFonts w:ascii="Arial" w:hAnsi="Arial" w:cs="Arial"/>
          <w:color w:val="000000"/>
        </w:rPr>
        <w:t xml:space="preserve"> </w:t>
      </w:r>
    </w:p>
    <w:p w14:paraId="06661A5B" w14:textId="77777777" w:rsidR="002119C0" w:rsidRPr="002119C0" w:rsidRDefault="002119C0" w:rsidP="00207244">
      <w:pPr>
        <w:numPr>
          <w:ilvl w:val="1"/>
          <w:numId w:val="41"/>
        </w:numPr>
        <w:suppressAutoHyphens/>
        <w:spacing w:line="276" w:lineRule="auto"/>
        <w:ind w:hanging="577"/>
        <w:contextualSpacing/>
        <w:jc w:val="both"/>
        <w:textAlignment w:val="top"/>
        <w:outlineLvl w:val="0"/>
        <w:rPr>
          <w:rFonts w:ascii="Arial" w:hAnsi="Arial" w:cs="Arial"/>
          <w:color w:val="000000"/>
        </w:rPr>
      </w:pPr>
      <w:bookmarkStart w:id="41" w:name="_Toc112741342"/>
      <w:r w:rsidRPr="002119C0">
        <w:rPr>
          <w:rFonts w:ascii="Arial" w:hAnsi="Arial" w:cs="Arial"/>
          <w:color w:val="000000"/>
        </w:rPr>
        <w:t xml:space="preserve">Dane kontaktowe Inspektora Ochrony Danych (IOD) – e-mail: </w:t>
      </w:r>
      <w:hyperlink r:id="rId22" w:history="1">
        <w:r w:rsidRPr="002119C0">
          <w:rPr>
            <w:rFonts w:ascii="Arial" w:hAnsi="Arial" w:cs="Arial"/>
            <w:b/>
            <w:u w:val="single"/>
          </w:rPr>
          <w:t>iod@ld.policja.gov.pl</w:t>
        </w:r>
        <w:bookmarkEnd w:id="41"/>
      </w:hyperlink>
    </w:p>
    <w:p w14:paraId="160DB9C7" w14:textId="77777777" w:rsidR="002119C0" w:rsidRPr="002119C0" w:rsidRDefault="002119C0" w:rsidP="00207244">
      <w:pPr>
        <w:numPr>
          <w:ilvl w:val="1"/>
          <w:numId w:val="41"/>
        </w:numPr>
        <w:suppressAutoHyphens/>
        <w:spacing w:line="276" w:lineRule="auto"/>
        <w:ind w:hanging="586"/>
        <w:contextualSpacing/>
        <w:jc w:val="both"/>
        <w:textAlignment w:val="top"/>
        <w:outlineLvl w:val="0"/>
        <w:rPr>
          <w:rFonts w:ascii="Arial" w:hAnsi="Arial" w:cs="Arial"/>
          <w:color w:val="000000"/>
        </w:rPr>
      </w:pPr>
      <w:bookmarkStart w:id="42" w:name="_Toc112741343"/>
      <w:r w:rsidRPr="002119C0">
        <w:rPr>
          <w:rFonts w:ascii="Arial" w:hAnsi="Arial" w:cs="Arial"/>
          <w:color w:val="000000"/>
        </w:rPr>
        <w:t>Dane osobowe, zwane dalej „danymi”, przetwarzane są:</w:t>
      </w:r>
      <w:bookmarkEnd w:id="42"/>
    </w:p>
    <w:p w14:paraId="279CBAEC" w14:textId="6796AEED" w:rsidR="002119C0" w:rsidRPr="001A504F" w:rsidRDefault="002119C0" w:rsidP="00985DA6">
      <w:pPr>
        <w:numPr>
          <w:ilvl w:val="3"/>
          <w:numId w:val="38"/>
        </w:numPr>
        <w:suppressAutoHyphens/>
        <w:spacing w:line="276" w:lineRule="auto"/>
        <w:ind w:left="993"/>
        <w:contextualSpacing/>
        <w:jc w:val="both"/>
        <w:textAlignment w:val="top"/>
        <w:outlineLvl w:val="0"/>
        <w:rPr>
          <w:rFonts w:ascii="Arial" w:hAnsi="Arial" w:cs="Arial"/>
          <w:color w:val="000000"/>
        </w:rPr>
      </w:pPr>
      <w:bookmarkStart w:id="43" w:name="_Toc112741344"/>
      <w:r w:rsidRPr="001A504F">
        <w:rPr>
          <w:rFonts w:ascii="Arial" w:hAnsi="Arial" w:cs="Arial"/>
          <w:color w:val="000000"/>
        </w:rPr>
        <w:t xml:space="preserve">na podstawie  art. 6 ust. 1 lit. c RODO, w celu wykonania obowiązku prawnego ciążącego na Administratorze, tj. realizacji postępowania o udzielenie zamówienia publicznego prowadzonego w trybie podstawowym bez negocjacji </w:t>
      </w:r>
      <w:r w:rsidR="00E47AB0">
        <w:rPr>
          <w:rFonts w:ascii="Arial" w:hAnsi="Arial" w:cs="Arial"/>
          <w:color w:val="000000"/>
        </w:rPr>
        <w:t xml:space="preserve">na </w:t>
      </w:r>
      <w:r w:rsidR="00E47AB0">
        <w:rPr>
          <w:rFonts w:ascii="Arial" w:hAnsi="Arial" w:cs="Arial"/>
          <w:color w:val="000000"/>
        </w:rPr>
        <w:br/>
        <w:t>„</w:t>
      </w:r>
      <w:r w:rsidR="001A504F" w:rsidRPr="001A504F">
        <w:rPr>
          <w:rFonts w:ascii="Arial" w:hAnsi="Arial" w:cs="Arial"/>
          <w:b/>
          <w:color w:val="000000"/>
        </w:rPr>
        <w:t>Wykonanie robót budowlanych związanych z remontem rozdzielni elektrycznych wraz z niezbędnymi elementami instalacji elektrycznej (ETAP I) razem z montażem ładowarek elektrycznych przeznaczonych do ładowania pojazdów elektrycznych dla potrzeb garnizonu łódzkiego (ETAP II)</w:t>
      </w:r>
      <w:r w:rsidR="00E47AB0">
        <w:rPr>
          <w:rFonts w:ascii="Arial" w:hAnsi="Arial" w:cs="Arial"/>
          <w:b/>
          <w:color w:val="000000"/>
        </w:rPr>
        <w:t xml:space="preserve">”. </w:t>
      </w:r>
      <w:r w:rsidRPr="001A504F">
        <w:rPr>
          <w:rFonts w:ascii="Arial" w:hAnsi="Arial" w:cs="Arial"/>
          <w:b/>
          <w:color w:val="000000"/>
        </w:rPr>
        <w:t>- FZ-2380/</w:t>
      </w:r>
      <w:r w:rsidR="003B16EE">
        <w:rPr>
          <w:rFonts w:ascii="Arial" w:hAnsi="Arial" w:cs="Arial"/>
          <w:b/>
          <w:color w:val="000000"/>
        </w:rPr>
        <w:t>23</w:t>
      </w:r>
      <w:r w:rsidRPr="001A504F">
        <w:rPr>
          <w:rFonts w:ascii="Arial" w:hAnsi="Arial" w:cs="Arial"/>
          <w:b/>
          <w:color w:val="000000"/>
        </w:rPr>
        <w:t>/2</w:t>
      </w:r>
      <w:r w:rsidR="00B51B6B">
        <w:rPr>
          <w:rFonts w:ascii="Arial" w:hAnsi="Arial" w:cs="Arial"/>
          <w:b/>
          <w:color w:val="000000"/>
        </w:rPr>
        <w:t>5</w:t>
      </w:r>
      <w:r w:rsidRPr="001A504F">
        <w:rPr>
          <w:rFonts w:ascii="Arial" w:hAnsi="Arial" w:cs="Arial"/>
          <w:b/>
          <w:color w:val="000000"/>
        </w:rPr>
        <w:t>/</w:t>
      </w:r>
      <w:r w:rsidR="00C85F72" w:rsidRPr="001A504F">
        <w:rPr>
          <w:rFonts w:ascii="Arial" w:hAnsi="Arial" w:cs="Arial"/>
          <w:b/>
          <w:color w:val="000000"/>
        </w:rPr>
        <w:t>M</w:t>
      </w:r>
      <w:r w:rsidR="00211128" w:rsidRPr="001A504F">
        <w:rPr>
          <w:rFonts w:ascii="Arial" w:hAnsi="Arial" w:cs="Arial"/>
          <w:b/>
          <w:color w:val="000000"/>
        </w:rPr>
        <w:t>K</w:t>
      </w:r>
      <w:r w:rsidRPr="001A504F">
        <w:rPr>
          <w:rFonts w:ascii="Arial" w:hAnsi="Arial" w:cs="Arial"/>
          <w:b/>
          <w:color w:val="000000"/>
        </w:rPr>
        <w:t xml:space="preserve"> </w:t>
      </w:r>
      <w:r w:rsidRPr="001A504F">
        <w:rPr>
          <w:rFonts w:ascii="Arial" w:hAnsi="Arial" w:cs="Arial"/>
          <w:color w:val="000000"/>
        </w:rPr>
        <w:t>prowadzonego w oparciu o ustawę z dnia 11 września 2019 roku Prawo zamówień publicznych (dalej ustawa PZP).</w:t>
      </w:r>
      <w:bookmarkEnd w:id="43"/>
    </w:p>
    <w:p w14:paraId="42BBA8FB" w14:textId="77777777" w:rsidR="002119C0" w:rsidRPr="002119C0" w:rsidRDefault="002119C0" w:rsidP="00207244">
      <w:pPr>
        <w:numPr>
          <w:ilvl w:val="3"/>
          <w:numId w:val="38"/>
        </w:numPr>
        <w:suppressAutoHyphens/>
        <w:spacing w:line="276" w:lineRule="auto"/>
        <w:ind w:left="993" w:hanging="426"/>
        <w:contextualSpacing/>
        <w:jc w:val="both"/>
        <w:textAlignment w:val="top"/>
        <w:outlineLvl w:val="0"/>
        <w:rPr>
          <w:rFonts w:ascii="Arial" w:hAnsi="Arial" w:cs="Arial"/>
          <w:color w:val="000000"/>
        </w:rPr>
      </w:pPr>
      <w:bookmarkStart w:id="44" w:name="_Toc112741345"/>
      <w:r w:rsidRPr="002119C0">
        <w:rPr>
          <w:rFonts w:ascii="Arial" w:hAnsi="Arial" w:cs="Arial"/>
          <w:color w:val="000000"/>
        </w:rPr>
        <w:t>w przypadku wyboru Pana/Pani oferty na podstawie art. 6 ust. 1 lit. b  RODO, w celu wykonania umowy zawartej z Komendantem Wojewódzkim Policji bądź jego przedstawicielem prawnym lub podjęcie działań na Pana/Pani żądanie przed jej zawarciem.</w:t>
      </w:r>
      <w:bookmarkEnd w:id="44"/>
    </w:p>
    <w:p w14:paraId="344E7655" w14:textId="4FF5B1AF" w:rsidR="002119C0" w:rsidRPr="002119C0" w:rsidRDefault="002119C0" w:rsidP="00207244">
      <w:pPr>
        <w:numPr>
          <w:ilvl w:val="1"/>
          <w:numId w:val="40"/>
        </w:numPr>
        <w:suppressAutoHyphens/>
        <w:spacing w:line="276" w:lineRule="auto"/>
        <w:ind w:left="567" w:hanging="567"/>
        <w:contextualSpacing/>
        <w:jc w:val="both"/>
        <w:textAlignment w:val="top"/>
        <w:outlineLvl w:val="0"/>
        <w:rPr>
          <w:rFonts w:ascii="Arial" w:hAnsi="Arial" w:cs="Arial"/>
        </w:rPr>
      </w:pPr>
      <w:bookmarkStart w:id="45" w:name="_Toc112741346"/>
      <w:r w:rsidRPr="002119C0">
        <w:rPr>
          <w:rFonts w:ascii="Arial" w:hAnsi="Arial" w:cs="Arial"/>
        </w:rPr>
        <w:t xml:space="preserve">Obowiązek podania przez Panią/Pana danych osobowych bezpośrednio Pani/Pana dotyczących jest wymogiem określonym w przepisach ustawy PZP, związanym z udziałem </w:t>
      </w:r>
      <w:r w:rsidR="00465EC3">
        <w:rPr>
          <w:rFonts w:ascii="Arial" w:hAnsi="Arial" w:cs="Arial"/>
        </w:rPr>
        <w:t xml:space="preserve">                        </w:t>
      </w:r>
      <w:r w:rsidRPr="002119C0">
        <w:rPr>
          <w:rFonts w:ascii="Arial" w:hAnsi="Arial" w:cs="Arial"/>
        </w:rPr>
        <w:t>w postępowaniu o udzielenie zamówienia publicznego; konsekwencje niepodania określonych danych wynikają z ustawy PZP.</w:t>
      </w:r>
      <w:bookmarkEnd w:id="45"/>
    </w:p>
    <w:p w14:paraId="411E69DB" w14:textId="77777777" w:rsidR="002119C0" w:rsidRPr="002119C0" w:rsidRDefault="002119C0" w:rsidP="00207244">
      <w:pPr>
        <w:numPr>
          <w:ilvl w:val="1"/>
          <w:numId w:val="40"/>
        </w:numPr>
        <w:suppressAutoHyphens/>
        <w:spacing w:line="276" w:lineRule="auto"/>
        <w:ind w:left="567" w:hanging="567"/>
        <w:contextualSpacing/>
        <w:jc w:val="both"/>
        <w:textAlignment w:val="top"/>
        <w:outlineLvl w:val="0"/>
        <w:rPr>
          <w:rFonts w:ascii="Arial" w:hAnsi="Arial" w:cs="Arial"/>
        </w:rPr>
      </w:pPr>
      <w:bookmarkStart w:id="46" w:name="_Toc112741347"/>
      <w:r w:rsidRPr="002119C0">
        <w:rPr>
          <w:rFonts w:ascii="Arial" w:hAnsi="Arial" w:cs="Arial"/>
          <w:color w:val="000000"/>
        </w:rPr>
        <w:t>Odbiorcami Pani/Pana danych osobowych będą osoby lub podmioty, którym udostępniona zostanie dokumentacja postępowania zgodnie z art. 18 oraz art. 74 ustawy PZP, oraz inne jednostki Policji w celu i zakresie koniecznym do realizacji umowy.</w:t>
      </w:r>
      <w:bookmarkEnd w:id="46"/>
    </w:p>
    <w:p w14:paraId="46CFBB45" w14:textId="77777777" w:rsidR="002119C0" w:rsidRPr="002119C0" w:rsidRDefault="002119C0" w:rsidP="00207244">
      <w:pPr>
        <w:numPr>
          <w:ilvl w:val="1"/>
          <w:numId w:val="40"/>
        </w:numPr>
        <w:suppressAutoHyphens/>
        <w:spacing w:line="276" w:lineRule="auto"/>
        <w:ind w:left="567" w:hanging="567"/>
        <w:contextualSpacing/>
        <w:jc w:val="both"/>
        <w:textAlignment w:val="top"/>
        <w:outlineLvl w:val="0"/>
        <w:rPr>
          <w:rFonts w:ascii="Arial" w:hAnsi="Arial" w:cs="Arial"/>
        </w:rPr>
      </w:pPr>
      <w:bookmarkStart w:id="47" w:name="_Toc112741348"/>
      <w:r w:rsidRPr="002119C0">
        <w:rPr>
          <w:rFonts w:ascii="Arial" w:hAnsi="Arial" w:cs="Arial"/>
        </w:rPr>
        <w:t>W związku z przetwarzaniem Pana/Pani danych osobowych, przysługuje Panu/Pani prawo do:</w:t>
      </w:r>
      <w:bookmarkEnd w:id="47"/>
      <w:r w:rsidRPr="002119C0">
        <w:rPr>
          <w:rFonts w:ascii="Arial" w:hAnsi="Arial" w:cs="Arial"/>
        </w:rPr>
        <w:t xml:space="preserve"> </w:t>
      </w:r>
    </w:p>
    <w:p w14:paraId="2A500F33" w14:textId="77777777" w:rsidR="002119C0" w:rsidRPr="002119C0" w:rsidRDefault="002119C0" w:rsidP="00207244">
      <w:pPr>
        <w:numPr>
          <w:ilvl w:val="0"/>
          <w:numId w:val="39"/>
        </w:numPr>
        <w:suppressAutoHyphens/>
        <w:spacing w:line="276" w:lineRule="auto"/>
        <w:ind w:left="993" w:hanging="426"/>
        <w:jc w:val="both"/>
        <w:textAlignment w:val="top"/>
        <w:outlineLvl w:val="0"/>
        <w:rPr>
          <w:rFonts w:ascii="Arial" w:hAnsi="Arial" w:cs="Arial"/>
        </w:rPr>
      </w:pPr>
      <w:bookmarkStart w:id="48" w:name="_Toc112741349"/>
      <w:r w:rsidRPr="002119C0">
        <w:rPr>
          <w:rFonts w:ascii="Arial" w:hAnsi="Arial" w:cs="Arial"/>
        </w:rPr>
        <w:t xml:space="preserve">dostępu do treści danych, na podstawie art. 15 RODO z zastrzeżeniem, że udostępniane dane osobowe nie mogą ujawniać informacji niejawnych, ani naruszać tajemnic prawnie </w:t>
      </w:r>
      <w:r w:rsidRPr="002119C0">
        <w:rPr>
          <w:rFonts w:ascii="Arial" w:hAnsi="Arial" w:cs="Arial"/>
        </w:rPr>
        <w:lastRenderedPageBreak/>
        <w:t>chronionych, do których zachowania zobowiązany jest  Komendant Wojewódzki Policji</w:t>
      </w:r>
      <w:r w:rsidRPr="002119C0">
        <w:rPr>
          <w:rFonts w:ascii="Arial" w:hAnsi="Arial" w:cs="Arial"/>
        </w:rPr>
        <w:br/>
        <w:t>w Łodzi;</w:t>
      </w:r>
      <w:bookmarkEnd w:id="48"/>
    </w:p>
    <w:p w14:paraId="5C63D5CB" w14:textId="77777777" w:rsidR="002119C0" w:rsidRPr="002119C0" w:rsidRDefault="002119C0" w:rsidP="00207244">
      <w:pPr>
        <w:numPr>
          <w:ilvl w:val="0"/>
          <w:numId w:val="39"/>
        </w:numPr>
        <w:suppressAutoHyphens/>
        <w:spacing w:line="276" w:lineRule="auto"/>
        <w:ind w:left="993" w:hanging="426"/>
        <w:textAlignment w:val="top"/>
        <w:outlineLvl w:val="0"/>
        <w:rPr>
          <w:rFonts w:ascii="Arial" w:hAnsi="Arial" w:cs="Arial"/>
        </w:rPr>
      </w:pPr>
      <w:bookmarkStart w:id="49" w:name="_Toc112741350"/>
      <w:r w:rsidRPr="002119C0">
        <w:rPr>
          <w:rFonts w:ascii="Arial" w:hAnsi="Arial" w:cs="Arial"/>
        </w:rPr>
        <w:t>sprostowania danych, na podstawie art. 16 RODO;</w:t>
      </w:r>
      <w:bookmarkEnd w:id="49"/>
    </w:p>
    <w:p w14:paraId="7D0DA469" w14:textId="77777777" w:rsidR="002119C0" w:rsidRPr="002119C0" w:rsidRDefault="002119C0" w:rsidP="00207244">
      <w:pPr>
        <w:numPr>
          <w:ilvl w:val="0"/>
          <w:numId w:val="39"/>
        </w:numPr>
        <w:suppressAutoHyphens/>
        <w:spacing w:line="276" w:lineRule="auto"/>
        <w:ind w:left="993" w:hanging="426"/>
        <w:jc w:val="both"/>
        <w:textAlignment w:val="top"/>
        <w:outlineLvl w:val="0"/>
        <w:rPr>
          <w:rFonts w:ascii="Arial" w:hAnsi="Arial" w:cs="Arial"/>
        </w:rPr>
      </w:pPr>
      <w:bookmarkStart w:id="50" w:name="_Toc112741351"/>
      <w:r w:rsidRPr="002119C0">
        <w:rPr>
          <w:rFonts w:ascii="Arial" w:hAnsi="Arial" w:cs="Arial"/>
        </w:rPr>
        <w:t>ograniczenia przetwarzania danych, na podstawie art. 18 RODO - j</w:t>
      </w:r>
      <w:r w:rsidRPr="002119C0">
        <w:rPr>
          <w:rFonts w:ascii="Arial" w:hAnsi="Arial" w:cs="Arial"/>
          <w:color w:val="000000"/>
        </w:rPr>
        <w:t>eżeli  kwestionuje Pan/Pani prawidłowość przetwarzanych danych, uważa, że są przetwarzane niezgodnie                   z prawem, bądź sprzeciwia się ich przetwarzaniu.</w:t>
      </w:r>
      <w:bookmarkEnd w:id="50"/>
    </w:p>
    <w:p w14:paraId="0F693DEB" w14:textId="77777777" w:rsidR="002119C0" w:rsidRPr="002119C0" w:rsidRDefault="002119C0" w:rsidP="00207244">
      <w:pPr>
        <w:numPr>
          <w:ilvl w:val="1"/>
          <w:numId w:val="40"/>
        </w:numPr>
        <w:suppressAutoHyphens/>
        <w:spacing w:line="276" w:lineRule="auto"/>
        <w:ind w:left="567" w:hanging="567"/>
        <w:contextualSpacing/>
        <w:jc w:val="both"/>
        <w:textAlignment w:val="top"/>
        <w:outlineLvl w:val="0"/>
        <w:rPr>
          <w:rFonts w:ascii="Arial" w:hAnsi="Arial" w:cs="Arial"/>
          <w:color w:val="000000"/>
        </w:rPr>
      </w:pPr>
      <w:bookmarkStart w:id="51" w:name="_Toc112741352"/>
      <w:r w:rsidRPr="002119C0">
        <w:rPr>
          <w:rFonts w:ascii="Arial" w:hAnsi="Arial" w:cs="Arial"/>
          <w:color w:val="000000"/>
        </w:rPr>
        <w:t xml:space="preserve">W przypadku uznania, że przetwarzanie przez Komendanta Wojewódzkiego Policji w Łodzi Pana/Pani danych osobowych narusza przepisy </w:t>
      </w:r>
      <w:r w:rsidRPr="002119C0">
        <w:rPr>
          <w:rFonts w:ascii="Arial" w:hAnsi="Arial" w:cs="Arial"/>
        </w:rPr>
        <w:t xml:space="preserve">RODO, przysługuje </w:t>
      </w:r>
      <w:r w:rsidRPr="002119C0">
        <w:rPr>
          <w:rFonts w:ascii="Arial" w:hAnsi="Arial" w:cs="Arial"/>
          <w:color w:val="000000"/>
        </w:rPr>
        <w:t>Panu/Pani prawo do wniesienia skargi do Prezesa Urzędu Ochrony Danych Osobowych.</w:t>
      </w:r>
      <w:bookmarkEnd w:id="51"/>
      <w:r w:rsidRPr="002119C0">
        <w:rPr>
          <w:rFonts w:ascii="Arial" w:hAnsi="Arial" w:cs="Arial"/>
          <w:color w:val="000000"/>
        </w:rPr>
        <w:tab/>
      </w:r>
    </w:p>
    <w:p w14:paraId="537917E4" w14:textId="77777777" w:rsidR="002119C0" w:rsidRPr="002119C0" w:rsidRDefault="002119C0" w:rsidP="00207244">
      <w:pPr>
        <w:numPr>
          <w:ilvl w:val="1"/>
          <w:numId w:val="40"/>
        </w:numPr>
        <w:suppressAutoHyphens/>
        <w:spacing w:line="276" w:lineRule="auto"/>
        <w:ind w:left="567" w:hanging="567"/>
        <w:contextualSpacing/>
        <w:jc w:val="both"/>
        <w:textAlignment w:val="top"/>
        <w:outlineLvl w:val="0"/>
        <w:rPr>
          <w:rFonts w:ascii="Arial" w:hAnsi="Arial" w:cs="Arial"/>
          <w:color w:val="000000"/>
        </w:rPr>
      </w:pPr>
      <w:bookmarkStart w:id="52" w:name="_Toc112741353"/>
      <w:r w:rsidRPr="002119C0">
        <w:rPr>
          <w:rFonts w:ascii="Arial" w:hAnsi="Arial" w:cs="Arial"/>
          <w:color w:val="000000"/>
        </w:rPr>
        <w:t>Pana/Pani dane osobowe będą przechowywane zgodnie z art. 78 ust. 1 ustawy PZP przez okres 4 lat od dnia zakończenia postępowania o udzielenie zamówienia, a w przypadku wybrania Pani/Pana oferty i podpisania umowy, jeżeli okres trwania umowy przekracza 4 lata, przez cały czas obowiązywania umowy, a po tym czasie przez okres wynikający z przepisów ustawy o narodowym zasobie archiwalnym i archiwach. Sposób kwalifikowania spraw oraz czas ich przechowywania określa Jednolity Rzeczowy Wykaz Akt Policji stanowiący załącznik do Zarządzenia nr 10 Komendanta Głównego Policji z dnia 15 maja 2020 roku.</w:t>
      </w:r>
      <w:bookmarkEnd w:id="52"/>
    </w:p>
    <w:p w14:paraId="67967685" w14:textId="77777777" w:rsidR="002119C0" w:rsidRPr="002119C0" w:rsidRDefault="002119C0" w:rsidP="00207244">
      <w:pPr>
        <w:numPr>
          <w:ilvl w:val="1"/>
          <w:numId w:val="40"/>
        </w:numPr>
        <w:suppressAutoHyphens/>
        <w:spacing w:line="276" w:lineRule="auto"/>
        <w:ind w:left="567" w:hanging="567"/>
        <w:contextualSpacing/>
        <w:jc w:val="both"/>
        <w:textAlignment w:val="top"/>
        <w:outlineLvl w:val="0"/>
        <w:rPr>
          <w:rFonts w:ascii="Arial" w:hAnsi="Arial" w:cs="Arial"/>
          <w:color w:val="000000"/>
        </w:rPr>
      </w:pPr>
      <w:bookmarkStart w:id="53" w:name="_Toc112741354"/>
      <w:r w:rsidRPr="002119C0">
        <w:rPr>
          <w:rFonts w:ascii="Arial" w:hAnsi="Arial" w:cs="Arial"/>
          <w:color w:val="000000"/>
        </w:rPr>
        <w:t>Dane nie podlegają  zautomatyzowanemu podejmowaniu decyzji, w tym profilowaniu.</w:t>
      </w:r>
      <w:bookmarkEnd w:id="53"/>
    </w:p>
    <w:p w14:paraId="0B86898F" w14:textId="3FB681AF" w:rsidR="00AF7F5F" w:rsidRDefault="00AF7F5F" w:rsidP="0081171C">
      <w:pPr>
        <w:pStyle w:val="Tekstpodstawowywcity3"/>
        <w:spacing w:line="276" w:lineRule="auto"/>
        <w:ind w:left="0" w:firstLine="0"/>
        <w:rPr>
          <w:rFonts w:ascii="Arial" w:hAnsi="Arial" w:cs="Arial"/>
          <w:b/>
          <w:bCs/>
          <w:color w:val="000000"/>
          <w:sz w:val="20"/>
          <w:szCs w:val="20"/>
          <w:u w:val="single"/>
        </w:rPr>
      </w:pPr>
    </w:p>
    <w:p w14:paraId="1904B348" w14:textId="77777777" w:rsidR="00C767A7" w:rsidRPr="001F02CC" w:rsidRDefault="00C767A7" w:rsidP="0081171C">
      <w:pPr>
        <w:pStyle w:val="Tekstpodstawowywcity3"/>
        <w:spacing w:line="276" w:lineRule="auto"/>
        <w:ind w:left="0" w:firstLine="0"/>
        <w:rPr>
          <w:rFonts w:ascii="Arial" w:hAnsi="Arial" w:cs="Arial"/>
          <w:b/>
          <w:bCs/>
          <w:color w:val="000000"/>
          <w:sz w:val="20"/>
          <w:szCs w:val="20"/>
          <w:u w:val="single"/>
        </w:rPr>
      </w:pPr>
    </w:p>
    <w:p w14:paraId="6014DC50" w14:textId="77777777" w:rsidR="00606E9B" w:rsidRPr="000849D4" w:rsidRDefault="00606E9B" w:rsidP="0081171C">
      <w:pPr>
        <w:pStyle w:val="Nagwek3"/>
        <w:spacing w:line="276" w:lineRule="auto"/>
        <w:rPr>
          <w:rFonts w:ascii="Arial" w:hAnsi="Arial" w:cs="Arial"/>
          <w:b/>
          <w:sz w:val="18"/>
          <w:szCs w:val="18"/>
        </w:rPr>
      </w:pPr>
      <w:bookmarkStart w:id="54" w:name="_Toc112741355"/>
      <w:r w:rsidRPr="000849D4">
        <w:rPr>
          <w:rFonts w:ascii="Arial" w:hAnsi="Arial" w:cs="Arial"/>
          <w:b/>
          <w:sz w:val="18"/>
          <w:szCs w:val="18"/>
        </w:rPr>
        <w:t>ZAŁĄCZNIKI  DO  SWZ :</w:t>
      </w:r>
      <w:bookmarkEnd w:id="54"/>
      <w:r w:rsidRPr="000849D4">
        <w:rPr>
          <w:rFonts w:ascii="Arial" w:hAnsi="Arial" w:cs="Arial"/>
          <w:b/>
          <w:sz w:val="18"/>
          <w:szCs w:val="18"/>
        </w:rPr>
        <w:tab/>
      </w:r>
    </w:p>
    <w:p w14:paraId="1B54CE4B" w14:textId="77777777" w:rsidR="00606E9B" w:rsidRPr="00C767A7" w:rsidRDefault="00606E9B" w:rsidP="0081171C">
      <w:pPr>
        <w:spacing w:line="276" w:lineRule="auto"/>
        <w:ind w:left="284" w:hanging="284"/>
        <w:rPr>
          <w:rFonts w:ascii="Arial" w:hAnsi="Arial" w:cs="Arial"/>
          <w:color w:val="000000"/>
          <w:sz w:val="16"/>
          <w:szCs w:val="16"/>
        </w:rPr>
      </w:pPr>
      <w:bookmarkStart w:id="55" w:name="_Hlk101250307"/>
      <w:r w:rsidRPr="00C767A7">
        <w:rPr>
          <w:rFonts w:ascii="Arial" w:hAnsi="Arial" w:cs="Arial"/>
          <w:color w:val="000000"/>
          <w:sz w:val="16"/>
          <w:szCs w:val="16"/>
        </w:rPr>
        <w:t>Załącznik nr 1</w:t>
      </w:r>
      <w:r w:rsidRPr="00C767A7">
        <w:rPr>
          <w:rFonts w:ascii="Arial" w:hAnsi="Arial" w:cs="Arial"/>
          <w:color w:val="000000"/>
          <w:sz w:val="16"/>
          <w:szCs w:val="16"/>
        </w:rPr>
        <w:tab/>
        <w:t>– Formularz ofertowy</w:t>
      </w:r>
    </w:p>
    <w:p w14:paraId="1F7AD5EF" w14:textId="45B4A623" w:rsidR="00606E9B" w:rsidRDefault="00606E9B" w:rsidP="0081171C">
      <w:pPr>
        <w:spacing w:line="276" w:lineRule="auto"/>
        <w:ind w:left="284" w:hanging="284"/>
        <w:rPr>
          <w:rFonts w:ascii="Arial" w:hAnsi="Arial" w:cs="Arial"/>
          <w:sz w:val="16"/>
          <w:szCs w:val="16"/>
        </w:rPr>
      </w:pPr>
      <w:r w:rsidRPr="00C767A7">
        <w:rPr>
          <w:rFonts w:ascii="Arial" w:hAnsi="Arial" w:cs="Arial"/>
          <w:sz w:val="16"/>
          <w:szCs w:val="16"/>
        </w:rPr>
        <w:t>Załącznik nr 2</w:t>
      </w:r>
      <w:r w:rsidRPr="00C767A7">
        <w:rPr>
          <w:rFonts w:ascii="Arial" w:hAnsi="Arial" w:cs="Arial"/>
          <w:sz w:val="16"/>
          <w:szCs w:val="16"/>
        </w:rPr>
        <w:tab/>
        <w:t>– Formularz cenowy</w:t>
      </w:r>
      <w:r w:rsidR="00C767A7">
        <w:rPr>
          <w:rFonts w:ascii="Arial" w:hAnsi="Arial" w:cs="Arial"/>
          <w:sz w:val="16"/>
          <w:szCs w:val="16"/>
        </w:rPr>
        <w:t xml:space="preserve"> / Tabela elementów scalonych </w:t>
      </w:r>
    </w:p>
    <w:p w14:paraId="3E567730" w14:textId="46426ACF" w:rsidR="009E57F9" w:rsidRDefault="009E57F9" w:rsidP="0081171C">
      <w:pPr>
        <w:spacing w:line="276" w:lineRule="auto"/>
        <w:ind w:left="284" w:hanging="284"/>
        <w:rPr>
          <w:rFonts w:ascii="Arial" w:hAnsi="Arial" w:cs="Arial"/>
          <w:sz w:val="16"/>
          <w:szCs w:val="16"/>
        </w:rPr>
      </w:pPr>
      <w:r>
        <w:rPr>
          <w:rFonts w:ascii="Arial" w:hAnsi="Arial" w:cs="Arial"/>
          <w:sz w:val="16"/>
          <w:szCs w:val="16"/>
        </w:rPr>
        <w:t>Załącznik nr 3        -- OPZ</w:t>
      </w:r>
    </w:p>
    <w:p w14:paraId="7D085E30" w14:textId="30CCE371" w:rsidR="009E57F9" w:rsidRPr="00C767A7" w:rsidRDefault="009E57F9" w:rsidP="0081171C">
      <w:pPr>
        <w:spacing w:line="276" w:lineRule="auto"/>
        <w:ind w:left="284" w:hanging="284"/>
        <w:rPr>
          <w:rFonts w:ascii="Arial" w:hAnsi="Arial" w:cs="Arial"/>
          <w:sz w:val="16"/>
          <w:szCs w:val="16"/>
        </w:rPr>
      </w:pPr>
      <w:r>
        <w:rPr>
          <w:rFonts w:ascii="Arial" w:hAnsi="Arial" w:cs="Arial"/>
          <w:sz w:val="16"/>
          <w:szCs w:val="16"/>
        </w:rPr>
        <w:t xml:space="preserve">Załącznik nr 4        -- </w:t>
      </w:r>
      <w:r w:rsidRPr="003B6506">
        <w:rPr>
          <w:rFonts w:ascii="Arial" w:hAnsi="Arial" w:cs="Arial"/>
          <w:sz w:val="16"/>
          <w:szCs w:val="16"/>
        </w:rPr>
        <w:t xml:space="preserve">Oświadczenie o spełnianiu warunków udziału w postępowaniu oraz braku podstaw do wykluczenia – </w:t>
      </w:r>
      <w:r w:rsidRPr="003B6506">
        <w:rPr>
          <w:rFonts w:ascii="Arial" w:hAnsi="Arial" w:cs="Arial"/>
          <w:sz w:val="16"/>
          <w:szCs w:val="16"/>
        </w:rPr>
        <w:br/>
      </w:r>
      <w:r>
        <w:rPr>
          <w:rFonts w:ascii="Arial" w:hAnsi="Arial" w:cs="Arial"/>
          <w:sz w:val="16"/>
          <w:szCs w:val="16"/>
        </w:rPr>
        <w:t xml:space="preserve">                        </w:t>
      </w:r>
      <w:r w:rsidRPr="003B6506">
        <w:rPr>
          <w:rFonts w:ascii="Arial" w:hAnsi="Arial" w:cs="Arial"/>
          <w:sz w:val="16"/>
          <w:szCs w:val="16"/>
        </w:rPr>
        <w:t xml:space="preserve">  </w:t>
      </w:r>
      <w:r>
        <w:rPr>
          <w:rFonts w:ascii="Arial" w:hAnsi="Arial" w:cs="Arial"/>
          <w:sz w:val="16"/>
          <w:szCs w:val="16"/>
        </w:rPr>
        <w:t xml:space="preserve"> </w:t>
      </w:r>
      <w:r w:rsidRPr="009E57F9">
        <w:rPr>
          <w:rFonts w:ascii="Arial" w:hAnsi="Arial" w:cs="Arial"/>
          <w:sz w:val="16"/>
          <w:szCs w:val="16"/>
        </w:rPr>
        <w:t>Wykonawca</w:t>
      </w:r>
    </w:p>
    <w:bookmarkEnd w:id="55"/>
    <w:p w14:paraId="73B8A75B" w14:textId="77777777" w:rsidR="009E57F9" w:rsidRDefault="009E57F9" w:rsidP="0081171C">
      <w:pPr>
        <w:spacing w:line="276" w:lineRule="auto"/>
        <w:ind w:left="284" w:hanging="284"/>
        <w:rPr>
          <w:rFonts w:ascii="Arial" w:hAnsi="Arial" w:cs="Arial"/>
          <w:bCs/>
          <w:color w:val="000000"/>
          <w:sz w:val="16"/>
          <w:szCs w:val="16"/>
          <w:lang w:val="x-none"/>
        </w:rPr>
      </w:pPr>
      <w:r>
        <w:rPr>
          <w:rFonts w:ascii="Arial" w:hAnsi="Arial" w:cs="Arial"/>
          <w:bCs/>
          <w:color w:val="000000"/>
          <w:sz w:val="16"/>
          <w:szCs w:val="16"/>
        </w:rPr>
        <w:t xml:space="preserve">Załącznik nr 5        -- </w:t>
      </w:r>
      <w:r w:rsidRPr="009E57F9">
        <w:rPr>
          <w:rFonts w:ascii="Arial" w:hAnsi="Arial" w:cs="Arial"/>
          <w:bCs/>
          <w:color w:val="000000"/>
          <w:sz w:val="16"/>
          <w:szCs w:val="16"/>
          <w:lang w:val="x-none"/>
        </w:rPr>
        <w:t>Zobowiązanie podmiotu udostępniającego zasoby</w:t>
      </w:r>
    </w:p>
    <w:p w14:paraId="0991A123" w14:textId="77777777" w:rsidR="007E31EA" w:rsidRDefault="009E57F9" w:rsidP="0081171C">
      <w:pPr>
        <w:spacing w:line="276" w:lineRule="auto"/>
        <w:ind w:left="284" w:hanging="284"/>
        <w:rPr>
          <w:rFonts w:ascii="Arial" w:hAnsi="Arial" w:cs="Arial"/>
          <w:bCs/>
          <w:color w:val="000000"/>
          <w:sz w:val="16"/>
          <w:szCs w:val="16"/>
        </w:rPr>
      </w:pPr>
      <w:r w:rsidRPr="009E57F9">
        <w:rPr>
          <w:rFonts w:ascii="Arial" w:hAnsi="Arial" w:cs="Arial"/>
          <w:bCs/>
          <w:color w:val="000000"/>
          <w:sz w:val="16"/>
          <w:szCs w:val="16"/>
        </w:rPr>
        <w:t xml:space="preserve">Załącznik nr 6 </w:t>
      </w:r>
      <w:r w:rsidR="00A548E6" w:rsidRPr="009E57F9">
        <w:rPr>
          <w:rFonts w:ascii="Arial" w:hAnsi="Arial" w:cs="Arial"/>
          <w:bCs/>
          <w:color w:val="000000"/>
          <w:sz w:val="16"/>
          <w:szCs w:val="16"/>
        </w:rPr>
        <w:tab/>
      </w:r>
      <w:r>
        <w:rPr>
          <w:rFonts w:ascii="Arial" w:hAnsi="Arial" w:cs="Arial"/>
          <w:bCs/>
          <w:color w:val="000000"/>
          <w:sz w:val="16"/>
          <w:szCs w:val="16"/>
        </w:rPr>
        <w:t xml:space="preserve">-- </w:t>
      </w:r>
      <w:r w:rsidR="007E31EA" w:rsidRPr="007E31EA">
        <w:rPr>
          <w:rFonts w:ascii="Arial" w:hAnsi="Arial" w:cs="Arial"/>
          <w:bCs/>
          <w:color w:val="000000"/>
          <w:sz w:val="16"/>
          <w:szCs w:val="16"/>
        </w:rPr>
        <w:t xml:space="preserve">Oświadczenie o spełnianiu warunków udziału w postępowaniu oraz braku podstaw do wykluczenia – </w:t>
      </w:r>
      <w:r w:rsidR="007E31EA" w:rsidRPr="007E31EA">
        <w:rPr>
          <w:rFonts w:ascii="Arial" w:hAnsi="Arial" w:cs="Arial"/>
          <w:bCs/>
          <w:color w:val="000000"/>
          <w:sz w:val="16"/>
          <w:szCs w:val="16"/>
        </w:rPr>
        <w:br/>
        <w:t xml:space="preserve">                           </w:t>
      </w:r>
      <w:r w:rsidR="007E31EA">
        <w:rPr>
          <w:rFonts w:ascii="Arial" w:hAnsi="Arial" w:cs="Arial"/>
          <w:bCs/>
          <w:color w:val="000000"/>
          <w:sz w:val="16"/>
          <w:szCs w:val="16"/>
        </w:rPr>
        <w:t>Podmiot udostępniający zasoby</w:t>
      </w:r>
    </w:p>
    <w:p w14:paraId="371B0B11" w14:textId="77777777" w:rsidR="007E31EA" w:rsidRDefault="007E31EA" w:rsidP="0081171C">
      <w:pPr>
        <w:spacing w:line="276" w:lineRule="auto"/>
        <w:ind w:left="284" w:hanging="284"/>
        <w:rPr>
          <w:rFonts w:ascii="Arial" w:hAnsi="Arial" w:cs="Arial"/>
          <w:bCs/>
          <w:color w:val="000000"/>
          <w:sz w:val="16"/>
          <w:szCs w:val="16"/>
        </w:rPr>
      </w:pPr>
      <w:r>
        <w:rPr>
          <w:rFonts w:ascii="Arial" w:hAnsi="Arial" w:cs="Arial"/>
          <w:bCs/>
          <w:color w:val="000000"/>
          <w:sz w:val="16"/>
          <w:szCs w:val="16"/>
        </w:rPr>
        <w:t xml:space="preserve">Załącznik nr 7       -- </w:t>
      </w:r>
      <w:r w:rsidRPr="007E31EA">
        <w:rPr>
          <w:rFonts w:ascii="Arial" w:hAnsi="Arial" w:cs="Arial"/>
          <w:bCs/>
          <w:color w:val="000000"/>
          <w:sz w:val="16"/>
          <w:szCs w:val="16"/>
        </w:rPr>
        <w:t>Oświadczenie wykonawców wspólnie ubiegających się o udzielenie zamówienia – art. 117 ust. 4 uPzp</w:t>
      </w:r>
    </w:p>
    <w:p w14:paraId="38FDD280" w14:textId="77777777" w:rsidR="007E31EA" w:rsidRDefault="007E31EA" w:rsidP="0081171C">
      <w:pPr>
        <w:spacing w:line="276" w:lineRule="auto"/>
        <w:ind w:left="284" w:hanging="284"/>
        <w:rPr>
          <w:rFonts w:ascii="Arial" w:hAnsi="Arial" w:cs="Arial"/>
          <w:bCs/>
          <w:color w:val="000000"/>
          <w:sz w:val="16"/>
          <w:szCs w:val="16"/>
        </w:rPr>
      </w:pPr>
      <w:r>
        <w:rPr>
          <w:rFonts w:ascii="Arial" w:hAnsi="Arial" w:cs="Arial"/>
          <w:bCs/>
          <w:color w:val="000000"/>
          <w:sz w:val="16"/>
          <w:szCs w:val="16"/>
        </w:rPr>
        <w:t>Załącznik nr 8       -- Wykaz robót</w:t>
      </w:r>
    </w:p>
    <w:p w14:paraId="7F8B19C1" w14:textId="77777777" w:rsidR="007E31EA" w:rsidRDefault="007E31EA" w:rsidP="0081171C">
      <w:pPr>
        <w:spacing w:line="276" w:lineRule="auto"/>
        <w:ind w:left="284" w:hanging="284"/>
        <w:rPr>
          <w:rFonts w:ascii="Arial" w:hAnsi="Arial" w:cs="Arial"/>
          <w:bCs/>
          <w:color w:val="000000"/>
          <w:sz w:val="16"/>
          <w:szCs w:val="16"/>
        </w:rPr>
      </w:pPr>
      <w:r>
        <w:rPr>
          <w:rFonts w:ascii="Arial" w:hAnsi="Arial" w:cs="Arial"/>
          <w:bCs/>
          <w:color w:val="000000"/>
          <w:sz w:val="16"/>
          <w:szCs w:val="16"/>
        </w:rPr>
        <w:t>Załącznik nr 9       -- Wykaz osób</w:t>
      </w:r>
    </w:p>
    <w:p w14:paraId="2F5C797B" w14:textId="6C776640" w:rsidR="007113BD" w:rsidRDefault="007E31EA" w:rsidP="0081171C">
      <w:pPr>
        <w:spacing w:line="276" w:lineRule="auto"/>
        <w:ind w:left="284" w:hanging="284"/>
        <w:rPr>
          <w:rFonts w:ascii="Arial" w:hAnsi="Arial" w:cs="Arial"/>
          <w:bCs/>
          <w:color w:val="000000"/>
          <w:sz w:val="16"/>
          <w:szCs w:val="16"/>
        </w:rPr>
      </w:pPr>
      <w:r>
        <w:rPr>
          <w:rFonts w:ascii="Arial" w:hAnsi="Arial" w:cs="Arial"/>
          <w:bCs/>
          <w:color w:val="000000"/>
          <w:sz w:val="16"/>
          <w:szCs w:val="16"/>
        </w:rPr>
        <w:t xml:space="preserve">Załącznik nr 10     -- </w:t>
      </w:r>
      <w:r w:rsidR="000F7F63">
        <w:rPr>
          <w:rFonts w:ascii="Arial" w:hAnsi="Arial" w:cs="Arial"/>
          <w:bCs/>
          <w:color w:val="000000"/>
          <w:sz w:val="16"/>
          <w:szCs w:val="16"/>
        </w:rPr>
        <w:t xml:space="preserve">Harmonogram wizji lokalnych </w:t>
      </w:r>
    </w:p>
    <w:p w14:paraId="3B9A957E" w14:textId="6B4E6F2A" w:rsidR="000F7F63" w:rsidRPr="009E57F9" w:rsidRDefault="000F7F63" w:rsidP="0081171C">
      <w:pPr>
        <w:spacing w:line="276" w:lineRule="auto"/>
        <w:ind w:left="284" w:hanging="284"/>
        <w:rPr>
          <w:rFonts w:ascii="Arial" w:hAnsi="Arial" w:cs="Arial"/>
          <w:color w:val="000000"/>
          <w:sz w:val="16"/>
          <w:szCs w:val="16"/>
        </w:rPr>
      </w:pPr>
      <w:r>
        <w:rPr>
          <w:rFonts w:ascii="Arial" w:hAnsi="Arial" w:cs="Arial"/>
          <w:color w:val="000000"/>
          <w:sz w:val="16"/>
          <w:szCs w:val="16"/>
        </w:rPr>
        <w:t>Załącznik nr 11     -- Wzór umowy</w:t>
      </w:r>
    </w:p>
    <w:p w14:paraId="09AD3E20" w14:textId="77777777" w:rsidR="00B94722" w:rsidRDefault="00B94722" w:rsidP="0081171C">
      <w:pPr>
        <w:tabs>
          <w:tab w:val="left" w:pos="1716"/>
          <w:tab w:val="left" w:pos="7701"/>
        </w:tabs>
        <w:spacing w:line="276" w:lineRule="auto"/>
        <w:ind w:left="284" w:hanging="284"/>
        <w:rPr>
          <w:rFonts w:ascii="Arial" w:hAnsi="Arial" w:cs="Arial"/>
          <w:b/>
          <w:bCs/>
          <w:color w:val="000000"/>
          <w:sz w:val="18"/>
          <w:szCs w:val="18"/>
        </w:rPr>
      </w:pPr>
    </w:p>
    <w:p w14:paraId="6A13AF6E" w14:textId="103DF192" w:rsidR="00D633DE" w:rsidRDefault="00D633DE" w:rsidP="0079103D">
      <w:pPr>
        <w:tabs>
          <w:tab w:val="left" w:pos="1716"/>
          <w:tab w:val="left" w:pos="7701"/>
        </w:tabs>
        <w:spacing w:line="276" w:lineRule="auto"/>
        <w:rPr>
          <w:rFonts w:ascii="Arial" w:hAnsi="Arial" w:cs="Arial"/>
          <w:b/>
          <w:bCs/>
          <w:color w:val="000000"/>
          <w:sz w:val="18"/>
          <w:szCs w:val="18"/>
        </w:rPr>
      </w:pPr>
      <w:bookmarkStart w:id="56" w:name="_Hlk38873417"/>
      <w:bookmarkStart w:id="57" w:name="_Hlk53482415"/>
      <w:bookmarkStart w:id="58" w:name="_Hlk58571159"/>
    </w:p>
    <w:p w14:paraId="33692304" w14:textId="66D0F4B5" w:rsidR="00D633DE" w:rsidRDefault="00D633DE" w:rsidP="0081171C">
      <w:pPr>
        <w:tabs>
          <w:tab w:val="left" w:pos="1716"/>
          <w:tab w:val="left" w:pos="7701"/>
        </w:tabs>
        <w:spacing w:line="276" w:lineRule="auto"/>
        <w:ind w:left="284" w:hanging="284"/>
        <w:jc w:val="right"/>
        <w:rPr>
          <w:rFonts w:ascii="Arial" w:hAnsi="Arial" w:cs="Arial"/>
          <w:b/>
          <w:bCs/>
          <w:color w:val="000000"/>
          <w:sz w:val="18"/>
          <w:szCs w:val="18"/>
        </w:rPr>
      </w:pPr>
    </w:p>
    <w:p w14:paraId="7948A216" w14:textId="52B992FF" w:rsidR="00025800" w:rsidRDefault="00025800" w:rsidP="0081171C">
      <w:pPr>
        <w:tabs>
          <w:tab w:val="left" w:pos="1716"/>
          <w:tab w:val="left" w:pos="7701"/>
        </w:tabs>
        <w:spacing w:line="276" w:lineRule="auto"/>
        <w:ind w:left="284" w:hanging="284"/>
        <w:jc w:val="right"/>
        <w:rPr>
          <w:rFonts w:ascii="Arial" w:hAnsi="Arial" w:cs="Arial"/>
          <w:b/>
          <w:bCs/>
          <w:color w:val="000000"/>
          <w:sz w:val="18"/>
          <w:szCs w:val="18"/>
        </w:rPr>
      </w:pPr>
    </w:p>
    <w:p w14:paraId="34493407" w14:textId="775DBFE4" w:rsidR="00C16805" w:rsidRDefault="00C16805" w:rsidP="0081171C">
      <w:pPr>
        <w:tabs>
          <w:tab w:val="left" w:pos="1716"/>
          <w:tab w:val="left" w:pos="7701"/>
        </w:tabs>
        <w:spacing w:line="276" w:lineRule="auto"/>
        <w:ind w:left="284" w:hanging="284"/>
        <w:jc w:val="right"/>
        <w:rPr>
          <w:rFonts w:ascii="Arial" w:hAnsi="Arial" w:cs="Arial"/>
          <w:b/>
          <w:bCs/>
          <w:color w:val="000000"/>
          <w:sz w:val="18"/>
          <w:szCs w:val="18"/>
        </w:rPr>
      </w:pPr>
    </w:p>
    <w:p w14:paraId="62977561" w14:textId="677EE546" w:rsidR="00C16805" w:rsidRDefault="00C16805" w:rsidP="0081171C">
      <w:pPr>
        <w:tabs>
          <w:tab w:val="left" w:pos="1716"/>
          <w:tab w:val="left" w:pos="7701"/>
        </w:tabs>
        <w:spacing w:line="276" w:lineRule="auto"/>
        <w:ind w:left="284" w:hanging="284"/>
        <w:jc w:val="right"/>
        <w:rPr>
          <w:rFonts w:ascii="Arial" w:hAnsi="Arial" w:cs="Arial"/>
          <w:b/>
          <w:bCs/>
          <w:color w:val="000000"/>
          <w:sz w:val="18"/>
          <w:szCs w:val="18"/>
        </w:rPr>
      </w:pPr>
    </w:p>
    <w:p w14:paraId="0A2EA2DF" w14:textId="3A2B02D4" w:rsidR="00C16805" w:rsidRDefault="00C16805" w:rsidP="0081171C">
      <w:pPr>
        <w:tabs>
          <w:tab w:val="left" w:pos="1716"/>
          <w:tab w:val="left" w:pos="7701"/>
        </w:tabs>
        <w:spacing w:line="276" w:lineRule="auto"/>
        <w:ind w:left="284" w:hanging="284"/>
        <w:jc w:val="right"/>
        <w:rPr>
          <w:rFonts w:ascii="Arial" w:hAnsi="Arial" w:cs="Arial"/>
          <w:b/>
          <w:bCs/>
          <w:color w:val="000000"/>
          <w:sz w:val="18"/>
          <w:szCs w:val="18"/>
        </w:rPr>
      </w:pPr>
    </w:p>
    <w:p w14:paraId="1F18533D" w14:textId="033E04EF" w:rsidR="00C16805" w:rsidRDefault="00C16805" w:rsidP="0081171C">
      <w:pPr>
        <w:tabs>
          <w:tab w:val="left" w:pos="1716"/>
          <w:tab w:val="left" w:pos="7701"/>
        </w:tabs>
        <w:spacing w:line="276" w:lineRule="auto"/>
        <w:ind w:left="284" w:hanging="284"/>
        <w:jc w:val="right"/>
        <w:rPr>
          <w:rFonts w:ascii="Arial" w:hAnsi="Arial" w:cs="Arial"/>
          <w:b/>
          <w:bCs/>
          <w:color w:val="000000"/>
          <w:sz w:val="18"/>
          <w:szCs w:val="18"/>
        </w:rPr>
      </w:pPr>
    </w:p>
    <w:p w14:paraId="7D4FFA05" w14:textId="003790AD" w:rsidR="00C16805" w:rsidRDefault="00C16805" w:rsidP="0081171C">
      <w:pPr>
        <w:tabs>
          <w:tab w:val="left" w:pos="1716"/>
          <w:tab w:val="left" w:pos="7701"/>
        </w:tabs>
        <w:spacing w:line="276" w:lineRule="auto"/>
        <w:ind w:left="284" w:hanging="284"/>
        <w:jc w:val="right"/>
        <w:rPr>
          <w:rFonts w:ascii="Arial" w:hAnsi="Arial" w:cs="Arial"/>
          <w:b/>
          <w:bCs/>
          <w:color w:val="000000"/>
          <w:sz w:val="18"/>
          <w:szCs w:val="18"/>
        </w:rPr>
      </w:pPr>
    </w:p>
    <w:p w14:paraId="6EB5F4D1" w14:textId="557DEA11" w:rsidR="00C16805" w:rsidRDefault="00C16805" w:rsidP="0081171C">
      <w:pPr>
        <w:tabs>
          <w:tab w:val="left" w:pos="1716"/>
          <w:tab w:val="left" w:pos="7701"/>
        </w:tabs>
        <w:spacing w:line="276" w:lineRule="auto"/>
        <w:ind w:left="284" w:hanging="284"/>
        <w:jc w:val="right"/>
        <w:rPr>
          <w:rFonts w:ascii="Arial" w:hAnsi="Arial" w:cs="Arial"/>
          <w:b/>
          <w:bCs/>
          <w:color w:val="000000"/>
          <w:sz w:val="18"/>
          <w:szCs w:val="18"/>
        </w:rPr>
      </w:pPr>
    </w:p>
    <w:p w14:paraId="5A8964DE" w14:textId="63EF788E" w:rsidR="00C16805" w:rsidRDefault="00C16805" w:rsidP="0081171C">
      <w:pPr>
        <w:tabs>
          <w:tab w:val="left" w:pos="1716"/>
          <w:tab w:val="left" w:pos="7701"/>
        </w:tabs>
        <w:spacing w:line="276" w:lineRule="auto"/>
        <w:ind w:left="284" w:hanging="284"/>
        <w:jc w:val="right"/>
        <w:rPr>
          <w:rFonts w:ascii="Arial" w:hAnsi="Arial" w:cs="Arial"/>
          <w:b/>
          <w:bCs/>
          <w:color w:val="000000"/>
          <w:sz w:val="18"/>
          <w:szCs w:val="18"/>
        </w:rPr>
      </w:pPr>
    </w:p>
    <w:p w14:paraId="74F0CC9B" w14:textId="54E63B29" w:rsidR="00C16805" w:rsidRDefault="00C16805" w:rsidP="0081171C">
      <w:pPr>
        <w:tabs>
          <w:tab w:val="left" w:pos="1716"/>
          <w:tab w:val="left" w:pos="7701"/>
        </w:tabs>
        <w:spacing w:line="276" w:lineRule="auto"/>
        <w:ind w:left="284" w:hanging="284"/>
        <w:jc w:val="right"/>
        <w:rPr>
          <w:rFonts w:ascii="Arial" w:hAnsi="Arial" w:cs="Arial"/>
          <w:b/>
          <w:bCs/>
          <w:color w:val="000000"/>
          <w:sz w:val="18"/>
          <w:szCs w:val="18"/>
        </w:rPr>
      </w:pPr>
    </w:p>
    <w:p w14:paraId="1F78809E" w14:textId="6CEAF660" w:rsidR="00C16805" w:rsidRDefault="00C16805" w:rsidP="0081171C">
      <w:pPr>
        <w:tabs>
          <w:tab w:val="left" w:pos="1716"/>
          <w:tab w:val="left" w:pos="7701"/>
        </w:tabs>
        <w:spacing w:line="276" w:lineRule="auto"/>
        <w:ind w:left="284" w:hanging="284"/>
        <w:jc w:val="right"/>
        <w:rPr>
          <w:rFonts w:ascii="Arial" w:hAnsi="Arial" w:cs="Arial"/>
          <w:b/>
          <w:bCs/>
          <w:color w:val="000000"/>
          <w:sz w:val="18"/>
          <w:szCs w:val="18"/>
        </w:rPr>
      </w:pPr>
    </w:p>
    <w:p w14:paraId="0CFABDEF" w14:textId="0A553373" w:rsidR="00C16805" w:rsidRDefault="00C16805" w:rsidP="0081171C">
      <w:pPr>
        <w:tabs>
          <w:tab w:val="left" w:pos="1716"/>
          <w:tab w:val="left" w:pos="7701"/>
        </w:tabs>
        <w:spacing w:line="276" w:lineRule="auto"/>
        <w:ind w:left="284" w:hanging="284"/>
        <w:jc w:val="right"/>
        <w:rPr>
          <w:rFonts w:ascii="Arial" w:hAnsi="Arial" w:cs="Arial"/>
          <w:b/>
          <w:bCs/>
          <w:color w:val="000000"/>
          <w:sz w:val="18"/>
          <w:szCs w:val="18"/>
        </w:rPr>
      </w:pPr>
    </w:p>
    <w:p w14:paraId="01A36A0B" w14:textId="7527E25D" w:rsidR="00C16805" w:rsidRDefault="00C16805" w:rsidP="0081171C">
      <w:pPr>
        <w:tabs>
          <w:tab w:val="left" w:pos="1716"/>
          <w:tab w:val="left" w:pos="7701"/>
        </w:tabs>
        <w:spacing w:line="276" w:lineRule="auto"/>
        <w:ind w:left="284" w:hanging="284"/>
        <w:jc w:val="right"/>
        <w:rPr>
          <w:rFonts w:ascii="Arial" w:hAnsi="Arial" w:cs="Arial"/>
          <w:b/>
          <w:bCs/>
          <w:color w:val="000000"/>
          <w:sz w:val="18"/>
          <w:szCs w:val="18"/>
        </w:rPr>
      </w:pPr>
    </w:p>
    <w:p w14:paraId="1623F6BC" w14:textId="2CE1B203" w:rsidR="00C16805" w:rsidRDefault="00C16805" w:rsidP="0081171C">
      <w:pPr>
        <w:tabs>
          <w:tab w:val="left" w:pos="1716"/>
          <w:tab w:val="left" w:pos="7701"/>
        </w:tabs>
        <w:spacing w:line="276" w:lineRule="auto"/>
        <w:ind w:left="284" w:hanging="284"/>
        <w:jc w:val="right"/>
        <w:rPr>
          <w:rFonts w:ascii="Arial" w:hAnsi="Arial" w:cs="Arial"/>
          <w:b/>
          <w:bCs/>
          <w:color w:val="000000"/>
          <w:sz w:val="18"/>
          <w:szCs w:val="18"/>
        </w:rPr>
      </w:pPr>
    </w:p>
    <w:p w14:paraId="6976F0D9" w14:textId="1302A8A3" w:rsidR="001D0B1E" w:rsidRDefault="001D0B1E" w:rsidP="0081171C">
      <w:pPr>
        <w:tabs>
          <w:tab w:val="left" w:pos="1716"/>
          <w:tab w:val="left" w:pos="7701"/>
        </w:tabs>
        <w:spacing w:line="276" w:lineRule="auto"/>
        <w:ind w:left="284" w:hanging="284"/>
        <w:jc w:val="right"/>
        <w:rPr>
          <w:rFonts w:ascii="Arial" w:hAnsi="Arial" w:cs="Arial"/>
          <w:b/>
          <w:bCs/>
          <w:color w:val="000000"/>
          <w:sz w:val="18"/>
          <w:szCs w:val="18"/>
        </w:rPr>
      </w:pPr>
    </w:p>
    <w:p w14:paraId="680C314E" w14:textId="77777777" w:rsidR="001D0B1E" w:rsidRDefault="001D0B1E" w:rsidP="0081171C">
      <w:pPr>
        <w:tabs>
          <w:tab w:val="left" w:pos="1716"/>
          <w:tab w:val="left" w:pos="7701"/>
        </w:tabs>
        <w:spacing w:line="276" w:lineRule="auto"/>
        <w:ind w:left="284" w:hanging="284"/>
        <w:jc w:val="right"/>
        <w:rPr>
          <w:rFonts w:ascii="Arial" w:hAnsi="Arial" w:cs="Arial"/>
          <w:b/>
          <w:bCs/>
          <w:color w:val="000000"/>
          <w:sz w:val="18"/>
          <w:szCs w:val="18"/>
        </w:rPr>
      </w:pPr>
    </w:p>
    <w:p w14:paraId="054D8BB5" w14:textId="0AF544BF" w:rsidR="00C16805" w:rsidRDefault="00C16805" w:rsidP="0081171C">
      <w:pPr>
        <w:tabs>
          <w:tab w:val="left" w:pos="1716"/>
          <w:tab w:val="left" w:pos="7701"/>
        </w:tabs>
        <w:spacing w:line="276" w:lineRule="auto"/>
        <w:ind w:left="284" w:hanging="284"/>
        <w:jc w:val="right"/>
        <w:rPr>
          <w:rFonts w:ascii="Arial" w:hAnsi="Arial" w:cs="Arial"/>
          <w:b/>
          <w:bCs/>
          <w:color w:val="000000"/>
          <w:sz w:val="18"/>
          <w:szCs w:val="18"/>
        </w:rPr>
      </w:pPr>
    </w:p>
    <w:p w14:paraId="7E5B0A61" w14:textId="05AA37E2" w:rsidR="00C16805" w:rsidRDefault="00C16805" w:rsidP="0081171C">
      <w:pPr>
        <w:tabs>
          <w:tab w:val="left" w:pos="1716"/>
          <w:tab w:val="left" w:pos="7701"/>
        </w:tabs>
        <w:spacing w:line="276" w:lineRule="auto"/>
        <w:ind w:left="284" w:hanging="284"/>
        <w:jc w:val="right"/>
        <w:rPr>
          <w:rFonts w:ascii="Arial" w:hAnsi="Arial" w:cs="Arial"/>
          <w:b/>
          <w:bCs/>
          <w:color w:val="000000"/>
          <w:sz w:val="18"/>
          <w:szCs w:val="18"/>
        </w:rPr>
      </w:pPr>
    </w:p>
    <w:p w14:paraId="6E2E8A54" w14:textId="0A7D9F52" w:rsidR="00C16805" w:rsidRDefault="00C16805" w:rsidP="0081171C">
      <w:pPr>
        <w:tabs>
          <w:tab w:val="left" w:pos="1716"/>
          <w:tab w:val="left" w:pos="7701"/>
        </w:tabs>
        <w:spacing w:line="276" w:lineRule="auto"/>
        <w:ind w:left="284" w:hanging="284"/>
        <w:jc w:val="right"/>
        <w:rPr>
          <w:rFonts w:ascii="Arial" w:hAnsi="Arial" w:cs="Arial"/>
          <w:b/>
          <w:bCs/>
          <w:color w:val="000000"/>
          <w:sz w:val="18"/>
          <w:szCs w:val="18"/>
        </w:rPr>
      </w:pPr>
    </w:p>
    <w:p w14:paraId="1055C85C" w14:textId="19C679D0" w:rsidR="00C16805" w:rsidRDefault="00C16805" w:rsidP="0081171C">
      <w:pPr>
        <w:tabs>
          <w:tab w:val="left" w:pos="1716"/>
          <w:tab w:val="left" w:pos="7701"/>
        </w:tabs>
        <w:spacing w:line="276" w:lineRule="auto"/>
        <w:ind w:left="284" w:hanging="284"/>
        <w:jc w:val="right"/>
        <w:rPr>
          <w:rFonts w:ascii="Arial" w:hAnsi="Arial" w:cs="Arial"/>
          <w:b/>
          <w:bCs/>
          <w:color w:val="000000"/>
          <w:sz w:val="18"/>
          <w:szCs w:val="18"/>
        </w:rPr>
      </w:pPr>
    </w:p>
    <w:p w14:paraId="6E3BE4F8" w14:textId="0ACBF815" w:rsidR="00A93545" w:rsidRDefault="00A93545" w:rsidP="0081171C">
      <w:pPr>
        <w:tabs>
          <w:tab w:val="left" w:pos="1716"/>
          <w:tab w:val="left" w:pos="7701"/>
        </w:tabs>
        <w:spacing w:line="276" w:lineRule="auto"/>
        <w:ind w:left="284" w:hanging="284"/>
        <w:jc w:val="right"/>
        <w:rPr>
          <w:rFonts w:ascii="Arial" w:hAnsi="Arial" w:cs="Arial"/>
          <w:b/>
          <w:bCs/>
          <w:color w:val="000000"/>
          <w:sz w:val="18"/>
          <w:szCs w:val="18"/>
        </w:rPr>
      </w:pPr>
    </w:p>
    <w:p w14:paraId="4DF8E604" w14:textId="609CFD9E" w:rsidR="00A93545" w:rsidRDefault="00A93545" w:rsidP="0081171C">
      <w:pPr>
        <w:tabs>
          <w:tab w:val="left" w:pos="1716"/>
          <w:tab w:val="left" w:pos="7701"/>
        </w:tabs>
        <w:spacing w:line="276" w:lineRule="auto"/>
        <w:ind w:left="284" w:hanging="284"/>
        <w:jc w:val="right"/>
        <w:rPr>
          <w:rFonts w:ascii="Arial" w:hAnsi="Arial" w:cs="Arial"/>
          <w:b/>
          <w:bCs/>
          <w:color w:val="000000"/>
          <w:sz w:val="18"/>
          <w:szCs w:val="18"/>
        </w:rPr>
      </w:pPr>
    </w:p>
    <w:p w14:paraId="01BA9242" w14:textId="27469EEE" w:rsidR="00A93545" w:rsidRDefault="00A93545" w:rsidP="0081171C">
      <w:pPr>
        <w:tabs>
          <w:tab w:val="left" w:pos="1716"/>
          <w:tab w:val="left" w:pos="7701"/>
        </w:tabs>
        <w:spacing w:line="276" w:lineRule="auto"/>
        <w:ind w:left="284" w:hanging="284"/>
        <w:jc w:val="right"/>
        <w:rPr>
          <w:rFonts w:ascii="Arial" w:hAnsi="Arial" w:cs="Arial"/>
          <w:b/>
          <w:bCs/>
          <w:color w:val="000000"/>
          <w:sz w:val="18"/>
          <w:szCs w:val="18"/>
        </w:rPr>
      </w:pPr>
    </w:p>
    <w:p w14:paraId="5B4BD88A" w14:textId="07BF1C4C" w:rsidR="00ED2BAC" w:rsidRDefault="00ED2BAC" w:rsidP="0081171C">
      <w:pPr>
        <w:tabs>
          <w:tab w:val="left" w:pos="1716"/>
          <w:tab w:val="left" w:pos="7701"/>
        </w:tabs>
        <w:spacing w:line="276" w:lineRule="auto"/>
        <w:ind w:left="284" w:hanging="284"/>
        <w:jc w:val="right"/>
        <w:rPr>
          <w:rFonts w:ascii="Arial" w:hAnsi="Arial" w:cs="Arial"/>
          <w:b/>
          <w:bCs/>
          <w:color w:val="000000"/>
          <w:sz w:val="18"/>
          <w:szCs w:val="18"/>
        </w:rPr>
      </w:pPr>
    </w:p>
    <w:p w14:paraId="49AD543E" w14:textId="1985B70D" w:rsidR="00ED2BAC" w:rsidRDefault="00ED2BAC" w:rsidP="0081171C">
      <w:pPr>
        <w:tabs>
          <w:tab w:val="left" w:pos="1716"/>
          <w:tab w:val="left" w:pos="7701"/>
        </w:tabs>
        <w:spacing w:line="276" w:lineRule="auto"/>
        <w:ind w:left="284" w:hanging="284"/>
        <w:jc w:val="right"/>
        <w:rPr>
          <w:rFonts w:ascii="Arial" w:hAnsi="Arial" w:cs="Arial"/>
          <w:b/>
          <w:bCs/>
          <w:color w:val="000000"/>
          <w:sz w:val="18"/>
          <w:szCs w:val="18"/>
        </w:rPr>
      </w:pPr>
    </w:p>
    <w:p w14:paraId="39CC301C" w14:textId="695E7976" w:rsidR="00ED2BAC" w:rsidRDefault="00ED2BAC" w:rsidP="0081171C">
      <w:pPr>
        <w:tabs>
          <w:tab w:val="left" w:pos="1716"/>
          <w:tab w:val="left" w:pos="7701"/>
        </w:tabs>
        <w:spacing w:line="276" w:lineRule="auto"/>
        <w:ind w:left="284" w:hanging="284"/>
        <w:jc w:val="right"/>
        <w:rPr>
          <w:rFonts w:ascii="Arial" w:hAnsi="Arial" w:cs="Arial"/>
          <w:b/>
          <w:bCs/>
          <w:color w:val="000000"/>
          <w:sz w:val="18"/>
          <w:szCs w:val="18"/>
        </w:rPr>
      </w:pPr>
    </w:p>
    <w:p w14:paraId="68669528" w14:textId="427511F2" w:rsidR="00ED2BAC" w:rsidRDefault="00ED2BAC" w:rsidP="0081171C">
      <w:pPr>
        <w:tabs>
          <w:tab w:val="left" w:pos="1716"/>
          <w:tab w:val="left" w:pos="7701"/>
        </w:tabs>
        <w:spacing w:line="276" w:lineRule="auto"/>
        <w:ind w:left="284" w:hanging="284"/>
        <w:jc w:val="right"/>
        <w:rPr>
          <w:rFonts w:ascii="Arial" w:hAnsi="Arial" w:cs="Arial"/>
          <w:b/>
          <w:bCs/>
          <w:color w:val="000000"/>
          <w:sz w:val="18"/>
          <w:szCs w:val="18"/>
        </w:rPr>
      </w:pPr>
    </w:p>
    <w:p w14:paraId="203E58C4" w14:textId="12E0279B" w:rsidR="00ED2BAC" w:rsidRDefault="00ED2BAC" w:rsidP="0081171C">
      <w:pPr>
        <w:tabs>
          <w:tab w:val="left" w:pos="1716"/>
          <w:tab w:val="left" w:pos="7701"/>
        </w:tabs>
        <w:spacing w:line="276" w:lineRule="auto"/>
        <w:ind w:left="284" w:hanging="284"/>
        <w:jc w:val="right"/>
        <w:rPr>
          <w:rFonts w:ascii="Arial" w:hAnsi="Arial" w:cs="Arial"/>
          <w:b/>
          <w:bCs/>
          <w:color w:val="000000"/>
          <w:sz w:val="18"/>
          <w:szCs w:val="18"/>
        </w:rPr>
      </w:pPr>
    </w:p>
    <w:p w14:paraId="313DE860" w14:textId="77777777" w:rsidR="00F92CE9" w:rsidRDefault="00F92CE9" w:rsidP="00FB7C45">
      <w:pPr>
        <w:tabs>
          <w:tab w:val="left" w:pos="1716"/>
          <w:tab w:val="left" w:pos="7701"/>
        </w:tabs>
        <w:spacing w:line="276" w:lineRule="auto"/>
        <w:rPr>
          <w:rFonts w:ascii="Arial" w:hAnsi="Arial" w:cs="Arial"/>
          <w:b/>
          <w:bCs/>
          <w:color w:val="000000"/>
          <w:sz w:val="18"/>
          <w:szCs w:val="18"/>
        </w:rPr>
      </w:pPr>
    </w:p>
    <w:p w14:paraId="77DAE3FA" w14:textId="2368E45C" w:rsidR="007F7846" w:rsidRDefault="007F7846" w:rsidP="0081171C">
      <w:pPr>
        <w:tabs>
          <w:tab w:val="left" w:pos="1716"/>
          <w:tab w:val="left" w:pos="7701"/>
        </w:tabs>
        <w:spacing w:line="276" w:lineRule="auto"/>
        <w:ind w:left="284" w:hanging="284"/>
        <w:jc w:val="right"/>
        <w:rPr>
          <w:rFonts w:ascii="Arial" w:hAnsi="Arial" w:cs="Arial"/>
          <w:b/>
          <w:bCs/>
          <w:color w:val="000000"/>
          <w:sz w:val="18"/>
          <w:szCs w:val="18"/>
        </w:rPr>
      </w:pPr>
    </w:p>
    <w:p w14:paraId="583CA202" w14:textId="2F47CA15" w:rsidR="00D633DE" w:rsidRPr="00D633DE" w:rsidRDefault="00D633DE" w:rsidP="00AE0B5F">
      <w:pPr>
        <w:tabs>
          <w:tab w:val="left" w:pos="1716"/>
        </w:tabs>
        <w:rPr>
          <w:rFonts w:ascii="Arial" w:hAnsi="Arial" w:cs="Arial"/>
          <w:b/>
          <w:bCs/>
          <w:sz w:val="18"/>
          <w:szCs w:val="18"/>
        </w:rPr>
      </w:pPr>
      <w:bookmarkStart w:id="59" w:name="_Hlk55546452"/>
      <w:r w:rsidRPr="00D633DE">
        <w:rPr>
          <w:rFonts w:ascii="Arial" w:eastAsia="Calibri" w:hAnsi="Arial" w:cs="Arial"/>
          <w:sz w:val="22"/>
          <w:szCs w:val="22"/>
          <w:lang w:eastAsia="en-US"/>
        </w:rPr>
        <w:t xml:space="preserve">                                                                                                                  </w:t>
      </w:r>
      <w:r w:rsidRPr="00D633DE">
        <w:rPr>
          <w:rFonts w:ascii="Arial" w:hAnsi="Arial" w:cs="Arial"/>
          <w:b/>
          <w:bCs/>
          <w:sz w:val="18"/>
          <w:szCs w:val="18"/>
        </w:rPr>
        <w:t xml:space="preserve">Załącznik nr </w:t>
      </w:r>
      <w:r>
        <w:rPr>
          <w:rFonts w:ascii="Arial" w:hAnsi="Arial" w:cs="Arial"/>
          <w:b/>
          <w:bCs/>
          <w:sz w:val="18"/>
          <w:szCs w:val="18"/>
        </w:rPr>
        <w:t xml:space="preserve">1 </w:t>
      </w:r>
      <w:r w:rsidRPr="00D633DE">
        <w:rPr>
          <w:rFonts w:ascii="Arial" w:hAnsi="Arial" w:cs="Arial"/>
          <w:b/>
          <w:bCs/>
          <w:sz w:val="18"/>
          <w:szCs w:val="18"/>
        </w:rPr>
        <w:t>do SWZ</w:t>
      </w:r>
    </w:p>
    <w:p w14:paraId="29200463" w14:textId="3255631D" w:rsidR="00D633DE" w:rsidRDefault="00D633DE" w:rsidP="007F7846">
      <w:pPr>
        <w:tabs>
          <w:tab w:val="left" w:pos="1716"/>
        </w:tabs>
        <w:ind w:left="284" w:right="425" w:hanging="284"/>
        <w:jc w:val="right"/>
        <w:rPr>
          <w:rFonts w:ascii="Arial" w:hAnsi="Arial" w:cs="Arial"/>
          <w:b/>
          <w:bCs/>
          <w:sz w:val="18"/>
          <w:szCs w:val="18"/>
        </w:rPr>
      </w:pPr>
      <w:r>
        <w:rPr>
          <w:rFonts w:ascii="Arial" w:hAnsi="Arial" w:cs="Arial"/>
          <w:b/>
          <w:bCs/>
          <w:sz w:val="18"/>
          <w:szCs w:val="18"/>
        </w:rPr>
        <w:t>FZ-2380/</w:t>
      </w:r>
      <w:r w:rsidR="003B16EE">
        <w:rPr>
          <w:rFonts w:ascii="Arial" w:hAnsi="Arial" w:cs="Arial"/>
          <w:b/>
          <w:bCs/>
          <w:sz w:val="18"/>
          <w:szCs w:val="18"/>
        </w:rPr>
        <w:t>23</w:t>
      </w:r>
      <w:r>
        <w:rPr>
          <w:rFonts w:ascii="Arial" w:hAnsi="Arial" w:cs="Arial"/>
          <w:b/>
          <w:bCs/>
          <w:sz w:val="18"/>
          <w:szCs w:val="18"/>
        </w:rPr>
        <w:t>/2</w:t>
      </w:r>
      <w:r w:rsidR="007F7846">
        <w:rPr>
          <w:rFonts w:ascii="Arial" w:hAnsi="Arial" w:cs="Arial"/>
          <w:b/>
          <w:bCs/>
          <w:sz w:val="18"/>
          <w:szCs w:val="18"/>
        </w:rPr>
        <w:t>5</w:t>
      </w:r>
      <w:r>
        <w:rPr>
          <w:rFonts w:ascii="Arial" w:hAnsi="Arial" w:cs="Arial"/>
          <w:b/>
          <w:bCs/>
          <w:sz w:val="18"/>
          <w:szCs w:val="18"/>
        </w:rPr>
        <w:t>/</w:t>
      </w:r>
      <w:r w:rsidR="00E569F2">
        <w:rPr>
          <w:rFonts w:ascii="Arial" w:hAnsi="Arial" w:cs="Arial"/>
          <w:b/>
          <w:bCs/>
          <w:sz w:val="18"/>
          <w:szCs w:val="18"/>
        </w:rPr>
        <w:t>M</w:t>
      </w:r>
      <w:r>
        <w:rPr>
          <w:rFonts w:ascii="Arial" w:hAnsi="Arial" w:cs="Arial"/>
          <w:b/>
          <w:bCs/>
          <w:sz w:val="18"/>
          <w:szCs w:val="18"/>
        </w:rPr>
        <w:t>K</w:t>
      </w:r>
    </w:p>
    <w:p w14:paraId="1387EF00" w14:textId="18544D6C" w:rsidR="00C125AA" w:rsidRDefault="00C125AA" w:rsidP="007F7846">
      <w:pPr>
        <w:tabs>
          <w:tab w:val="left" w:pos="1716"/>
        </w:tabs>
        <w:ind w:left="284" w:right="425" w:hanging="284"/>
        <w:jc w:val="right"/>
        <w:rPr>
          <w:rFonts w:ascii="Arial" w:hAnsi="Arial" w:cs="Arial"/>
          <w:b/>
          <w:bCs/>
          <w:sz w:val="18"/>
          <w:szCs w:val="18"/>
        </w:rPr>
      </w:pPr>
    </w:p>
    <w:p w14:paraId="752ADF9A" w14:textId="77777777" w:rsidR="009E57F9" w:rsidRDefault="009E57F9" w:rsidP="007F7846">
      <w:pPr>
        <w:tabs>
          <w:tab w:val="left" w:pos="1716"/>
        </w:tabs>
        <w:ind w:left="284" w:right="425" w:hanging="284"/>
        <w:jc w:val="right"/>
        <w:rPr>
          <w:rFonts w:ascii="Arial" w:hAnsi="Arial" w:cs="Arial"/>
          <w:b/>
          <w:bCs/>
          <w:sz w:val="18"/>
          <w:szCs w:val="18"/>
        </w:rPr>
      </w:pPr>
    </w:p>
    <w:p w14:paraId="53480A52" w14:textId="77777777" w:rsidR="00C125AA" w:rsidRPr="00D633DE" w:rsidRDefault="00C125AA" w:rsidP="007F7846">
      <w:pPr>
        <w:tabs>
          <w:tab w:val="left" w:pos="1716"/>
        </w:tabs>
        <w:ind w:left="284" w:right="425" w:hanging="284"/>
        <w:jc w:val="right"/>
        <w:rPr>
          <w:rFonts w:ascii="Arial" w:hAnsi="Arial" w:cs="Arial"/>
          <w:b/>
          <w:bCs/>
          <w:sz w:val="18"/>
          <w:szCs w:val="18"/>
        </w:rPr>
      </w:pPr>
    </w:p>
    <w:p w14:paraId="4698C076" w14:textId="77777777" w:rsidR="007F7846" w:rsidRPr="007F7846" w:rsidRDefault="007F7846" w:rsidP="007F7846">
      <w:pPr>
        <w:keepNext/>
        <w:ind w:right="-567"/>
        <w:jc w:val="center"/>
        <w:outlineLvl w:val="0"/>
        <w:rPr>
          <w:rFonts w:ascii="Arial" w:hAnsi="Arial" w:cs="Arial"/>
          <w:b/>
          <w:spacing w:val="20"/>
          <w:sz w:val="28"/>
          <w:szCs w:val="28"/>
        </w:rPr>
      </w:pPr>
      <w:r w:rsidRPr="007F7846">
        <w:rPr>
          <w:rFonts w:ascii="Arial" w:hAnsi="Arial" w:cs="Arial"/>
          <w:b/>
          <w:spacing w:val="20"/>
          <w:sz w:val="28"/>
          <w:szCs w:val="28"/>
        </w:rPr>
        <w:t xml:space="preserve">FORMULARZ OFERTOWY </w:t>
      </w:r>
    </w:p>
    <w:p w14:paraId="6D1C519F" w14:textId="77777777" w:rsidR="007F7846" w:rsidRPr="007F7846" w:rsidRDefault="007F7846" w:rsidP="007F7846">
      <w:pPr>
        <w:ind w:left="284"/>
        <w:jc w:val="both"/>
        <w:rPr>
          <w:rFonts w:ascii="Arial" w:hAnsi="Arial" w:cs="Arial"/>
          <w:b/>
        </w:rPr>
      </w:pPr>
    </w:p>
    <w:p w14:paraId="72744109" w14:textId="77777777" w:rsidR="007F7846" w:rsidRPr="007F7846" w:rsidRDefault="007F7846" w:rsidP="007F7846">
      <w:pPr>
        <w:spacing w:after="160" w:line="276" w:lineRule="auto"/>
        <w:ind w:left="284"/>
        <w:jc w:val="both"/>
        <w:rPr>
          <w:rFonts w:ascii="Arial" w:hAnsi="Arial" w:cs="Arial"/>
          <w:b/>
        </w:rPr>
      </w:pPr>
      <w:r w:rsidRPr="007F7846">
        <w:rPr>
          <w:rFonts w:ascii="Arial" w:hAnsi="Arial" w:cs="Arial"/>
          <w:b/>
          <w:bCs/>
          <w:color w:val="000000"/>
        </w:rPr>
        <w:t xml:space="preserve">do postępowania o udzielenie zamówienia publicznego, prowadzonego w trybie podstawowym bez negocjacji na </w:t>
      </w:r>
      <w:r w:rsidRPr="007F7846">
        <w:rPr>
          <w:rFonts w:ascii="Arial" w:hAnsi="Arial" w:cs="Arial"/>
          <w:b/>
        </w:rPr>
        <w:t>wykonanie robót budowlanych związanych z remontem rozdzielni elektrycznych wraz z niezbędnymi elementami instalacji elektrycznej (ETAP I) razem z montażem ładowarek elektrycznych przeznaczonych do ładowania pojazdów elektrycznych dla potrzeb garnizonu łódzkiego (ETAP II)</w:t>
      </w:r>
    </w:p>
    <w:p w14:paraId="70EFF545" w14:textId="77777777" w:rsidR="007F7846" w:rsidRPr="007F7846" w:rsidRDefault="007F7846" w:rsidP="007F7846">
      <w:pPr>
        <w:jc w:val="both"/>
        <w:rPr>
          <w:rFonts w:ascii="Arial" w:hAnsi="Arial" w:cs="Arial"/>
          <w:sz w:val="16"/>
          <w:szCs w:val="16"/>
        </w:rPr>
      </w:pPr>
      <w:r w:rsidRPr="007F7846">
        <w:rPr>
          <w:rFonts w:ascii="Arial" w:hAnsi="Arial" w:cs="Arial"/>
          <w:b/>
        </w:rPr>
        <w:t>1.</w:t>
      </w:r>
      <w:r w:rsidRPr="007F7846">
        <w:rPr>
          <w:rFonts w:ascii="Arial" w:hAnsi="Arial" w:cs="Arial"/>
          <w:b/>
          <w:sz w:val="22"/>
          <w:szCs w:val="22"/>
        </w:rPr>
        <w:t xml:space="preserve"> </w:t>
      </w:r>
      <w:r w:rsidRPr="007F7846">
        <w:rPr>
          <w:rFonts w:ascii="Arial" w:hAnsi="Arial" w:cs="Arial"/>
          <w:b/>
        </w:rPr>
        <w:t>Pełna nazwa i siedziba Wykonawcy</w:t>
      </w:r>
      <w:r w:rsidRPr="007F7846">
        <w:rPr>
          <w:rFonts w:ascii="Arial" w:hAnsi="Arial" w:cs="Arial"/>
          <w:b/>
          <w:sz w:val="22"/>
          <w:szCs w:val="22"/>
        </w:rPr>
        <w:t xml:space="preserve"> </w:t>
      </w:r>
    </w:p>
    <w:p w14:paraId="40A153C6" w14:textId="77777777" w:rsidR="007F7846" w:rsidRPr="007F7846" w:rsidRDefault="007F7846" w:rsidP="007F7846">
      <w:pPr>
        <w:jc w:val="both"/>
        <w:rPr>
          <w:rFonts w:ascii="Arial" w:hAnsi="Arial" w:cs="Arial"/>
          <w:sz w:val="16"/>
          <w:szCs w:val="16"/>
        </w:rPr>
      </w:pPr>
      <w:r w:rsidRPr="007F7846">
        <w:rPr>
          <w:rFonts w:ascii="Arial" w:hAnsi="Arial" w:cs="Arial"/>
          <w:sz w:val="16"/>
          <w:szCs w:val="16"/>
        </w:rPr>
        <w:t>/w przypadku podmiotów wspólnie ubiegających się o zamówienie - konsorcja, spółki cywilne wpisać wszystkich uczestników/wspólników/</w:t>
      </w:r>
    </w:p>
    <w:p w14:paraId="0817A894" w14:textId="77777777" w:rsidR="007F7846" w:rsidRPr="007F7846" w:rsidRDefault="007F7846" w:rsidP="007F7846">
      <w:pPr>
        <w:jc w:val="both"/>
        <w:rPr>
          <w:rFonts w:ascii="Arial" w:hAnsi="Arial" w:cs="Arial"/>
        </w:rPr>
      </w:pPr>
    </w:p>
    <w:p w14:paraId="0EAADA7C" w14:textId="77777777" w:rsidR="007F7846" w:rsidRPr="007F7846" w:rsidRDefault="007F7846" w:rsidP="007F7846">
      <w:pPr>
        <w:spacing w:line="480" w:lineRule="auto"/>
        <w:ind w:left="426" w:hanging="426"/>
        <w:rPr>
          <w:rFonts w:ascii="Arial" w:hAnsi="Arial" w:cs="Arial"/>
        </w:rPr>
      </w:pPr>
      <w:r w:rsidRPr="007F7846">
        <w:rPr>
          <w:rFonts w:ascii="Arial" w:hAnsi="Arial" w:cs="Arial"/>
        </w:rPr>
        <w:t>……………………………………………………………………………………….…………….………………</w:t>
      </w:r>
    </w:p>
    <w:p w14:paraId="4B8C7AAC" w14:textId="77777777" w:rsidR="007F7846" w:rsidRPr="007F7846" w:rsidRDefault="007F7846" w:rsidP="007F7846">
      <w:pPr>
        <w:spacing w:line="480" w:lineRule="auto"/>
        <w:ind w:left="426" w:hanging="426"/>
        <w:rPr>
          <w:rFonts w:ascii="Arial" w:hAnsi="Arial" w:cs="Arial"/>
        </w:rPr>
      </w:pPr>
      <w:r w:rsidRPr="007F7846">
        <w:rPr>
          <w:rFonts w:ascii="Arial" w:hAnsi="Arial" w:cs="Arial"/>
        </w:rPr>
        <w:t xml:space="preserve">REGON ...........................................................        NIP ........................................................................ </w:t>
      </w:r>
    </w:p>
    <w:p w14:paraId="674AF817" w14:textId="77777777" w:rsidR="007F7846" w:rsidRPr="007F7846" w:rsidRDefault="007F7846" w:rsidP="007F7846">
      <w:pPr>
        <w:spacing w:line="360" w:lineRule="auto"/>
        <w:ind w:left="426" w:hanging="426"/>
        <w:rPr>
          <w:rFonts w:ascii="Arial" w:hAnsi="Arial" w:cs="Arial"/>
        </w:rPr>
      </w:pPr>
      <w:r w:rsidRPr="007F7846">
        <w:rPr>
          <w:rFonts w:ascii="Arial" w:hAnsi="Arial" w:cs="Arial"/>
        </w:rPr>
        <w:t xml:space="preserve"> </w:t>
      </w:r>
      <w:r w:rsidRPr="007F7846">
        <w:rPr>
          <w:rFonts w:ascii="Arial" w:hAnsi="Arial" w:cs="Arial"/>
          <w:b/>
        </w:rPr>
        <w:t>2. Dane do korespondencji i kontaktu:</w:t>
      </w:r>
    </w:p>
    <w:p w14:paraId="421C81DE" w14:textId="77777777" w:rsidR="007F7846" w:rsidRPr="007F7846" w:rsidRDefault="007F7846" w:rsidP="007F7846">
      <w:pPr>
        <w:spacing w:line="480" w:lineRule="auto"/>
        <w:ind w:left="426" w:hanging="426"/>
        <w:rPr>
          <w:rFonts w:ascii="Arial" w:hAnsi="Arial" w:cs="Arial"/>
          <w:bCs/>
          <w:color w:val="000000"/>
        </w:rPr>
      </w:pPr>
      <w:r w:rsidRPr="007F7846">
        <w:rPr>
          <w:rFonts w:ascii="Arial" w:hAnsi="Arial" w:cs="Arial"/>
        </w:rPr>
        <w:t xml:space="preserve">Telefon ........................................        kom .......................................      </w:t>
      </w:r>
    </w:p>
    <w:p w14:paraId="5AAEF09F" w14:textId="77777777" w:rsidR="007F7846" w:rsidRPr="007F7846" w:rsidRDefault="007F7846" w:rsidP="007F7846">
      <w:pPr>
        <w:spacing w:line="100" w:lineRule="atLeast"/>
        <w:jc w:val="both"/>
        <w:rPr>
          <w:rFonts w:ascii="Arial" w:hAnsi="Arial" w:cs="Arial"/>
          <w:bCs/>
          <w:color w:val="000000"/>
        </w:rPr>
      </w:pPr>
      <w:r w:rsidRPr="007F7846">
        <w:rPr>
          <w:rFonts w:ascii="Arial" w:hAnsi="Arial" w:cs="Arial"/>
          <w:b/>
          <w:bCs/>
          <w:color w:val="000000"/>
        </w:rPr>
        <w:t>Adres e- mail</w:t>
      </w:r>
      <w:r w:rsidRPr="007F7846">
        <w:rPr>
          <w:rFonts w:ascii="Arial" w:hAnsi="Arial" w:cs="Arial"/>
          <w:bCs/>
          <w:color w:val="000000"/>
        </w:rPr>
        <w:t>…………………………………………………………………………………….……………</w:t>
      </w:r>
    </w:p>
    <w:p w14:paraId="0451EED7" w14:textId="77777777" w:rsidR="007F7846" w:rsidRPr="007F7846" w:rsidRDefault="007F7846" w:rsidP="007F7846">
      <w:pPr>
        <w:spacing w:line="100" w:lineRule="atLeast"/>
        <w:jc w:val="both"/>
        <w:rPr>
          <w:rFonts w:ascii="Arial" w:hAnsi="Arial" w:cs="Arial"/>
          <w:bCs/>
          <w:color w:val="000000"/>
        </w:rPr>
      </w:pPr>
    </w:p>
    <w:p w14:paraId="564450DF" w14:textId="77777777" w:rsidR="007F7846" w:rsidRPr="007F7846" w:rsidRDefault="007F7846" w:rsidP="007F7846">
      <w:pPr>
        <w:spacing w:line="100" w:lineRule="atLeast"/>
        <w:jc w:val="both"/>
        <w:rPr>
          <w:rFonts w:ascii="Arial" w:hAnsi="Arial" w:cs="Arial"/>
          <w:bCs/>
          <w:color w:val="000000"/>
        </w:rPr>
      </w:pPr>
      <w:bookmarkStart w:id="60" w:name="_Hlk142909393"/>
      <w:r w:rsidRPr="007F7846">
        <w:rPr>
          <w:rFonts w:ascii="Arial" w:hAnsi="Arial" w:cs="Arial"/>
          <w:b/>
          <w:bCs/>
          <w:color w:val="000000"/>
        </w:rPr>
        <w:t xml:space="preserve">Konto do zwrotu wadium </w:t>
      </w:r>
      <w:r w:rsidRPr="007F7846">
        <w:rPr>
          <w:rFonts w:ascii="Arial" w:hAnsi="Arial" w:cs="Arial"/>
          <w:bCs/>
          <w:color w:val="000000"/>
        </w:rPr>
        <w:t>/jeżeli dotyczy/…………………………………………………………………….</w:t>
      </w:r>
    </w:p>
    <w:bookmarkEnd w:id="60"/>
    <w:p w14:paraId="15DF5FA5" w14:textId="77777777" w:rsidR="007F7846" w:rsidRPr="007F7846" w:rsidRDefault="007F7846" w:rsidP="007F7846">
      <w:pPr>
        <w:spacing w:line="100" w:lineRule="atLeast"/>
        <w:jc w:val="both"/>
        <w:rPr>
          <w:rFonts w:ascii="Arial" w:hAnsi="Arial" w:cs="Arial"/>
          <w:bCs/>
          <w:color w:val="000000"/>
        </w:rPr>
      </w:pPr>
    </w:p>
    <w:p w14:paraId="3564EE3F" w14:textId="77777777" w:rsidR="007F7846" w:rsidRPr="007F7846" w:rsidRDefault="007F7846" w:rsidP="007F7846">
      <w:pPr>
        <w:spacing w:line="100" w:lineRule="atLeast"/>
        <w:ind w:left="284" w:hanging="284"/>
        <w:jc w:val="both"/>
        <w:rPr>
          <w:rFonts w:ascii="Arial" w:hAnsi="Arial" w:cs="Arial"/>
          <w:i/>
          <w:iCs/>
          <w:color w:val="000000"/>
          <w:sz w:val="16"/>
          <w:szCs w:val="16"/>
        </w:rPr>
      </w:pPr>
      <w:r w:rsidRPr="007F7846">
        <w:rPr>
          <w:rFonts w:ascii="Arial" w:hAnsi="Arial" w:cs="Arial"/>
          <w:b/>
          <w:bCs/>
          <w:color w:val="000000"/>
        </w:rPr>
        <w:t xml:space="preserve">3. Oświadczamy, że zgodnie z </w:t>
      </w:r>
      <w:r w:rsidRPr="007F7846">
        <w:rPr>
          <w:rFonts w:ascii="Arial" w:hAnsi="Arial" w:cs="Arial"/>
          <w:bCs/>
          <w:color w:val="000000"/>
        </w:rPr>
        <w:t>…………………………………………………</w:t>
      </w:r>
      <w:r w:rsidRPr="007F7846">
        <w:rPr>
          <w:rFonts w:ascii="Arial" w:hAnsi="Arial" w:cs="Arial"/>
          <w:b/>
          <w:bCs/>
          <w:color w:val="000000"/>
        </w:rPr>
        <w:t xml:space="preserve"> </w:t>
      </w:r>
      <w:r w:rsidRPr="007F7846">
        <w:rPr>
          <w:rFonts w:ascii="Arial" w:hAnsi="Arial" w:cs="Arial"/>
          <w:bCs/>
          <w:color w:val="000000"/>
          <w:sz w:val="16"/>
          <w:szCs w:val="16"/>
        </w:rPr>
        <w:t xml:space="preserve">/wskazać odpowiedni dokument,  z którego wynika prawo do reprezentacji Wykonawcy – KRS, CEIDG, pełnomocnictwo/ </w:t>
      </w:r>
      <w:r w:rsidRPr="007F7846">
        <w:rPr>
          <w:rFonts w:ascii="Arial" w:hAnsi="Arial" w:cs="Arial"/>
          <w:b/>
          <w:bCs/>
          <w:color w:val="000000"/>
        </w:rPr>
        <w:t xml:space="preserve">do reprezentacji Wykonawcy w postępowaniu, złożenia i podpisania oferty wraz z załącznikami uprawniony jest: </w:t>
      </w:r>
      <w:r w:rsidRPr="007F7846">
        <w:rPr>
          <w:rFonts w:ascii="Arial" w:hAnsi="Arial" w:cs="Arial"/>
          <w:color w:val="000000"/>
        </w:rPr>
        <w:t xml:space="preserve">                                                                                                                     ………………………………………………………..................................................................................</w:t>
      </w:r>
    </w:p>
    <w:p w14:paraId="7C14AE4A" w14:textId="77777777" w:rsidR="007F7846" w:rsidRPr="007F7846" w:rsidRDefault="007F7846" w:rsidP="007F7846">
      <w:pPr>
        <w:spacing w:line="100" w:lineRule="atLeast"/>
        <w:jc w:val="center"/>
        <w:rPr>
          <w:rFonts w:ascii="Arial" w:hAnsi="Arial" w:cs="Arial"/>
          <w:b/>
          <w:bCs/>
        </w:rPr>
      </w:pPr>
      <w:r w:rsidRPr="007F7846">
        <w:rPr>
          <w:rFonts w:ascii="Arial" w:hAnsi="Arial" w:cs="Arial"/>
          <w:i/>
          <w:iCs/>
          <w:color w:val="000000"/>
          <w:sz w:val="16"/>
          <w:szCs w:val="16"/>
        </w:rPr>
        <w:t>/imię i nazwisko osoby/osób/</w:t>
      </w:r>
    </w:p>
    <w:p w14:paraId="406F510E" w14:textId="77777777" w:rsidR="007F7846" w:rsidRPr="007F7846" w:rsidRDefault="007F7846" w:rsidP="007F7846">
      <w:pPr>
        <w:spacing w:line="480" w:lineRule="auto"/>
        <w:ind w:left="284" w:hanging="284"/>
        <w:jc w:val="both"/>
        <w:rPr>
          <w:rFonts w:ascii="Arial" w:hAnsi="Arial" w:cs="Arial"/>
          <w:b/>
          <w:sz w:val="22"/>
          <w:szCs w:val="22"/>
          <w:u w:val="single"/>
        </w:rPr>
      </w:pPr>
      <w:r w:rsidRPr="007F7846">
        <w:rPr>
          <w:rFonts w:ascii="Arial" w:hAnsi="Arial" w:cs="Arial"/>
          <w:b/>
        </w:rPr>
        <w:t>4.</w:t>
      </w:r>
      <w:r w:rsidRPr="007F7846">
        <w:rPr>
          <w:rFonts w:ascii="Arial" w:hAnsi="Arial" w:cs="Arial"/>
          <w:b/>
        </w:rPr>
        <w:tab/>
        <w:t>Kryteria oceny ofert</w:t>
      </w:r>
    </w:p>
    <w:p w14:paraId="09856FD0" w14:textId="77777777" w:rsidR="007F7846" w:rsidRPr="007F7846" w:rsidRDefault="007F7846" w:rsidP="007F7846">
      <w:pPr>
        <w:shd w:val="clear" w:color="auto" w:fill="D9D9D9"/>
        <w:rPr>
          <w:rFonts w:ascii="Arial" w:hAnsi="Arial" w:cs="Arial"/>
        </w:rPr>
      </w:pPr>
      <w:r w:rsidRPr="007F7846">
        <w:rPr>
          <w:rFonts w:ascii="Arial" w:hAnsi="Arial" w:cs="Arial"/>
          <w:b/>
          <w:u w:val="single"/>
        </w:rPr>
        <w:t>4.1. Cena  ryczałtowa oferty</w:t>
      </w:r>
      <w:r w:rsidRPr="007F7846">
        <w:rPr>
          <w:rFonts w:ascii="Arial" w:hAnsi="Arial" w:cs="Arial"/>
        </w:rPr>
        <w:t>: (Razem za 26 jednostek Policji)</w:t>
      </w:r>
    </w:p>
    <w:p w14:paraId="5F1F3D5A" w14:textId="77777777" w:rsidR="007F7846" w:rsidRPr="007F7846" w:rsidRDefault="007F7846" w:rsidP="007F7846">
      <w:pPr>
        <w:tabs>
          <w:tab w:val="left" w:pos="284"/>
        </w:tabs>
        <w:jc w:val="both"/>
        <w:rPr>
          <w:rFonts w:ascii="Arial" w:hAnsi="Arial" w:cs="Arial"/>
        </w:rPr>
      </w:pPr>
    </w:p>
    <w:p w14:paraId="4C8187C7" w14:textId="77777777" w:rsidR="007F7846" w:rsidRPr="007F7846" w:rsidRDefault="007F7846" w:rsidP="007F7846">
      <w:pPr>
        <w:tabs>
          <w:tab w:val="left" w:pos="284"/>
        </w:tabs>
        <w:jc w:val="both"/>
        <w:rPr>
          <w:rFonts w:ascii="Arial" w:hAnsi="Arial" w:cs="Arial"/>
          <w:bCs/>
        </w:rPr>
      </w:pPr>
      <w:r w:rsidRPr="007F7846">
        <w:rPr>
          <w:rFonts w:ascii="Arial" w:hAnsi="Arial" w:cs="Arial"/>
          <w:b/>
        </w:rPr>
        <w:t>cena netto</w:t>
      </w:r>
      <w:r w:rsidRPr="007F7846">
        <w:rPr>
          <w:rFonts w:ascii="Arial" w:hAnsi="Arial" w:cs="Arial"/>
        </w:rPr>
        <w:t xml:space="preserve"> :  .......................... zł,</w:t>
      </w:r>
      <w:r w:rsidRPr="007F7846">
        <w:rPr>
          <w:rFonts w:ascii="Arial" w:hAnsi="Arial" w:cs="Arial"/>
          <w:b/>
        </w:rPr>
        <w:t xml:space="preserve"> </w:t>
      </w:r>
      <w:r w:rsidRPr="007F7846">
        <w:rPr>
          <w:rFonts w:ascii="Arial" w:hAnsi="Arial" w:cs="Arial"/>
          <w:bCs/>
        </w:rPr>
        <w:t>słownie: ...................................................................... zł</w:t>
      </w:r>
      <w:r w:rsidRPr="007F7846">
        <w:rPr>
          <w:rFonts w:ascii="Arial" w:hAnsi="Arial" w:cs="Arial"/>
        </w:rPr>
        <w:t xml:space="preserve"> </w:t>
      </w:r>
    </w:p>
    <w:p w14:paraId="2042AE38" w14:textId="77777777" w:rsidR="007F7846" w:rsidRPr="007F7846" w:rsidRDefault="007F7846" w:rsidP="007F7846">
      <w:pPr>
        <w:tabs>
          <w:tab w:val="left" w:pos="284"/>
        </w:tabs>
        <w:jc w:val="both"/>
        <w:rPr>
          <w:rFonts w:ascii="Arial" w:hAnsi="Arial" w:cs="Arial"/>
          <w:bCs/>
        </w:rPr>
      </w:pPr>
    </w:p>
    <w:p w14:paraId="3922546A" w14:textId="77777777" w:rsidR="007F7846" w:rsidRPr="007F7846" w:rsidRDefault="007F7846" w:rsidP="007F7846">
      <w:pPr>
        <w:tabs>
          <w:tab w:val="left" w:pos="284"/>
        </w:tabs>
        <w:jc w:val="both"/>
        <w:rPr>
          <w:rFonts w:ascii="Arial" w:hAnsi="Arial" w:cs="Arial"/>
        </w:rPr>
      </w:pPr>
      <w:r w:rsidRPr="007F7846">
        <w:rPr>
          <w:rFonts w:ascii="Arial" w:hAnsi="Arial" w:cs="Arial"/>
          <w:bCs/>
        </w:rPr>
        <w:t xml:space="preserve">         </w:t>
      </w:r>
      <w:r w:rsidRPr="007F7846">
        <w:rPr>
          <w:rFonts w:ascii="Arial" w:hAnsi="Arial" w:cs="Arial"/>
          <w:b/>
          <w:bCs/>
        </w:rPr>
        <w:t xml:space="preserve">VAT </w:t>
      </w:r>
      <w:r w:rsidRPr="007F7846">
        <w:rPr>
          <w:rFonts w:ascii="Arial" w:hAnsi="Arial" w:cs="Arial"/>
          <w:bCs/>
        </w:rPr>
        <w:t>:  .......................... zł,</w:t>
      </w:r>
      <w:r w:rsidRPr="007F7846">
        <w:rPr>
          <w:rFonts w:ascii="Arial" w:hAnsi="Arial" w:cs="Arial"/>
          <w:b/>
          <w:bCs/>
        </w:rPr>
        <w:t xml:space="preserve"> </w:t>
      </w:r>
      <w:r w:rsidRPr="007F7846">
        <w:rPr>
          <w:rFonts w:ascii="Arial" w:hAnsi="Arial" w:cs="Arial"/>
          <w:bCs/>
        </w:rPr>
        <w:t>słownie: ........................................................................ zł</w:t>
      </w:r>
      <w:r w:rsidRPr="007F7846">
        <w:rPr>
          <w:rFonts w:ascii="Arial" w:hAnsi="Arial" w:cs="Arial"/>
        </w:rPr>
        <w:t xml:space="preserve"> </w:t>
      </w:r>
    </w:p>
    <w:p w14:paraId="750D3794" w14:textId="77777777" w:rsidR="007F7846" w:rsidRPr="007F7846" w:rsidRDefault="007F7846" w:rsidP="007F7846">
      <w:pPr>
        <w:rPr>
          <w:rFonts w:ascii="Arial" w:hAnsi="Arial" w:cs="Arial"/>
          <w:b/>
        </w:rPr>
      </w:pPr>
    </w:p>
    <w:p w14:paraId="171A1723" w14:textId="77777777" w:rsidR="007F7846" w:rsidRPr="007F7846" w:rsidRDefault="007F7846" w:rsidP="007F7846">
      <w:pPr>
        <w:rPr>
          <w:rFonts w:ascii="Arial" w:hAnsi="Arial" w:cs="Arial"/>
          <w:b/>
        </w:rPr>
      </w:pPr>
      <w:r w:rsidRPr="007F7846">
        <w:rPr>
          <w:rFonts w:ascii="Arial" w:hAnsi="Arial" w:cs="Arial"/>
          <w:b/>
        </w:rPr>
        <w:t xml:space="preserve">cena  brutto </w:t>
      </w:r>
      <w:r w:rsidRPr="007F7846">
        <w:rPr>
          <w:rFonts w:ascii="Arial" w:hAnsi="Arial" w:cs="Arial"/>
        </w:rPr>
        <w:t xml:space="preserve">....................... ... </w:t>
      </w:r>
      <w:r w:rsidRPr="007F7846">
        <w:rPr>
          <w:rFonts w:ascii="Arial" w:hAnsi="Arial" w:cs="Arial"/>
          <w:b/>
        </w:rPr>
        <w:t xml:space="preserve">zł  słownie : </w:t>
      </w:r>
      <w:r w:rsidRPr="007F7846">
        <w:rPr>
          <w:rFonts w:ascii="Arial" w:hAnsi="Arial" w:cs="Arial"/>
        </w:rPr>
        <w:t xml:space="preserve">……………………….................................. </w:t>
      </w:r>
      <w:r w:rsidRPr="007F7846">
        <w:rPr>
          <w:rFonts w:ascii="Arial" w:hAnsi="Arial" w:cs="Arial"/>
          <w:b/>
        </w:rPr>
        <w:t>zł</w:t>
      </w:r>
    </w:p>
    <w:p w14:paraId="5EF6629E" w14:textId="77777777" w:rsidR="007F7846" w:rsidRPr="007F7846" w:rsidRDefault="007F7846" w:rsidP="007F7846">
      <w:pPr>
        <w:suppressAutoHyphens/>
        <w:spacing w:before="100" w:beforeAutospacing="1" w:after="120"/>
        <w:ind w:left="284" w:hanging="284"/>
        <w:contextualSpacing/>
        <w:rPr>
          <w:rFonts w:ascii="Arial" w:hAnsi="Arial" w:cs="Arial"/>
          <w:lang w:eastAsia="zh-CN"/>
        </w:rPr>
      </w:pPr>
      <w:r w:rsidRPr="007F7846">
        <w:rPr>
          <w:rFonts w:ascii="Arial" w:hAnsi="Arial" w:cs="Arial"/>
          <w:lang w:eastAsia="zh-CN"/>
        </w:rPr>
        <w:t>w tym dla poszczególnych z 26 jednostek Policji:</w:t>
      </w:r>
    </w:p>
    <w:p w14:paraId="2D323D7D" w14:textId="77777777" w:rsidR="007F7846" w:rsidRPr="007F7846" w:rsidRDefault="007F7846" w:rsidP="007F7846">
      <w:pPr>
        <w:suppressAutoHyphens/>
        <w:spacing w:before="100" w:beforeAutospacing="1" w:after="120"/>
        <w:ind w:left="284" w:hanging="284"/>
        <w:contextualSpacing/>
        <w:rPr>
          <w:rFonts w:ascii="Arial" w:hAnsi="Arial" w:cs="Arial"/>
          <w:lang w:eastAsia="zh-CN"/>
        </w:rPr>
      </w:pPr>
    </w:p>
    <w:tbl>
      <w:tblPr>
        <w:tblW w:w="9639"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01"/>
        <w:gridCol w:w="2118"/>
        <w:gridCol w:w="1275"/>
        <w:gridCol w:w="1276"/>
        <w:gridCol w:w="1304"/>
        <w:gridCol w:w="1265"/>
        <w:gridCol w:w="1400"/>
      </w:tblGrid>
      <w:tr w:rsidR="007F7846" w:rsidRPr="007F7846" w14:paraId="7E4C1DD3" w14:textId="77777777" w:rsidTr="007F7846">
        <w:trPr>
          <w:trHeight w:val="1091"/>
        </w:trPr>
        <w:tc>
          <w:tcPr>
            <w:tcW w:w="1001" w:type="dxa"/>
            <w:tcBorders>
              <w:top w:val="single" w:sz="4" w:space="0" w:color="auto"/>
              <w:left w:val="single" w:sz="4" w:space="0" w:color="auto"/>
              <w:bottom w:val="single" w:sz="4" w:space="0" w:color="auto"/>
              <w:right w:val="single" w:sz="4" w:space="0" w:color="auto"/>
            </w:tcBorders>
            <w:shd w:val="clear" w:color="auto" w:fill="FBE4D5"/>
            <w:vAlign w:val="center"/>
            <w:hideMark/>
          </w:tcPr>
          <w:p w14:paraId="7B6DA213" w14:textId="77777777" w:rsidR="007F7846" w:rsidRPr="007F7846" w:rsidRDefault="007F7846" w:rsidP="007F7846">
            <w:pPr>
              <w:suppressAutoHyphens/>
              <w:spacing w:before="100" w:beforeAutospacing="1" w:after="120"/>
              <w:contextualSpacing/>
              <w:jc w:val="center"/>
              <w:rPr>
                <w:rFonts w:ascii="Arial" w:hAnsi="Arial" w:cs="Arial"/>
                <w:b/>
                <w:sz w:val="18"/>
                <w:szCs w:val="18"/>
                <w:lang w:eastAsia="zh-CN"/>
              </w:rPr>
            </w:pPr>
            <w:r w:rsidRPr="007F7846">
              <w:rPr>
                <w:rFonts w:ascii="Arial" w:hAnsi="Arial" w:cs="Arial"/>
                <w:b/>
                <w:sz w:val="18"/>
                <w:szCs w:val="18"/>
                <w:lang w:eastAsia="zh-CN"/>
              </w:rPr>
              <w:t>Kolejność jednostki Policji</w:t>
            </w:r>
          </w:p>
        </w:tc>
        <w:tc>
          <w:tcPr>
            <w:tcW w:w="2118" w:type="dxa"/>
            <w:tcBorders>
              <w:top w:val="single" w:sz="4" w:space="0" w:color="auto"/>
              <w:left w:val="single" w:sz="4" w:space="0" w:color="auto"/>
              <w:bottom w:val="single" w:sz="4" w:space="0" w:color="auto"/>
              <w:right w:val="single" w:sz="4" w:space="0" w:color="auto"/>
            </w:tcBorders>
            <w:shd w:val="clear" w:color="auto" w:fill="FBE4D5"/>
            <w:vAlign w:val="center"/>
            <w:hideMark/>
          </w:tcPr>
          <w:p w14:paraId="37EF9F8D" w14:textId="77777777" w:rsidR="007F7846" w:rsidRPr="007F7846" w:rsidRDefault="007F7846" w:rsidP="007F7846">
            <w:pPr>
              <w:suppressAutoHyphens/>
              <w:spacing w:before="100" w:beforeAutospacing="1" w:after="120"/>
              <w:contextualSpacing/>
              <w:jc w:val="center"/>
              <w:rPr>
                <w:rFonts w:ascii="Arial" w:hAnsi="Arial" w:cs="Arial"/>
                <w:b/>
                <w:sz w:val="18"/>
                <w:szCs w:val="18"/>
                <w:lang w:eastAsia="zh-CN"/>
              </w:rPr>
            </w:pPr>
            <w:r w:rsidRPr="007F7846">
              <w:rPr>
                <w:rFonts w:ascii="Arial" w:hAnsi="Arial" w:cs="Arial"/>
                <w:b/>
                <w:sz w:val="18"/>
                <w:szCs w:val="18"/>
                <w:lang w:eastAsia="zh-CN"/>
              </w:rPr>
              <w:t xml:space="preserve">Nazwa jednostki </w:t>
            </w:r>
          </w:p>
        </w:tc>
        <w:tc>
          <w:tcPr>
            <w:tcW w:w="1275" w:type="dxa"/>
            <w:tcBorders>
              <w:top w:val="single" w:sz="4" w:space="0" w:color="auto"/>
              <w:left w:val="single" w:sz="4" w:space="0" w:color="auto"/>
              <w:bottom w:val="single" w:sz="4" w:space="0" w:color="auto"/>
              <w:right w:val="single" w:sz="4" w:space="0" w:color="auto"/>
            </w:tcBorders>
            <w:shd w:val="clear" w:color="auto" w:fill="FBE4D5"/>
            <w:vAlign w:val="center"/>
            <w:hideMark/>
          </w:tcPr>
          <w:p w14:paraId="7EC8A661" w14:textId="77777777" w:rsidR="007F7846" w:rsidRPr="007F7846" w:rsidRDefault="007F7846" w:rsidP="007F7846">
            <w:pPr>
              <w:suppressAutoHyphens/>
              <w:spacing w:before="100" w:beforeAutospacing="1" w:after="120"/>
              <w:contextualSpacing/>
              <w:jc w:val="center"/>
              <w:rPr>
                <w:rFonts w:ascii="Arial" w:hAnsi="Arial" w:cs="Arial"/>
                <w:b/>
                <w:sz w:val="18"/>
                <w:szCs w:val="18"/>
                <w:lang w:eastAsia="zh-CN"/>
              </w:rPr>
            </w:pPr>
            <w:r w:rsidRPr="007F7846">
              <w:rPr>
                <w:rFonts w:ascii="Arial" w:hAnsi="Arial" w:cs="Arial"/>
                <w:b/>
                <w:sz w:val="18"/>
                <w:szCs w:val="18"/>
                <w:lang w:eastAsia="zh-CN"/>
              </w:rPr>
              <w:t>ETAP I wartość netto [PLN]</w:t>
            </w:r>
          </w:p>
        </w:tc>
        <w:tc>
          <w:tcPr>
            <w:tcW w:w="1276" w:type="dxa"/>
            <w:tcBorders>
              <w:top w:val="single" w:sz="4" w:space="0" w:color="auto"/>
              <w:left w:val="single" w:sz="4" w:space="0" w:color="auto"/>
              <w:bottom w:val="single" w:sz="4" w:space="0" w:color="auto"/>
              <w:right w:val="single" w:sz="4" w:space="0" w:color="auto"/>
            </w:tcBorders>
            <w:shd w:val="clear" w:color="auto" w:fill="FBE4D5"/>
            <w:vAlign w:val="center"/>
            <w:hideMark/>
          </w:tcPr>
          <w:p w14:paraId="72A3E659" w14:textId="77777777" w:rsidR="007F7846" w:rsidRPr="007F7846" w:rsidRDefault="007F7846" w:rsidP="007F7846">
            <w:pPr>
              <w:suppressAutoHyphens/>
              <w:spacing w:before="100" w:beforeAutospacing="1" w:after="120"/>
              <w:contextualSpacing/>
              <w:jc w:val="center"/>
              <w:rPr>
                <w:rFonts w:ascii="Arial" w:hAnsi="Arial" w:cs="Arial"/>
                <w:b/>
                <w:sz w:val="18"/>
                <w:szCs w:val="18"/>
                <w:lang w:eastAsia="zh-CN"/>
              </w:rPr>
            </w:pPr>
            <w:r w:rsidRPr="007F7846">
              <w:rPr>
                <w:rFonts w:ascii="Arial" w:hAnsi="Arial" w:cs="Arial"/>
                <w:b/>
                <w:sz w:val="18"/>
                <w:szCs w:val="18"/>
                <w:lang w:eastAsia="zh-CN"/>
              </w:rPr>
              <w:t>ETAP I wartość brutto [PLN]</w:t>
            </w:r>
          </w:p>
        </w:tc>
        <w:tc>
          <w:tcPr>
            <w:tcW w:w="1304" w:type="dxa"/>
            <w:tcBorders>
              <w:top w:val="single" w:sz="4" w:space="0" w:color="auto"/>
              <w:left w:val="single" w:sz="4" w:space="0" w:color="auto"/>
              <w:bottom w:val="single" w:sz="4" w:space="0" w:color="auto"/>
              <w:right w:val="single" w:sz="4" w:space="0" w:color="auto"/>
            </w:tcBorders>
            <w:shd w:val="clear" w:color="auto" w:fill="FBE4D5"/>
            <w:vAlign w:val="center"/>
            <w:hideMark/>
          </w:tcPr>
          <w:p w14:paraId="14C8E224" w14:textId="77777777" w:rsidR="007F7846" w:rsidRPr="007F7846" w:rsidRDefault="007F7846" w:rsidP="007F7846">
            <w:pPr>
              <w:suppressAutoHyphens/>
              <w:spacing w:before="100" w:beforeAutospacing="1" w:after="120"/>
              <w:contextualSpacing/>
              <w:jc w:val="center"/>
              <w:rPr>
                <w:rFonts w:ascii="Arial" w:hAnsi="Arial" w:cs="Arial"/>
                <w:b/>
                <w:sz w:val="18"/>
                <w:szCs w:val="18"/>
                <w:lang w:eastAsia="zh-CN"/>
              </w:rPr>
            </w:pPr>
            <w:r w:rsidRPr="007F7846">
              <w:rPr>
                <w:rFonts w:ascii="Arial" w:hAnsi="Arial" w:cs="Arial"/>
                <w:b/>
                <w:sz w:val="18"/>
                <w:szCs w:val="18"/>
                <w:lang w:eastAsia="zh-CN"/>
              </w:rPr>
              <w:t>ETAP II wartość netto [PLN]</w:t>
            </w:r>
          </w:p>
        </w:tc>
        <w:tc>
          <w:tcPr>
            <w:tcW w:w="1265" w:type="dxa"/>
            <w:tcBorders>
              <w:top w:val="single" w:sz="4" w:space="0" w:color="auto"/>
              <w:left w:val="single" w:sz="4" w:space="0" w:color="auto"/>
              <w:bottom w:val="single" w:sz="4" w:space="0" w:color="auto"/>
              <w:right w:val="single" w:sz="4" w:space="0" w:color="auto"/>
            </w:tcBorders>
            <w:shd w:val="clear" w:color="auto" w:fill="FBE4D5"/>
            <w:vAlign w:val="center"/>
            <w:hideMark/>
          </w:tcPr>
          <w:p w14:paraId="799831A7" w14:textId="017CF4A9" w:rsidR="007F7846" w:rsidRPr="007F7846" w:rsidRDefault="007F7846" w:rsidP="007F7846">
            <w:pPr>
              <w:suppressAutoHyphens/>
              <w:spacing w:before="100" w:beforeAutospacing="1" w:after="120"/>
              <w:contextualSpacing/>
              <w:jc w:val="center"/>
              <w:rPr>
                <w:rFonts w:ascii="Arial" w:hAnsi="Arial" w:cs="Arial"/>
                <w:b/>
                <w:sz w:val="18"/>
                <w:szCs w:val="18"/>
                <w:lang w:eastAsia="zh-CN"/>
              </w:rPr>
            </w:pPr>
            <w:r w:rsidRPr="007F7846">
              <w:rPr>
                <w:rFonts w:ascii="Arial" w:hAnsi="Arial" w:cs="Arial"/>
                <w:b/>
                <w:sz w:val="18"/>
                <w:szCs w:val="18"/>
                <w:lang w:eastAsia="zh-CN"/>
              </w:rPr>
              <w:t>ETAP I</w:t>
            </w:r>
            <w:r w:rsidR="000F7F63">
              <w:rPr>
                <w:rFonts w:ascii="Arial" w:hAnsi="Arial" w:cs="Arial"/>
                <w:b/>
                <w:sz w:val="18"/>
                <w:szCs w:val="18"/>
                <w:lang w:eastAsia="zh-CN"/>
              </w:rPr>
              <w:t>I</w:t>
            </w:r>
            <w:r w:rsidRPr="007F7846">
              <w:rPr>
                <w:rFonts w:ascii="Arial" w:hAnsi="Arial" w:cs="Arial"/>
                <w:b/>
                <w:sz w:val="18"/>
                <w:szCs w:val="18"/>
                <w:lang w:eastAsia="zh-CN"/>
              </w:rPr>
              <w:t xml:space="preserve"> wartość </w:t>
            </w:r>
            <w:r w:rsidR="000F7F63">
              <w:rPr>
                <w:rFonts w:ascii="Arial" w:hAnsi="Arial" w:cs="Arial"/>
                <w:b/>
                <w:sz w:val="18"/>
                <w:szCs w:val="18"/>
                <w:lang w:eastAsia="zh-CN"/>
              </w:rPr>
              <w:t>brutto</w:t>
            </w:r>
            <w:r w:rsidRPr="007F7846">
              <w:rPr>
                <w:rFonts w:ascii="Arial" w:hAnsi="Arial" w:cs="Arial"/>
                <w:b/>
                <w:sz w:val="18"/>
                <w:szCs w:val="18"/>
                <w:lang w:eastAsia="zh-CN"/>
              </w:rPr>
              <w:t xml:space="preserve"> [PLN]</w:t>
            </w:r>
          </w:p>
        </w:tc>
        <w:tc>
          <w:tcPr>
            <w:tcW w:w="1400" w:type="dxa"/>
            <w:tcBorders>
              <w:top w:val="single" w:sz="4" w:space="0" w:color="auto"/>
              <w:left w:val="single" w:sz="4" w:space="0" w:color="auto"/>
              <w:bottom w:val="single" w:sz="4" w:space="0" w:color="auto"/>
              <w:right w:val="single" w:sz="4" w:space="0" w:color="auto"/>
            </w:tcBorders>
            <w:shd w:val="clear" w:color="auto" w:fill="FBE4D5"/>
            <w:vAlign w:val="center"/>
            <w:hideMark/>
          </w:tcPr>
          <w:p w14:paraId="5EB5C4CF" w14:textId="77777777" w:rsidR="007F7846" w:rsidRPr="007F7846" w:rsidRDefault="007F7846" w:rsidP="007F7846">
            <w:pPr>
              <w:suppressAutoHyphens/>
              <w:spacing w:before="100" w:beforeAutospacing="1" w:after="120"/>
              <w:contextualSpacing/>
              <w:jc w:val="center"/>
              <w:rPr>
                <w:rFonts w:ascii="Arial" w:hAnsi="Arial" w:cs="Arial"/>
                <w:b/>
                <w:sz w:val="18"/>
                <w:szCs w:val="18"/>
                <w:lang w:eastAsia="zh-CN"/>
              </w:rPr>
            </w:pPr>
            <w:r w:rsidRPr="007F7846">
              <w:rPr>
                <w:rFonts w:ascii="Arial" w:hAnsi="Arial" w:cs="Arial"/>
                <w:b/>
                <w:sz w:val="18"/>
                <w:szCs w:val="18"/>
                <w:lang w:eastAsia="zh-CN"/>
              </w:rPr>
              <w:t>RAZEM ETAP I oraz ETAP II brutto [PLN]</w:t>
            </w:r>
          </w:p>
        </w:tc>
      </w:tr>
      <w:tr w:rsidR="007F7846" w:rsidRPr="007F7846" w14:paraId="0AD7F110" w14:textId="77777777" w:rsidTr="007F7846">
        <w:trPr>
          <w:trHeight w:val="95"/>
        </w:trPr>
        <w:tc>
          <w:tcPr>
            <w:tcW w:w="1001" w:type="dxa"/>
            <w:tcBorders>
              <w:top w:val="single" w:sz="4" w:space="0" w:color="auto"/>
              <w:left w:val="single" w:sz="4" w:space="0" w:color="auto"/>
              <w:bottom w:val="single" w:sz="4" w:space="0" w:color="auto"/>
              <w:right w:val="single" w:sz="4" w:space="0" w:color="auto"/>
            </w:tcBorders>
            <w:shd w:val="clear" w:color="auto" w:fill="D9E2F3"/>
            <w:hideMark/>
          </w:tcPr>
          <w:p w14:paraId="492125AE" w14:textId="77777777" w:rsidR="007F7846" w:rsidRPr="007F7846" w:rsidRDefault="007F7846" w:rsidP="007F7846">
            <w:pPr>
              <w:suppressAutoHyphens/>
              <w:spacing w:before="100" w:beforeAutospacing="1" w:after="120"/>
              <w:contextualSpacing/>
              <w:jc w:val="center"/>
              <w:rPr>
                <w:rFonts w:ascii="Arial" w:hAnsi="Arial" w:cs="Arial"/>
                <w:b/>
                <w:lang w:eastAsia="zh-CN"/>
              </w:rPr>
            </w:pPr>
            <w:r w:rsidRPr="007F7846">
              <w:rPr>
                <w:rFonts w:ascii="Arial" w:hAnsi="Arial" w:cs="Arial"/>
                <w:b/>
                <w:lang w:eastAsia="zh-CN"/>
              </w:rPr>
              <w:t>- 1 -</w:t>
            </w:r>
          </w:p>
        </w:tc>
        <w:tc>
          <w:tcPr>
            <w:tcW w:w="2118" w:type="dxa"/>
            <w:tcBorders>
              <w:top w:val="single" w:sz="4" w:space="0" w:color="auto"/>
              <w:left w:val="single" w:sz="4" w:space="0" w:color="auto"/>
              <w:bottom w:val="single" w:sz="4" w:space="0" w:color="auto"/>
              <w:right w:val="single" w:sz="4" w:space="0" w:color="auto"/>
            </w:tcBorders>
            <w:shd w:val="clear" w:color="auto" w:fill="D9E2F3"/>
            <w:hideMark/>
          </w:tcPr>
          <w:p w14:paraId="17AF7222" w14:textId="77777777" w:rsidR="007F7846" w:rsidRPr="007F7846" w:rsidRDefault="007F7846" w:rsidP="007F7846">
            <w:pPr>
              <w:suppressAutoHyphens/>
              <w:spacing w:before="100" w:beforeAutospacing="1" w:after="120"/>
              <w:contextualSpacing/>
              <w:jc w:val="center"/>
              <w:rPr>
                <w:rFonts w:ascii="Arial" w:hAnsi="Arial" w:cs="Arial"/>
                <w:b/>
                <w:lang w:eastAsia="zh-CN"/>
              </w:rPr>
            </w:pPr>
            <w:r w:rsidRPr="007F7846">
              <w:rPr>
                <w:rFonts w:ascii="Arial" w:hAnsi="Arial" w:cs="Arial"/>
                <w:b/>
                <w:lang w:eastAsia="zh-CN"/>
              </w:rPr>
              <w:t>- 2 -</w:t>
            </w:r>
          </w:p>
        </w:tc>
        <w:tc>
          <w:tcPr>
            <w:tcW w:w="1275" w:type="dxa"/>
            <w:tcBorders>
              <w:top w:val="single" w:sz="4" w:space="0" w:color="auto"/>
              <w:left w:val="single" w:sz="4" w:space="0" w:color="auto"/>
              <w:bottom w:val="single" w:sz="4" w:space="0" w:color="auto"/>
              <w:right w:val="single" w:sz="4" w:space="0" w:color="auto"/>
            </w:tcBorders>
            <w:shd w:val="clear" w:color="auto" w:fill="D9E2F3"/>
            <w:hideMark/>
          </w:tcPr>
          <w:p w14:paraId="40BA47BC" w14:textId="77777777" w:rsidR="007F7846" w:rsidRPr="007F7846" w:rsidRDefault="007F7846" w:rsidP="007F7846">
            <w:pPr>
              <w:suppressAutoHyphens/>
              <w:spacing w:before="100" w:beforeAutospacing="1" w:after="120"/>
              <w:contextualSpacing/>
              <w:jc w:val="center"/>
              <w:rPr>
                <w:rFonts w:ascii="Arial" w:hAnsi="Arial" w:cs="Arial"/>
                <w:b/>
                <w:lang w:eastAsia="zh-CN"/>
              </w:rPr>
            </w:pPr>
            <w:r w:rsidRPr="007F7846">
              <w:rPr>
                <w:rFonts w:ascii="Arial" w:hAnsi="Arial" w:cs="Arial"/>
                <w:b/>
                <w:lang w:eastAsia="zh-CN"/>
              </w:rPr>
              <w:t>- 3 -</w:t>
            </w:r>
          </w:p>
        </w:tc>
        <w:tc>
          <w:tcPr>
            <w:tcW w:w="1276" w:type="dxa"/>
            <w:tcBorders>
              <w:top w:val="single" w:sz="4" w:space="0" w:color="auto"/>
              <w:left w:val="single" w:sz="4" w:space="0" w:color="auto"/>
              <w:bottom w:val="single" w:sz="4" w:space="0" w:color="auto"/>
              <w:right w:val="single" w:sz="4" w:space="0" w:color="auto"/>
            </w:tcBorders>
            <w:shd w:val="clear" w:color="auto" w:fill="D9E2F3"/>
            <w:hideMark/>
          </w:tcPr>
          <w:p w14:paraId="455ED8C7" w14:textId="77777777" w:rsidR="007F7846" w:rsidRPr="007F7846" w:rsidRDefault="007F7846" w:rsidP="007F7846">
            <w:pPr>
              <w:suppressAutoHyphens/>
              <w:spacing w:before="100" w:beforeAutospacing="1" w:after="120"/>
              <w:contextualSpacing/>
              <w:jc w:val="center"/>
              <w:rPr>
                <w:rFonts w:ascii="Arial" w:hAnsi="Arial" w:cs="Arial"/>
                <w:b/>
                <w:lang w:eastAsia="zh-CN"/>
              </w:rPr>
            </w:pPr>
            <w:r w:rsidRPr="007F7846">
              <w:rPr>
                <w:rFonts w:ascii="Arial" w:hAnsi="Arial" w:cs="Arial"/>
                <w:b/>
                <w:lang w:eastAsia="zh-CN"/>
              </w:rPr>
              <w:t>- 4 -</w:t>
            </w:r>
          </w:p>
        </w:tc>
        <w:tc>
          <w:tcPr>
            <w:tcW w:w="1304" w:type="dxa"/>
            <w:tcBorders>
              <w:top w:val="single" w:sz="4" w:space="0" w:color="auto"/>
              <w:left w:val="single" w:sz="4" w:space="0" w:color="auto"/>
              <w:bottom w:val="single" w:sz="4" w:space="0" w:color="auto"/>
              <w:right w:val="single" w:sz="4" w:space="0" w:color="auto"/>
            </w:tcBorders>
            <w:shd w:val="clear" w:color="auto" w:fill="D9E2F3"/>
            <w:hideMark/>
          </w:tcPr>
          <w:p w14:paraId="62AF3032" w14:textId="77777777" w:rsidR="007F7846" w:rsidRPr="007F7846" w:rsidRDefault="007F7846" w:rsidP="007F7846">
            <w:pPr>
              <w:suppressAutoHyphens/>
              <w:spacing w:before="100" w:beforeAutospacing="1" w:after="120"/>
              <w:contextualSpacing/>
              <w:jc w:val="center"/>
              <w:rPr>
                <w:rFonts w:ascii="Arial" w:hAnsi="Arial" w:cs="Arial"/>
                <w:b/>
                <w:lang w:eastAsia="zh-CN"/>
              </w:rPr>
            </w:pPr>
            <w:r w:rsidRPr="007F7846">
              <w:rPr>
                <w:rFonts w:ascii="Arial" w:hAnsi="Arial" w:cs="Arial"/>
                <w:b/>
                <w:lang w:eastAsia="zh-CN"/>
              </w:rPr>
              <w:t>- 5 -</w:t>
            </w:r>
          </w:p>
        </w:tc>
        <w:tc>
          <w:tcPr>
            <w:tcW w:w="1265" w:type="dxa"/>
            <w:tcBorders>
              <w:top w:val="single" w:sz="4" w:space="0" w:color="auto"/>
              <w:left w:val="single" w:sz="4" w:space="0" w:color="auto"/>
              <w:bottom w:val="single" w:sz="4" w:space="0" w:color="auto"/>
              <w:right w:val="single" w:sz="4" w:space="0" w:color="auto"/>
            </w:tcBorders>
            <w:shd w:val="clear" w:color="auto" w:fill="D9E2F3"/>
            <w:hideMark/>
          </w:tcPr>
          <w:p w14:paraId="75D8C933" w14:textId="77777777" w:rsidR="007F7846" w:rsidRPr="007F7846" w:rsidRDefault="007F7846" w:rsidP="007F7846">
            <w:pPr>
              <w:suppressAutoHyphens/>
              <w:spacing w:before="100" w:beforeAutospacing="1" w:after="120"/>
              <w:contextualSpacing/>
              <w:jc w:val="center"/>
              <w:rPr>
                <w:rFonts w:ascii="Arial" w:hAnsi="Arial" w:cs="Arial"/>
                <w:b/>
                <w:lang w:eastAsia="zh-CN"/>
              </w:rPr>
            </w:pPr>
            <w:r w:rsidRPr="007F7846">
              <w:rPr>
                <w:rFonts w:ascii="Arial" w:hAnsi="Arial" w:cs="Arial"/>
                <w:b/>
                <w:lang w:eastAsia="zh-CN"/>
              </w:rPr>
              <w:t>- 6 -</w:t>
            </w:r>
          </w:p>
        </w:tc>
        <w:tc>
          <w:tcPr>
            <w:tcW w:w="1400" w:type="dxa"/>
            <w:tcBorders>
              <w:top w:val="single" w:sz="4" w:space="0" w:color="auto"/>
              <w:left w:val="single" w:sz="4" w:space="0" w:color="auto"/>
              <w:bottom w:val="single" w:sz="4" w:space="0" w:color="auto"/>
              <w:right w:val="single" w:sz="4" w:space="0" w:color="auto"/>
            </w:tcBorders>
            <w:shd w:val="clear" w:color="auto" w:fill="D9E2F3"/>
            <w:hideMark/>
          </w:tcPr>
          <w:p w14:paraId="18AB9DF8" w14:textId="77777777" w:rsidR="007F7846" w:rsidRPr="007F7846" w:rsidRDefault="007F7846" w:rsidP="007F7846">
            <w:pPr>
              <w:suppressAutoHyphens/>
              <w:spacing w:before="100" w:beforeAutospacing="1" w:after="120"/>
              <w:contextualSpacing/>
              <w:jc w:val="center"/>
              <w:rPr>
                <w:rFonts w:ascii="Arial" w:hAnsi="Arial" w:cs="Arial"/>
                <w:b/>
                <w:lang w:eastAsia="zh-CN"/>
              </w:rPr>
            </w:pPr>
            <w:r w:rsidRPr="007F7846">
              <w:rPr>
                <w:rFonts w:ascii="Arial" w:hAnsi="Arial" w:cs="Arial"/>
                <w:b/>
                <w:lang w:eastAsia="zh-CN"/>
              </w:rPr>
              <w:t>- 4+6 -</w:t>
            </w:r>
          </w:p>
        </w:tc>
      </w:tr>
      <w:tr w:rsidR="007F7846" w:rsidRPr="007F7846" w14:paraId="1E6A6C86" w14:textId="77777777" w:rsidTr="007F7846">
        <w:trPr>
          <w:trHeight w:val="120"/>
        </w:trPr>
        <w:tc>
          <w:tcPr>
            <w:tcW w:w="1001" w:type="dxa"/>
            <w:tcBorders>
              <w:top w:val="single" w:sz="4" w:space="0" w:color="auto"/>
              <w:left w:val="single" w:sz="4" w:space="0" w:color="auto"/>
              <w:bottom w:val="single" w:sz="4" w:space="0" w:color="auto"/>
              <w:right w:val="single" w:sz="4" w:space="0" w:color="auto"/>
            </w:tcBorders>
            <w:hideMark/>
          </w:tcPr>
          <w:p w14:paraId="1947AE9C" w14:textId="77777777" w:rsidR="007F7846" w:rsidRPr="007F7846" w:rsidRDefault="007F7846" w:rsidP="007F7846">
            <w:pPr>
              <w:suppressAutoHyphens/>
              <w:spacing w:before="100" w:beforeAutospacing="1" w:after="120"/>
              <w:contextualSpacing/>
              <w:jc w:val="center"/>
              <w:rPr>
                <w:rFonts w:ascii="Arial" w:hAnsi="Arial" w:cs="Arial"/>
                <w:sz w:val="16"/>
                <w:szCs w:val="16"/>
                <w:lang w:eastAsia="zh-CN"/>
              </w:rPr>
            </w:pPr>
            <w:r w:rsidRPr="007F7846">
              <w:rPr>
                <w:rFonts w:ascii="Arial" w:hAnsi="Arial" w:cs="Arial"/>
                <w:sz w:val="16"/>
                <w:szCs w:val="16"/>
                <w:lang w:eastAsia="zh-CN"/>
              </w:rPr>
              <w:t>1</w:t>
            </w:r>
          </w:p>
        </w:tc>
        <w:tc>
          <w:tcPr>
            <w:tcW w:w="2118" w:type="dxa"/>
            <w:tcBorders>
              <w:top w:val="single" w:sz="4" w:space="0" w:color="auto"/>
              <w:left w:val="single" w:sz="4" w:space="0" w:color="auto"/>
              <w:bottom w:val="single" w:sz="4" w:space="0" w:color="auto"/>
              <w:right w:val="single" w:sz="4" w:space="0" w:color="auto"/>
            </w:tcBorders>
          </w:tcPr>
          <w:p w14:paraId="6E024832" w14:textId="77777777" w:rsidR="007F7846" w:rsidRPr="007F7846" w:rsidRDefault="007F7846" w:rsidP="007F7846">
            <w:pPr>
              <w:suppressAutoHyphens/>
              <w:spacing w:before="100" w:beforeAutospacing="1" w:after="120"/>
              <w:contextualSpacing/>
              <w:rPr>
                <w:rFonts w:ascii="Arial" w:eastAsia="Calibri" w:hAnsi="Arial" w:cs="Arial"/>
                <w:sz w:val="16"/>
                <w:szCs w:val="16"/>
              </w:rPr>
            </w:pPr>
            <w:r w:rsidRPr="007F7846">
              <w:rPr>
                <w:rFonts w:ascii="Arial" w:eastAsia="Calibri" w:hAnsi="Arial" w:cs="Arial"/>
                <w:sz w:val="16"/>
                <w:szCs w:val="16"/>
              </w:rPr>
              <w:t>KPP w Bełchatowie</w:t>
            </w:r>
          </w:p>
          <w:p w14:paraId="6898A8D6" w14:textId="77777777" w:rsidR="007F7846" w:rsidRPr="007F7846" w:rsidRDefault="007F7846" w:rsidP="007F7846">
            <w:pPr>
              <w:suppressAutoHyphens/>
              <w:spacing w:before="100" w:beforeAutospacing="1" w:after="120"/>
              <w:contextualSpacing/>
              <w:rPr>
                <w:rFonts w:ascii="Arial" w:hAnsi="Arial" w:cs="Arial"/>
                <w:sz w:val="16"/>
                <w:szCs w:val="16"/>
                <w:lang w:eastAsia="zh-CN"/>
              </w:rPr>
            </w:pPr>
          </w:p>
        </w:tc>
        <w:tc>
          <w:tcPr>
            <w:tcW w:w="1275" w:type="dxa"/>
            <w:tcBorders>
              <w:top w:val="single" w:sz="4" w:space="0" w:color="auto"/>
              <w:left w:val="single" w:sz="4" w:space="0" w:color="auto"/>
              <w:bottom w:val="single" w:sz="4" w:space="0" w:color="auto"/>
              <w:right w:val="single" w:sz="4" w:space="0" w:color="auto"/>
            </w:tcBorders>
          </w:tcPr>
          <w:p w14:paraId="4392118D" w14:textId="77777777" w:rsidR="007F7846" w:rsidRPr="007F7846" w:rsidRDefault="007F7846" w:rsidP="007F7846">
            <w:pPr>
              <w:suppressAutoHyphens/>
              <w:spacing w:before="100" w:beforeAutospacing="1" w:after="120"/>
              <w:contextualSpacing/>
              <w:rPr>
                <w:rFonts w:ascii="Arial" w:hAnsi="Arial" w:cs="Arial"/>
                <w:sz w:val="16"/>
                <w:szCs w:val="16"/>
                <w:lang w:eastAsia="zh-CN"/>
              </w:rPr>
            </w:pPr>
          </w:p>
        </w:tc>
        <w:tc>
          <w:tcPr>
            <w:tcW w:w="1276" w:type="dxa"/>
            <w:tcBorders>
              <w:top w:val="single" w:sz="4" w:space="0" w:color="auto"/>
              <w:left w:val="single" w:sz="4" w:space="0" w:color="auto"/>
              <w:bottom w:val="single" w:sz="4" w:space="0" w:color="auto"/>
              <w:right w:val="single" w:sz="4" w:space="0" w:color="auto"/>
            </w:tcBorders>
          </w:tcPr>
          <w:p w14:paraId="55B83912" w14:textId="77777777" w:rsidR="007F7846" w:rsidRPr="007F7846" w:rsidRDefault="007F7846" w:rsidP="007F7846">
            <w:pPr>
              <w:suppressAutoHyphens/>
              <w:spacing w:before="100" w:beforeAutospacing="1" w:after="120"/>
              <w:contextualSpacing/>
              <w:rPr>
                <w:rFonts w:ascii="Arial" w:hAnsi="Arial" w:cs="Arial"/>
                <w:sz w:val="16"/>
                <w:szCs w:val="16"/>
                <w:lang w:eastAsia="zh-CN"/>
              </w:rPr>
            </w:pPr>
          </w:p>
        </w:tc>
        <w:tc>
          <w:tcPr>
            <w:tcW w:w="1304" w:type="dxa"/>
            <w:tcBorders>
              <w:top w:val="single" w:sz="4" w:space="0" w:color="auto"/>
              <w:left w:val="single" w:sz="4" w:space="0" w:color="auto"/>
              <w:bottom w:val="single" w:sz="4" w:space="0" w:color="auto"/>
              <w:right w:val="single" w:sz="4" w:space="0" w:color="auto"/>
            </w:tcBorders>
          </w:tcPr>
          <w:p w14:paraId="17724221" w14:textId="77777777" w:rsidR="007F7846" w:rsidRPr="007F7846" w:rsidRDefault="007F7846" w:rsidP="007F7846">
            <w:pPr>
              <w:suppressAutoHyphens/>
              <w:spacing w:before="100" w:beforeAutospacing="1" w:after="120"/>
              <w:contextualSpacing/>
              <w:rPr>
                <w:rFonts w:ascii="Arial" w:hAnsi="Arial" w:cs="Arial"/>
                <w:sz w:val="16"/>
                <w:szCs w:val="16"/>
                <w:lang w:eastAsia="zh-CN"/>
              </w:rPr>
            </w:pPr>
          </w:p>
        </w:tc>
        <w:tc>
          <w:tcPr>
            <w:tcW w:w="1265" w:type="dxa"/>
            <w:tcBorders>
              <w:top w:val="single" w:sz="4" w:space="0" w:color="auto"/>
              <w:left w:val="single" w:sz="4" w:space="0" w:color="auto"/>
              <w:bottom w:val="single" w:sz="4" w:space="0" w:color="auto"/>
              <w:right w:val="single" w:sz="4" w:space="0" w:color="auto"/>
            </w:tcBorders>
          </w:tcPr>
          <w:p w14:paraId="155FB69F" w14:textId="77777777" w:rsidR="007F7846" w:rsidRPr="007F7846" w:rsidRDefault="007F7846" w:rsidP="007F7846">
            <w:pPr>
              <w:suppressAutoHyphens/>
              <w:spacing w:before="100" w:beforeAutospacing="1" w:after="120"/>
              <w:contextualSpacing/>
              <w:rPr>
                <w:rFonts w:ascii="Arial" w:hAnsi="Arial" w:cs="Arial"/>
                <w:sz w:val="16"/>
                <w:szCs w:val="16"/>
                <w:lang w:eastAsia="zh-CN"/>
              </w:rPr>
            </w:pPr>
          </w:p>
        </w:tc>
        <w:tc>
          <w:tcPr>
            <w:tcW w:w="1400" w:type="dxa"/>
            <w:tcBorders>
              <w:top w:val="single" w:sz="4" w:space="0" w:color="auto"/>
              <w:left w:val="single" w:sz="4" w:space="0" w:color="auto"/>
              <w:bottom w:val="single" w:sz="4" w:space="0" w:color="auto"/>
              <w:right w:val="single" w:sz="4" w:space="0" w:color="auto"/>
            </w:tcBorders>
          </w:tcPr>
          <w:p w14:paraId="13EDA1F2" w14:textId="77777777" w:rsidR="007F7846" w:rsidRPr="007F7846" w:rsidRDefault="007F7846" w:rsidP="007F7846">
            <w:pPr>
              <w:suppressAutoHyphens/>
              <w:spacing w:before="100" w:beforeAutospacing="1" w:after="120"/>
              <w:contextualSpacing/>
              <w:rPr>
                <w:rFonts w:ascii="Arial" w:hAnsi="Arial" w:cs="Arial"/>
                <w:sz w:val="16"/>
                <w:szCs w:val="16"/>
                <w:lang w:eastAsia="zh-CN"/>
              </w:rPr>
            </w:pPr>
          </w:p>
        </w:tc>
      </w:tr>
      <w:tr w:rsidR="007F7846" w:rsidRPr="007F7846" w14:paraId="191177CD" w14:textId="77777777" w:rsidTr="007F7846">
        <w:trPr>
          <w:trHeight w:val="120"/>
        </w:trPr>
        <w:tc>
          <w:tcPr>
            <w:tcW w:w="1001" w:type="dxa"/>
            <w:tcBorders>
              <w:top w:val="single" w:sz="4" w:space="0" w:color="auto"/>
              <w:left w:val="single" w:sz="4" w:space="0" w:color="auto"/>
              <w:bottom w:val="single" w:sz="4" w:space="0" w:color="auto"/>
              <w:right w:val="single" w:sz="4" w:space="0" w:color="auto"/>
            </w:tcBorders>
            <w:hideMark/>
          </w:tcPr>
          <w:p w14:paraId="73D21F94" w14:textId="77777777" w:rsidR="007F7846" w:rsidRPr="007F7846" w:rsidRDefault="007F7846" w:rsidP="007F7846">
            <w:pPr>
              <w:suppressAutoHyphens/>
              <w:spacing w:before="100" w:beforeAutospacing="1" w:after="120"/>
              <w:contextualSpacing/>
              <w:jc w:val="center"/>
              <w:rPr>
                <w:rFonts w:ascii="Arial" w:hAnsi="Arial" w:cs="Arial"/>
                <w:sz w:val="16"/>
                <w:szCs w:val="16"/>
                <w:lang w:eastAsia="zh-CN"/>
              </w:rPr>
            </w:pPr>
            <w:r w:rsidRPr="007F7846">
              <w:rPr>
                <w:rFonts w:ascii="Arial" w:hAnsi="Arial" w:cs="Arial"/>
                <w:sz w:val="16"/>
                <w:szCs w:val="16"/>
                <w:lang w:eastAsia="zh-CN"/>
              </w:rPr>
              <w:t>2</w:t>
            </w:r>
          </w:p>
        </w:tc>
        <w:tc>
          <w:tcPr>
            <w:tcW w:w="2118" w:type="dxa"/>
            <w:tcBorders>
              <w:top w:val="single" w:sz="4" w:space="0" w:color="auto"/>
              <w:left w:val="single" w:sz="4" w:space="0" w:color="auto"/>
              <w:bottom w:val="single" w:sz="4" w:space="0" w:color="auto"/>
              <w:right w:val="single" w:sz="4" w:space="0" w:color="auto"/>
            </w:tcBorders>
          </w:tcPr>
          <w:p w14:paraId="5F1254DE" w14:textId="77777777" w:rsidR="007F7846" w:rsidRPr="007F7846" w:rsidRDefault="007F7846" w:rsidP="007F7846">
            <w:pPr>
              <w:suppressAutoHyphens/>
              <w:spacing w:before="100" w:beforeAutospacing="1" w:after="120"/>
              <w:contextualSpacing/>
              <w:rPr>
                <w:rFonts w:ascii="Arial" w:eastAsia="Calibri" w:hAnsi="Arial" w:cs="Arial"/>
                <w:sz w:val="16"/>
                <w:szCs w:val="16"/>
              </w:rPr>
            </w:pPr>
            <w:r w:rsidRPr="007F7846">
              <w:rPr>
                <w:rFonts w:ascii="Arial" w:eastAsia="Calibri" w:hAnsi="Arial" w:cs="Arial"/>
                <w:sz w:val="16"/>
                <w:szCs w:val="16"/>
              </w:rPr>
              <w:t>KPP w Brzezinach</w:t>
            </w:r>
          </w:p>
          <w:p w14:paraId="5D4EBC43" w14:textId="77777777" w:rsidR="007F7846" w:rsidRPr="007F7846" w:rsidRDefault="007F7846" w:rsidP="007F7846">
            <w:pPr>
              <w:suppressAutoHyphens/>
              <w:spacing w:before="100" w:beforeAutospacing="1" w:after="120"/>
              <w:contextualSpacing/>
              <w:rPr>
                <w:rFonts w:ascii="Arial" w:hAnsi="Arial" w:cs="Arial"/>
                <w:sz w:val="16"/>
                <w:szCs w:val="16"/>
                <w:lang w:eastAsia="zh-CN"/>
              </w:rPr>
            </w:pPr>
          </w:p>
        </w:tc>
        <w:tc>
          <w:tcPr>
            <w:tcW w:w="1275" w:type="dxa"/>
            <w:tcBorders>
              <w:top w:val="single" w:sz="4" w:space="0" w:color="auto"/>
              <w:left w:val="single" w:sz="4" w:space="0" w:color="auto"/>
              <w:bottom w:val="single" w:sz="4" w:space="0" w:color="auto"/>
              <w:right w:val="single" w:sz="4" w:space="0" w:color="auto"/>
            </w:tcBorders>
          </w:tcPr>
          <w:p w14:paraId="30993A98" w14:textId="77777777" w:rsidR="007F7846" w:rsidRPr="007F7846" w:rsidRDefault="007F7846" w:rsidP="007F7846">
            <w:pPr>
              <w:suppressAutoHyphens/>
              <w:spacing w:before="100" w:beforeAutospacing="1" w:after="120"/>
              <w:contextualSpacing/>
              <w:rPr>
                <w:rFonts w:ascii="Arial" w:hAnsi="Arial" w:cs="Arial"/>
                <w:sz w:val="16"/>
                <w:szCs w:val="16"/>
                <w:lang w:eastAsia="zh-CN"/>
              </w:rPr>
            </w:pPr>
          </w:p>
        </w:tc>
        <w:tc>
          <w:tcPr>
            <w:tcW w:w="1276" w:type="dxa"/>
            <w:tcBorders>
              <w:top w:val="single" w:sz="4" w:space="0" w:color="auto"/>
              <w:left w:val="single" w:sz="4" w:space="0" w:color="auto"/>
              <w:bottom w:val="single" w:sz="4" w:space="0" w:color="auto"/>
              <w:right w:val="single" w:sz="4" w:space="0" w:color="auto"/>
            </w:tcBorders>
          </w:tcPr>
          <w:p w14:paraId="0169B469" w14:textId="77777777" w:rsidR="007F7846" w:rsidRPr="007F7846" w:rsidRDefault="007F7846" w:rsidP="007F7846">
            <w:pPr>
              <w:suppressAutoHyphens/>
              <w:spacing w:before="100" w:beforeAutospacing="1" w:after="120"/>
              <w:contextualSpacing/>
              <w:rPr>
                <w:rFonts w:ascii="Arial" w:hAnsi="Arial" w:cs="Arial"/>
                <w:sz w:val="16"/>
                <w:szCs w:val="16"/>
                <w:lang w:eastAsia="zh-CN"/>
              </w:rPr>
            </w:pPr>
          </w:p>
        </w:tc>
        <w:tc>
          <w:tcPr>
            <w:tcW w:w="1304" w:type="dxa"/>
            <w:tcBorders>
              <w:top w:val="single" w:sz="4" w:space="0" w:color="auto"/>
              <w:left w:val="single" w:sz="4" w:space="0" w:color="auto"/>
              <w:bottom w:val="single" w:sz="4" w:space="0" w:color="auto"/>
              <w:right w:val="single" w:sz="4" w:space="0" w:color="auto"/>
            </w:tcBorders>
          </w:tcPr>
          <w:p w14:paraId="4F3AD5CB" w14:textId="77777777" w:rsidR="007F7846" w:rsidRPr="007F7846" w:rsidRDefault="007F7846" w:rsidP="007F7846">
            <w:pPr>
              <w:suppressAutoHyphens/>
              <w:spacing w:before="100" w:beforeAutospacing="1" w:after="120"/>
              <w:contextualSpacing/>
              <w:rPr>
                <w:rFonts w:ascii="Arial" w:hAnsi="Arial" w:cs="Arial"/>
                <w:sz w:val="16"/>
                <w:szCs w:val="16"/>
                <w:lang w:eastAsia="zh-CN"/>
              </w:rPr>
            </w:pPr>
          </w:p>
        </w:tc>
        <w:tc>
          <w:tcPr>
            <w:tcW w:w="1265" w:type="dxa"/>
            <w:tcBorders>
              <w:top w:val="single" w:sz="4" w:space="0" w:color="auto"/>
              <w:left w:val="single" w:sz="4" w:space="0" w:color="auto"/>
              <w:bottom w:val="single" w:sz="4" w:space="0" w:color="auto"/>
              <w:right w:val="single" w:sz="4" w:space="0" w:color="auto"/>
            </w:tcBorders>
          </w:tcPr>
          <w:p w14:paraId="1F28A8B0" w14:textId="77777777" w:rsidR="007F7846" w:rsidRPr="007F7846" w:rsidRDefault="007F7846" w:rsidP="007F7846">
            <w:pPr>
              <w:suppressAutoHyphens/>
              <w:spacing w:before="100" w:beforeAutospacing="1" w:after="120"/>
              <w:contextualSpacing/>
              <w:rPr>
                <w:rFonts w:ascii="Arial" w:hAnsi="Arial" w:cs="Arial"/>
                <w:sz w:val="16"/>
                <w:szCs w:val="16"/>
                <w:lang w:eastAsia="zh-CN"/>
              </w:rPr>
            </w:pPr>
          </w:p>
        </w:tc>
        <w:tc>
          <w:tcPr>
            <w:tcW w:w="1400" w:type="dxa"/>
            <w:tcBorders>
              <w:top w:val="single" w:sz="4" w:space="0" w:color="auto"/>
              <w:left w:val="single" w:sz="4" w:space="0" w:color="auto"/>
              <w:bottom w:val="single" w:sz="4" w:space="0" w:color="auto"/>
              <w:right w:val="single" w:sz="4" w:space="0" w:color="auto"/>
            </w:tcBorders>
          </w:tcPr>
          <w:p w14:paraId="75DC2201" w14:textId="77777777" w:rsidR="007F7846" w:rsidRPr="007F7846" w:rsidRDefault="007F7846" w:rsidP="007F7846">
            <w:pPr>
              <w:suppressAutoHyphens/>
              <w:spacing w:before="100" w:beforeAutospacing="1" w:after="120"/>
              <w:contextualSpacing/>
              <w:rPr>
                <w:rFonts w:ascii="Arial" w:hAnsi="Arial" w:cs="Arial"/>
                <w:sz w:val="16"/>
                <w:szCs w:val="16"/>
                <w:lang w:eastAsia="zh-CN"/>
              </w:rPr>
            </w:pPr>
          </w:p>
        </w:tc>
      </w:tr>
      <w:tr w:rsidR="007F7846" w:rsidRPr="007F7846" w14:paraId="2B9A4B31" w14:textId="77777777" w:rsidTr="007F7846">
        <w:trPr>
          <w:trHeight w:val="95"/>
        </w:trPr>
        <w:tc>
          <w:tcPr>
            <w:tcW w:w="1001" w:type="dxa"/>
            <w:tcBorders>
              <w:top w:val="single" w:sz="4" w:space="0" w:color="auto"/>
              <w:left w:val="single" w:sz="4" w:space="0" w:color="auto"/>
              <w:bottom w:val="single" w:sz="4" w:space="0" w:color="auto"/>
              <w:right w:val="single" w:sz="4" w:space="0" w:color="auto"/>
            </w:tcBorders>
            <w:hideMark/>
          </w:tcPr>
          <w:p w14:paraId="4E2DBBA1" w14:textId="77777777" w:rsidR="007F7846" w:rsidRPr="007F7846" w:rsidRDefault="007F7846" w:rsidP="007F7846">
            <w:pPr>
              <w:suppressAutoHyphens/>
              <w:spacing w:before="100" w:beforeAutospacing="1" w:after="120"/>
              <w:contextualSpacing/>
              <w:jc w:val="center"/>
              <w:rPr>
                <w:rFonts w:ascii="Arial" w:hAnsi="Arial" w:cs="Arial"/>
                <w:sz w:val="16"/>
                <w:szCs w:val="16"/>
                <w:lang w:eastAsia="zh-CN"/>
              </w:rPr>
            </w:pPr>
            <w:r w:rsidRPr="007F7846">
              <w:rPr>
                <w:rFonts w:ascii="Arial" w:hAnsi="Arial" w:cs="Arial"/>
                <w:sz w:val="16"/>
                <w:szCs w:val="16"/>
                <w:lang w:eastAsia="zh-CN"/>
              </w:rPr>
              <w:t>3</w:t>
            </w:r>
          </w:p>
        </w:tc>
        <w:tc>
          <w:tcPr>
            <w:tcW w:w="2118" w:type="dxa"/>
            <w:tcBorders>
              <w:top w:val="single" w:sz="4" w:space="0" w:color="auto"/>
              <w:left w:val="single" w:sz="4" w:space="0" w:color="auto"/>
              <w:bottom w:val="single" w:sz="4" w:space="0" w:color="auto"/>
              <w:right w:val="single" w:sz="4" w:space="0" w:color="auto"/>
            </w:tcBorders>
            <w:hideMark/>
          </w:tcPr>
          <w:p w14:paraId="4B83E641" w14:textId="77777777" w:rsidR="007F7846" w:rsidRPr="007F7846" w:rsidRDefault="007F7846" w:rsidP="007F7846">
            <w:pPr>
              <w:suppressAutoHyphens/>
              <w:spacing w:before="100" w:beforeAutospacing="1" w:after="120"/>
              <w:contextualSpacing/>
              <w:rPr>
                <w:rFonts w:ascii="Arial" w:hAnsi="Arial" w:cs="Arial"/>
                <w:sz w:val="16"/>
                <w:szCs w:val="16"/>
                <w:lang w:eastAsia="zh-CN"/>
              </w:rPr>
            </w:pPr>
            <w:r w:rsidRPr="007F7846">
              <w:rPr>
                <w:rFonts w:ascii="Arial" w:hAnsi="Arial" w:cs="Arial"/>
                <w:sz w:val="16"/>
                <w:szCs w:val="16"/>
                <w:lang w:eastAsia="zh-CN"/>
              </w:rPr>
              <w:t>KPP Łódź-Wschód w Koluszkach</w:t>
            </w:r>
          </w:p>
        </w:tc>
        <w:tc>
          <w:tcPr>
            <w:tcW w:w="1275" w:type="dxa"/>
            <w:tcBorders>
              <w:top w:val="single" w:sz="4" w:space="0" w:color="auto"/>
              <w:left w:val="single" w:sz="4" w:space="0" w:color="auto"/>
              <w:bottom w:val="single" w:sz="4" w:space="0" w:color="auto"/>
              <w:right w:val="single" w:sz="4" w:space="0" w:color="auto"/>
            </w:tcBorders>
          </w:tcPr>
          <w:p w14:paraId="1E25327E" w14:textId="77777777" w:rsidR="007F7846" w:rsidRPr="007F7846" w:rsidRDefault="007F7846" w:rsidP="007F7846">
            <w:pPr>
              <w:suppressAutoHyphens/>
              <w:spacing w:before="100" w:beforeAutospacing="1" w:after="120"/>
              <w:contextualSpacing/>
              <w:rPr>
                <w:rFonts w:ascii="Arial" w:hAnsi="Arial" w:cs="Arial"/>
                <w:sz w:val="16"/>
                <w:szCs w:val="16"/>
                <w:lang w:eastAsia="zh-CN"/>
              </w:rPr>
            </w:pPr>
          </w:p>
        </w:tc>
        <w:tc>
          <w:tcPr>
            <w:tcW w:w="1276" w:type="dxa"/>
            <w:tcBorders>
              <w:top w:val="single" w:sz="4" w:space="0" w:color="auto"/>
              <w:left w:val="single" w:sz="4" w:space="0" w:color="auto"/>
              <w:bottom w:val="single" w:sz="4" w:space="0" w:color="auto"/>
              <w:right w:val="single" w:sz="4" w:space="0" w:color="auto"/>
            </w:tcBorders>
          </w:tcPr>
          <w:p w14:paraId="140ECE50" w14:textId="77777777" w:rsidR="007F7846" w:rsidRPr="007F7846" w:rsidRDefault="007F7846" w:rsidP="007F7846">
            <w:pPr>
              <w:suppressAutoHyphens/>
              <w:spacing w:before="100" w:beforeAutospacing="1" w:after="120"/>
              <w:contextualSpacing/>
              <w:rPr>
                <w:rFonts w:ascii="Arial" w:hAnsi="Arial" w:cs="Arial"/>
                <w:sz w:val="16"/>
                <w:szCs w:val="16"/>
                <w:lang w:eastAsia="zh-CN"/>
              </w:rPr>
            </w:pPr>
          </w:p>
        </w:tc>
        <w:tc>
          <w:tcPr>
            <w:tcW w:w="1304" w:type="dxa"/>
            <w:tcBorders>
              <w:top w:val="single" w:sz="4" w:space="0" w:color="auto"/>
              <w:left w:val="single" w:sz="4" w:space="0" w:color="auto"/>
              <w:bottom w:val="single" w:sz="4" w:space="0" w:color="auto"/>
              <w:right w:val="single" w:sz="4" w:space="0" w:color="auto"/>
            </w:tcBorders>
          </w:tcPr>
          <w:p w14:paraId="170D91EE" w14:textId="77777777" w:rsidR="007F7846" w:rsidRPr="007F7846" w:rsidRDefault="007F7846" w:rsidP="007F7846">
            <w:pPr>
              <w:suppressAutoHyphens/>
              <w:spacing w:before="100" w:beforeAutospacing="1" w:after="120"/>
              <w:contextualSpacing/>
              <w:rPr>
                <w:rFonts w:ascii="Arial" w:hAnsi="Arial" w:cs="Arial"/>
                <w:sz w:val="16"/>
                <w:szCs w:val="16"/>
                <w:lang w:eastAsia="zh-CN"/>
              </w:rPr>
            </w:pPr>
          </w:p>
        </w:tc>
        <w:tc>
          <w:tcPr>
            <w:tcW w:w="1265" w:type="dxa"/>
            <w:tcBorders>
              <w:top w:val="single" w:sz="4" w:space="0" w:color="auto"/>
              <w:left w:val="single" w:sz="4" w:space="0" w:color="auto"/>
              <w:bottom w:val="single" w:sz="4" w:space="0" w:color="auto"/>
              <w:right w:val="single" w:sz="4" w:space="0" w:color="auto"/>
            </w:tcBorders>
          </w:tcPr>
          <w:p w14:paraId="7EA41A25" w14:textId="77777777" w:rsidR="007F7846" w:rsidRPr="007F7846" w:rsidRDefault="007F7846" w:rsidP="007F7846">
            <w:pPr>
              <w:suppressAutoHyphens/>
              <w:spacing w:before="100" w:beforeAutospacing="1" w:after="120"/>
              <w:contextualSpacing/>
              <w:rPr>
                <w:rFonts w:ascii="Arial" w:hAnsi="Arial" w:cs="Arial"/>
                <w:sz w:val="16"/>
                <w:szCs w:val="16"/>
                <w:lang w:eastAsia="zh-CN"/>
              </w:rPr>
            </w:pPr>
          </w:p>
        </w:tc>
        <w:tc>
          <w:tcPr>
            <w:tcW w:w="1400" w:type="dxa"/>
            <w:tcBorders>
              <w:top w:val="single" w:sz="4" w:space="0" w:color="auto"/>
              <w:left w:val="single" w:sz="4" w:space="0" w:color="auto"/>
              <w:bottom w:val="single" w:sz="4" w:space="0" w:color="auto"/>
              <w:right w:val="single" w:sz="4" w:space="0" w:color="auto"/>
            </w:tcBorders>
          </w:tcPr>
          <w:p w14:paraId="788BF09A" w14:textId="77777777" w:rsidR="007F7846" w:rsidRPr="007F7846" w:rsidRDefault="007F7846" w:rsidP="007F7846">
            <w:pPr>
              <w:suppressAutoHyphens/>
              <w:spacing w:before="100" w:beforeAutospacing="1" w:after="120"/>
              <w:contextualSpacing/>
              <w:rPr>
                <w:rFonts w:ascii="Arial" w:hAnsi="Arial" w:cs="Arial"/>
                <w:sz w:val="16"/>
                <w:szCs w:val="16"/>
                <w:lang w:eastAsia="zh-CN"/>
              </w:rPr>
            </w:pPr>
          </w:p>
        </w:tc>
      </w:tr>
      <w:tr w:rsidR="007F7846" w:rsidRPr="007F7846" w14:paraId="541F0596" w14:textId="77777777" w:rsidTr="007F7846">
        <w:trPr>
          <w:trHeight w:val="120"/>
        </w:trPr>
        <w:tc>
          <w:tcPr>
            <w:tcW w:w="1001" w:type="dxa"/>
            <w:tcBorders>
              <w:top w:val="single" w:sz="4" w:space="0" w:color="auto"/>
              <w:left w:val="single" w:sz="4" w:space="0" w:color="auto"/>
              <w:bottom w:val="single" w:sz="4" w:space="0" w:color="auto"/>
              <w:right w:val="single" w:sz="4" w:space="0" w:color="auto"/>
            </w:tcBorders>
            <w:hideMark/>
          </w:tcPr>
          <w:p w14:paraId="59436B65" w14:textId="77777777" w:rsidR="007F7846" w:rsidRPr="007F7846" w:rsidRDefault="007F7846" w:rsidP="007F7846">
            <w:pPr>
              <w:suppressAutoHyphens/>
              <w:spacing w:before="100" w:beforeAutospacing="1" w:after="120"/>
              <w:contextualSpacing/>
              <w:jc w:val="center"/>
              <w:rPr>
                <w:rFonts w:ascii="Arial" w:hAnsi="Arial" w:cs="Arial"/>
                <w:sz w:val="16"/>
                <w:szCs w:val="16"/>
                <w:lang w:eastAsia="zh-CN"/>
              </w:rPr>
            </w:pPr>
            <w:r w:rsidRPr="007F7846">
              <w:rPr>
                <w:rFonts w:ascii="Arial" w:hAnsi="Arial" w:cs="Arial"/>
                <w:sz w:val="16"/>
                <w:szCs w:val="16"/>
                <w:lang w:eastAsia="zh-CN"/>
              </w:rPr>
              <w:t>4</w:t>
            </w:r>
          </w:p>
        </w:tc>
        <w:tc>
          <w:tcPr>
            <w:tcW w:w="2118" w:type="dxa"/>
            <w:tcBorders>
              <w:top w:val="single" w:sz="4" w:space="0" w:color="auto"/>
              <w:left w:val="single" w:sz="4" w:space="0" w:color="auto"/>
              <w:bottom w:val="single" w:sz="4" w:space="0" w:color="auto"/>
              <w:right w:val="single" w:sz="4" w:space="0" w:color="auto"/>
            </w:tcBorders>
          </w:tcPr>
          <w:p w14:paraId="0A7BDE4E" w14:textId="77777777" w:rsidR="007F7846" w:rsidRPr="007F7846" w:rsidRDefault="007F7846" w:rsidP="007F7846">
            <w:pPr>
              <w:suppressAutoHyphens/>
              <w:spacing w:before="100" w:beforeAutospacing="1" w:after="120"/>
              <w:contextualSpacing/>
              <w:rPr>
                <w:rFonts w:ascii="Arial" w:hAnsi="Arial" w:cs="Arial"/>
                <w:sz w:val="16"/>
                <w:szCs w:val="16"/>
                <w:lang w:eastAsia="zh-CN"/>
              </w:rPr>
            </w:pPr>
            <w:r w:rsidRPr="007F7846">
              <w:rPr>
                <w:rFonts w:ascii="Arial" w:hAnsi="Arial" w:cs="Arial"/>
                <w:sz w:val="16"/>
                <w:szCs w:val="16"/>
                <w:lang w:eastAsia="zh-CN"/>
              </w:rPr>
              <w:t>KPP w Kutnie</w:t>
            </w:r>
          </w:p>
          <w:p w14:paraId="4D0C1D4B" w14:textId="77777777" w:rsidR="007F7846" w:rsidRPr="007F7846" w:rsidRDefault="007F7846" w:rsidP="007F7846">
            <w:pPr>
              <w:suppressAutoHyphens/>
              <w:spacing w:before="100" w:beforeAutospacing="1" w:after="120"/>
              <w:contextualSpacing/>
              <w:rPr>
                <w:rFonts w:ascii="Arial" w:hAnsi="Arial" w:cs="Arial"/>
                <w:sz w:val="16"/>
                <w:szCs w:val="16"/>
                <w:lang w:eastAsia="zh-CN"/>
              </w:rPr>
            </w:pPr>
          </w:p>
        </w:tc>
        <w:tc>
          <w:tcPr>
            <w:tcW w:w="1275" w:type="dxa"/>
            <w:tcBorders>
              <w:top w:val="single" w:sz="4" w:space="0" w:color="auto"/>
              <w:left w:val="single" w:sz="4" w:space="0" w:color="auto"/>
              <w:bottom w:val="single" w:sz="4" w:space="0" w:color="auto"/>
              <w:right w:val="single" w:sz="4" w:space="0" w:color="auto"/>
            </w:tcBorders>
          </w:tcPr>
          <w:p w14:paraId="64CCA09C" w14:textId="77777777" w:rsidR="007F7846" w:rsidRPr="007F7846" w:rsidRDefault="007F7846" w:rsidP="007F7846">
            <w:pPr>
              <w:suppressAutoHyphens/>
              <w:spacing w:before="100" w:beforeAutospacing="1" w:after="120"/>
              <w:contextualSpacing/>
              <w:rPr>
                <w:rFonts w:ascii="Arial" w:hAnsi="Arial" w:cs="Arial"/>
                <w:sz w:val="16"/>
                <w:szCs w:val="16"/>
                <w:lang w:eastAsia="zh-CN"/>
              </w:rPr>
            </w:pPr>
          </w:p>
        </w:tc>
        <w:tc>
          <w:tcPr>
            <w:tcW w:w="1276" w:type="dxa"/>
            <w:tcBorders>
              <w:top w:val="single" w:sz="4" w:space="0" w:color="auto"/>
              <w:left w:val="single" w:sz="4" w:space="0" w:color="auto"/>
              <w:bottom w:val="single" w:sz="4" w:space="0" w:color="auto"/>
              <w:right w:val="single" w:sz="4" w:space="0" w:color="auto"/>
            </w:tcBorders>
          </w:tcPr>
          <w:p w14:paraId="193A5CC3" w14:textId="77777777" w:rsidR="007F7846" w:rsidRPr="007F7846" w:rsidRDefault="007F7846" w:rsidP="007F7846">
            <w:pPr>
              <w:suppressAutoHyphens/>
              <w:spacing w:before="100" w:beforeAutospacing="1" w:after="120"/>
              <w:contextualSpacing/>
              <w:rPr>
                <w:rFonts w:ascii="Arial" w:hAnsi="Arial" w:cs="Arial"/>
                <w:sz w:val="16"/>
                <w:szCs w:val="16"/>
                <w:lang w:eastAsia="zh-CN"/>
              </w:rPr>
            </w:pPr>
          </w:p>
        </w:tc>
        <w:tc>
          <w:tcPr>
            <w:tcW w:w="1304" w:type="dxa"/>
            <w:tcBorders>
              <w:top w:val="single" w:sz="4" w:space="0" w:color="auto"/>
              <w:left w:val="single" w:sz="4" w:space="0" w:color="auto"/>
              <w:bottom w:val="single" w:sz="4" w:space="0" w:color="auto"/>
              <w:right w:val="single" w:sz="4" w:space="0" w:color="auto"/>
            </w:tcBorders>
          </w:tcPr>
          <w:p w14:paraId="6F056161" w14:textId="77777777" w:rsidR="007F7846" w:rsidRPr="007F7846" w:rsidRDefault="007F7846" w:rsidP="007F7846">
            <w:pPr>
              <w:suppressAutoHyphens/>
              <w:spacing w:before="100" w:beforeAutospacing="1" w:after="120"/>
              <w:contextualSpacing/>
              <w:rPr>
                <w:rFonts w:ascii="Arial" w:hAnsi="Arial" w:cs="Arial"/>
                <w:sz w:val="16"/>
                <w:szCs w:val="16"/>
                <w:lang w:eastAsia="zh-CN"/>
              </w:rPr>
            </w:pPr>
          </w:p>
        </w:tc>
        <w:tc>
          <w:tcPr>
            <w:tcW w:w="1265" w:type="dxa"/>
            <w:tcBorders>
              <w:top w:val="single" w:sz="4" w:space="0" w:color="auto"/>
              <w:left w:val="single" w:sz="4" w:space="0" w:color="auto"/>
              <w:bottom w:val="single" w:sz="4" w:space="0" w:color="auto"/>
              <w:right w:val="single" w:sz="4" w:space="0" w:color="auto"/>
            </w:tcBorders>
          </w:tcPr>
          <w:p w14:paraId="3C75BD73" w14:textId="77777777" w:rsidR="007F7846" w:rsidRPr="007F7846" w:rsidRDefault="007F7846" w:rsidP="007F7846">
            <w:pPr>
              <w:suppressAutoHyphens/>
              <w:spacing w:before="100" w:beforeAutospacing="1" w:after="120"/>
              <w:contextualSpacing/>
              <w:rPr>
                <w:rFonts w:ascii="Arial" w:hAnsi="Arial" w:cs="Arial"/>
                <w:sz w:val="16"/>
                <w:szCs w:val="16"/>
                <w:lang w:eastAsia="zh-CN"/>
              </w:rPr>
            </w:pPr>
          </w:p>
        </w:tc>
        <w:tc>
          <w:tcPr>
            <w:tcW w:w="1400" w:type="dxa"/>
            <w:tcBorders>
              <w:top w:val="single" w:sz="4" w:space="0" w:color="auto"/>
              <w:left w:val="single" w:sz="4" w:space="0" w:color="auto"/>
              <w:bottom w:val="single" w:sz="4" w:space="0" w:color="auto"/>
              <w:right w:val="single" w:sz="4" w:space="0" w:color="auto"/>
            </w:tcBorders>
          </w:tcPr>
          <w:p w14:paraId="0BF1BE52" w14:textId="77777777" w:rsidR="007F7846" w:rsidRPr="007F7846" w:rsidRDefault="007F7846" w:rsidP="007F7846">
            <w:pPr>
              <w:suppressAutoHyphens/>
              <w:spacing w:before="100" w:beforeAutospacing="1" w:after="120"/>
              <w:contextualSpacing/>
              <w:rPr>
                <w:rFonts w:ascii="Arial" w:hAnsi="Arial" w:cs="Arial"/>
                <w:sz w:val="16"/>
                <w:szCs w:val="16"/>
                <w:lang w:eastAsia="zh-CN"/>
              </w:rPr>
            </w:pPr>
          </w:p>
        </w:tc>
      </w:tr>
      <w:tr w:rsidR="007F7846" w:rsidRPr="007F7846" w14:paraId="4E4B0E8F" w14:textId="77777777" w:rsidTr="007F7846">
        <w:trPr>
          <w:trHeight w:val="120"/>
        </w:trPr>
        <w:tc>
          <w:tcPr>
            <w:tcW w:w="1001" w:type="dxa"/>
            <w:tcBorders>
              <w:top w:val="single" w:sz="4" w:space="0" w:color="auto"/>
              <w:left w:val="single" w:sz="4" w:space="0" w:color="auto"/>
              <w:bottom w:val="single" w:sz="4" w:space="0" w:color="auto"/>
              <w:right w:val="single" w:sz="4" w:space="0" w:color="auto"/>
            </w:tcBorders>
            <w:hideMark/>
          </w:tcPr>
          <w:p w14:paraId="4526355E" w14:textId="77777777" w:rsidR="007F7846" w:rsidRPr="007F7846" w:rsidRDefault="007F7846" w:rsidP="007F7846">
            <w:pPr>
              <w:suppressAutoHyphens/>
              <w:spacing w:before="100" w:beforeAutospacing="1" w:after="120"/>
              <w:contextualSpacing/>
              <w:jc w:val="center"/>
              <w:rPr>
                <w:rFonts w:ascii="Arial" w:hAnsi="Arial" w:cs="Arial"/>
                <w:sz w:val="16"/>
                <w:szCs w:val="16"/>
                <w:lang w:eastAsia="zh-CN"/>
              </w:rPr>
            </w:pPr>
            <w:r w:rsidRPr="007F7846">
              <w:rPr>
                <w:rFonts w:ascii="Arial" w:hAnsi="Arial" w:cs="Arial"/>
                <w:sz w:val="16"/>
                <w:szCs w:val="16"/>
                <w:lang w:eastAsia="zh-CN"/>
              </w:rPr>
              <w:t>5</w:t>
            </w:r>
          </w:p>
        </w:tc>
        <w:tc>
          <w:tcPr>
            <w:tcW w:w="2118" w:type="dxa"/>
            <w:tcBorders>
              <w:top w:val="single" w:sz="4" w:space="0" w:color="auto"/>
              <w:left w:val="single" w:sz="4" w:space="0" w:color="auto"/>
              <w:bottom w:val="single" w:sz="4" w:space="0" w:color="auto"/>
              <w:right w:val="single" w:sz="4" w:space="0" w:color="auto"/>
            </w:tcBorders>
            <w:hideMark/>
          </w:tcPr>
          <w:p w14:paraId="65DA23DF" w14:textId="77777777" w:rsidR="007F7846" w:rsidRPr="007F7846" w:rsidRDefault="007F7846" w:rsidP="007F7846">
            <w:pPr>
              <w:suppressAutoHyphens/>
              <w:spacing w:before="100" w:beforeAutospacing="1" w:after="120"/>
              <w:contextualSpacing/>
              <w:rPr>
                <w:rFonts w:ascii="Arial" w:hAnsi="Arial" w:cs="Arial"/>
                <w:sz w:val="16"/>
                <w:szCs w:val="16"/>
                <w:lang w:eastAsia="zh-CN"/>
              </w:rPr>
            </w:pPr>
            <w:r w:rsidRPr="007F7846">
              <w:rPr>
                <w:rFonts w:ascii="Arial" w:hAnsi="Arial" w:cs="Arial"/>
                <w:sz w:val="16"/>
                <w:szCs w:val="16"/>
                <w:lang w:eastAsia="zh-CN"/>
              </w:rPr>
              <w:t>KPP w Łasku</w:t>
            </w:r>
          </w:p>
        </w:tc>
        <w:tc>
          <w:tcPr>
            <w:tcW w:w="1275" w:type="dxa"/>
            <w:tcBorders>
              <w:top w:val="single" w:sz="4" w:space="0" w:color="auto"/>
              <w:left w:val="single" w:sz="4" w:space="0" w:color="auto"/>
              <w:bottom w:val="single" w:sz="4" w:space="0" w:color="auto"/>
              <w:right w:val="single" w:sz="4" w:space="0" w:color="auto"/>
            </w:tcBorders>
          </w:tcPr>
          <w:p w14:paraId="7C9F2236" w14:textId="77777777" w:rsidR="007F7846" w:rsidRPr="007F7846" w:rsidRDefault="007F7846" w:rsidP="007F7846">
            <w:pPr>
              <w:suppressAutoHyphens/>
              <w:spacing w:before="100" w:beforeAutospacing="1" w:after="120"/>
              <w:contextualSpacing/>
              <w:rPr>
                <w:rFonts w:ascii="Arial" w:hAnsi="Arial" w:cs="Arial"/>
                <w:sz w:val="16"/>
                <w:szCs w:val="16"/>
                <w:lang w:eastAsia="zh-CN"/>
              </w:rPr>
            </w:pPr>
          </w:p>
          <w:p w14:paraId="7FF069A6" w14:textId="77777777" w:rsidR="007F7846" w:rsidRPr="007F7846" w:rsidRDefault="007F7846" w:rsidP="007F7846">
            <w:pPr>
              <w:suppressAutoHyphens/>
              <w:spacing w:before="100" w:beforeAutospacing="1" w:after="120"/>
              <w:contextualSpacing/>
              <w:rPr>
                <w:rFonts w:ascii="Arial" w:hAnsi="Arial" w:cs="Arial"/>
                <w:sz w:val="16"/>
                <w:szCs w:val="16"/>
                <w:lang w:eastAsia="zh-CN"/>
              </w:rPr>
            </w:pPr>
          </w:p>
        </w:tc>
        <w:tc>
          <w:tcPr>
            <w:tcW w:w="1276" w:type="dxa"/>
            <w:tcBorders>
              <w:top w:val="single" w:sz="4" w:space="0" w:color="auto"/>
              <w:left w:val="single" w:sz="4" w:space="0" w:color="auto"/>
              <w:bottom w:val="single" w:sz="4" w:space="0" w:color="auto"/>
              <w:right w:val="single" w:sz="4" w:space="0" w:color="auto"/>
            </w:tcBorders>
          </w:tcPr>
          <w:p w14:paraId="45120535" w14:textId="77777777" w:rsidR="007F7846" w:rsidRPr="007F7846" w:rsidRDefault="007F7846" w:rsidP="007F7846">
            <w:pPr>
              <w:suppressAutoHyphens/>
              <w:spacing w:before="100" w:beforeAutospacing="1" w:after="120"/>
              <w:contextualSpacing/>
              <w:rPr>
                <w:rFonts w:ascii="Arial" w:hAnsi="Arial" w:cs="Arial"/>
                <w:sz w:val="16"/>
                <w:szCs w:val="16"/>
                <w:lang w:eastAsia="zh-CN"/>
              </w:rPr>
            </w:pPr>
          </w:p>
        </w:tc>
        <w:tc>
          <w:tcPr>
            <w:tcW w:w="1304" w:type="dxa"/>
            <w:tcBorders>
              <w:top w:val="single" w:sz="4" w:space="0" w:color="auto"/>
              <w:left w:val="single" w:sz="4" w:space="0" w:color="auto"/>
              <w:bottom w:val="single" w:sz="4" w:space="0" w:color="auto"/>
              <w:right w:val="single" w:sz="4" w:space="0" w:color="auto"/>
            </w:tcBorders>
          </w:tcPr>
          <w:p w14:paraId="5F5E9E7D" w14:textId="77777777" w:rsidR="007F7846" w:rsidRPr="007F7846" w:rsidRDefault="007F7846" w:rsidP="007F7846">
            <w:pPr>
              <w:suppressAutoHyphens/>
              <w:spacing w:before="100" w:beforeAutospacing="1" w:after="120"/>
              <w:contextualSpacing/>
              <w:rPr>
                <w:rFonts w:ascii="Arial" w:hAnsi="Arial" w:cs="Arial"/>
                <w:sz w:val="16"/>
                <w:szCs w:val="16"/>
                <w:lang w:eastAsia="zh-CN"/>
              </w:rPr>
            </w:pPr>
          </w:p>
        </w:tc>
        <w:tc>
          <w:tcPr>
            <w:tcW w:w="1265" w:type="dxa"/>
            <w:tcBorders>
              <w:top w:val="single" w:sz="4" w:space="0" w:color="auto"/>
              <w:left w:val="single" w:sz="4" w:space="0" w:color="auto"/>
              <w:bottom w:val="single" w:sz="4" w:space="0" w:color="auto"/>
              <w:right w:val="single" w:sz="4" w:space="0" w:color="auto"/>
            </w:tcBorders>
          </w:tcPr>
          <w:p w14:paraId="4BF31240" w14:textId="77777777" w:rsidR="007F7846" w:rsidRPr="007F7846" w:rsidRDefault="007F7846" w:rsidP="007F7846">
            <w:pPr>
              <w:suppressAutoHyphens/>
              <w:spacing w:before="100" w:beforeAutospacing="1" w:after="120"/>
              <w:contextualSpacing/>
              <w:rPr>
                <w:rFonts w:ascii="Arial" w:hAnsi="Arial" w:cs="Arial"/>
                <w:sz w:val="16"/>
                <w:szCs w:val="16"/>
                <w:lang w:eastAsia="zh-CN"/>
              </w:rPr>
            </w:pPr>
          </w:p>
        </w:tc>
        <w:tc>
          <w:tcPr>
            <w:tcW w:w="1400" w:type="dxa"/>
            <w:tcBorders>
              <w:top w:val="single" w:sz="4" w:space="0" w:color="auto"/>
              <w:left w:val="single" w:sz="4" w:space="0" w:color="auto"/>
              <w:bottom w:val="single" w:sz="4" w:space="0" w:color="auto"/>
              <w:right w:val="single" w:sz="4" w:space="0" w:color="auto"/>
            </w:tcBorders>
          </w:tcPr>
          <w:p w14:paraId="47101038" w14:textId="77777777" w:rsidR="007F7846" w:rsidRPr="007F7846" w:rsidRDefault="007F7846" w:rsidP="007F7846">
            <w:pPr>
              <w:suppressAutoHyphens/>
              <w:spacing w:before="100" w:beforeAutospacing="1" w:after="120"/>
              <w:contextualSpacing/>
              <w:rPr>
                <w:rFonts w:ascii="Arial" w:hAnsi="Arial" w:cs="Arial"/>
                <w:sz w:val="16"/>
                <w:szCs w:val="16"/>
                <w:lang w:eastAsia="zh-CN"/>
              </w:rPr>
            </w:pPr>
          </w:p>
        </w:tc>
      </w:tr>
      <w:tr w:rsidR="007F7846" w:rsidRPr="007F7846" w14:paraId="3F4CFBC9" w14:textId="77777777" w:rsidTr="007F7846">
        <w:trPr>
          <w:trHeight w:val="105"/>
        </w:trPr>
        <w:tc>
          <w:tcPr>
            <w:tcW w:w="1001" w:type="dxa"/>
            <w:tcBorders>
              <w:top w:val="single" w:sz="4" w:space="0" w:color="auto"/>
              <w:left w:val="single" w:sz="4" w:space="0" w:color="auto"/>
              <w:bottom w:val="single" w:sz="4" w:space="0" w:color="auto"/>
              <w:right w:val="single" w:sz="4" w:space="0" w:color="auto"/>
            </w:tcBorders>
            <w:hideMark/>
          </w:tcPr>
          <w:p w14:paraId="307A521A" w14:textId="77777777" w:rsidR="007F7846" w:rsidRPr="007F7846" w:rsidRDefault="007F7846" w:rsidP="007F7846">
            <w:pPr>
              <w:suppressAutoHyphens/>
              <w:spacing w:before="100" w:beforeAutospacing="1" w:after="120"/>
              <w:contextualSpacing/>
              <w:jc w:val="center"/>
              <w:rPr>
                <w:rFonts w:ascii="Arial" w:hAnsi="Arial" w:cs="Arial"/>
                <w:sz w:val="16"/>
                <w:szCs w:val="16"/>
                <w:lang w:eastAsia="zh-CN"/>
              </w:rPr>
            </w:pPr>
            <w:r w:rsidRPr="007F7846">
              <w:rPr>
                <w:rFonts w:ascii="Arial" w:hAnsi="Arial" w:cs="Arial"/>
                <w:sz w:val="16"/>
                <w:szCs w:val="16"/>
                <w:lang w:eastAsia="zh-CN"/>
              </w:rPr>
              <w:t>6</w:t>
            </w:r>
          </w:p>
        </w:tc>
        <w:tc>
          <w:tcPr>
            <w:tcW w:w="2118" w:type="dxa"/>
            <w:tcBorders>
              <w:top w:val="single" w:sz="4" w:space="0" w:color="auto"/>
              <w:left w:val="single" w:sz="4" w:space="0" w:color="auto"/>
              <w:bottom w:val="single" w:sz="4" w:space="0" w:color="auto"/>
              <w:right w:val="single" w:sz="4" w:space="0" w:color="auto"/>
            </w:tcBorders>
            <w:hideMark/>
          </w:tcPr>
          <w:p w14:paraId="5FAC743A" w14:textId="77777777" w:rsidR="007F7846" w:rsidRPr="007F7846" w:rsidRDefault="007F7846" w:rsidP="007F7846">
            <w:pPr>
              <w:suppressAutoHyphens/>
              <w:spacing w:before="100" w:beforeAutospacing="1" w:after="120"/>
              <w:contextualSpacing/>
              <w:rPr>
                <w:rFonts w:ascii="Arial" w:hAnsi="Arial" w:cs="Arial"/>
                <w:sz w:val="16"/>
                <w:szCs w:val="16"/>
                <w:lang w:eastAsia="zh-CN"/>
              </w:rPr>
            </w:pPr>
            <w:r w:rsidRPr="007F7846">
              <w:rPr>
                <w:rFonts w:ascii="Arial" w:hAnsi="Arial" w:cs="Arial"/>
                <w:sz w:val="16"/>
                <w:szCs w:val="16"/>
                <w:lang w:eastAsia="zh-CN"/>
              </w:rPr>
              <w:t>KPP w Łęczycy</w:t>
            </w:r>
          </w:p>
        </w:tc>
        <w:tc>
          <w:tcPr>
            <w:tcW w:w="1275" w:type="dxa"/>
            <w:tcBorders>
              <w:top w:val="single" w:sz="4" w:space="0" w:color="auto"/>
              <w:left w:val="single" w:sz="4" w:space="0" w:color="auto"/>
              <w:bottom w:val="single" w:sz="4" w:space="0" w:color="auto"/>
              <w:right w:val="single" w:sz="4" w:space="0" w:color="auto"/>
            </w:tcBorders>
          </w:tcPr>
          <w:p w14:paraId="75F3CB87" w14:textId="77777777" w:rsidR="007F7846" w:rsidRPr="007F7846" w:rsidRDefault="007F7846" w:rsidP="007F7846">
            <w:pPr>
              <w:suppressAutoHyphens/>
              <w:spacing w:before="100" w:beforeAutospacing="1" w:after="120"/>
              <w:contextualSpacing/>
              <w:rPr>
                <w:rFonts w:ascii="Arial" w:hAnsi="Arial" w:cs="Arial"/>
                <w:sz w:val="16"/>
                <w:szCs w:val="16"/>
                <w:lang w:eastAsia="zh-CN"/>
              </w:rPr>
            </w:pPr>
          </w:p>
        </w:tc>
        <w:tc>
          <w:tcPr>
            <w:tcW w:w="1276" w:type="dxa"/>
            <w:tcBorders>
              <w:top w:val="single" w:sz="4" w:space="0" w:color="auto"/>
              <w:left w:val="single" w:sz="4" w:space="0" w:color="auto"/>
              <w:bottom w:val="single" w:sz="4" w:space="0" w:color="auto"/>
              <w:right w:val="single" w:sz="4" w:space="0" w:color="auto"/>
            </w:tcBorders>
          </w:tcPr>
          <w:p w14:paraId="24D400EA" w14:textId="77777777" w:rsidR="007F7846" w:rsidRPr="007F7846" w:rsidRDefault="007F7846" w:rsidP="007F7846">
            <w:pPr>
              <w:suppressAutoHyphens/>
              <w:spacing w:before="100" w:beforeAutospacing="1" w:after="120"/>
              <w:contextualSpacing/>
              <w:rPr>
                <w:rFonts w:ascii="Arial" w:hAnsi="Arial" w:cs="Arial"/>
                <w:sz w:val="16"/>
                <w:szCs w:val="16"/>
                <w:lang w:eastAsia="zh-CN"/>
              </w:rPr>
            </w:pPr>
          </w:p>
          <w:p w14:paraId="7433E90C" w14:textId="77777777" w:rsidR="007F7846" w:rsidRPr="007F7846" w:rsidRDefault="007F7846" w:rsidP="007F7846">
            <w:pPr>
              <w:suppressAutoHyphens/>
              <w:spacing w:before="100" w:beforeAutospacing="1" w:after="120"/>
              <w:contextualSpacing/>
              <w:rPr>
                <w:rFonts w:ascii="Arial" w:hAnsi="Arial" w:cs="Arial"/>
                <w:sz w:val="16"/>
                <w:szCs w:val="16"/>
                <w:lang w:eastAsia="zh-CN"/>
              </w:rPr>
            </w:pPr>
          </w:p>
        </w:tc>
        <w:tc>
          <w:tcPr>
            <w:tcW w:w="1304" w:type="dxa"/>
            <w:tcBorders>
              <w:top w:val="single" w:sz="4" w:space="0" w:color="auto"/>
              <w:left w:val="single" w:sz="4" w:space="0" w:color="auto"/>
              <w:bottom w:val="single" w:sz="4" w:space="0" w:color="auto"/>
              <w:right w:val="single" w:sz="4" w:space="0" w:color="auto"/>
            </w:tcBorders>
          </w:tcPr>
          <w:p w14:paraId="06805B9D" w14:textId="77777777" w:rsidR="007F7846" w:rsidRPr="007F7846" w:rsidRDefault="007F7846" w:rsidP="007F7846">
            <w:pPr>
              <w:suppressAutoHyphens/>
              <w:spacing w:before="100" w:beforeAutospacing="1" w:after="120"/>
              <w:contextualSpacing/>
              <w:rPr>
                <w:rFonts w:ascii="Arial" w:hAnsi="Arial" w:cs="Arial"/>
                <w:sz w:val="16"/>
                <w:szCs w:val="16"/>
                <w:lang w:eastAsia="zh-CN"/>
              </w:rPr>
            </w:pPr>
          </w:p>
        </w:tc>
        <w:tc>
          <w:tcPr>
            <w:tcW w:w="1265" w:type="dxa"/>
            <w:tcBorders>
              <w:top w:val="single" w:sz="4" w:space="0" w:color="auto"/>
              <w:left w:val="single" w:sz="4" w:space="0" w:color="auto"/>
              <w:bottom w:val="single" w:sz="4" w:space="0" w:color="auto"/>
              <w:right w:val="single" w:sz="4" w:space="0" w:color="auto"/>
            </w:tcBorders>
          </w:tcPr>
          <w:p w14:paraId="05473908" w14:textId="77777777" w:rsidR="007F7846" w:rsidRPr="007F7846" w:rsidRDefault="007F7846" w:rsidP="007F7846">
            <w:pPr>
              <w:suppressAutoHyphens/>
              <w:spacing w:before="100" w:beforeAutospacing="1" w:after="120"/>
              <w:contextualSpacing/>
              <w:rPr>
                <w:rFonts w:ascii="Arial" w:hAnsi="Arial" w:cs="Arial"/>
                <w:sz w:val="16"/>
                <w:szCs w:val="16"/>
                <w:lang w:eastAsia="zh-CN"/>
              </w:rPr>
            </w:pPr>
          </w:p>
        </w:tc>
        <w:tc>
          <w:tcPr>
            <w:tcW w:w="1400" w:type="dxa"/>
            <w:tcBorders>
              <w:top w:val="single" w:sz="4" w:space="0" w:color="auto"/>
              <w:left w:val="single" w:sz="4" w:space="0" w:color="auto"/>
              <w:bottom w:val="single" w:sz="4" w:space="0" w:color="auto"/>
              <w:right w:val="single" w:sz="4" w:space="0" w:color="auto"/>
            </w:tcBorders>
          </w:tcPr>
          <w:p w14:paraId="186394B7" w14:textId="77777777" w:rsidR="007F7846" w:rsidRPr="007F7846" w:rsidRDefault="007F7846" w:rsidP="007F7846">
            <w:pPr>
              <w:suppressAutoHyphens/>
              <w:spacing w:before="100" w:beforeAutospacing="1" w:after="120"/>
              <w:contextualSpacing/>
              <w:rPr>
                <w:rFonts w:ascii="Arial" w:hAnsi="Arial" w:cs="Arial"/>
                <w:sz w:val="16"/>
                <w:szCs w:val="16"/>
                <w:lang w:eastAsia="zh-CN"/>
              </w:rPr>
            </w:pPr>
          </w:p>
        </w:tc>
      </w:tr>
      <w:tr w:rsidR="007F7846" w:rsidRPr="007F7846" w14:paraId="19521A7D" w14:textId="77777777" w:rsidTr="007F7846">
        <w:trPr>
          <w:trHeight w:val="110"/>
        </w:trPr>
        <w:tc>
          <w:tcPr>
            <w:tcW w:w="1001" w:type="dxa"/>
            <w:tcBorders>
              <w:top w:val="single" w:sz="4" w:space="0" w:color="auto"/>
              <w:left w:val="single" w:sz="4" w:space="0" w:color="auto"/>
              <w:bottom w:val="single" w:sz="4" w:space="0" w:color="auto"/>
              <w:right w:val="single" w:sz="4" w:space="0" w:color="auto"/>
            </w:tcBorders>
            <w:hideMark/>
          </w:tcPr>
          <w:p w14:paraId="0764168E" w14:textId="77777777" w:rsidR="007F7846" w:rsidRPr="007F7846" w:rsidRDefault="007F7846" w:rsidP="007F7846">
            <w:pPr>
              <w:suppressAutoHyphens/>
              <w:spacing w:before="100" w:beforeAutospacing="1" w:after="120"/>
              <w:contextualSpacing/>
              <w:jc w:val="center"/>
              <w:rPr>
                <w:rFonts w:ascii="Arial" w:hAnsi="Arial" w:cs="Arial"/>
                <w:sz w:val="16"/>
                <w:szCs w:val="16"/>
                <w:lang w:eastAsia="zh-CN"/>
              </w:rPr>
            </w:pPr>
            <w:r w:rsidRPr="007F7846">
              <w:rPr>
                <w:rFonts w:ascii="Arial" w:hAnsi="Arial" w:cs="Arial"/>
                <w:sz w:val="16"/>
                <w:szCs w:val="16"/>
                <w:lang w:eastAsia="zh-CN"/>
              </w:rPr>
              <w:t>7</w:t>
            </w:r>
          </w:p>
        </w:tc>
        <w:tc>
          <w:tcPr>
            <w:tcW w:w="2118" w:type="dxa"/>
            <w:tcBorders>
              <w:top w:val="single" w:sz="4" w:space="0" w:color="auto"/>
              <w:left w:val="single" w:sz="4" w:space="0" w:color="auto"/>
              <w:bottom w:val="single" w:sz="4" w:space="0" w:color="auto"/>
              <w:right w:val="single" w:sz="4" w:space="0" w:color="auto"/>
            </w:tcBorders>
            <w:hideMark/>
          </w:tcPr>
          <w:p w14:paraId="25C1F278" w14:textId="77777777" w:rsidR="007F7846" w:rsidRPr="007F7846" w:rsidRDefault="007F7846" w:rsidP="007F7846">
            <w:pPr>
              <w:suppressAutoHyphens/>
              <w:spacing w:before="100" w:beforeAutospacing="1" w:after="120"/>
              <w:contextualSpacing/>
              <w:rPr>
                <w:rFonts w:ascii="Arial" w:hAnsi="Arial" w:cs="Arial"/>
                <w:sz w:val="16"/>
                <w:szCs w:val="16"/>
                <w:lang w:eastAsia="zh-CN"/>
              </w:rPr>
            </w:pPr>
            <w:r w:rsidRPr="007F7846">
              <w:rPr>
                <w:rFonts w:ascii="Arial" w:hAnsi="Arial" w:cs="Arial"/>
                <w:sz w:val="16"/>
                <w:szCs w:val="16"/>
                <w:lang w:eastAsia="zh-CN"/>
              </w:rPr>
              <w:t>KPP w Łowiczu</w:t>
            </w:r>
          </w:p>
        </w:tc>
        <w:tc>
          <w:tcPr>
            <w:tcW w:w="1275" w:type="dxa"/>
            <w:tcBorders>
              <w:top w:val="single" w:sz="4" w:space="0" w:color="auto"/>
              <w:left w:val="single" w:sz="4" w:space="0" w:color="auto"/>
              <w:bottom w:val="single" w:sz="4" w:space="0" w:color="auto"/>
              <w:right w:val="single" w:sz="4" w:space="0" w:color="auto"/>
            </w:tcBorders>
          </w:tcPr>
          <w:p w14:paraId="1C7FB7DE" w14:textId="77777777" w:rsidR="007F7846" w:rsidRPr="007F7846" w:rsidRDefault="007F7846" w:rsidP="007F7846">
            <w:pPr>
              <w:suppressAutoHyphens/>
              <w:spacing w:before="100" w:beforeAutospacing="1" w:after="120"/>
              <w:contextualSpacing/>
              <w:rPr>
                <w:rFonts w:ascii="Arial" w:hAnsi="Arial" w:cs="Arial"/>
                <w:sz w:val="16"/>
                <w:szCs w:val="16"/>
                <w:lang w:eastAsia="zh-CN"/>
              </w:rPr>
            </w:pPr>
          </w:p>
        </w:tc>
        <w:tc>
          <w:tcPr>
            <w:tcW w:w="1276" w:type="dxa"/>
            <w:tcBorders>
              <w:top w:val="single" w:sz="4" w:space="0" w:color="auto"/>
              <w:left w:val="single" w:sz="4" w:space="0" w:color="auto"/>
              <w:bottom w:val="single" w:sz="4" w:space="0" w:color="auto"/>
              <w:right w:val="single" w:sz="4" w:space="0" w:color="auto"/>
            </w:tcBorders>
          </w:tcPr>
          <w:p w14:paraId="6ABD840E" w14:textId="77777777" w:rsidR="007F7846" w:rsidRPr="007F7846" w:rsidRDefault="007F7846" w:rsidP="007F7846">
            <w:pPr>
              <w:suppressAutoHyphens/>
              <w:spacing w:before="100" w:beforeAutospacing="1" w:after="120"/>
              <w:contextualSpacing/>
              <w:rPr>
                <w:rFonts w:ascii="Arial" w:hAnsi="Arial" w:cs="Arial"/>
                <w:sz w:val="16"/>
                <w:szCs w:val="16"/>
                <w:lang w:eastAsia="zh-CN"/>
              </w:rPr>
            </w:pPr>
          </w:p>
          <w:p w14:paraId="03800713" w14:textId="77777777" w:rsidR="007F7846" w:rsidRPr="007F7846" w:rsidRDefault="007F7846" w:rsidP="007F7846">
            <w:pPr>
              <w:suppressAutoHyphens/>
              <w:spacing w:before="100" w:beforeAutospacing="1" w:after="120"/>
              <w:contextualSpacing/>
              <w:rPr>
                <w:rFonts w:ascii="Arial" w:hAnsi="Arial" w:cs="Arial"/>
                <w:sz w:val="16"/>
                <w:szCs w:val="16"/>
                <w:lang w:eastAsia="zh-CN"/>
              </w:rPr>
            </w:pPr>
          </w:p>
        </w:tc>
        <w:tc>
          <w:tcPr>
            <w:tcW w:w="1304" w:type="dxa"/>
            <w:tcBorders>
              <w:top w:val="single" w:sz="4" w:space="0" w:color="auto"/>
              <w:left w:val="single" w:sz="4" w:space="0" w:color="auto"/>
              <w:bottom w:val="single" w:sz="4" w:space="0" w:color="auto"/>
              <w:right w:val="single" w:sz="4" w:space="0" w:color="auto"/>
            </w:tcBorders>
          </w:tcPr>
          <w:p w14:paraId="619C0C49" w14:textId="77777777" w:rsidR="007F7846" w:rsidRPr="007F7846" w:rsidRDefault="007F7846" w:rsidP="007F7846">
            <w:pPr>
              <w:suppressAutoHyphens/>
              <w:spacing w:before="100" w:beforeAutospacing="1" w:after="120"/>
              <w:contextualSpacing/>
              <w:rPr>
                <w:rFonts w:ascii="Arial" w:hAnsi="Arial" w:cs="Arial"/>
                <w:sz w:val="16"/>
                <w:szCs w:val="16"/>
                <w:lang w:eastAsia="zh-CN"/>
              </w:rPr>
            </w:pPr>
          </w:p>
        </w:tc>
        <w:tc>
          <w:tcPr>
            <w:tcW w:w="1265" w:type="dxa"/>
            <w:tcBorders>
              <w:top w:val="single" w:sz="4" w:space="0" w:color="auto"/>
              <w:left w:val="single" w:sz="4" w:space="0" w:color="auto"/>
              <w:bottom w:val="single" w:sz="4" w:space="0" w:color="auto"/>
              <w:right w:val="single" w:sz="4" w:space="0" w:color="auto"/>
            </w:tcBorders>
          </w:tcPr>
          <w:p w14:paraId="3A90490D" w14:textId="77777777" w:rsidR="007F7846" w:rsidRPr="007F7846" w:rsidRDefault="007F7846" w:rsidP="007F7846">
            <w:pPr>
              <w:suppressAutoHyphens/>
              <w:spacing w:before="100" w:beforeAutospacing="1" w:after="120"/>
              <w:contextualSpacing/>
              <w:rPr>
                <w:rFonts w:ascii="Arial" w:hAnsi="Arial" w:cs="Arial"/>
                <w:sz w:val="16"/>
                <w:szCs w:val="16"/>
                <w:lang w:eastAsia="zh-CN"/>
              </w:rPr>
            </w:pPr>
          </w:p>
        </w:tc>
        <w:tc>
          <w:tcPr>
            <w:tcW w:w="1400" w:type="dxa"/>
            <w:tcBorders>
              <w:top w:val="single" w:sz="4" w:space="0" w:color="auto"/>
              <w:left w:val="single" w:sz="4" w:space="0" w:color="auto"/>
              <w:bottom w:val="single" w:sz="4" w:space="0" w:color="auto"/>
              <w:right w:val="single" w:sz="4" w:space="0" w:color="auto"/>
            </w:tcBorders>
          </w:tcPr>
          <w:p w14:paraId="4C4F4D37" w14:textId="77777777" w:rsidR="007F7846" w:rsidRPr="007F7846" w:rsidRDefault="007F7846" w:rsidP="007F7846">
            <w:pPr>
              <w:suppressAutoHyphens/>
              <w:spacing w:before="100" w:beforeAutospacing="1" w:after="120"/>
              <w:contextualSpacing/>
              <w:rPr>
                <w:rFonts w:ascii="Arial" w:hAnsi="Arial" w:cs="Arial"/>
                <w:sz w:val="16"/>
                <w:szCs w:val="16"/>
                <w:lang w:eastAsia="zh-CN"/>
              </w:rPr>
            </w:pPr>
          </w:p>
        </w:tc>
      </w:tr>
      <w:tr w:rsidR="007F7846" w:rsidRPr="007F7846" w14:paraId="65A1A4B8" w14:textId="77777777" w:rsidTr="007F7846">
        <w:trPr>
          <w:trHeight w:val="95"/>
        </w:trPr>
        <w:tc>
          <w:tcPr>
            <w:tcW w:w="1001" w:type="dxa"/>
            <w:tcBorders>
              <w:top w:val="single" w:sz="4" w:space="0" w:color="auto"/>
              <w:left w:val="single" w:sz="4" w:space="0" w:color="auto"/>
              <w:bottom w:val="single" w:sz="4" w:space="0" w:color="auto"/>
              <w:right w:val="single" w:sz="4" w:space="0" w:color="auto"/>
            </w:tcBorders>
            <w:hideMark/>
          </w:tcPr>
          <w:p w14:paraId="7DCEE946" w14:textId="77777777" w:rsidR="007F7846" w:rsidRPr="007F7846" w:rsidRDefault="007F7846" w:rsidP="007F7846">
            <w:pPr>
              <w:suppressAutoHyphens/>
              <w:spacing w:before="100" w:beforeAutospacing="1" w:after="120"/>
              <w:contextualSpacing/>
              <w:jc w:val="center"/>
              <w:rPr>
                <w:rFonts w:ascii="Arial" w:hAnsi="Arial" w:cs="Arial"/>
                <w:sz w:val="16"/>
                <w:szCs w:val="16"/>
                <w:lang w:eastAsia="zh-CN"/>
              </w:rPr>
            </w:pPr>
            <w:r w:rsidRPr="007F7846">
              <w:rPr>
                <w:rFonts w:ascii="Arial" w:hAnsi="Arial" w:cs="Arial"/>
                <w:sz w:val="16"/>
                <w:szCs w:val="16"/>
                <w:lang w:eastAsia="zh-CN"/>
              </w:rPr>
              <w:t>8</w:t>
            </w:r>
          </w:p>
        </w:tc>
        <w:tc>
          <w:tcPr>
            <w:tcW w:w="2118" w:type="dxa"/>
            <w:tcBorders>
              <w:top w:val="single" w:sz="4" w:space="0" w:color="auto"/>
              <w:left w:val="single" w:sz="4" w:space="0" w:color="auto"/>
              <w:bottom w:val="single" w:sz="4" w:space="0" w:color="auto"/>
              <w:right w:val="single" w:sz="4" w:space="0" w:color="auto"/>
            </w:tcBorders>
            <w:hideMark/>
          </w:tcPr>
          <w:p w14:paraId="05D827A8" w14:textId="77777777" w:rsidR="007F7846" w:rsidRPr="007F7846" w:rsidRDefault="007F7846" w:rsidP="007F7846">
            <w:pPr>
              <w:suppressAutoHyphens/>
              <w:spacing w:before="100" w:beforeAutospacing="1" w:after="120"/>
              <w:contextualSpacing/>
              <w:rPr>
                <w:rFonts w:ascii="Arial" w:hAnsi="Arial" w:cs="Arial"/>
                <w:sz w:val="16"/>
                <w:szCs w:val="16"/>
                <w:lang w:eastAsia="zh-CN"/>
              </w:rPr>
            </w:pPr>
            <w:r w:rsidRPr="007F7846">
              <w:rPr>
                <w:rFonts w:ascii="Arial" w:hAnsi="Arial" w:cs="Arial"/>
                <w:sz w:val="16"/>
                <w:szCs w:val="16"/>
                <w:lang w:eastAsia="zh-CN"/>
              </w:rPr>
              <w:t>KPP w Opocznie</w:t>
            </w:r>
          </w:p>
        </w:tc>
        <w:tc>
          <w:tcPr>
            <w:tcW w:w="1275" w:type="dxa"/>
            <w:tcBorders>
              <w:top w:val="single" w:sz="4" w:space="0" w:color="auto"/>
              <w:left w:val="single" w:sz="4" w:space="0" w:color="auto"/>
              <w:bottom w:val="single" w:sz="4" w:space="0" w:color="auto"/>
              <w:right w:val="single" w:sz="4" w:space="0" w:color="auto"/>
            </w:tcBorders>
          </w:tcPr>
          <w:p w14:paraId="50760A02" w14:textId="77777777" w:rsidR="007F7846" w:rsidRPr="007F7846" w:rsidRDefault="007F7846" w:rsidP="007F7846">
            <w:pPr>
              <w:suppressAutoHyphens/>
              <w:spacing w:before="100" w:beforeAutospacing="1" w:after="120"/>
              <w:contextualSpacing/>
              <w:rPr>
                <w:rFonts w:ascii="Arial" w:hAnsi="Arial" w:cs="Arial"/>
                <w:sz w:val="16"/>
                <w:szCs w:val="16"/>
                <w:lang w:eastAsia="zh-CN"/>
              </w:rPr>
            </w:pPr>
          </w:p>
        </w:tc>
        <w:tc>
          <w:tcPr>
            <w:tcW w:w="1276" w:type="dxa"/>
            <w:tcBorders>
              <w:top w:val="single" w:sz="4" w:space="0" w:color="auto"/>
              <w:left w:val="single" w:sz="4" w:space="0" w:color="auto"/>
              <w:bottom w:val="single" w:sz="4" w:space="0" w:color="auto"/>
              <w:right w:val="single" w:sz="4" w:space="0" w:color="auto"/>
            </w:tcBorders>
          </w:tcPr>
          <w:p w14:paraId="5B6ACE7C" w14:textId="77777777" w:rsidR="007F7846" w:rsidRPr="007F7846" w:rsidRDefault="007F7846" w:rsidP="007F7846">
            <w:pPr>
              <w:suppressAutoHyphens/>
              <w:spacing w:before="100" w:beforeAutospacing="1" w:after="120"/>
              <w:contextualSpacing/>
              <w:rPr>
                <w:rFonts w:ascii="Arial" w:hAnsi="Arial" w:cs="Arial"/>
                <w:sz w:val="16"/>
                <w:szCs w:val="16"/>
                <w:lang w:eastAsia="zh-CN"/>
              </w:rPr>
            </w:pPr>
          </w:p>
          <w:p w14:paraId="2B804A22" w14:textId="77777777" w:rsidR="007F7846" w:rsidRPr="007F7846" w:rsidRDefault="007F7846" w:rsidP="007F7846">
            <w:pPr>
              <w:suppressAutoHyphens/>
              <w:spacing w:before="100" w:beforeAutospacing="1" w:after="120"/>
              <w:contextualSpacing/>
              <w:rPr>
                <w:rFonts w:ascii="Arial" w:hAnsi="Arial" w:cs="Arial"/>
                <w:sz w:val="16"/>
                <w:szCs w:val="16"/>
                <w:lang w:eastAsia="zh-CN"/>
              </w:rPr>
            </w:pPr>
          </w:p>
        </w:tc>
        <w:tc>
          <w:tcPr>
            <w:tcW w:w="1304" w:type="dxa"/>
            <w:tcBorders>
              <w:top w:val="single" w:sz="4" w:space="0" w:color="auto"/>
              <w:left w:val="single" w:sz="4" w:space="0" w:color="auto"/>
              <w:bottom w:val="single" w:sz="4" w:space="0" w:color="auto"/>
              <w:right w:val="single" w:sz="4" w:space="0" w:color="auto"/>
            </w:tcBorders>
          </w:tcPr>
          <w:p w14:paraId="73A8C115" w14:textId="77777777" w:rsidR="007F7846" w:rsidRPr="007F7846" w:rsidRDefault="007F7846" w:rsidP="007F7846">
            <w:pPr>
              <w:suppressAutoHyphens/>
              <w:spacing w:before="100" w:beforeAutospacing="1" w:after="120"/>
              <w:contextualSpacing/>
              <w:rPr>
                <w:rFonts w:ascii="Arial" w:hAnsi="Arial" w:cs="Arial"/>
                <w:sz w:val="16"/>
                <w:szCs w:val="16"/>
                <w:lang w:eastAsia="zh-CN"/>
              </w:rPr>
            </w:pPr>
          </w:p>
        </w:tc>
        <w:tc>
          <w:tcPr>
            <w:tcW w:w="1265" w:type="dxa"/>
            <w:tcBorders>
              <w:top w:val="single" w:sz="4" w:space="0" w:color="auto"/>
              <w:left w:val="single" w:sz="4" w:space="0" w:color="auto"/>
              <w:bottom w:val="single" w:sz="4" w:space="0" w:color="auto"/>
              <w:right w:val="single" w:sz="4" w:space="0" w:color="auto"/>
            </w:tcBorders>
          </w:tcPr>
          <w:p w14:paraId="2C042E74" w14:textId="77777777" w:rsidR="007F7846" w:rsidRPr="007F7846" w:rsidRDefault="007F7846" w:rsidP="007F7846">
            <w:pPr>
              <w:suppressAutoHyphens/>
              <w:spacing w:before="100" w:beforeAutospacing="1" w:after="120"/>
              <w:contextualSpacing/>
              <w:rPr>
                <w:rFonts w:ascii="Arial" w:hAnsi="Arial" w:cs="Arial"/>
                <w:sz w:val="16"/>
                <w:szCs w:val="16"/>
                <w:lang w:eastAsia="zh-CN"/>
              </w:rPr>
            </w:pPr>
          </w:p>
        </w:tc>
        <w:tc>
          <w:tcPr>
            <w:tcW w:w="1400" w:type="dxa"/>
            <w:tcBorders>
              <w:top w:val="single" w:sz="4" w:space="0" w:color="auto"/>
              <w:left w:val="single" w:sz="4" w:space="0" w:color="auto"/>
              <w:bottom w:val="single" w:sz="4" w:space="0" w:color="auto"/>
              <w:right w:val="single" w:sz="4" w:space="0" w:color="auto"/>
            </w:tcBorders>
          </w:tcPr>
          <w:p w14:paraId="3776DA4E" w14:textId="77777777" w:rsidR="007F7846" w:rsidRPr="007F7846" w:rsidRDefault="007F7846" w:rsidP="007F7846">
            <w:pPr>
              <w:suppressAutoHyphens/>
              <w:spacing w:before="100" w:beforeAutospacing="1" w:after="120"/>
              <w:contextualSpacing/>
              <w:rPr>
                <w:rFonts w:ascii="Arial" w:hAnsi="Arial" w:cs="Arial"/>
                <w:sz w:val="16"/>
                <w:szCs w:val="16"/>
                <w:lang w:eastAsia="zh-CN"/>
              </w:rPr>
            </w:pPr>
          </w:p>
        </w:tc>
      </w:tr>
      <w:tr w:rsidR="007F7846" w:rsidRPr="007F7846" w14:paraId="032A30C1" w14:textId="77777777" w:rsidTr="007F7846">
        <w:trPr>
          <w:trHeight w:val="95"/>
        </w:trPr>
        <w:tc>
          <w:tcPr>
            <w:tcW w:w="1001" w:type="dxa"/>
            <w:tcBorders>
              <w:top w:val="single" w:sz="4" w:space="0" w:color="auto"/>
              <w:left w:val="single" w:sz="4" w:space="0" w:color="auto"/>
              <w:bottom w:val="single" w:sz="4" w:space="0" w:color="auto"/>
              <w:right w:val="single" w:sz="4" w:space="0" w:color="auto"/>
            </w:tcBorders>
            <w:hideMark/>
          </w:tcPr>
          <w:p w14:paraId="05392481" w14:textId="77777777" w:rsidR="007F7846" w:rsidRPr="007F7846" w:rsidRDefault="007F7846" w:rsidP="007F7846">
            <w:pPr>
              <w:suppressAutoHyphens/>
              <w:spacing w:before="100" w:beforeAutospacing="1" w:after="120"/>
              <w:contextualSpacing/>
              <w:jc w:val="center"/>
              <w:rPr>
                <w:rFonts w:ascii="Arial" w:hAnsi="Arial" w:cs="Arial"/>
                <w:sz w:val="16"/>
                <w:szCs w:val="16"/>
                <w:lang w:eastAsia="zh-CN"/>
              </w:rPr>
            </w:pPr>
            <w:r w:rsidRPr="007F7846">
              <w:rPr>
                <w:rFonts w:ascii="Arial" w:hAnsi="Arial" w:cs="Arial"/>
                <w:sz w:val="16"/>
                <w:szCs w:val="16"/>
                <w:lang w:eastAsia="zh-CN"/>
              </w:rPr>
              <w:t>9</w:t>
            </w:r>
          </w:p>
        </w:tc>
        <w:tc>
          <w:tcPr>
            <w:tcW w:w="2118" w:type="dxa"/>
            <w:tcBorders>
              <w:top w:val="single" w:sz="4" w:space="0" w:color="auto"/>
              <w:left w:val="single" w:sz="4" w:space="0" w:color="auto"/>
              <w:bottom w:val="single" w:sz="4" w:space="0" w:color="auto"/>
              <w:right w:val="single" w:sz="4" w:space="0" w:color="auto"/>
            </w:tcBorders>
            <w:hideMark/>
          </w:tcPr>
          <w:p w14:paraId="7C3A0D6D" w14:textId="77777777" w:rsidR="007F7846" w:rsidRPr="007F7846" w:rsidRDefault="007F7846" w:rsidP="007F7846">
            <w:pPr>
              <w:suppressAutoHyphens/>
              <w:spacing w:before="100" w:beforeAutospacing="1" w:after="120"/>
              <w:contextualSpacing/>
              <w:rPr>
                <w:rFonts w:ascii="Arial" w:hAnsi="Arial" w:cs="Arial"/>
                <w:sz w:val="16"/>
                <w:szCs w:val="16"/>
                <w:lang w:eastAsia="zh-CN"/>
              </w:rPr>
            </w:pPr>
            <w:r w:rsidRPr="007F7846">
              <w:rPr>
                <w:rFonts w:ascii="Arial" w:hAnsi="Arial" w:cs="Arial"/>
                <w:sz w:val="16"/>
                <w:szCs w:val="16"/>
                <w:lang w:eastAsia="zh-CN"/>
              </w:rPr>
              <w:t>KPP w Pabianicach</w:t>
            </w:r>
          </w:p>
        </w:tc>
        <w:tc>
          <w:tcPr>
            <w:tcW w:w="1275" w:type="dxa"/>
            <w:tcBorders>
              <w:top w:val="single" w:sz="4" w:space="0" w:color="auto"/>
              <w:left w:val="single" w:sz="4" w:space="0" w:color="auto"/>
              <w:bottom w:val="single" w:sz="4" w:space="0" w:color="auto"/>
              <w:right w:val="single" w:sz="4" w:space="0" w:color="auto"/>
            </w:tcBorders>
          </w:tcPr>
          <w:p w14:paraId="5A220103" w14:textId="77777777" w:rsidR="007F7846" w:rsidRPr="007F7846" w:rsidRDefault="007F7846" w:rsidP="007F7846">
            <w:pPr>
              <w:suppressAutoHyphens/>
              <w:spacing w:before="100" w:beforeAutospacing="1" w:after="120"/>
              <w:contextualSpacing/>
              <w:rPr>
                <w:rFonts w:ascii="Arial" w:hAnsi="Arial" w:cs="Arial"/>
                <w:sz w:val="16"/>
                <w:szCs w:val="16"/>
                <w:lang w:eastAsia="zh-CN"/>
              </w:rPr>
            </w:pPr>
          </w:p>
        </w:tc>
        <w:tc>
          <w:tcPr>
            <w:tcW w:w="1276" w:type="dxa"/>
            <w:tcBorders>
              <w:top w:val="single" w:sz="4" w:space="0" w:color="auto"/>
              <w:left w:val="single" w:sz="4" w:space="0" w:color="auto"/>
              <w:bottom w:val="single" w:sz="4" w:space="0" w:color="auto"/>
              <w:right w:val="single" w:sz="4" w:space="0" w:color="auto"/>
            </w:tcBorders>
          </w:tcPr>
          <w:p w14:paraId="658DB803" w14:textId="77777777" w:rsidR="007F7846" w:rsidRPr="007F7846" w:rsidRDefault="007F7846" w:rsidP="007F7846">
            <w:pPr>
              <w:suppressAutoHyphens/>
              <w:spacing w:before="100" w:beforeAutospacing="1" w:after="120"/>
              <w:contextualSpacing/>
              <w:rPr>
                <w:rFonts w:ascii="Arial" w:hAnsi="Arial" w:cs="Arial"/>
                <w:sz w:val="16"/>
                <w:szCs w:val="16"/>
                <w:lang w:eastAsia="zh-CN"/>
              </w:rPr>
            </w:pPr>
          </w:p>
          <w:p w14:paraId="08D948D3" w14:textId="77777777" w:rsidR="007F7846" w:rsidRPr="007F7846" w:rsidRDefault="007F7846" w:rsidP="007F7846">
            <w:pPr>
              <w:suppressAutoHyphens/>
              <w:spacing w:before="100" w:beforeAutospacing="1" w:after="120"/>
              <w:contextualSpacing/>
              <w:rPr>
                <w:rFonts w:ascii="Arial" w:hAnsi="Arial" w:cs="Arial"/>
                <w:sz w:val="16"/>
                <w:szCs w:val="16"/>
                <w:lang w:eastAsia="zh-CN"/>
              </w:rPr>
            </w:pPr>
          </w:p>
        </w:tc>
        <w:tc>
          <w:tcPr>
            <w:tcW w:w="1304" w:type="dxa"/>
            <w:tcBorders>
              <w:top w:val="single" w:sz="4" w:space="0" w:color="auto"/>
              <w:left w:val="single" w:sz="4" w:space="0" w:color="auto"/>
              <w:bottom w:val="single" w:sz="4" w:space="0" w:color="auto"/>
              <w:right w:val="single" w:sz="4" w:space="0" w:color="auto"/>
            </w:tcBorders>
          </w:tcPr>
          <w:p w14:paraId="12CB7230" w14:textId="77777777" w:rsidR="007F7846" w:rsidRPr="007F7846" w:rsidRDefault="007F7846" w:rsidP="007F7846">
            <w:pPr>
              <w:suppressAutoHyphens/>
              <w:spacing w:before="100" w:beforeAutospacing="1" w:after="120"/>
              <w:contextualSpacing/>
              <w:rPr>
                <w:rFonts w:ascii="Arial" w:hAnsi="Arial" w:cs="Arial"/>
                <w:sz w:val="16"/>
                <w:szCs w:val="16"/>
                <w:lang w:eastAsia="zh-CN"/>
              </w:rPr>
            </w:pPr>
          </w:p>
        </w:tc>
        <w:tc>
          <w:tcPr>
            <w:tcW w:w="1265" w:type="dxa"/>
            <w:tcBorders>
              <w:top w:val="single" w:sz="4" w:space="0" w:color="auto"/>
              <w:left w:val="single" w:sz="4" w:space="0" w:color="auto"/>
              <w:bottom w:val="single" w:sz="4" w:space="0" w:color="auto"/>
              <w:right w:val="single" w:sz="4" w:space="0" w:color="auto"/>
            </w:tcBorders>
          </w:tcPr>
          <w:p w14:paraId="21E8635F" w14:textId="77777777" w:rsidR="007F7846" w:rsidRPr="007F7846" w:rsidRDefault="007F7846" w:rsidP="007F7846">
            <w:pPr>
              <w:suppressAutoHyphens/>
              <w:spacing w:before="100" w:beforeAutospacing="1" w:after="120"/>
              <w:contextualSpacing/>
              <w:rPr>
                <w:rFonts w:ascii="Arial" w:hAnsi="Arial" w:cs="Arial"/>
                <w:sz w:val="16"/>
                <w:szCs w:val="16"/>
                <w:lang w:eastAsia="zh-CN"/>
              </w:rPr>
            </w:pPr>
          </w:p>
        </w:tc>
        <w:tc>
          <w:tcPr>
            <w:tcW w:w="1400" w:type="dxa"/>
            <w:tcBorders>
              <w:top w:val="single" w:sz="4" w:space="0" w:color="auto"/>
              <w:left w:val="single" w:sz="4" w:space="0" w:color="auto"/>
              <w:bottom w:val="single" w:sz="4" w:space="0" w:color="auto"/>
              <w:right w:val="single" w:sz="4" w:space="0" w:color="auto"/>
            </w:tcBorders>
          </w:tcPr>
          <w:p w14:paraId="6B38F55F" w14:textId="77777777" w:rsidR="007F7846" w:rsidRPr="007F7846" w:rsidRDefault="007F7846" w:rsidP="007F7846">
            <w:pPr>
              <w:suppressAutoHyphens/>
              <w:spacing w:before="100" w:beforeAutospacing="1" w:after="120"/>
              <w:contextualSpacing/>
              <w:rPr>
                <w:rFonts w:ascii="Arial" w:hAnsi="Arial" w:cs="Arial"/>
                <w:sz w:val="16"/>
                <w:szCs w:val="16"/>
                <w:lang w:eastAsia="zh-CN"/>
              </w:rPr>
            </w:pPr>
          </w:p>
        </w:tc>
      </w:tr>
      <w:tr w:rsidR="007F7846" w:rsidRPr="007F7846" w14:paraId="6CDA1807" w14:textId="77777777" w:rsidTr="007F7846">
        <w:trPr>
          <w:trHeight w:val="110"/>
        </w:trPr>
        <w:tc>
          <w:tcPr>
            <w:tcW w:w="1001" w:type="dxa"/>
            <w:tcBorders>
              <w:top w:val="single" w:sz="4" w:space="0" w:color="auto"/>
              <w:left w:val="single" w:sz="4" w:space="0" w:color="auto"/>
              <w:bottom w:val="single" w:sz="4" w:space="0" w:color="auto"/>
              <w:right w:val="single" w:sz="4" w:space="0" w:color="auto"/>
            </w:tcBorders>
            <w:hideMark/>
          </w:tcPr>
          <w:p w14:paraId="049D1DAE" w14:textId="77777777" w:rsidR="007F7846" w:rsidRPr="007F7846" w:rsidRDefault="007F7846" w:rsidP="007F7846">
            <w:pPr>
              <w:suppressAutoHyphens/>
              <w:spacing w:before="100" w:beforeAutospacing="1" w:after="120"/>
              <w:contextualSpacing/>
              <w:jc w:val="center"/>
              <w:rPr>
                <w:rFonts w:ascii="Arial" w:hAnsi="Arial" w:cs="Arial"/>
                <w:sz w:val="16"/>
                <w:szCs w:val="16"/>
                <w:lang w:eastAsia="zh-CN"/>
              </w:rPr>
            </w:pPr>
            <w:r w:rsidRPr="007F7846">
              <w:rPr>
                <w:rFonts w:ascii="Arial" w:hAnsi="Arial" w:cs="Arial"/>
                <w:sz w:val="16"/>
                <w:szCs w:val="16"/>
                <w:lang w:eastAsia="zh-CN"/>
              </w:rPr>
              <w:t>10</w:t>
            </w:r>
          </w:p>
        </w:tc>
        <w:tc>
          <w:tcPr>
            <w:tcW w:w="2118" w:type="dxa"/>
            <w:tcBorders>
              <w:top w:val="single" w:sz="4" w:space="0" w:color="auto"/>
              <w:left w:val="single" w:sz="4" w:space="0" w:color="auto"/>
              <w:bottom w:val="single" w:sz="4" w:space="0" w:color="auto"/>
              <w:right w:val="single" w:sz="4" w:space="0" w:color="auto"/>
            </w:tcBorders>
            <w:hideMark/>
          </w:tcPr>
          <w:p w14:paraId="1A884D38" w14:textId="77777777" w:rsidR="007F7846" w:rsidRPr="007F7846" w:rsidRDefault="007F7846" w:rsidP="007F7846">
            <w:pPr>
              <w:suppressAutoHyphens/>
              <w:spacing w:before="100" w:beforeAutospacing="1" w:after="120"/>
              <w:contextualSpacing/>
              <w:rPr>
                <w:rFonts w:ascii="Arial" w:hAnsi="Arial" w:cs="Arial"/>
                <w:sz w:val="16"/>
                <w:szCs w:val="16"/>
                <w:lang w:eastAsia="zh-CN"/>
              </w:rPr>
            </w:pPr>
            <w:r w:rsidRPr="007F7846">
              <w:rPr>
                <w:rFonts w:ascii="Arial" w:hAnsi="Arial" w:cs="Arial"/>
                <w:sz w:val="16"/>
                <w:szCs w:val="16"/>
                <w:lang w:eastAsia="zh-CN"/>
              </w:rPr>
              <w:t>KPP w Pajęcznie</w:t>
            </w:r>
          </w:p>
        </w:tc>
        <w:tc>
          <w:tcPr>
            <w:tcW w:w="1275" w:type="dxa"/>
            <w:tcBorders>
              <w:top w:val="single" w:sz="4" w:space="0" w:color="auto"/>
              <w:left w:val="single" w:sz="4" w:space="0" w:color="auto"/>
              <w:bottom w:val="single" w:sz="4" w:space="0" w:color="auto"/>
              <w:right w:val="single" w:sz="4" w:space="0" w:color="auto"/>
            </w:tcBorders>
          </w:tcPr>
          <w:p w14:paraId="7A071FDE" w14:textId="77777777" w:rsidR="007F7846" w:rsidRPr="007F7846" w:rsidRDefault="007F7846" w:rsidP="007F7846">
            <w:pPr>
              <w:suppressAutoHyphens/>
              <w:spacing w:before="100" w:beforeAutospacing="1" w:after="120"/>
              <w:contextualSpacing/>
              <w:rPr>
                <w:rFonts w:ascii="Arial" w:hAnsi="Arial" w:cs="Arial"/>
                <w:sz w:val="16"/>
                <w:szCs w:val="16"/>
                <w:lang w:eastAsia="zh-CN"/>
              </w:rPr>
            </w:pPr>
          </w:p>
        </w:tc>
        <w:tc>
          <w:tcPr>
            <w:tcW w:w="1276" w:type="dxa"/>
            <w:tcBorders>
              <w:top w:val="single" w:sz="4" w:space="0" w:color="auto"/>
              <w:left w:val="single" w:sz="4" w:space="0" w:color="auto"/>
              <w:bottom w:val="single" w:sz="4" w:space="0" w:color="auto"/>
              <w:right w:val="single" w:sz="4" w:space="0" w:color="auto"/>
            </w:tcBorders>
          </w:tcPr>
          <w:p w14:paraId="7E5E83FD" w14:textId="77777777" w:rsidR="007F7846" w:rsidRPr="007F7846" w:rsidRDefault="007F7846" w:rsidP="007F7846">
            <w:pPr>
              <w:suppressAutoHyphens/>
              <w:spacing w:before="100" w:beforeAutospacing="1" w:after="120"/>
              <w:contextualSpacing/>
              <w:rPr>
                <w:rFonts w:ascii="Arial" w:hAnsi="Arial" w:cs="Arial"/>
                <w:sz w:val="16"/>
                <w:szCs w:val="16"/>
                <w:lang w:eastAsia="zh-CN"/>
              </w:rPr>
            </w:pPr>
          </w:p>
          <w:p w14:paraId="0AFA7E92" w14:textId="77777777" w:rsidR="007F7846" w:rsidRPr="007F7846" w:rsidRDefault="007F7846" w:rsidP="007F7846">
            <w:pPr>
              <w:suppressAutoHyphens/>
              <w:spacing w:before="100" w:beforeAutospacing="1" w:after="120"/>
              <w:contextualSpacing/>
              <w:rPr>
                <w:rFonts w:ascii="Arial" w:hAnsi="Arial" w:cs="Arial"/>
                <w:sz w:val="16"/>
                <w:szCs w:val="16"/>
                <w:lang w:eastAsia="zh-CN"/>
              </w:rPr>
            </w:pPr>
          </w:p>
        </w:tc>
        <w:tc>
          <w:tcPr>
            <w:tcW w:w="1304" w:type="dxa"/>
            <w:tcBorders>
              <w:top w:val="single" w:sz="4" w:space="0" w:color="auto"/>
              <w:left w:val="single" w:sz="4" w:space="0" w:color="auto"/>
              <w:bottom w:val="single" w:sz="4" w:space="0" w:color="auto"/>
              <w:right w:val="single" w:sz="4" w:space="0" w:color="auto"/>
            </w:tcBorders>
          </w:tcPr>
          <w:p w14:paraId="46D64BAE" w14:textId="77777777" w:rsidR="007F7846" w:rsidRPr="007F7846" w:rsidRDefault="007F7846" w:rsidP="007F7846">
            <w:pPr>
              <w:suppressAutoHyphens/>
              <w:spacing w:before="100" w:beforeAutospacing="1" w:after="120"/>
              <w:contextualSpacing/>
              <w:rPr>
                <w:rFonts w:ascii="Arial" w:hAnsi="Arial" w:cs="Arial"/>
                <w:sz w:val="16"/>
                <w:szCs w:val="16"/>
                <w:lang w:eastAsia="zh-CN"/>
              </w:rPr>
            </w:pPr>
          </w:p>
        </w:tc>
        <w:tc>
          <w:tcPr>
            <w:tcW w:w="1265" w:type="dxa"/>
            <w:tcBorders>
              <w:top w:val="single" w:sz="4" w:space="0" w:color="auto"/>
              <w:left w:val="single" w:sz="4" w:space="0" w:color="auto"/>
              <w:bottom w:val="single" w:sz="4" w:space="0" w:color="auto"/>
              <w:right w:val="single" w:sz="4" w:space="0" w:color="auto"/>
            </w:tcBorders>
          </w:tcPr>
          <w:p w14:paraId="2622253C" w14:textId="77777777" w:rsidR="007F7846" w:rsidRPr="007F7846" w:rsidRDefault="007F7846" w:rsidP="007F7846">
            <w:pPr>
              <w:suppressAutoHyphens/>
              <w:spacing w:before="100" w:beforeAutospacing="1" w:after="120"/>
              <w:contextualSpacing/>
              <w:rPr>
                <w:rFonts w:ascii="Arial" w:hAnsi="Arial" w:cs="Arial"/>
                <w:sz w:val="16"/>
                <w:szCs w:val="16"/>
                <w:lang w:eastAsia="zh-CN"/>
              </w:rPr>
            </w:pPr>
          </w:p>
        </w:tc>
        <w:tc>
          <w:tcPr>
            <w:tcW w:w="1400" w:type="dxa"/>
            <w:tcBorders>
              <w:top w:val="single" w:sz="4" w:space="0" w:color="auto"/>
              <w:left w:val="single" w:sz="4" w:space="0" w:color="auto"/>
              <w:bottom w:val="single" w:sz="4" w:space="0" w:color="auto"/>
              <w:right w:val="single" w:sz="4" w:space="0" w:color="auto"/>
            </w:tcBorders>
          </w:tcPr>
          <w:p w14:paraId="06FB2C2B" w14:textId="77777777" w:rsidR="007F7846" w:rsidRPr="007F7846" w:rsidRDefault="007F7846" w:rsidP="007F7846">
            <w:pPr>
              <w:suppressAutoHyphens/>
              <w:spacing w:before="100" w:beforeAutospacing="1" w:after="120"/>
              <w:contextualSpacing/>
              <w:rPr>
                <w:rFonts w:ascii="Arial" w:hAnsi="Arial" w:cs="Arial"/>
                <w:sz w:val="16"/>
                <w:szCs w:val="16"/>
                <w:lang w:eastAsia="zh-CN"/>
              </w:rPr>
            </w:pPr>
          </w:p>
        </w:tc>
      </w:tr>
      <w:tr w:rsidR="007F7846" w:rsidRPr="007F7846" w14:paraId="6E8FA71D" w14:textId="77777777" w:rsidTr="007F7846">
        <w:trPr>
          <w:trHeight w:val="105"/>
        </w:trPr>
        <w:tc>
          <w:tcPr>
            <w:tcW w:w="1001" w:type="dxa"/>
            <w:tcBorders>
              <w:top w:val="single" w:sz="4" w:space="0" w:color="auto"/>
              <w:left w:val="single" w:sz="4" w:space="0" w:color="auto"/>
              <w:bottom w:val="single" w:sz="4" w:space="0" w:color="auto"/>
              <w:right w:val="single" w:sz="4" w:space="0" w:color="auto"/>
            </w:tcBorders>
            <w:hideMark/>
          </w:tcPr>
          <w:p w14:paraId="05D8BD68" w14:textId="77777777" w:rsidR="007F7846" w:rsidRPr="007F7846" w:rsidRDefault="007F7846" w:rsidP="007F7846">
            <w:pPr>
              <w:suppressAutoHyphens/>
              <w:spacing w:before="100" w:beforeAutospacing="1" w:after="120"/>
              <w:contextualSpacing/>
              <w:jc w:val="center"/>
              <w:rPr>
                <w:rFonts w:ascii="Arial" w:hAnsi="Arial" w:cs="Arial"/>
                <w:sz w:val="16"/>
                <w:szCs w:val="16"/>
                <w:lang w:eastAsia="zh-CN"/>
              </w:rPr>
            </w:pPr>
            <w:r w:rsidRPr="007F7846">
              <w:rPr>
                <w:rFonts w:ascii="Arial" w:hAnsi="Arial" w:cs="Arial"/>
                <w:sz w:val="16"/>
                <w:szCs w:val="16"/>
                <w:lang w:eastAsia="zh-CN"/>
              </w:rPr>
              <w:lastRenderedPageBreak/>
              <w:t>11</w:t>
            </w:r>
          </w:p>
        </w:tc>
        <w:tc>
          <w:tcPr>
            <w:tcW w:w="2118" w:type="dxa"/>
            <w:tcBorders>
              <w:top w:val="single" w:sz="4" w:space="0" w:color="auto"/>
              <w:left w:val="single" w:sz="4" w:space="0" w:color="auto"/>
              <w:bottom w:val="single" w:sz="4" w:space="0" w:color="auto"/>
              <w:right w:val="single" w:sz="4" w:space="0" w:color="auto"/>
            </w:tcBorders>
            <w:hideMark/>
          </w:tcPr>
          <w:p w14:paraId="66E6F1CE" w14:textId="77777777" w:rsidR="007F7846" w:rsidRPr="007F7846" w:rsidRDefault="007F7846" w:rsidP="007F7846">
            <w:pPr>
              <w:suppressAutoHyphens/>
              <w:spacing w:before="100" w:beforeAutospacing="1" w:after="120"/>
              <w:contextualSpacing/>
              <w:rPr>
                <w:rFonts w:ascii="Arial" w:hAnsi="Arial" w:cs="Arial"/>
                <w:sz w:val="16"/>
                <w:szCs w:val="16"/>
                <w:lang w:eastAsia="zh-CN"/>
              </w:rPr>
            </w:pPr>
            <w:r w:rsidRPr="007F7846">
              <w:rPr>
                <w:rFonts w:ascii="Arial" w:hAnsi="Arial" w:cs="Arial"/>
                <w:sz w:val="16"/>
                <w:szCs w:val="16"/>
                <w:lang w:eastAsia="zh-CN"/>
              </w:rPr>
              <w:t>KMP w Piotrkowie Tryb.</w:t>
            </w:r>
          </w:p>
        </w:tc>
        <w:tc>
          <w:tcPr>
            <w:tcW w:w="1275" w:type="dxa"/>
            <w:tcBorders>
              <w:top w:val="single" w:sz="4" w:space="0" w:color="auto"/>
              <w:left w:val="single" w:sz="4" w:space="0" w:color="auto"/>
              <w:bottom w:val="single" w:sz="4" w:space="0" w:color="auto"/>
              <w:right w:val="single" w:sz="4" w:space="0" w:color="auto"/>
            </w:tcBorders>
          </w:tcPr>
          <w:p w14:paraId="44D7606D" w14:textId="77777777" w:rsidR="007F7846" w:rsidRPr="007F7846" w:rsidRDefault="007F7846" w:rsidP="007F7846">
            <w:pPr>
              <w:suppressAutoHyphens/>
              <w:spacing w:before="100" w:beforeAutospacing="1" w:after="120"/>
              <w:contextualSpacing/>
              <w:rPr>
                <w:rFonts w:ascii="Arial" w:hAnsi="Arial" w:cs="Arial"/>
                <w:sz w:val="16"/>
                <w:szCs w:val="16"/>
                <w:lang w:eastAsia="zh-CN"/>
              </w:rPr>
            </w:pPr>
          </w:p>
        </w:tc>
        <w:tc>
          <w:tcPr>
            <w:tcW w:w="1276" w:type="dxa"/>
            <w:tcBorders>
              <w:top w:val="single" w:sz="4" w:space="0" w:color="auto"/>
              <w:left w:val="single" w:sz="4" w:space="0" w:color="auto"/>
              <w:bottom w:val="single" w:sz="4" w:space="0" w:color="auto"/>
              <w:right w:val="single" w:sz="4" w:space="0" w:color="auto"/>
            </w:tcBorders>
          </w:tcPr>
          <w:p w14:paraId="159B015A" w14:textId="77777777" w:rsidR="007F7846" w:rsidRPr="007F7846" w:rsidRDefault="007F7846" w:rsidP="007F7846">
            <w:pPr>
              <w:suppressAutoHyphens/>
              <w:spacing w:before="100" w:beforeAutospacing="1" w:after="120"/>
              <w:contextualSpacing/>
              <w:rPr>
                <w:rFonts w:ascii="Arial" w:hAnsi="Arial" w:cs="Arial"/>
                <w:sz w:val="16"/>
                <w:szCs w:val="16"/>
                <w:lang w:eastAsia="zh-CN"/>
              </w:rPr>
            </w:pPr>
          </w:p>
          <w:p w14:paraId="768FA5AB" w14:textId="77777777" w:rsidR="007F7846" w:rsidRPr="007F7846" w:rsidRDefault="007F7846" w:rsidP="007F7846">
            <w:pPr>
              <w:suppressAutoHyphens/>
              <w:spacing w:before="100" w:beforeAutospacing="1" w:after="120"/>
              <w:contextualSpacing/>
              <w:rPr>
                <w:rFonts w:ascii="Arial" w:hAnsi="Arial" w:cs="Arial"/>
                <w:sz w:val="16"/>
                <w:szCs w:val="16"/>
                <w:lang w:eastAsia="zh-CN"/>
              </w:rPr>
            </w:pPr>
          </w:p>
        </w:tc>
        <w:tc>
          <w:tcPr>
            <w:tcW w:w="1304" w:type="dxa"/>
            <w:tcBorders>
              <w:top w:val="single" w:sz="4" w:space="0" w:color="auto"/>
              <w:left w:val="single" w:sz="4" w:space="0" w:color="auto"/>
              <w:bottom w:val="single" w:sz="4" w:space="0" w:color="auto"/>
              <w:right w:val="single" w:sz="4" w:space="0" w:color="auto"/>
            </w:tcBorders>
          </w:tcPr>
          <w:p w14:paraId="7FD3985D" w14:textId="77777777" w:rsidR="007F7846" w:rsidRPr="007F7846" w:rsidRDefault="007F7846" w:rsidP="007F7846">
            <w:pPr>
              <w:suppressAutoHyphens/>
              <w:spacing w:before="100" w:beforeAutospacing="1" w:after="120"/>
              <w:contextualSpacing/>
              <w:rPr>
                <w:rFonts w:ascii="Arial" w:hAnsi="Arial" w:cs="Arial"/>
                <w:sz w:val="16"/>
                <w:szCs w:val="16"/>
                <w:lang w:eastAsia="zh-CN"/>
              </w:rPr>
            </w:pPr>
          </w:p>
        </w:tc>
        <w:tc>
          <w:tcPr>
            <w:tcW w:w="1265" w:type="dxa"/>
            <w:tcBorders>
              <w:top w:val="single" w:sz="4" w:space="0" w:color="auto"/>
              <w:left w:val="single" w:sz="4" w:space="0" w:color="auto"/>
              <w:bottom w:val="single" w:sz="4" w:space="0" w:color="auto"/>
              <w:right w:val="single" w:sz="4" w:space="0" w:color="auto"/>
            </w:tcBorders>
          </w:tcPr>
          <w:p w14:paraId="738922BD" w14:textId="77777777" w:rsidR="007F7846" w:rsidRPr="007F7846" w:rsidRDefault="007F7846" w:rsidP="007F7846">
            <w:pPr>
              <w:suppressAutoHyphens/>
              <w:spacing w:before="100" w:beforeAutospacing="1" w:after="120"/>
              <w:contextualSpacing/>
              <w:rPr>
                <w:rFonts w:ascii="Arial" w:hAnsi="Arial" w:cs="Arial"/>
                <w:sz w:val="16"/>
                <w:szCs w:val="16"/>
                <w:lang w:eastAsia="zh-CN"/>
              </w:rPr>
            </w:pPr>
          </w:p>
        </w:tc>
        <w:tc>
          <w:tcPr>
            <w:tcW w:w="1400" w:type="dxa"/>
            <w:tcBorders>
              <w:top w:val="single" w:sz="4" w:space="0" w:color="auto"/>
              <w:left w:val="single" w:sz="4" w:space="0" w:color="auto"/>
              <w:bottom w:val="single" w:sz="4" w:space="0" w:color="auto"/>
              <w:right w:val="single" w:sz="4" w:space="0" w:color="auto"/>
            </w:tcBorders>
          </w:tcPr>
          <w:p w14:paraId="6F06AFB5" w14:textId="77777777" w:rsidR="007F7846" w:rsidRPr="007F7846" w:rsidRDefault="007F7846" w:rsidP="007F7846">
            <w:pPr>
              <w:suppressAutoHyphens/>
              <w:spacing w:before="100" w:beforeAutospacing="1" w:after="120"/>
              <w:contextualSpacing/>
              <w:rPr>
                <w:rFonts w:ascii="Arial" w:hAnsi="Arial" w:cs="Arial"/>
                <w:sz w:val="16"/>
                <w:szCs w:val="16"/>
                <w:lang w:eastAsia="zh-CN"/>
              </w:rPr>
            </w:pPr>
          </w:p>
        </w:tc>
      </w:tr>
      <w:tr w:rsidR="007F7846" w:rsidRPr="007F7846" w14:paraId="21DBF7CE" w14:textId="77777777" w:rsidTr="007F7846">
        <w:trPr>
          <w:trHeight w:val="80"/>
        </w:trPr>
        <w:tc>
          <w:tcPr>
            <w:tcW w:w="1001" w:type="dxa"/>
            <w:tcBorders>
              <w:top w:val="single" w:sz="4" w:space="0" w:color="auto"/>
              <w:left w:val="single" w:sz="4" w:space="0" w:color="auto"/>
              <w:bottom w:val="single" w:sz="4" w:space="0" w:color="auto"/>
              <w:right w:val="single" w:sz="4" w:space="0" w:color="auto"/>
            </w:tcBorders>
            <w:hideMark/>
          </w:tcPr>
          <w:p w14:paraId="180B0730" w14:textId="77777777" w:rsidR="007F7846" w:rsidRPr="007F7846" w:rsidRDefault="007F7846" w:rsidP="007F7846">
            <w:pPr>
              <w:suppressAutoHyphens/>
              <w:spacing w:before="100" w:beforeAutospacing="1" w:after="120"/>
              <w:contextualSpacing/>
              <w:jc w:val="center"/>
              <w:rPr>
                <w:rFonts w:ascii="Arial" w:hAnsi="Arial" w:cs="Arial"/>
                <w:sz w:val="16"/>
                <w:szCs w:val="16"/>
                <w:lang w:eastAsia="zh-CN"/>
              </w:rPr>
            </w:pPr>
            <w:r w:rsidRPr="007F7846">
              <w:rPr>
                <w:rFonts w:ascii="Arial" w:hAnsi="Arial" w:cs="Arial"/>
                <w:sz w:val="16"/>
                <w:szCs w:val="16"/>
                <w:lang w:eastAsia="zh-CN"/>
              </w:rPr>
              <w:t>12</w:t>
            </w:r>
          </w:p>
        </w:tc>
        <w:tc>
          <w:tcPr>
            <w:tcW w:w="2118" w:type="dxa"/>
            <w:tcBorders>
              <w:top w:val="single" w:sz="4" w:space="0" w:color="auto"/>
              <w:left w:val="single" w:sz="4" w:space="0" w:color="auto"/>
              <w:bottom w:val="single" w:sz="4" w:space="0" w:color="auto"/>
              <w:right w:val="single" w:sz="4" w:space="0" w:color="auto"/>
            </w:tcBorders>
            <w:hideMark/>
          </w:tcPr>
          <w:p w14:paraId="7A1F7574" w14:textId="77777777" w:rsidR="007F7846" w:rsidRPr="007F7846" w:rsidRDefault="007F7846" w:rsidP="007F7846">
            <w:pPr>
              <w:suppressAutoHyphens/>
              <w:spacing w:before="100" w:beforeAutospacing="1" w:after="120"/>
              <w:contextualSpacing/>
              <w:rPr>
                <w:rFonts w:ascii="Arial" w:hAnsi="Arial" w:cs="Arial"/>
                <w:sz w:val="16"/>
                <w:szCs w:val="16"/>
                <w:lang w:eastAsia="zh-CN"/>
              </w:rPr>
            </w:pPr>
            <w:r w:rsidRPr="007F7846">
              <w:rPr>
                <w:rFonts w:ascii="Arial" w:hAnsi="Arial" w:cs="Arial"/>
                <w:sz w:val="16"/>
                <w:szCs w:val="16"/>
                <w:lang w:eastAsia="zh-CN"/>
              </w:rPr>
              <w:t>KPP w Poddębicach</w:t>
            </w:r>
          </w:p>
        </w:tc>
        <w:tc>
          <w:tcPr>
            <w:tcW w:w="1275" w:type="dxa"/>
            <w:tcBorders>
              <w:top w:val="single" w:sz="4" w:space="0" w:color="auto"/>
              <w:left w:val="single" w:sz="4" w:space="0" w:color="auto"/>
              <w:bottom w:val="single" w:sz="4" w:space="0" w:color="auto"/>
              <w:right w:val="single" w:sz="4" w:space="0" w:color="auto"/>
            </w:tcBorders>
          </w:tcPr>
          <w:p w14:paraId="23E9EC1D" w14:textId="77777777" w:rsidR="007F7846" w:rsidRPr="007F7846" w:rsidRDefault="007F7846" w:rsidP="007F7846">
            <w:pPr>
              <w:suppressAutoHyphens/>
              <w:spacing w:before="100" w:beforeAutospacing="1" w:after="120"/>
              <w:contextualSpacing/>
              <w:rPr>
                <w:rFonts w:ascii="Arial" w:hAnsi="Arial" w:cs="Arial"/>
                <w:sz w:val="16"/>
                <w:szCs w:val="16"/>
                <w:lang w:eastAsia="zh-CN"/>
              </w:rPr>
            </w:pPr>
          </w:p>
        </w:tc>
        <w:tc>
          <w:tcPr>
            <w:tcW w:w="1276" w:type="dxa"/>
            <w:tcBorders>
              <w:top w:val="single" w:sz="4" w:space="0" w:color="auto"/>
              <w:left w:val="single" w:sz="4" w:space="0" w:color="auto"/>
              <w:bottom w:val="single" w:sz="4" w:space="0" w:color="auto"/>
              <w:right w:val="single" w:sz="4" w:space="0" w:color="auto"/>
            </w:tcBorders>
          </w:tcPr>
          <w:p w14:paraId="6013C982" w14:textId="77777777" w:rsidR="007F7846" w:rsidRPr="007F7846" w:rsidRDefault="007F7846" w:rsidP="007F7846">
            <w:pPr>
              <w:suppressAutoHyphens/>
              <w:spacing w:before="100" w:beforeAutospacing="1" w:after="120"/>
              <w:contextualSpacing/>
              <w:rPr>
                <w:rFonts w:ascii="Arial" w:hAnsi="Arial" w:cs="Arial"/>
                <w:sz w:val="16"/>
                <w:szCs w:val="16"/>
                <w:lang w:eastAsia="zh-CN"/>
              </w:rPr>
            </w:pPr>
          </w:p>
          <w:p w14:paraId="72266A2C" w14:textId="77777777" w:rsidR="007F7846" w:rsidRPr="007F7846" w:rsidRDefault="007F7846" w:rsidP="007F7846">
            <w:pPr>
              <w:suppressAutoHyphens/>
              <w:spacing w:before="100" w:beforeAutospacing="1" w:after="120"/>
              <w:contextualSpacing/>
              <w:rPr>
                <w:rFonts w:ascii="Arial" w:hAnsi="Arial" w:cs="Arial"/>
                <w:sz w:val="16"/>
                <w:szCs w:val="16"/>
                <w:lang w:eastAsia="zh-CN"/>
              </w:rPr>
            </w:pPr>
          </w:p>
        </w:tc>
        <w:tc>
          <w:tcPr>
            <w:tcW w:w="1304" w:type="dxa"/>
            <w:tcBorders>
              <w:top w:val="single" w:sz="4" w:space="0" w:color="auto"/>
              <w:left w:val="single" w:sz="4" w:space="0" w:color="auto"/>
              <w:bottom w:val="single" w:sz="4" w:space="0" w:color="auto"/>
              <w:right w:val="single" w:sz="4" w:space="0" w:color="auto"/>
            </w:tcBorders>
          </w:tcPr>
          <w:p w14:paraId="46C4140B" w14:textId="77777777" w:rsidR="007F7846" w:rsidRPr="007F7846" w:rsidRDefault="007F7846" w:rsidP="007F7846">
            <w:pPr>
              <w:suppressAutoHyphens/>
              <w:spacing w:before="100" w:beforeAutospacing="1" w:after="120"/>
              <w:contextualSpacing/>
              <w:rPr>
                <w:rFonts w:ascii="Arial" w:hAnsi="Arial" w:cs="Arial"/>
                <w:sz w:val="16"/>
                <w:szCs w:val="16"/>
                <w:lang w:eastAsia="zh-CN"/>
              </w:rPr>
            </w:pPr>
          </w:p>
        </w:tc>
        <w:tc>
          <w:tcPr>
            <w:tcW w:w="1265" w:type="dxa"/>
            <w:tcBorders>
              <w:top w:val="single" w:sz="4" w:space="0" w:color="auto"/>
              <w:left w:val="single" w:sz="4" w:space="0" w:color="auto"/>
              <w:bottom w:val="single" w:sz="4" w:space="0" w:color="auto"/>
              <w:right w:val="single" w:sz="4" w:space="0" w:color="auto"/>
            </w:tcBorders>
          </w:tcPr>
          <w:p w14:paraId="6B41BFC9" w14:textId="77777777" w:rsidR="007F7846" w:rsidRPr="007F7846" w:rsidRDefault="007F7846" w:rsidP="007F7846">
            <w:pPr>
              <w:suppressAutoHyphens/>
              <w:spacing w:before="100" w:beforeAutospacing="1" w:after="120"/>
              <w:contextualSpacing/>
              <w:rPr>
                <w:rFonts w:ascii="Arial" w:hAnsi="Arial" w:cs="Arial"/>
                <w:sz w:val="16"/>
                <w:szCs w:val="16"/>
                <w:lang w:eastAsia="zh-CN"/>
              </w:rPr>
            </w:pPr>
          </w:p>
        </w:tc>
        <w:tc>
          <w:tcPr>
            <w:tcW w:w="1400" w:type="dxa"/>
            <w:tcBorders>
              <w:top w:val="single" w:sz="4" w:space="0" w:color="auto"/>
              <w:left w:val="single" w:sz="4" w:space="0" w:color="auto"/>
              <w:bottom w:val="single" w:sz="4" w:space="0" w:color="auto"/>
              <w:right w:val="single" w:sz="4" w:space="0" w:color="auto"/>
            </w:tcBorders>
          </w:tcPr>
          <w:p w14:paraId="54678166" w14:textId="77777777" w:rsidR="007F7846" w:rsidRPr="007F7846" w:rsidRDefault="007F7846" w:rsidP="007F7846">
            <w:pPr>
              <w:suppressAutoHyphens/>
              <w:spacing w:before="100" w:beforeAutospacing="1" w:after="120"/>
              <w:contextualSpacing/>
              <w:rPr>
                <w:rFonts w:ascii="Arial" w:hAnsi="Arial" w:cs="Arial"/>
                <w:sz w:val="16"/>
                <w:szCs w:val="16"/>
                <w:lang w:eastAsia="zh-CN"/>
              </w:rPr>
            </w:pPr>
          </w:p>
        </w:tc>
      </w:tr>
      <w:tr w:rsidR="007F7846" w:rsidRPr="007F7846" w14:paraId="1D56FC3A" w14:textId="77777777" w:rsidTr="007F7846">
        <w:trPr>
          <w:trHeight w:val="105"/>
        </w:trPr>
        <w:tc>
          <w:tcPr>
            <w:tcW w:w="1001" w:type="dxa"/>
            <w:tcBorders>
              <w:top w:val="single" w:sz="4" w:space="0" w:color="auto"/>
              <w:left w:val="single" w:sz="4" w:space="0" w:color="auto"/>
              <w:bottom w:val="single" w:sz="4" w:space="0" w:color="auto"/>
              <w:right w:val="single" w:sz="4" w:space="0" w:color="auto"/>
            </w:tcBorders>
            <w:hideMark/>
          </w:tcPr>
          <w:p w14:paraId="0EBE53D5" w14:textId="77777777" w:rsidR="007F7846" w:rsidRPr="007F7846" w:rsidRDefault="007F7846" w:rsidP="007F7846">
            <w:pPr>
              <w:suppressAutoHyphens/>
              <w:spacing w:before="100" w:beforeAutospacing="1" w:after="120"/>
              <w:contextualSpacing/>
              <w:jc w:val="center"/>
              <w:rPr>
                <w:rFonts w:ascii="Arial" w:hAnsi="Arial" w:cs="Arial"/>
                <w:sz w:val="16"/>
                <w:szCs w:val="16"/>
                <w:lang w:eastAsia="zh-CN"/>
              </w:rPr>
            </w:pPr>
            <w:r w:rsidRPr="007F7846">
              <w:rPr>
                <w:rFonts w:ascii="Arial" w:hAnsi="Arial" w:cs="Arial"/>
                <w:sz w:val="16"/>
                <w:szCs w:val="16"/>
                <w:lang w:eastAsia="zh-CN"/>
              </w:rPr>
              <w:t>13</w:t>
            </w:r>
          </w:p>
        </w:tc>
        <w:tc>
          <w:tcPr>
            <w:tcW w:w="2118" w:type="dxa"/>
            <w:tcBorders>
              <w:top w:val="single" w:sz="4" w:space="0" w:color="auto"/>
              <w:left w:val="single" w:sz="4" w:space="0" w:color="auto"/>
              <w:bottom w:val="single" w:sz="4" w:space="0" w:color="auto"/>
              <w:right w:val="single" w:sz="4" w:space="0" w:color="auto"/>
            </w:tcBorders>
            <w:hideMark/>
          </w:tcPr>
          <w:p w14:paraId="36A2DC7C" w14:textId="77777777" w:rsidR="007F7846" w:rsidRPr="007F7846" w:rsidRDefault="007F7846" w:rsidP="007F7846">
            <w:pPr>
              <w:suppressAutoHyphens/>
              <w:spacing w:before="100" w:beforeAutospacing="1" w:after="120"/>
              <w:contextualSpacing/>
              <w:rPr>
                <w:rFonts w:ascii="Arial" w:hAnsi="Arial" w:cs="Arial"/>
                <w:sz w:val="16"/>
                <w:szCs w:val="16"/>
                <w:lang w:eastAsia="zh-CN"/>
              </w:rPr>
            </w:pPr>
            <w:r w:rsidRPr="007F7846">
              <w:rPr>
                <w:rFonts w:ascii="Arial" w:hAnsi="Arial" w:cs="Arial"/>
                <w:sz w:val="16"/>
                <w:szCs w:val="16"/>
                <w:lang w:eastAsia="zh-CN"/>
              </w:rPr>
              <w:t>KPP w Radomsku</w:t>
            </w:r>
          </w:p>
        </w:tc>
        <w:tc>
          <w:tcPr>
            <w:tcW w:w="1275" w:type="dxa"/>
            <w:tcBorders>
              <w:top w:val="single" w:sz="4" w:space="0" w:color="auto"/>
              <w:left w:val="single" w:sz="4" w:space="0" w:color="auto"/>
              <w:bottom w:val="single" w:sz="4" w:space="0" w:color="auto"/>
              <w:right w:val="single" w:sz="4" w:space="0" w:color="auto"/>
            </w:tcBorders>
          </w:tcPr>
          <w:p w14:paraId="20F14D2D" w14:textId="77777777" w:rsidR="007F7846" w:rsidRPr="007F7846" w:rsidRDefault="007F7846" w:rsidP="007F7846">
            <w:pPr>
              <w:suppressAutoHyphens/>
              <w:spacing w:before="100" w:beforeAutospacing="1" w:after="120"/>
              <w:contextualSpacing/>
              <w:rPr>
                <w:rFonts w:ascii="Arial" w:hAnsi="Arial" w:cs="Arial"/>
                <w:sz w:val="16"/>
                <w:szCs w:val="16"/>
                <w:lang w:eastAsia="zh-CN"/>
              </w:rPr>
            </w:pPr>
          </w:p>
        </w:tc>
        <w:tc>
          <w:tcPr>
            <w:tcW w:w="1276" w:type="dxa"/>
            <w:tcBorders>
              <w:top w:val="single" w:sz="4" w:space="0" w:color="auto"/>
              <w:left w:val="single" w:sz="4" w:space="0" w:color="auto"/>
              <w:bottom w:val="single" w:sz="4" w:space="0" w:color="auto"/>
              <w:right w:val="single" w:sz="4" w:space="0" w:color="auto"/>
            </w:tcBorders>
          </w:tcPr>
          <w:p w14:paraId="642A7FCD" w14:textId="77777777" w:rsidR="007F7846" w:rsidRPr="007F7846" w:rsidRDefault="007F7846" w:rsidP="007F7846">
            <w:pPr>
              <w:suppressAutoHyphens/>
              <w:spacing w:before="100" w:beforeAutospacing="1" w:after="120"/>
              <w:contextualSpacing/>
              <w:rPr>
                <w:rFonts w:ascii="Arial" w:hAnsi="Arial" w:cs="Arial"/>
                <w:sz w:val="16"/>
                <w:szCs w:val="16"/>
                <w:lang w:eastAsia="zh-CN"/>
              </w:rPr>
            </w:pPr>
          </w:p>
          <w:p w14:paraId="4D75CE1D" w14:textId="77777777" w:rsidR="007F7846" w:rsidRPr="007F7846" w:rsidRDefault="007F7846" w:rsidP="007F7846">
            <w:pPr>
              <w:suppressAutoHyphens/>
              <w:spacing w:before="100" w:beforeAutospacing="1" w:after="120"/>
              <w:contextualSpacing/>
              <w:rPr>
                <w:rFonts w:ascii="Arial" w:hAnsi="Arial" w:cs="Arial"/>
                <w:sz w:val="16"/>
                <w:szCs w:val="16"/>
                <w:lang w:eastAsia="zh-CN"/>
              </w:rPr>
            </w:pPr>
          </w:p>
        </w:tc>
        <w:tc>
          <w:tcPr>
            <w:tcW w:w="1304" w:type="dxa"/>
            <w:tcBorders>
              <w:top w:val="single" w:sz="4" w:space="0" w:color="auto"/>
              <w:left w:val="single" w:sz="4" w:space="0" w:color="auto"/>
              <w:bottom w:val="single" w:sz="4" w:space="0" w:color="auto"/>
              <w:right w:val="single" w:sz="4" w:space="0" w:color="auto"/>
            </w:tcBorders>
          </w:tcPr>
          <w:p w14:paraId="3B7104EE" w14:textId="77777777" w:rsidR="007F7846" w:rsidRPr="007F7846" w:rsidRDefault="007F7846" w:rsidP="007F7846">
            <w:pPr>
              <w:suppressAutoHyphens/>
              <w:spacing w:before="100" w:beforeAutospacing="1" w:after="120"/>
              <w:contextualSpacing/>
              <w:rPr>
                <w:rFonts w:ascii="Arial" w:hAnsi="Arial" w:cs="Arial"/>
                <w:sz w:val="16"/>
                <w:szCs w:val="16"/>
                <w:lang w:eastAsia="zh-CN"/>
              </w:rPr>
            </w:pPr>
          </w:p>
        </w:tc>
        <w:tc>
          <w:tcPr>
            <w:tcW w:w="1265" w:type="dxa"/>
            <w:tcBorders>
              <w:top w:val="single" w:sz="4" w:space="0" w:color="auto"/>
              <w:left w:val="single" w:sz="4" w:space="0" w:color="auto"/>
              <w:bottom w:val="single" w:sz="4" w:space="0" w:color="auto"/>
              <w:right w:val="single" w:sz="4" w:space="0" w:color="auto"/>
            </w:tcBorders>
          </w:tcPr>
          <w:p w14:paraId="79D6E27E" w14:textId="77777777" w:rsidR="007F7846" w:rsidRPr="007F7846" w:rsidRDefault="007F7846" w:rsidP="007F7846">
            <w:pPr>
              <w:suppressAutoHyphens/>
              <w:spacing w:before="100" w:beforeAutospacing="1" w:after="120"/>
              <w:contextualSpacing/>
              <w:rPr>
                <w:rFonts w:ascii="Arial" w:hAnsi="Arial" w:cs="Arial"/>
                <w:sz w:val="16"/>
                <w:szCs w:val="16"/>
                <w:lang w:eastAsia="zh-CN"/>
              </w:rPr>
            </w:pPr>
          </w:p>
        </w:tc>
        <w:tc>
          <w:tcPr>
            <w:tcW w:w="1400" w:type="dxa"/>
            <w:tcBorders>
              <w:top w:val="single" w:sz="4" w:space="0" w:color="auto"/>
              <w:left w:val="single" w:sz="4" w:space="0" w:color="auto"/>
              <w:bottom w:val="single" w:sz="4" w:space="0" w:color="auto"/>
              <w:right w:val="single" w:sz="4" w:space="0" w:color="auto"/>
            </w:tcBorders>
          </w:tcPr>
          <w:p w14:paraId="43BBF947" w14:textId="77777777" w:rsidR="007F7846" w:rsidRPr="007F7846" w:rsidRDefault="007F7846" w:rsidP="007F7846">
            <w:pPr>
              <w:suppressAutoHyphens/>
              <w:spacing w:before="100" w:beforeAutospacing="1" w:after="120"/>
              <w:contextualSpacing/>
              <w:rPr>
                <w:rFonts w:ascii="Arial" w:hAnsi="Arial" w:cs="Arial"/>
                <w:sz w:val="16"/>
                <w:szCs w:val="16"/>
                <w:lang w:eastAsia="zh-CN"/>
              </w:rPr>
            </w:pPr>
          </w:p>
        </w:tc>
      </w:tr>
      <w:tr w:rsidR="007F7846" w:rsidRPr="007F7846" w14:paraId="07FF3AA2" w14:textId="77777777" w:rsidTr="007F7846">
        <w:trPr>
          <w:trHeight w:val="110"/>
        </w:trPr>
        <w:tc>
          <w:tcPr>
            <w:tcW w:w="1001" w:type="dxa"/>
            <w:tcBorders>
              <w:top w:val="single" w:sz="4" w:space="0" w:color="auto"/>
              <w:left w:val="single" w:sz="4" w:space="0" w:color="auto"/>
              <w:bottom w:val="single" w:sz="4" w:space="0" w:color="auto"/>
              <w:right w:val="single" w:sz="4" w:space="0" w:color="auto"/>
            </w:tcBorders>
            <w:hideMark/>
          </w:tcPr>
          <w:p w14:paraId="2D16F1F9" w14:textId="77777777" w:rsidR="007F7846" w:rsidRPr="007F7846" w:rsidRDefault="007F7846" w:rsidP="007F7846">
            <w:pPr>
              <w:suppressAutoHyphens/>
              <w:spacing w:before="100" w:beforeAutospacing="1" w:after="120"/>
              <w:contextualSpacing/>
              <w:jc w:val="center"/>
              <w:rPr>
                <w:rFonts w:ascii="Arial" w:hAnsi="Arial" w:cs="Arial"/>
                <w:sz w:val="16"/>
                <w:szCs w:val="16"/>
                <w:lang w:eastAsia="zh-CN"/>
              </w:rPr>
            </w:pPr>
            <w:r w:rsidRPr="007F7846">
              <w:rPr>
                <w:rFonts w:ascii="Arial" w:hAnsi="Arial" w:cs="Arial"/>
                <w:sz w:val="16"/>
                <w:szCs w:val="16"/>
                <w:lang w:eastAsia="zh-CN"/>
              </w:rPr>
              <w:t>14</w:t>
            </w:r>
          </w:p>
        </w:tc>
        <w:tc>
          <w:tcPr>
            <w:tcW w:w="2118" w:type="dxa"/>
            <w:tcBorders>
              <w:top w:val="single" w:sz="4" w:space="0" w:color="auto"/>
              <w:left w:val="single" w:sz="4" w:space="0" w:color="auto"/>
              <w:bottom w:val="single" w:sz="4" w:space="0" w:color="auto"/>
              <w:right w:val="single" w:sz="4" w:space="0" w:color="auto"/>
            </w:tcBorders>
            <w:hideMark/>
          </w:tcPr>
          <w:p w14:paraId="644D9A12" w14:textId="77777777" w:rsidR="007F7846" w:rsidRPr="007F7846" w:rsidRDefault="007F7846" w:rsidP="007F7846">
            <w:pPr>
              <w:suppressAutoHyphens/>
              <w:spacing w:before="100" w:beforeAutospacing="1" w:after="120"/>
              <w:contextualSpacing/>
              <w:rPr>
                <w:rFonts w:ascii="Arial" w:hAnsi="Arial" w:cs="Arial"/>
                <w:sz w:val="16"/>
                <w:szCs w:val="16"/>
                <w:lang w:eastAsia="zh-CN"/>
              </w:rPr>
            </w:pPr>
            <w:r w:rsidRPr="007F7846">
              <w:rPr>
                <w:rFonts w:ascii="Arial" w:hAnsi="Arial" w:cs="Arial"/>
                <w:sz w:val="16"/>
                <w:szCs w:val="16"/>
                <w:lang w:eastAsia="zh-CN"/>
              </w:rPr>
              <w:t xml:space="preserve">KPP w Rawie </w:t>
            </w:r>
            <w:proofErr w:type="spellStart"/>
            <w:r w:rsidRPr="007F7846">
              <w:rPr>
                <w:rFonts w:ascii="Arial" w:hAnsi="Arial" w:cs="Arial"/>
                <w:sz w:val="16"/>
                <w:szCs w:val="16"/>
                <w:lang w:eastAsia="zh-CN"/>
              </w:rPr>
              <w:t>Mazow</w:t>
            </w:r>
            <w:proofErr w:type="spellEnd"/>
            <w:r w:rsidRPr="007F7846">
              <w:rPr>
                <w:rFonts w:ascii="Arial" w:hAnsi="Arial" w:cs="Arial"/>
                <w:sz w:val="16"/>
                <w:szCs w:val="16"/>
                <w:lang w:eastAsia="zh-CN"/>
              </w:rPr>
              <w:t>.</w:t>
            </w:r>
          </w:p>
        </w:tc>
        <w:tc>
          <w:tcPr>
            <w:tcW w:w="1275" w:type="dxa"/>
            <w:tcBorders>
              <w:top w:val="single" w:sz="4" w:space="0" w:color="auto"/>
              <w:left w:val="single" w:sz="4" w:space="0" w:color="auto"/>
              <w:bottom w:val="single" w:sz="4" w:space="0" w:color="auto"/>
              <w:right w:val="single" w:sz="4" w:space="0" w:color="auto"/>
            </w:tcBorders>
          </w:tcPr>
          <w:p w14:paraId="101CA2B9" w14:textId="77777777" w:rsidR="007F7846" w:rsidRPr="007F7846" w:rsidRDefault="007F7846" w:rsidP="007F7846">
            <w:pPr>
              <w:suppressAutoHyphens/>
              <w:spacing w:before="100" w:beforeAutospacing="1" w:after="120"/>
              <w:contextualSpacing/>
              <w:rPr>
                <w:rFonts w:ascii="Arial" w:hAnsi="Arial" w:cs="Arial"/>
                <w:sz w:val="16"/>
                <w:szCs w:val="16"/>
                <w:lang w:eastAsia="zh-CN"/>
              </w:rPr>
            </w:pPr>
          </w:p>
        </w:tc>
        <w:tc>
          <w:tcPr>
            <w:tcW w:w="1276" w:type="dxa"/>
            <w:tcBorders>
              <w:top w:val="single" w:sz="4" w:space="0" w:color="auto"/>
              <w:left w:val="single" w:sz="4" w:space="0" w:color="auto"/>
              <w:bottom w:val="single" w:sz="4" w:space="0" w:color="auto"/>
              <w:right w:val="single" w:sz="4" w:space="0" w:color="auto"/>
            </w:tcBorders>
          </w:tcPr>
          <w:p w14:paraId="359B4230" w14:textId="77777777" w:rsidR="007F7846" w:rsidRPr="007F7846" w:rsidRDefault="007F7846" w:rsidP="007F7846">
            <w:pPr>
              <w:suppressAutoHyphens/>
              <w:spacing w:before="100" w:beforeAutospacing="1" w:after="120"/>
              <w:contextualSpacing/>
              <w:rPr>
                <w:rFonts w:ascii="Arial" w:hAnsi="Arial" w:cs="Arial"/>
                <w:sz w:val="16"/>
                <w:szCs w:val="16"/>
                <w:lang w:eastAsia="zh-CN"/>
              </w:rPr>
            </w:pPr>
          </w:p>
          <w:p w14:paraId="20470102" w14:textId="77777777" w:rsidR="007F7846" w:rsidRPr="007F7846" w:rsidRDefault="007F7846" w:rsidP="007F7846">
            <w:pPr>
              <w:suppressAutoHyphens/>
              <w:spacing w:before="100" w:beforeAutospacing="1" w:after="120"/>
              <w:contextualSpacing/>
              <w:rPr>
                <w:rFonts w:ascii="Arial" w:hAnsi="Arial" w:cs="Arial"/>
                <w:sz w:val="16"/>
                <w:szCs w:val="16"/>
                <w:lang w:eastAsia="zh-CN"/>
              </w:rPr>
            </w:pPr>
          </w:p>
        </w:tc>
        <w:tc>
          <w:tcPr>
            <w:tcW w:w="1304" w:type="dxa"/>
            <w:tcBorders>
              <w:top w:val="single" w:sz="4" w:space="0" w:color="auto"/>
              <w:left w:val="single" w:sz="4" w:space="0" w:color="auto"/>
              <w:bottom w:val="single" w:sz="4" w:space="0" w:color="auto"/>
              <w:right w:val="single" w:sz="4" w:space="0" w:color="auto"/>
            </w:tcBorders>
          </w:tcPr>
          <w:p w14:paraId="5EFE6DD6" w14:textId="77777777" w:rsidR="007F7846" w:rsidRPr="007F7846" w:rsidRDefault="007F7846" w:rsidP="007F7846">
            <w:pPr>
              <w:suppressAutoHyphens/>
              <w:spacing w:before="100" w:beforeAutospacing="1" w:after="120"/>
              <w:contextualSpacing/>
              <w:rPr>
                <w:rFonts w:ascii="Arial" w:hAnsi="Arial" w:cs="Arial"/>
                <w:sz w:val="16"/>
                <w:szCs w:val="16"/>
                <w:lang w:eastAsia="zh-CN"/>
              </w:rPr>
            </w:pPr>
          </w:p>
        </w:tc>
        <w:tc>
          <w:tcPr>
            <w:tcW w:w="1265" w:type="dxa"/>
            <w:tcBorders>
              <w:top w:val="single" w:sz="4" w:space="0" w:color="auto"/>
              <w:left w:val="single" w:sz="4" w:space="0" w:color="auto"/>
              <w:bottom w:val="single" w:sz="4" w:space="0" w:color="auto"/>
              <w:right w:val="single" w:sz="4" w:space="0" w:color="auto"/>
            </w:tcBorders>
          </w:tcPr>
          <w:p w14:paraId="61C888DA" w14:textId="77777777" w:rsidR="007F7846" w:rsidRPr="007F7846" w:rsidRDefault="007F7846" w:rsidP="007F7846">
            <w:pPr>
              <w:suppressAutoHyphens/>
              <w:spacing w:before="100" w:beforeAutospacing="1" w:after="120"/>
              <w:contextualSpacing/>
              <w:rPr>
                <w:rFonts w:ascii="Arial" w:hAnsi="Arial" w:cs="Arial"/>
                <w:sz w:val="16"/>
                <w:szCs w:val="16"/>
                <w:lang w:eastAsia="zh-CN"/>
              </w:rPr>
            </w:pPr>
          </w:p>
        </w:tc>
        <w:tc>
          <w:tcPr>
            <w:tcW w:w="1400" w:type="dxa"/>
            <w:tcBorders>
              <w:top w:val="single" w:sz="4" w:space="0" w:color="auto"/>
              <w:left w:val="single" w:sz="4" w:space="0" w:color="auto"/>
              <w:bottom w:val="single" w:sz="4" w:space="0" w:color="auto"/>
              <w:right w:val="single" w:sz="4" w:space="0" w:color="auto"/>
            </w:tcBorders>
          </w:tcPr>
          <w:p w14:paraId="6536F26D" w14:textId="77777777" w:rsidR="007F7846" w:rsidRPr="007F7846" w:rsidRDefault="007F7846" w:rsidP="007F7846">
            <w:pPr>
              <w:suppressAutoHyphens/>
              <w:spacing w:before="100" w:beforeAutospacing="1" w:after="120"/>
              <w:contextualSpacing/>
              <w:rPr>
                <w:rFonts w:ascii="Arial" w:hAnsi="Arial" w:cs="Arial"/>
                <w:sz w:val="16"/>
                <w:szCs w:val="16"/>
                <w:lang w:eastAsia="zh-CN"/>
              </w:rPr>
            </w:pPr>
          </w:p>
        </w:tc>
      </w:tr>
      <w:tr w:rsidR="007F7846" w:rsidRPr="007F7846" w14:paraId="7E5959E0" w14:textId="77777777" w:rsidTr="007F7846">
        <w:trPr>
          <w:trHeight w:val="95"/>
        </w:trPr>
        <w:tc>
          <w:tcPr>
            <w:tcW w:w="1001" w:type="dxa"/>
            <w:tcBorders>
              <w:top w:val="single" w:sz="4" w:space="0" w:color="auto"/>
              <w:left w:val="single" w:sz="4" w:space="0" w:color="auto"/>
              <w:bottom w:val="single" w:sz="4" w:space="0" w:color="auto"/>
              <w:right w:val="single" w:sz="4" w:space="0" w:color="auto"/>
            </w:tcBorders>
            <w:hideMark/>
          </w:tcPr>
          <w:p w14:paraId="65791611" w14:textId="77777777" w:rsidR="007F7846" w:rsidRPr="007F7846" w:rsidRDefault="007F7846" w:rsidP="007F7846">
            <w:pPr>
              <w:suppressAutoHyphens/>
              <w:spacing w:before="100" w:beforeAutospacing="1" w:after="120"/>
              <w:contextualSpacing/>
              <w:jc w:val="center"/>
              <w:rPr>
                <w:rFonts w:ascii="Arial" w:hAnsi="Arial" w:cs="Arial"/>
                <w:sz w:val="16"/>
                <w:szCs w:val="16"/>
                <w:lang w:eastAsia="zh-CN"/>
              </w:rPr>
            </w:pPr>
            <w:r w:rsidRPr="007F7846">
              <w:rPr>
                <w:rFonts w:ascii="Arial" w:hAnsi="Arial" w:cs="Arial"/>
                <w:sz w:val="16"/>
                <w:szCs w:val="16"/>
                <w:lang w:eastAsia="zh-CN"/>
              </w:rPr>
              <w:t>15</w:t>
            </w:r>
          </w:p>
        </w:tc>
        <w:tc>
          <w:tcPr>
            <w:tcW w:w="2118" w:type="dxa"/>
            <w:tcBorders>
              <w:top w:val="single" w:sz="4" w:space="0" w:color="auto"/>
              <w:left w:val="single" w:sz="4" w:space="0" w:color="auto"/>
              <w:bottom w:val="single" w:sz="4" w:space="0" w:color="auto"/>
              <w:right w:val="single" w:sz="4" w:space="0" w:color="auto"/>
            </w:tcBorders>
            <w:hideMark/>
          </w:tcPr>
          <w:p w14:paraId="7150735F" w14:textId="77777777" w:rsidR="007F7846" w:rsidRPr="007F7846" w:rsidRDefault="007F7846" w:rsidP="007F7846">
            <w:pPr>
              <w:suppressAutoHyphens/>
              <w:spacing w:before="100" w:beforeAutospacing="1" w:after="120"/>
              <w:contextualSpacing/>
              <w:rPr>
                <w:rFonts w:ascii="Arial" w:hAnsi="Arial" w:cs="Arial"/>
                <w:sz w:val="16"/>
                <w:szCs w:val="16"/>
                <w:lang w:eastAsia="zh-CN"/>
              </w:rPr>
            </w:pPr>
            <w:r w:rsidRPr="007F7846">
              <w:rPr>
                <w:rFonts w:ascii="Arial" w:hAnsi="Arial" w:cs="Arial"/>
                <w:sz w:val="16"/>
                <w:szCs w:val="16"/>
                <w:lang w:eastAsia="zh-CN"/>
              </w:rPr>
              <w:t>KMP w Łodzi</w:t>
            </w:r>
          </w:p>
        </w:tc>
        <w:tc>
          <w:tcPr>
            <w:tcW w:w="1275" w:type="dxa"/>
            <w:tcBorders>
              <w:top w:val="single" w:sz="4" w:space="0" w:color="auto"/>
              <w:left w:val="single" w:sz="4" w:space="0" w:color="auto"/>
              <w:bottom w:val="single" w:sz="4" w:space="0" w:color="auto"/>
              <w:right w:val="single" w:sz="4" w:space="0" w:color="auto"/>
            </w:tcBorders>
          </w:tcPr>
          <w:p w14:paraId="3667049D" w14:textId="77777777" w:rsidR="007F7846" w:rsidRPr="007F7846" w:rsidRDefault="007F7846" w:rsidP="007F7846">
            <w:pPr>
              <w:suppressAutoHyphens/>
              <w:spacing w:before="100" w:beforeAutospacing="1" w:after="120"/>
              <w:contextualSpacing/>
              <w:rPr>
                <w:rFonts w:ascii="Arial" w:hAnsi="Arial" w:cs="Arial"/>
                <w:sz w:val="16"/>
                <w:szCs w:val="16"/>
                <w:lang w:eastAsia="zh-CN"/>
              </w:rPr>
            </w:pPr>
          </w:p>
        </w:tc>
        <w:tc>
          <w:tcPr>
            <w:tcW w:w="1276" w:type="dxa"/>
            <w:tcBorders>
              <w:top w:val="single" w:sz="4" w:space="0" w:color="auto"/>
              <w:left w:val="single" w:sz="4" w:space="0" w:color="auto"/>
              <w:bottom w:val="single" w:sz="4" w:space="0" w:color="auto"/>
              <w:right w:val="single" w:sz="4" w:space="0" w:color="auto"/>
            </w:tcBorders>
          </w:tcPr>
          <w:p w14:paraId="2928D3AD" w14:textId="77777777" w:rsidR="007F7846" w:rsidRPr="007F7846" w:rsidRDefault="007F7846" w:rsidP="007F7846">
            <w:pPr>
              <w:suppressAutoHyphens/>
              <w:spacing w:before="100" w:beforeAutospacing="1" w:after="120"/>
              <w:contextualSpacing/>
              <w:rPr>
                <w:rFonts w:ascii="Arial" w:hAnsi="Arial" w:cs="Arial"/>
                <w:sz w:val="16"/>
                <w:szCs w:val="16"/>
                <w:lang w:eastAsia="zh-CN"/>
              </w:rPr>
            </w:pPr>
          </w:p>
          <w:p w14:paraId="1E4D691E" w14:textId="77777777" w:rsidR="007F7846" w:rsidRPr="007F7846" w:rsidRDefault="007F7846" w:rsidP="007F7846">
            <w:pPr>
              <w:suppressAutoHyphens/>
              <w:spacing w:before="100" w:beforeAutospacing="1" w:after="120"/>
              <w:contextualSpacing/>
              <w:rPr>
                <w:rFonts w:ascii="Arial" w:hAnsi="Arial" w:cs="Arial"/>
                <w:sz w:val="16"/>
                <w:szCs w:val="16"/>
                <w:lang w:eastAsia="zh-CN"/>
              </w:rPr>
            </w:pPr>
          </w:p>
        </w:tc>
        <w:tc>
          <w:tcPr>
            <w:tcW w:w="1304" w:type="dxa"/>
            <w:tcBorders>
              <w:top w:val="single" w:sz="4" w:space="0" w:color="auto"/>
              <w:left w:val="single" w:sz="4" w:space="0" w:color="auto"/>
              <w:bottom w:val="single" w:sz="4" w:space="0" w:color="auto"/>
              <w:right w:val="single" w:sz="4" w:space="0" w:color="auto"/>
            </w:tcBorders>
          </w:tcPr>
          <w:p w14:paraId="1AC67280" w14:textId="77777777" w:rsidR="007F7846" w:rsidRPr="007F7846" w:rsidRDefault="007F7846" w:rsidP="007F7846">
            <w:pPr>
              <w:suppressAutoHyphens/>
              <w:spacing w:before="100" w:beforeAutospacing="1" w:after="120"/>
              <w:contextualSpacing/>
              <w:rPr>
                <w:rFonts w:ascii="Arial" w:hAnsi="Arial" w:cs="Arial"/>
                <w:sz w:val="16"/>
                <w:szCs w:val="16"/>
                <w:lang w:eastAsia="zh-CN"/>
              </w:rPr>
            </w:pPr>
          </w:p>
        </w:tc>
        <w:tc>
          <w:tcPr>
            <w:tcW w:w="1265" w:type="dxa"/>
            <w:tcBorders>
              <w:top w:val="single" w:sz="4" w:space="0" w:color="auto"/>
              <w:left w:val="single" w:sz="4" w:space="0" w:color="auto"/>
              <w:bottom w:val="single" w:sz="4" w:space="0" w:color="auto"/>
              <w:right w:val="single" w:sz="4" w:space="0" w:color="auto"/>
            </w:tcBorders>
          </w:tcPr>
          <w:p w14:paraId="4A2360BB" w14:textId="77777777" w:rsidR="007F7846" w:rsidRPr="007F7846" w:rsidRDefault="007F7846" w:rsidP="007F7846">
            <w:pPr>
              <w:suppressAutoHyphens/>
              <w:spacing w:before="100" w:beforeAutospacing="1" w:after="120"/>
              <w:contextualSpacing/>
              <w:rPr>
                <w:rFonts w:ascii="Arial" w:hAnsi="Arial" w:cs="Arial"/>
                <w:sz w:val="16"/>
                <w:szCs w:val="16"/>
                <w:lang w:eastAsia="zh-CN"/>
              </w:rPr>
            </w:pPr>
          </w:p>
        </w:tc>
        <w:tc>
          <w:tcPr>
            <w:tcW w:w="1400" w:type="dxa"/>
            <w:tcBorders>
              <w:top w:val="single" w:sz="4" w:space="0" w:color="auto"/>
              <w:left w:val="single" w:sz="4" w:space="0" w:color="auto"/>
              <w:bottom w:val="single" w:sz="4" w:space="0" w:color="auto"/>
              <w:right w:val="single" w:sz="4" w:space="0" w:color="auto"/>
            </w:tcBorders>
          </w:tcPr>
          <w:p w14:paraId="4A42C3AB" w14:textId="77777777" w:rsidR="007F7846" w:rsidRPr="007F7846" w:rsidRDefault="007F7846" w:rsidP="007F7846">
            <w:pPr>
              <w:suppressAutoHyphens/>
              <w:spacing w:before="100" w:beforeAutospacing="1" w:after="120"/>
              <w:contextualSpacing/>
              <w:rPr>
                <w:rFonts w:ascii="Arial" w:hAnsi="Arial" w:cs="Arial"/>
                <w:sz w:val="16"/>
                <w:szCs w:val="16"/>
                <w:lang w:eastAsia="zh-CN"/>
              </w:rPr>
            </w:pPr>
          </w:p>
        </w:tc>
      </w:tr>
      <w:tr w:rsidR="007F7846" w:rsidRPr="007F7846" w14:paraId="571AA64A" w14:textId="77777777" w:rsidTr="007F7846">
        <w:trPr>
          <w:trHeight w:val="120"/>
        </w:trPr>
        <w:tc>
          <w:tcPr>
            <w:tcW w:w="1001" w:type="dxa"/>
            <w:tcBorders>
              <w:top w:val="single" w:sz="4" w:space="0" w:color="auto"/>
              <w:left w:val="single" w:sz="4" w:space="0" w:color="auto"/>
              <w:bottom w:val="single" w:sz="4" w:space="0" w:color="auto"/>
              <w:right w:val="single" w:sz="4" w:space="0" w:color="auto"/>
            </w:tcBorders>
            <w:hideMark/>
          </w:tcPr>
          <w:p w14:paraId="44D9CFA6" w14:textId="77777777" w:rsidR="007F7846" w:rsidRPr="007F7846" w:rsidRDefault="007F7846" w:rsidP="007F7846">
            <w:pPr>
              <w:suppressAutoHyphens/>
              <w:spacing w:before="100" w:beforeAutospacing="1" w:after="120"/>
              <w:contextualSpacing/>
              <w:jc w:val="center"/>
              <w:rPr>
                <w:rFonts w:ascii="Arial" w:hAnsi="Arial" w:cs="Arial"/>
                <w:sz w:val="16"/>
                <w:szCs w:val="16"/>
                <w:lang w:eastAsia="zh-CN"/>
              </w:rPr>
            </w:pPr>
            <w:r w:rsidRPr="007F7846">
              <w:rPr>
                <w:rFonts w:ascii="Arial" w:hAnsi="Arial" w:cs="Arial"/>
                <w:sz w:val="16"/>
                <w:szCs w:val="16"/>
                <w:lang w:eastAsia="zh-CN"/>
              </w:rPr>
              <w:t>16</w:t>
            </w:r>
          </w:p>
        </w:tc>
        <w:tc>
          <w:tcPr>
            <w:tcW w:w="2118" w:type="dxa"/>
            <w:tcBorders>
              <w:top w:val="single" w:sz="4" w:space="0" w:color="auto"/>
              <w:left w:val="single" w:sz="4" w:space="0" w:color="auto"/>
              <w:bottom w:val="single" w:sz="4" w:space="0" w:color="auto"/>
              <w:right w:val="single" w:sz="4" w:space="0" w:color="auto"/>
            </w:tcBorders>
            <w:hideMark/>
          </w:tcPr>
          <w:p w14:paraId="72FFF515" w14:textId="77777777" w:rsidR="007F7846" w:rsidRPr="007F7846" w:rsidRDefault="007F7846" w:rsidP="007F7846">
            <w:pPr>
              <w:suppressAutoHyphens/>
              <w:spacing w:before="100" w:beforeAutospacing="1" w:after="120"/>
              <w:contextualSpacing/>
              <w:rPr>
                <w:rFonts w:ascii="Arial" w:hAnsi="Arial" w:cs="Arial"/>
                <w:sz w:val="16"/>
                <w:szCs w:val="16"/>
                <w:lang w:eastAsia="zh-CN"/>
              </w:rPr>
            </w:pPr>
            <w:r w:rsidRPr="007F7846">
              <w:rPr>
                <w:rFonts w:ascii="Arial" w:hAnsi="Arial" w:cs="Arial"/>
                <w:sz w:val="16"/>
                <w:szCs w:val="16"/>
                <w:lang w:eastAsia="zh-CN"/>
              </w:rPr>
              <w:t>KPP w Sieradzu</w:t>
            </w:r>
          </w:p>
        </w:tc>
        <w:tc>
          <w:tcPr>
            <w:tcW w:w="1275" w:type="dxa"/>
            <w:tcBorders>
              <w:top w:val="single" w:sz="4" w:space="0" w:color="auto"/>
              <w:left w:val="single" w:sz="4" w:space="0" w:color="auto"/>
              <w:bottom w:val="single" w:sz="4" w:space="0" w:color="auto"/>
              <w:right w:val="single" w:sz="4" w:space="0" w:color="auto"/>
            </w:tcBorders>
          </w:tcPr>
          <w:p w14:paraId="606A2867" w14:textId="77777777" w:rsidR="007F7846" w:rsidRPr="007F7846" w:rsidRDefault="007F7846" w:rsidP="007F7846">
            <w:pPr>
              <w:suppressAutoHyphens/>
              <w:spacing w:before="100" w:beforeAutospacing="1" w:after="120"/>
              <w:contextualSpacing/>
              <w:rPr>
                <w:rFonts w:ascii="Arial" w:hAnsi="Arial" w:cs="Arial"/>
                <w:sz w:val="16"/>
                <w:szCs w:val="16"/>
                <w:lang w:eastAsia="zh-CN"/>
              </w:rPr>
            </w:pPr>
          </w:p>
        </w:tc>
        <w:tc>
          <w:tcPr>
            <w:tcW w:w="1276" w:type="dxa"/>
            <w:tcBorders>
              <w:top w:val="single" w:sz="4" w:space="0" w:color="auto"/>
              <w:left w:val="single" w:sz="4" w:space="0" w:color="auto"/>
              <w:bottom w:val="single" w:sz="4" w:space="0" w:color="auto"/>
              <w:right w:val="single" w:sz="4" w:space="0" w:color="auto"/>
            </w:tcBorders>
          </w:tcPr>
          <w:p w14:paraId="639CE855" w14:textId="77777777" w:rsidR="007F7846" w:rsidRPr="007F7846" w:rsidRDefault="007F7846" w:rsidP="007F7846">
            <w:pPr>
              <w:suppressAutoHyphens/>
              <w:spacing w:before="100" w:beforeAutospacing="1" w:after="120"/>
              <w:contextualSpacing/>
              <w:rPr>
                <w:rFonts w:ascii="Arial" w:hAnsi="Arial" w:cs="Arial"/>
                <w:sz w:val="16"/>
                <w:szCs w:val="16"/>
                <w:lang w:eastAsia="zh-CN"/>
              </w:rPr>
            </w:pPr>
          </w:p>
          <w:p w14:paraId="1589FAD2" w14:textId="77777777" w:rsidR="007F7846" w:rsidRPr="007F7846" w:rsidRDefault="007F7846" w:rsidP="007F7846">
            <w:pPr>
              <w:suppressAutoHyphens/>
              <w:spacing w:before="100" w:beforeAutospacing="1" w:after="120"/>
              <w:contextualSpacing/>
              <w:rPr>
                <w:rFonts w:ascii="Arial" w:hAnsi="Arial" w:cs="Arial"/>
                <w:sz w:val="16"/>
                <w:szCs w:val="16"/>
                <w:lang w:eastAsia="zh-CN"/>
              </w:rPr>
            </w:pPr>
          </w:p>
        </w:tc>
        <w:tc>
          <w:tcPr>
            <w:tcW w:w="1304" w:type="dxa"/>
            <w:tcBorders>
              <w:top w:val="single" w:sz="4" w:space="0" w:color="auto"/>
              <w:left w:val="single" w:sz="4" w:space="0" w:color="auto"/>
              <w:bottom w:val="single" w:sz="4" w:space="0" w:color="auto"/>
              <w:right w:val="single" w:sz="4" w:space="0" w:color="auto"/>
            </w:tcBorders>
          </w:tcPr>
          <w:p w14:paraId="6967FA04" w14:textId="77777777" w:rsidR="007F7846" w:rsidRPr="007F7846" w:rsidRDefault="007F7846" w:rsidP="007F7846">
            <w:pPr>
              <w:suppressAutoHyphens/>
              <w:spacing w:before="100" w:beforeAutospacing="1" w:after="120"/>
              <w:contextualSpacing/>
              <w:rPr>
                <w:rFonts w:ascii="Arial" w:hAnsi="Arial" w:cs="Arial"/>
                <w:sz w:val="16"/>
                <w:szCs w:val="16"/>
                <w:lang w:eastAsia="zh-CN"/>
              </w:rPr>
            </w:pPr>
          </w:p>
        </w:tc>
        <w:tc>
          <w:tcPr>
            <w:tcW w:w="1265" w:type="dxa"/>
            <w:tcBorders>
              <w:top w:val="single" w:sz="4" w:space="0" w:color="auto"/>
              <w:left w:val="single" w:sz="4" w:space="0" w:color="auto"/>
              <w:bottom w:val="single" w:sz="4" w:space="0" w:color="auto"/>
              <w:right w:val="single" w:sz="4" w:space="0" w:color="auto"/>
            </w:tcBorders>
          </w:tcPr>
          <w:p w14:paraId="54EF6057" w14:textId="77777777" w:rsidR="007F7846" w:rsidRPr="007F7846" w:rsidRDefault="007F7846" w:rsidP="007F7846">
            <w:pPr>
              <w:suppressAutoHyphens/>
              <w:spacing w:before="100" w:beforeAutospacing="1" w:after="120"/>
              <w:contextualSpacing/>
              <w:rPr>
                <w:rFonts w:ascii="Arial" w:hAnsi="Arial" w:cs="Arial"/>
                <w:sz w:val="16"/>
                <w:szCs w:val="16"/>
                <w:lang w:eastAsia="zh-CN"/>
              </w:rPr>
            </w:pPr>
          </w:p>
        </w:tc>
        <w:tc>
          <w:tcPr>
            <w:tcW w:w="1400" w:type="dxa"/>
            <w:tcBorders>
              <w:top w:val="single" w:sz="4" w:space="0" w:color="auto"/>
              <w:left w:val="single" w:sz="4" w:space="0" w:color="auto"/>
              <w:bottom w:val="single" w:sz="4" w:space="0" w:color="auto"/>
              <w:right w:val="single" w:sz="4" w:space="0" w:color="auto"/>
            </w:tcBorders>
          </w:tcPr>
          <w:p w14:paraId="7E4FD13A" w14:textId="77777777" w:rsidR="007F7846" w:rsidRPr="007F7846" w:rsidRDefault="007F7846" w:rsidP="007F7846">
            <w:pPr>
              <w:suppressAutoHyphens/>
              <w:spacing w:before="100" w:beforeAutospacing="1" w:after="120"/>
              <w:contextualSpacing/>
              <w:rPr>
                <w:rFonts w:ascii="Arial" w:hAnsi="Arial" w:cs="Arial"/>
                <w:sz w:val="16"/>
                <w:szCs w:val="16"/>
                <w:lang w:eastAsia="zh-CN"/>
              </w:rPr>
            </w:pPr>
          </w:p>
        </w:tc>
      </w:tr>
      <w:tr w:rsidR="007F7846" w:rsidRPr="007F7846" w14:paraId="1197B23B" w14:textId="77777777" w:rsidTr="007F7846">
        <w:trPr>
          <w:trHeight w:val="80"/>
        </w:trPr>
        <w:tc>
          <w:tcPr>
            <w:tcW w:w="1001" w:type="dxa"/>
            <w:tcBorders>
              <w:top w:val="single" w:sz="4" w:space="0" w:color="auto"/>
              <w:left w:val="single" w:sz="4" w:space="0" w:color="auto"/>
              <w:bottom w:val="single" w:sz="4" w:space="0" w:color="auto"/>
              <w:right w:val="single" w:sz="4" w:space="0" w:color="auto"/>
            </w:tcBorders>
            <w:hideMark/>
          </w:tcPr>
          <w:p w14:paraId="346A476A" w14:textId="77777777" w:rsidR="007F7846" w:rsidRPr="007F7846" w:rsidRDefault="007F7846" w:rsidP="007F7846">
            <w:pPr>
              <w:suppressAutoHyphens/>
              <w:spacing w:before="100" w:beforeAutospacing="1" w:after="120"/>
              <w:contextualSpacing/>
              <w:jc w:val="center"/>
              <w:rPr>
                <w:rFonts w:ascii="Arial" w:hAnsi="Arial" w:cs="Arial"/>
                <w:sz w:val="16"/>
                <w:szCs w:val="16"/>
                <w:lang w:eastAsia="zh-CN"/>
              </w:rPr>
            </w:pPr>
            <w:r w:rsidRPr="007F7846">
              <w:rPr>
                <w:rFonts w:ascii="Arial" w:hAnsi="Arial" w:cs="Arial"/>
                <w:sz w:val="16"/>
                <w:szCs w:val="16"/>
                <w:lang w:eastAsia="zh-CN"/>
              </w:rPr>
              <w:t>17</w:t>
            </w:r>
          </w:p>
        </w:tc>
        <w:tc>
          <w:tcPr>
            <w:tcW w:w="2118" w:type="dxa"/>
            <w:tcBorders>
              <w:top w:val="single" w:sz="4" w:space="0" w:color="auto"/>
              <w:left w:val="single" w:sz="4" w:space="0" w:color="auto"/>
              <w:bottom w:val="single" w:sz="4" w:space="0" w:color="auto"/>
              <w:right w:val="single" w:sz="4" w:space="0" w:color="auto"/>
            </w:tcBorders>
            <w:hideMark/>
          </w:tcPr>
          <w:p w14:paraId="6C4281E0" w14:textId="77777777" w:rsidR="007F7846" w:rsidRPr="007F7846" w:rsidRDefault="007F7846" w:rsidP="007F7846">
            <w:pPr>
              <w:suppressAutoHyphens/>
              <w:spacing w:before="100" w:beforeAutospacing="1" w:after="120"/>
              <w:contextualSpacing/>
              <w:rPr>
                <w:rFonts w:ascii="Arial" w:hAnsi="Arial" w:cs="Arial"/>
                <w:sz w:val="16"/>
                <w:szCs w:val="16"/>
                <w:lang w:eastAsia="zh-CN"/>
              </w:rPr>
            </w:pPr>
            <w:r w:rsidRPr="007F7846">
              <w:rPr>
                <w:rFonts w:ascii="Arial" w:hAnsi="Arial" w:cs="Arial"/>
                <w:sz w:val="16"/>
                <w:szCs w:val="16"/>
                <w:lang w:eastAsia="zh-CN"/>
              </w:rPr>
              <w:t>KMP w Skierniewicach</w:t>
            </w:r>
          </w:p>
        </w:tc>
        <w:tc>
          <w:tcPr>
            <w:tcW w:w="1275" w:type="dxa"/>
            <w:tcBorders>
              <w:top w:val="single" w:sz="4" w:space="0" w:color="auto"/>
              <w:left w:val="single" w:sz="4" w:space="0" w:color="auto"/>
              <w:bottom w:val="single" w:sz="4" w:space="0" w:color="auto"/>
              <w:right w:val="single" w:sz="4" w:space="0" w:color="auto"/>
            </w:tcBorders>
          </w:tcPr>
          <w:p w14:paraId="4E7D5C72" w14:textId="77777777" w:rsidR="007F7846" w:rsidRPr="007F7846" w:rsidRDefault="007F7846" w:rsidP="007F7846">
            <w:pPr>
              <w:suppressAutoHyphens/>
              <w:spacing w:before="100" w:beforeAutospacing="1" w:after="120"/>
              <w:contextualSpacing/>
              <w:rPr>
                <w:rFonts w:ascii="Arial" w:hAnsi="Arial" w:cs="Arial"/>
                <w:sz w:val="16"/>
                <w:szCs w:val="16"/>
                <w:lang w:eastAsia="zh-CN"/>
              </w:rPr>
            </w:pPr>
          </w:p>
        </w:tc>
        <w:tc>
          <w:tcPr>
            <w:tcW w:w="1276" w:type="dxa"/>
            <w:tcBorders>
              <w:top w:val="single" w:sz="4" w:space="0" w:color="auto"/>
              <w:left w:val="single" w:sz="4" w:space="0" w:color="auto"/>
              <w:bottom w:val="single" w:sz="4" w:space="0" w:color="auto"/>
              <w:right w:val="single" w:sz="4" w:space="0" w:color="auto"/>
            </w:tcBorders>
          </w:tcPr>
          <w:p w14:paraId="3A5054CF" w14:textId="77777777" w:rsidR="007F7846" w:rsidRPr="007F7846" w:rsidRDefault="007F7846" w:rsidP="007F7846">
            <w:pPr>
              <w:suppressAutoHyphens/>
              <w:spacing w:before="100" w:beforeAutospacing="1" w:after="120"/>
              <w:contextualSpacing/>
              <w:rPr>
                <w:rFonts w:ascii="Arial" w:hAnsi="Arial" w:cs="Arial"/>
                <w:sz w:val="16"/>
                <w:szCs w:val="16"/>
                <w:lang w:eastAsia="zh-CN"/>
              </w:rPr>
            </w:pPr>
          </w:p>
          <w:p w14:paraId="36D26968" w14:textId="77777777" w:rsidR="007F7846" w:rsidRPr="007F7846" w:rsidRDefault="007F7846" w:rsidP="007F7846">
            <w:pPr>
              <w:suppressAutoHyphens/>
              <w:spacing w:before="100" w:beforeAutospacing="1" w:after="120"/>
              <w:contextualSpacing/>
              <w:rPr>
                <w:rFonts w:ascii="Arial" w:hAnsi="Arial" w:cs="Arial"/>
                <w:sz w:val="16"/>
                <w:szCs w:val="16"/>
                <w:lang w:eastAsia="zh-CN"/>
              </w:rPr>
            </w:pPr>
          </w:p>
        </w:tc>
        <w:tc>
          <w:tcPr>
            <w:tcW w:w="1304" w:type="dxa"/>
            <w:tcBorders>
              <w:top w:val="single" w:sz="4" w:space="0" w:color="auto"/>
              <w:left w:val="single" w:sz="4" w:space="0" w:color="auto"/>
              <w:bottom w:val="single" w:sz="4" w:space="0" w:color="auto"/>
              <w:right w:val="single" w:sz="4" w:space="0" w:color="auto"/>
            </w:tcBorders>
          </w:tcPr>
          <w:p w14:paraId="41229D50" w14:textId="77777777" w:rsidR="007F7846" w:rsidRPr="007F7846" w:rsidRDefault="007F7846" w:rsidP="007F7846">
            <w:pPr>
              <w:suppressAutoHyphens/>
              <w:spacing w:before="100" w:beforeAutospacing="1" w:after="120"/>
              <w:contextualSpacing/>
              <w:rPr>
                <w:rFonts w:ascii="Arial" w:hAnsi="Arial" w:cs="Arial"/>
                <w:sz w:val="16"/>
                <w:szCs w:val="16"/>
                <w:lang w:eastAsia="zh-CN"/>
              </w:rPr>
            </w:pPr>
          </w:p>
        </w:tc>
        <w:tc>
          <w:tcPr>
            <w:tcW w:w="1265" w:type="dxa"/>
            <w:tcBorders>
              <w:top w:val="single" w:sz="4" w:space="0" w:color="auto"/>
              <w:left w:val="single" w:sz="4" w:space="0" w:color="auto"/>
              <w:bottom w:val="single" w:sz="4" w:space="0" w:color="auto"/>
              <w:right w:val="single" w:sz="4" w:space="0" w:color="auto"/>
            </w:tcBorders>
          </w:tcPr>
          <w:p w14:paraId="67F9DA6E" w14:textId="77777777" w:rsidR="007F7846" w:rsidRPr="007F7846" w:rsidRDefault="007F7846" w:rsidP="007F7846">
            <w:pPr>
              <w:suppressAutoHyphens/>
              <w:spacing w:before="100" w:beforeAutospacing="1" w:after="120"/>
              <w:contextualSpacing/>
              <w:rPr>
                <w:rFonts w:ascii="Arial" w:hAnsi="Arial" w:cs="Arial"/>
                <w:sz w:val="16"/>
                <w:szCs w:val="16"/>
                <w:lang w:eastAsia="zh-CN"/>
              </w:rPr>
            </w:pPr>
          </w:p>
        </w:tc>
        <w:tc>
          <w:tcPr>
            <w:tcW w:w="1400" w:type="dxa"/>
            <w:tcBorders>
              <w:top w:val="single" w:sz="4" w:space="0" w:color="auto"/>
              <w:left w:val="single" w:sz="4" w:space="0" w:color="auto"/>
              <w:bottom w:val="single" w:sz="4" w:space="0" w:color="auto"/>
              <w:right w:val="single" w:sz="4" w:space="0" w:color="auto"/>
            </w:tcBorders>
          </w:tcPr>
          <w:p w14:paraId="773D9C07" w14:textId="77777777" w:rsidR="007F7846" w:rsidRPr="007F7846" w:rsidRDefault="007F7846" w:rsidP="007F7846">
            <w:pPr>
              <w:suppressAutoHyphens/>
              <w:spacing w:before="100" w:beforeAutospacing="1" w:after="120"/>
              <w:contextualSpacing/>
              <w:rPr>
                <w:rFonts w:ascii="Arial" w:hAnsi="Arial" w:cs="Arial"/>
                <w:sz w:val="16"/>
                <w:szCs w:val="16"/>
                <w:lang w:eastAsia="zh-CN"/>
              </w:rPr>
            </w:pPr>
          </w:p>
        </w:tc>
      </w:tr>
      <w:tr w:rsidR="007F7846" w:rsidRPr="007F7846" w14:paraId="31A77494" w14:textId="77777777" w:rsidTr="007F7846">
        <w:trPr>
          <w:trHeight w:val="135"/>
        </w:trPr>
        <w:tc>
          <w:tcPr>
            <w:tcW w:w="1001" w:type="dxa"/>
            <w:tcBorders>
              <w:top w:val="single" w:sz="4" w:space="0" w:color="auto"/>
              <w:left w:val="single" w:sz="4" w:space="0" w:color="auto"/>
              <w:bottom w:val="single" w:sz="4" w:space="0" w:color="auto"/>
              <w:right w:val="single" w:sz="4" w:space="0" w:color="auto"/>
            </w:tcBorders>
            <w:hideMark/>
          </w:tcPr>
          <w:p w14:paraId="039D3450" w14:textId="77777777" w:rsidR="007F7846" w:rsidRPr="007F7846" w:rsidRDefault="007F7846" w:rsidP="007F7846">
            <w:pPr>
              <w:suppressAutoHyphens/>
              <w:spacing w:before="100" w:beforeAutospacing="1" w:after="120"/>
              <w:contextualSpacing/>
              <w:jc w:val="center"/>
              <w:rPr>
                <w:rFonts w:ascii="Arial" w:hAnsi="Arial" w:cs="Arial"/>
                <w:sz w:val="16"/>
                <w:szCs w:val="16"/>
                <w:lang w:eastAsia="zh-CN"/>
              </w:rPr>
            </w:pPr>
            <w:r w:rsidRPr="007F7846">
              <w:rPr>
                <w:rFonts w:ascii="Arial" w:hAnsi="Arial" w:cs="Arial"/>
                <w:sz w:val="16"/>
                <w:szCs w:val="16"/>
                <w:lang w:eastAsia="zh-CN"/>
              </w:rPr>
              <w:t>18</w:t>
            </w:r>
          </w:p>
        </w:tc>
        <w:tc>
          <w:tcPr>
            <w:tcW w:w="2118" w:type="dxa"/>
            <w:tcBorders>
              <w:top w:val="single" w:sz="4" w:space="0" w:color="auto"/>
              <w:left w:val="single" w:sz="4" w:space="0" w:color="auto"/>
              <w:bottom w:val="single" w:sz="4" w:space="0" w:color="auto"/>
              <w:right w:val="single" w:sz="4" w:space="0" w:color="auto"/>
            </w:tcBorders>
            <w:hideMark/>
          </w:tcPr>
          <w:p w14:paraId="40ECA15A" w14:textId="77777777" w:rsidR="007F7846" w:rsidRPr="007F7846" w:rsidRDefault="007F7846" w:rsidP="007F7846">
            <w:pPr>
              <w:suppressAutoHyphens/>
              <w:spacing w:before="100" w:beforeAutospacing="1" w:after="120"/>
              <w:contextualSpacing/>
              <w:rPr>
                <w:rFonts w:ascii="Arial" w:hAnsi="Arial" w:cs="Arial"/>
                <w:sz w:val="16"/>
                <w:szCs w:val="16"/>
                <w:lang w:eastAsia="zh-CN"/>
              </w:rPr>
            </w:pPr>
            <w:r w:rsidRPr="007F7846">
              <w:rPr>
                <w:rFonts w:ascii="Arial" w:hAnsi="Arial" w:cs="Arial"/>
                <w:sz w:val="16"/>
                <w:szCs w:val="16"/>
                <w:lang w:eastAsia="zh-CN"/>
              </w:rPr>
              <w:t xml:space="preserve">KPP w Tomaszowie </w:t>
            </w:r>
            <w:proofErr w:type="spellStart"/>
            <w:r w:rsidRPr="007F7846">
              <w:rPr>
                <w:rFonts w:ascii="Arial" w:hAnsi="Arial" w:cs="Arial"/>
                <w:sz w:val="16"/>
                <w:szCs w:val="16"/>
                <w:lang w:eastAsia="zh-CN"/>
              </w:rPr>
              <w:t>Mazow</w:t>
            </w:r>
            <w:proofErr w:type="spellEnd"/>
            <w:r w:rsidRPr="007F7846">
              <w:rPr>
                <w:rFonts w:ascii="Arial" w:hAnsi="Arial" w:cs="Arial"/>
                <w:sz w:val="16"/>
                <w:szCs w:val="16"/>
                <w:lang w:eastAsia="zh-CN"/>
              </w:rPr>
              <w:t>.</w:t>
            </w:r>
          </w:p>
        </w:tc>
        <w:tc>
          <w:tcPr>
            <w:tcW w:w="1275" w:type="dxa"/>
            <w:tcBorders>
              <w:top w:val="single" w:sz="4" w:space="0" w:color="auto"/>
              <w:left w:val="single" w:sz="4" w:space="0" w:color="auto"/>
              <w:bottom w:val="single" w:sz="4" w:space="0" w:color="auto"/>
              <w:right w:val="single" w:sz="4" w:space="0" w:color="auto"/>
            </w:tcBorders>
          </w:tcPr>
          <w:p w14:paraId="50F6CDB0" w14:textId="77777777" w:rsidR="007F7846" w:rsidRPr="007F7846" w:rsidRDefault="007F7846" w:rsidP="007F7846">
            <w:pPr>
              <w:suppressAutoHyphens/>
              <w:spacing w:before="100" w:beforeAutospacing="1" w:after="120"/>
              <w:contextualSpacing/>
              <w:rPr>
                <w:rFonts w:ascii="Arial" w:hAnsi="Arial" w:cs="Arial"/>
                <w:sz w:val="16"/>
                <w:szCs w:val="16"/>
                <w:lang w:eastAsia="zh-CN"/>
              </w:rPr>
            </w:pPr>
          </w:p>
        </w:tc>
        <w:tc>
          <w:tcPr>
            <w:tcW w:w="1276" w:type="dxa"/>
            <w:tcBorders>
              <w:top w:val="single" w:sz="4" w:space="0" w:color="auto"/>
              <w:left w:val="single" w:sz="4" w:space="0" w:color="auto"/>
              <w:bottom w:val="single" w:sz="4" w:space="0" w:color="auto"/>
              <w:right w:val="single" w:sz="4" w:space="0" w:color="auto"/>
            </w:tcBorders>
          </w:tcPr>
          <w:p w14:paraId="273DCA88" w14:textId="77777777" w:rsidR="007F7846" w:rsidRPr="007F7846" w:rsidRDefault="007F7846" w:rsidP="007F7846">
            <w:pPr>
              <w:suppressAutoHyphens/>
              <w:spacing w:before="100" w:beforeAutospacing="1" w:after="120"/>
              <w:contextualSpacing/>
              <w:rPr>
                <w:rFonts w:ascii="Arial" w:hAnsi="Arial" w:cs="Arial"/>
                <w:sz w:val="16"/>
                <w:szCs w:val="16"/>
                <w:lang w:eastAsia="zh-CN"/>
              </w:rPr>
            </w:pPr>
          </w:p>
          <w:p w14:paraId="088F84F9" w14:textId="77777777" w:rsidR="007F7846" w:rsidRPr="007F7846" w:rsidRDefault="007F7846" w:rsidP="007F7846">
            <w:pPr>
              <w:suppressAutoHyphens/>
              <w:spacing w:before="100" w:beforeAutospacing="1" w:after="120"/>
              <w:contextualSpacing/>
              <w:rPr>
                <w:rFonts w:ascii="Arial" w:hAnsi="Arial" w:cs="Arial"/>
                <w:sz w:val="16"/>
                <w:szCs w:val="16"/>
                <w:lang w:eastAsia="zh-CN"/>
              </w:rPr>
            </w:pPr>
          </w:p>
        </w:tc>
        <w:tc>
          <w:tcPr>
            <w:tcW w:w="1304" w:type="dxa"/>
            <w:tcBorders>
              <w:top w:val="single" w:sz="4" w:space="0" w:color="auto"/>
              <w:left w:val="single" w:sz="4" w:space="0" w:color="auto"/>
              <w:bottom w:val="single" w:sz="4" w:space="0" w:color="auto"/>
              <w:right w:val="single" w:sz="4" w:space="0" w:color="auto"/>
            </w:tcBorders>
          </w:tcPr>
          <w:p w14:paraId="04ECF577" w14:textId="77777777" w:rsidR="007F7846" w:rsidRPr="007F7846" w:rsidRDefault="007F7846" w:rsidP="007F7846">
            <w:pPr>
              <w:suppressAutoHyphens/>
              <w:spacing w:before="100" w:beforeAutospacing="1" w:after="120"/>
              <w:contextualSpacing/>
              <w:rPr>
                <w:rFonts w:ascii="Arial" w:hAnsi="Arial" w:cs="Arial"/>
                <w:sz w:val="16"/>
                <w:szCs w:val="16"/>
                <w:lang w:eastAsia="zh-CN"/>
              </w:rPr>
            </w:pPr>
          </w:p>
        </w:tc>
        <w:tc>
          <w:tcPr>
            <w:tcW w:w="1265" w:type="dxa"/>
            <w:tcBorders>
              <w:top w:val="single" w:sz="4" w:space="0" w:color="auto"/>
              <w:left w:val="single" w:sz="4" w:space="0" w:color="auto"/>
              <w:bottom w:val="single" w:sz="4" w:space="0" w:color="auto"/>
              <w:right w:val="single" w:sz="4" w:space="0" w:color="auto"/>
            </w:tcBorders>
          </w:tcPr>
          <w:p w14:paraId="119181C4" w14:textId="77777777" w:rsidR="007F7846" w:rsidRPr="007F7846" w:rsidRDefault="007F7846" w:rsidP="007F7846">
            <w:pPr>
              <w:suppressAutoHyphens/>
              <w:spacing w:before="100" w:beforeAutospacing="1" w:after="120"/>
              <w:contextualSpacing/>
              <w:rPr>
                <w:rFonts w:ascii="Arial" w:hAnsi="Arial" w:cs="Arial"/>
                <w:sz w:val="16"/>
                <w:szCs w:val="16"/>
                <w:lang w:eastAsia="zh-CN"/>
              </w:rPr>
            </w:pPr>
          </w:p>
        </w:tc>
        <w:tc>
          <w:tcPr>
            <w:tcW w:w="1400" w:type="dxa"/>
            <w:tcBorders>
              <w:top w:val="single" w:sz="4" w:space="0" w:color="auto"/>
              <w:left w:val="single" w:sz="4" w:space="0" w:color="auto"/>
              <w:bottom w:val="single" w:sz="4" w:space="0" w:color="auto"/>
              <w:right w:val="single" w:sz="4" w:space="0" w:color="auto"/>
            </w:tcBorders>
          </w:tcPr>
          <w:p w14:paraId="162C0423" w14:textId="77777777" w:rsidR="007F7846" w:rsidRPr="007F7846" w:rsidRDefault="007F7846" w:rsidP="007F7846">
            <w:pPr>
              <w:suppressAutoHyphens/>
              <w:spacing w:before="100" w:beforeAutospacing="1" w:after="120"/>
              <w:contextualSpacing/>
              <w:rPr>
                <w:rFonts w:ascii="Arial" w:hAnsi="Arial" w:cs="Arial"/>
                <w:sz w:val="16"/>
                <w:szCs w:val="16"/>
                <w:lang w:eastAsia="zh-CN"/>
              </w:rPr>
            </w:pPr>
          </w:p>
        </w:tc>
      </w:tr>
      <w:tr w:rsidR="007F7846" w:rsidRPr="007F7846" w14:paraId="69CDE636" w14:textId="77777777" w:rsidTr="007F7846">
        <w:trPr>
          <w:trHeight w:val="110"/>
        </w:trPr>
        <w:tc>
          <w:tcPr>
            <w:tcW w:w="1001" w:type="dxa"/>
            <w:tcBorders>
              <w:top w:val="single" w:sz="4" w:space="0" w:color="auto"/>
              <w:left w:val="single" w:sz="4" w:space="0" w:color="auto"/>
              <w:bottom w:val="single" w:sz="4" w:space="0" w:color="auto"/>
              <w:right w:val="single" w:sz="4" w:space="0" w:color="auto"/>
            </w:tcBorders>
            <w:hideMark/>
          </w:tcPr>
          <w:p w14:paraId="00301EA5" w14:textId="77777777" w:rsidR="007F7846" w:rsidRPr="007F7846" w:rsidRDefault="007F7846" w:rsidP="007F7846">
            <w:pPr>
              <w:suppressAutoHyphens/>
              <w:spacing w:before="100" w:beforeAutospacing="1" w:after="120"/>
              <w:contextualSpacing/>
              <w:jc w:val="center"/>
              <w:rPr>
                <w:rFonts w:ascii="Arial" w:hAnsi="Arial" w:cs="Arial"/>
                <w:sz w:val="16"/>
                <w:szCs w:val="16"/>
                <w:lang w:eastAsia="zh-CN"/>
              </w:rPr>
            </w:pPr>
            <w:r w:rsidRPr="007F7846">
              <w:rPr>
                <w:rFonts w:ascii="Arial" w:hAnsi="Arial" w:cs="Arial"/>
                <w:sz w:val="16"/>
                <w:szCs w:val="16"/>
                <w:lang w:eastAsia="zh-CN"/>
              </w:rPr>
              <w:t>19</w:t>
            </w:r>
          </w:p>
        </w:tc>
        <w:tc>
          <w:tcPr>
            <w:tcW w:w="2118" w:type="dxa"/>
            <w:tcBorders>
              <w:top w:val="single" w:sz="4" w:space="0" w:color="auto"/>
              <w:left w:val="single" w:sz="4" w:space="0" w:color="auto"/>
              <w:bottom w:val="single" w:sz="4" w:space="0" w:color="auto"/>
              <w:right w:val="single" w:sz="4" w:space="0" w:color="auto"/>
            </w:tcBorders>
            <w:hideMark/>
          </w:tcPr>
          <w:p w14:paraId="5114615A" w14:textId="77777777" w:rsidR="007F7846" w:rsidRPr="007F7846" w:rsidRDefault="007F7846" w:rsidP="007F7846">
            <w:pPr>
              <w:suppressAutoHyphens/>
              <w:spacing w:before="100" w:beforeAutospacing="1" w:after="120"/>
              <w:contextualSpacing/>
              <w:rPr>
                <w:rFonts w:ascii="Arial" w:hAnsi="Arial" w:cs="Arial"/>
                <w:sz w:val="16"/>
                <w:szCs w:val="16"/>
                <w:lang w:eastAsia="zh-CN"/>
              </w:rPr>
            </w:pPr>
            <w:r w:rsidRPr="007F7846">
              <w:rPr>
                <w:rFonts w:ascii="Arial" w:hAnsi="Arial" w:cs="Arial"/>
                <w:sz w:val="16"/>
                <w:szCs w:val="16"/>
                <w:lang w:eastAsia="zh-CN"/>
              </w:rPr>
              <w:t>KPP w Wieluniu</w:t>
            </w:r>
          </w:p>
        </w:tc>
        <w:tc>
          <w:tcPr>
            <w:tcW w:w="1275" w:type="dxa"/>
            <w:tcBorders>
              <w:top w:val="single" w:sz="4" w:space="0" w:color="auto"/>
              <w:left w:val="single" w:sz="4" w:space="0" w:color="auto"/>
              <w:bottom w:val="single" w:sz="4" w:space="0" w:color="auto"/>
              <w:right w:val="single" w:sz="4" w:space="0" w:color="auto"/>
            </w:tcBorders>
          </w:tcPr>
          <w:p w14:paraId="15E7A97E" w14:textId="77777777" w:rsidR="007F7846" w:rsidRPr="007F7846" w:rsidRDefault="007F7846" w:rsidP="007F7846">
            <w:pPr>
              <w:suppressAutoHyphens/>
              <w:spacing w:before="100" w:beforeAutospacing="1" w:after="120"/>
              <w:contextualSpacing/>
              <w:rPr>
                <w:rFonts w:ascii="Arial" w:hAnsi="Arial" w:cs="Arial"/>
                <w:sz w:val="16"/>
                <w:szCs w:val="16"/>
                <w:lang w:eastAsia="zh-CN"/>
              </w:rPr>
            </w:pPr>
          </w:p>
        </w:tc>
        <w:tc>
          <w:tcPr>
            <w:tcW w:w="1276" w:type="dxa"/>
            <w:tcBorders>
              <w:top w:val="single" w:sz="4" w:space="0" w:color="auto"/>
              <w:left w:val="single" w:sz="4" w:space="0" w:color="auto"/>
              <w:bottom w:val="single" w:sz="4" w:space="0" w:color="auto"/>
              <w:right w:val="single" w:sz="4" w:space="0" w:color="auto"/>
            </w:tcBorders>
          </w:tcPr>
          <w:p w14:paraId="735E08EF" w14:textId="77777777" w:rsidR="007F7846" w:rsidRPr="007F7846" w:rsidRDefault="007F7846" w:rsidP="007F7846">
            <w:pPr>
              <w:suppressAutoHyphens/>
              <w:spacing w:before="100" w:beforeAutospacing="1" w:after="120"/>
              <w:contextualSpacing/>
              <w:rPr>
                <w:rFonts w:ascii="Arial" w:hAnsi="Arial" w:cs="Arial"/>
                <w:sz w:val="16"/>
                <w:szCs w:val="16"/>
                <w:lang w:eastAsia="zh-CN"/>
              </w:rPr>
            </w:pPr>
          </w:p>
          <w:p w14:paraId="7989A192" w14:textId="77777777" w:rsidR="007F7846" w:rsidRPr="007F7846" w:rsidRDefault="007F7846" w:rsidP="007F7846">
            <w:pPr>
              <w:suppressAutoHyphens/>
              <w:spacing w:before="100" w:beforeAutospacing="1" w:after="120"/>
              <w:contextualSpacing/>
              <w:rPr>
                <w:rFonts w:ascii="Arial" w:hAnsi="Arial" w:cs="Arial"/>
                <w:sz w:val="16"/>
                <w:szCs w:val="16"/>
                <w:lang w:eastAsia="zh-CN"/>
              </w:rPr>
            </w:pPr>
          </w:p>
        </w:tc>
        <w:tc>
          <w:tcPr>
            <w:tcW w:w="1304" w:type="dxa"/>
            <w:tcBorders>
              <w:top w:val="single" w:sz="4" w:space="0" w:color="auto"/>
              <w:left w:val="single" w:sz="4" w:space="0" w:color="auto"/>
              <w:bottom w:val="single" w:sz="4" w:space="0" w:color="auto"/>
              <w:right w:val="single" w:sz="4" w:space="0" w:color="auto"/>
            </w:tcBorders>
          </w:tcPr>
          <w:p w14:paraId="30085BD8" w14:textId="77777777" w:rsidR="007F7846" w:rsidRPr="007F7846" w:rsidRDefault="007F7846" w:rsidP="007F7846">
            <w:pPr>
              <w:suppressAutoHyphens/>
              <w:spacing w:before="100" w:beforeAutospacing="1" w:after="120"/>
              <w:contextualSpacing/>
              <w:rPr>
                <w:rFonts w:ascii="Arial" w:hAnsi="Arial" w:cs="Arial"/>
                <w:sz w:val="16"/>
                <w:szCs w:val="16"/>
                <w:lang w:eastAsia="zh-CN"/>
              </w:rPr>
            </w:pPr>
          </w:p>
        </w:tc>
        <w:tc>
          <w:tcPr>
            <w:tcW w:w="1265" w:type="dxa"/>
            <w:tcBorders>
              <w:top w:val="single" w:sz="4" w:space="0" w:color="auto"/>
              <w:left w:val="single" w:sz="4" w:space="0" w:color="auto"/>
              <w:bottom w:val="single" w:sz="4" w:space="0" w:color="auto"/>
              <w:right w:val="single" w:sz="4" w:space="0" w:color="auto"/>
            </w:tcBorders>
          </w:tcPr>
          <w:p w14:paraId="4BB84669" w14:textId="77777777" w:rsidR="007F7846" w:rsidRPr="007F7846" w:rsidRDefault="007F7846" w:rsidP="007F7846">
            <w:pPr>
              <w:suppressAutoHyphens/>
              <w:spacing w:before="100" w:beforeAutospacing="1" w:after="120"/>
              <w:contextualSpacing/>
              <w:rPr>
                <w:rFonts w:ascii="Arial" w:hAnsi="Arial" w:cs="Arial"/>
                <w:sz w:val="16"/>
                <w:szCs w:val="16"/>
                <w:lang w:eastAsia="zh-CN"/>
              </w:rPr>
            </w:pPr>
          </w:p>
        </w:tc>
        <w:tc>
          <w:tcPr>
            <w:tcW w:w="1400" w:type="dxa"/>
            <w:tcBorders>
              <w:top w:val="single" w:sz="4" w:space="0" w:color="auto"/>
              <w:left w:val="single" w:sz="4" w:space="0" w:color="auto"/>
              <w:bottom w:val="single" w:sz="4" w:space="0" w:color="auto"/>
              <w:right w:val="single" w:sz="4" w:space="0" w:color="auto"/>
            </w:tcBorders>
          </w:tcPr>
          <w:p w14:paraId="7771F4EB" w14:textId="77777777" w:rsidR="007F7846" w:rsidRPr="007F7846" w:rsidRDefault="007F7846" w:rsidP="007F7846">
            <w:pPr>
              <w:suppressAutoHyphens/>
              <w:spacing w:before="100" w:beforeAutospacing="1" w:after="120"/>
              <w:contextualSpacing/>
              <w:rPr>
                <w:rFonts w:ascii="Arial" w:hAnsi="Arial" w:cs="Arial"/>
                <w:sz w:val="16"/>
                <w:szCs w:val="16"/>
                <w:lang w:eastAsia="zh-CN"/>
              </w:rPr>
            </w:pPr>
          </w:p>
        </w:tc>
      </w:tr>
      <w:tr w:rsidR="007F7846" w:rsidRPr="007F7846" w14:paraId="66DB24C2" w14:textId="77777777" w:rsidTr="007F7846">
        <w:trPr>
          <w:trHeight w:val="95"/>
        </w:trPr>
        <w:tc>
          <w:tcPr>
            <w:tcW w:w="1001" w:type="dxa"/>
            <w:tcBorders>
              <w:top w:val="single" w:sz="4" w:space="0" w:color="auto"/>
              <w:left w:val="single" w:sz="4" w:space="0" w:color="auto"/>
              <w:bottom w:val="single" w:sz="4" w:space="0" w:color="auto"/>
              <w:right w:val="single" w:sz="4" w:space="0" w:color="auto"/>
            </w:tcBorders>
            <w:hideMark/>
          </w:tcPr>
          <w:p w14:paraId="1B0595CA" w14:textId="77777777" w:rsidR="007F7846" w:rsidRPr="007F7846" w:rsidRDefault="007F7846" w:rsidP="007F7846">
            <w:pPr>
              <w:suppressAutoHyphens/>
              <w:spacing w:before="100" w:beforeAutospacing="1" w:after="120"/>
              <w:contextualSpacing/>
              <w:jc w:val="center"/>
              <w:rPr>
                <w:rFonts w:ascii="Arial" w:hAnsi="Arial" w:cs="Arial"/>
                <w:sz w:val="16"/>
                <w:szCs w:val="16"/>
                <w:lang w:eastAsia="zh-CN"/>
              </w:rPr>
            </w:pPr>
            <w:r w:rsidRPr="007F7846">
              <w:rPr>
                <w:rFonts w:ascii="Arial" w:hAnsi="Arial" w:cs="Arial"/>
                <w:sz w:val="16"/>
                <w:szCs w:val="16"/>
                <w:lang w:eastAsia="zh-CN"/>
              </w:rPr>
              <w:t>20</w:t>
            </w:r>
          </w:p>
        </w:tc>
        <w:tc>
          <w:tcPr>
            <w:tcW w:w="2118" w:type="dxa"/>
            <w:tcBorders>
              <w:top w:val="single" w:sz="4" w:space="0" w:color="auto"/>
              <w:left w:val="single" w:sz="4" w:space="0" w:color="auto"/>
              <w:bottom w:val="single" w:sz="4" w:space="0" w:color="auto"/>
              <w:right w:val="single" w:sz="4" w:space="0" w:color="auto"/>
            </w:tcBorders>
            <w:hideMark/>
          </w:tcPr>
          <w:p w14:paraId="405016A3" w14:textId="77777777" w:rsidR="007F7846" w:rsidRPr="007F7846" w:rsidRDefault="007F7846" w:rsidP="007F7846">
            <w:pPr>
              <w:suppressAutoHyphens/>
              <w:spacing w:before="100" w:beforeAutospacing="1" w:after="120"/>
              <w:contextualSpacing/>
              <w:rPr>
                <w:rFonts w:ascii="Arial" w:hAnsi="Arial" w:cs="Arial"/>
                <w:sz w:val="16"/>
                <w:szCs w:val="16"/>
                <w:lang w:eastAsia="zh-CN"/>
              </w:rPr>
            </w:pPr>
            <w:r w:rsidRPr="007F7846">
              <w:rPr>
                <w:rFonts w:ascii="Arial" w:hAnsi="Arial" w:cs="Arial"/>
                <w:sz w:val="16"/>
                <w:szCs w:val="16"/>
                <w:lang w:eastAsia="zh-CN"/>
              </w:rPr>
              <w:t>KPP w Wieruszowie</w:t>
            </w:r>
          </w:p>
        </w:tc>
        <w:tc>
          <w:tcPr>
            <w:tcW w:w="1275" w:type="dxa"/>
            <w:tcBorders>
              <w:top w:val="single" w:sz="4" w:space="0" w:color="auto"/>
              <w:left w:val="single" w:sz="4" w:space="0" w:color="auto"/>
              <w:bottom w:val="single" w:sz="4" w:space="0" w:color="auto"/>
              <w:right w:val="single" w:sz="4" w:space="0" w:color="auto"/>
            </w:tcBorders>
          </w:tcPr>
          <w:p w14:paraId="5B814427" w14:textId="77777777" w:rsidR="007F7846" w:rsidRPr="007F7846" w:rsidRDefault="007F7846" w:rsidP="007F7846">
            <w:pPr>
              <w:suppressAutoHyphens/>
              <w:spacing w:before="100" w:beforeAutospacing="1" w:after="120"/>
              <w:contextualSpacing/>
              <w:rPr>
                <w:rFonts w:ascii="Arial" w:hAnsi="Arial" w:cs="Arial"/>
                <w:sz w:val="16"/>
                <w:szCs w:val="16"/>
                <w:lang w:eastAsia="zh-CN"/>
              </w:rPr>
            </w:pPr>
          </w:p>
        </w:tc>
        <w:tc>
          <w:tcPr>
            <w:tcW w:w="1276" w:type="dxa"/>
            <w:tcBorders>
              <w:top w:val="single" w:sz="4" w:space="0" w:color="auto"/>
              <w:left w:val="single" w:sz="4" w:space="0" w:color="auto"/>
              <w:bottom w:val="single" w:sz="4" w:space="0" w:color="auto"/>
              <w:right w:val="single" w:sz="4" w:space="0" w:color="auto"/>
            </w:tcBorders>
          </w:tcPr>
          <w:p w14:paraId="09207D50" w14:textId="77777777" w:rsidR="007F7846" w:rsidRPr="007F7846" w:rsidRDefault="007F7846" w:rsidP="007F7846">
            <w:pPr>
              <w:suppressAutoHyphens/>
              <w:spacing w:before="100" w:beforeAutospacing="1" w:after="120"/>
              <w:contextualSpacing/>
              <w:rPr>
                <w:rFonts w:ascii="Arial" w:hAnsi="Arial" w:cs="Arial"/>
                <w:sz w:val="16"/>
                <w:szCs w:val="16"/>
                <w:lang w:eastAsia="zh-CN"/>
              </w:rPr>
            </w:pPr>
          </w:p>
          <w:p w14:paraId="3E74242E" w14:textId="77777777" w:rsidR="007F7846" w:rsidRPr="007F7846" w:rsidRDefault="007F7846" w:rsidP="007F7846">
            <w:pPr>
              <w:suppressAutoHyphens/>
              <w:spacing w:before="100" w:beforeAutospacing="1" w:after="120"/>
              <w:contextualSpacing/>
              <w:rPr>
                <w:rFonts w:ascii="Arial" w:hAnsi="Arial" w:cs="Arial"/>
                <w:sz w:val="16"/>
                <w:szCs w:val="16"/>
                <w:lang w:eastAsia="zh-CN"/>
              </w:rPr>
            </w:pPr>
          </w:p>
        </w:tc>
        <w:tc>
          <w:tcPr>
            <w:tcW w:w="1304" w:type="dxa"/>
            <w:tcBorders>
              <w:top w:val="single" w:sz="4" w:space="0" w:color="auto"/>
              <w:left w:val="single" w:sz="4" w:space="0" w:color="auto"/>
              <w:bottom w:val="single" w:sz="4" w:space="0" w:color="auto"/>
              <w:right w:val="single" w:sz="4" w:space="0" w:color="auto"/>
            </w:tcBorders>
          </w:tcPr>
          <w:p w14:paraId="089CC272" w14:textId="77777777" w:rsidR="007F7846" w:rsidRPr="007F7846" w:rsidRDefault="007F7846" w:rsidP="007F7846">
            <w:pPr>
              <w:suppressAutoHyphens/>
              <w:spacing w:before="100" w:beforeAutospacing="1" w:after="120"/>
              <w:contextualSpacing/>
              <w:rPr>
                <w:rFonts w:ascii="Arial" w:hAnsi="Arial" w:cs="Arial"/>
                <w:sz w:val="16"/>
                <w:szCs w:val="16"/>
                <w:lang w:eastAsia="zh-CN"/>
              </w:rPr>
            </w:pPr>
          </w:p>
        </w:tc>
        <w:tc>
          <w:tcPr>
            <w:tcW w:w="1265" w:type="dxa"/>
            <w:tcBorders>
              <w:top w:val="single" w:sz="4" w:space="0" w:color="auto"/>
              <w:left w:val="single" w:sz="4" w:space="0" w:color="auto"/>
              <w:bottom w:val="single" w:sz="4" w:space="0" w:color="auto"/>
              <w:right w:val="single" w:sz="4" w:space="0" w:color="auto"/>
            </w:tcBorders>
          </w:tcPr>
          <w:p w14:paraId="00DC38B4" w14:textId="77777777" w:rsidR="007F7846" w:rsidRPr="007F7846" w:rsidRDefault="007F7846" w:rsidP="007F7846">
            <w:pPr>
              <w:suppressAutoHyphens/>
              <w:spacing w:before="100" w:beforeAutospacing="1" w:after="120"/>
              <w:contextualSpacing/>
              <w:rPr>
                <w:rFonts w:ascii="Arial" w:hAnsi="Arial" w:cs="Arial"/>
                <w:sz w:val="16"/>
                <w:szCs w:val="16"/>
                <w:lang w:eastAsia="zh-CN"/>
              </w:rPr>
            </w:pPr>
          </w:p>
        </w:tc>
        <w:tc>
          <w:tcPr>
            <w:tcW w:w="1400" w:type="dxa"/>
            <w:tcBorders>
              <w:top w:val="single" w:sz="4" w:space="0" w:color="auto"/>
              <w:left w:val="single" w:sz="4" w:space="0" w:color="auto"/>
              <w:bottom w:val="single" w:sz="4" w:space="0" w:color="auto"/>
              <w:right w:val="single" w:sz="4" w:space="0" w:color="auto"/>
            </w:tcBorders>
          </w:tcPr>
          <w:p w14:paraId="1B780817" w14:textId="77777777" w:rsidR="007F7846" w:rsidRPr="007F7846" w:rsidRDefault="007F7846" w:rsidP="007F7846">
            <w:pPr>
              <w:suppressAutoHyphens/>
              <w:spacing w:before="100" w:beforeAutospacing="1" w:after="120"/>
              <w:contextualSpacing/>
              <w:rPr>
                <w:rFonts w:ascii="Arial" w:hAnsi="Arial" w:cs="Arial"/>
                <w:sz w:val="16"/>
                <w:szCs w:val="16"/>
                <w:lang w:eastAsia="zh-CN"/>
              </w:rPr>
            </w:pPr>
          </w:p>
        </w:tc>
      </w:tr>
      <w:tr w:rsidR="007F7846" w:rsidRPr="007F7846" w14:paraId="3BCA18B3" w14:textId="77777777" w:rsidTr="007F7846">
        <w:trPr>
          <w:trHeight w:val="120"/>
        </w:trPr>
        <w:tc>
          <w:tcPr>
            <w:tcW w:w="1001" w:type="dxa"/>
            <w:tcBorders>
              <w:top w:val="single" w:sz="4" w:space="0" w:color="auto"/>
              <w:left w:val="single" w:sz="4" w:space="0" w:color="auto"/>
              <w:bottom w:val="single" w:sz="4" w:space="0" w:color="auto"/>
              <w:right w:val="single" w:sz="4" w:space="0" w:color="auto"/>
            </w:tcBorders>
            <w:hideMark/>
          </w:tcPr>
          <w:p w14:paraId="001E19FC" w14:textId="77777777" w:rsidR="007F7846" w:rsidRPr="007F7846" w:rsidRDefault="007F7846" w:rsidP="007F7846">
            <w:pPr>
              <w:suppressAutoHyphens/>
              <w:spacing w:before="100" w:beforeAutospacing="1" w:after="120"/>
              <w:contextualSpacing/>
              <w:jc w:val="center"/>
              <w:rPr>
                <w:rFonts w:ascii="Arial" w:hAnsi="Arial" w:cs="Arial"/>
                <w:sz w:val="16"/>
                <w:szCs w:val="16"/>
                <w:lang w:eastAsia="zh-CN"/>
              </w:rPr>
            </w:pPr>
            <w:r w:rsidRPr="007F7846">
              <w:rPr>
                <w:rFonts w:ascii="Arial" w:hAnsi="Arial" w:cs="Arial"/>
                <w:sz w:val="16"/>
                <w:szCs w:val="16"/>
                <w:lang w:eastAsia="zh-CN"/>
              </w:rPr>
              <w:t>21</w:t>
            </w:r>
          </w:p>
        </w:tc>
        <w:tc>
          <w:tcPr>
            <w:tcW w:w="2118" w:type="dxa"/>
            <w:tcBorders>
              <w:top w:val="single" w:sz="4" w:space="0" w:color="auto"/>
              <w:left w:val="single" w:sz="4" w:space="0" w:color="auto"/>
              <w:bottom w:val="single" w:sz="4" w:space="0" w:color="auto"/>
              <w:right w:val="single" w:sz="4" w:space="0" w:color="auto"/>
            </w:tcBorders>
            <w:hideMark/>
          </w:tcPr>
          <w:p w14:paraId="1DD778C5" w14:textId="77777777" w:rsidR="007F7846" w:rsidRPr="007F7846" w:rsidRDefault="007F7846" w:rsidP="007F7846">
            <w:pPr>
              <w:suppressAutoHyphens/>
              <w:spacing w:before="100" w:beforeAutospacing="1" w:after="120"/>
              <w:contextualSpacing/>
              <w:rPr>
                <w:rFonts w:ascii="Arial" w:hAnsi="Arial" w:cs="Arial"/>
                <w:sz w:val="16"/>
                <w:szCs w:val="16"/>
                <w:lang w:eastAsia="zh-CN"/>
              </w:rPr>
            </w:pPr>
            <w:r w:rsidRPr="007F7846">
              <w:rPr>
                <w:rFonts w:ascii="Arial" w:hAnsi="Arial" w:cs="Arial"/>
                <w:sz w:val="16"/>
                <w:szCs w:val="16"/>
                <w:lang w:eastAsia="zh-CN"/>
              </w:rPr>
              <w:t>KPP w Zduńskiej Woli</w:t>
            </w:r>
          </w:p>
        </w:tc>
        <w:tc>
          <w:tcPr>
            <w:tcW w:w="1275" w:type="dxa"/>
            <w:tcBorders>
              <w:top w:val="single" w:sz="4" w:space="0" w:color="auto"/>
              <w:left w:val="single" w:sz="4" w:space="0" w:color="auto"/>
              <w:bottom w:val="single" w:sz="4" w:space="0" w:color="auto"/>
              <w:right w:val="single" w:sz="4" w:space="0" w:color="auto"/>
            </w:tcBorders>
          </w:tcPr>
          <w:p w14:paraId="6E40D516" w14:textId="77777777" w:rsidR="007F7846" w:rsidRPr="007F7846" w:rsidRDefault="007F7846" w:rsidP="007F7846">
            <w:pPr>
              <w:suppressAutoHyphens/>
              <w:spacing w:before="100" w:beforeAutospacing="1" w:after="120"/>
              <w:contextualSpacing/>
              <w:rPr>
                <w:rFonts w:ascii="Arial" w:hAnsi="Arial" w:cs="Arial"/>
                <w:sz w:val="16"/>
                <w:szCs w:val="16"/>
                <w:lang w:eastAsia="zh-CN"/>
              </w:rPr>
            </w:pPr>
          </w:p>
        </w:tc>
        <w:tc>
          <w:tcPr>
            <w:tcW w:w="1276" w:type="dxa"/>
            <w:tcBorders>
              <w:top w:val="single" w:sz="4" w:space="0" w:color="auto"/>
              <w:left w:val="single" w:sz="4" w:space="0" w:color="auto"/>
              <w:bottom w:val="single" w:sz="4" w:space="0" w:color="auto"/>
              <w:right w:val="single" w:sz="4" w:space="0" w:color="auto"/>
            </w:tcBorders>
          </w:tcPr>
          <w:p w14:paraId="483BAC12" w14:textId="77777777" w:rsidR="007F7846" w:rsidRPr="007F7846" w:rsidRDefault="007F7846" w:rsidP="007F7846">
            <w:pPr>
              <w:suppressAutoHyphens/>
              <w:spacing w:before="100" w:beforeAutospacing="1" w:after="120"/>
              <w:contextualSpacing/>
              <w:rPr>
                <w:rFonts w:ascii="Arial" w:hAnsi="Arial" w:cs="Arial"/>
                <w:sz w:val="16"/>
                <w:szCs w:val="16"/>
                <w:lang w:eastAsia="zh-CN"/>
              </w:rPr>
            </w:pPr>
          </w:p>
          <w:p w14:paraId="34450AC7" w14:textId="77777777" w:rsidR="007F7846" w:rsidRPr="007F7846" w:rsidRDefault="007F7846" w:rsidP="007F7846">
            <w:pPr>
              <w:suppressAutoHyphens/>
              <w:spacing w:before="100" w:beforeAutospacing="1" w:after="120"/>
              <w:contextualSpacing/>
              <w:rPr>
                <w:rFonts w:ascii="Arial" w:hAnsi="Arial" w:cs="Arial"/>
                <w:sz w:val="16"/>
                <w:szCs w:val="16"/>
                <w:lang w:eastAsia="zh-CN"/>
              </w:rPr>
            </w:pPr>
          </w:p>
        </w:tc>
        <w:tc>
          <w:tcPr>
            <w:tcW w:w="1304" w:type="dxa"/>
            <w:tcBorders>
              <w:top w:val="single" w:sz="4" w:space="0" w:color="auto"/>
              <w:left w:val="single" w:sz="4" w:space="0" w:color="auto"/>
              <w:bottom w:val="single" w:sz="4" w:space="0" w:color="auto"/>
              <w:right w:val="single" w:sz="4" w:space="0" w:color="auto"/>
            </w:tcBorders>
          </w:tcPr>
          <w:p w14:paraId="57BB3EC5" w14:textId="77777777" w:rsidR="007F7846" w:rsidRPr="007F7846" w:rsidRDefault="007F7846" w:rsidP="007F7846">
            <w:pPr>
              <w:suppressAutoHyphens/>
              <w:spacing w:before="100" w:beforeAutospacing="1" w:after="120"/>
              <w:contextualSpacing/>
              <w:rPr>
                <w:rFonts w:ascii="Arial" w:hAnsi="Arial" w:cs="Arial"/>
                <w:sz w:val="16"/>
                <w:szCs w:val="16"/>
                <w:lang w:eastAsia="zh-CN"/>
              </w:rPr>
            </w:pPr>
          </w:p>
        </w:tc>
        <w:tc>
          <w:tcPr>
            <w:tcW w:w="1265" w:type="dxa"/>
            <w:tcBorders>
              <w:top w:val="single" w:sz="4" w:space="0" w:color="auto"/>
              <w:left w:val="single" w:sz="4" w:space="0" w:color="auto"/>
              <w:bottom w:val="single" w:sz="4" w:space="0" w:color="auto"/>
              <w:right w:val="single" w:sz="4" w:space="0" w:color="auto"/>
            </w:tcBorders>
          </w:tcPr>
          <w:p w14:paraId="4563FA89" w14:textId="77777777" w:rsidR="007F7846" w:rsidRPr="007F7846" w:rsidRDefault="007F7846" w:rsidP="007F7846">
            <w:pPr>
              <w:suppressAutoHyphens/>
              <w:spacing w:before="100" w:beforeAutospacing="1" w:after="120"/>
              <w:contextualSpacing/>
              <w:rPr>
                <w:rFonts w:ascii="Arial" w:hAnsi="Arial" w:cs="Arial"/>
                <w:sz w:val="16"/>
                <w:szCs w:val="16"/>
                <w:lang w:eastAsia="zh-CN"/>
              </w:rPr>
            </w:pPr>
          </w:p>
        </w:tc>
        <w:tc>
          <w:tcPr>
            <w:tcW w:w="1400" w:type="dxa"/>
            <w:tcBorders>
              <w:top w:val="single" w:sz="4" w:space="0" w:color="auto"/>
              <w:left w:val="single" w:sz="4" w:space="0" w:color="auto"/>
              <w:bottom w:val="single" w:sz="4" w:space="0" w:color="auto"/>
              <w:right w:val="single" w:sz="4" w:space="0" w:color="auto"/>
            </w:tcBorders>
          </w:tcPr>
          <w:p w14:paraId="278F33FC" w14:textId="77777777" w:rsidR="007F7846" w:rsidRPr="007F7846" w:rsidRDefault="007F7846" w:rsidP="007F7846">
            <w:pPr>
              <w:suppressAutoHyphens/>
              <w:spacing w:before="100" w:beforeAutospacing="1" w:after="120"/>
              <w:contextualSpacing/>
              <w:rPr>
                <w:rFonts w:ascii="Arial" w:hAnsi="Arial" w:cs="Arial"/>
                <w:sz w:val="16"/>
                <w:szCs w:val="16"/>
                <w:lang w:eastAsia="zh-CN"/>
              </w:rPr>
            </w:pPr>
          </w:p>
        </w:tc>
      </w:tr>
      <w:tr w:rsidR="007F7846" w:rsidRPr="007F7846" w14:paraId="70FD46ED" w14:textId="77777777" w:rsidTr="007F7846">
        <w:trPr>
          <w:trHeight w:val="95"/>
        </w:trPr>
        <w:tc>
          <w:tcPr>
            <w:tcW w:w="1001" w:type="dxa"/>
            <w:tcBorders>
              <w:top w:val="single" w:sz="4" w:space="0" w:color="auto"/>
              <w:left w:val="single" w:sz="4" w:space="0" w:color="auto"/>
              <w:bottom w:val="single" w:sz="4" w:space="0" w:color="auto"/>
              <w:right w:val="single" w:sz="4" w:space="0" w:color="auto"/>
            </w:tcBorders>
            <w:hideMark/>
          </w:tcPr>
          <w:p w14:paraId="53224FD0" w14:textId="77777777" w:rsidR="007F7846" w:rsidRPr="007F7846" w:rsidRDefault="007F7846" w:rsidP="007F7846">
            <w:pPr>
              <w:suppressAutoHyphens/>
              <w:spacing w:before="100" w:beforeAutospacing="1" w:after="120"/>
              <w:contextualSpacing/>
              <w:jc w:val="center"/>
              <w:rPr>
                <w:rFonts w:ascii="Arial" w:hAnsi="Arial" w:cs="Arial"/>
                <w:sz w:val="16"/>
                <w:szCs w:val="16"/>
                <w:lang w:eastAsia="zh-CN"/>
              </w:rPr>
            </w:pPr>
            <w:r w:rsidRPr="007F7846">
              <w:rPr>
                <w:rFonts w:ascii="Arial" w:hAnsi="Arial" w:cs="Arial"/>
                <w:sz w:val="16"/>
                <w:szCs w:val="16"/>
                <w:lang w:eastAsia="zh-CN"/>
              </w:rPr>
              <w:t>22</w:t>
            </w:r>
          </w:p>
        </w:tc>
        <w:tc>
          <w:tcPr>
            <w:tcW w:w="2118" w:type="dxa"/>
            <w:tcBorders>
              <w:top w:val="single" w:sz="4" w:space="0" w:color="auto"/>
              <w:left w:val="single" w:sz="4" w:space="0" w:color="auto"/>
              <w:bottom w:val="single" w:sz="4" w:space="0" w:color="auto"/>
              <w:right w:val="single" w:sz="4" w:space="0" w:color="auto"/>
            </w:tcBorders>
            <w:hideMark/>
          </w:tcPr>
          <w:p w14:paraId="665CAEA9" w14:textId="77777777" w:rsidR="007F7846" w:rsidRPr="007F7846" w:rsidRDefault="007F7846" w:rsidP="007F7846">
            <w:pPr>
              <w:suppressAutoHyphens/>
              <w:spacing w:before="100" w:beforeAutospacing="1" w:after="120"/>
              <w:contextualSpacing/>
              <w:rPr>
                <w:rFonts w:ascii="Arial" w:hAnsi="Arial" w:cs="Arial"/>
                <w:sz w:val="16"/>
                <w:szCs w:val="16"/>
                <w:lang w:eastAsia="zh-CN"/>
              </w:rPr>
            </w:pPr>
            <w:r w:rsidRPr="007F7846">
              <w:rPr>
                <w:rFonts w:ascii="Arial" w:hAnsi="Arial" w:cs="Arial"/>
                <w:sz w:val="16"/>
                <w:szCs w:val="16"/>
                <w:lang w:eastAsia="zh-CN"/>
              </w:rPr>
              <w:t>KPP w Zgierzu</w:t>
            </w:r>
          </w:p>
        </w:tc>
        <w:tc>
          <w:tcPr>
            <w:tcW w:w="1275" w:type="dxa"/>
            <w:tcBorders>
              <w:top w:val="single" w:sz="4" w:space="0" w:color="auto"/>
              <w:left w:val="single" w:sz="4" w:space="0" w:color="auto"/>
              <w:bottom w:val="single" w:sz="4" w:space="0" w:color="auto"/>
              <w:right w:val="single" w:sz="4" w:space="0" w:color="auto"/>
            </w:tcBorders>
          </w:tcPr>
          <w:p w14:paraId="0CA569E8" w14:textId="77777777" w:rsidR="007F7846" w:rsidRPr="007F7846" w:rsidRDefault="007F7846" w:rsidP="007F7846">
            <w:pPr>
              <w:suppressAutoHyphens/>
              <w:spacing w:before="100" w:beforeAutospacing="1" w:after="120"/>
              <w:contextualSpacing/>
              <w:rPr>
                <w:rFonts w:ascii="Arial" w:hAnsi="Arial" w:cs="Arial"/>
                <w:sz w:val="16"/>
                <w:szCs w:val="16"/>
                <w:lang w:eastAsia="zh-CN"/>
              </w:rPr>
            </w:pPr>
          </w:p>
        </w:tc>
        <w:tc>
          <w:tcPr>
            <w:tcW w:w="1276" w:type="dxa"/>
            <w:tcBorders>
              <w:top w:val="single" w:sz="4" w:space="0" w:color="auto"/>
              <w:left w:val="single" w:sz="4" w:space="0" w:color="auto"/>
              <w:bottom w:val="single" w:sz="4" w:space="0" w:color="auto"/>
              <w:right w:val="single" w:sz="4" w:space="0" w:color="auto"/>
            </w:tcBorders>
          </w:tcPr>
          <w:p w14:paraId="40DC9AF6" w14:textId="77777777" w:rsidR="007F7846" w:rsidRPr="007F7846" w:rsidRDefault="007F7846" w:rsidP="007F7846">
            <w:pPr>
              <w:suppressAutoHyphens/>
              <w:spacing w:before="100" w:beforeAutospacing="1" w:after="120"/>
              <w:contextualSpacing/>
              <w:rPr>
                <w:rFonts w:ascii="Arial" w:hAnsi="Arial" w:cs="Arial"/>
                <w:sz w:val="16"/>
                <w:szCs w:val="16"/>
                <w:lang w:eastAsia="zh-CN"/>
              </w:rPr>
            </w:pPr>
          </w:p>
          <w:p w14:paraId="6A319340" w14:textId="77777777" w:rsidR="007F7846" w:rsidRPr="007F7846" w:rsidRDefault="007F7846" w:rsidP="007F7846">
            <w:pPr>
              <w:suppressAutoHyphens/>
              <w:spacing w:before="100" w:beforeAutospacing="1" w:after="120"/>
              <w:contextualSpacing/>
              <w:rPr>
                <w:rFonts w:ascii="Arial" w:hAnsi="Arial" w:cs="Arial"/>
                <w:sz w:val="16"/>
                <w:szCs w:val="16"/>
                <w:lang w:eastAsia="zh-CN"/>
              </w:rPr>
            </w:pPr>
          </w:p>
        </w:tc>
        <w:tc>
          <w:tcPr>
            <w:tcW w:w="1304" w:type="dxa"/>
            <w:tcBorders>
              <w:top w:val="single" w:sz="4" w:space="0" w:color="auto"/>
              <w:left w:val="single" w:sz="4" w:space="0" w:color="auto"/>
              <w:bottom w:val="single" w:sz="4" w:space="0" w:color="auto"/>
              <w:right w:val="single" w:sz="4" w:space="0" w:color="auto"/>
            </w:tcBorders>
          </w:tcPr>
          <w:p w14:paraId="0AEAEDD2" w14:textId="77777777" w:rsidR="007F7846" w:rsidRPr="007F7846" w:rsidRDefault="007F7846" w:rsidP="007F7846">
            <w:pPr>
              <w:suppressAutoHyphens/>
              <w:spacing w:before="100" w:beforeAutospacing="1" w:after="120"/>
              <w:contextualSpacing/>
              <w:rPr>
                <w:rFonts w:ascii="Arial" w:hAnsi="Arial" w:cs="Arial"/>
                <w:sz w:val="16"/>
                <w:szCs w:val="16"/>
                <w:lang w:eastAsia="zh-CN"/>
              </w:rPr>
            </w:pPr>
          </w:p>
        </w:tc>
        <w:tc>
          <w:tcPr>
            <w:tcW w:w="1265" w:type="dxa"/>
            <w:tcBorders>
              <w:top w:val="single" w:sz="4" w:space="0" w:color="auto"/>
              <w:left w:val="single" w:sz="4" w:space="0" w:color="auto"/>
              <w:bottom w:val="single" w:sz="4" w:space="0" w:color="auto"/>
              <w:right w:val="single" w:sz="4" w:space="0" w:color="auto"/>
            </w:tcBorders>
          </w:tcPr>
          <w:p w14:paraId="71B25685" w14:textId="77777777" w:rsidR="007F7846" w:rsidRPr="007F7846" w:rsidRDefault="007F7846" w:rsidP="007F7846">
            <w:pPr>
              <w:suppressAutoHyphens/>
              <w:spacing w:before="100" w:beforeAutospacing="1" w:after="120"/>
              <w:contextualSpacing/>
              <w:rPr>
                <w:rFonts w:ascii="Arial" w:hAnsi="Arial" w:cs="Arial"/>
                <w:sz w:val="16"/>
                <w:szCs w:val="16"/>
                <w:lang w:eastAsia="zh-CN"/>
              </w:rPr>
            </w:pPr>
          </w:p>
        </w:tc>
        <w:tc>
          <w:tcPr>
            <w:tcW w:w="1400" w:type="dxa"/>
            <w:tcBorders>
              <w:top w:val="single" w:sz="4" w:space="0" w:color="auto"/>
              <w:left w:val="single" w:sz="4" w:space="0" w:color="auto"/>
              <w:bottom w:val="single" w:sz="4" w:space="0" w:color="auto"/>
              <w:right w:val="single" w:sz="4" w:space="0" w:color="auto"/>
            </w:tcBorders>
          </w:tcPr>
          <w:p w14:paraId="61AE2639" w14:textId="77777777" w:rsidR="007F7846" w:rsidRPr="007F7846" w:rsidRDefault="007F7846" w:rsidP="007F7846">
            <w:pPr>
              <w:suppressAutoHyphens/>
              <w:spacing w:before="100" w:beforeAutospacing="1" w:after="120"/>
              <w:contextualSpacing/>
              <w:rPr>
                <w:rFonts w:ascii="Arial" w:hAnsi="Arial" w:cs="Arial"/>
                <w:sz w:val="16"/>
                <w:szCs w:val="16"/>
                <w:lang w:eastAsia="zh-CN"/>
              </w:rPr>
            </w:pPr>
          </w:p>
        </w:tc>
      </w:tr>
      <w:tr w:rsidR="007F7846" w:rsidRPr="007F7846" w14:paraId="206FBE32" w14:textId="77777777" w:rsidTr="007F7846">
        <w:trPr>
          <w:trHeight w:val="105"/>
        </w:trPr>
        <w:tc>
          <w:tcPr>
            <w:tcW w:w="1001" w:type="dxa"/>
            <w:tcBorders>
              <w:top w:val="single" w:sz="4" w:space="0" w:color="auto"/>
              <w:left w:val="single" w:sz="4" w:space="0" w:color="auto"/>
              <w:bottom w:val="single" w:sz="4" w:space="0" w:color="auto"/>
              <w:right w:val="single" w:sz="4" w:space="0" w:color="auto"/>
            </w:tcBorders>
            <w:hideMark/>
          </w:tcPr>
          <w:p w14:paraId="3F96D35B" w14:textId="77777777" w:rsidR="007F7846" w:rsidRPr="007F7846" w:rsidRDefault="007F7846" w:rsidP="007F7846">
            <w:pPr>
              <w:suppressAutoHyphens/>
              <w:spacing w:before="100" w:beforeAutospacing="1" w:after="120"/>
              <w:contextualSpacing/>
              <w:jc w:val="center"/>
              <w:rPr>
                <w:rFonts w:ascii="Arial" w:hAnsi="Arial" w:cs="Arial"/>
                <w:sz w:val="16"/>
                <w:szCs w:val="16"/>
                <w:lang w:eastAsia="zh-CN"/>
              </w:rPr>
            </w:pPr>
            <w:r w:rsidRPr="007F7846">
              <w:rPr>
                <w:rFonts w:ascii="Arial" w:hAnsi="Arial" w:cs="Arial"/>
                <w:sz w:val="16"/>
                <w:szCs w:val="16"/>
                <w:lang w:eastAsia="zh-CN"/>
              </w:rPr>
              <w:t>23</w:t>
            </w:r>
          </w:p>
        </w:tc>
        <w:tc>
          <w:tcPr>
            <w:tcW w:w="2118" w:type="dxa"/>
            <w:tcBorders>
              <w:top w:val="single" w:sz="4" w:space="0" w:color="auto"/>
              <w:left w:val="single" w:sz="4" w:space="0" w:color="auto"/>
              <w:bottom w:val="single" w:sz="4" w:space="0" w:color="auto"/>
              <w:right w:val="single" w:sz="4" w:space="0" w:color="auto"/>
            </w:tcBorders>
            <w:hideMark/>
          </w:tcPr>
          <w:p w14:paraId="18371B35" w14:textId="77777777" w:rsidR="007F7846" w:rsidRPr="007F7846" w:rsidRDefault="007F7846" w:rsidP="007F7846">
            <w:pPr>
              <w:suppressAutoHyphens/>
              <w:spacing w:before="100" w:beforeAutospacing="1" w:after="120"/>
              <w:contextualSpacing/>
              <w:rPr>
                <w:rFonts w:ascii="Arial" w:hAnsi="Arial" w:cs="Arial"/>
                <w:sz w:val="16"/>
                <w:szCs w:val="16"/>
                <w:lang w:eastAsia="zh-CN"/>
              </w:rPr>
            </w:pPr>
            <w:r w:rsidRPr="007F7846">
              <w:rPr>
                <w:rFonts w:ascii="Arial" w:hAnsi="Arial" w:cs="Arial"/>
                <w:sz w:val="16"/>
                <w:szCs w:val="16"/>
                <w:lang w:eastAsia="zh-CN"/>
              </w:rPr>
              <w:t>I KP KMP w Łodzi</w:t>
            </w:r>
          </w:p>
        </w:tc>
        <w:tc>
          <w:tcPr>
            <w:tcW w:w="1275" w:type="dxa"/>
            <w:tcBorders>
              <w:top w:val="single" w:sz="4" w:space="0" w:color="auto"/>
              <w:left w:val="single" w:sz="4" w:space="0" w:color="auto"/>
              <w:bottom w:val="single" w:sz="4" w:space="0" w:color="auto"/>
              <w:right w:val="single" w:sz="4" w:space="0" w:color="auto"/>
            </w:tcBorders>
          </w:tcPr>
          <w:p w14:paraId="151B8F3B" w14:textId="77777777" w:rsidR="007F7846" w:rsidRPr="007F7846" w:rsidRDefault="007F7846" w:rsidP="007F7846">
            <w:pPr>
              <w:suppressAutoHyphens/>
              <w:spacing w:before="100" w:beforeAutospacing="1" w:after="120"/>
              <w:contextualSpacing/>
              <w:rPr>
                <w:rFonts w:ascii="Arial" w:hAnsi="Arial" w:cs="Arial"/>
                <w:sz w:val="16"/>
                <w:szCs w:val="16"/>
                <w:lang w:eastAsia="zh-CN"/>
              </w:rPr>
            </w:pPr>
          </w:p>
        </w:tc>
        <w:tc>
          <w:tcPr>
            <w:tcW w:w="1276" w:type="dxa"/>
            <w:tcBorders>
              <w:top w:val="single" w:sz="4" w:space="0" w:color="auto"/>
              <w:left w:val="single" w:sz="4" w:space="0" w:color="auto"/>
              <w:bottom w:val="single" w:sz="4" w:space="0" w:color="auto"/>
              <w:right w:val="single" w:sz="4" w:space="0" w:color="auto"/>
            </w:tcBorders>
          </w:tcPr>
          <w:p w14:paraId="5D528F24" w14:textId="77777777" w:rsidR="007F7846" w:rsidRPr="007F7846" w:rsidRDefault="007F7846" w:rsidP="007F7846">
            <w:pPr>
              <w:suppressAutoHyphens/>
              <w:spacing w:before="100" w:beforeAutospacing="1" w:after="120"/>
              <w:contextualSpacing/>
              <w:rPr>
                <w:rFonts w:ascii="Arial" w:hAnsi="Arial" w:cs="Arial"/>
                <w:sz w:val="16"/>
                <w:szCs w:val="16"/>
                <w:lang w:eastAsia="zh-CN"/>
              </w:rPr>
            </w:pPr>
          </w:p>
          <w:p w14:paraId="434A4792" w14:textId="77777777" w:rsidR="007F7846" w:rsidRPr="007F7846" w:rsidRDefault="007F7846" w:rsidP="007F7846">
            <w:pPr>
              <w:suppressAutoHyphens/>
              <w:spacing w:before="100" w:beforeAutospacing="1" w:after="120"/>
              <w:contextualSpacing/>
              <w:rPr>
                <w:rFonts w:ascii="Arial" w:hAnsi="Arial" w:cs="Arial"/>
                <w:sz w:val="16"/>
                <w:szCs w:val="16"/>
                <w:lang w:eastAsia="zh-CN"/>
              </w:rPr>
            </w:pPr>
          </w:p>
        </w:tc>
        <w:tc>
          <w:tcPr>
            <w:tcW w:w="1304" w:type="dxa"/>
            <w:tcBorders>
              <w:top w:val="single" w:sz="4" w:space="0" w:color="auto"/>
              <w:left w:val="single" w:sz="4" w:space="0" w:color="auto"/>
              <w:bottom w:val="single" w:sz="4" w:space="0" w:color="auto"/>
              <w:right w:val="single" w:sz="4" w:space="0" w:color="auto"/>
            </w:tcBorders>
          </w:tcPr>
          <w:p w14:paraId="13A890AC" w14:textId="77777777" w:rsidR="007F7846" w:rsidRPr="007F7846" w:rsidRDefault="007F7846" w:rsidP="007F7846">
            <w:pPr>
              <w:suppressAutoHyphens/>
              <w:spacing w:before="100" w:beforeAutospacing="1" w:after="120"/>
              <w:contextualSpacing/>
              <w:rPr>
                <w:rFonts w:ascii="Arial" w:hAnsi="Arial" w:cs="Arial"/>
                <w:sz w:val="16"/>
                <w:szCs w:val="16"/>
                <w:lang w:eastAsia="zh-CN"/>
              </w:rPr>
            </w:pPr>
          </w:p>
        </w:tc>
        <w:tc>
          <w:tcPr>
            <w:tcW w:w="1265" w:type="dxa"/>
            <w:tcBorders>
              <w:top w:val="single" w:sz="4" w:space="0" w:color="auto"/>
              <w:left w:val="single" w:sz="4" w:space="0" w:color="auto"/>
              <w:bottom w:val="single" w:sz="4" w:space="0" w:color="auto"/>
              <w:right w:val="single" w:sz="4" w:space="0" w:color="auto"/>
            </w:tcBorders>
          </w:tcPr>
          <w:p w14:paraId="44C2C7CA" w14:textId="77777777" w:rsidR="007F7846" w:rsidRPr="007F7846" w:rsidRDefault="007F7846" w:rsidP="007F7846">
            <w:pPr>
              <w:suppressAutoHyphens/>
              <w:spacing w:before="100" w:beforeAutospacing="1" w:after="120"/>
              <w:contextualSpacing/>
              <w:rPr>
                <w:rFonts w:ascii="Arial" w:hAnsi="Arial" w:cs="Arial"/>
                <w:sz w:val="16"/>
                <w:szCs w:val="16"/>
                <w:lang w:eastAsia="zh-CN"/>
              </w:rPr>
            </w:pPr>
          </w:p>
        </w:tc>
        <w:tc>
          <w:tcPr>
            <w:tcW w:w="1400" w:type="dxa"/>
            <w:tcBorders>
              <w:top w:val="single" w:sz="4" w:space="0" w:color="auto"/>
              <w:left w:val="single" w:sz="4" w:space="0" w:color="auto"/>
              <w:bottom w:val="single" w:sz="4" w:space="0" w:color="auto"/>
              <w:right w:val="single" w:sz="4" w:space="0" w:color="auto"/>
            </w:tcBorders>
          </w:tcPr>
          <w:p w14:paraId="7F7757C9" w14:textId="77777777" w:rsidR="007F7846" w:rsidRPr="007F7846" w:rsidRDefault="007F7846" w:rsidP="007F7846">
            <w:pPr>
              <w:suppressAutoHyphens/>
              <w:spacing w:before="100" w:beforeAutospacing="1" w:after="120"/>
              <w:contextualSpacing/>
              <w:rPr>
                <w:rFonts w:ascii="Arial" w:hAnsi="Arial" w:cs="Arial"/>
                <w:sz w:val="16"/>
                <w:szCs w:val="16"/>
                <w:lang w:eastAsia="zh-CN"/>
              </w:rPr>
            </w:pPr>
          </w:p>
        </w:tc>
      </w:tr>
      <w:tr w:rsidR="007F7846" w:rsidRPr="007F7846" w14:paraId="1A1BF004" w14:textId="77777777" w:rsidTr="007F7846">
        <w:trPr>
          <w:trHeight w:val="105"/>
        </w:trPr>
        <w:tc>
          <w:tcPr>
            <w:tcW w:w="1001" w:type="dxa"/>
            <w:tcBorders>
              <w:top w:val="single" w:sz="4" w:space="0" w:color="auto"/>
              <w:left w:val="single" w:sz="4" w:space="0" w:color="auto"/>
              <w:bottom w:val="single" w:sz="4" w:space="0" w:color="auto"/>
              <w:right w:val="single" w:sz="4" w:space="0" w:color="auto"/>
            </w:tcBorders>
            <w:hideMark/>
          </w:tcPr>
          <w:p w14:paraId="79E04785" w14:textId="77777777" w:rsidR="007F7846" w:rsidRPr="007F7846" w:rsidRDefault="007F7846" w:rsidP="007F7846">
            <w:pPr>
              <w:suppressAutoHyphens/>
              <w:spacing w:before="100" w:beforeAutospacing="1" w:after="120"/>
              <w:contextualSpacing/>
              <w:jc w:val="center"/>
              <w:rPr>
                <w:rFonts w:ascii="Arial" w:hAnsi="Arial" w:cs="Arial"/>
                <w:sz w:val="16"/>
                <w:szCs w:val="16"/>
                <w:lang w:eastAsia="zh-CN"/>
              </w:rPr>
            </w:pPr>
            <w:r w:rsidRPr="007F7846">
              <w:rPr>
                <w:rFonts w:ascii="Arial" w:hAnsi="Arial" w:cs="Arial"/>
                <w:sz w:val="16"/>
                <w:szCs w:val="16"/>
                <w:lang w:eastAsia="zh-CN"/>
              </w:rPr>
              <w:t>24</w:t>
            </w:r>
          </w:p>
        </w:tc>
        <w:tc>
          <w:tcPr>
            <w:tcW w:w="2118" w:type="dxa"/>
            <w:tcBorders>
              <w:top w:val="single" w:sz="4" w:space="0" w:color="auto"/>
              <w:left w:val="single" w:sz="4" w:space="0" w:color="auto"/>
              <w:bottom w:val="single" w:sz="4" w:space="0" w:color="auto"/>
              <w:right w:val="single" w:sz="4" w:space="0" w:color="auto"/>
            </w:tcBorders>
            <w:hideMark/>
          </w:tcPr>
          <w:p w14:paraId="2C24C4D6" w14:textId="77777777" w:rsidR="007F7846" w:rsidRPr="007F7846" w:rsidRDefault="007F7846" w:rsidP="007F7846">
            <w:pPr>
              <w:suppressAutoHyphens/>
              <w:spacing w:before="100" w:beforeAutospacing="1" w:after="120"/>
              <w:contextualSpacing/>
              <w:rPr>
                <w:rFonts w:ascii="Arial" w:hAnsi="Arial" w:cs="Arial"/>
                <w:sz w:val="16"/>
                <w:szCs w:val="16"/>
                <w:lang w:eastAsia="zh-CN"/>
              </w:rPr>
            </w:pPr>
            <w:r w:rsidRPr="007F7846">
              <w:rPr>
                <w:rFonts w:ascii="Arial" w:hAnsi="Arial" w:cs="Arial"/>
                <w:sz w:val="16"/>
                <w:szCs w:val="16"/>
                <w:lang w:eastAsia="zh-CN"/>
              </w:rPr>
              <w:t>III KP KMP w Łodzi</w:t>
            </w:r>
          </w:p>
        </w:tc>
        <w:tc>
          <w:tcPr>
            <w:tcW w:w="1275" w:type="dxa"/>
            <w:tcBorders>
              <w:top w:val="single" w:sz="4" w:space="0" w:color="auto"/>
              <w:left w:val="single" w:sz="4" w:space="0" w:color="auto"/>
              <w:bottom w:val="single" w:sz="4" w:space="0" w:color="auto"/>
              <w:right w:val="single" w:sz="4" w:space="0" w:color="auto"/>
            </w:tcBorders>
          </w:tcPr>
          <w:p w14:paraId="19A0019D" w14:textId="77777777" w:rsidR="007F7846" w:rsidRPr="007F7846" w:rsidRDefault="007F7846" w:rsidP="007F7846">
            <w:pPr>
              <w:suppressAutoHyphens/>
              <w:spacing w:before="100" w:beforeAutospacing="1" w:after="120"/>
              <w:contextualSpacing/>
              <w:rPr>
                <w:rFonts w:ascii="Arial" w:hAnsi="Arial" w:cs="Arial"/>
                <w:sz w:val="16"/>
                <w:szCs w:val="16"/>
                <w:lang w:eastAsia="zh-CN"/>
              </w:rPr>
            </w:pPr>
          </w:p>
        </w:tc>
        <w:tc>
          <w:tcPr>
            <w:tcW w:w="1276" w:type="dxa"/>
            <w:tcBorders>
              <w:top w:val="single" w:sz="4" w:space="0" w:color="auto"/>
              <w:left w:val="single" w:sz="4" w:space="0" w:color="auto"/>
              <w:bottom w:val="single" w:sz="4" w:space="0" w:color="auto"/>
              <w:right w:val="single" w:sz="4" w:space="0" w:color="auto"/>
            </w:tcBorders>
          </w:tcPr>
          <w:p w14:paraId="2A6A9C88" w14:textId="77777777" w:rsidR="007F7846" w:rsidRPr="007F7846" w:rsidRDefault="007F7846" w:rsidP="007F7846">
            <w:pPr>
              <w:suppressAutoHyphens/>
              <w:spacing w:before="100" w:beforeAutospacing="1" w:after="120"/>
              <w:contextualSpacing/>
              <w:rPr>
                <w:rFonts w:ascii="Arial" w:hAnsi="Arial" w:cs="Arial"/>
                <w:sz w:val="16"/>
                <w:szCs w:val="16"/>
                <w:lang w:eastAsia="zh-CN"/>
              </w:rPr>
            </w:pPr>
          </w:p>
          <w:p w14:paraId="5703E599" w14:textId="77777777" w:rsidR="007F7846" w:rsidRPr="007F7846" w:rsidRDefault="007F7846" w:rsidP="007F7846">
            <w:pPr>
              <w:suppressAutoHyphens/>
              <w:spacing w:before="100" w:beforeAutospacing="1" w:after="120"/>
              <w:contextualSpacing/>
              <w:rPr>
                <w:rFonts w:ascii="Arial" w:hAnsi="Arial" w:cs="Arial"/>
                <w:sz w:val="16"/>
                <w:szCs w:val="16"/>
                <w:lang w:eastAsia="zh-CN"/>
              </w:rPr>
            </w:pPr>
          </w:p>
        </w:tc>
        <w:tc>
          <w:tcPr>
            <w:tcW w:w="1304" w:type="dxa"/>
            <w:tcBorders>
              <w:top w:val="single" w:sz="4" w:space="0" w:color="auto"/>
              <w:left w:val="single" w:sz="4" w:space="0" w:color="auto"/>
              <w:bottom w:val="single" w:sz="4" w:space="0" w:color="auto"/>
              <w:right w:val="single" w:sz="4" w:space="0" w:color="auto"/>
            </w:tcBorders>
          </w:tcPr>
          <w:p w14:paraId="4B8BF067" w14:textId="77777777" w:rsidR="007F7846" w:rsidRPr="007F7846" w:rsidRDefault="007F7846" w:rsidP="007F7846">
            <w:pPr>
              <w:suppressAutoHyphens/>
              <w:spacing w:before="100" w:beforeAutospacing="1" w:after="120"/>
              <w:contextualSpacing/>
              <w:rPr>
                <w:rFonts w:ascii="Arial" w:hAnsi="Arial" w:cs="Arial"/>
                <w:sz w:val="16"/>
                <w:szCs w:val="16"/>
                <w:lang w:eastAsia="zh-CN"/>
              </w:rPr>
            </w:pPr>
          </w:p>
        </w:tc>
        <w:tc>
          <w:tcPr>
            <w:tcW w:w="1265" w:type="dxa"/>
            <w:tcBorders>
              <w:top w:val="single" w:sz="4" w:space="0" w:color="auto"/>
              <w:left w:val="single" w:sz="4" w:space="0" w:color="auto"/>
              <w:bottom w:val="single" w:sz="4" w:space="0" w:color="auto"/>
              <w:right w:val="single" w:sz="4" w:space="0" w:color="auto"/>
            </w:tcBorders>
          </w:tcPr>
          <w:p w14:paraId="529286BE" w14:textId="77777777" w:rsidR="007F7846" w:rsidRPr="007F7846" w:rsidRDefault="007F7846" w:rsidP="007F7846">
            <w:pPr>
              <w:suppressAutoHyphens/>
              <w:spacing w:before="100" w:beforeAutospacing="1" w:after="120"/>
              <w:contextualSpacing/>
              <w:rPr>
                <w:rFonts w:ascii="Arial" w:hAnsi="Arial" w:cs="Arial"/>
                <w:sz w:val="16"/>
                <w:szCs w:val="16"/>
                <w:lang w:eastAsia="zh-CN"/>
              </w:rPr>
            </w:pPr>
          </w:p>
        </w:tc>
        <w:tc>
          <w:tcPr>
            <w:tcW w:w="1400" w:type="dxa"/>
            <w:tcBorders>
              <w:top w:val="single" w:sz="4" w:space="0" w:color="auto"/>
              <w:left w:val="single" w:sz="4" w:space="0" w:color="auto"/>
              <w:bottom w:val="single" w:sz="4" w:space="0" w:color="auto"/>
              <w:right w:val="single" w:sz="4" w:space="0" w:color="auto"/>
            </w:tcBorders>
          </w:tcPr>
          <w:p w14:paraId="5A48135E" w14:textId="77777777" w:rsidR="007F7846" w:rsidRPr="007F7846" w:rsidRDefault="007F7846" w:rsidP="007F7846">
            <w:pPr>
              <w:suppressAutoHyphens/>
              <w:spacing w:before="100" w:beforeAutospacing="1" w:after="120"/>
              <w:contextualSpacing/>
              <w:rPr>
                <w:rFonts w:ascii="Arial" w:hAnsi="Arial" w:cs="Arial"/>
                <w:sz w:val="16"/>
                <w:szCs w:val="16"/>
                <w:lang w:eastAsia="zh-CN"/>
              </w:rPr>
            </w:pPr>
          </w:p>
        </w:tc>
      </w:tr>
      <w:tr w:rsidR="007F7846" w:rsidRPr="007F7846" w14:paraId="14612485" w14:textId="77777777" w:rsidTr="007F7846">
        <w:trPr>
          <w:trHeight w:val="105"/>
        </w:trPr>
        <w:tc>
          <w:tcPr>
            <w:tcW w:w="1001" w:type="dxa"/>
            <w:tcBorders>
              <w:top w:val="single" w:sz="4" w:space="0" w:color="auto"/>
              <w:left w:val="single" w:sz="4" w:space="0" w:color="auto"/>
              <w:bottom w:val="single" w:sz="4" w:space="0" w:color="auto"/>
              <w:right w:val="single" w:sz="4" w:space="0" w:color="auto"/>
            </w:tcBorders>
            <w:hideMark/>
          </w:tcPr>
          <w:p w14:paraId="3CD38E63" w14:textId="77777777" w:rsidR="007F7846" w:rsidRPr="007F7846" w:rsidRDefault="007F7846" w:rsidP="007F7846">
            <w:pPr>
              <w:suppressAutoHyphens/>
              <w:spacing w:before="100" w:beforeAutospacing="1" w:after="120"/>
              <w:contextualSpacing/>
              <w:jc w:val="center"/>
              <w:rPr>
                <w:rFonts w:ascii="Arial" w:hAnsi="Arial" w:cs="Arial"/>
                <w:sz w:val="16"/>
                <w:szCs w:val="16"/>
                <w:lang w:eastAsia="zh-CN"/>
              </w:rPr>
            </w:pPr>
            <w:r w:rsidRPr="007F7846">
              <w:rPr>
                <w:rFonts w:ascii="Arial" w:hAnsi="Arial" w:cs="Arial"/>
                <w:sz w:val="16"/>
                <w:szCs w:val="16"/>
                <w:lang w:eastAsia="zh-CN"/>
              </w:rPr>
              <w:t>25</w:t>
            </w:r>
          </w:p>
        </w:tc>
        <w:tc>
          <w:tcPr>
            <w:tcW w:w="2118" w:type="dxa"/>
            <w:tcBorders>
              <w:top w:val="single" w:sz="4" w:space="0" w:color="auto"/>
              <w:left w:val="single" w:sz="4" w:space="0" w:color="auto"/>
              <w:bottom w:val="single" w:sz="4" w:space="0" w:color="auto"/>
              <w:right w:val="single" w:sz="4" w:space="0" w:color="auto"/>
            </w:tcBorders>
            <w:hideMark/>
          </w:tcPr>
          <w:p w14:paraId="1B0A4A01" w14:textId="77777777" w:rsidR="007F7846" w:rsidRPr="007F7846" w:rsidRDefault="007F7846" w:rsidP="007F7846">
            <w:pPr>
              <w:suppressAutoHyphens/>
              <w:spacing w:before="100" w:beforeAutospacing="1" w:after="120"/>
              <w:contextualSpacing/>
              <w:rPr>
                <w:rFonts w:ascii="Arial" w:hAnsi="Arial" w:cs="Arial"/>
                <w:sz w:val="16"/>
                <w:szCs w:val="16"/>
                <w:lang w:eastAsia="zh-CN"/>
              </w:rPr>
            </w:pPr>
            <w:r w:rsidRPr="007F7846">
              <w:rPr>
                <w:rFonts w:ascii="Arial" w:hAnsi="Arial" w:cs="Arial"/>
                <w:sz w:val="16"/>
                <w:szCs w:val="16"/>
                <w:lang w:eastAsia="zh-CN"/>
              </w:rPr>
              <w:t>IV KP KMP w Łodzi</w:t>
            </w:r>
          </w:p>
        </w:tc>
        <w:tc>
          <w:tcPr>
            <w:tcW w:w="1275" w:type="dxa"/>
            <w:tcBorders>
              <w:top w:val="single" w:sz="4" w:space="0" w:color="auto"/>
              <w:left w:val="single" w:sz="4" w:space="0" w:color="auto"/>
              <w:bottom w:val="single" w:sz="4" w:space="0" w:color="auto"/>
              <w:right w:val="single" w:sz="4" w:space="0" w:color="auto"/>
            </w:tcBorders>
          </w:tcPr>
          <w:p w14:paraId="74C5BA43" w14:textId="77777777" w:rsidR="007F7846" w:rsidRPr="007F7846" w:rsidRDefault="007F7846" w:rsidP="007F7846">
            <w:pPr>
              <w:suppressAutoHyphens/>
              <w:spacing w:before="100" w:beforeAutospacing="1" w:after="120"/>
              <w:contextualSpacing/>
              <w:rPr>
                <w:rFonts w:ascii="Arial" w:hAnsi="Arial" w:cs="Arial"/>
                <w:sz w:val="16"/>
                <w:szCs w:val="16"/>
                <w:lang w:eastAsia="zh-CN"/>
              </w:rPr>
            </w:pPr>
          </w:p>
        </w:tc>
        <w:tc>
          <w:tcPr>
            <w:tcW w:w="1276" w:type="dxa"/>
            <w:tcBorders>
              <w:top w:val="single" w:sz="4" w:space="0" w:color="auto"/>
              <w:left w:val="single" w:sz="4" w:space="0" w:color="auto"/>
              <w:bottom w:val="single" w:sz="4" w:space="0" w:color="auto"/>
              <w:right w:val="single" w:sz="4" w:space="0" w:color="auto"/>
            </w:tcBorders>
          </w:tcPr>
          <w:p w14:paraId="60879B7E" w14:textId="77777777" w:rsidR="007F7846" w:rsidRPr="007F7846" w:rsidRDefault="007F7846" w:rsidP="007F7846">
            <w:pPr>
              <w:suppressAutoHyphens/>
              <w:spacing w:before="100" w:beforeAutospacing="1" w:after="120"/>
              <w:contextualSpacing/>
              <w:rPr>
                <w:rFonts w:ascii="Arial" w:hAnsi="Arial" w:cs="Arial"/>
                <w:sz w:val="16"/>
                <w:szCs w:val="16"/>
                <w:lang w:eastAsia="zh-CN"/>
              </w:rPr>
            </w:pPr>
          </w:p>
          <w:p w14:paraId="4D65140E" w14:textId="77777777" w:rsidR="007F7846" w:rsidRPr="007F7846" w:rsidRDefault="007F7846" w:rsidP="007F7846">
            <w:pPr>
              <w:suppressAutoHyphens/>
              <w:spacing w:before="100" w:beforeAutospacing="1" w:after="120"/>
              <w:contextualSpacing/>
              <w:rPr>
                <w:rFonts w:ascii="Arial" w:hAnsi="Arial" w:cs="Arial"/>
                <w:sz w:val="16"/>
                <w:szCs w:val="16"/>
                <w:lang w:eastAsia="zh-CN"/>
              </w:rPr>
            </w:pPr>
          </w:p>
        </w:tc>
        <w:tc>
          <w:tcPr>
            <w:tcW w:w="1304" w:type="dxa"/>
            <w:tcBorders>
              <w:top w:val="single" w:sz="4" w:space="0" w:color="auto"/>
              <w:left w:val="single" w:sz="4" w:space="0" w:color="auto"/>
              <w:bottom w:val="single" w:sz="4" w:space="0" w:color="auto"/>
              <w:right w:val="single" w:sz="4" w:space="0" w:color="auto"/>
            </w:tcBorders>
          </w:tcPr>
          <w:p w14:paraId="39BF2A6A" w14:textId="77777777" w:rsidR="007F7846" w:rsidRPr="007F7846" w:rsidRDefault="007F7846" w:rsidP="007F7846">
            <w:pPr>
              <w:suppressAutoHyphens/>
              <w:spacing w:before="100" w:beforeAutospacing="1" w:after="120"/>
              <w:contextualSpacing/>
              <w:rPr>
                <w:rFonts w:ascii="Arial" w:hAnsi="Arial" w:cs="Arial"/>
                <w:sz w:val="16"/>
                <w:szCs w:val="16"/>
                <w:lang w:eastAsia="zh-CN"/>
              </w:rPr>
            </w:pPr>
          </w:p>
        </w:tc>
        <w:tc>
          <w:tcPr>
            <w:tcW w:w="1265" w:type="dxa"/>
            <w:tcBorders>
              <w:top w:val="single" w:sz="4" w:space="0" w:color="auto"/>
              <w:left w:val="single" w:sz="4" w:space="0" w:color="auto"/>
              <w:bottom w:val="single" w:sz="4" w:space="0" w:color="auto"/>
              <w:right w:val="single" w:sz="4" w:space="0" w:color="auto"/>
            </w:tcBorders>
          </w:tcPr>
          <w:p w14:paraId="75CAE95D" w14:textId="77777777" w:rsidR="007F7846" w:rsidRPr="007F7846" w:rsidRDefault="007F7846" w:rsidP="007F7846">
            <w:pPr>
              <w:suppressAutoHyphens/>
              <w:spacing w:before="100" w:beforeAutospacing="1" w:after="120"/>
              <w:contextualSpacing/>
              <w:rPr>
                <w:rFonts w:ascii="Arial" w:hAnsi="Arial" w:cs="Arial"/>
                <w:sz w:val="16"/>
                <w:szCs w:val="16"/>
                <w:lang w:eastAsia="zh-CN"/>
              </w:rPr>
            </w:pPr>
          </w:p>
        </w:tc>
        <w:tc>
          <w:tcPr>
            <w:tcW w:w="1400" w:type="dxa"/>
            <w:tcBorders>
              <w:top w:val="single" w:sz="4" w:space="0" w:color="auto"/>
              <w:left w:val="single" w:sz="4" w:space="0" w:color="auto"/>
              <w:bottom w:val="single" w:sz="4" w:space="0" w:color="auto"/>
              <w:right w:val="single" w:sz="4" w:space="0" w:color="auto"/>
            </w:tcBorders>
          </w:tcPr>
          <w:p w14:paraId="04679238" w14:textId="77777777" w:rsidR="007F7846" w:rsidRPr="007F7846" w:rsidRDefault="007F7846" w:rsidP="007F7846">
            <w:pPr>
              <w:suppressAutoHyphens/>
              <w:spacing w:before="100" w:beforeAutospacing="1" w:after="120"/>
              <w:contextualSpacing/>
              <w:rPr>
                <w:rFonts w:ascii="Arial" w:hAnsi="Arial" w:cs="Arial"/>
                <w:sz w:val="16"/>
                <w:szCs w:val="16"/>
                <w:lang w:eastAsia="zh-CN"/>
              </w:rPr>
            </w:pPr>
          </w:p>
        </w:tc>
      </w:tr>
      <w:tr w:rsidR="007F7846" w:rsidRPr="007F7846" w14:paraId="43B0DD44" w14:textId="77777777" w:rsidTr="007F7846">
        <w:trPr>
          <w:trHeight w:val="105"/>
        </w:trPr>
        <w:tc>
          <w:tcPr>
            <w:tcW w:w="1001" w:type="dxa"/>
            <w:tcBorders>
              <w:top w:val="single" w:sz="4" w:space="0" w:color="auto"/>
              <w:left w:val="single" w:sz="4" w:space="0" w:color="auto"/>
              <w:bottom w:val="single" w:sz="4" w:space="0" w:color="auto"/>
              <w:right w:val="single" w:sz="4" w:space="0" w:color="auto"/>
            </w:tcBorders>
            <w:hideMark/>
          </w:tcPr>
          <w:p w14:paraId="6DC2C24D" w14:textId="77777777" w:rsidR="007F7846" w:rsidRPr="007F7846" w:rsidRDefault="007F7846" w:rsidP="007F7846">
            <w:pPr>
              <w:suppressAutoHyphens/>
              <w:spacing w:before="100" w:beforeAutospacing="1" w:after="120"/>
              <w:contextualSpacing/>
              <w:jc w:val="center"/>
              <w:rPr>
                <w:rFonts w:ascii="Arial" w:hAnsi="Arial" w:cs="Arial"/>
                <w:sz w:val="16"/>
                <w:szCs w:val="16"/>
                <w:lang w:eastAsia="zh-CN"/>
              </w:rPr>
            </w:pPr>
            <w:r w:rsidRPr="007F7846">
              <w:rPr>
                <w:rFonts w:ascii="Arial" w:hAnsi="Arial" w:cs="Arial"/>
                <w:sz w:val="16"/>
                <w:szCs w:val="16"/>
                <w:lang w:eastAsia="zh-CN"/>
              </w:rPr>
              <w:t>26</w:t>
            </w:r>
          </w:p>
        </w:tc>
        <w:tc>
          <w:tcPr>
            <w:tcW w:w="2118" w:type="dxa"/>
            <w:tcBorders>
              <w:top w:val="single" w:sz="4" w:space="0" w:color="auto"/>
              <w:left w:val="single" w:sz="4" w:space="0" w:color="auto"/>
              <w:bottom w:val="single" w:sz="4" w:space="0" w:color="auto"/>
              <w:right w:val="single" w:sz="4" w:space="0" w:color="auto"/>
            </w:tcBorders>
            <w:hideMark/>
          </w:tcPr>
          <w:p w14:paraId="63A508D2" w14:textId="77777777" w:rsidR="007F7846" w:rsidRPr="007F7846" w:rsidRDefault="007F7846" w:rsidP="007F7846">
            <w:pPr>
              <w:suppressAutoHyphens/>
              <w:spacing w:before="100" w:beforeAutospacing="1" w:after="120"/>
              <w:contextualSpacing/>
              <w:rPr>
                <w:rFonts w:ascii="Arial" w:hAnsi="Arial" w:cs="Arial"/>
                <w:sz w:val="16"/>
                <w:szCs w:val="16"/>
                <w:lang w:eastAsia="zh-CN"/>
              </w:rPr>
            </w:pPr>
            <w:r w:rsidRPr="007F7846">
              <w:rPr>
                <w:rFonts w:ascii="Arial" w:hAnsi="Arial" w:cs="Arial"/>
                <w:sz w:val="16"/>
                <w:szCs w:val="16"/>
                <w:lang w:eastAsia="zh-CN"/>
              </w:rPr>
              <w:t>VIII KP KMP w Łodzi</w:t>
            </w:r>
          </w:p>
        </w:tc>
        <w:tc>
          <w:tcPr>
            <w:tcW w:w="1275" w:type="dxa"/>
            <w:tcBorders>
              <w:top w:val="single" w:sz="4" w:space="0" w:color="auto"/>
              <w:left w:val="single" w:sz="4" w:space="0" w:color="auto"/>
              <w:bottom w:val="single" w:sz="4" w:space="0" w:color="auto"/>
              <w:right w:val="single" w:sz="4" w:space="0" w:color="auto"/>
            </w:tcBorders>
          </w:tcPr>
          <w:p w14:paraId="4D503C13" w14:textId="77777777" w:rsidR="007F7846" w:rsidRPr="007F7846" w:rsidRDefault="007F7846" w:rsidP="007F7846">
            <w:pPr>
              <w:suppressAutoHyphens/>
              <w:spacing w:before="100" w:beforeAutospacing="1" w:after="120"/>
              <w:contextualSpacing/>
              <w:rPr>
                <w:rFonts w:ascii="Arial" w:hAnsi="Arial" w:cs="Arial"/>
                <w:sz w:val="16"/>
                <w:szCs w:val="16"/>
                <w:lang w:eastAsia="zh-CN"/>
              </w:rPr>
            </w:pPr>
          </w:p>
        </w:tc>
        <w:tc>
          <w:tcPr>
            <w:tcW w:w="1276" w:type="dxa"/>
            <w:tcBorders>
              <w:top w:val="single" w:sz="4" w:space="0" w:color="auto"/>
              <w:left w:val="single" w:sz="4" w:space="0" w:color="auto"/>
              <w:bottom w:val="single" w:sz="4" w:space="0" w:color="auto"/>
              <w:right w:val="single" w:sz="4" w:space="0" w:color="auto"/>
            </w:tcBorders>
          </w:tcPr>
          <w:p w14:paraId="1A1D924D" w14:textId="77777777" w:rsidR="007F7846" w:rsidRPr="007F7846" w:rsidRDefault="007F7846" w:rsidP="007F7846">
            <w:pPr>
              <w:suppressAutoHyphens/>
              <w:spacing w:before="100" w:beforeAutospacing="1" w:after="120"/>
              <w:contextualSpacing/>
              <w:rPr>
                <w:rFonts w:ascii="Arial" w:hAnsi="Arial" w:cs="Arial"/>
                <w:sz w:val="16"/>
                <w:szCs w:val="16"/>
                <w:lang w:eastAsia="zh-CN"/>
              </w:rPr>
            </w:pPr>
          </w:p>
          <w:p w14:paraId="7B824EF0" w14:textId="77777777" w:rsidR="007F7846" w:rsidRPr="007F7846" w:rsidRDefault="007F7846" w:rsidP="007F7846">
            <w:pPr>
              <w:suppressAutoHyphens/>
              <w:spacing w:before="100" w:beforeAutospacing="1" w:after="120"/>
              <w:contextualSpacing/>
              <w:rPr>
                <w:rFonts w:ascii="Arial" w:hAnsi="Arial" w:cs="Arial"/>
                <w:sz w:val="16"/>
                <w:szCs w:val="16"/>
                <w:lang w:eastAsia="zh-CN"/>
              </w:rPr>
            </w:pPr>
          </w:p>
        </w:tc>
        <w:tc>
          <w:tcPr>
            <w:tcW w:w="1304" w:type="dxa"/>
            <w:tcBorders>
              <w:top w:val="single" w:sz="4" w:space="0" w:color="auto"/>
              <w:left w:val="single" w:sz="4" w:space="0" w:color="auto"/>
              <w:bottom w:val="single" w:sz="4" w:space="0" w:color="auto"/>
              <w:right w:val="single" w:sz="4" w:space="0" w:color="auto"/>
            </w:tcBorders>
          </w:tcPr>
          <w:p w14:paraId="511B4B84" w14:textId="77777777" w:rsidR="007F7846" w:rsidRPr="007F7846" w:rsidRDefault="007F7846" w:rsidP="007F7846">
            <w:pPr>
              <w:suppressAutoHyphens/>
              <w:spacing w:before="100" w:beforeAutospacing="1" w:after="120"/>
              <w:contextualSpacing/>
              <w:rPr>
                <w:rFonts w:ascii="Arial" w:hAnsi="Arial" w:cs="Arial"/>
                <w:sz w:val="16"/>
                <w:szCs w:val="16"/>
                <w:lang w:eastAsia="zh-CN"/>
              </w:rPr>
            </w:pPr>
          </w:p>
        </w:tc>
        <w:tc>
          <w:tcPr>
            <w:tcW w:w="1265" w:type="dxa"/>
            <w:tcBorders>
              <w:top w:val="single" w:sz="4" w:space="0" w:color="auto"/>
              <w:left w:val="single" w:sz="4" w:space="0" w:color="auto"/>
              <w:bottom w:val="single" w:sz="4" w:space="0" w:color="auto"/>
              <w:right w:val="single" w:sz="4" w:space="0" w:color="auto"/>
            </w:tcBorders>
          </w:tcPr>
          <w:p w14:paraId="1F2CEA63" w14:textId="77777777" w:rsidR="007F7846" w:rsidRPr="007F7846" w:rsidRDefault="007F7846" w:rsidP="007F7846">
            <w:pPr>
              <w:suppressAutoHyphens/>
              <w:spacing w:before="100" w:beforeAutospacing="1" w:after="120"/>
              <w:contextualSpacing/>
              <w:rPr>
                <w:rFonts w:ascii="Arial" w:hAnsi="Arial" w:cs="Arial"/>
                <w:sz w:val="16"/>
                <w:szCs w:val="16"/>
                <w:lang w:eastAsia="zh-CN"/>
              </w:rPr>
            </w:pPr>
          </w:p>
        </w:tc>
        <w:tc>
          <w:tcPr>
            <w:tcW w:w="1400" w:type="dxa"/>
            <w:tcBorders>
              <w:top w:val="single" w:sz="4" w:space="0" w:color="auto"/>
              <w:left w:val="single" w:sz="4" w:space="0" w:color="auto"/>
              <w:bottom w:val="single" w:sz="4" w:space="0" w:color="auto"/>
              <w:right w:val="single" w:sz="4" w:space="0" w:color="auto"/>
            </w:tcBorders>
          </w:tcPr>
          <w:p w14:paraId="19288CDE" w14:textId="77777777" w:rsidR="007F7846" w:rsidRPr="007F7846" w:rsidRDefault="007F7846" w:rsidP="007F7846">
            <w:pPr>
              <w:suppressAutoHyphens/>
              <w:spacing w:before="100" w:beforeAutospacing="1" w:after="120"/>
              <w:contextualSpacing/>
              <w:rPr>
                <w:rFonts w:ascii="Arial" w:hAnsi="Arial" w:cs="Arial"/>
                <w:sz w:val="16"/>
                <w:szCs w:val="16"/>
                <w:lang w:eastAsia="zh-CN"/>
              </w:rPr>
            </w:pPr>
          </w:p>
        </w:tc>
      </w:tr>
    </w:tbl>
    <w:p w14:paraId="73255184" w14:textId="77777777" w:rsidR="007F7846" w:rsidRPr="007F7846" w:rsidRDefault="007F7846" w:rsidP="007F7846">
      <w:pPr>
        <w:suppressAutoHyphens/>
        <w:spacing w:before="100" w:beforeAutospacing="1" w:after="120"/>
        <w:ind w:left="284" w:hanging="284"/>
        <w:contextualSpacing/>
        <w:rPr>
          <w:rFonts w:ascii="Arial" w:hAnsi="Arial" w:cs="Arial"/>
          <w:lang w:eastAsia="zh-CN"/>
        </w:rPr>
      </w:pPr>
      <w:r w:rsidRPr="007F7846">
        <w:rPr>
          <w:rFonts w:ascii="Arial" w:hAnsi="Arial" w:cs="Arial"/>
          <w:lang w:eastAsia="zh-CN"/>
        </w:rPr>
        <w:t xml:space="preserve">      </w:t>
      </w:r>
    </w:p>
    <w:p w14:paraId="79B530A8" w14:textId="1404739D" w:rsidR="007F7846" w:rsidRPr="007F7846" w:rsidRDefault="007F7846" w:rsidP="007F7846">
      <w:pPr>
        <w:spacing w:line="360" w:lineRule="auto"/>
        <w:jc w:val="both"/>
        <w:rPr>
          <w:rFonts w:ascii="Arial" w:hAnsi="Arial" w:cs="Arial"/>
          <w:b/>
        </w:rPr>
      </w:pPr>
      <w:r w:rsidRPr="007F7846">
        <w:rPr>
          <w:rFonts w:ascii="Arial" w:eastAsia="Calibri" w:hAnsi="Arial" w:cs="Arial"/>
        </w:rPr>
        <w:t xml:space="preserve">zgodnie </w:t>
      </w:r>
      <w:r w:rsidR="00985DA6">
        <w:rPr>
          <w:rFonts w:ascii="Arial" w:eastAsia="Calibri" w:hAnsi="Arial" w:cs="Arial"/>
        </w:rPr>
        <w:t xml:space="preserve">z </w:t>
      </w:r>
      <w:r w:rsidRPr="007F7846">
        <w:rPr>
          <w:rFonts w:ascii="Arial" w:eastAsia="Calibri" w:hAnsi="Arial" w:cs="Arial"/>
        </w:rPr>
        <w:t>Formularzem cenowym / Tabelą elementów scalonych stanowiącym Załącznik nr 2.1.- 2.26.                 do SWZ.</w:t>
      </w:r>
    </w:p>
    <w:p w14:paraId="3718990A" w14:textId="77777777" w:rsidR="007F7846" w:rsidRPr="007F7846" w:rsidRDefault="007F7846" w:rsidP="007F7846">
      <w:pPr>
        <w:ind w:hanging="284"/>
        <w:rPr>
          <w:rFonts w:ascii="Arial" w:hAnsi="Arial" w:cs="Arial"/>
        </w:rPr>
      </w:pPr>
      <w:r w:rsidRPr="007F7846">
        <w:rPr>
          <w:rFonts w:ascii="Arial" w:hAnsi="Arial" w:cs="Arial"/>
        </w:rPr>
        <w:t xml:space="preserve">     Przyjęte czynniki  cenotwórcze:</w:t>
      </w:r>
    </w:p>
    <w:p w14:paraId="45B3DFC9" w14:textId="77777777" w:rsidR="007F7846" w:rsidRPr="007F7846" w:rsidRDefault="007F7846" w:rsidP="007F7846">
      <w:pPr>
        <w:spacing w:line="360" w:lineRule="auto"/>
        <w:rPr>
          <w:rFonts w:ascii="Arial" w:hAnsi="Arial" w:cs="Arial"/>
        </w:rPr>
      </w:pPr>
      <w:r w:rsidRPr="007F7846">
        <w:rPr>
          <w:rFonts w:ascii="Arial" w:hAnsi="Arial" w:cs="Arial"/>
        </w:rPr>
        <w:t xml:space="preserve">      C  -  ...............................  zł / rg, </w:t>
      </w:r>
    </w:p>
    <w:p w14:paraId="209D02FB" w14:textId="77777777" w:rsidR="007F7846" w:rsidRPr="007F7846" w:rsidRDefault="007F7846" w:rsidP="007F7846">
      <w:pPr>
        <w:spacing w:line="360" w:lineRule="auto"/>
        <w:rPr>
          <w:rFonts w:ascii="Arial" w:hAnsi="Arial" w:cs="Arial"/>
        </w:rPr>
      </w:pPr>
      <w:r w:rsidRPr="007F7846">
        <w:rPr>
          <w:rFonts w:ascii="Arial" w:hAnsi="Arial" w:cs="Arial"/>
        </w:rPr>
        <w:t xml:space="preserve">      Kp - .............................. %   od  R i S,</w:t>
      </w:r>
    </w:p>
    <w:p w14:paraId="42880C4F" w14:textId="77777777" w:rsidR="007F7846" w:rsidRPr="007F7846" w:rsidRDefault="007F7846" w:rsidP="007F7846">
      <w:pPr>
        <w:spacing w:line="360" w:lineRule="auto"/>
        <w:rPr>
          <w:rFonts w:ascii="Arial" w:hAnsi="Arial" w:cs="Arial"/>
        </w:rPr>
      </w:pPr>
      <w:r w:rsidRPr="007F7846">
        <w:rPr>
          <w:rFonts w:ascii="Arial" w:hAnsi="Arial" w:cs="Arial"/>
        </w:rPr>
        <w:t xml:space="preserve">      Kz - ………………………. %  od M,</w:t>
      </w:r>
    </w:p>
    <w:p w14:paraId="784D0438" w14:textId="77777777" w:rsidR="007F7846" w:rsidRPr="007F7846" w:rsidRDefault="007F7846" w:rsidP="007F7846">
      <w:pPr>
        <w:spacing w:line="360" w:lineRule="auto"/>
        <w:ind w:left="360"/>
        <w:jc w:val="both"/>
        <w:rPr>
          <w:rFonts w:ascii="Arial" w:hAnsi="Arial" w:cs="Arial"/>
        </w:rPr>
      </w:pPr>
      <w:r w:rsidRPr="007F7846">
        <w:rPr>
          <w:rFonts w:ascii="Arial" w:hAnsi="Arial" w:cs="Arial"/>
        </w:rPr>
        <w:t>Z  - ................................ %  od  R i S, Kp  ( R i S )</w:t>
      </w:r>
    </w:p>
    <w:p w14:paraId="3DA7CA29" w14:textId="77777777" w:rsidR="007F7846" w:rsidRPr="007F7846" w:rsidRDefault="007F7846" w:rsidP="007F7846">
      <w:pPr>
        <w:suppressAutoHyphens/>
        <w:ind w:left="360"/>
        <w:jc w:val="both"/>
        <w:rPr>
          <w:rFonts w:ascii="Arial" w:hAnsi="Arial" w:cs="Arial"/>
          <w:b/>
        </w:rPr>
      </w:pPr>
    </w:p>
    <w:p w14:paraId="69035D6F" w14:textId="77777777" w:rsidR="007F7846" w:rsidRPr="007F7846" w:rsidRDefault="007F7846" w:rsidP="007F7846">
      <w:pPr>
        <w:numPr>
          <w:ilvl w:val="1"/>
          <w:numId w:val="52"/>
        </w:numPr>
        <w:suppressAutoHyphens/>
        <w:spacing w:after="160" w:line="256" w:lineRule="auto"/>
        <w:jc w:val="both"/>
        <w:rPr>
          <w:rFonts w:ascii="Arial" w:hAnsi="Arial" w:cs="Arial"/>
          <w:b/>
        </w:rPr>
      </w:pPr>
      <w:r w:rsidRPr="007F7846">
        <w:rPr>
          <w:rFonts w:ascii="Arial" w:hAnsi="Arial" w:cs="Arial"/>
          <w:b/>
        </w:rPr>
        <w:t xml:space="preserve">Okres gwarancji ustalamy na </w:t>
      </w:r>
      <w:r w:rsidRPr="007F7846">
        <w:rPr>
          <w:rFonts w:ascii="Arial" w:hAnsi="Arial" w:cs="Arial"/>
        </w:rPr>
        <w:t>........................</w:t>
      </w:r>
      <w:r w:rsidRPr="007F7846">
        <w:rPr>
          <w:rFonts w:ascii="Arial" w:hAnsi="Arial" w:cs="Arial"/>
          <w:b/>
        </w:rPr>
        <w:t xml:space="preserve"> (min.36 – max.60) miesięcy</w:t>
      </w:r>
      <w:r w:rsidRPr="007F7846">
        <w:rPr>
          <w:rFonts w:ascii="Arial" w:hAnsi="Arial" w:cs="Arial"/>
        </w:rPr>
        <w:t xml:space="preserve"> </w:t>
      </w:r>
    </w:p>
    <w:p w14:paraId="412463A9" w14:textId="77777777" w:rsidR="007F7846" w:rsidRPr="007F7846" w:rsidRDefault="007F7846" w:rsidP="007F7846">
      <w:pPr>
        <w:suppressAutoHyphens/>
        <w:ind w:left="360"/>
        <w:jc w:val="both"/>
        <w:rPr>
          <w:rFonts w:ascii="Arial" w:hAnsi="Arial" w:cs="Arial"/>
          <w:sz w:val="16"/>
          <w:szCs w:val="16"/>
        </w:rPr>
      </w:pPr>
      <w:r w:rsidRPr="007F7846">
        <w:rPr>
          <w:rFonts w:ascii="Arial" w:hAnsi="Arial" w:cs="Arial"/>
        </w:rPr>
        <w:t xml:space="preserve">/należy podać w pełnych miesiącach/ od daty odbioru końcowego tych robót bez wad     </w:t>
      </w:r>
    </w:p>
    <w:p w14:paraId="2C10194C" w14:textId="77777777" w:rsidR="007F7846" w:rsidRPr="007F7846" w:rsidRDefault="007F7846" w:rsidP="007F7846">
      <w:pPr>
        <w:spacing w:line="360" w:lineRule="auto"/>
        <w:rPr>
          <w:rFonts w:ascii="Arial" w:hAnsi="Arial" w:cs="Arial"/>
        </w:rPr>
      </w:pPr>
    </w:p>
    <w:p w14:paraId="00A7365B" w14:textId="77777777" w:rsidR="007F7846" w:rsidRPr="007F7846" w:rsidRDefault="007F7846" w:rsidP="007F7846">
      <w:pPr>
        <w:numPr>
          <w:ilvl w:val="0"/>
          <w:numId w:val="33"/>
        </w:numPr>
        <w:suppressAutoHyphens/>
        <w:spacing w:after="200" w:line="288" w:lineRule="auto"/>
        <w:ind w:left="357" w:hanging="357"/>
        <w:jc w:val="both"/>
        <w:rPr>
          <w:rFonts w:ascii="Arial" w:hAnsi="Arial" w:cs="Arial"/>
          <w:color w:val="000000"/>
        </w:rPr>
      </w:pPr>
      <w:r w:rsidRPr="007F7846">
        <w:rPr>
          <w:rFonts w:ascii="Arial" w:hAnsi="Arial" w:cs="Arial"/>
          <w:color w:val="000000"/>
          <w:lang w:eastAsia="ar-SA"/>
        </w:rPr>
        <w:t>Mając</w:t>
      </w:r>
      <w:r w:rsidRPr="007F7846">
        <w:rPr>
          <w:rFonts w:ascii="Arial" w:hAnsi="Arial" w:cs="Arial"/>
          <w:color w:val="000000"/>
        </w:rPr>
        <w:t xml:space="preserve"> na uwadze definicję MŚP</w:t>
      </w:r>
      <w:r w:rsidRPr="007F7846">
        <w:rPr>
          <w:rFonts w:ascii="Arial" w:hAnsi="Arial"/>
          <w:color w:val="000000"/>
          <w:vertAlign w:val="superscript"/>
        </w:rPr>
        <w:footnoteReference w:id="1"/>
      </w:r>
      <w:r w:rsidRPr="007F7846">
        <w:rPr>
          <w:rFonts w:ascii="Arial" w:hAnsi="Arial" w:cs="Arial"/>
          <w:color w:val="000000"/>
        </w:rPr>
        <w:t xml:space="preserve"> określoną w zaleceniu nr 2003/361/WE Komisji Europejskiej oświadczamy, iż jesteśmy </w:t>
      </w:r>
      <w:r w:rsidRPr="007F7846">
        <w:rPr>
          <w:rFonts w:ascii="Arial" w:hAnsi="Arial" w:cs="Arial"/>
          <w:i/>
          <w:iCs/>
          <w:color w:val="000000"/>
        </w:rPr>
        <w:t xml:space="preserve">(właściwe należy oznaczyć znakiem </w:t>
      </w:r>
      <w:r w:rsidRPr="007F7846">
        <w:rPr>
          <w:rFonts w:ascii="Arial" w:hAnsi="Arial" w:cs="Arial"/>
          <w:b/>
          <w:bCs/>
          <w:i/>
          <w:iCs/>
          <w:color w:val="000000"/>
        </w:rPr>
        <w:t xml:space="preserve">„x” </w:t>
      </w:r>
      <w:r w:rsidRPr="007F7846">
        <w:rPr>
          <w:rFonts w:ascii="Arial" w:hAnsi="Arial" w:cs="Arial"/>
          <w:i/>
          <w:iCs/>
          <w:color w:val="000000"/>
        </w:rPr>
        <w:t>w polu kwadratu)</w:t>
      </w:r>
      <w:r w:rsidRPr="007F7846">
        <w:rPr>
          <w:rFonts w:ascii="Arial" w:hAnsi="Arial" w:cs="Arial"/>
          <w:color w:val="000000"/>
        </w:rPr>
        <w:t xml:space="preserve">:   </w:t>
      </w: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4"/>
        <w:gridCol w:w="3260"/>
        <w:gridCol w:w="2546"/>
      </w:tblGrid>
      <w:tr w:rsidR="007F7846" w:rsidRPr="007F7846" w14:paraId="1718A45D" w14:textId="77777777" w:rsidTr="007F7846">
        <w:trPr>
          <w:trHeight w:val="469"/>
        </w:trPr>
        <w:tc>
          <w:tcPr>
            <w:tcW w:w="3114" w:type="dxa"/>
            <w:hideMark/>
          </w:tcPr>
          <w:bookmarkStart w:id="61" w:name="_Hlk142910052"/>
          <w:p w14:paraId="29DCE7F3" w14:textId="77777777" w:rsidR="007F7846" w:rsidRPr="007F7846" w:rsidRDefault="006D5E63" w:rsidP="007F7846">
            <w:pPr>
              <w:suppressAutoHyphens/>
              <w:spacing w:line="288" w:lineRule="auto"/>
              <w:jc w:val="both"/>
              <w:rPr>
                <w:rFonts w:ascii="Arial" w:hAnsi="Arial" w:cs="Arial"/>
                <w:color w:val="000000"/>
              </w:rPr>
            </w:pPr>
            <w:sdt>
              <w:sdtPr>
                <w:rPr>
                  <w:rFonts w:ascii="MS Gothic" w:eastAsia="MS Gothic" w:hAnsi="MS Gothic" w:cs="Arial" w:hint="eastAsia"/>
                  <w:bCs/>
                  <w:color w:val="000000"/>
                </w:rPr>
                <w:id w:val="343440068"/>
                <w14:checkbox>
                  <w14:checked w14:val="0"/>
                  <w14:checkedState w14:val="2612" w14:font="MS Gothic"/>
                  <w14:uncheckedState w14:val="2610" w14:font="MS Gothic"/>
                </w14:checkbox>
              </w:sdtPr>
              <w:sdtEndPr/>
              <w:sdtContent>
                <w:r w:rsidR="007F7846" w:rsidRPr="007F7846">
                  <w:rPr>
                    <w:rFonts w:ascii="MS Gothic" w:eastAsia="MS Gothic" w:hAnsi="MS Gothic" w:cs="Arial" w:hint="eastAsia"/>
                    <w:bCs/>
                    <w:color w:val="000000"/>
                  </w:rPr>
                  <w:t>☐</w:t>
                </w:r>
              </w:sdtContent>
            </w:sdt>
            <w:r w:rsidR="007F7846" w:rsidRPr="007F7846">
              <w:rPr>
                <w:rFonts w:ascii="Arial" w:hAnsi="Arial" w:cs="Arial"/>
                <w:bCs/>
                <w:color w:val="000000"/>
              </w:rPr>
              <w:t xml:space="preserve"> mikroprzedsiębiorstwo</w:t>
            </w:r>
          </w:p>
        </w:tc>
        <w:tc>
          <w:tcPr>
            <w:tcW w:w="3260" w:type="dxa"/>
            <w:hideMark/>
          </w:tcPr>
          <w:p w14:paraId="1ABB132C" w14:textId="77777777" w:rsidR="007F7846" w:rsidRPr="007F7846" w:rsidRDefault="006D5E63" w:rsidP="007F7846">
            <w:pPr>
              <w:suppressAutoHyphens/>
              <w:spacing w:line="288" w:lineRule="auto"/>
              <w:jc w:val="both"/>
              <w:rPr>
                <w:rFonts w:ascii="Arial" w:eastAsia="SimSun" w:hAnsi="Arial" w:cs="Arial"/>
                <w:color w:val="000000"/>
              </w:rPr>
            </w:pPr>
            <w:sdt>
              <w:sdtPr>
                <w:rPr>
                  <w:rFonts w:ascii="MS Gothic" w:eastAsia="MS Gothic" w:hAnsi="MS Gothic" w:cs="Arial" w:hint="eastAsia"/>
                  <w:bCs/>
                  <w:color w:val="000000"/>
                </w:rPr>
                <w:id w:val="-30042195"/>
                <w14:checkbox>
                  <w14:checked w14:val="0"/>
                  <w14:checkedState w14:val="2612" w14:font="MS Gothic"/>
                  <w14:uncheckedState w14:val="2610" w14:font="MS Gothic"/>
                </w14:checkbox>
              </w:sdtPr>
              <w:sdtEndPr/>
              <w:sdtContent>
                <w:r w:rsidR="007F7846" w:rsidRPr="007F7846">
                  <w:rPr>
                    <w:rFonts w:ascii="MS Gothic" w:eastAsia="MS Gothic" w:hAnsi="MS Gothic" w:cs="Arial" w:hint="eastAsia"/>
                    <w:bCs/>
                    <w:color w:val="000000"/>
                  </w:rPr>
                  <w:t>☐</w:t>
                </w:r>
              </w:sdtContent>
            </w:sdt>
            <w:r w:rsidR="007F7846" w:rsidRPr="007F7846">
              <w:rPr>
                <w:rFonts w:ascii="Arial" w:hAnsi="Arial" w:cs="Arial"/>
                <w:bCs/>
                <w:color w:val="000000"/>
              </w:rPr>
              <w:t xml:space="preserve"> mały przedsiębiorca</w:t>
            </w:r>
          </w:p>
        </w:tc>
        <w:tc>
          <w:tcPr>
            <w:tcW w:w="2546" w:type="dxa"/>
            <w:hideMark/>
          </w:tcPr>
          <w:p w14:paraId="15DB3F50" w14:textId="77777777" w:rsidR="007F7846" w:rsidRPr="007F7846" w:rsidRDefault="006D5E63" w:rsidP="007F7846">
            <w:pPr>
              <w:jc w:val="both"/>
              <w:rPr>
                <w:rFonts w:ascii="Arial" w:eastAsia="SimSun" w:hAnsi="Arial" w:cs="Arial"/>
                <w:bCs/>
                <w:color w:val="000000"/>
              </w:rPr>
            </w:pPr>
            <w:sdt>
              <w:sdtPr>
                <w:rPr>
                  <w:rFonts w:ascii="Segoe UI Symbol" w:eastAsia="MS Gothic" w:hAnsi="Segoe UI Symbol" w:cs="Segoe UI Symbol"/>
                  <w:bCs/>
                  <w:color w:val="000000"/>
                </w:rPr>
                <w:id w:val="809433946"/>
                <w14:checkbox>
                  <w14:checked w14:val="0"/>
                  <w14:checkedState w14:val="2612" w14:font="MS Gothic"/>
                  <w14:uncheckedState w14:val="2610" w14:font="MS Gothic"/>
                </w14:checkbox>
              </w:sdtPr>
              <w:sdtEndPr/>
              <w:sdtContent>
                <w:r w:rsidR="007F7846" w:rsidRPr="007F7846">
                  <w:rPr>
                    <w:rFonts w:ascii="Segoe UI Symbol" w:eastAsia="MS Gothic" w:hAnsi="Segoe UI Symbol" w:cs="Segoe UI Symbol" w:hint="eastAsia"/>
                    <w:bCs/>
                    <w:color w:val="000000"/>
                  </w:rPr>
                  <w:t>☐</w:t>
                </w:r>
              </w:sdtContent>
            </w:sdt>
            <w:r w:rsidR="007F7846" w:rsidRPr="007F7846">
              <w:rPr>
                <w:rFonts w:ascii="Arial" w:hAnsi="Arial" w:cs="Arial"/>
                <w:bCs/>
                <w:color w:val="000000"/>
              </w:rPr>
              <w:t xml:space="preserve"> średni przedsiębiorca</w:t>
            </w:r>
          </w:p>
        </w:tc>
      </w:tr>
      <w:tr w:rsidR="007F7846" w:rsidRPr="007F7846" w14:paraId="737E136F" w14:textId="77777777" w:rsidTr="007F7846">
        <w:tc>
          <w:tcPr>
            <w:tcW w:w="3114" w:type="dxa"/>
            <w:hideMark/>
          </w:tcPr>
          <w:p w14:paraId="276639C6" w14:textId="77777777" w:rsidR="007F7846" w:rsidRPr="007F7846" w:rsidRDefault="006D5E63" w:rsidP="007F7846">
            <w:pPr>
              <w:suppressAutoHyphens/>
              <w:spacing w:line="288" w:lineRule="auto"/>
              <w:jc w:val="both"/>
              <w:rPr>
                <w:rFonts w:ascii="Arial" w:eastAsia="SimSun" w:hAnsi="Arial" w:cs="Arial"/>
                <w:bCs/>
                <w:color w:val="000000"/>
              </w:rPr>
            </w:pPr>
            <w:sdt>
              <w:sdtPr>
                <w:rPr>
                  <w:rFonts w:ascii="Segoe UI Symbol" w:eastAsia="MS Gothic" w:hAnsi="Segoe UI Symbol" w:cs="Segoe UI Symbol"/>
                  <w:bCs/>
                  <w:color w:val="000000"/>
                </w:rPr>
                <w:id w:val="-1429809519"/>
                <w14:checkbox>
                  <w14:checked w14:val="0"/>
                  <w14:checkedState w14:val="2612" w14:font="MS Gothic"/>
                  <w14:uncheckedState w14:val="2610" w14:font="MS Gothic"/>
                </w14:checkbox>
              </w:sdtPr>
              <w:sdtEndPr/>
              <w:sdtContent>
                <w:r w:rsidR="007F7846" w:rsidRPr="007F7846">
                  <w:rPr>
                    <w:rFonts w:ascii="Segoe UI Symbol" w:eastAsia="MS Gothic" w:hAnsi="Segoe UI Symbol" w:cs="Segoe UI Symbol" w:hint="eastAsia"/>
                    <w:bCs/>
                    <w:color w:val="000000"/>
                  </w:rPr>
                  <w:t>☐</w:t>
                </w:r>
              </w:sdtContent>
            </w:sdt>
            <w:r w:rsidR="007F7846" w:rsidRPr="007F7846">
              <w:rPr>
                <w:rFonts w:ascii="Arial" w:eastAsia="SimSun" w:hAnsi="Arial" w:cs="Arial"/>
                <w:bCs/>
                <w:color w:val="000000"/>
              </w:rPr>
              <w:t xml:space="preserve"> jednoosobowa działalność   </w:t>
            </w:r>
          </w:p>
          <w:p w14:paraId="17C322AF" w14:textId="77777777" w:rsidR="007F7846" w:rsidRPr="007F7846" w:rsidRDefault="007F7846" w:rsidP="007F7846">
            <w:pPr>
              <w:suppressAutoHyphens/>
              <w:spacing w:line="288" w:lineRule="auto"/>
              <w:ind w:left="164"/>
              <w:jc w:val="both"/>
              <w:rPr>
                <w:rFonts w:ascii="Arial" w:eastAsia="SimSun" w:hAnsi="Arial" w:cs="Arial"/>
                <w:color w:val="000000"/>
              </w:rPr>
            </w:pPr>
            <w:r w:rsidRPr="007F7846">
              <w:rPr>
                <w:rFonts w:ascii="Arial" w:eastAsia="SimSun" w:hAnsi="Arial" w:cs="Arial"/>
                <w:bCs/>
                <w:color w:val="000000"/>
              </w:rPr>
              <w:t xml:space="preserve"> gospodarcza</w:t>
            </w:r>
          </w:p>
        </w:tc>
        <w:tc>
          <w:tcPr>
            <w:tcW w:w="3260" w:type="dxa"/>
            <w:hideMark/>
          </w:tcPr>
          <w:p w14:paraId="341642D1" w14:textId="77777777" w:rsidR="007F7846" w:rsidRPr="007F7846" w:rsidRDefault="006D5E63" w:rsidP="007F7846">
            <w:pPr>
              <w:suppressAutoHyphens/>
              <w:spacing w:line="288" w:lineRule="auto"/>
              <w:jc w:val="both"/>
              <w:rPr>
                <w:rFonts w:ascii="Arial" w:eastAsia="SimSun" w:hAnsi="Arial" w:cs="Arial"/>
                <w:bCs/>
                <w:color w:val="000000"/>
              </w:rPr>
            </w:pPr>
            <w:sdt>
              <w:sdtPr>
                <w:rPr>
                  <w:rFonts w:ascii="Segoe UI Symbol" w:eastAsia="MS Gothic" w:hAnsi="Segoe UI Symbol" w:cs="Segoe UI Symbol"/>
                  <w:bCs/>
                  <w:color w:val="000000"/>
                </w:rPr>
                <w:id w:val="-634248217"/>
                <w14:checkbox>
                  <w14:checked w14:val="0"/>
                  <w14:checkedState w14:val="2612" w14:font="MS Gothic"/>
                  <w14:uncheckedState w14:val="2610" w14:font="MS Gothic"/>
                </w14:checkbox>
              </w:sdtPr>
              <w:sdtEndPr/>
              <w:sdtContent>
                <w:r w:rsidR="007F7846" w:rsidRPr="007F7846">
                  <w:rPr>
                    <w:rFonts w:ascii="Segoe UI Symbol" w:eastAsia="MS Gothic" w:hAnsi="Segoe UI Symbol" w:cs="Segoe UI Symbol" w:hint="eastAsia"/>
                    <w:bCs/>
                    <w:color w:val="000000"/>
                  </w:rPr>
                  <w:t>☐</w:t>
                </w:r>
              </w:sdtContent>
            </w:sdt>
            <w:r w:rsidR="007F7846" w:rsidRPr="007F7846">
              <w:rPr>
                <w:rFonts w:ascii="Arial" w:hAnsi="Arial" w:cs="Arial"/>
                <w:bCs/>
                <w:color w:val="000000"/>
              </w:rPr>
              <w:t xml:space="preserve"> osoba fizyczna nieprowadząca </w:t>
            </w:r>
          </w:p>
          <w:p w14:paraId="550E26B3" w14:textId="77777777" w:rsidR="007F7846" w:rsidRPr="007F7846" w:rsidRDefault="007F7846" w:rsidP="007F7846">
            <w:pPr>
              <w:suppressAutoHyphens/>
              <w:spacing w:line="288" w:lineRule="auto"/>
              <w:ind w:left="178"/>
              <w:jc w:val="both"/>
              <w:rPr>
                <w:rFonts w:ascii="Arial" w:eastAsia="SimSun" w:hAnsi="Arial" w:cs="Arial"/>
                <w:color w:val="000000"/>
              </w:rPr>
            </w:pPr>
            <w:r w:rsidRPr="007F7846">
              <w:rPr>
                <w:rFonts w:ascii="Arial" w:eastAsia="SimSun" w:hAnsi="Arial" w:cs="Arial"/>
                <w:bCs/>
                <w:color w:val="000000"/>
              </w:rPr>
              <w:t xml:space="preserve"> działalności gospodarczej</w:t>
            </w:r>
          </w:p>
        </w:tc>
        <w:tc>
          <w:tcPr>
            <w:tcW w:w="2546" w:type="dxa"/>
            <w:hideMark/>
          </w:tcPr>
          <w:p w14:paraId="1AEF9043" w14:textId="77777777" w:rsidR="007F7846" w:rsidRPr="007F7846" w:rsidRDefault="006D5E63" w:rsidP="007F7846">
            <w:pPr>
              <w:suppressAutoHyphens/>
              <w:spacing w:line="288" w:lineRule="auto"/>
              <w:jc w:val="both"/>
              <w:rPr>
                <w:rFonts w:ascii="Arial" w:eastAsia="SimSun" w:hAnsi="Arial" w:cs="Arial"/>
                <w:color w:val="000000"/>
              </w:rPr>
            </w:pPr>
            <w:sdt>
              <w:sdtPr>
                <w:rPr>
                  <w:rFonts w:ascii="Segoe UI Symbol" w:eastAsia="MS Gothic" w:hAnsi="Segoe UI Symbol" w:cs="Segoe UI Symbol"/>
                  <w:bCs/>
                  <w:color w:val="000000"/>
                </w:rPr>
                <w:id w:val="492992211"/>
                <w14:checkbox>
                  <w14:checked w14:val="0"/>
                  <w14:checkedState w14:val="2612" w14:font="MS Gothic"/>
                  <w14:uncheckedState w14:val="2610" w14:font="MS Gothic"/>
                </w14:checkbox>
              </w:sdtPr>
              <w:sdtEndPr/>
              <w:sdtContent>
                <w:r w:rsidR="007F7846" w:rsidRPr="007F7846">
                  <w:rPr>
                    <w:rFonts w:ascii="Segoe UI Symbol" w:eastAsia="MS Gothic" w:hAnsi="Segoe UI Symbol" w:cs="Segoe UI Symbol" w:hint="eastAsia"/>
                    <w:bCs/>
                    <w:color w:val="000000"/>
                  </w:rPr>
                  <w:t>☐</w:t>
                </w:r>
              </w:sdtContent>
            </w:sdt>
            <w:r w:rsidR="007F7846" w:rsidRPr="007F7846">
              <w:rPr>
                <w:rFonts w:ascii="Arial" w:hAnsi="Arial" w:cs="Arial"/>
                <w:bCs/>
                <w:color w:val="000000"/>
              </w:rPr>
              <w:t xml:space="preserve"> inny rodzaj</w:t>
            </w:r>
          </w:p>
        </w:tc>
      </w:tr>
      <w:bookmarkEnd w:id="61"/>
    </w:tbl>
    <w:p w14:paraId="46BC72E6" w14:textId="77777777" w:rsidR="007F7846" w:rsidRPr="007F7846" w:rsidRDefault="007F7846" w:rsidP="007F7846">
      <w:pPr>
        <w:suppressAutoHyphens/>
        <w:spacing w:line="276" w:lineRule="auto"/>
        <w:ind w:left="1134" w:hanging="426"/>
        <w:jc w:val="both"/>
        <w:rPr>
          <w:rFonts w:ascii="Arial" w:eastAsia="DengXian" w:hAnsi="Arial" w:cs="Arial"/>
          <w:color w:val="000000"/>
        </w:rPr>
      </w:pPr>
    </w:p>
    <w:p w14:paraId="4690B8D9" w14:textId="77777777" w:rsidR="007F7846" w:rsidRPr="007F7846" w:rsidRDefault="007F7846" w:rsidP="007F7846">
      <w:pPr>
        <w:numPr>
          <w:ilvl w:val="0"/>
          <w:numId w:val="33"/>
        </w:numPr>
        <w:tabs>
          <w:tab w:val="left" w:pos="5600"/>
        </w:tabs>
        <w:spacing w:after="200" w:line="276" w:lineRule="auto"/>
        <w:ind w:left="426" w:hanging="426"/>
        <w:jc w:val="both"/>
        <w:rPr>
          <w:rFonts w:ascii="Arial" w:hAnsi="Arial" w:cs="Arial"/>
        </w:rPr>
      </w:pPr>
      <w:bookmarkStart w:id="62" w:name="_Hlk161741890"/>
      <w:r w:rsidRPr="007F7846">
        <w:rPr>
          <w:rFonts w:ascii="Arial" w:hAnsi="Arial" w:cs="Arial"/>
          <w:b/>
        </w:rPr>
        <w:t>Oświadczam / oświadczamy, że</w:t>
      </w:r>
      <w:r w:rsidRPr="007F7846">
        <w:rPr>
          <w:rFonts w:ascii="Arial" w:hAnsi="Arial" w:cs="Arial"/>
        </w:rPr>
        <w:t>:</w:t>
      </w:r>
    </w:p>
    <w:p w14:paraId="391027C3" w14:textId="32548932" w:rsidR="007F7846" w:rsidRPr="007F7846" w:rsidRDefault="007F7846" w:rsidP="007F7846">
      <w:pPr>
        <w:numPr>
          <w:ilvl w:val="0"/>
          <w:numId w:val="34"/>
        </w:numPr>
        <w:tabs>
          <w:tab w:val="left" w:pos="5600"/>
        </w:tabs>
        <w:spacing w:after="160" w:line="276" w:lineRule="auto"/>
        <w:jc w:val="both"/>
        <w:rPr>
          <w:rFonts w:ascii="Arial" w:hAnsi="Arial" w:cs="Arial"/>
        </w:rPr>
      </w:pPr>
      <w:r w:rsidRPr="007F7846">
        <w:rPr>
          <w:rFonts w:ascii="Arial" w:hAnsi="Arial" w:cs="Arial"/>
        </w:rPr>
        <w:t xml:space="preserve">zapoznałem/ - liśmy się z ogłoszeniem, SWZ wraz z załącznikami, nie wnoszę /-my do niej zastrzeżeń, w szczególności do </w:t>
      </w:r>
      <w:r w:rsidRPr="00C950C4">
        <w:rPr>
          <w:rFonts w:ascii="Arial" w:hAnsi="Arial" w:cs="Arial"/>
        </w:rPr>
        <w:t>załącznika nr</w:t>
      </w:r>
      <w:r w:rsidR="00FB7C45">
        <w:rPr>
          <w:rFonts w:ascii="Arial" w:hAnsi="Arial" w:cs="Arial"/>
        </w:rPr>
        <w:t xml:space="preserve"> 3</w:t>
      </w:r>
      <w:r w:rsidRPr="00C950C4">
        <w:rPr>
          <w:rFonts w:ascii="Arial" w:hAnsi="Arial" w:cs="Arial"/>
        </w:rPr>
        <w:t xml:space="preserve"> do SWZ</w:t>
      </w:r>
      <w:r w:rsidRPr="007F7846">
        <w:rPr>
          <w:rFonts w:ascii="Arial" w:hAnsi="Arial" w:cs="Arial"/>
        </w:rPr>
        <w:t xml:space="preserve"> oraz zdobyłem /-liśmy konieczne informacje do przygotowania oferty;</w:t>
      </w:r>
    </w:p>
    <w:p w14:paraId="3BD22FE5" w14:textId="77777777" w:rsidR="007F7846" w:rsidRPr="007F7846" w:rsidRDefault="007F7846" w:rsidP="007F7846">
      <w:pPr>
        <w:tabs>
          <w:tab w:val="left" w:pos="1862"/>
          <w:tab w:val="left" w:pos="5600"/>
        </w:tabs>
        <w:spacing w:line="276" w:lineRule="auto"/>
        <w:ind w:left="720"/>
        <w:jc w:val="both"/>
        <w:rPr>
          <w:rFonts w:ascii="Arial" w:hAnsi="Arial" w:cs="Arial"/>
        </w:rPr>
      </w:pPr>
    </w:p>
    <w:p w14:paraId="098425AF" w14:textId="68A0EC41" w:rsidR="007F7846" w:rsidRPr="007F7846" w:rsidRDefault="007F7846" w:rsidP="007F7846">
      <w:pPr>
        <w:numPr>
          <w:ilvl w:val="0"/>
          <w:numId w:val="34"/>
        </w:numPr>
        <w:tabs>
          <w:tab w:val="left" w:pos="709"/>
          <w:tab w:val="left" w:pos="5600"/>
        </w:tabs>
        <w:spacing w:after="160" w:line="276" w:lineRule="auto"/>
        <w:jc w:val="both"/>
        <w:rPr>
          <w:rFonts w:ascii="Arial" w:hAnsi="Arial" w:cs="Arial"/>
        </w:rPr>
      </w:pPr>
      <w:r w:rsidRPr="007F7846">
        <w:rPr>
          <w:rFonts w:ascii="Arial" w:hAnsi="Arial" w:cs="Arial"/>
        </w:rPr>
        <w:t>akceptuję /-jemy wzór umowy stanowiący Załącznik nr</w:t>
      </w:r>
      <w:r w:rsidR="00755206">
        <w:rPr>
          <w:rFonts w:ascii="Arial" w:hAnsi="Arial" w:cs="Arial"/>
        </w:rPr>
        <w:t xml:space="preserve"> 11</w:t>
      </w:r>
      <w:r w:rsidRPr="007F7846">
        <w:rPr>
          <w:rFonts w:ascii="Arial" w:hAnsi="Arial" w:cs="Arial"/>
        </w:rPr>
        <w:t xml:space="preserve"> do SWZ i zobowiązuję /-jemy się,                 w przypadku wyboru mojej/naszej oferty, do zawarcia umowy na wymienionych w niej warunkach, w miejscu i terminie wyznaczonym przez Zamawiającego;</w:t>
      </w:r>
    </w:p>
    <w:p w14:paraId="2DA6549C" w14:textId="77777777" w:rsidR="007F7846" w:rsidRPr="007F7846" w:rsidRDefault="007F7846" w:rsidP="007F7846">
      <w:pPr>
        <w:tabs>
          <w:tab w:val="left" w:pos="1862"/>
          <w:tab w:val="left" w:pos="5600"/>
        </w:tabs>
        <w:spacing w:line="276" w:lineRule="auto"/>
        <w:ind w:left="720"/>
        <w:jc w:val="both"/>
        <w:rPr>
          <w:rFonts w:ascii="Arial" w:hAnsi="Arial" w:cs="Arial"/>
        </w:rPr>
      </w:pPr>
    </w:p>
    <w:p w14:paraId="26EEDFDC" w14:textId="1501CB64" w:rsidR="007F7846" w:rsidRPr="000E45D8" w:rsidRDefault="007F7846" w:rsidP="000E45D8">
      <w:pPr>
        <w:numPr>
          <w:ilvl w:val="0"/>
          <w:numId w:val="34"/>
        </w:numPr>
        <w:tabs>
          <w:tab w:val="left" w:pos="1862"/>
          <w:tab w:val="left" w:pos="5600"/>
        </w:tabs>
        <w:autoSpaceDE w:val="0"/>
        <w:autoSpaceDN w:val="0"/>
        <w:adjustRightInd w:val="0"/>
        <w:spacing w:after="160" w:line="276" w:lineRule="auto"/>
        <w:contextualSpacing/>
        <w:jc w:val="both"/>
        <w:rPr>
          <w:rFonts w:ascii="Arial" w:hAnsi="Arial" w:cs="Arial"/>
          <w:color w:val="000000"/>
        </w:rPr>
      </w:pPr>
      <w:r w:rsidRPr="007F7846">
        <w:rPr>
          <w:rFonts w:ascii="Arial" w:hAnsi="Arial" w:cs="Arial"/>
          <w:color w:val="000000"/>
        </w:rPr>
        <w:lastRenderedPageBreak/>
        <w:t>przystępując do postępowania przetargowego uzyskałem /-liśmy wszelkie niezbędne informacje co do ryzyka, trudności i wszelkich innych okoliczności jakie mogą mieć wpływ                       na ofertę przetargową i biorę pełną odpowiedzialność za odpowiednie wykonanie przedmiotu umowy;</w:t>
      </w:r>
    </w:p>
    <w:p w14:paraId="350EC04E" w14:textId="77777777" w:rsidR="007F7846" w:rsidRPr="007F7846" w:rsidRDefault="007F7846" w:rsidP="007F7846">
      <w:pPr>
        <w:numPr>
          <w:ilvl w:val="0"/>
          <w:numId w:val="53"/>
        </w:numPr>
        <w:tabs>
          <w:tab w:val="left" w:pos="5600"/>
        </w:tabs>
        <w:suppressAutoHyphens/>
        <w:spacing w:after="160" w:line="276" w:lineRule="auto"/>
        <w:ind w:left="426" w:hanging="426"/>
        <w:jc w:val="both"/>
        <w:rPr>
          <w:rFonts w:ascii="Arial" w:hAnsi="Arial" w:cs="Arial"/>
          <w:lang w:eastAsia="ar-SA"/>
        </w:rPr>
      </w:pPr>
      <w:r w:rsidRPr="007F7846">
        <w:rPr>
          <w:rFonts w:ascii="Arial" w:hAnsi="Arial" w:cs="Arial"/>
          <w:b/>
        </w:rPr>
        <w:t>Oświadczam / oświadczamy, że:</w:t>
      </w:r>
    </w:p>
    <w:p w14:paraId="64F3A4D4" w14:textId="0E68B2CD" w:rsidR="007F7846" w:rsidRPr="00C125AA" w:rsidRDefault="007F7846" w:rsidP="00C125AA">
      <w:pPr>
        <w:numPr>
          <w:ilvl w:val="0"/>
          <w:numId w:val="35"/>
        </w:numPr>
        <w:tabs>
          <w:tab w:val="left" w:pos="709"/>
          <w:tab w:val="left" w:pos="5600"/>
        </w:tabs>
        <w:suppressAutoHyphens/>
        <w:spacing w:after="160" w:line="276" w:lineRule="auto"/>
        <w:ind w:left="709" w:hanging="283"/>
        <w:jc w:val="both"/>
        <w:rPr>
          <w:rFonts w:ascii="Arial" w:hAnsi="Arial" w:cs="Arial"/>
        </w:rPr>
      </w:pPr>
      <w:r w:rsidRPr="007F7846">
        <w:rPr>
          <w:rFonts w:ascii="Arial" w:hAnsi="Arial" w:cs="Arial"/>
        </w:rPr>
        <w:t>dane osobowe przekazane w ofercie oraz załącznikach są przetwarzane i udostępnione Zamawiającemu zgodnie z art. 28 Rozporządzenia Parlamentu Europejskiego i Rady (UE) 2016/679</w:t>
      </w:r>
    </w:p>
    <w:p w14:paraId="7207340D" w14:textId="77777777" w:rsidR="007F7846" w:rsidRPr="007F7846" w:rsidRDefault="007F7846" w:rsidP="007F7846">
      <w:pPr>
        <w:numPr>
          <w:ilvl w:val="0"/>
          <w:numId w:val="35"/>
        </w:numPr>
        <w:tabs>
          <w:tab w:val="left" w:pos="709"/>
          <w:tab w:val="left" w:pos="5600"/>
        </w:tabs>
        <w:suppressAutoHyphens/>
        <w:spacing w:after="160" w:line="276" w:lineRule="auto"/>
        <w:ind w:left="709" w:hanging="283"/>
        <w:jc w:val="both"/>
        <w:rPr>
          <w:rFonts w:ascii="Arial" w:hAnsi="Arial" w:cs="Arial"/>
        </w:rPr>
      </w:pPr>
      <w:r w:rsidRPr="007F7846">
        <w:rPr>
          <w:rFonts w:ascii="Arial" w:hAnsi="Arial" w:cs="Arial"/>
        </w:rPr>
        <w:t xml:space="preserve">wypełniłem /-liśmy obowiązki informacyjne przewidziane w art. 13 lub art. 14 RODO wobec osób fizycznych, od których dane osobowe bezpośrednio lub pośrednio pozyskałem /-liśmy  w celu ubiegania się o udzielenie zamówienia publicznego w niniejszym postępowaniu </w:t>
      </w:r>
    </w:p>
    <w:p w14:paraId="1964CB2A" w14:textId="77777777" w:rsidR="007F7846" w:rsidRPr="007F7846" w:rsidRDefault="007F7846" w:rsidP="007F7846">
      <w:pPr>
        <w:tabs>
          <w:tab w:val="left" w:pos="1862"/>
          <w:tab w:val="left" w:pos="5600"/>
        </w:tabs>
        <w:suppressAutoHyphens/>
        <w:spacing w:line="276" w:lineRule="auto"/>
        <w:ind w:left="567"/>
        <w:jc w:val="both"/>
        <w:rPr>
          <w:rFonts w:ascii="Arial" w:hAnsi="Arial" w:cs="Arial"/>
          <w:sz w:val="8"/>
          <w:szCs w:val="8"/>
        </w:rPr>
      </w:pPr>
    </w:p>
    <w:p w14:paraId="4AD2C839" w14:textId="77777777" w:rsidR="007F7846" w:rsidRPr="007F7846" w:rsidRDefault="007F7846" w:rsidP="006D5E63">
      <w:pPr>
        <w:tabs>
          <w:tab w:val="left" w:pos="1862"/>
          <w:tab w:val="left" w:pos="5600"/>
        </w:tabs>
        <w:suppressAutoHyphens/>
        <w:spacing w:line="276" w:lineRule="auto"/>
        <w:ind w:left="709"/>
        <w:jc w:val="both"/>
        <w:rPr>
          <w:rFonts w:ascii="Arial" w:hAnsi="Arial" w:cs="Arial"/>
        </w:rPr>
      </w:pPr>
      <w:r w:rsidRPr="007F7846">
        <w:rPr>
          <w:rFonts w:ascii="Arial" w:hAnsi="Arial" w:cs="Arial"/>
        </w:rPr>
        <w:t>/W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135814DE" w14:textId="77777777" w:rsidR="007F7846" w:rsidRPr="007F7846" w:rsidRDefault="007F7846" w:rsidP="006D5E63">
      <w:pPr>
        <w:tabs>
          <w:tab w:val="left" w:pos="1862"/>
          <w:tab w:val="left" w:pos="5600"/>
        </w:tabs>
        <w:suppressAutoHyphens/>
        <w:spacing w:line="276" w:lineRule="auto"/>
        <w:ind w:left="567" w:firstLine="142"/>
        <w:jc w:val="both"/>
        <w:rPr>
          <w:rFonts w:ascii="Arial" w:hAnsi="Arial" w:cs="Arial"/>
          <w:sz w:val="8"/>
          <w:szCs w:val="8"/>
        </w:rPr>
      </w:pPr>
    </w:p>
    <w:p w14:paraId="7035ACA8" w14:textId="46A1F0CE" w:rsidR="007F7846" w:rsidRPr="006D5E63" w:rsidRDefault="006D5E63" w:rsidP="006D5E63">
      <w:pPr>
        <w:pStyle w:val="Akapitzlist"/>
        <w:numPr>
          <w:ilvl w:val="0"/>
          <w:numId w:val="35"/>
        </w:numPr>
        <w:tabs>
          <w:tab w:val="left" w:pos="709"/>
          <w:tab w:val="left" w:pos="5600"/>
        </w:tabs>
        <w:suppressAutoHyphens/>
        <w:spacing w:after="160"/>
        <w:ind w:left="709" w:hanging="283"/>
        <w:jc w:val="both"/>
        <w:rPr>
          <w:rFonts w:ascii="Arial" w:hAnsi="Arial" w:cs="Arial"/>
          <w:sz w:val="20"/>
          <w:szCs w:val="20"/>
        </w:rPr>
      </w:pPr>
      <w:r>
        <w:rPr>
          <w:rFonts w:ascii="Arial" w:hAnsi="Arial" w:cs="Arial"/>
          <w:sz w:val="20"/>
          <w:szCs w:val="20"/>
        </w:rPr>
        <w:t xml:space="preserve"> </w:t>
      </w:r>
      <w:r w:rsidR="007F7846" w:rsidRPr="006D5E63">
        <w:rPr>
          <w:rFonts w:ascii="Arial" w:hAnsi="Arial" w:cs="Arial"/>
          <w:sz w:val="20"/>
          <w:szCs w:val="20"/>
        </w:rPr>
        <w:t>przyjmuję /-jemy do wiadomości i akceptuję /-jemy zapisy klauzuli informacyjnej zawartej w pkt</w:t>
      </w:r>
      <w:r w:rsidR="00554B1D" w:rsidRPr="006D5E63">
        <w:rPr>
          <w:rFonts w:ascii="Arial" w:hAnsi="Arial" w:cs="Arial"/>
          <w:sz w:val="20"/>
          <w:szCs w:val="20"/>
        </w:rPr>
        <w:t xml:space="preserve"> </w:t>
      </w:r>
      <w:bookmarkStart w:id="63" w:name="_GoBack"/>
      <w:bookmarkEnd w:id="63"/>
      <w:r w:rsidR="00554B1D" w:rsidRPr="006D5E63">
        <w:rPr>
          <w:rFonts w:ascii="Arial" w:hAnsi="Arial" w:cs="Arial"/>
          <w:sz w:val="20"/>
          <w:szCs w:val="20"/>
        </w:rPr>
        <w:t>28</w:t>
      </w:r>
      <w:r w:rsidR="007F7846" w:rsidRPr="006D5E63">
        <w:rPr>
          <w:rFonts w:ascii="Arial" w:hAnsi="Arial" w:cs="Arial"/>
          <w:sz w:val="20"/>
          <w:szCs w:val="20"/>
        </w:rPr>
        <w:t xml:space="preserve"> SWZ</w:t>
      </w:r>
    </w:p>
    <w:p w14:paraId="562DA0D7" w14:textId="77777777" w:rsidR="007F7846" w:rsidRPr="007F7846" w:rsidRDefault="007F7846" w:rsidP="007F7846">
      <w:pPr>
        <w:numPr>
          <w:ilvl w:val="1"/>
          <w:numId w:val="54"/>
        </w:numPr>
        <w:spacing w:after="160" w:line="256" w:lineRule="auto"/>
        <w:ind w:left="426" w:hanging="426"/>
        <w:contextualSpacing/>
        <w:rPr>
          <w:rFonts w:ascii="Arial" w:hAnsi="Arial" w:cs="Arial"/>
        </w:rPr>
      </w:pPr>
      <w:r w:rsidRPr="007F7846">
        <w:rPr>
          <w:rFonts w:ascii="Arial" w:hAnsi="Arial" w:cs="Arial"/>
        </w:rPr>
        <w:t>Osoba odpowiedzialna za realizację zamówienia: ………………………………………...................…………./imię i nazwisko, nr telefonu, adres mail/</w:t>
      </w:r>
    </w:p>
    <w:p w14:paraId="2F804308" w14:textId="77777777" w:rsidR="007F7846" w:rsidRPr="007F7846" w:rsidRDefault="007F7846" w:rsidP="007F7846">
      <w:pPr>
        <w:spacing w:after="160" w:line="256" w:lineRule="auto"/>
        <w:ind w:left="426"/>
        <w:contextualSpacing/>
        <w:rPr>
          <w:rFonts w:ascii="Arial" w:hAnsi="Arial" w:cs="Arial"/>
        </w:rPr>
      </w:pPr>
    </w:p>
    <w:bookmarkEnd w:id="62"/>
    <w:p w14:paraId="7A9FBCF3" w14:textId="3EE71C54" w:rsidR="007F7846" w:rsidRPr="00603BDA" w:rsidRDefault="007F7846" w:rsidP="00603BDA">
      <w:pPr>
        <w:numPr>
          <w:ilvl w:val="1"/>
          <w:numId w:val="54"/>
        </w:numPr>
        <w:tabs>
          <w:tab w:val="left" w:pos="426"/>
        </w:tabs>
        <w:suppressAutoHyphens/>
        <w:spacing w:after="160" w:line="276" w:lineRule="auto"/>
        <w:ind w:left="426" w:right="23" w:hanging="426"/>
        <w:jc w:val="both"/>
        <w:rPr>
          <w:rFonts w:ascii="Calibri" w:hAnsi="Calibri" w:cs="Calibri"/>
          <w:color w:val="000000"/>
        </w:rPr>
      </w:pPr>
      <w:r w:rsidRPr="007F7846">
        <w:rPr>
          <w:rFonts w:ascii="Arial" w:hAnsi="Arial" w:cs="Arial"/>
          <w:b/>
          <w:lang w:eastAsia="ar-SA"/>
        </w:rPr>
        <w:t xml:space="preserve">/jeżeli dotyczy/ </w:t>
      </w:r>
      <w:r w:rsidRPr="007F7846">
        <w:rPr>
          <w:rFonts w:ascii="Arial" w:hAnsi="Arial" w:cs="Arial"/>
          <w:lang w:eastAsia="ar-SA"/>
        </w:rPr>
        <w:t>Oświadczamy, że poniżej wskazaną część zamówienia powierzam do wykonania  podwykonawcy, z zasobów którego korzystamy na podstawie art. 118 ust. 1 uPzp (</w:t>
      </w:r>
      <w:r w:rsidRPr="007F7846">
        <w:rPr>
          <w:rFonts w:ascii="Arial" w:hAnsi="Arial" w:cs="Arial"/>
          <w:b/>
          <w:lang w:eastAsia="ar-SA"/>
        </w:rPr>
        <w:t>podmiot udostępniający zasoby)</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4516"/>
        <w:gridCol w:w="3842"/>
      </w:tblGrid>
      <w:tr w:rsidR="007F7846" w:rsidRPr="007F7846" w14:paraId="6121AC18" w14:textId="77777777" w:rsidTr="007F7846">
        <w:tc>
          <w:tcPr>
            <w:tcW w:w="567" w:type="dxa"/>
            <w:tcBorders>
              <w:top w:val="single" w:sz="4" w:space="0" w:color="auto"/>
              <w:left w:val="single" w:sz="4" w:space="0" w:color="auto"/>
              <w:bottom w:val="single" w:sz="4" w:space="0" w:color="auto"/>
              <w:right w:val="single" w:sz="4" w:space="0" w:color="auto"/>
            </w:tcBorders>
            <w:vAlign w:val="center"/>
            <w:hideMark/>
          </w:tcPr>
          <w:p w14:paraId="5D20B38E" w14:textId="77777777" w:rsidR="007F7846" w:rsidRPr="007F7846" w:rsidRDefault="007F7846" w:rsidP="007F7846">
            <w:pPr>
              <w:suppressAutoHyphens/>
              <w:jc w:val="center"/>
              <w:rPr>
                <w:rFonts w:ascii="Arial" w:hAnsi="Arial" w:cs="Arial"/>
                <w:sz w:val="18"/>
                <w:lang w:eastAsia="ar-SA"/>
              </w:rPr>
            </w:pPr>
            <w:r w:rsidRPr="007F7846">
              <w:rPr>
                <w:rFonts w:ascii="Arial" w:hAnsi="Arial" w:cs="Arial"/>
                <w:sz w:val="18"/>
                <w:szCs w:val="18"/>
              </w:rPr>
              <w:t>l.p.</w:t>
            </w:r>
          </w:p>
        </w:tc>
        <w:tc>
          <w:tcPr>
            <w:tcW w:w="4516" w:type="dxa"/>
            <w:tcBorders>
              <w:top w:val="single" w:sz="4" w:space="0" w:color="auto"/>
              <w:left w:val="single" w:sz="4" w:space="0" w:color="auto"/>
              <w:bottom w:val="single" w:sz="4" w:space="0" w:color="auto"/>
              <w:right w:val="single" w:sz="4" w:space="0" w:color="auto"/>
            </w:tcBorders>
            <w:vAlign w:val="center"/>
            <w:hideMark/>
          </w:tcPr>
          <w:p w14:paraId="4A954366" w14:textId="77777777" w:rsidR="007F7846" w:rsidRPr="007F7846" w:rsidRDefault="007F7846" w:rsidP="007F7846">
            <w:pPr>
              <w:suppressAutoHyphens/>
              <w:ind w:left="-107"/>
              <w:jc w:val="center"/>
              <w:rPr>
                <w:rFonts w:ascii="Arial" w:hAnsi="Arial" w:cs="Arial"/>
                <w:sz w:val="18"/>
                <w:lang w:eastAsia="ar-SA"/>
              </w:rPr>
            </w:pPr>
            <w:r w:rsidRPr="007F7846">
              <w:rPr>
                <w:rFonts w:ascii="Arial" w:hAnsi="Arial" w:cs="Arial"/>
                <w:sz w:val="18"/>
                <w:lang w:eastAsia="ar-SA"/>
              </w:rPr>
              <w:t>Nazwa podwykonawcy</w:t>
            </w:r>
          </w:p>
        </w:tc>
        <w:tc>
          <w:tcPr>
            <w:tcW w:w="3842" w:type="dxa"/>
            <w:tcBorders>
              <w:top w:val="single" w:sz="4" w:space="0" w:color="auto"/>
              <w:left w:val="single" w:sz="4" w:space="0" w:color="auto"/>
              <w:bottom w:val="single" w:sz="4" w:space="0" w:color="auto"/>
              <w:right w:val="single" w:sz="4" w:space="0" w:color="auto"/>
            </w:tcBorders>
            <w:vAlign w:val="center"/>
            <w:hideMark/>
          </w:tcPr>
          <w:p w14:paraId="5B4780B6" w14:textId="77777777" w:rsidR="007F7846" w:rsidRPr="007F7846" w:rsidRDefault="007F7846" w:rsidP="007F7846">
            <w:pPr>
              <w:suppressAutoHyphens/>
              <w:ind w:left="-227"/>
              <w:jc w:val="center"/>
              <w:rPr>
                <w:rFonts w:ascii="Arial" w:hAnsi="Arial" w:cs="Arial"/>
                <w:sz w:val="18"/>
                <w:lang w:eastAsia="ar-SA"/>
              </w:rPr>
            </w:pPr>
            <w:bookmarkStart w:id="64" w:name="_Hlk104894515"/>
            <w:r w:rsidRPr="007F7846">
              <w:rPr>
                <w:rFonts w:ascii="Arial" w:hAnsi="Arial" w:cs="Arial"/>
                <w:sz w:val="18"/>
                <w:lang w:eastAsia="ar-SA"/>
              </w:rPr>
              <w:t>Opis części zamówienia powierzonej podwykonawcy</w:t>
            </w:r>
            <w:bookmarkEnd w:id="64"/>
          </w:p>
        </w:tc>
      </w:tr>
      <w:tr w:rsidR="007F7846" w:rsidRPr="007F7846" w14:paraId="170BC27F" w14:textId="77777777" w:rsidTr="007F7846">
        <w:tc>
          <w:tcPr>
            <w:tcW w:w="567" w:type="dxa"/>
            <w:tcBorders>
              <w:top w:val="single" w:sz="4" w:space="0" w:color="auto"/>
              <w:left w:val="single" w:sz="4" w:space="0" w:color="auto"/>
              <w:bottom w:val="single" w:sz="4" w:space="0" w:color="auto"/>
              <w:right w:val="single" w:sz="4" w:space="0" w:color="auto"/>
            </w:tcBorders>
            <w:vAlign w:val="center"/>
            <w:hideMark/>
          </w:tcPr>
          <w:p w14:paraId="63D3F6B9" w14:textId="77777777" w:rsidR="007F7846" w:rsidRPr="007F7846" w:rsidRDefault="007F7846" w:rsidP="007F7846">
            <w:pPr>
              <w:suppressAutoHyphens/>
              <w:jc w:val="center"/>
              <w:rPr>
                <w:rFonts w:ascii="Arial" w:hAnsi="Arial" w:cs="Arial"/>
                <w:sz w:val="18"/>
                <w:szCs w:val="18"/>
              </w:rPr>
            </w:pPr>
            <w:r w:rsidRPr="007F7846">
              <w:rPr>
                <w:rFonts w:ascii="Arial" w:hAnsi="Arial" w:cs="Arial"/>
                <w:sz w:val="18"/>
                <w:szCs w:val="18"/>
              </w:rPr>
              <w:t>1</w:t>
            </w:r>
          </w:p>
        </w:tc>
        <w:tc>
          <w:tcPr>
            <w:tcW w:w="4516" w:type="dxa"/>
            <w:tcBorders>
              <w:top w:val="single" w:sz="4" w:space="0" w:color="auto"/>
              <w:left w:val="single" w:sz="4" w:space="0" w:color="auto"/>
              <w:bottom w:val="single" w:sz="4" w:space="0" w:color="auto"/>
              <w:right w:val="single" w:sz="4" w:space="0" w:color="auto"/>
            </w:tcBorders>
            <w:vAlign w:val="center"/>
          </w:tcPr>
          <w:p w14:paraId="55AD0786" w14:textId="77777777" w:rsidR="007F7846" w:rsidRPr="007F7846" w:rsidRDefault="007F7846" w:rsidP="007F7846">
            <w:pPr>
              <w:suppressAutoHyphens/>
              <w:ind w:left="426"/>
              <w:jc w:val="center"/>
              <w:rPr>
                <w:rFonts w:ascii="Arial" w:hAnsi="Arial" w:cs="Arial"/>
                <w:sz w:val="18"/>
                <w:lang w:eastAsia="ar-SA"/>
              </w:rPr>
            </w:pPr>
          </w:p>
        </w:tc>
        <w:tc>
          <w:tcPr>
            <w:tcW w:w="3842" w:type="dxa"/>
            <w:tcBorders>
              <w:top w:val="single" w:sz="4" w:space="0" w:color="auto"/>
              <w:left w:val="single" w:sz="4" w:space="0" w:color="auto"/>
              <w:bottom w:val="single" w:sz="4" w:space="0" w:color="auto"/>
              <w:right w:val="single" w:sz="4" w:space="0" w:color="auto"/>
            </w:tcBorders>
            <w:vAlign w:val="center"/>
          </w:tcPr>
          <w:p w14:paraId="6A06843B" w14:textId="77777777" w:rsidR="007F7846" w:rsidRPr="007F7846" w:rsidRDefault="007F7846" w:rsidP="007F7846">
            <w:pPr>
              <w:suppressAutoHyphens/>
              <w:ind w:left="426"/>
              <w:jc w:val="center"/>
              <w:rPr>
                <w:rFonts w:ascii="Arial" w:hAnsi="Arial" w:cs="Arial"/>
                <w:sz w:val="18"/>
                <w:lang w:eastAsia="ar-SA"/>
              </w:rPr>
            </w:pPr>
          </w:p>
        </w:tc>
      </w:tr>
      <w:tr w:rsidR="007F7846" w:rsidRPr="007F7846" w14:paraId="151D80C2" w14:textId="77777777" w:rsidTr="007F7846">
        <w:tc>
          <w:tcPr>
            <w:tcW w:w="567" w:type="dxa"/>
            <w:tcBorders>
              <w:top w:val="single" w:sz="4" w:space="0" w:color="auto"/>
              <w:left w:val="single" w:sz="4" w:space="0" w:color="auto"/>
              <w:bottom w:val="single" w:sz="4" w:space="0" w:color="auto"/>
              <w:right w:val="single" w:sz="4" w:space="0" w:color="auto"/>
            </w:tcBorders>
            <w:vAlign w:val="center"/>
            <w:hideMark/>
          </w:tcPr>
          <w:p w14:paraId="39314DAA" w14:textId="77777777" w:rsidR="007F7846" w:rsidRPr="007F7846" w:rsidRDefault="007F7846" w:rsidP="007F7846">
            <w:pPr>
              <w:suppressAutoHyphens/>
              <w:jc w:val="center"/>
              <w:rPr>
                <w:rFonts w:ascii="Arial" w:hAnsi="Arial" w:cs="Arial"/>
                <w:sz w:val="18"/>
                <w:szCs w:val="18"/>
              </w:rPr>
            </w:pPr>
            <w:r w:rsidRPr="007F7846">
              <w:rPr>
                <w:rFonts w:ascii="Arial" w:hAnsi="Arial" w:cs="Arial"/>
                <w:sz w:val="18"/>
                <w:szCs w:val="18"/>
              </w:rPr>
              <w:t>2</w:t>
            </w:r>
          </w:p>
        </w:tc>
        <w:tc>
          <w:tcPr>
            <w:tcW w:w="4516" w:type="dxa"/>
            <w:tcBorders>
              <w:top w:val="single" w:sz="4" w:space="0" w:color="auto"/>
              <w:left w:val="single" w:sz="4" w:space="0" w:color="auto"/>
              <w:bottom w:val="single" w:sz="4" w:space="0" w:color="auto"/>
              <w:right w:val="single" w:sz="4" w:space="0" w:color="auto"/>
            </w:tcBorders>
            <w:vAlign w:val="center"/>
          </w:tcPr>
          <w:p w14:paraId="337D5032" w14:textId="77777777" w:rsidR="007F7846" w:rsidRPr="007F7846" w:rsidRDefault="007F7846" w:rsidP="007F7846">
            <w:pPr>
              <w:suppressAutoHyphens/>
              <w:ind w:left="426"/>
              <w:jc w:val="center"/>
              <w:rPr>
                <w:rFonts w:ascii="Arial" w:hAnsi="Arial" w:cs="Arial"/>
                <w:sz w:val="18"/>
                <w:lang w:eastAsia="ar-SA"/>
              </w:rPr>
            </w:pPr>
          </w:p>
        </w:tc>
        <w:tc>
          <w:tcPr>
            <w:tcW w:w="3842" w:type="dxa"/>
            <w:tcBorders>
              <w:top w:val="single" w:sz="4" w:space="0" w:color="auto"/>
              <w:left w:val="single" w:sz="4" w:space="0" w:color="auto"/>
              <w:bottom w:val="single" w:sz="4" w:space="0" w:color="auto"/>
              <w:right w:val="single" w:sz="4" w:space="0" w:color="auto"/>
            </w:tcBorders>
            <w:vAlign w:val="center"/>
          </w:tcPr>
          <w:p w14:paraId="697A550B" w14:textId="77777777" w:rsidR="007F7846" w:rsidRPr="007F7846" w:rsidRDefault="007F7846" w:rsidP="007F7846">
            <w:pPr>
              <w:suppressAutoHyphens/>
              <w:ind w:left="426"/>
              <w:jc w:val="center"/>
              <w:rPr>
                <w:rFonts w:ascii="Arial" w:hAnsi="Arial" w:cs="Arial"/>
                <w:sz w:val="18"/>
                <w:lang w:eastAsia="ar-SA"/>
              </w:rPr>
            </w:pPr>
          </w:p>
        </w:tc>
      </w:tr>
    </w:tbl>
    <w:p w14:paraId="27E14C53" w14:textId="77777777" w:rsidR="007F7846" w:rsidRPr="007F7846" w:rsidRDefault="007F7846" w:rsidP="007F7846">
      <w:pPr>
        <w:spacing w:before="240"/>
        <w:ind w:firstLine="357"/>
        <w:jc w:val="both"/>
        <w:rPr>
          <w:rFonts w:ascii="Arial" w:hAnsi="Arial" w:cs="Arial"/>
          <w:b/>
          <w:i/>
          <w:color w:val="FF0000"/>
          <w:sz w:val="16"/>
          <w:szCs w:val="16"/>
        </w:rPr>
      </w:pPr>
      <w:r w:rsidRPr="007F7846">
        <w:rPr>
          <w:rFonts w:ascii="Arial" w:hAnsi="Arial" w:cs="Arial"/>
          <w:b/>
          <w:i/>
          <w:color w:val="FF0000"/>
          <w:sz w:val="16"/>
          <w:szCs w:val="16"/>
        </w:rPr>
        <w:t>UWAGA</w:t>
      </w:r>
    </w:p>
    <w:p w14:paraId="0939C853" w14:textId="77777777" w:rsidR="007F7846" w:rsidRPr="007F7846" w:rsidRDefault="007F7846" w:rsidP="007F7846">
      <w:pPr>
        <w:ind w:left="357" w:right="23"/>
        <w:jc w:val="both"/>
        <w:rPr>
          <w:rFonts w:ascii="Arial" w:hAnsi="Arial" w:cs="Arial"/>
          <w:bCs/>
          <w:i/>
          <w:color w:val="FF0000"/>
          <w:sz w:val="16"/>
          <w:szCs w:val="16"/>
        </w:rPr>
      </w:pPr>
      <w:r w:rsidRPr="007F7846">
        <w:rPr>
          <w:rFonts w:ascii="Arial" w:hAnsi="Arial" w:cs="Arial"/>
          <w:bCs/>
          <w:i/>
          <w:color w:val="FF0000"/>
          <w:sz w:val="16"/>
          <w:szCs w:val="16"/>
        </w:rPr>
        <w:t>Jeżeli Wykonawca pozostawi powyższą tabelę niewypełnioną to Zamawiający przyjmie, iż Wykonawca samodzielnie zrealizuje całe niniejsze zamówienie.</w:t>
      </w:r>
    </w:p>
    <w:p w14:paraId="08C6C629" w14:textId="77777777" w:rsidR="007F7846" w:rsidRPr="007F7846" w:rsidRDefault="007F7846" w:rsidP="007F7846">
      <w:pPr>
        <w:ind w:left="284"/>
        <w:jc w:val="both"/>
        <w:rPr>
          <w:rFonts w:ascii="Arial" w:hAnsi="Arial" w:cs="Arial"/>
          <w:bCs/>
        </w:rPr>
      </w:pPr>
    </w:p>
    <w:p w14:paraId="4CACDA9A" w14:textId="77777777" w:rsidR="007F7846" w:rsidRPr="007F7846" w:rsidRDefault="007F7846" w:rsidP="007F7846">
      <w:pPr>
        <w:numPr>
          <w:ilvl w:val="0"/>
          <w:numId w:val="55"/>
        </w:numPr>
        <w:suppressAutoHyphens/>
        <w:spacing w:after="160" w:line="276" w:lineRule="auto"/>
        <w:ind w:left="426" w:hanging="426"/>
        <w:jc w:val="both"/>
        <w:rPr>
          <w:rFonts w:ascii="Arial" w:eastAsia="Calibri" w:hAnsi="Arial" w:cs="Arial"/>
          <w:b/>
          <w:lang w:eastAsia="ar-SA"/>
        </w:rPr>
      </w:pPr>
      <w:r w:rsidRPr="007F7846">
        <w:rPr>
          <w:rFonts w:ascii="Arial" w:hAnsi="Arial" w:cs="Arial"/>
          <w:b/>
          <w:lang w:eastAsia="ar-SA"/>
        </w:rPr>
        <w:t xml:space="preserve">/jeżeli dotyczy/ </w:t>
      </w:r>
      <w:r w:rsidRPr="007F7846">
        <w:rPr>
          <w:rFonts w:ascii="Arial" w:hAnsi="Arial" w:cs="Arial"/>
          <w:lang w:eastAsia="ar-SA"/>
        </w:rPr>
        <w:t>Oświadczamy, że poniżej wskazaną część zamówienia powierzam do wykonania  podwykonawcy:</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4516"/>
        <w:gridCol w:w="3842"/>
      </w:tblGrid>
      <w:tr w:rsidR="007F7846" w:rsidRPr="007F7846" w14:paraId="1E35A0E3" w14:textId="77777777" w:rsidTr="007F7846">
        <w:tc>
          <w:tcPr>
            <w:tcW w:w="567" w:type="dxa"/>
            <w:tcBorders>
              <w:top w:val="single" w:sz="4" w:space="0" w:color="auto"/>
              <w:left w:val="single" w:sz="4" w:space="0" w:color="auto"/>
              <w:bottom w:val="single" w:sz="4" w:space="0" w:color="auto"/>
              <w:right w:val="single" w:sz="4" w:space="0" w:color="auto"/>
            </w:tcBorders>
            <w:vAlign w:val="center"/>
            <w:hideMark/>
          </w:tcPr>
          <w:p w14:paraId="1E4B1945" w14:textId="77777777" w:rsidR="007F7846" w:rsidRPr="007F7846" w:rsidRDefault="007F7846" w:rsidP="007F7846">
            <w:pPr>
              <w:suppressAutoHyphens/>
              <w:jc w:val="center"/>
              <w:rPr>
                <w:rFonts w:ascii="Arial" w:hAnsi="Arial" w:cs="Arial"/>
                <w:sz w:val="18"/>
                <w:lang w:eastAsia="ar-SA"/>
              </w:rPr>
            </w:pPr>
            <w:r w:rsidRPr="007F7846">
              <w:rPr>
                <w:rFonts w:ascii="Arial" w:hAnsi="Arial" w:cs="Arial"/>
                <w:sz w:val="18"/>
                <w:szCs w:val="18"/>
              </w:rPr>
              <w:t>l.p.</w:t>
            </w:r>
          </w:p>
        </w:tc>
        <w:tc>
          <w:tcPr>
            <w:tcW w:w="4516" w:type="dxa"/>
            <w:tcBorders>
              <w:top w:val="single" w:sz="4" w:space="0" w:color="auto"/>
              <w:left w:val="single" w:sz="4" w:space="0" w:color="auto"/>
              <w:bottom w:val="single" w:sz="4" w:space="0" w:color="auto"/>
              <w:right w:val="single" w:sz="4" w:space="0" w:color="auto"/>
            </w:tcBorders>
            <w:vAlign w:val="center"/>
            <w:hideMark/>
          </w:tcPr>
          <w:p w14:paraId="42151EF1" w14:textId="77777777" w:rsidR="007F7846" w:rsidRPr="007F7846" w:rsidRDefault="007F7846" w:rsidP="007F7846">
            <w:pPr>
              <w:suppressAutoHyphens/>
              <w:ind w:left="-107"/>
              <w:jc w:val="center"/>
              <w:rPr>
                <w:rFonts w:ascii="Arial" w:hAnsi="Arial" w:cs="Arial"/>
                <w:sz w:val="18"/>
                <w:lang w:eastAsia="ar-SA"/>
              </w:rPr>
            </w:pPr>
            <w:r w:rsidRPr="007F7846">
              <w:rPr>
                <w:rFonts w:ascii="Arial" w:hAnsi="Arial" w:cs="Arial"/>
                <w:sz w:val="18"/>
                <w:lang w:eastAsia="ar-SA"/>
              </w:rPr>
              <w:t>Nazwa podwykonawcy</w:t>
            </w:r>
          </w:p>
        </w:tc>
        <w:tc>
          <w:tcPr>
            <w:tcW w:w="3842" w:type="dxa"/>
            <w:tcBorders>
              <w:top w:val="single" w:sz="4" w:space="0" w:color="auto"/>
              <w:left w:val="single" w:sz="4" w:space="0" w:color="auto"/>
              <w:bottom w:val="single" w:sz="4" w:space="0" w:color="auto"/>
              <w:right w:val="single" w:sz="4" w:space="0" w:color="auto"/>
            </w:tcBorders>
            <w:vAlign w:val="center"/>
            <w:hideMark/>
          </w:tcPr>
          <w:p w14:paraId="3F50EA34" w14:textId="77777777" w:rsidR="007F7846" w:rsidRPr="007F7846" w:rsidRDefault="007F7846" w:rsidP="007F7846">
            <w:pPr>
              <w:suppressAutoHyphens/>
              <w:ind w:left="-227"/>
              <w:jc w:val="center"/>
              <w:rPr>
                <w:rFonts w:ascii="Arial" w:hAnsi="Arial" w:cs="Arial"/>
                <w:sz w:val="18"/>
                <w:lang w:eastAsia="ar-SA"/>
              </w:rPr>
            </w:pPr>
            <w:r w:rsidRPr="007F7846">
              <w:rPr>
                <w:rFonts w:ascii="Arial" w:hAnsi="Arial" w:cs="Arial"/>
                <w:sz w:val="18"/>
                <w:lang w:eastAsia="ar-SA"/>
              </w:rPr>
              <w:t>Opis części zamówienia powierzonej podwykonawcy</w:t>
            </w:r>
          </w:p>
        </w:tc>
      </w:tr>
      <w:tr w:rsidR="007F7846" w:rsidRPr="007F7846" w14:paraId="18150B96" w14:textId="77777777" w:rsidTr="007F7846">
        <w:tc>
          <w:tcPr>
            <w:tcW w:w="567" w:type="dxa"/>
            <w:tcBorders>
              <w:top w:val="single" w:sz="4" w:space="0" w:color="auto"/>
              <w:left w:val="single" w:sz="4" w:space="0" w:color="auto"/>
              <w:bottom w:val="single" w:sz="4" w:space="0" w:color="auto"/>
              <w:right w:val="single" w:sz="4" w:space="0" w:color="auto"/>
            </w:tcBorders>
            <w:vAlign w:val="center"/>
            <w:hideMark/>
          </w:tcPr>
          <w:p w14:paraId="0A69EFB2" w14:textId="77777777" w:rsidR="007F7846" w:rsidRPr="007F7846" w:rsidRDefault="007F7846" w:rsidP="007F7846">
            <w:pPr>
              <w:suppressAutoHyphens/>
              <w:jc w:val="center"/>
              <w:rPr>
                <w:rFonts w:ascii="Arial" w:hAnsi="Arial" w:cs="Arial"/>
                <w:sz w:val="18"/>
                <w:szCs w:val="18"/>
              </w:rPr>
            </w:pPr>
            <w:r w:rsidRPr="007F7846">
              <w:rPr>
                <w:rFonts w:ascii="Arial" w:hAnsi="Arial" w:cs="Arial"/>
                <w:sz w:val="18"/>
                <w:szCs w:val="18"/>
              </w:rPr>
              <w:t>1</w:t>
            </w:r>
          </w:p>
        </w:tc>
        <w:tc>
          <w:tcPr>
            <w:tcW w:w="4516" w:type="dxa"/>
            <w:tcBorders>
              <w:top w:val="single" w:sz="4" w:space="0" w:color="auto"/>
              <w:left w:val="single" w:sz="4" w:space="0" w:color="auto"/>
              <w:bottom w:val="single" w:sz="4" w:space="0" w:color="auto"/>
              <w:right w:val="single" w:sz="4" w:space="0" w:color="auto"/>
            </w:tcBorders>
            <w:vAlign w:val="center"/>
          </w:tcPr>
          <w:p w14:paraId="1D1D413B" w14:textId="77777777" w:rsidR="007F7846" w:rsidRPr="007F7846" w:rsidRDefault="007F7846" w:rsidP="007F7846">
            <w:pPr>
              <w:suppressAutoHyphens/>
              <w:ind w:left="426"/>
              <w:jc w:val="center"/>
              <w:rPr>
                <w:rFonts w:ascii="Arial" w:hAnsi="Arial" w:cs="Arial"/>
                <w:sz w:val="18"/>
                <w:lang w:eastAsia="ar-SA"/>
              </w:rPr>
            </w:pPr>
          </w:p>
        </w:tc>
        <w:tc>
          <w:tcPr>
            <w:tcW w:w="3842" w:type="dxa"/>
            <w:tcBorders>
              <w:top w:val="single" w:sz="4" w:space="0" w:color="auto"/>
              <w:left w:val="single" w:sz="4" w:space="0" w:color="auto"/>
              <w:bottom w:val="single" w:sz="4" w:space="0" w:color="auto"/>
              <w:right w:val="single" w:sz="4" w:space="0" w:color="auto"/>
            </w:tcBorders>
            <w:vAlign w:val="center"/>
          </w:tcPr>
          <w:p w14:paraId="065C2571" w14:textId="77777777" w:rsidR="007F7846" w:rsidRPr="007F7846" w:rsidRDefault="007F7846" w:rsidP="007F7846">
            <w:pPr>
              <w:suppressAutoHyphens/>
              <w:ind w:left="426"/>
              <w:jc w:val="center"/>
              <w:rPr>
                <w:rFonts w:ascii="Arial" w:hAnsi="Arial" w:cs="Arial"/>
                <w:sz w:val="18"/>
                <w:lang w:eastAsia="ar-SA"/>
              </w:rPr>
            </w:pPr>
          </w:p>
        </w:tc>
      </w:tr>
      <w:tr w:rsidR="007F7846" w:rsidRPr="007F7846" w14:paraId="622E43AB" w14:textId="77777777" w:rsidTr="007F7846">
        <w:tc>
          <w:tcPr>
            <w:tcW w:w="567" w:type="dxa"/>
            <w:tcBorders>
              <w:top w:val="single" w:sz="4" w:space="0" w:color="auto"/>
              <w:left w:val="single" w:sz="4" w:space="0" w:color="auto"/>
              <w:bottom w:val="single" w:sz="4" w:space="0" w:color="auto"/>
              <w:right w:val="single" w:sz="4" w:space="0" w:color="auto"/>
            </w:tcBorders>
            <w:vAlign w:val="center"/>
            <w:hideMark/>
          </w:tcPr>
          <w:p w14:paraId="7A6A416C" w14:textId="77777777" w:rsidR="007F7846" w:rsidRPr="007F7846" w:rsidRDefault="007F7846" w:rsidP="007F7846">
            <w:pPr>
              <w:suppressAutoHyphens/>
              <w:jc w:val="center"/>
              <w:rPr>
                <w:rFonts w:ascii="Arial" w:hAnsi="Arial" w:cs="Arial"/>
                <w:sz w:val="18"/>
                <w:szCs w:val="18"/>
              </w:rPr>
            </w:pPr>
            <w:r w:rsidRPr="007F7846">
              <w:rPr>
                <w:rFonts w:ascii="Arial" w:hAnsi="Arial" w:cs="Arial"/>
                <w:sz w:val="18"/>
                <w:szCs w:val="18"/>
              </w:rPr>
              <w:t>2</w:t>
            </w:r>
          </w:p>
        </w:tc>
        <w:tc>
          <w:tcPr>
            <w:tcW w:w="4516" w:type="dxa"/>
            <w:tcBorders>
              <w:top w:val="single" w:sz="4" w:space="0" w:color="auto"/>
              <w:left w:val="single" w:sz="4" w:space="0" w:color="auto"/>
              <w:bottom w:val="single" w:sz="4" w:space="0" w:color="auto"/>
              <w:right w:val="single" w:sz="4" w:space="0" w:color="auto"/>
            </w:tcBorders>
            <w:vAlign w:val="center"/>
          </w:tcPr>
          <w:p w14:paraId="595CB475" w14:textId="77777777" w:rsidR="007F7846" w:rsidRPr="007F7846" w:rsidRDefault="007F7846" w:rsidP="007F7846">
            <w:pPr>
              <w:suppressAutoHyphens/>
              <w:ind w:left="426"/>
              <w:jc w:val="center"/>
              <w:rPr>
                <w:rFonts w:ascii="Arial" w:hAnsi="Arial" w:cs="Arial"/>
                <w:sz w:val="18"/>
                <w:lang w:eastAsia="ar-SA"/>
              </w:rPr>
            </w:pPr>
          </w:p>
        </w:tc>
        <w:tc>
          <w:tcPr>
            <w:tcW w:w="3842" w:type="dxa"/>
            <w:tcBorders>
              <w:top w:val="single" w:sz="4" w:space="0" w:color="auto"/>
              <w:left w:val="single" w:sz="4" w:space="0" w:color="auto"/>
              <w:bottom w:val="single" w:sz="4" w:space="0" w:color="auto"/>
              <w:right w:val="single" w:sz="4" w:space="0" w:color="auto"/>
            </w:tcBorders>
            <w:vAlign w:val="center"/>
          </w:tcPr>
          <w:p w14:paraId="5483DFD1" w14:textId="77777777" w:rsidR="007F7846" w:rsidRPr="007F7846" w:rsidRDefault="007F7846" w:rsidP="007F7846">
            <w:pPr>
              <w:suppressAutoHyphens/>
              <w:ind w:left="426"/>
              <w:jc w:val="center"/>
              <w:rPr>
                <w:rFonts w:ascii="Arial" w:hAnsi="Arial" w:cs="Arial"/>
                <w:sz w:val="18"/>
                <w:lang w:eastAsia="ar-SA"/>
              </w:rPr>
            </w:pPr>
          </w:p>
        </w:tc>
      </w:tr>
    </w:tbl>
    <w:p w14:paraId="23E6E2CC" w14:textId="77777777" w:rsidR="007F7846" w:rsidRPr="007F7846" w:rsidRDefault="007F7846" w:rsidP="007F7846">
      <w:pPr>
        <w:spacing w:before="240"/>
        <w:ind w:firstLine="357"/>
        <w:jc w:val="both"/>
        <w:rPr>
          <w:rFonts w:ascii="Arial" w:hAnsi="Arial" w:cs="Arial"/>
          <w:b/>
          <w:i/>
          <w:color w:val="FF0000"/>
          <w:sz w:val="16"/>
          <w:szCs w:val="16"/>
        </w:rPr>
      </w:pPr>
      <w:r w:rsidRPr="007F7846">
        <w:rPr>
          <w:rFonts w:ascii="Arial" w:hAnsi="Arial" w:cs="Arial"/>
          <w:b/>
          <w:i/>
          <w:color w:val="FF0000"/>
          <w:sz w:val="16"/>
          <w:szCs w:val="16"/>
        </w:rPr>
        <w:t>UWAGA</w:t>
      </w:r>
    </w:p>
    <w:p w14:paraId="6B976042" w14:textId="77777777" w:rsidR="007F7846" w:rsidRPr="007F7846" w:rsidRDefault="007F7846" w:rsidP="007F7846">
      <w:pPr>
        <w:ind w:left="360"/>
        <w:jc w:val="both"/>
        <w:rPr>
          <w:rFonts w:ascii="Arial" w:hAnsi="Arial" w:cs="Arial"/>
          <w:bCs/>
          <w:sz w:val="22"/>
          <w:szCs w:val="22"/>
        </w:rPr>
      </w:pPr>
      <w:r w:rsidRPr="007F7846">
        <w:rPr>
          <w:rFonts w:ascii="Arial" w:hAnsi="Arial" w:cs="Arial"/>
          <w:bCs/>
          <w:i/>
          <w:color w:val="FF0000"/>
          <w:sz w:val="16"/>
          <w:szCs w:val="16"/>
        </w:rPr>
        <w:t>Jeżeli Wykonawca pozostawi powyższą tabelę niewypełnioną to Zamawiający przyjmie, iż Wykonawca samodzielnie zrealizuje całe niniejsze zamówienie.</w:t>
      </w:r>
    </w:p>
    <w:p w14:paraId="2954AE00" w14:textId="77777777" w:rsidR="007F7846" w:rsidRPr="007F7846" w:rsidRDefault="007F7846" w:rsidP="007F7846">
      <w:pPr>
        <w:ind w:left="426"/>
        <w:jc w:val="both"/>
        <w:rPr>
          <w:rFonts w:ascii="Arial" w:hAnsi="Arial" w:cs="Arial"/>
          <w:bCs/>
        </w:rPr>
      </w:pPr>
    </w:p>
    <w:p w14:paraId="30A410BD" w14:textId="77777777" w:rsidR="007F7846" w:rsidRPr="007F7846" w:rsidRDefault="007F7846" w:rsidP="007F7846">
      <w:pPr>
        <w:numPr>
          <w:ilvl w:val="0"/>
          <w:numId w:val="55"/>
        </w:numPr>
        <w:spacing w:after="200" w:line="256" w:lineRule="auto"/>
        <w:ind w:left="426" w:hanging="426"/>
        <w:jc w:val="both"/>
        <w:rPr>
          <w:rFonts w:ascii="Arial" w:hAnsi="Arial" w:cs="Arial"/>
          <w:bCs/>
        </w:rPr>
      </w:pPr>
      <w:r w:rsidRPr="007F7846">
        <w:rPr>
          <w:rFonts w:ascii="Arial" w:hAnsi="Arial" w:cs="Arial"/>
          <w:b/>
          <w:color w:val="000000"/>
        </w:rPr>
        <w:t xml:space="preserve">Oświadczamy, że wybór naszej oferty </w:t>
      </w:r>
      <w:r w:rsidRPr="007F7846">
        <w:rPr>
          <w:rFonts w:ascii="Arial" w:hAnsi="Arial" w:cs="Arial"/>
          <w:color w:val="000000"/>
        </w:rPr>
        <w:t>/</w:t>
      </w:r>
      <w:r w:rsidRPr="007F7846">
        <w:rPr>
          <w:rFonts w:ascii="Arial" w:hAnsi="Arial" w:cs="Arial"/>
          <w:i/>
          <w:iCs/>
          <w:color w:val="000000"/>
        </w:rPr>
        <w:t xml:space="preserve">właściwe należy oznaczyć znakiem </w:t>
      </w:r>
      <w:r w:rsidRPr="007F7846">
        <w:rPr>
          <w:rFonts w:ascii="Arial" w:hAnsi="Arial" w:cs="Arial"/>
          <w:b/>
          <w:bCs/>
          <w:i/>
          <w:iCs/>
          <w:color w:val="000000"/>
        </w:rPr>
        <w:t xml:space="preserve">„x” </w:t>
      </w:r>
      <w:r w:rsidRPr="007F7846">
        <w:rPr>
          <w:rFonts w:ascii="Arial" w:hAnsi="Arial" w:cs="Arial"/>
          <w:i/>
          <w:iCs/>
          <w:color w:val="000000"/>
        </w:rPr>
        <w:t>w polu kwadratu/</w:t>
      </w:r>
      <w:r w:rsidRPr="007F7846">
        <w:rPr>
          <w:rFonts w:ascii="Arial" w:hAnsi="Arial" w:cs="Arial"/>
          <w:b/>
          <w:color w:val="000000"/>
        </w:rPr>
        <w:t>:</w:t>
      </w:r>
    </w:p>
    <w:p w14:paraId="560CAE5F" w14:textId="30798F5C" w:rsidR="007F7846" w:rsidRPr="007F7846" w:rsidRDefault="006D5E63" w:rsidP="000E45D8">
      <w:pPr>
        <w:ind w:left="675" w:right="23" w:hanging="315"/>
        <w:jc w:val="both"/>
        <w:rPr>
          <w:rFonts w:ascii="Arial" w:hAnsi="Arial" w:cs="Arial"/>
          <w:color w:val="000000"/>
        </w:rPr>
      </w:pPr>
      <w:sdt>
        <w:sdtPr>
          <w:rPr>
            <w:rFonts w:ascii="Arial" w:hAnsi="Arial" w:cs="Arial"/>
            <w:color w:val="000000"/>
          </w:rPr>
          <w:id w:val="-391739941"/>
          <w14:checkbox>
            <w14:checked w14:val="0"/>
            <w14:checkedState w14:val="2612" w14:font="MS Gothic"/>
            <w14:uncheckedState w14:val="2610" w14:font="MS Gothic"/>
          </w14:checkbox>
        </w:sdtPr>
        <w:sdtEndPr/>
        <w:sdtContent>
          <w:r w:rsidR="007F7846" w:rsidRPr="007F7846">
            <w:rPr>
              <w:rFonts w:ascii="Segoe UI Symbol" w:hAnsi="Segoe UI Symbol" w:cs="Segoe UI Symbol"/>
              <w:color w:val="000000"/>
            </w:rPr>
            <w:t>☐</w:t>
          </w:r>
        </w:sdtContent>
      </w:sdt>
      <w:r w:rsidR="007F7846" w:rsidRPr="007F7846">
        <w:rPr>
          <w:rFonts w:ascii="Arial" w:hAnsi="Arial" w:cs="Arial"/>
          <w:color w:val="000000"/>
        </w:rPr>
        <w:tab/>
        <w:t>nie będzie prowadzić u Zamawiającego do powstania obowiązku podatkowego zgodnie                               z ustawą z dnia 11 marca 2014 r. o podatku od towarów i usług (Dz.U. 2023 poz. 1570 ze zm.),</w:t>
      </w:r>
    </w:p>
    <w:p w14:paraId="3F8A453C" w14:textId="77777777" w:rsidR="007F7846" w:rsidRPr="007F7846" w:rsidRDefault="006D5E63" w:rsidP="007F7846">
      <w:pPr>
        <w:ind w:left="675" w:right="23" w:hanging="315"/>
        <w:jc w:val="both"/>
        <w:rPr>
          <w:rFonts w:ascii="Arial" w:hAnsi="Arial" w:cs="Arial"/>
          <w:color w:val="000000"/>
        </w:rPr>
      </w:pPr>
      <w:sdt>
        <w:sdtPr>
          <w:rPr>
            <w:rFonts w:ascii="Arial" w:hAnsi="Arial" w:cs="Arial"/>
            <w:color w:val="000000"/>
          </w:rPr>
          <w:id w:val="1908104761"/>
          <w14:checkbox>
            <w14:checked w14:val="0"/>
            <w14:checkedState w14:val="2612" w14:font="MS Gothic"/>
            <w14:uncheckedState w14:val="2610" w14:font="MS Gothic"/>
          </w14:checkbox>
        </w:sdtPr>
        <w:sdtEndPr/>
        <w:sdtContent>
          <w:r w:rsidR="007F7846" w:rsidRPr="007F7846">
            <w:rPr>
              <w:rFonts w:ascii="Segoe UI Symbol" w:hAnsi="Segoe UI Symbol" w:cs="Segoe UI Symbol"/>
              <w:color w:val="000000"/>
            </w:rPr>
            <w:t>☐</w:t>
          </w:r>
        </w:sdtContent>
      </w:sdt>
      <w:r w:rsidR="007F7846" w:rsidRPr="007F7846">
        <w:rPr>
          <w:rFonts w:ascii="Arial" w:hAnsi="Arial" w:cs="Arial"/>
          <w:color w:val="000000"/>
        </w:rPr>
        <w:tab/>
        <w:t xml:space="preserve">będzie prowadzić u Zamawiającego do powstania obowiązku podatkowego zgodnie z ustawą                          z dnia 11 marca 2014 r. o podatku od towarów i usług (Dz.U. 2023 poz. 1570 ze zm.). </w:t>
      </w:r>
    </w:p>
    <w:p w14:paraId="368ED6A7" w14:textId="77777777" w:rsidR="007F7846" w:rsidRPr="007F7846" w:rsidRDefault="007F7846" w:rsidP="007F7846">
      <w:pPr>
        <w:ind w:left="675" w:right="23"/>
        <w:jc w:val="both"/>
        <w:rPr>
          <w:rFonts w:ascii="Arial" w:hAnsi="Arial" w:cs="Arial"/>
          <w:color w:val="000000"/>
        </w:rPr>
      </w:pPr>
      <w:r w:rsidRPr="007F7846">
        <w:rPr>
          <w:rFonts w:ascii="Arial" w:hAnsi="Arial" w:cs="Arial"/>
          <w:color w:val="000000"/>
        </w:rPr>
        <w:t>W związku z tym wskazujemy rodzaj towaru lub usługi, których dostawa lub świadczenie będzie prowadzić do obowiązku jego powstania oraz ich wartość bez kwoty podatku:</w:t>
      </w:r>
    </w:p>
    <w:p w14:paraId="20CDA5ED" w14:textId="77777777" w:rsidR="007F7846" w:rsidRPr="007F7846" w:rsidRDefault="007F7846" w:rsidP="007F7846">
      <w:pPr>
        <w:ind w:left="675" w:right="23"/>
        <w:jc w:val="both"/>
        <w:rPr>
          <w:rFonts w:ascii="Arial" w:hAnsi="Arial" w:cs="Arial"/>
          <w:color w:val="000000"/>
        </w:rPr>
      </w:pPr>
    </w:p>
    <w:tbl>
      <w:tblPr>
        <w:tblStyle w:val="Tabela-Siatka11"/>
        <w:tblW w:w="8926" w:type="dxa"/>
        <w:tblInd w:w="0" w:type="dxa"/>
        <w:tblLook w:val="04A0" w:firstRow="1" w:lastRow="0" w:firstColumn="1" w:lastColumn="0" w:noHBand="0" w:noVBand="1"/>
      </w:tblPr>
      <w:tblGrid>
        <w:gridCol w:w="562"/>
        <w:gridCol w:w="2977"/>
        <w:gridCol w:w="2693"/>
        <w:gridCol w:w="2694"/>
      </w:tblGrid>
      <w:tr w:rsidR="007F7846" w:rsidRPr="007F7846" w14:paraId="7A070B17" w14:textId="77777777" w:rsidTr="007F7846">
        <w:tc>
          <w:tcPr>
            <w:tcW w:w="562" w:type="dxa"/>
            <w:tcBorders>
              <w:top w:val="single" w:sz="4" w:space="0" w:color="auto"/>
              <w:left w:val="single" w:sz="4" w:space="0" w:color="auto"/>
              <w:bottom w:val="single" w:sz="4" w:space="0" w:color="auto"/>
              <w:right w:val="single" w:sz="4" w:space="0" w:color="auto"/>
            </w:tcBorders>
            <w:vAlign w:val="center"/>
            <w:hideMark/>
          </w:tcPr>
          <w:p w14:paraId="0C634619" w14:textId="77777777" w:rsidR="007F7846" w:rsidRPr="007F7846" w:rsidRDefault="007F7846" w:rsidP="007F7846">
            <w:pPr>
              <w:spacing w:line="276" w:lineRule="auto"/>
              <w:jc w:val="center"/>
              <w:rPr>
                <w:rFonts w:ascii="Arial" w:hAnsi="Arial" w:cs="Arial"/>
              </w:rPr>
            </w:pPr>
            <w:r w:rsidRPr="007F7846">
              <w:rPr>
                <w:rFonts w:ascii="Arial" w:eastAsia="SimSun" w:hAnsi="Arial" w:cs="Arial"/>
              </w:rPr>
              <w:t>L.p.</w:t>
            </w:r>
          </w:p>
        </w:tc>
        <w:tc>
          <w:tcPr>
            <w:tcW w:w="2977" w:type="dxa"/>
            <w:tcBorders>
              <w:top w:val="single" w:sz="4" w:space="0" w:color="auto"/>
              <w:left w:val="single" w:sz="4" w:space="0" w:color="auto"/>
              <w:bottom w:val="single" w:sz="4" w:space="0" w:color="auto"/>
              <w:right w:val="single" w:sz="4" w:space="0" w:color="auto"/>
            </w:tcBorders>
            <w:vAlign w:val="center"/>
            <w:hideMark/>
          </w:tcPr>
          <w:p w14:paraId="5784EE1E" w14:textId="77777777" w:rsidR="007F7846" w:rsidRPr="007F7846" w:rsidRDefault="007F7846" w:rsidP="007F7846">
            <w:pPr>
              <w:spacing w:line="276" w:lineRule="auto"/>
              <w:jc w:val="center"/>
              <w:rPr>
                <w:rFonts w:ascii="Arial" w:eastAsia="SimSun" w:hAnsi="Arial" w:cs="Arial"/>
                <w:sz w:val="18"/>
                <w:szCs w:val="18"/>
              </w:rPr>
            </w:pPr>
            <w:r w:rsidRPr="007F7846">
              <w:rPr>
                <w:rFonts w:ascii="Arial" w:eastAsia="SimSun" w:hAnsi="Arial" w:cs="Arial"/>
                <w:sz w:val="18"/>
                <w:szCs w:val="18"/>
              </w:rPr>
              <w:t>Nazwy (rodzaje) towaru lub usługi, których dostawa lub świadczenie będą prowadziły do powstania obowiązku podatkowego</w:t>
            </w:r>
          </w:p>
        </w:tc>
        <w:tc>
          <w:tcPr>
            <w:tcW w:w="2693" w:type="dxa"/>
            <w:tcBorders>
              <w:top w:val="single" w:sz="4" w:space="0" w:color="auto"/>
              <w:left w:val="single" w:sz="4" w:space="0" w:color="auto"/>
              <w:bottom w:val="single" w:sz="4" w:space="0" w:color="auto"/>
              <w:right w:val="single" w:sz="4" w:space="0" w:color="auto"/>
            </w:tcBorders>
            <w:vAlign w:val="center"/>
            <w:hideMark/>
          </w:tcPr>
          <w:p w14:paraId="21AFE837" w14:textId="77777777" w:rsidR="007F7846" w:rsidRPr="007F7846" w:rsidRDefault="007F7846" w:rsidP="007F7846">
            <w:pPr>
              <w:spacing w:line="276" w:lineRule="auto"/>
              <w:jc w:val="center"/>
              <w:rPr>
                <w:rFonts w:ascii="Arial" w:eastAsia="SimSun" w:hAnsi="Arial" w:cs="Arial"/>
                <w:sz w:val="18"/>
                <w:szCs w:val="18"/>
              </w:rPr>
            </w:pPr>
            <w:r w:rsidRPr="007F7846">
              <w:rPr>
                <w:rFonts w:ascii="Arial" w:eastAsia="SimSun" w:hAnsi="Arial" w:cs="Arial"/>
                <w:sz w:val="18"/>
                <w:szCs w:val="18"/>
              </w:rPr>
              <w:t>Wartość towaru lub usługi objętego obowiązkiem podatkowym Zamawiającego, bez kwoty podatku</w:t>
            </w:r>
          </w:p>
        </w:tc>
        <w:tc>
          <w:tcPr>
            <w:tcW w:w="2694" w:type="dxa"/>
            <w:tcBorders>
              <w:top w:val="single" w:sz="4" w:space="0" w:color="auto"/>
              <w:left w:val="single" w:sz="4" w:space="0" w:color="auto"/>
              <w:bottom w:val="single" w:sz="4" w:space="0" w:color="auto"/>
              <w:right w:val="single" w:sz="4" w:space="0" w:color="auto"/>
            </w:tcBorders>
            <w:vAlign w:val="center"/>
            <w:hideMark/>
          </w:tcPr>
          <w:p w14:paraId="746C4E5C" w14:textId="77777777" w:rsidR="007F7846" w:rsidRPr="007F7846" w:rsidRDefault="007F7846" w:rsidP="007F7846">
            <w:pPr>
              <w:spacing w:line="276" w:lineRule="auto"/>
              <w:jc w:val="center"/>
              <w:rPr>
                <w:rFonts w:ascii="Arial" w:eastAsia="SimSun" w:hAnsi="Arial" w:cs="Arial"/>
                <w:sz w:val="18"/>
                <w:szCs w:val="18"/>
              </w:rPr>
            </w:pPr>
            <w:r w:rsidRPr="007F7846">
              <w:rPr>
                <w:rFonts w:ascii="Arial" w:eastAsia="SimSun" w:hAnsi="Arial" w:cs="Arial"/>
                <w:sz w:val="18"/>
                <w:szCs w:val="18"/>
              </w:rPr>
              <w:t>Stawka podatku od towarów                i usług, która zgodnie z wiedzą Wykonawcy, będzie miała zastosowanie</w:t>
            </w:r>
          </w:p>
        </w:tc>
      </w:tr>
      <w:tr w:rsidR="007F7846" w:rsidRPr="007F7846" w14:paraId="2AADB13B" w14:textId="77777777" w:rsidTr="007F7846">
        <w:tc>
          <w:tcPr>
            <w:tcW w:w="562" w:type="dxa"/>
            <w:tcBorders>
              <w:top w:val="single" w:sz="4" w:space="0" w:color="auto"/>
              <w:left w:val="single" w:sz="4" w:space="0" w:color="auto"/>
              <w:bottom w:val="single" w:sz="4" w:space="0" w:color="auto"/>
              <w:right w:val="single" w:sz="4" w:space="0" w:color="auto"/>
            </w:tcBorders>
            <w:vAlign w:val="center"/>
            <w:hideMark/>
          </w:tcPr>
          <w:p w14:paraId="7B41724E" w14:textId="77777777" w:rsidR="007F7846" w:rsidRPr="007F7846" w:rsidRDefault="007F7846" w:rsidP="007F7846">
            <w:pPr>
              <w:spacing w:line="276" w:lineRule="auto"/>
              <w:jc w:val="center"/>
              <w:rPr>
                <w:rFonts w:ascii="Arial" w:eastAsia="SimSun" w:hAnsi="Arial" w:cs="Arial"/>
              </w:rPr>
            </w:pPr>
            <w:r w:rsidRPr="007F7846">
              <w:rPr>
                <w:rFonts w:ascii="Arial" w:eastAsia="SimSun" w:hAnsi="Arial" w:cs="Arial"/>
              </w:rPr>
              <w:t>1</w:t>
            </w:r>
          </w:p>
        </w:tc>
        <w:tc>
          <w:tcPr>
            <w:tcW w:w="2977" w:type="dxa"/>
            <w:tcBorders>
              <w:top w:val="single" w:sz="4" w:space="0" w:color="auto"/>
              <w:left w:val="single" w:sz="4" w:space="0" w:color="auto"/>
              <w:bottom w:val="single" w:sz="4" w:space="0" w:color="auto"/>
              <w:right w:val="single" w:sz="4" w:space="0" w:color="auto"/>
            </w:tcBorders>
            <w:vAlign w:val="center"/>
          </w:tcPr>
          <w:p w14:paraId="18CB0B68" w14:textId="77777777" w:rsidR="007F7846" w:rsidRPr="007F7846" w:rsidRDefault="007F7846" w:rsidP="007F7846">
            <w:pPr>
              <w:spacing w:line="276" w:lineRule="auto"/>
              <w:rPr>
                <w:rFonts w:ascii="Arial" w:eastAsia="SimSun" w:hAnsi="Arial" w:cs="Arial"/>
              </w:rPr>
            </w:pPr>
          </w:p>
        </w:tc>
        <w:tc>
          <w:tcPr>
            <w:tcW w:w="2693" w:type="dxa"/>
            <w:tcBorders>
              <w:top w:val="single" w:sz="4" w:space="0" w:color="auto"/>
              <w:left w:val="single" w:sz="4" w:space="0" w:color="auto"/>
              <w:bottom w:val="single" w:sz="4" w:space="0" w:color="auto"/>
              <w:right w:val="single" w:sz="4" w:space="0" w:color="auto"/>
            </w:tcBorders>
            <w:vAlign w:val="center"/>
          </w:tcPr>
          <w:p w14:paraId="40814C01" w14:textId="77777777" w:rsidR="007F7846" w:rsidRPr="007F7846" w:rsidRDefault="007F7846" w:rsidP="007F7846">
            <w:pPr>
              <w:spacing w:line="276" w:lineRule="auto"/>
              <w:rPr>
                <w:rFonts w:ascii="Arial" w:eastAsia="SimSun" w:hAnsi="Arial" w:cs="Arial"/>
              </w:rPr>
            </w:pPr>
          </w:p>
        </w:tc>
        <w:tc>
          <w:tcPr>
            <w:tcW w:w="2694" w:type="dxa"/>
            <w:tcBorders>
              <w:top w:val="single" w:sz="4" w:space="0" w:color="auto"/>
              <w:left w:val="single" w:sz="4" w:space="0" w:color="auto"/>
              <w:bottom w:val="single" w:sz="4" w:space="0" w:color="auto"/>
              <w:right w:val="single" w:sz="4" w:space="0" w:color="auto"/>
            </w:tcBorders>
            <w:vAlign w:val="center"/>
          </w:tcPr>
          <w:p w14:paraId="3B4D972F" w14:textId="77777777" w:rsidR="007F7846" w:rsidRPr="007F7846" w:rsidRDefault="007F7846" w:rsidP="007F7846">
            <w:pPr>
              <w:spacing w:line="276" w:lineRule="auto"/>
              <w:rPr>
                <w:rFonts w:ascii="Arial" w:eastAsia="SimSun" w:hAnsi="Arial" w:cs="Arial"/>
              </w:rPr>
            </w:pPr>
          </w:p>
        </w:tc>
      </w:tr>
      <w:tr w:rsidR="007F7846" w:rsidRPr="007F7846" w14:paraId="65E73EF9" w14:textId="77777777" w:rsidTr="007F7846">
        <w:tc>
          <w:tcPr>
            <w:tcW w:w="562" w:type="dxa"/>
            <w:tcBorders>
              <w:top w:val="single" w:sz="4" w:space="0" w:color="auto"/>
              <w:left w:val="single" w:sz="4" w:space="0" w:color="auto"/>
              <w:bottom w:val="single" w:sz="4" w:space="0" w:color="auto"/>
              <w:right w:val="single" w:sz="4" w:space="0" w:color="auto"/>
            </w:tcBorders>
            <w:vAlign w:val="center"/>
            <w:hideMark/>
          </w:tcPr>
          <w:p w14:paraId="6474DF07" w14:textId="77777777" w:rsidR="007F7846" w:rsidRPr="007F7846" w:rsidRDefault="007F7846" w:rsidP="007F7846">
            <w:pPr>
              <w:spacing w:line="276" w:lineRule="auto"/>
              <w:jc w:val="center"/>
              <w:rPr>
                <w:rFonts w:ascii="Arial" w:eastAsia="SimSun" w:hAnsi="Arial" w:cs="Arial"/>
              </w:rPr>
            </w:pPr>
            <w:r w:rsidRPr="007F7846">
              <w:rPr>
                <w:rFonts w:ascii="Arial" w:eastAsia="SimSun" w:hAnsi="Arial" w:cs="Arial"/>
              </w:rPr>
              <w:t>2</w:t>
            </w:r>
          </w:p>
        </w:tc>
        <w:tc>
          <w:tcPr>
            <w:tcW w:w="2977" w:type="dxa"/>
            <w:tcBorders>
              <w:top w:val="single" w:sz="4" w:space="0" w:color="auto"/>
              <w:left w:val="single" w:sz="4" w:space="0" w:color="auto"/>
              <w:bottom w:val="single" w:sz="4" w:space="0" w:color="auto"/>
              <w:right w:val="single" w:sz="4" w:space="0" w:color="auto"/>
            </w:tcBorders>
            <w:vAlign w:val="center"/>
          </w:tcPr>
          <w:p w14:paraId="729CEB07" w14:textId="77777777" w:rsidR="007F7846" w:rsidRPr="007F7846" w:rsidRDefault="007F7846" w:rsidP="007F7846">
            <w:pPr>
              <w:spacing w:line="276" w:lineRule="auto"/>
              <w:rPr>
                <w:rFonts w:ascii="Arial" w:eastAsia="SimSun" w:hAnsi="Arial" w:cs="Arial"/>
              </w:rPr>
            </w:pPr>
          </w:p>
        </w:tc>
        <w:tc>
          <w:tcPr>
            <w:tcW w:w="2693" w:type="dxa"/>
            <w:tcBorders>
              <w:top w:val="single" w:sz="4" w:space="0" w:color="auto"/>
              <w:left w:val="single" w:sz="4" w:space="0" w:color="auto"/>
              <w:bottom w:val="single" w:sz="4" w:space="0" w:color="auto"/>
              <w:right w:val="single" w:sz="4" w:space="0" w:color="auto"/>
            </w:tcBorders>
            <w:vAlign w:val="center"/>
          </w:tcPr>
          <w:p w14:paraId="08F1636F" w14:textId="77777777" w:rsidR="007F7846" w:rsidRPr="007F7846" w:rsidRDefault="007F7846" w:rsidP="007F7846">
            <w:pPr>
              <w:spacing w:line="276" w:lineRule="auto"/>
              <w:rPr>
                <w:rFonts w:ascii="Arial" w:eastAsia="SimSun" w:hAnsi="Arial" w:cs="Arial"/>
              </w:rPr>
            </w:pPr>
          </w:p>
        </w:tc>
        <w:tc>
          <w:tcPr>
            <w:tcW w:w="2694" w:type="dxa"/>
            <w:tcBorders>
              <w:top w:val="single" w:sz="4" w:space="0" w:color="auto"/>
              <w:left w:val="single" w:sz="4" w:space="0" w:color="auto"/>
              <w:bottom w:val="single" w:sz="4" w:space="0" w:color="auto"/>
              <w:right w:val="single" w:sz="4" w:space="0" w:color="auto"/>
            </w:tcBorders>
            <w:vAlign w:val="center"/>
          </w:tcPr>
          <w:p w14:paraId="2F803E6A" w14:textId="77777777" w:rsidR="007F7846" w:rsidRPr="007F7846" w:rsidRDefault="007F7846" w:rsidP="007F7846">
            <w:pPr>
              <w:spacing w:line="276" w:lineRule="auto"/>
              <w:rPr>
                <w:rFonts w:ascii="Arial" w:eastAsia="SimSun" w:hAnsi="Arial" w:cs="Arial"/>
              </w:rPr>
            </w:pPr>
          </w:p>
        </w:tc>
      </w:tr>
    </w:tbl>
    <w:p w14:paraId="6DA5C26B" w14:textId="0343AF84" w:rsidR="006F16DC" w:rsidRDefault="006F16DC" w:rsidP="00D633DE">
      <w:pPr>
        <w:tabs>
          <w:tab w:val="center" w:pos="4819"/>
        </w:tabs>
        <w:ind w:left="6663" w:right="-1" w:hanging="6804"/>
        <w:rPr>
          <w:rFonts w:ascii="Arial" w:hAnsi="Arial" w:cs="Arial"/>
          <w:b/>
        </w:rPr>
      </w:pPr>
    </w:p>
    <w:p w14:paraId="56B1061C" w14:textId="604451FD" w:rsidR="00C125AA" w:rsidRDefault="00C125AA" w:rsidP="00D633DE">
      <w:pPr>
        <w:tabs>
          <w:tab w:val="center" w:pos="4819"/>
        </w:tabs>
        <w:ind w:left="6663" w:right="-1" w:hanging="6804"/>
        <w:rPr>
          <w:rFonts w:ascii="Arial" w:hAnsi="Arial" w:cs="Arial"/>
          <w:b/>
        </w:rPr>
      </w:pPr>
    </w:p>
    <w:p w14:paraId="7B5D75CC" w14:textId="4B7CFCD5" w:rsidR="000E45D8" w:rsidRDefault="000E45D8" w:rsidP="000E45D8">
      <w:pPr>
        <w:tabs>
          <w:tab w:val="center" w:pos="4819"/>
        </w:tabs>
        <w:ind w:right="-1"/>
        <w:rPr>
          <w:rFonts w:ascii="Arial" w:hAnsi="Arial" w:cs="Arial"/>
          <w:b/>
        </w:rPr>
      </w:pPr>
    </w:p>
    <w:p w14:paraId="14FC5C9C" w14:textId="77777777" w:rsidR="000E45D8" w:rsidRDefault="000E45D8" w:rsidP="00D633DE">
      <w:pPr>
        <w:tabs>
          <w:tab w:val="center" w:pos="4819"/>
        </w:tabs>
        <w:ind w:left="6663" w:right="-1" w:hanging="6804"/>
        <w:rPr>
          <w:rFonts w:ascii="Arial" w:hAnsi="Arial" w:cs="Arial"/>
          <w:b/>
        </w:rPr>
      </w:pPr>
    </w:p>
    <w:p w14:paraId="3ABC8368" w14:textId="77777777" w:rsidR="00C125AA" w:rsidRDefault="00C125AA" w:rsidP="00D633DE">
      <w:pPr>
        <w:tabs>
          <w:tab w:val="center" w:pos="4819"/>
        </w:tabs>
        <w:ind w:left="6663" w:right="-1" w:hanging="6804"/>
        <w:rPr>
          <w:rFonts w:ascii="Arial" w:hAnsi="Arial" w:cs="Arial"/>
          <w:b/>
        </w:rPr>
      </w:pPr>
    </w:p>
    <w:p w14:paraId="01E1BAD9" w14:textId="498172FB" w:rsidR="00D633DE" w:rsidRPr="00CC628C" w:rsidRDefault="00D633DE" w:rsidP="006F16DC">
      <w:pPr>
        <w:tabs>
          <w:tab w:val="center" w:pos="4819"/>
        </w:tabs>
        <w:ind w:left="6663" w:right="-1" w:hanging="6804"/>
        <w:jc w:val="right"/>
        <w:rPr>
          <w:rFonts w:ascii="Arial" w:hAnsi="Arial" w:cs="Arial"/>
          <w:b/>
          <w:bCs/>
          <w:color w:val="000000"/>
          <w:sz w:val="18"/>
          <w:szCs w:val="18"/>
        </w:rPr>
      </w:pPr>
      <w:r w:rsidRPr="00CC628C">
        <w:rPr>
          <w:rFonts w:ascii="Arial" w:hAnsi="Arial" w:cs="Arial"/>
          <w:b/>
          <w:sz w:val="18"/>
          <w:szCs w:val="18"/>
        </w:rPr>
        <w:t>Załączni</w:t>
      </w:r>
      <w:r w:rsidRPr="00CC628C">
        <w:rPr>
          <w:rFonts w:ascii="Arial" w:hAnsi="Arial" w:cs="Arial"/>
          <w:b/>
          <w:bCs/>
          <w:color w:val="000000"/>
          <w:sz w:val="18"/>
          <w:szCs w:val="18"/>
        </w:rPr>
        <w:t xml:space="preserve">k nr </w:t>
      </w:r>
      <w:r w:rsidR="002C565D">
        <w:rPr>
          <w:rFonts w:ascii="Arial" w:hAnsi="Arial" w:cs="Arial"/>
          <w:b/>
          <w:bCs/>
          <w:color w:val="000000"/>
          <w:sz w:val="18"/>
          <w:szCs w:val="18"/>
        </w:rPr>
        <w:t>2</w:t>
      </w:r>
      <w:r w:rsidR="0022115D" w:rsidRPr="00CC628C">
        <w:rPr>
          <w:rFonts w:ascii="Arial" w:hAnsi="Arial" w:cs="Arial"/>
          <w:b/>
          <w:bCs/>
          <w:color w:val="000000"/>
          <w:sz w:val="18"/>
          <w:szCs w:val="18"/>
        </w:rPr>
        <w:t xml:space="preserve"> </w:t>
      </w:r>
      <w:r w:rsidRPr="00CC628C">
        <w:rPr>
          <w:rFonts w:ascii="Arial" w:hAnsi="Arial" w:cs="Arial"/>
          <w:b/>
          <w:bCs/>
          <w:color w:val="000000"/>
          <w:sz w:val="18"/>
          <w:szCs w:val="18"/>
        </w:rPr>
        <w:t>do SWZ</w:t>
      </w:r>
    </w:p>
    <w:p w14:paraId="4BC9C67C" w14:textId="17DC7E31" w:rsidR="00D633DE" w:rsidRPr="00CC628C" w:rsidRDefault="00D633DE" w:rsidP="00D633DE">
      <w:pPr>
        <w:tabs>
          <w:tab w:val="left" w:pos="1716"/>
        </w:tabs>
        <w:ind w:left="284" w:hanging="284"/>
        <w:jc w:val="right"/>
        <w:rPr>
          <w:rFonts w:ascii="Arial" w:hAnsi="Arial" w:cs="Arial"/>
          <w:b/>
          <w:bCs/>
          <w:color w:val="000000"/>
          <w:sz w:val="18"/>
          <w:szCs w:val="18"/>
        </w:rPr>
      </w:pPr>
      <w:r w:rsidRPr="00CC628C">
        <w:rPr>
          <w:rFonts w:ascii="Arial" w:hAnsi="Arial" w:cs="Arial"/>
          <w:b/>
          <w:bCs/>
          <w:color w:val="000000"/>
          <w:sz w:val="18"/>
          <w:szCs w:val="18"/>
        </w:rPr>
        <w:tab/>
      </w:r>
      <w:r w:rsidRPr="00CC628C">
        <w:rPr>
          <w:rFonts w:ascii="Arial" w:hAnsi="Arial" w:cs="Arial"/>
          <w:b/>
          <w:bCs/>
          <w:color w:val="000000"/>
          <w:sz w:val="18"/>
          <w:szCs w:val="18"/>
        </w:rPr>
        <w:tab/>
      </w:r>
      <w:r w:rsidRPr="00CC628C">
        <w:rPr>
          <w:rFonts w:ascii="Arial" w:hAnsi="Arial" w:cs="Arial"/>
          <w:b/>
          <w:bCs/>
          <w:color w:val="000000"/>
          <w:sz w:val="18"/>
          <w:szCs w:val="18"/>
        </w:rPr>
        <w:tab/>
      </w:r>
      <w:r w:rsidRPr="00CC628C">
        <w:rPr>
          <w:rFonts w:ascii="Arial" w:hAnsi="Arial" w:cs="Arial"/>
          <w:b/>
          <w:bCs/>
          <w:color w:val="000000"/>
          <w:sz w:val="18"/>
          <w:szCs w:val="18"/>
        </w:rPr>
        <w:tab/>
        <w:t xml:space="preserve">                                                                            FZ-2380/</w:t>
      </w:r>
      <w:r w:rsidR="003B16EE">
        <w:rPr>
          <w:rFonts w:ascii="Arial" w:hAnsi="Arial" w:cs="Arial"/>
          <w:b/>
          <w:bCs/>
          <w:color w:val="000000"/>
          <w:sz w:val="18"/>
          <w:szCs w:val="18"/>
        </w:rPr>
        <w:t>23</w:t>
      </w:r>
      <w:r w:rsidRPr="00CC628C">
        <w:rPr>
          <w:rFonts w:ascii="Arial" w:hAnsi="Arial" w:cs="Arial"/>
          <w:b/>
          <w:bCs/>
          <w:color w:val="000000"/>
          <w:sz w:val="18"/>
          <w:szCs w:val="18"/>
        </w:rPr>
        <w:t>/</w:t>
      </w:r>
      <w:r w:rsidR="007F7846">
        <w:rPr>
          <w:rFonts w:ascii="Arial" w:hAnsi="Arial" w:cs="Arial"/>
          <w:b/>
          <w:bCs/>
          <w:color w:val="000000"/>
          <w:sz w:val="18"/>
          <w:szCs w:val="18"/>
        </w:rPr>
        <w:t>25</w:t>
      </w:r>
      <w:r w:rsidRPr="00CC628C">
        <w:rPr>
          <w:rFonts w:ascii="Arial" w:hAnsi="Arial" w:cs="Arial"/>
          <w:b/>
          <w:bCs/>
          <w:color w:val="000000"/>
          <w:sz w:val="18"/>
          <w:szCs w:val="18"/>
        </w:rPr>
        <w:t>/</w:t>
      </w:r>
      <w:r w:rsidR="00615D10">
        <w:rPr>
          <w:rFonts w:ascii="Arial" w:hAnsi="Arial" w:cs="Arial"/>
          <w:b/>
          <w:bCs/>
          <w:color w:val="000000"/>
          <w:sz w:val="18"/>
          <w:szCs w:val="18"/>
        </w:rPr>
        <w:t>M</w:t>
      </w:r>
      <w:r w:rsidRPr="00CC628C">
        <w:rPr>
          <w:rFonts w:ascii="Arial" w:hAnsi="Arial" w:cs="Arial"/>
          <w:b/>
          <w:bCs/>
          <w:color w:val="000000"/>
          <w:sz w:val="18"/>
          <w:szCs w:val="18"/>
        </w:rPr>
        <w:t>K</w:t>
      </w:r>
    </w:p>
    <w:p w14:paraId="16D070F9" w14:textId="6DD6B01C" w:rsidR="00D633DE" w:rsidRDefault="00D633DE" w:rsidP="00D633DE">
      <w:pPr>
        <w:tabs>
          <w:tab w:val="center" w:pos="4819"/>
        </w:tabs>
        <w:ind w:right="-1"/>
        <w:jc w:val="center"/>
        <w:rPr>
          <w:rFonts w:ascii="Arial" w:hAnsi="Arial" w:cs="Arial"/>
          <w:b/>
        </w:rPr>
      </w:pPr>
    </w:p>
    <w:p w14:paraId="602F2359" w14:textId="77777777" w:rsidR="003E3920" w:rsidRPr="00D633DE" w:rsidRDefault="003E3920" w:rsidP="00D633DE">
      <w:pPr>
        <w:tabs>
          <w:tab w:val="center" w:pos="4819"/>
        </w:tabs>
        <w:ind w:right="-1"/>
        <w:jc w:val="center"/>
        <w:rPr>
          <w:rFonts w:ascii="Arial" w:hAnsi="Arial" w:cs="Arial"/>
          <w:b/>
        </w:rPr>
      </w:pPr>
    </w:p>
    <w:p w14:paraId="558AB67B" w14:textId="5908A92F" w:rsidR="00D633DE" w:rsidRPr="00D633DE" w:rsidRDefault="00615D10" w:rsidP="002C565D">
      <w:pPr>
        <w:jc w:val="center"/>
        <w:rPr>
          <w:rFonts w:ascii="Arial" w:eastAsia="Calibri" w:hAnsi="Arial" w:cs="Arial"/>
          <w:b/>
          <w:sz w:val="24"/>
          <w:szCs w:val="24"/>
          <w:lang w:eastAsia="en-US"/>
        </w:rPr>
      </w:pPr>
      <w:r>
        <w:rPr>
          <w:rFonts w:ascii="Arial" w:eastAsia="Calibri" w:hAnsi="Arial" w:cs="Arial"/>
          <w:b/>
          <w:sz w:val="24"/>
          <w:szCs w:val="24"/>
          <w:lang w:eastAsia="en-US"/>
        </w:rPr>
        <w:t xml:space="preserve">      </w:t>
      </w:r>
      <w:r w:rsidR="00D633DE" w:rsidRPr="00D633DE">
        <w:rPr>
          <w:rFonts w:ascii="Arial" w:eastAsia="Calibri" w:hAnsi="Arial" w:cs="Arial"/>
          <w:b/>
          <w:sz w:val="24"/>
          <w:szCs w:val="24"/>
          <w:lang w:eastAsia="en-US"/>
        </w:rPr>
        <w:t>FORMULARZ CENOWY / TABELA ELEMENTÓW SCALONYCH</w:t>
      </w:r>
    </w:p>
    <w:p w14:paraId="763E56CE" w14:textId="77777777" w:rsidR="00D633DE" w:rsidRPr="00D633DE" w:rsidRDefault="00D633DE" w:rsidP="002C565D">
      <w:pPr>
        <w:jc w:val="center"/>
        <w:rPr>
          <w:rFonts w:ascii="Arial" w:hAnsi="Arial" w:cs="Arial"/>
          <w:b/>
          <w:bCs/>
          <w:color w:val="000000"/>
        </w:rPr>
      </w:pPr>
    </w:p>
    <w:bookmarkEnd w:id="59"/>
    <w:p w14:paraId="323E21CB" w14:textId="04D60538" w:rsidR="002226DA" w:rsidRPr="002C565D" w:rsidRDefault="002C565D" w:rsidP="002C565D">
      <w:pPr>
        <w:ind w:firstLine="1560"/>
        <w:rPr>
          <w:rFonts w:ascii="Arial" w:hAnsi="Arial" w:cs="Arial"/>
          <w:b/>
          <w:sz w:val="24"/>
          <w:szCs w:val="24"/>
        </w:rPr>
      </w:pPr>
      <w:r>
        <w:rPr>
          <w:rFonts w:ascii="Arial" w:hAnsi="Arial" w:cs="Arial"/>
          <w:b/>
        </w:rPr>
        <w:t xml:space="preserve">                          </w:t>
      </w:r>
      <w:r w:rsidRPr="002C565D">
        <w:rPr>
          <w:rFonts w:ascii="Arial" w:hAnsi="Arial" w:cs="Arial"/>
          <w:b/>
          <w:sz w:val="24"/>
          <w:szCs w:val="24"/>
        </w:rPr>
        <w:t xml:space="preserve">zamieszczono w odrębnym pliku </w:t>
      </w:r>
    </w:p>
    <w:p w14:paraId="6402AD55" w14:textId="55C06FB8" w:rsidR="002C565D" w:rsidRDefault="002C565D" w:rsidP="00D633DE">
      <w:pPr>
        <w:spacing w:line="276" w:lineRule="auto"/>
        <w:rPr>
          <w:rFonts w:ascii="Arial" w:hAnsi="Arial" w:cs="Arial"/>
          <w:b/>
        </w:rPr>
      </w:pPr>
    </w:p>
    <w:p w14:paraId="528AB784" w14:textId="2EAF1C58" w:rsidR="002C565D" w:rsidRDefault="002C565D" w:rsidP="00D633DE">
      <w:pPr>
        <w:spacing w:line="276" w:lineRule="auto"/>
        <w:rPr>
          <w:rFonts w:ascii="Arial" w:hAnsi="Arial" w:cs="Arial"/>
          <w:b/>
        </w:rPr>
      </w:pPr>
    </w:p>
    <w:p w14:paraId="0EDF2A32" w14:textId="22628BEB" w:rsidR="002C565D" w:rsidRDefault="002C565D" w:rsidP="00D633DE">
      <w:pPr>
        <w:spacing w:line="276" w:lineRule="auto"/>
        <w:rPr>
          <w:rFonts w:ascii="Arial" w:hAnsi="Arial" w:cs="Arial"/>
          <w:b/>
        </w:rPr>
      </w:pPr>
    </w:p>
    <w:p w14:paraId="399E8259" w14:textId="10FB7138" w:rsidR="002C565D" w:rsidRDefault="002C565D" w:rsidP="00D633DE">
      <w:pPr>
        <w:spacing w:line="276" w:lineRule="auto"/>
        <w:rPr>
          <w:rFonts w:ascii="Arial" w:hAnsi="Arial" w:cs="Arial"/>
          <w:b/>
        </w:rPr>
      </w:pPr>
    </w:p>
    <w:p w14:paraId="19331F81" w14:textId="594C4724" w:rsidR="002C565D" w:rsidRDefault="002C565D" w:rsidP="00D633DE">
      <w:pPr>
        <w:spacing w:line="276" w:lineRule="auto"/>
        <w:rPr>
          <w:rFonts w:ascii="Arial" w:hAnsi="Arial" w:cs="Arial"/>
          <w:b/>
        </w:rPr>
      </w:pPr>
    </w:p>
    <w:p w14:paraId="5E522185" w14:textId="0FDCC54F" w:rsidR="002C565D" w:rsidRDefault="002C565D" w:rsidP="00D633DE">
      <w:pPr>
        <w:spacing w:line="276" w:lineRule="auto"/>
        <w:rPr>
          <w:rFonts w:ascii="Arial" w:hAnsi="Arial" w:cs="Arial"/>
          <w:b/>
        </w:rPr>
      </w:pPr>
    </w:p>
    <w:p w14:paraId="01FEA056" w14:textId="3D7DA908" w:rsidR="002C565D" w:rsidRDefault="002C565D" w:rsidP="00D633DE">
      <w:pPr>
        <w:spacing w:line="276" w:lineRule="auto"/>
        <w:rPr>
          <w:rFonts w:ascii="Arial" w:hAnsi="Arial" w:cs="Arial"/>
          <w:b/>
        </w:rPr>
      </w:pPr>
    </w:p>
    <w:p w14:paraId="18CA5AF8" w14:textId="2610A560" w:rsidR="005168F5" w:rsidRDefault="005168F5" w:rsidP="00D633DE">
      <w:pPr>
        <w:spacing w:line="276" w:lineRule="auto"/>
        <w:rPr>
          <w:rFonts w:ascii="Arial" w:hAnsi="Arial" w:cs="Arial"/>
          <w:b/>
        </w:rPr>
      </w:pPr>
    </w:p>
    <w:p w14:paraId="67A52013" w14:textId="44CC6EB1" w:rsidR="005168F5" w:rsidRDefault="005168F5" w:rsidP="00D633DE">
      <w:pPr>
        <w:spacing w:line="276" w:lineRule="auto"/>
        <w:rPr>
          <w:rFonts w:ascii="Arial" w:hAnsi="Arial" w:cs="Arial"/>
          <w:b/>
        </w:rPr>
      </w:pPr>
    </w:p>
    <w:p w14:paraId="71BF4474" w14:textId="51B21345" w:rsidR="005168F5" w:rsidRDefault="005168F5" w:rsidP="00D633DE">
      <w:pPr>
        <w:spacing w:line="276" w:lineRule="auto"/>
        <w:rPr>
          <w:rFonts w:ascii="Arial" w:hAnsi="Arial" w:cs="Arial"/>
          <w:b/>
        </w:rPr>
      </w:pPr>
    </w:p>
    <w:p w14:paraId="379A2518" w14:textId="2F8DDA31" w:rsidR="005168F5" w:rsidRDefault="005168F5" w:rsidP="00D633DE">
      <w:pPr>
        <w:spacing w:line="276" w:lineRule="auto"/>
        <w:rPr>
          <w:rFonts w:ascii="Arial" w:hAnsi="Arial" w:cs="Arial"/>
          <w:b/>
        </w:rPr>
      </w:pPr>
    </w:p>
    <w:p w14:paraId="6FF866C9" w14:textId="278C16D2" w:rsidR="005168F5" w:rsidRDefault="005168F5" w:rsidP="00D633DE">
      <w:pPr>
        <w:spacing w:line="276" w:lineRule="auto"/>
        <w:rPr>
          <w:rFonts w:ascii="Arial" w:hAnsi="Arial" w:cs="Arial"/>
          <w:b/>
        </w:rPr>
      </w:pPr>
    </w:p>
    <w:p w14:paraId="44543C0C" w14:textId="6E907651" w:rsidR="005168F5" w:rsidRDefault="005168F5" w:rsidP="00D633DE">
      <w:pPr>
        <w:spacing w:line="276" w:lineRule="auto"/>
        <w:rPr>
          <w:rFonts w:ascii="Arial" w:hAnsi="Arial" w:cs="Arial"/>
          <w:b/>
        </w:rPr>
      </w:pPr>
    </w:p>
    <w:p w14:paraId="3717F916" w14:textId="2DBB9DFB" w:rsidR="005168F5" w:rsidRDefault="005168F5" w:rsidP="00D633DE">
      <w:pPr>
        <w:spacing w:line="276" w:lineRule="auto"/>
        <w:rPr>
          <w:rFonts w:ascii="Arial" w:hAnsi="Arial" w:cs="Arial"/>
          <w:b/>
        </w:rPr>
      </w:pPr>
    </w:p>
    <w:p w14:paraId="54F694E8" w14:textId="12BB6B1D" w:rsidR="002226DA" w:rsidRDefault="002226DA" w:rsidP="00D633DE">
      <w:pPr>
        <w:spacing w:line="276" w:lineRule="auto"/>
        <w:rPr>
          <w:rFonts w:ascii="Arial" w:hAnsi="Arial" w:cs="Arial"/>
          <w:b/>
        </w:rPr>
      </w:pPr>
    </w:p>
    <w:p w14:paraId="76DDEBA6" w14:textId="77777777" w:rsidR="008F5037" w:rsidRDefault="008F5037" w:rsidP="007D6771">
      <w:pPr>
        <w:spacing w:line="276" w:lineRule="auto"/>
        <w:rPr>
          <w:rFonts w:ascii="Arial" w:hAnsi="Arial" w:cs="Arial"/>
          <w:b/>
        </w:rPr>
      </w:pPr>
    </w:p>
    <w:p w14:paraId="50C2D49A" w14:textId="77777777" w:rsidR="00B536C0" w:rsidRDefault="00B536C0" w:rsidP="0081171C">
      <w:pPr>
        <w:spacing w:line="276" w:lineRule="auto"/>
        <w:ind w:left="360" w:hanging="426"/>
        <w:jc w:val="right"/>
        <w:rPr>
          <w:rFonts w:ascii="Arial" w:hAnsi="Arial" w:cs="Arial"/>
          <w:b/>
        </w:rPr>
      </w:pPr>
    </w:p>
    <w:p w14:paraId="34FA6A22" w14:textId="0F79DA92" w:rsidR="0027619D" w:rsidRPr="00CC628C" w:rsidRDefault="0027619D" w:rsidP="0081171C">
      <w:pPr>
        <w:spacing w:line="276" w:lineRule="auto"/>
        <w:ind w:left="360" w:hanging="426"/>
        <w:jc w:val="right"/>
        <w:rPr>
          <w:rFonts w:ascii="Arial" w:hAnsi="Arial" w:cs="Arial"/>
          <w:b/>
          <w:bCs/>
          <w:sz w:val="18"/>
          <w:szCs w:val="18"/>
          <w:lang w:eastAsia="ar-SA"/>
        </w:rPr>
      </w:pPr>
      <w:r w:rsidRPr="00CC628C">
        <w:rPr>
          <w:rFonts w:ascii="Arial" w:hAnsi="Arial" w:cs="Arial"/>
          <w:b/>
          <w:sz w:val="18"/>
          <w:szCs w:val="18"/>
        </w:rPr>
        <w:t>Z</w:t>
      </w:r>
      <w:r w:rsidRPr="00CC628C">
        <w:rPr>
          <w:rFonts w:ascii="Arial" w:hAnsi="Arial" w:cs="Arial"/>
          <w:b/>
          <w:bCs/>
          <w:sz w:val="18"/>
          <w:szCs w:val="18"/>
          <w:lang w:eastAsia="ar-SA"/>
        </w:rPr>
        <w:t>ałącznik nr 3 do SWZ</w:t>
      </w:r>
    </w:p>
    <w:p w14:paraId="48C77DFE" w14:textId="4F7C1443" w:rsidR="0027619D" w:rsidRPr="00CC628C" w:rsidRDefault="0027619D" w:rsidP="0081171C">
      <w:pPr>
        <w:tabs>
          <w:tab w:val="left" w:pos="1716"/>
        </w:tabs>
        <w:spacing w:line="276" w:lineRule="auto"/>
        <w:ind w:left="284" w:hanging="284"/>
        <w:jc w:val="right"/>
        <w:rPr>
          <w:rFonts w:ascii="Arial" w:hAnsi="Arial" w:cs="Arial"/>
          <w:b/>
          <w:bCs/>
          <w:color w:val="000000"/>
          <w:sz w:val="18"/>
          <w:szCs w:val="18"/>
        </w:rPr>
      </w:pPr>
      <w:r w:rsidRPr="00CC628C">
        <w:rPr>
          <w:rFonts w:ascii="Arial" w:hAnsi="Arial" w:cs="Arial"/>
          <w:b/>
          <w:bCs/>
          <w:color w:val="000000"/>
          <w:sz w:val="18"/>
          <w:szCs w:val="18"/>
        </w:rPr>
        <w:tab/>
      </w:r>
      <w:r w:rsidRPr="00CC628C">
        <w:rPr>
          <w:rFonts w:ascii="Arial" w:hAnsi="Arial" w:cs="Arial"/>
          <w:b/>
          <w:bCs/>
          <w:color w:val="000000"/>
          <w:sz w:val="18"/>
          <w:szCs w:val="18"/>
        </w:rPr>
        <w:tab/>
      </w:r>
      <w:r w:rsidRPr="00CC628C">
        <w:rPr>
          <w:rFonts w:ascii="Arial" w:hAnsi="Arial" w:cs="Arial"/>
          <w:b/>
          <w:bCs/>
          <w:color w:val="000000"/>
          <w:sz w:val="18"/>
          <w:szCs w:val="18"/>
        </w:rPr>
        <w:tab/>
      </w:r>
      <w:r w:rsidRPr="00CC628C">
        <w:rPr>
          <w:rFonts w:ascii="Arial" w:hAnsi="Arial" w:cs="Arial"/>
          <w:b/>
          <w:bCs/>
          <w:color w:val="000000"/>
          <w:sz w:val="18"/>
          <w:szCs w:val="18"/>
        </w:rPr>
        <w:tab/>
        <w:t xml:space="preserve">                                                                            FZ- 2380/</w:t>
      </w:r>
      <w:r w:rsidR="003B16EE">
        <w:rPr>
          <w:rFonts w:ascii="Arial" w:hAnsi="Arial" w:cs="Arial"/>
          <w:b/>
          <w:bCs/>
          <w:color w:val="000000"/>
          <w:sz w:val="18"/>
          <w:szCs w:val="18"/>
        </w:rPr>
        <w:t>23</w:t>
      </w:r>
      <w:r w:rsidR="00D633DE" w:rsidRPr="00CC628C">
        <w:rPr>
          <w:rFonts w:ascii="Arial" w:hAnsi="Arial" w:cs="Arial"/>
          <w:b/>
          <w:bCs/>
          <w:color w:val="000000"/>
          <w:sz w:val="18"/>
          <w:szCs w:val="18"/>
        </w:rPr>
        <w:t>/2</w:t>
      </w:r>
      <w:r w:rsidR="00C84E2B">
        <w:rPr>
          <w:rFonts w:ascii="Arial" w:hAnsi="Arial" w:cs="Arial"/>
          <w:b/>
          <w:bCs/>
          <w:color w:val="000000"/>
          <w:sz w:val="18"/>
          <w:szCs w:val="18"/>
        </w:rPr>
        <w:t>5</w:t>
      </w:r>
      <w:r w:rsidR="00D633DE" w:rsidRPr="00CC628C">
        <w:rPr>
          <w:rFonts w:ascii="Arial" w:hAnsi="Arial" w:cs="Arial"/>
          <w:b/>
          <w:bCs/>
          <w:color w:val="000000"/>
          <w:sz w:val="18"/>
          <w:szCs w:val="18"/>
        </w:rPr>
        <w:t>/</w:t>
      </w:r>
      <w:r w:rsidR="007D6771">
        <w:rPr>
          <w:rFonts w:ascii="Arial" w:hAnsi="Arial" w:cs="Arial"/>
          <w:b/>
          <w:bCs/>
          <w:color w:val="000000"/>
          <w:sz w:val="18"/>
          <w:szCs w:val="18"/>
        </w:rPr>
        <w:t>M</w:t>
      </w:r>
      <w:r w:rsidR="00D633DE" w:rsidRPr="00CC628C">
        <w:rPr>
          <w:rFonts w:ascii="Arial" w:hAnsi="Arial" w:cs="Arial"/>
          <w:b/>
          <w:bCs/>
          <w:color w:val="000000"/>
          <w:sz w:val="18"/>
          <w:szCs w:val="18"/>
        </w:rPr>
        <w:t>K</w:t>
      </w:r>
      <w:r w:rsidR="00F87FF1" w:rsidRPr="00CC628C">
        <w:rPr>
          <w:rFonts w:ascii="Arial" w:hAnsi="Arial" w:cs="Arial"/>
          <w:b/>
          <w:bCs/>
          <w:color w:val="000000"/>
          <w:sz w:val="18"/>
          <w:szCs w:val="18"/>
        </w:rPr>
        <w:t xml:space="preserve">                               </w:t>
      </w:r>
      <w:r w:rsidR="003D6A17" w:rsidRPr="00CC628C">
        <w:rPr>
          <w:rFonts w:ascii="Arial" w:hAnsi="Arial" w:cs="Arial"/>
          <w:b/>
          <w:bCs/>
          <w:color w:val="000000"/>
          <w:sz w:val="18"/>
          <w:szCs w:val="18"/>
        </w:rPr>
        <w:t xml:space="preserve">                       </w:t>
      </w:r>
      <w:r w:rsidR="00736412" w:rsidRPr="00CC628C">
        <w:rPr>
          <w:rFonts w:ascii="Arial" w:hAnsi="Arial" w:cs="Arial"/>
          <w:b/>
          <w:bCs/>
          <w:color w:val="000000"/>
          <w:sz w:val="18"/>
          <w:szCs w:val="18"/>
        </w:rPr>
        <w:t xml:space="preserve"> </w:t>
      </w:r>
      <w:r w:rsidR="00DD5131" w:rsidRPr="00CC628C">
        <w:rPr>
          <w:rFonts w:ascii="Arial" w:hAnsi="Arial" w:cs="Arial"/>
          <w:b/>
          <w:bCs/>
          <w:color w:val="000000"/>
          <w:sz w:val="18"/>
          <w:szCs w:val="18"/>
        </w:rPr>
        <w:t xml:space="preserve">  </w:t>
      </w:r>
      <w:bookmarkEnd w:id="56"/>
      <w:bookmarkEnd w:id="57"/>
      <w:bookmarkEnd w:id="58"/>
    </w:p>
    <w:p w14:paraId="3A2DB198" w14:textId="77777777" w:rsidR="0027619D" w:rsidRDefault="0027619D" w:rsidP="0081171C">
      <w:pPr>
        <w:tabs>
          <w:tab w:val="left" w:pos="1716"/>
        </w:tabs>
        <w:spacing w:line="276" w:lineRule="auto"/>
        <w:ind w:left="284" w:hanging="284"/>
        <w:jc w:val="right"/>
        <w:rPr>
          <w:rFonts w:ascii="Arial" w:hAnsi="Arial" w:cs="Arial"/>
          <w:b/>
          <w:bCs/>
          <w:color w:val="000000"/>
          <w:sz w:val="18"/>
          <w:szCs w:val="18"/>
        </w:rPr>
      </w:pPr>
    </w:p>
    <w:p w14:paraId="40A750E1" w14:textId="2F9D995C" w:rsidR="003E3920" w:rsidRDefault="003E3920" w:rsidP="00C125AA">
      <w:pPr>
        <w:tabs>
          <w:tab w:val="left" w:pos="1716"/>
          <w:tab w:val="left" w:pos="3120"/>
        </w:tabs>
        <w:spacing w:line="276" w:lineRule="auto"/>
        <w:rPr>
          <w:rFonts w:ascii="Arial" w:hAnsi="Arial" w:cs="Arial"/>
          <w:b/>
          <w:bCs/>
          <w:color w:val="000000"/>
          <w:sz w:val="18"/>
          <w:szCs w:val="18"/>
        </w:rPr>
      </w:pPr>
    </w:p>
    <w:p w14:paraId="7F5564CC" w14:textId="2158A586" w:rsidR="00C125AA" w:rsidRPr="00C125AA" w:rsidRDefault="00C125AA" w:rsidP="006912CD">
      <w:pPr>
        <w:tabs>
          <w:tab w:val="left" w:pos="1716"/>
        </w:tabs>
        <w:ind w:left="284" w:right="567" w:hanging="284"/>
        <w:rPr>
          <w:rFonts w:ascii="Arial" w:hAnsi="Arial" w:cs="Arial"/>
          <w:b/>
          <w:bCs/>
          <w:color w:val="000000"/>
          <w:sz w:val="24"/>
          <w:szCs w:val="24"/>
        </w:rPr>
      </w:pPr>
      <w:r>
        <w:rPr>
          <w:rFonts w:ascii="Arial" w:hAnsi="Arial" w:cs="Arial"/>
          <w:b/>
          <w:bCs/>
          <w:color w:val="000000"/>
        </w:rPr>
        <w:t xml:space="preserve">                                                      </w:t>
      </w:r>
      <w:r w:rsidRPr="00C84E2B">
        <w:rPr>
          <w:rFonts w:ascii="Arial" w:hAnsi="Arial" w:cs="Arial"/>
          <w:b/>
          <w:bCs/>
          <w:color w:val="000000"/>
          <w:sz w:val="24"/>
          <w:szCs w:val="24"/>
        </w:rPr>
        <w:t>O</w:t>
      </w:r>
      <w:r w:rsidR="00C84E2B">
        <w:rPr>
          <w:rFonts w:ascii="Arial" w:hAnsi="Arial" w:cs="Arial"/>
          <w:b/>
          <w:bCs/>
          <w:color w:val="000000"/>
          <w:sz w:val="24"/>
          <w:szCs w:val="24"/>
        </w:rPr>
        <w:t>PIS PRZEDMIOTU ZAMÓWIENIA</w:t>
      </w:r>
      <w:r w:rsidRPr="00C84E2B">
        <w:rPr>
          <w:rFonts w:ascii="Arial" w:hAnsi="Arial" w:cs="Arial"/>
          <w:b/>
          <w:bCs/>
          <w:color w:val="000000"/>
          <w:sz w:val="24"/>
          <w:szCs w:val="24"/>
        </w:rPr>
        <w:t xml:space="preserve"> </w:t>
      </w:r>
    </w:p>
    <w:p w14:paraId="1DCF4E45" w14:textId="7688CE4C" w:rsidR="0027619D" w:rsidRPr="00C125AA" w:rsidRDefault="00C125AA" w:rsidP="00C125AA">
      <w:pPr>
        <w:tabs>
          <w:tab w:val="left" w:pos="1716"/>
          <w:tab w:val="left" w:pos="4005"/>
        </w:tabs>
        <w:ind w:left="284" w:hanging="284"/>
        <w:rPr>
          <w:rFonts w:ascii="Arial" w:hAnsi="Arial" w:cs="Arial"/>
          <w:b/>
          <w:bCs/>
          <w:color w:val="000000"/>
          <w:sz w:val="22"/>
          <w:szCs w:val="22"/>
        </w:rPr>
      </w:pPr>
      <w:r>
        <w:rPr>
          <w:rFonts w:ascii="Arial" w:hAnsi="Arial" w:cs="Arial"/>
          <w:b/>
          <w:bCs/>
          <w:color w:val="000000"/>
          <w:sz w:val="18"/>
          <w:szCs w:val="18"/>
        </w:rPr>
        <w:tab/>
      </w:r>
      <w:r>
        <w:rPr>
          <w:rFonts w:ascii="Arial" w:hAnsi="Arial" w:cs="Arial"/>
          <w:b/>
          <w:bCs/>
          <w:color w:val="000000"/>
          <w:sz w:val="18"/>
          <w:szCs w:val="18"/>
        </w:rPr>
        <w:tab/>
        <w:t xml:space="preserve">                             </w:t>
      </w:r>
      <w:r w:rsidRPr="00C125AA">
        <w:rPr>
          <w:rFonts w:ascii="Arial" w:hAnsi="Arial" w:cs="Arial"/>
          <w:b/>
          <w:bCs/>
          <w:color w:val="000000"/>
          <w:sz w:val="22"/>
          <w:szCs w:val="22"/>
        </w:rPr>
        <w:t>zamieszczono w odrębnym pliku</w:t>
      </w:r>
    </w:p>
    <w:p w14:paraId="6B35C6C8" w14:textId="77777777" w:rsidR="0027619D" w:rsidRDefault="0027619D" w:rsidP="0081171C">
      <w:pPr>
        <w:tabs>
          <w:tab w:val="left" w:pos="1716"/>
        </w:tabs>
        <w:spacing w:line="276" w:lineRule="auto"/>
        <w:ind w:left="284" w:hanging="284"/>
        <w:jc w:val="right"/>
        <w:rPr>
          <w:rFonts w:ascii="Arial" w:hAnsi="Arial" w:cs="Arial"/>
          <w:b/>
          <w:bCs/>
          <w:color w:val="000000"/>
          <w:sz w:val="18"/>
          <w:szCs w:val="18"/>
        </w:rPr>
      </w:pPr>
    </w:p>
    <w:p w14:paraId="0917E4B0" w14:textId="77777777" w:rsidR="0027619D" w:rsidRDefault="0027619D" w:rsidP="0081171C">
      <w:pPr>
        <w:tabs>
          <w:tab w:val="left" w:pos="1716"/>
        </w:tabs>
        <w:spacing w:line="276" w:lineRule="auto"/>
        <w:ind w:left="284" w:hanging="284"/>
        <w:jc w:val="right"/>
        <w:rPr>
          <w:rFonts w:ascii="Arial" w:hAnsi="Arial" w:cs="Arial"/>
          <w:b/>
          <w:bCs/>
          <w:color w:val="000000"/>
          <w:sz w:val="18"/>
          <w:szCs w:val="18"/>
        </w:rPr>
      </w:pPr>
    </w:p>
    <w:p w14:paraId="74ACFB7E" w14:textId="77777777" w:rsidR="0027619D" w:rsidRDefault="0027619D" w:rsidP="0081171C">
      <w:pPr>
        <w:tabs>
          <w:tab w:val="left" w:pos="1716"/>
        </w:tabs>
        <w:spacing w:line="276" w:lineRule="auto"/>
        <w:ind w:left="284" w:hanging="284"/>
        <w:jc w:val="right"/>
        <w:rPr>
          <w:rFonts w:ascii="Arial" w:hAnsi="Arial" w:cs="Arial"/>
          <w:b/>
          <w:bCs/>
          <w:color w:val="000000"/>
          <w:sz w:val="18"/>
          <w:szCs w:val="18"/>
        </w:rPr>
      </w:pPr>
    </w:p>
    <w:p w14:paraId="2B38FC86" w14:textId="77777777" w:rsidR="0027619D" w:rsidRDefault="0027619D" w:rsidP="0081171C">
      <w:pPr>
        <w:tabs>
          <w:tab w:val="left" w:pos="1716"/>
        </w:tabs>
        <w:spacing w:line="276" w:lineRule="auto"/>
        <w:ind w:left="284" w:hanging="284"/>
        <w:jc w:val="right"/>
        <w:rPr>
          <w:rFonts w:ascii="Arial" w:hAnsi="Arial" w:cs="Arial"/>
          <w:b/>
          <w:bCs/>
          <w:color w:val="000000"/>
          <w:sz w:val="18"/>
          <w:szCs w:val="18"/>
        </w:rPr>
      </w:pPr>
    </w:p>
    <w:p w14:paraId="443C5BF3" w14:textId="77777777" w:rsidR="0027619D" w:rsidRDefault="0027619D" w:rsidP="0081171C">
      <w:pPr>
        <w:tabs>
          <w:tab w:val="left" w:pos="1716"/>
        </w:tabs>
        <w:spacing w:line="276" w:lineRule="auto"/>
        <w:ind w:left="284" w:hanging="284"/>
        <w:jc w:val="right"/>
        <w:rPr>
          <w:rFonts w:ascii="Arial" w:hAnsi="Arial" w:cs="Arial"/>
          <w:b/>
          <w:bCs/>
          <w:color w:val="000000"/>
          <w:sz w:val="18"/>
          <w:szCs w:val="18"/>
        </w:rPr>
      </w:pPr>
    </w:p>
    <w:p w14:paraId="5AA046C0" w14:textId="77777777" w:rsidR="0027619D" w:rsidRDefault="0027619D" w:rsidP="0081171C">
      <w:pPr>
        <w:tabs>
          <w:tab w:val="left" w:pos="1716"/>
        </w:tabs>
        <w:spacing w:line="276" w:lineRule="auto"/>
        <w:ind w:left="284" w:hanging="284"/>
        <w:jc w:val="right"/>
        <w:rPr>
          <w:rFonts w:ascii="Arial" w:hAnsi="Arial" w:cs="Arial"/>
          <w:b/>
          <w:bCs/>
          <w:color w:val="000000"/>
          <w:sz w:val="18"/>
          <w:szCs w:val="18"/>
        </w:rPr>
      </w:pPr>
    </w:p>
    <w:p w14:paraId="51C72CE9" w14:textId="77777777" w:rsidR="0027619D" w:rsidRDefault="0027619D" w:rsidP="0081171C">
      <w:pPr>
        <w:tabs>
          <w:tab w:val="left" w:pos="1716"/>
        </w:tabs>
        <w:spacing w:line="276" w:lineRule="auto"/>
        <w:ind w:left="284" w:hanging="284"/>
        <w:jc w:val="right"/>
        <w:rPr>
          <w:rFonts w:ascii="Arial" w:hAnsi="Arial" w:cs="Arial"/>
          <w:b/>
          <w:bCs/>
          <w:color w:val="000000"/>
          <w:sz w:val="18"/>
          <w:szCs w:val="18"/>
        </w:rPr>
      </w:pPr>
    </w:p>
    <w:p w14:paraId="6112B578" w14:textId="77777777" w:rsidR="0027619D" w:rsidRDefault="0027619D" w:rsidP="0081171C">
      <w:pPr>
        <w:tabs>
          <w:tab w:val="left" w:pos="1716"/>
        </w:tabs>
        <w:spacing w:line="276" w:lineRule="auto"/>
        <w:ind w:left="284" w:hanging="284"/>
        <w:jc w:val="right"/>
        <w:rPr>
          <w:rFonts w:ascii="Arial" w:hAnsi="Arial" w:cs="Arial"/>
          <w:b/>
          <w:bCs/>
          <w:color w:val="000000"/>
          <w:sz w:val="18"/>
          <w:szCs w:val="18"/>
        </w:rPr>
      </w:pPr>
    </w:p>
    <w:p w14:paraId="25C899BB" w14:textId="77777777" w:rsidR="0027619D" w:rsidRDefault="0027619D" w:rsidP="0081171C">
      <w:pPr>
        <w:tabs>
          <w:tab w:val="left" w:pos="1716"/>
        </w:tabs>
        <w:spacing w:line="276" w:lineRule="auto"/>
        <w:ind w:left="284" w:hanging="284"/>
        <w:jc w:val="right"/>
        <w:rPr>
          <w:rFonts w:ascii="Arial" w:hAnsi="Arial" w:cs="Arial"/>
          <w:b/>
          <w:bCs/>
          <w:color w:val="000000"/>
          <w:sz w:val="18"/>
          <w:szCs w:val="18"/>
        </w:rPr>
      </w:pPr>
    </w:p>
    <w:p w14:paraId="1BBE6C4F" w14:textId="77777777" w:rsidR="0027619D" w:rsidRDefault="0027619D" w:rsidP="0081171C">
      <w:pPr>
        <w:tabs>
          <w:tab w:val="left" w:pos="1716"/>
        </w:tabs>
        <w:spacing w:line="276" w:lineRule="auto"/>
        <w:ind w:left="284" w:hanging="284"/>
        <w:jc w:val="right"/>
        <w:rPr>
          <w:rFonts w:ascii="Arial" w:hAnsi="Arial" w:cs="Arial"/>
          <w:b/>
          <w:bCs/>
          <w:color w:val="000000"/>
          <w:sz w:val="18"/>
          <w:szCs w:val="18"/>
        </w:rPr>
      </w:pPr>
    </w:p>
    <w:p w14:paraId="734DD036" w14:textId="77777777" w:rsidR="0027619D" w:rsidRDefault="0027619D" w:rsidP="0081171C">
      <w:pPr>
        <w:tabs>
          <w:tab w:val="left" w:pos="1716"/>
        </w:tabs>
        <w:spacing w:line="276" w:lineRule="auto"/>
        <w:ind w:left="284" w:hanging="284"/>
        <w:jc w:val="right"/>
        <w:rPr>
          <w:rFonts w:ascii="Arial" w:hAnsi="Arial" w:cs="Arial"/>
          <w:b/>
          <w:bCs/>
          <w:color w:val="000000"/>
          <w:sz w:val="18"/>
          <w:szCs w:val="18"/>
        </w:rPr>
      </w:pPr>
    </w:p>
    <w:p w14:paraId="0B39ACB2" w14:textId="77777777" w:rsidR="0027619D" w:rsidRDefault="0027619D" w:rsidP="0081171C">
      <w:pPr>
        <w:tabs>
          <w:tab w:val="left" w:pos="1716"/>
        </w:tabs>
        <w:spacing w:line="276" w:lineRule="auto"/>
        <w:ind w:left="284" w:hanging="284"/>
        <w:jc w:val="right"/>
        <w:rPr>
          <w:rFonts w:ascii="Arial" w:hAnsi="Arial" w:cs="Arial"/>
          <w:b/>
          <w:bCs/>
          <w:color w:val="000000"/>
          <w:sz w:val="18"/>
          <w:szCs w:val="18"/>
        </w:rPr>
      </w:pPr>
    </w:p>
    <w:p w14:paraId="3EA2CC8E" w14:textId="77777777" w:rsidR="0027619D" w:rsidRDefault="0027619D" w:rsidP="0081171C">
      <w:pPr>
        <w:tabs>
          <w:tab w:val="left" w:pos="1716"/>
        </w:tabs>
        <w:spacing w:line="276" w:lineRule="auto"/>
        <w:ind w:left="284" w:hanging="284"/>
        <w:jc w:val="right"/>
        <w:rPr>
          <w:rFonts w:ascii="Arial" w:hAnsi="Arial" w:cs="Arial"/>
          <w:b/>
          <w:bCs/>
          <w:color w:val="000000"/>
          <w:sz w:val="18"/>
          <w:szCs w:val="18"/>
        </w:rPr>
      </w:pPr>
    </w:p>
    <w:p w14:paraId="068E3DA7" w14:textId="77777777" w:rsidR="0027619D" w:rsidRDefault="0027619D" w:rsidP="0081171C">
      <w:pPr>
        <w:tabs>
          <w:tab w:val="left" w:pos="1716"/>
        </w:tabs>
        <w:spacing w:line="276" w:lineRule="auto"/>
        <w:ind w:left="284" w:hanging="284"/>
        <w:jc w:val="right"/>
        <w:rPr>
          <w:rFonts w:ascii="Arial" w:hAnsi="Arial" w:cs="Arial"/>
          <w:b/>
          <w:bCs/>
          <w:color w:val="000000"/>
          <w:sz w:val="18"/>
          <w:szCs w:val="18"/>
        </w:rPr>
      </w:pPr>
    </w:p>
    <w:p w14:paraId="19DFEFE2" w14:textId="77777777" w:rsidR="0027619D" w:rsidRDefault="0027619D" w:rsidP="0081171C">
      <w:pPr>
        <w:tabs>
          <w:tab w:val="left" w:pos="1716"/>
        </w:tabs>
        <w:spacing w:line="276" w:lineRule="auto"/>
        <w:ind w:left="284" w:hanging="284"/>
        <w:jc w:val="right"/>
        <w:rPr>
          <w:rFonts w:ascii="Arial" w:hAnsi="Arial" w:cs="Arial"/>
          <w:b/>
          <w:bCs/>
          <w:color w:val="000000"/>
          <w:sz w:val="18"/>
          <w:szCs w:val="18"/>
        </w:rPr>
      </w:pPr>
    </w:p>
    <w:p w14:paraId="3F027E21" w14:textId="77777777" w:rsidR="0027619D" w:rsidRDefault="0027619D" w:rsidP="0081171C">
      <w:pPr>
        <w:tabs>
          <w:tab w:val="left" w:pos="1716"/>
        </w:tabs>
        <w:spacing w:line="276" w:lineRule="auto"/>
        <w:ind w:left="284" w:hanging="284"/>
        <w:jc w:val="right"/>
        <w:rPr>
          <w:rFonts w:ascii="Arial" w:hAnsi="Arial" w:cs="Arial"/>
          <w:b/>
          <w:bCs/>
          <w:color w:val="000000"/>
          <w:sz w:val="18"/>
          <w:szCs w:val="18"/>
        </w:rPr>
      </w:pPr>
    </w:p>
    <w:p w14:paraId="5DAD8756" w14:textId="6F059D67" w:rsidR="0027619D" w:rsidRDefault="0027619D" w:rsidP="0081171C">
      <w:pPr>
        <w:tabs>
          <w:tab w:val="left" w:pos="1716"/>
        </w:tabs>
        <w:spacing w:line="276" w:lineRule="auto"/>
        <w:ind w:left="284" w:hanging="284"/>
        <w:jc w:val="right"/>
        <w:rPr>
          <w:rFonts w:ascii="Arial" w:hAnsi="Arial" w:cs="Arial"/>
          <w:b/>
          <w:bCs/>
          <w:color w:val="000000"/>
          <w:sz w:val="18"/>
          <w:szCs w:val="18"/>
        </w:rPr>
      </w:pPr>
    </w:p>
    <w:p w14:paraId="4574648A" w14:textId="1D41E02C" w:rsidR="005168F5" w:rsidRDefault="005168F5" w:rsidP="0081171C">
      <w:pPr>
        <w:tabs>
          <w:tab w:val="left" w:pos="1716"/>
        </w:tabs>
        <w:spacing w:line="276" w:lineRule="auto"/>
        <w:ind w:left="284" w:hanging="284"/>
        <w:jc w:val="right"/>
        <w:rPr>
          <w:rFonts w:ascii="Arial" w:hAnsi="Arial" w:cs="Arial"/>
          <w:b/>
          <w:bCs/>
          <w:color w:val="000000"/>
          <w:sz w:val="18"/>
          <w:szCs w:val="18"/>
        </w:rPr>
      </w:pPr>
    </w:p>
    <w:p w14:paraId="0341A9E4" w14:textId="091F4242" w:rsidR="005168F5" w:rsidRDefault="005168F5" w:rsidP="0081171C">
      <w:pPr>
        <w:tabs>
          <w:tab w:val="left" w:pos="1716"/>
        </w:tabs>
        <w:spacing w:line="276" w:lineRule="auto"/>
        <w:ind w:left="284" w:hanging="284"/>
        <w:jc w:val="right"/>
        <w:rPr>
          <w:rFonts w:ascii="Arial" w:hAnsi="Arial" w:cs="Arial"/>
          <w:b/>
          <w:bCs/>
          <w:color w:val="000000"/>
          <w:sz w:val="18"/>
          <w:szCs w:val="18"/>
        </w:rPr>
      </w:pPr>
    </w:p>
    <w:p w14:paraId="0F3D9AD3" w14:textId="496947A4" w:rsidR="005168F5" w:rsidRDefault="005168F5" w:rsidP="0081171C">
      <w:pPr>
        <w:tabs>
          <w:tab w:val="left" w:pos="1716"/>
        </w:tabs>
        <w:spacing w:line="276" w:lineRule="auto"/>
        <w:ind w:left="284" w:hanging="284"/>
        <w:jc w:val="right"/>
        <w:rPr>
          <w:rFonts w:ascii="Arial" w:hAnsi="Arial" w:cs="Arial"/>
          <w:b/>
          <w:bCs/>
          <w:color w:val="000000"/>
          <w:sz w:val="18"/>
          <w:szCs w:val="18"/>
        </w:rPr>
      </w:pPr>
    </w:p>
    <w:p w14:paraId="66EE359B" w14:textId="5B8B675B" w:rsidR="005168F5" w:rsidRDefault="005168F5" w:rsidP="0081171C">
      <w:pPr>
        <w:tabs>
          <w:tab w:val="left" w:pos="1716"/>
        </w:tabs>
        <w:spacing w:line="276" w:lineRule="auto"/>
        <w:ind w:left="284" w:hanging="284"/>
        <w:jc w:val="right"/>
        <w:rPr>
          <w:rFonts w:ascii="Arial" w:hAnsi="Arial" w:cs="Arial"/>
          <w:b/>
          <w:bCs/>
          <w:color w:val="000000"/>
          <w:sz w:val="18"/>
          <w:szCs w:val="18"/>
        </w:rPr>
      </w:pPr>
    </w:p>
    <w:p w14:paraId="0E08E50E" w14:textId="0647F925" w:rsidR="005168F5" w:rsidRDefault="005168F5" w:rsidP="0081171C">
      <w:pPr>
        <w:tabs>
          <w:tab w:val="left" w:pos="1716"/>
        </w:tabs>
        <w:spacing w:line="276" w:lineRule="auto"/>
        <w:ind w:left="284" w:hanging="284"/>
        <w:jc w:val="right"/>
        <w:rPr>
          <w:rFonts w:ascii="Arial" w:hAnsi="Arial" w:cs="Arial"/>
          <w:b/>
          <w:bCs/>
          <w:color w:val="000000"/>
          <w:sz w:val="18"/>
          <w:szCs w:val="18"/>
        </w:rPr>
      </w:pPr>
    </w:p>
    <w:p w14:paraId="122DB69E" w14:textId="7EC38B62" w:rsidR="005168F5" w:rsidRDefault="005168F5" w:rsidP="0081171C">
      <w:pPr>
        <w:tabs>
          <w:tab w:val="left" w:pos="1716"/>
        </w:tabs>
        <w:spacing w:line="276" w:lineRule="auto"/>
        <w:ind w:left="284" w:hanging="284"/>
        <w:jc w:val="right"/>
        <w:rPr>
          <w:rFonts w:ascii="Arial" w:hAnsi="Arial" w:cs="Arial"/>
          <w:b/>
          <w:bCs/>
          <w:color w:val="000000"/>
          <w:sz w:val="18"/>
          <w:szCs w:val="18"/>
        </w:rPr>
      </w:pPr>
    </w:p>
    <w:p w14:paraId="2EC73373" w14:textId="2B0D9E91" w:rsidR="005168F5" w:rsidRDefault="005168F5" w:rsidP="0081171C">
      <w:pPr>
        <w:tabs>
          <w:tab w:val="left" w:pos="1716"/>
        </w:tabs>
        <w:spacing w:line="276" w:lineRule="auto"/>
        <w:ind w:left="284" w:hanging="284"/>
        <w:jc w:val="right"/>
        <w:rPr>
          <w:rFonts w:ascii="Arial" w:hAnsi="Arial" w:cs="Arial"/>
          <w:b/>
          <w:bCs/>
          <w:color w:val="000000"/>
          <w:sz w:val="18"/>
          <w:szCs w:val="18"/>
        </w:rPr>
      </w:pPr>
    </w:p>
    <w:p w14:paraId="4488E7B5" w14:textId="532DEC16" w:rsidR="005168F5" w:rsidRDefault="005168F5" w:rsidP="0081171C">
      <w:pPr>
        <w:tabs>
          <w:tab w:val="left" w:pos="1716"/>
        </w:tabs>
        <w:spacing w:line="276" w:lineRule="auto"/>
        <w:ind w:left="284" w:hanging="284"/>
        <w:jc w:val="right"/>
        <w:rPr>
          <w:rFonts w:ascii="Arial" w:hAnsi="Arial" w:cs="Arial"/>
          <w:b/>
          <w:bCs/>
          <w:color w:val="000000"/>
          <w:sz w:val="18"/>
          <w:szCs w:val="18"/>
        </w:rPr>
      </w:pPr>
    </w:p>
    <w:p w14:paraId="23C6DFF6" w14:textId="1F8A9D49" w:rsidR="005168F5" w:rsidRDefault="005168F5" w:rsidP="0081171C">
      <w:pPr>
        <w:tabs>
          <w:tab w:val="left" w:pos="1716"/>
        </w:tabs>
        <w:spacing w:line="276" w:lineRule="auto"/>
        <w:ind w:left="284" w:hanging="284"/>
        <w:jc w:val="right"/>
        <w:rPr>
          <w:rFonts w:ascii="Arial" w:hAnsi="Arial" w:cs="Arial"/>
          <w:b/>
          <w:bCs/>
          <w:color w:val="000000"/>
          <w:sz w:val="18"/>
          <w:szCs w:val="18"/>
        </w:rPr>
      </w:pPr>
    </w:p>
    <w:p w14:paraId="23C0C6D9" w14:textId="359937B1" w:rsidR="005168F5" w:rsidRDefault="005168F5" w:rsidP="0081171C">
      <w:pPr>
        <w:tabs>
          <w:tab w:val="left" w:pos="1716"/>
        </w:tabs>
        <w:spacing w:line="276" w:lineRule="auto"/>
        <w:ind w:left="284" w:hanging="284"/>
        <w:jc w:val="right"/>
        <w:rPr>
          <w:rFonts w:ascii="Arial" w:hAnsi="Arial" w:cs="Arial"/>
          <w:b/>
          <w:bCs/>
          <w:color w:val="000000"/>
          <w:sz w:val="18"/>
          <w:szCs w:val="18"/>
        </w:rPr>
      </w:pPr>
    </w:p>
    <w:p w14:paraId="51FA585E" w14:textId="77777777" w:rsidR="005168F5" w:rsidRDefault="005168F5" w:rsidP="0081171C">
      <w:pPr>
        <w:tabs>
          <w:tab w:val="left" w:pos="1716"/>
        </w:tabs>
        <w:spacing w:line="276" w:lineRule="auto"/>
        <w:ind w:left="284" w:hanging="284"/>
        <w:jc w:val="right"/>
        <w:rPr>
          <w:rFonts w:ascii="Arial" w:hAnsi="Arial" w:cs="Arial"/>
          <w:b/>
          <w:bCs/>
          <w:color w:val="000000"/>
          <w:sz w:val="18"/>
          <w:szCs w:val="18"/>
        </w:rPr>
      </w:pPr>
    </w:p>
    <w:p w14:paraId="652DD5CB" w14:textId="4C5E622F" w:rsidR="0027619D" w:rsidRDefault="005168F5" w:rsidP="0081171C">
      <w:pPr>
        <w:tabs>
          <w:tab w:val="left" w:pos="1716"/>
        </w:tabs>
        <w:spacing w:line="276" w:lineRule="auto"/>
        <w:ind w:left="284" w:hanging="284"/>
        <w:jc w:val="right"/>
        <w:rPr>
          <w:rFonts w:ascii="Arial" w:hAnsi="Arial" w:cs="Arial"/>
          <w:b/>
          <w:bCs/>
          <w:color w:val="000000"/>
          <w:sz w:val="18"/>
          <w:szCs w:val="18"/>
        </w:rPr>
      </w:pPr>
      <w:r>
        <w:rPr>
          <w:rFonts w:ascii="Arial" w:hAnsi="Arial" w:cs="Arial"/>
          <w:b/>
          <w:bCs/>
          <w:color w:val="000000"/>
          <w:sz w:val="18"/>
          <w:szCs w:val="18"/>
        </w:rPr>
        <w:t>10</w:t>
      </w:r>
    </w:p>
    <w:p w14:paraId="5D75F425" w14:textId="11240CCE" w:rsidR="009E57F9" w:rsidRDefault="009E57F9" w:rsidP="000E45D8">
      <w:pPr>
        <w:tabs>
          <w:tab w:val="left" w:pos="1716"/>
        </w:tabs>
        <w:spacing w:line="276" w:lineRule="auto"/>
        <w:rPr>
          <w:rFonts w:ascii="Arial" w:hAnsi="Arial" w:cs="Arial"/>
          <w:b/>
          <w:sz w:val="18"/>
          <w:szCs w:val="18"/>
        </w:rPr>
      </w:pPr>
    </w:p>
    <w:p w14:paraId="2F0BFAC0" w14:textId="77777777" w:rsidR="009E57F9" w:rsidRDefault="009E57F9" w:rsidP="0081171C">
      <w:pPr>
        <w:tabs>
          <w:tab w:val="left" w:pos="1716"/>
        </w:tabs>
        <w:spacing w:line="276" w:lineRule="auto"/>
        <w:ind w:left="284" w:hanging="284"/>
        <w:jc w:val="right"/>
        <w:rPr>
          <w:rFonts w:ascii="Arial" w:hAnsi="Arial" w:cs="Arial"/>
          <w:b/>
          <w:sz w:val="18"/>
          <w:szCs w:val="18"/>
        </w:rPr>
      </w:pPr>
    </w:p>
    <w:p w14:paraId="4001A3FE" w14:textId="7C53A7B4" w:rsidR="00086948" w:rsidRDefault="00086948" w:rsidP="0081171C">
      <w:pPr>
        <w:tabs>
          <w:tab w:val="left" w:pos="1716"/>
        </w:tabs>
        <w:spacing w:line="276" w:lineRule="auto"/>
        <w:ind w:left="284" w:hanging="284"/>
        <w:jc w:val="right"/>
        <w:rPr>
          <w:rFonts w:ascii="Arial" w:hAnsi="Arial" w:cs="Arial"/>
          <w:b/>
          <w:bCs/>
          <w:color w:val="000000"/>
          <w:sz w:val="18"/>
          <w:szCs w:val="18"/>
        </w:rPr>
      </w:pPr>
      <w:r>
        <w:rPr>
          <w:rFonts w:ascii="Arial" w:hAnsi="Arial" w:cs="Arial"/>
          <w:b/>
          <w:sz w:val="18"/>
          <w:szCs w:val="18"/>
        </w:rPr>
        <w:t>Załączni</w:t>
      </w:r>
      <w:r>
        <w:rPr>
          <w:rFonts w:ascii="Arial" w:hAnsi="Arial" w:cs="Arial"/>
          <w:b/>
          <w:bCs/>
          <w:color w:val="000000"/>
          <w:sz w:val="18"/>
          <w:szCs w:val="18"/>
        </w:rPr>
        <w:t xml:space="preserve">k nr </w:t>
      </w:r>
      <w:r w:rsidR="00606E9B">
        <w:rPr>
          <w:rFonts w:ascii="Arial" w:hAnsi="Arial" w:cs="Arial"/>
          <w:b/>
          <w:bCs/>
          <w:color w:val="000000"/>
          <w:sz w:val="18"/>
          <w:szCs w:val="18"/>
        </w:rPr>
        <w:t>4</w:t>
      </w:r>
      <w:r>
        <w:rPr>
          <w:rFonts w:ascii="Arial" w:hAnsi="Arial" w:cs="Arial"/>
          <w:b/>
          <w:bCs/>
          <w:color w:val="000000"/>
          <w:sz w:val="18"/>
          <w:szCs w:val="18"/>
        </w:rPr>
        <w:t xml:space="preserve"> do SWZ</w:t>
      </w:r>
    </w:p>
    <w:p w14:paraId="19FD0DEF" w14:textId="61BA9F4D" w:rsidR="00086948" w:rsidRDefault="00086948" w:rsidP="0081171C">
      <w:pPr>
        <w:tabs>
          <w:tab w:val="left" w:pos="1716"/>
        </w:tabs>
        <w:spacing w:line="276" w:lineRule="auto"/>
        <w:ind w:left="284" w:hanging="284"/>
        <w:jc w:val="right"/>
        <w:rPr>
          <w:rFonts w:ascii="Arial" w:hAnsi="Arial" w:cs="Arial"/>
          <w:b/>
          <w:bCs/>
          <w:color w:val="000000"/>
          <w:sz w:val="18"/>
          <w:szCs w:val="18"/>
        </w:rPr>
      </w:pPr>
      <w:r>
        <w:rPr>
          <w:rFonts w:ascii="Arial" w:hAnsi="Arial" w:cs="Arial"/>
          <w:b/>
          <w:bCs/>
          <w:color w:val="000000"/>
          <w:sz w:val="18"/>
          <w:szCs w:val="18"/>
        </w:rPr>
        <w:tab/>
      </w:r>
      <w:r>
        <w:rPr>
          <w:rFonts w:ascii="Arial" w:hAnsi="Arial" w:cs="Arial"/>
          <w:b/>
          <w:bCs/>
          <w:color w:val="000000"/>
          <w:sz w:val="18"/>
          <w:szCs w:val="18"/>
        </w:rPr>
        <w:tab/>
      </w:r>
      <w:r>
        <w:rPr>
          <w:rFonts w:ascii="Arial" w:hAnsi="Arial" w:cs="Arial"/>
          <w:b/>
          <w:bCs/>
          <w:color w:val="000000"/>
          <w:sz w:val="18"/>
          <w:szCs w:val="18"/>
        </w:rPr>
        <w:tab/>
      </w:r>
      <w:r>
        <w:rPr>
          <w:rFonts w:ascii="Arial" w:hAnsi="Arial" w:cs="Arial"/>
          <w:b/>
          <w:bCs/>
          <w:color w:val="000000"/>
          <w:sz w:val="18"/>
          <w:szCs w:val="18"/>
        </w:rPr>
        <w:tab/>
        <w:t xml:space="preserve">                                                          </w:t>
      </w:r>
      <w:r w:rsidR="003D6A17">
        <w:rPr>
          <w:rFonts w:ascii="Arial" w:hAnsi="Arial" w:cs="Arial"/>
          <w:b/>
          <w:bCs/>
          <w:color w:val="000000"/>
          <w:sz w:val="18"/>
          <w:szCs w:val="18"/>
        </w:rPr>
        <w:t xml:space="preserve">                  FZ- 2380/</w:t>
      </w:r>
      <w:r w:rsidR="003B16EE">
        <w:rPr>
          <w:rFonts w:ascii="Arial" w:hAnsi="Arial" w:cs="Arial"/>
          <w:b/>
          <w:bCs/>
          <w:color w:val="000000"/>
          <w:sz w:val="18"/>
          <w:szCs w:val="18"/>
        </w:rPr>
        <w:t>23</w:t>
      </w:r>
      <w:r>
        <w:rPr>
          <w:rFonts w:ascii="Arial" w:hAnsi="Arial" w:cs="Arial"/>
          <w:b/>
          <w:bCs/>
          <w:color w:val="000000"/>
          <w:sz w:val="18"/>
          <w:szCs w:val="18"/>
        </w:rPr>
        <w:t>/2</w:t>
      </w:r>
      <w:r w:rsidR="00C84E2B">
        <w:rPr>
          <w:rFonts w:ascii="Arial" w:hAnsi="Arial" w:cs="Arial"/>
          <w:b/>
          <w:bCs/>
          <w:color w:val="000000"/>
          <w:sz w:val="18"/>
          <w:szCs w:val="18"/>
        </w:rPr>
        <w:t>5</w:t>
      </w:r>
      <w:r>
        <w:rPr>
          <w:rFonts w:ascii="Arial" w:hAnsi="Arial" w:cs="Arial"/>
          <w:b/>
          <w:bCs/>
          <w:color w:val="000000"/>
          <w:sz w:val="18"/>
          <w:szCs w:val="18"/>
        </w:rPr>
        <w:t>/</w:t>
      </w:r>
      <w:r w:rsidR="007D6771">
        <w:rPr>
          <w:rFonts w:ascii="Arial" w:hAnsi="Arial" w:cs="Arial"/>
          <w:b/>
          <w:bCs/>
          <w:color w:val="000000"/>
          <w:sz w:val="18"/>
          <w:szCs w:val="18"/>
        </w:rPr>
        <w:t>M</w:t>
      </w:r>
      <w:r w:rsidR="0022115D">
        <w:rPr>
          <w:rFonts w:ascii="Arial" w:hAnsi="Arial" w:cs="Arial"/>
          <w:b/>
          <w:bCs/>
          <w:color w:val="000000"/>
          <w:sz w:val="18"/>
          <w:szCs w:val="18"/>
        </w:rPr>
        <w:t>K</w:t>
      </w:r>
    </w:p>
    <w:p w14:paraId="61E1D287" w14:textId="2F567B0E" w:rsidR="00C84E2B" w:rsidRDefault="00C84E2B" w:rsidP="0081171C">
      <w:pPr>
        <w:tabs>
          <w:tab w:val="left" w:pos="1716"/>
        </w:tabs>
        <w:spacing w:line="276" w:lineRule="auto"/>
        <w:ind w:left="284" w:hanging="284"/>
        <w:jc w:val="right"/>
        <w:rPr>
          <w:rFonts w:ascii="Arial" w:hAnsi="Arial" w:cs="Arial"/>
          <w:b/>
          <w:bCs/>
          <w:color w:val="000000"/>
          <w:sz w:val="18"/>
          <w:szCs w:val="18"/>
        </w:rPr>
      </w:pPr>
    </w:p>
    <w:p w14:paraId="61597241" w14:textId="77777777" w:rsidR="00C84E2B" w:rsidRDefault="00C84E2B" w:rsidP="0081171C">
      <w:pPr>
        <w:tabs>
          <w:tab w:val="left" w:pos="1716"/>
        </w:tabs>
        <w:spacing w:line="276" w:lineRule="auto"/>
        <w:ind w:left="284" w:hanging="284"/>
        <w:jc w:val="right"/>
        <w:rPr>
          <w:rFonts w:ascii="Arial" w:hAnsi="Arial" w:cs="Arial"/>
          <w:b/>
          <w:bCs/>
          <w:color w:val="000000"/>
          <w:sz w:val="18"/>
          <w:szCs w:val="18"/>
        </w:rPr>
      </w:pPr>
    </w:p>
    <w:p w14:paraId="1C0C4851" w14:textId="77777777" w:rsidR="00086948" w:rsidRDefault="00086948" w:rsidP="0081171C">
      <w:pPr>
        <w:pStyle w:val="Tytu"/>
        <w:spacing w:line="276" w:lineRule="auto"/>
        <w:rPr>
          <w:rFonts w:ascii="Arial" w:hAnsi="Arial" w:cs="Arial"/>
          <w:color w:val="000000"/>
          <w:sz w:val="28"/>
          <w:szCs w:val="28"/>
        </w:rPr>
      </w:pPr>
      <w:r>
        <w:rPr>
          <w:rFonts w:ascii="Arial" w:hAnsi="Arial" w:cs="Arial"/>
          <w:color w:val="000000"/>
          <w:sz w:val="28"/>
          <w:szCs w:val="28"/>
        </w:rPr>
        <w:t xml:space="preserve">OŚWIADCZENIE </w:t>
      </w:r>
      <w:r>
        <w:rPr>
          <w:rFonts w:ascii="Arial" w:hAnsi="Arial" w:cs="Arial"/>
          <w:sz w:val="28"/>
          <w:szCs w:val="28"/>
        </w:rPr>
        <w:t>WYKONAWCY</w:t>
      </w:r>
    </w:p>
    <w:p w14:paraId="1E3F11A3" w14:textId="77777777" w:rsidR="00086948" w:rsidRDefault="00086948" w:rsidP="0081171C">
      <w:pPr>
        <w:spacing w:line="276" w:lineRule="auto"/>
        <w:jc w:val="center"/>
        <w:rPr>
          <w:rFonts w:ascii="Arial" w:hAnsi="Arial" w:cs="Arial"/>
          <w:b/>
          <w:bCs/>
          <w:color w:val="000000"/>
          <w:sz w:val="21"/>
          <w:szCs w:val="21"/>
        </w:rPr>
      </w:pPr>
      <w:r>
        <w:rPr>
          <w:rFonts w:ascii="Arial" w:hAnsi="Arial" w:cs="Arial"/>
          <w:b/>
          <w:bCs/>
          <w:color w:val="000000"/>
          <w:sz w:val="21"/>
          <w:szCs w:val="21"/>
        </w:rPr>
        <w:t xml:space="preserve">składane na podstawie art. 125 ust. 1 ustawy z dnia 11 września 2019 r. </w:t>
      </w:r>
    </w:p>
    <w:p w14:paraId="74945541" w14:textId="77777777" w:rsidR="00086948" w:rsidRDefault="00086948" w:rsidP="0081171C">
      <w:pPr>
        <w:spacing w:line="276" w:lineRule="auto"/>
        <w:jc w:val="center"/>
        <w:rPr>
          <w:rFonts w:ascii="Arial" w:hAnsi="Arial" w:cs="Arial"/>
          <w:b/>
          <w:bCs/>
          <w:color w:val="000000"/>
          <w:sz w:val="21"/>
          <w:szCs w:val="21"/>
        </w:rPr>
      </w:pPr>
      <w:r>
        <w:rPr>
          <w:rFonts w:ascii="Arial" w:hAnsi="Arial" w:cs="Arial"/>
          <w:b/>
          <w:bCs/>
          <w:color w:val="000000"/>
          <w:sz w:val="21"/>
          <w:szCs w:val="21"/>
        </w:rPr>
        <w:t xml:space="preserve"> Prawo zamówień publicznych (dalej jako: uPzp)</w:t>
      </w:r>
    </w:p>
    <w:p w14:paraId="7997A3E8" w14:textId="77777777" w:rsidR="00086948" w:rsidRDefault="00086948" w:rsidP="0081171C">
      <w:pPr>
        <w:spacing w:line="276" w:lineRule="auto"/>
        <w:jc w:val="center"/>
        <w:rPr>
          <w:rFonts w:ascii="Arial" w:hAnsi="Arial" w:cs="Arial"/>
          <w:b/>
          <w:bCs/>
          <w:color w:val="000000"/>
          <w:sz w:val="21"/>
          <w:szCs w:val="21"/>
          <w:u w:val="single"/>
        </w:rPr>
      </w:pPr>
    </w:p>
    <w:p w14:paraId="1BC68C7C" w14:textId="3A2291C6" w:rsidR="00086948" w:rsidRDefault="00086948" w:rsidP="003B3DC6">
      <w:pPr>
        <w:spacing w:line="276" w:lineRule="auto"/>
        <w:jc w:val="center"/>
        <w:rPr>
          <w:rFonts w:ascii="Arial" w:hAnsi="Arial" w:cs="Arial"/>
          <w:color w:val="000000"/>
          <w:sz w:val="22"/>
          <w:szCs w:val="22"/>
        </w:rPr>
      </w:pPr>
      <w:bookmarkStart w:id="65" w:name="_Hlk190768004"/>
      <w:r>
        <w:rPr>
          <w:rFonts w:ascii="Arial" w:hAnsi="Arial" w:cs="Arial"/>
          <w:b/>
          <w:bCs/>
          <w:color w:val="000000"/>
          <w:sz w:val="21"/>
          <w:szCs w:val="21"/>
        </w:rPr>
        <w:t>DOTYCZĄCE SPEŁNIANIA WARUNKÓW UDZIAŁU W POSTĘPOWANIU</w:t>
      </w:r>
      <w:r w:rsidR="0022115D">
        <w:rPr>
          <w:rFonts w:ascii="Arial" w:hAnsi="Arial" w:cs="Arial"/>
          <w:b/>
          <w:bCs/>
          <w:color w:val="000000"/>
          <w:sz w:val="21"/>
          <w:szCs w:val="21"/>
        </w:rPr>
        <w:br/>
        <w:t xml:space="preserve">oraz </w:t>
      </w:r>
      <w:r w:rsidR="003B3DC6" w:rsidRPr="003B3DC6">
        <w:rPr>
          <w:rFonts w:ascii="Arial" w:hAnsi="Arial" w:cs="Arial"/>
          <w:b/>
        </w:rPr>
        <w:t>BRAKU PODSTAW DO WYKLUCZENIA</w:t>
      </w:r>
    </w:p>
    <w:bookmarkEnd w:id="65"/>
    <w:p w14:paraId="2B08353C" w14:textId="77777777" w:rsidR="00086948" w:rsidRDefault="00086948" w:rsidP="0081171C">
      <w:pPr>
        <w:spacing w:line="276" w:lineRule="auto"/>
        <w:rPr>
          <w:rFonts w:ascii="Arial" w:hAnsi="Arial" w:cs="Arial"/>
          <w:color w:val="000000"/>
          <w:sz w:val="22"/>
          <w:szCs w:val="22"/>
        </w:rPr>
      </w:pPr>
    </w:p>
    <w:p w14:paraId="74EEFD82" w14:textId="77777777" w:rsidR="00086948" w:rsidRDefault="00086948" w:rsidP="0081171C">
      <w:pPr>
        <w:spacing w:line="276" w:lineRule="auto"/>
        <w:rPr>
          <w:rFonts w:ascii="Arial" w:hAnsi="Arial" w:cs="Arial"/>
          <w:color w:val="000000"/>
          <w:sz w:val="22"/>
          <w:szCs w:val="22"/>
        </w:rPr>
      </w:pPr>
      <w:r>
        <w:rPr>
          <w:rFonts w:ascii="Arial" w:hAnsi="Arial" w:cs="Arial"/>
          <w:color w:val="000000"/>
          <w:sz w:val="22"/>
          <w:szCs w:val="22"/>
        </w:rPr>
        <w:t>Nazwa Wykonawcy …............................................................................................</w:t>
      </w:r>
    </w:p>
    <w:p w14:paraId="0F8065B5" w14:textId="77777777" w:rsidR="00086948" w:rsidRDefault="00086948" w:rsidP="0081171C">
      <w:pPr>
        <w:spacing w:line="276" w:lineRule="auto"/>
        <w:jc w:val="both"/>
        <w:rPr>
          <w:rFonts w:ascii="Arial" w:hAnsi="Arial" w:cs="Arial"/>
          <w:color w:val="000000"/>
        </w:rPr>
      </w:pPr>
    </w:p>
    <w:p w14:paraId="0B2BFA9E" w14:textId="77777777" w:rsidR="00C84E2B" w:rsidRDefault="00086948" w:rsidP="0081171C">
      <w:pPr>
        <w:spacing w:line="276" w:lineRule="auto"/>
        <w:jc w:val="both"/>
        <w:rPr>
          <w:rFonts w:ascii="Arial" w:hAnsi="Arial" w:cs="Arial"/>
          <w:color w:val="000000"/>
          <w:sz w:val="21"/>
          <w:szCs w:val="21"/>
        </w:rPr>
      </w:pPr>
      <w:bookmarkStart w:id="66" w:name="_Hlk82775070"/>
      <w:bookmarkStart w:id="67" w:name="_Hlk108010107"/>
      <w:r>
        <w:rPr>
          <w:rFonts w:ascii="Arial" w:hAnsi="Arial" w:cs="Arial"/>
          <w:color w:val="000000"/>
          <w:sz w:val="21"/>
          <w:szCs w:val="21"/>
        </w:rPr>
        <w:t xml:space="preserve">na potrzeby </w:t>
      </w:r>
      <w:r w:rsidRPr="00086948">
        <w:rPr>
          <w:rFonts w:ascii="Arial" w:hAnsi="Arial" w:cs="Arial"/>
          <w:color w:val="000000"/>
          <w:sz w:val="21"/>
          <w:szCs w:val="21"/>
        </w:rPr>
        <w:t xml:space="preserve">postępowania o udzielenie zamówienia publicznego, prowadzonego w trybie podstawowym bez negocjacji </w:t>
      </w:r>
      <w:r w:rsidR="00C07A15" w:rsidRPr="00C07A15">
        <w:rPr>
          <w:rFonts w:ascii="Arial" w:hAnsi="Arial" w:cs="Arial"/>
          <w:b/>
          <w:color w:val="000000"/>
          <w:sz w:val="21"/>
          <w:szCs w:val="21"/>
        </w:rPr>
        <w:t xml:space="preserve">na </w:t>
      </w:r>
      <w:r w:rsidR="00C84E2B" w:rsidRPr="00C84E2B">
        <w:rPr>
          <w:rFonts w:ascii="Arial" w:hAnsi="Arial" w:cs="Arial"/>
          <w:b/>
          <w:color w:val="000000"/>
          <w:sz w:val="21"/>
          <w:szCs w:val="21"/>
        </w:rPr>
        <w:t>wykonanie robót budowlanych związanych z remontem rozdzielni elektrycznych wraz z niezbędnymi elementami instalacji elektrycznej (ETAP I) razem z montażem ładowarek elektrycznych przeznaczonych do ładowania pojazdów elektrycznych dla potrzeb garnizonu łódzkiego (ETAP II).</w:t>
      </w:r>
      <w:r>
        <w:rPr>
          <w:rFonts w:ascii="Arial" w:hAnsi="Arial" w:cs="Arial"/>
          <w:color w:val="000000"/>
          <w:sz w:val="21"/>
          <w:szCs w:val="21"/>
        </w:rPr>
        <w:t xml:space="preserve"> </w:t>
      </w:r>
    </w:p>
    <w:p w14:paraId="4BCA7F6F" w14:textId="0B34FF1F" w:rsidR="00086948" w:rsidRDefault="00086948" w:rsidP="0081171C">
      <w:pPr>
        <w:spacing w:line="276" w:lineRule="auto"/>
        <w:jc w:val="both"/>
        <w:rPr>
          <w:rFonts w:ascii="Arial" w:hAnsi="Arial" w:cs="Arial"/>
          <w:color w:val="000000"/>
          <w:sz w:val="21"/>
          <w:szCs w:val="21"/>
        </w:rPr>
      </w:pPr>
      <w:r>
        <w:rPr>
          <w:rFonts w:ascii="Arial" w:hAnsi="Arial" w:cs="Arial"/>
          <w:color w:val="000000"/>
          <w:sz w:val="21"/>
          <w:szCs w:val="21"/>
        </w:rPr>
        <w:t>oświadczam, co następuje:</w:t>
      </w:r>
    </w:p>
    <w:bookmarkEnd w:id="66"/>
    <w:p w14:paraId="3287A562" w14:textId="77777777" w:rsidR="00086948" w:rsidRDefault="00086948" w:rsidP="0081171C">
      <w:pPr>
        <w:spacing w:line="276" w:lineRule="auto"/>
        <w:jc w:val="both"/>
        <w:rPr>
          <w:rFonts w:ascii="Arial" w:hAnsi="Arial" w:cs="Arial"/>
          <w:b/>
          <w:bCs/>
          <w:color w:val="000000"/>
        </w:rPr>
      </w:pPr>
    </w:p>
    <w:bookmarkEnd w:id="67"/>
    <w:p w14:paraId="18E07533" w14:textId="77777777" w:rsidR="00086948" w:rsidRDefault="00086948" w:rsidP="0081171C">
      <w:pPr>
        <w:shd w:val="clear" w:color="auto" w:fill="BFBFBF"/>
        <w:spacing w:line="276" w:lineRule="auto"/>
        <w:jc w:val="both"/>
        <w:rPr>
          <w:rFonts w:ascii="Arial" w:hAnsi="Arial" w:cs="Arial"/>
          <w:b/>
          <w:bCs/>
          <w:color w:val="000000"/>
          <w:sz w:val="21"/>
          <w:szCs w:val="21"/>
        </w:rPr>
      </w:pPr>
      <w:r>
        <w:rPr>
          <w:rFonts w:ascii="Arial" w:hAnsi="Arial" w:cs="Arial"/>
          <w:b/>
          <w:bCs/>
          <w:color w:val="000000"/>
          <w:sz w:val="21"/>
          <w:szCs w:val="21"/>
        </w:rPr>
        <w:t>INFORMACJA DOTYCZĄCA WYKONAWCY:</w:t>
      </w:r>
    </w:p>
    <w:p w14:paraId="710D8ED4" w14:textId="77777777" w:rsidR="0022115D" w:rsidRPr="0022115D" w:rsidRDefault="0022115D" w:rsidP="0022115D">
      <w:pPr>
        <w:shd w:val="clear" w:color="auto" w:fill="BFBFBF"/>
        <w:spacing w:line="360" w:lineRule="auto"/>
        <w:rPr>
          <w:rFonts w:ascii="Arial" w:hAnsi="Arial" w:cs="Arial"/>
          <w:b/>
          <w:bCs/>
          <w:color w:val="000000"/>
        </w:rPr>
      </w:pPr>
      <w:r w:rsidRPr="0022115D">
        <w:rPr>
          <w:rFonts w:ascii="Arial" w:hAnsi="Arial" w:cs="Arial"/>
          <w:b/>
          <w:bCs/>
          <w:color w:val="000000"/>
        </w:rPr>
        <w:t>OŚWIADCZENIA DOTYCZĄCE PODSTAW WYKLUCZENIA:</w:t>
      </w:r>
    </w:p>
    <w:p w14:paraId="302D5872" w14:textId="77777777" w:rsidR="0022115D" w:rsidRPr="0022115D" w:rsidRDefault="0022115D" w:rsidP="00207244">
      <w:pPr>
        <w:numPr>
          <w:ilvl w:val="0"/>
          <w:numId w:val="43"/>
        </w:numPr>
        <w:ind w:left="357" w:hanging="357"/>
        <w:jc w:val="both"/>
        <w:rPr>
          <w:rFonts w:ascii="Arial" w:hAnsi="Arial" w:cs="Arial"/>
          <w:color w:val="000000"/>
        </w:rPr>
      </w:pPr>
      <w:r w:rsidRPr="0022115D">
        <w:rPr>
          <w:rFonts w:ascii="Arial" w:hAnsi="Arial" w:cs="Arial"/>
          <w:color w:val="000000"/>
        </w:rPr>
        <w:t>nie podlegam wykluczeniu z postępowania na podstawie art. 108 ust. 1 ustawy Pzp;</w:t>
      </w:r>
    </w:p>
    <w:p w14:paraId="56A6E9F3" w14:textId="22ECB516" w:rsidR="0022115D" w:rsidRPr="0022115D" w:rsidRDefault="0022115D" w:rsidP="00207244">
      <w:pPr>
        <w:numPr>
          <w:ilvl w:val="0"/>
          <w:numId w:val="43"/>
        </w:numPr>
        <w:ind w:left="357" w:hanging="357"/>
        <w:jc w:val="both"/>
        <w:rPr>
          <w:rFonts w:ascii="Arial" w:hAnsi="Arial" w:cs="Arial"/>
        </w:rPr>
      </w:pPr>
      <w:r w:rsidRPr="0022115D">
        <w:rPr>
          <w:rFonts w:ascii="Arial" w:hAnsi="Arial" w:cs="Arial"/>
        </w:rPr>
        <w:t>nie podlegam wykluczeniu z postępowania na podstawie art. 7 ust. 1 ustawy o szczególnych rozwiązaniach w zakresie przeciwdziałania wspieraniu agresji na Ukrainę oraz służących ochronie bezpieczeństwa narodowego (Dz. U. 202</w:t>
      </w:r>
      <w:r w:rsidR="002226DA">
        <w:rPr>
          <w:rFonts w:ascii="Arial" w:hAnsi="Arial" w:cs="Arial"/>
        </w:rPr>
        <w:t>4</w:t>
      </w:r>
      <w:r w:rsidRPr="0022115D">
        <w:rPr>
          <w:rFonts w:ascii="Arial" w:hAnsi="Arial" w:cs="Arial"/>
        </w:rPr>
        <w:t xml:space="preserve"> poz. </w:t>
      </w:r>
      <w:r w:rsidR="002226DA">
        <w:rPr>
          <w:rFonts w:ascii="Arial" w:hAnsi="Arial" w:cs="Arial"/>
        </w:rPr>
        <w:t>507</w:t>
      </w:r>
      <w:r>
        <w:rPr>
          <w:rFonts w:ascii="Arial" w:hAnsi="Arial" w:cs="Arial"/>
        </w:rPr>
        <w:t>)</w:t>
      </w:r>
      <w:r w:rsidRPr="0022115D">
        <w:rPr>
          <w:rFonts w:ascii="Arial" w:hAnsi="Arial" w:cs="Arial"/>
        </w:rPr>
        <w:t>.</w:t>
      </w:r>
    </w:p>
    <w:p w14:paraId="5C69F5A1" w14:textId="77777777" w:rsidR="0022115D" w:rsidRPr="0022115D" w:rsidRDefault="0022115D" w:rsidP="0022115D">
      <w:pPr>
        <w:spacing w:line="360" w:lineRule="auto"/>
        <w:jc w:val="both"/>
        <w:rPr>
          <w:rFonts w:ascii="Arial" w:hAnsi="Arial" w:cs="Arial"/>
          <w:color w:val="000000"/>
        </w:rPr>
      </w:pPr>
      <w:r w:rsidRPr="0022115D">
        <w:rPr>
          <w:noProof/>
        </w:rPr>
        <mc:AlternateContent>
          <mc:Choice Requires="wps">
            <w:drawing>
              <wp:anchor distT="0" distB="0" distL="114300" distR="114300" simplePos="0" relativeHeight="251661312" behindDoc="0" locked="0" layoutInCell="1" allowOverlap="1" wp14:anchorId="33CB8C1D" wp14:editId="22CB12B9">
                <wp:simplePos x="0" y="0"/>
                <wp:positionH relativeFrom="column">
                  <wp:posOffset>0</wp:posOffset>
                </wp:positionH>
                <wp:positionV relativeFrom="paragraph">
                  <wp:posOffset>72390</wp:posOffset>
                </wp:positionV>
                <wp:extent cx="5686425" cy="9525"/>
                <wp:effectExtent l="0" t="0" r="28575" b="28575"/>
                <wp:wrapNone/>
                <wp:docPr id="2" name="Łącznik prosty 2"/>
                <wp:cNvGraphicFramePr/>
                <a:graphic xmlns:a="http://schemas.openxmlformats.org/drawingml/2006/main">
                  <a:graphicData uri="http://schemas.microsoft.com/office/word/2010/wordprocessingShape">
                    <wps:wsp>
                      <wps:cNvCnPr/>
                      <wps:spPr>
                        <a:xfrm>
                          <a:off x="0" y="0"/>
                          <a:ext cx="5686425" cy="9525"/>
                        </a:xfrm>
                        <a:prstGeom prst="line">
                          <a:avLst/>
                        </a:prstGeom>
                        <a:noFill/>
                        <a:ln w="12700" cap="flat" cmpd="sng" algn="ctr">
                          <a:solidFill>
                            <a:sysClr val="windowText" lastClr="000000"/>
                          </a:solidFill>
                          <a:prstDash val="lgDash"/>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2EBC6F80" id="Łącznik prosty 2"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5.7pt" to="447.75pt,6.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" strokecolor="windowText" strokeweight="1pt">
                <v:stroke dashstyle="longDash" joinstyle="miter"/>
              </v:line>
            </w:pict>
          </mc:Fallback>
        </mc:AlternateContent>
      </w:r>
    </w:p>
    <w:p w14:paraId="6800FFF9" w14:textId="77777777" w:rsidR="0022115D" w:rsidRPr="0022115D" w:rsidRDefault="0022115D" w:rsidP="0022115D">
      <w:pPr>
        <w:jc w:val="both"/>
        <w:rPr>
          <w:rFonts w:ascii="Arial" w:hAnsi="Arial" w:cs="Arial"/>
          <w:color w:val="000000"/>
        </w:rPr>
      </w:pPr>
      <w:r w:rsidRPr="0022115D">
        <w:rPr>
          <w:rFonts w:ascii="Arial" w:hAnsi="Arial" w:cs="Arial"/>
          <w:color w:val="000000"/>
        </w:rPr>
        <w:t xml:space="preserve">Oświadczam, że zachodzą w stosunku do mnie podstawy wykluczenia z postępowania na podstawie art. …………. ustawy Pzp </w:t>
      </w:r>
      <w:r w:rsidRPr="0022115D">
        <w:rPr>
          <w:rFonts w:ascii="Arial" w:hAnsi="Arial" w:cs="Arial"/>
          <w:i/>
          <w:iCs/>
          <w:color w:val="000000"/>
          <w:sz w:val="16"/>
          <w:szCs w:val="16"/>
        </w:rPr>
        <w:t xml:space="preserve">(podać mającą zastosowanie podstawę wykluczenia spośród wymienionych </w:t>
      </w:r>
      <w:r w:rsidRPr="0022115D">
        <w:rPr>
          <w:rFonts w:ascii="Arial" w:hAnsi="Arial" w:cs="Arial"/>
          <w:i/>
          <w:iCs/>
          <w:sz w:val="16"/>
          <w:szCs w:val="16"/>
        </w:rPr>
        <w:t>w art. 108 ust. 1 pkt 1,2,5 ustawy Pzp).</w:t>
      </w:r>
      <w:r w:rsidRPr="0022115D">
        <w:rPr>
          <w:rFonts w:ascii="Arial" w:hAnsi="Arial" w:cs="Arial"/>
        </w:rPr>
        <w:t xml:space="preserve"> Jednocześnie oświadczam, że w związku z ww. okolicznością, na podstawie art. 110 ust. 2 ustawy Pzp</w:t>
      </w:r>
      <w:r w:rsidRPr="0022115D">
        <w:rPr>
          <w:rFonts w:ascii="Arial" w:hAnsi="Arial" w:cs="Arial"/>
          <w:color w:val="000000"/>
        </w:rPr>
        <w:t xml:space="preserve"> podjąłem następujące środki naprawcze: </w:t>
      </w:r>
    </w:p>
    <w:p w14:paraId="0968CF2C" w14:textId="77777777" w:rsidR="0022115D" w:rsidRPr="0022115D" w:rsidRDefault="0022115D" w:rsidP="0022115D">
      <w:pPr>
        <w:jc w:val="both"/>
        <w:rPr>
          <w:rFonts w:ascii="Arial" w:hAnsi="Arial" w:cs="Arial"/>
          <w:color w:val="000000"/>
        </w:rPr>
      </w:pPr>
      <w:r w:rsidRPr="0022115D">
        <w:rPr>
          <w:rFonts w:ascii="Arial" w:hAnsi="Arial" w:cs="Arial"/>
          <w:color w:val="000000"/>
        </w:rPr>
        <w:t>…………………………………………………………………………………………..…………………...........……………………………………………………………………………………………………………..………</w:t>
      </w:r>
    </w:p>
    <w:p w14:paraId="14E08B0D" w14:textId="77777777" w:rsidR="0022115D" w:rsidRPr="0022115D" w:rsidRDefault="0022115D" w:rsidP="0022115D">
      <w:pPr>
        <w:jc w:val="both"/>
        <w:rPr>
          <w:rFonts w:ascii="Arial" w:hAnsi="Arial" w:cs="Arial"/>
          <w:b/>
          <w:bCs/>
          <w:color w:val="000000"/>
        </w:rPr>
      </w:pPr>
    </w:p>
    <w:p w14:paraId="054330D1" w14:textId="77777777" w:rsidR="0022115D" w:rsidRPr="0022115D" w:rsidRDefault="0022115D" w:rsidP="0022115D">
      <w:pPr>
        <w:shd w:val="clear" w:color="auto" w:fill="BFBFBF"/>
        <w:spacing w:line="360" w:lineRule="auto"/>
        <w:jc w:val="both"/>
        <w:rPr>
          <w:rFonts w:ascii="Arial" w:hAnsi="Arial" w:cs="Arial"/>
          <w:b/>
          <w:bCs/>
          <w:color w:val="000000"/>
        </w:rPr>
      </w:pPr>
      <w:r w:rsidRPr="0022115D">
        <w:rPr>
          <w:rFonts w:ascii="Arial" w:hAnsi="Arial" w:cs="Arial"/>
          <w:b/>
          <w:bCs/>
          <w:color w:val="000000"/>
        </w:rPr>
        <w:t>INFORMACJA DOTYCZĄCA WARUNKÓW UDZIAŁU W POSTĘPOWANIU:</w:t>
      </w:r>
    </w:p>
    <w:p w14:paraId="7DB47326" w14:textId="77777777" w:rsidR="0022115D" w:rsidRPr="0022115D" w:rsidRDefault="0022115D" w:rsidP="0022115D">
      <w:pPr>
        <w:jc w:val="both"/>
        <w:rPr>
          <w:rFonts w:ascii="Arial" w:hAnsi="Arial" w:cs="Arial"/>
        </w:rPr>
      </w:pPr>
      <w:r w:rsidRPr="0022115D">
        <w:rPr>
          <w:rFonts w:ascii="Arial" w:hAnsi="Arial" w:cs="Arial"/>
          <w:color w:val="000000"/>
        </w:rPr>
        <w:t xml:space="preserve">Oświadczam, że spełniam warunki udziału w postępowaniu określone przez Zamawiającego                       w </w:t>
      </w:r>
      <w:r w:rsidRPr="0022115D">
        <w:rPr>
          <w:rFonts w:ascii="Arial" w:hAnsi="Arial" w:cs="Arial"/>
          <w:color w:val="FF0000"/>
        </w:rPr>
        <w:t xml:space="preserve"> </w:t>
      </w:r>
      <w:r w:rsidRPr="0022115D">
        <w:rPr>
          <w:rFonts w:ascii="Arial" w:hAnsi="Arial" w:cs="Arial"/>
        </w:rPr>
        <w:t>SWZ.</w:t>
      </w:r>
    </w:p>
    <w:p w14:paraId="0EB285F9" w14:textId="77777777" w:rsidR="0022115D" w:rsidRPr="0022115D" w:rsidRDefault="0022115D" w:rsidP="0022115D">
      <w:pPr>
        <w:jc w:val="both"/>
        <w:rPr>
          <w:rFonts w:ascii="Arial" w:hAnsi="Arial" w:cs="Arial"/>
          <w:color w:val="000000"/>
        </w:rPr>
      </w:pPr>
      <w:r w:rsidRPr="0022115D">
        <w:rPr>
          <w:rFonts w:ascii="Arial" w:hAnsi="Arial" w:cs="Arial"/>
          <w:color w:val="000000"/>
        </w:rPr>
        <w:t xml:space="preserve">Oświadczam, że wszystkie informacje podane w powyższym oświadczeniu są aktualne </w:t>
      </w:r>
      <w:r w:rsidRPr="0022115D">
        <w:rPr>
          <w:rFonts w:ascii="Arial" w:hAnsi="Arial" w:cs="Arial"/>
          <w:color w:val="000000"/>
        </w:rPr>
        <w:br/>
        <w:t>i zgodne z prawdą oraz zostały przedstawione z pełną świadomością konsekwencji wprowadzenia zamawiającego w błąd przy przedstawianiu informacji.</w:t>
      </w:r>
    </w:p>
    <w:p w14:paraId="71CA5D06" w14:textId="77777777" w:rsidR="0022115D" w:rsidRPr="0022115D" w:rsidRDefault="0022115D" w:rsidP="0022115D">
      <w:pPr>
        <w:ind w:left="4680"/>
        <w:jc w:val="center"/>
        <w:rPr>
          <w:rFonts w:ascii="Arial" w:hAnsi="Arial" w:cs="Arial"/>
          <w:color w:val="000000"/>
        </w:rPr>
      </w:pPr>
    </w:p>
    <w:p w14:paraId="7B5F9887" w14:textId="77777777" w:rsidR="0022115D" w:rsidRPr="0022115D" w:rsidRDefault="0022115D" w:rsidP="0022115D">
      <w:pPr>
        <w:jc w:val="both"/>
        <w:rPr>
          <w:rFonts w:ascii="Arial" w:eastAsia="Calibri" w:hAnsi="Arial" w:cs="Arial"/>
          <w:lang w:eastAsia="en-US"/>
        </w:rPr>
      </w:pPr>
    </w:p>
    <w:p w14:paraId="1D6B5BDF" w14:textId="77777777" w:rsidR="0022115D" w:rsidRPr="0022115D" w:rsidRDefault="0022115D" w:rsidP="0022115D">
      <w:pPr>
        <w:shd w:val="clear" w:color="auto" w:fill="BFBFBF"/>
        <w:spacing w:line="360" w:lineRule="auto"/>
        <w:jc w:val="both"/>
        <w:rPr>
          <w:rFonts w:ascii="Arial" w:hAnsi="Arial" w:cs="Arial"/>
          <w:b/>
          <w:bCs/>
          <w:color w:val="000000"/>
        </w:rPr>
      </w:pPr>
      <w:r w:rsidRPr="0022115D">
        <w:rPr>
          <w:rFonts w:ascii="Arial" w:hAnsi="Arial" w:cs="Arial"/>
          <w:b/>
          <w:bCs/>
          <w:color w:val="000000"/>
        </w:rPr>
        <w:t>OŚWIADCZENIE DOTYCZĄCE PODANYCH INFORMACJI:</w:t>
      </w:r>
    </w:p>
    <w:p w14:paraId="3AB031FC" w14:textId="77777777" w:rsidR="0022115D" w:rsidRPr="0022115D" w:rsidRDefault="0022115D" w:rsidP="0022115D">
      <w:pPr>
        <w:jc w:val="both"/>
        <w:rPr>
          <w:rFonts w:ascii="Arial" w:hAnsi="Arial" w:cs="Arial"/>
          <w:color w:val="000000"/>
        </w:rPr>
      </w:pPr>
      <w:r w:rsidRPr="0022115D">
        <w:rPr>
          <w:rFonts w:ascii="Arial" w:hAnsi="Arial" w:cs="Arial"/>
          <w:color w:val="000000"/>
        </w:rPr>
        <w:t xml:space="preserve">Oświadczam, że wszystkie informacje podane w powyższym oświadczeniu są aktualne </w:t>
      </w:r>
      <w:r w:rsidRPr="0022115D">
        <w:rPr>
          <w:rFonts w:ascii="Arial" w:hAnsi="Arial" w:cs="Arial"/>
          <w:color w:val="000000"/>
        </w:rPr>
        <w:br/>
        <w:t>i zgodne z prawdą oraz zostały przedstawione z pełną świadomością konsekwencji wprowadzenia zamawiającego w błąd przy przedstawianiu informacji.</w:t>
      </w:r>
    </w:p>
    <w:p w14:paraId="147A5E53" w14:textId="77777777" w:rsidR="0022115D" w:rsidRPr="0022115D" w:rsidRDefault="0022115D" w:rsidP="0022115D">
      <w:pPr>
        <w:spacing w:line="360" w:lineRule="auto"/>
        <w:jc w:val="both"/>
        <w:rPr>
          <w:rFonts w:ascii="Arial" w:eastAsia="Calibri" w:hAnsi="Arial" w:cs="Arial"/>
          <w:lang w:eastAsia="en-US"/>
        </w:rPr>
      </w:pPr>
    </w:p>
    <w:p w14:paraId="35815E76" w14:textId="77777777" w:rsidR="0022115D" w:rsidRPr="0022115D" w:rsidRDefault="0022115D" w:rsidP="0022115D">
      <w:pPr>
        <w:spacing w:line="360" w:lineRule="auto"/>
        <w:jc w:val="both"/>
        <w:rPr>
          <w:rFonts w:ascii="Arial" w:eastAsia="Calibri" w:hAnsi="Arial" w:cs="Arial"/>
          <w:lang w:eastAsia="en-US"/>
        </w:rPr>
      </w:pPr>
    </w:p>
    <w:p w14:paraId="3F119335" w14:textId="77777777" w:rsidR="0022115D" w:rsidRPr="0022115D" w:rsidRDefault="0022115D" w:rsidP="0022115D">
      <w:pPr>
        <w:spacing w:line="360" w:lineRule="auto"/>
        <w:jc w:val="both"/>
        <w:rPr>
          <w:rFonts w:ascii="Arial" w:eastAsia="Calibri" w:hAnsi="Arial" w:cs="Arial"/>
          <w:lang w:eastAsia="en-US"/>
        </w:rPr>
      </w:pPr>
    </w:p>
    <w:p w14:paraId="204936E4" w14:textId="77777777" w:rsidR="0022115D" w:rsidRPr="0022115D" w:rsidRDefault="0022115D" w:rsidP="0022115D">
      <w:pPr>
        <w:rPr>
          <w:sz w:val="24"/>
          <w:szCs w:val="24"/>
        </w:rPr>
      </w:pPr>
      <w:r w:rsidRPr="0022115D">
        <w:rPr>
          <w:rFonts w:ascii="Arial" w:eastAsia="Calibri" w:hAnsi="Arial" w:cs="Arial"/>
          <w:lang w:eastAsia="en-US"/>
        </w:rPr>
        <w:t>…………….…….</w:t>
      </w:r>
      <w:r w:rsidRPr="0022115D">
        <w:rPr>
          <w:rFonts w:ascii="Arial" w:eastAsia="Calibri" w:hAnsi="Arial" w:cs="Arial"/>
          <w:i/>
          <w:lang w:eastAsia="en-US"/>
        </w:rPr>
        <w:t xml:space="preserve">, </w:t>
      </w:r>
      <w:r w:rsidRPr="0022115D">
        <w:rPr>
          <w:rFonts w:ascii="Arial" w:eastAsia="Calibri" w:hAnsi="Arial" w:cs="Arial"/>
          <w:lang w:eastAsia="en-US"/>
        </w:rPr>
        <w:t>dnia ………….……. r</w:t>
      </w:r>
      <w:r w:rsidRPr="0022115D">
        <w:rPr>
          <w:sz w:val="24"/>
          <w:szCs w:val="24"/>
        </w:rPr>
        <w:t xml:space="preserve"> </w:t>
      </w:r>
    </w:p>
    <w:p w14:paraId="068855C4" w14:textId="4F84FD4D" w:rsidR="00086948" w:rsidRDefault="00086948" w:rsidP="0081171C">
      <w:pPr>
        <w:spacing w:line="276" w:lineRule="auto"/>
        <w:jc w:val="both"/>
        <w:rPr>
          <w:rFonts w:ascii="Arial" w:eastAsia="Calibri" w:hAnsi="Arial" w:cs="Arial"/>
          <w:lang w:eastAsia="en-US"/>
        </w:rPr>
      </w:pPr>
      <w:r>
        <w:rPr>
          <w:rFonts w:ascii="Arial" w:eastAsia="Calibri" w:hAnsi="Arial" w:cs="Arial"/>
          <w:lang w:eastAsia="en-US"/>
        </w:rPr>
        <w:t xml:space="preserve">. </w:t>
      </w:r>
    </w:p>
    <w:p w14:paraId="374EFE35" w14:textId="77777777" w:rsidR="00086948" w:rsidRDefault="00086948" w:rsidP="0081171C">
      <w:pPr>
        <w:spacing w:line="276" w:lineRule="auto"/>
        <w:ind w:left="284"/>
        <w:rPr>
          <w:rFonts w:ascii="Arial" w:hAnsi="Arial" w:cs="Arial"/>
          <w:color w:val="000000"/>
          <w:sz w:val="16"/>
          <w:szCs w:val="16"/>
        </w:rPr>
      </w:pPr>
      <w:r>
        <w:rPr>
          <w:rFonts w:ascii="Arial" w:eastAsia="Calibri" w:hAnsi="Arial" w:cs="Arial"/>
          <w:i/>
          <w:sz w:val="16"/>
          <w:szCs w:val="16"/>
          <w:lang w:eastAsia="en-US"/>
        </w:rPr>
        <w:t>(miejscowość)</w:t>
      </w:r>
    </w:p>
    <w:p w14:paraId="6C7B09B6" w14:textId="77777777" w:rsidR="00086948" w:rsidRDefault="00086948" w:rsidP="0081171C">
      <w:pPr>
        <w:spacing w:line="276" w:lineRule="auto"/>
        <w:ind w:left="4680"/>
        <w:jc w:val="center"/>
        <w:rPr>
          <w:rFonts w:ascii="Arial" w:hAnsi="Arial" w:cs="Arial"/>
          <w:color w:val="000000"/>
          <w:sz w:val="16"/>
          <w:szCs w:val="16"/>
        </w:rPr>
      </w:pPr>
    </w:p>
    <w:p w14:paraId="6F748A15" w14:textId="77777777" w:rsidR="00086948" w:rsidRDefault="00086948" w:rsidP="001E302A">
      <w:pPr>
        <w:pStyle w:val="Tekstpodstawowywcity"/>
        <w:spacing w:line="276" w:lineRule="auto"/>
        <w:ind w:left="0" w:firstLine="0"/>
        <w:rPr>
          <w:rFonts w:ascii="Arial" w:hAnsi="Arial" w:cs="Arial"/>
          <w:b/>
          <w:bCs/>
          <w:color w:val="000000"/>
          <w:sz w:val="18"/>
          <w:szCs w:val="18"/>
        </w:rPr>
      </w:pPr>
    </w:p>
    <w:p w14:paraId="64E23ADE" w14:textId="77777777" w:rsidR="00086948" w:rsidRDefault="00086948" w:rsidP="0081171C">
      <w:pPr>
        <w:pStyle w:val="Tekstpodstawowywcity"/>
        <w:spacing w:line="276" w:lineRule="auto"/>
        <w:ind w:left="360"/>
        <w:jc w:val="right"/>
        <w:rPr>
          <w:rFonts w:ascii="Arial" w:hAnsi="Arial" w:cs="Arial"/>
          <w:b/>
          <w:bCs/>
          <w:color w:val="000000"/>
          <w:sz w:val="18"/>
          <w:szCs w:val="18"/>
        </w:rPr>
      </w:pPr>
    </w:p>
    <w:p w14:paraId="55F93E93" w14:textId="00E469CA" w:rsidR="00086948" w:rsidRDefault="00086948" w:rsidP="00CD55BD">
      <w:pPr>
        <w:pStyle w:val="Tekstpodstawowywcity"/>
        <w:spacing w:line="276" w:lineRule="auto"/>
        <w:ind w:left="0" w:firstLine="0"/>
        <w:rPr>
          <w:rFonts w:ascii="Arial" w:hAnsi="Arial" w:cs="Arial"/>
          <w:b/>
          <w:bCs/>
          <w:color w:val="000000"/>
          <w:sz w:val="18"/>
          <w:szCs w:val="18"/>
        </w:rPr>
      </w:pPr>
    </w:p>
    <w:p w14:paraId="55BB0F2C" w14:textId="0441EBF2" w:rsidR="000E45D8" w:rsidRDefault="000E45D8" w:rsidP="00CD55BD">
      <w:pPr>
        <w:pStyle w:val="Tekstpodstawowywcity"/>
        <w:spacing w:line="276" w:lineRule="auto"/>
        <w:ind w:left="0" w:firstLine="0"/>
        <w:rPr>
          <w:rFonts w:ascii="Arial" w:hAnsi="Arial" w:cs="Arial"/>
          <w:b/>
          <w:bCs/>
          <w:color w:val="000000"/>
          <w:sz w:val="18"/>
          <w:szCs w:val="18"/>
        </w:rPr>
      </w:pPr>
    </w:p>
    <w:p w14:paraId="70056380" w14:textId="77777777" w:rsidR="000E45D8" w:rsidRDefault="000E45D8" w:rsidP="00CD55BD">
      <w:pPr>
        <w:pStyle w:val="Tekstpodstawowywcity"/>
        <w:spacing w:line="276" w:lineRule="auto"/>
        <w:ind w:left="0" w:firstLine="0"/>
        <w:rPr>
          <w:rFonts w:ascii="Arial" w:hAnsi="Arial" w:cs="Arial"/>
          <w:b/>
          <w:bCs/>
          <w:color w:val="000000"/>
          <w:sz w:val="18"/>
          <w:szCs w:val="18"/>
        </w:rPr>
      </w:pPr>
    </w:p>
    <w:p w14:paraId="778D78ED" w14:textId="539552AF" w:rsidR="008F6E49" w:rsidRDefault="008F6E49" w:rsidP="0018504C">
      <w:pPr>
        <w:tabs>
          <w:tab w:val="left" w:pos="7680"/>
        </w:tabs>
        <w:autoSpaceDE w:val="0"/>
        <w:autoSpaceDN w:val="0"/>
        <w:adjustRightInd w:val="0"/>
        <w:spacing w:line="276" w:lineRule="auto"/>
        <w:rPr>
          <w:rFonts w:ascii="Arial" w:hAnsi="Arial" w:cs="Arial"/>
          <w:b/>
          <w:bCs/>
        </w:rPr>
      </w:pPr>
    </w:p>
    <w:p w14:paraId="458D2D92" w14:textId="2ACCB410" w:rsidR="00086948" w:rsidRDefault="00086948" w:rsidP="0081171C">
      <w:pPr>
        <w:tabs>
          <w:tab w:val="center" w:pos="4819"/>
        </w:tabs>
        <w:spacing w:line="276" w:lineRule="auto"/>
        <w:ind w:left="5103" w:right="-1"/>
        <w:jc w:val="right"/>
        <w:rPr>
          <w:rFonts w:ascii="Arial" w:hAnsi="Arial" w:cs="Arial"/>
          <w:b/>
          <w:bCs/>
          <w:color w:val="000000"/>
          <w:sz w:val="18"/>
          <w:szCs w:val="18"/>
        </w:rPr>
      </w:pPr>
      <w:bookmarkStart w:id="68" w:name="_Hlk190765960"/>
      <w:r>
        <w:rPr>
          <w:rFonts w:ascii="Arial" w:hAnsi="Arial" w:cs="Arial"/>
          <w:b/>
          <w:sz w:val="18"/>
          <w:szCs w:val="18"/>
        </w:rPr>
        <w:t>Załączni</w:t>
      </w:r>
      <w:r>
        <w:rPr>
          <w:rFonts w:ascii="Arial" w:hAnsi="Arial" w:cs="Arial"/>
          <w:b/>
          <w:bCs/>
          <w:color w:val="000000"/>
          <w:sz w:val="18"/>
          <w:szCs w:val="18"/>
        </w:rPr>
        <w:t xml:space="preserve">k nr </w:t>
      </w:r>
      <w:r w:rsidR="001E302A">
        <w:rPr>
          <w:rFonts w:ascii="Arial" w:hAnsi="Arial" w:cs="Arial"/>
          <w:b/>
          <w:bCs/>
          <w:color w:val="000000"/>
          <w:sz w:val="18"/>
          <w:szCs w:val="18"/>
        </w:rPr>
        <w:t>5</w:t>
      </w:r>
      <w:r>
        <w:rPr>
          <w:rFonts w:ascii="Arial" w:hAnsi="Arial" w:cs="Arial"/>
          <w:b/>
          <w:bCs/>
          <w:color w:val="000000"/>
          <w:sz w:val="18"/>
          <w:szCs w:val="18"/>
        </w:rPr>
        <w:t xml:space="preserve"> do SWZ</w:t>
      </w:r>
    </w:p>
    <w:p w14:paraId="541A0D6F" w14:textId="7F6512B3" w:rsidR="00086948" w:rsidRDefault="00086948" w:rsidP="0081171C">
      <w:pPr>
        <w:tabs>
          <w:tab w:val="left" w:pos="1716"/>
        </w:tabs>
        <w:spacing w:line="276" w:lineRule="auto"/>
        <w:ind w:left="284" w:hanging="284"/>
        <w:jc w:val="right"/>
        <w:rPr>
          <w:rFonts w:ascii="Arial" w:hAnsi="Arial" w:cs="Arial"/>
          <w:b/>
          <w:bCs/>
          <w:color w:val="000000"/>
          <w:sz w:val="18"/>
          <w:szCs w:val="18"/>
        </w:rPr>
      </w:pPr>
      <w:r>
        <w:rPr>
          <w:rFonts w:ascii="Arial" w:hAnsi="Arial" w:cs="Arial"/>
          <w:b/>
          <w:bCs/>
          <w:color w:val="000000"/>
          <w:sz w:val="18"/>
          <w:szCs w:val="18"/>
        </w:rPr>
        <w:tab/>
      </w:r>
      <w:r>
        <w:rPr>
          <w:rFonts w:ascii="Arial" w:hAnsi="Arial" w:cs="Arial"/>
          <w:b/>
          <w:bCs/>
          <w:color w:val="000000"/>
          <w:sz w:val="18"/>
          <w:szCs w:val="18"/>
        </w:rPr>
        <w:tab/>
      </w:r>
      <w:r>
        <w:rPr>
          <w:rFonts w:ascii="Arial" w:hAnsi="Arial" w:cs="Arial"/>
          <w:b/>
          <w:bCs/>
          <w:color w:val="000000"/>
          <w:sz w:val="18"/>
          <w:szCs w:val="18"/>
        </w:rPr>
        <w:tab/>
      </w:r>
      <w:r>
        <w:rPr>
          <w:rFonts w:ascii="Arial" w:hAnsi="Arial" w:cs="Arial"/>
          <w:b/>
          <w:bCs/>
          <w:color w:val="000000"/>
          <w:sz w:val="18"/>
          <w:szCs w:val="18"/>
        </w:rPr>
        <w:tab/>
        <w:t xml:space="preserve">                                                       </w:t>
      </w:r>
      <w:r w:rsidR="003D6A17">
        <w:rPr>
          <w:rFonts w:ascii="Arial" w:hAnsi="Arial" w:cs="Arial"/>
          <w:b/>
          <w:bCs/>
          <w:color w:val="000000"/>
          <w:sz w:val="18"/>
          <w:szCs w:val="18"/>
        </w:rPr>
        <w:t xml:space="preserve">                     FZ- 2380/</w:t>
      </w:r>
      <w:r w:rsidR="003B16EE">
        <w:rPr>
          <w:rFonts w:ascii="Arial" w:hAnsi="Arial" w:cs="Arial"/>
          <w:b/>
          <w:bCs/>
          <w:color w:val="000000"/>
          <w:sz w:val="18"/>
          <w:szCs w:val="18"/>
        </w:rPr>
        <w:t>23</w:t>
      </w:r>
      <w:r>
        <w:rPr>
          <w:rFonts w:ascii="Arial" w:hAnsi="Arial" w:cs="Arial"/>
          <w:b/>
          <w:bCs/>
          <w:color w:val="000000"/>
          <w:sz w:val="18"/>
          <w:szCs w:val="18"/>
        </w:rPr>
        <w:t>/2</w:t>
      </w:r>
      <w:r w:rsidR="00FB0EA9">
        <w:rPr>
          <w:rFonts w:ascii="Arial" w:hAnsi="Arial" w:cs="Arial"/>
          <w:b/>
          <w:bCs/>
          <w:color w:val="000000"/>
          <w:sz w:val="18"/>
          <w:szCs w:val="18"/>
        </w:rPr>
        <w:t>5</w:t>
      </w:r>
      <w:r>
        <w:rPr>
          <w:rFonts w:ascii="Arial" w:hAnsi="Arial" w:cs="Arial"/>
          <w:b/>
          <w:bCs/>
          <w:color w:val="000000"/>
          <w:sz w:val="18"/>
          <w:szCs w:val="18"/>
        </w:rPr>
        <w:t>/</w:t>
      </w:r>
      <w:r w:rsidR="00C07A15">
        <w:rPr>
          <w:rFonts w:ascii="Arial" w:hAnsi="Arial" w:cs="Arial"/>
          <w:b/>
          <w:bCs/>
          <w:color w:val="000000"/>
          <w:sz w:val="18"/>
          <w:szCs w:val="18"/>
        </w:rPr>
        <w:t>M</w:t>
      </w:r>
      <w:r w:rsidR="0022115D">
        <w:rPr>
          <w:rFonts w:ascii="Arial" w:hAnsi="Arial" w:cs="Arial"/>
          <w:b/>
          <w:bCs/>
          <w:color w:val="000000"/>
          <w:sz w:val="18"/>
          <w:szCs w:val="18"/>
        </w:rPr>
        <w:t>K</w:t>
      </w:r>
    </w:p>
    <w:bookmarkEnd w:id="68"/>
    <w:p w14:paraId="06823B89" w14:textId="77777777" w:rsidR="00086948" w:rsidRDefault="00086948" w:rsidP="0081171C">
      <w:pPr>
        <w:tabs>
          <w:tab w:val="left" w:pos="1716"/>
        </w:tabs>
        <w:spacing w:line="276" w:lineRule="auto"/>
        <w:ind w:left="284" w:hanging="284"/>
        <w:jc w:val="right"/>
        <w:rPr>
          <w:rFonts w:ascii="Arial" w:hAnsi="Arial" w:cs="Arial"/>
          <w:b/>
          <w:bCs/>
          <w:color w:val="000000"/>
          <w:sz w:val="18"/>
          <w:szCs w:val="18"/>
        </w:rPr>
      </w:pPr>
    </w:p>
    <w:p w14:paraId="4D32B2F0" w14:textId="5F2BDDFE" w:rsidR="00086948" w:rsidRDefault="00086948" w:rsidP="0081171C">
      <w:pPr>
        <w:tabs>
          <w:tab w:val="left" w:pos="1716"/>
        </w:tabs>
        <w:spacing w:line="276" w:lineRule="auto"/>
        <w:ind w:left="284" w:hanging="284"/>
        <w:jc w:val="right"/>
        <w:rPr>
          <w:rFonts w:ascii="Arial" w:hAnsi="Arial" w:cs="Arial"/>
          <w:b/>
          <w:bCs/>
          <w:color w:val="000000"/>
          <w:sz w:val="18"/>
          <w:szCs w:val="18"/>
        </w:rPr>
      </w:pPr>
    </w:p>
    <w:p w14:paraId="4754567C" w14:textId="77777777" w:rsidR="00376C57" w:rsidRDefault="00376C57" w:rsidP="00376C57">
      <w:pPr>
        <w:spacing w:line="276" w:lineRule="auto"/>
        <w:ind w:firstLine="3686"/>
        <w:rPr>
          <w:rFonts w:ascii="Arial" w:hAnsi="Arial" w:cs="Arial"/>
          <w:b/>
          <w:sz w:val="28"/>
          <w:szCs w:val="28"/>
        </w:rPr>
      </w:pPr>
      <w:r>
        <w:rPr>
          <w:rFonts w:ascii="Arial" w:hAnsi="Arial" w:cs="Arial"/>
          <w:b/>
          <w:sz w:val="28"/>
          <w:szCs w:val="28"/>
        </w:rPr>
        <w:t>ZOBOWIĄZANIE</w:t>
      </w:r>
    </w:p>
    <w:p w14:paraId="0986AA1E" w14:textId="77777777" w:rsidR="00376C57" w:rsidRDefault="00376C57" w:rsidP="00376C57">
      <w:pPr>
        <w:spacing w:line="276" w:lineRule="auto"/>
        <w:rPr>
          <w:rFonts w:ascii="Arial" w:hAnsi="Arial" w:cs="Arial"/>
        </w:rPr>
      </w:pPr>
    </w:p>
    <w:p w14:paraId="212C4CE2" w14:textId="77777777" w:rsidR="00FB0EA9" w:rsidRDefault="00376C57" w:rsidP="00376C57">
      <w:pPr>
        <w:spacing w:line="276" w:lineRule="auto"/>
        <w:ind w:left="284"/>
        <w:jc w:val="both"/>
        <w:rPr>
          <w:rFonts w:ascii="Arial" w:hAnsi="Arial" w:cs="Arial"/>
          <w:b/>
        </w:rPr>
      </w:pPr>
      <w:r>
        <w:rPr>
          <w:rFonts w:ascii="Arial" w:hAnsi="Arial" w:cs="Arial"/>
          <w:color w:val="000000"/>
        </w:rPr>
        <w:t xml:space="preserve">na potrzeby postępowania o udzielenie zamówienia publicznego w trybie </w:t>
      </w:r>
      <w:r w:rsidRPr="0027619D">
        <w:rPr>
          <w:rFonts w:ascii="Arial" w:hAnsi="Arial" w:cs="Arial"/>
        </w:rPr>
        <w:t>podstawowym bez negocjacji</w:t>
      </w:r>
      <w:r>
        <w:rPr>
          <w:rFonts w:ascii="Arial" w:hAnsi="Arial" w:cs="Arial"/>
          <w:b/>
        </w:rPr>
        <w:t xml:space="preserve"> </w:t>
      </w:r>
      <w:r w:rsidR="00FB0EA9" w:rsidRPr="00FB0EA9">
        <w:rPr>
          <w:rFonts w:ascii="Arial" w:hAnsi="Arial" w:cs="Arial"/>
          <w:b/>
        </w:rPr>
        <w:t xml:space="preserve">wykonanie robót budowlanych związanych z remontem rozdzielni elektrycznych wraz z niezbędnymi elementami instalacji elektrycznej (ETAP I) razem z montażem ładowarek elektrycznych przeznaczonych do ładowania pojazdów elektrycznych dla potrzeb garnizonu łódzkiego (ETAP II).  </w:t>
      </w:r>
    </w:p>
    <w:p w14:paraId="0E38F6ED" w14:textId="0623A98D" w:rsidR="00376C57" w:rsidRDefault="00376C57" w:rsidP="00376C57">
      <w:pPr>
        <w:spacing w:line="276" w:lineRule="auto"/>
        <w:ind w:left="284"/>
        <w:jc w:val="both"/>
        <w:rPr>
          <w:rFonts w:ascii="Arial" w:hAnsi="Arial" w:cs="Arial"/>
          <w:b/>
        </w:rPr>
      </w:pPr>
      <w:r>
        <w:rPr>
          <w:rFonts w:ascii="Arial" w:hAnsi="Arial" w:cs="Arial"/>
          <w:color w:val="000000"/>
        </w:rPr>
        <w:t>oświadczam, co następuje</w:t>
      </w:r>
      <w:r>
        <w:rPr>
          <w:rFonts w:ascii="Arial" w:hAnsi="Arial" w:cs="Arial"/>
        </w:rPr>
        <w:t>:</w:t>
      </w:r>
    </w:p>
    <w:p w14:paraId="3A659427" w14:textId="77777777" w:rsidR="00376C57" w:rsidRDefault="00376C57" w:rsidP="00376C57">
      <w:pPr>
        <w:spacing w:line="276" w:lineRule="auto"/>
        <w:rPr>
          <w:rFonts w:ascii="Arial" w:hAnsi="Arial" w:cs="Arial"/>
        </w:rPr>
      </w:pPr>
    </w:p>
    <w:p w14:paraId="65F15C88" w14:textId="77777777" w:rsidR="00376C57" w:rsidRDefault="00376C57" w:rsidP="00376C57">
      <w:pPr>
        <w:spacing w:line="276" w:lineRule="auto"/>
        <w:rPr>
          <w:rFonts w:ascii="Arial" w:hAnsi="Arial" w:cs="Arial"/>
        </w:rPr>
      </w:pPr>
      <w:r>
        <w:rPr>
          <w:rFonts w:ascii="Arial" w:hAnsi="Arial" w:cs="Arial"/>
        </w:rPr>
        <w:t>Ja niżej podpisany:</w:t>
      </w:r>
    </w:p>
    <w:p w14:paraId="7777A85E" w14:textId="77777777" w:rsidR="00376C57" w:rsidRDefault="00376C57" w:rsidP="00376C57">
      <w:pPr>
        <w:spacing w:line="276" w:lineRule="auto"/>
        <w:rPr>
          <w:rFonts w:ascii="Arial" w:hAnsi="Arial" w:cs="Arial"/>
        </w:rPr>
      </w:pPr>
    </w:p>
    <w:p w14:paraId="44830B9E" w14:textId="77777777" w:rsidR="00376C57" w:rsidRDefault="00376C57" w:rsidP="00376C57">
      <w:pPr>
        <w:spacing w:line="276" w:lineRule="auto"/>
        <w:rPr>
          <w:rFonts w:ascii="Arial" w:hAnsi="Arial" w:cs="Arial"/>
        </w:rPr>
      </w:pPr>
      <w:r>
        <w:rPr>
          <w:rFonts w:ascii="Arial" w:hAnsi="Arial" w:cs="Arial"/>
        </w:rPr>
        <w:t>...............................................................................................</w:t>
      </w:r>
    </w:p>
    <w:p w14:paraId="726194C5" w14:textId="77777777" w:rsidR="00376C57" w:rsidRDefault="00376C57" w:rsidP="00376C57">
      <w:pPr>
        <w:spacing w:line="276" w:lineRule="auto"/>
        <w:rPr>
          <w:rFonts w:ascii="Arial" w:hAnsi="Arial" w:cs="Arial"/>
        </w:rPr>
      </w:pPr>
      <w:r>
        <w:rPr>
          <w:rFonts w:ascii="Arial" w:hAnsi="Arial" w:cs="Arial"/>
        </w:rPr>
        <w:t>/imię i nazwisko/</w:t>
      </w:r>
    </w:p>
    <w:p w14:paraId="24954ABF" w14:textId="77777777" w:rsidR="00376C57" w:rsidRDefault="00376C57" w:rsidP="00376C57">
      <w:pPr>
        <w:spacing w:line="276" w:lineRule="auto"/>
        <w:rPr>
          <w:rFonts w:ascii="Arial" w:hAnsi="Arial" w:cs="Arial"/>
        </w:rPr>
      </w:pPr>
    </w:p>
    <w:p w14:paraId="0E613A8F" w14:textId="77777777" w:rsidR="00376C57" w:rsidRDefault="00376C57" w:rsidP="00376C57">
      <w:pPr>
        <w:spacing w:line="276" w:lineRule="auto"/>
        <w:rPr>
          <w:rFonts w:ascii="Arial" w:hAnsi="Arial" w:cs="Arial"/>
        </w:rPr>
      </w:pPr>
      <w:r>
        <w:rPr>
          <w:rFonts w:ascii="Arial" w:hAnsi="Arial" w:cs="Arial"/>
        </w:rPr>
        <w:t>upoważniony do reprezentacji podmiotu udostępniającego zasoby:</w:t>
      </w:r>
    </w:p>
    <w:p w14:paraId="43104A21" w14:textId="77777777" w:rsidR="00376C57" w:rsidRDefault="00376C57" w:rsidP="00376C57">
      <w:pPr>
        <w:spacing w:line="276" w:lineRule="auto"/>
        <w:rPr>
          <w:rFonts w:ascii="Arial" w:hAnsi="Arial" w:cs="Arial"/>
        </w:rPr>
      </w:pPr>
    </w:p>
    <w:p w14:paraId="62F8A715" w14:textId="77777777" w:rsidR="00376C57" w:rsidRDefault="00376C57" w:rsidP="00376C57">
      <w:pPr>
        <w:spacing w:line="276" w:lineRule="auto"/>
        <w:rPr>
          <w:rFonts w:ascii="Arial" w:hAnsi="Arial" w:cs="Arial"/>
        </w:rPr>
      </w:pPr>
      <w:r>
        <w:rPr>
          <w:rFonts w:ascii="Arial" w:hAnsi="Arial" w:cs="Arial"/>
        </w:rPr>
        <w:t>........................................... ..................................................</w:t>
      </w:r>
    </w:p>
    <w:p w14:paraId="782EBB53" w14:textId="77777777" w:rsidR="00376C57" w:rsidRDefault="00376C57" w:rsidP="00376C57">
      <w:pPr>
        <w:spacing w:line="276" w:lineRule="auto"/>
        <w:rPr>
          <w:rFonts w:ascii="Arial" w:hAnsi="Arial" w:cs="Arial"/>
        </w:rPr>
      </w:pPr>
      <w:r>
        <w:rPr>
          <w:rFonts w:ascii="Arial" w:hAnsi="Arial" w:cs="Arial"/>
        </w:rPr>
        <w:t>/nazwa podmiotu/</w:t>
      </w:r>
    </w:p>
    <w:p w14:paraId="33D5522B" w14:textId="77777777" w:rsidR="00376C57" w:rsidRDefault="00376C57" w:rsidP="00376C57">
      <w:pPr>
        <w:spacing w:line="276" w:lineRule="auto"/>
        <w:rPr>
          <w:rFonts w:ascii="Arial" w:hAnsi="Arial" w:cs="Arial"/>
        </w:rPr>
      </w:pPr>
    </w:p>
    <w:p w14:paraId="19BE0E92" w14:textId="77777777" w:rsidR="00376C57" w:rsidRDefault="00376C57" w:rsidP="00376C57">
      <w:pPr>
        <w:spacing w:line="276" w:lineRule="auto"/>
        <w:rPr>
          <w:rFonts w:ascii="Arial" w:hAnsi="Arial" w:cs="Arial"/>
        </w:rPr>
      </w:pPr>
      <w:r>
        <w:rPr>
          <w:rFonts w:ascii="Arial" w:hAnsi="Arial" w:cs="Arial"/>
        </w:rPr>
        <w:t>oświadczam, że stosownie do art. 118 ust. 1 uPzp podmiot udostępniający zasoby zobowiązuje się do oddania Wykonawcy:</w:t>
      </w:r>
    </w:p>
    <w:p w14:paraId="2B41AD70" w14:textId="77777777" w:rsidR="00376C57" w:rsidRDefault="00376C57" w:rsidP="00376C57">
      <w:pPr>
        <w:spacing w:line="276" w:lineRule="auto"/>
        <w:rPr>
          <w:rFonts w:ascii="Arial" w:hAnsi="Arial" w:cs="Arial"/>
        </w:rPr>
      </w:pPr>
    </w:p>
    <w:p w14:paraId="11A77696" w14:textId="77777777" w:rsidR="00376C57" w:rsidRDefault="00376C57" w:rsidP="00376C57">
      <w:pPr>
        <w:spacing w:line="276" w:lineRule="auto"/>
        <w:rPr>
          <w:rFonts w:ascii="Arial" w:hAnsi="Arial" w:cs="Arial"/>
        </w:rPr>
      </w:pPr>
      <w:r>
        <w:rPr>
          <w:rFonts w:ascii="Arial" w:hAnsi="Arial" w:cs="Arial"/>
        </w:rPr>
        <w:t xml:space="preserve">...................................................................................... </w:t>
      </w:r>
    </w:p>
    <w:p w14:paraId="607D0440" w14:textId="77777777" w:rsidR="00376C57" w:rsidRDefault="00376C57" w:rsidP="00376C57">
      <w:pPr>
        <w:spacing w:line="276" w:lineRule="auto"/>
        <w:rPr>
          <w:rFonts w:ascii="Arial" w:hAnsi="Arial" w:cs="Arial"/>
        </w:rPr>
      </w:pPr>
      <w:r>
        <w:rPr>
          <w:rFonts w:ascii="Arial" w:hAnsi="Arial" w:cs="Arial"/>
        </w:rPr>
        <w:t>/nazwa Wykonawcy/</w:t>
      </w:r>
    </w:p>
    <w:p w14:paraId="3718E816" w14:textId="77777777" w:rsidR="00376C57" w:rsidRDefault="00376C57" w:rsidP="00376C57">
      <w:pPr>
        <w:spacing w:line="276" w:lineRule="auto"/>
        <w:rPr>
          <w:rFonts w:ascii="Arial" w:hAnsi="Arial" w:cs="Arial"/>
        </w:rPr>
      </w:pPr>
    </w:p>
    <w:p w14:paraId="518C6FDB" w14:textId="77777777" w:rsidR="00376C57" w:rsidRDefault="00376C57" w:rsidP="00376C57">
      <w:pPr>
        <w:spacing w:line="276" w:lineRule="auto"/>
        <w:rPr>
          <w:rFonts w:ascii="Arial" w:hAnsi="Arial" w:cs="Arial"/>
        </w:rPr>
      </w:pPr>
      <w:r>
        <w:rPr>
          <w:rFonts w:ascii="Arial" w:hAnsi="Arial" w:cs="Arial"/>
        </w:rPr>
        <w:t>do dyspozycji nw. zasobów:</w:t>
      </w:r>
    </w:p>
    <w:p w14:paraId="13ABF290" w14:textId="77777777" w:rsidR="00376C57" w:rsidRDefault="00376C57" w:rsidP="00376C57">
      <w:pPr>
        <w:spacing w:line="276" w:lineRule="auto"/>
        <w:rPr>
          <w:rFonts w:ascii="Arial" w:hAnsi="Arial" w:cs="Arial"/>
        </w:rPr>
      </w:pPr>
    </w:p>
    <w:p w14:paraId="46853529" w14:textId="77777777" w:rsidR="00376C57" w:rsidRDefault="00376C57" w:rsidP="00376C57">
      <w:pPr>
        <w:spacing w:line="276" w:lineRule="auto"/>
        <w:rPr>
          <w:rFonts w:ascii="Arial" w:hAnsi="Arial" w:cs="Arial"/>
        </w:rPr>
      </w:pPr>
      <w:r>
        <w:rPr>
          <w:rFonts w:ascii="Arial" w:hAnsi="Arial" w:cs="Arial"/>
        </w:rPr>
        <w:t>.................................................................................................</w:t>
      </w:r>
    </w:p>
    <w:p w14:paraId="7F553E3B" w14:textId="77777777" w:rsidR="00376C57" w:rsidRDefault="00376C57" w:rsidP="00376C57">
      <w:pPr>
        <w:spacing w:line="276" w:lineRule="auto"/>
        <w:rPr>
          <w:rFonts w:ascii="Arial" w:hAnsi="Arial" w:cs="Arial"/>
        </w:rPr>
      </w:pPr>
    </w:p>
    <w:p w14:paraId="0441638F" w14:textId="77777777" w:rsidR="00376C57" w:rsidRDefault="00376C57" w:rsidP="00376C57">
      <w:pPr>
        <w:spacing w:line="276" w:lineRule="auto"/>
        <w:rPr>
          <w:rFonts w:ascii="Arial" w:hAnsi="Arial" w:cs="Arial"/>
        </w:rPr>
      </w:pPr>
      <w:r>
        <w:rPr>
          <w:rFonts w:ascii="Arial" w:hAnsi="Arial" w:cs="Arial"/>
        </w:rPr>
        <w:t>na okres korzystania z nich przy wykonywaniu zamówienia.</w:t>
      </w:r>
    </w:p>
    <w:p w14:paraId="5B951DD2" w14:textId="77777777" w:rsidR="00376C57" w:rsidRDefault="00376C57" w:rsidP="00376C57">
      <w:pPr>
        <w:spacing w:line="276" w:lineRule="auto"/>
        <w:rPr>
          <w:rFonts w:ascii="Arial" w:hAnsi="Arial" w:cs="Arial"/>
        </w:rPr>
      </w:pPr>
    </w:p>
    <w:p w14:paraId="02A5D5F6" w14:textId="77777777" w:rsidR="00376C57" w:rsidRDefault="00376C57" w:rsidP="00376C57">
      <w:pPr>
        <w:spacing w:line="276" w:lineRule="auto"/>
        <w:rPr>
          <w:rFonts w:ascii="Arial" w:hAnsi="Arial" w:cs="Arial"/>
        </w:rPr>
      </w:pPr>
      <w:r>
        <w:rPr>
          <w:rFonts w:ascii="Arial" w:hAnsi="Arial" w:cs="Arial"/>
        </w:rPr>
        <w:t>Oświadczam, że:</w:t>
      </w:r>
    </w:p>
    <w:p w14:paraId="2F0DFB96" w14:textId="77777777" w:rsidR="00376C57" w:rsidRDefault="00376C57" w:rsidP="00376C57">
      <w:pPr>
        <w:spacing w:line="276" w:lineRule="auto"/>
        <w:rPr>
          <w:rFonts w:ascii="Arial" w:hAnsi="Arial" w:cs="Arial"/>
        </w:rPr>
      </w:pPr>
    </w:p>
    <w:p w14:paraId="46796C55" w14:textId="77777777" w:rsidR="00376C57" w:rsidRDefault="00376C57" w:rsidP="00376C57">
      <w:pPr>
        <w:spacing w:line="276" w:lineRule="auto"/>
        <w:ind w:left="357" w:hanging="357"/>
        <w:rPr>
          <w:rFonts w:ascii="Arial" w:hAnsi="Arial" w:cs="Arial"/>
        </w:rPr>
      </w:pPr>
      <w:r>
        <w:rPr>
          <w:rFonts w:ascii="Arial" w:hAnsi="Arial" w:cs="Arial"/>
        </w:rPr>
        <w:t>a)</w:t>
      </w:r>
      <w:r>
        <w:rPr>
          <w:rFonts w:ascii="Arial" w:hAnsi="Arial" w:cs="Arial"/>
        </w:rPr>
        <w:tab/>
        <w:t>udostępniam Wykonawcy ww. zasoby, w następującym zakresie:</w:t>
      </w:r>
    </w:p>
    <w:p w14:paraId="3B3DC442" w14:textId="77777777" w:rsidR="00376C57" w:rsidRDefault="00376C57" w:rsidP="00376C57">
      <w:pPr>
        <w:spacing w:line="276" w:lineRule="auto"/>
        <w:rPr>
          <w:rFonts w:ascii="Arial" w:hAnsi="Arial" w:cs="Arial"/>
        </w:rPr>
      </w:pPr>
    </w:p>
    <w:p w14:paraId="4B9EE77A" w14:textId="77777777" w:rsidR="00376C57" w:rsidRDefault="00376C57" w:rsidP="00376C57">
      <w:pPr>
        <w:spacing w:line="276" w:lineRule="auto"/>
        <w:ind w:firstLine="357"/>
        <w:rPr>
          <w:rFonts w:ascii="Arial" w:hAnsi="Arial" w:cs="Arial"/>
        </w:rPr>
      </w:pPr>
      <w:r>
        <w:rPr>
          <w:rFonts w:ascii="Arial" w:hAnsi="Arial" w:cs="Arial"/>
        </w:rPr>
        <w:t>……………………………………….................................................................................................</w:t>
      </w:r>
    </w:p>
    <w:p w14:paraId="2A230272" w14:textId="77777777" w:rsidR="00376C57" w:rsidRDefault="00376C57" w:rsidP="00376C57">
      <w:pPr>
        <w:spacing w:line="276" w:lineRule="auto"/>
        <w:rPr>
          <w:rFonts w:ascii="Arial" w:hAnsi="Arial" w:cs="Arial"/>
        </w:rPr>
      </w:pPr>
    </w:p>
    <w:p w14:paraId="1C21A210" w14:textId="77777777" w:rsidR="00376C57" w:rsidRDefault="00376C57" w:rsidP="00376C57">
      <w:pPr>
        <w:spacing w:line="276" w:lineRule="auto"/>
        <w:ind w:left="357" w:hanging="357"/>
        <w:rPr>
          <w:rFonts w:ascii="Arial" w:hAnsi="Arial" w:cs="Arial"/>
        </w:rPr>
      </w:pPr>
      <w:r>
        <w:rPr>
          <w:rFonts w:ascii="Arial" w:hAnsi="Arial" w:cs="Arial"/>
        </w:rPr>
        <w:t>b)</w:t>
      </w:r>
      <w:r>
        <w:rPr>
          <w:rFonts w:ascii="Arial" w:hAnsi="Arial" w:cs="Arial"/>
        </w:rPr>
        <w:tab/>
        <w:t>sposób i okres udostępnienia Wykonawcy i wykorzystania przez niego zasobów podmiotu udostępniającego te zasoby przy wykonywaniu zamówienia będzie następujący:</w:t>
      </w:r>
    </w:p>
    <w:p w14:paraId="515300B3" w14:textId="77777777" w:rsidR="00376C57" w:rsidRDefault="00376C57" w:rsidP="00376C57">
      <w:pPr>
        <w:spacing w:line="276" w:lineRule="auto"/>
        <w:rPr>
          <w:rFonts w:ascii="Arial" w:hAnsi="Arial" w:cs="Arial"/>
        </w:rPr>
      </w:pPr>
    </w:p>
    <w:p w14:paraId="784EB867" w14:textId="77777777" w:rsidR="00376C57" w:rsidRDefault="00376C57" w:rsidP="00376C57">
      <w:pPr>
        <w:spacing w:line="276" w:lineRule="auto"/>
        <w:ind w:firstLine="357"/>
        <w:rPr>
          <w:rFonts w:ascii="Arial" w:hAnsi="Arial" w:cs="Arial"/>
        </w:rPr>
      </w:pPr>
      <w:r>
        <w:rPr>
          <w:rFonts w:ascii="Arial" w:hAnsi="Arial" w:cs="Arial"/>
        </w:rPr>
        <w:t>……………………………………….................................................................................................</w:t>
      </w:r>
    </w:p>
    <w:p w14:paraId="7F053E67" w14:textId="77777777" w:rsidR="00376C57" w:rsidRDefault="00376C57" w:rsidP="00376C57">
      <w:pPr>
        <w:spacing w:line="276" w:lineRule="auto"/>
        <w:rPr>
          <w:rFonts w:ascii="Arial" w:hAnsi="Arial" w:cs="Arial"/>
        </w:rPr>
      </w:pPr>
    </w:p>
    <w:p w14:paraId="0737E058" w14:textId="77777777" w:rsidR="00376C57" w:rsidRDefault="00376C57" w:rsidP="00376C57">
      <w:pPr>
        <w:spacing w:line="276" w:lineRule="auto"/>
        <w:ind w:left="357" w:hanging="357"/>
        <w:rPr>
          <w:rFonts w:ascii="Arial" w:hAnsi="Arial" w:cs="Arial"/>
        </w:rPr>
      </w:pPr>
      <w:r>
        <w:rPr>
          <w:rFonts w:ascii="Arial" w:hAnsi="Arial" w:cs="Arial"/>
        </w:rPr>
        <w:t>c)</w:t>
      </w:r>
      <w:r>
        <w:rPr>
          <w:rFonts w:ascii="Arial" w:hAnsi="Arial" w:cs="Arial"/>
        </w:rPr>
        <w:tab/>
        <w:t>zrealizuję roboty budowlane lub usługi, których ww. zasoby (zdolności) dotyczą, w zakresie:</w:t>
      </w:r>
    </w:p>
    <w:p w14:paraId="05A64B3E" w14:textId="77777777" w:rsidR="00376C57" w:rsidRDefault="00376C57" w:rsidP="00376C57">
      <w:pPr>
        <w:spacing w:line="276" w:lineRule="auto"/>
        <w:ind w:firstLine="357"/>
        <w:rPr>
          <w:rFonts w:ascii="Arial" w:hAnsi="Arial" w:cs="Arial"/>
        </w:rPr>
      </w:pPr>
      <w:r>
        <w:rPr>
          <w:rFonts w:ascii="Arial" w:hAnsi="Arial" w:cs="Arial"/>
        </w:rPr>
        <w:t>……………………………………….................................................................................................</w:t>
      </w:r>
    </w:p>
    <w:p w14:paraId="57A130A3" w14:textId="77777777" w:rsidR="00376C57" w:rsidRDefault="00376C57" w:rsidP="00376C57">
      <w:pPr>
        <w:spacing w:line="276" w:lineRule="auto"/>
        <w:ind w:left="357"/>
        <w:rPr>
          <w:rFonts w:ascii="Arial" w:hAnsi="Arial" w:cs="Arial"/>
          <w:i/>
          <w:sz w:val="16"/>
          <w:szCs w:val="16"/>
        </w:rPr>
      </w:pPr>
      <w:r>
        <w:rPr>
          <w:rFonts w:ascii="Arial" w:hAnsi="Arial" w:cs="Arial"/>
          <w:i/>
          <w:sz w:val="16"/>
          <w:szCs w:val="16"/>
        </w:rPr>
        <w:t>(Pkt c) odnosi się do warunków udziału w postępowaniu dotyczących kwalifikacji zawodowych lub doświadczenia.)</w:t>
      </w:r>
    </w:p>
    <w:p w14:paraId="5DD3B002" w14:textId="77777777" w:rsidR="00376C57" w:rsidRDefault="00376C57" w:rsidP="00376C57">
      <w:pPr>
        <w:spacing w:line="276" w:lineRule="auto"/>
        <w:ind w:left="357"/>
        <w:rPr>
          <w:rFonts w:ascii="Arial" w:hAnsi="Arial" w:cs="Arial"/>
          <w:i/>
          <w:sz w:val="16"/>
          <w:szCs w:val="16"/>
        </w:rPr>
      </w:pPr>
    </w:p>
    <w:p w14:paraId="1D1431EB" w14:textId="77777777" w:rsidR="00376C57" w:rsidRDefault="00376C57" w:rsidP="00376C57">
      <w:pPr>
        <w:spacing w:line="276" w:lineRule="auto"/>
        <w:ind w:left="357"/>
        <w:rPr>
          <w:rFonts w:ascii="Arial" w:hAnsi="Arial" w:cs="Arial"/>
          <w:i/>
          <w:sz w:val="16"/>
          <w:szCs w:val="16"/>
        </w:rPr>
      </w:pPr>
    </w:p>
    <w:p w14:paraId="2ACBBB25" w14:textId="77777777" w:rsidR="00376C57" w:rsidRDefault="00376C57" w:rsidP="00376C57">
      <w:pPr>
        <w:spacing w:line="276" w:lineRule="auto"/>
        <w:rPr>
          <w:rFonts w:ascii="Arial" w:hAnsi="Arial" w:cs="Arial"/>
        </w:rPr>
      </w:pPr>
      <w:r>
        <w:rPr>
          <w:rFonts w:ascii="Arial" w:hAnsi="Arial" w:cs="Arial"/>
        </w:rPr>
        <w:t>Zobowiązując się do udostępnienia zasobów, odpowiadam solidarnie z ww. Wykonawcą, który polega na mojej sytuacji finansowej lub ekonomicznej, za szkodę poniesioną przez Zamawiającego powstałą wskutek nieudostępnienia tych zasobów, chyba że za nieudostępnienie zasobów nie ponoszę winy.</w:t>
      </w:r>
    </w:p>
    <w:p w14:paraId="32844E71" w14:textId="77777777" w:rsidR="00376C57" w:rsidRDefault="00376C57" w:rsidP="00376C57">
      <w:pPr>
        <w:spacing w:line="276" w:lineRule="auto"/>
        <w:rPr>
          <w:rFonts w:ascii="Arial" w:hAnsi="Arial" w:cs="Arial"/>
        </w:rPr>
      </w:pPr>
    </w:p>
    <w:p w14:paraId="18C223C3" w14:textId="77777777" w:rsidR="00376C57" w:rsidRPr="00B536C0" w:rsidRDefault="00376C57" w:rsidP="00376C57">
      <w:pPr>
        <w:tabs>
          <w:tab w:val="center" w:pos="4819"/>
        </w:tabs>
        <w:spacing w:line="276" w:lineRule="auto"/>
        <w:ind w:right="-1"/>
        <w:rPr>
          <w:rFonts w:ascii="Arial" w:hAnsi="Arial" w:cs="Arial"/>
          <w:b/>
          <w:i/>
          <w:sz w:val="18"/>
          <w:szCs w:val="18"/>
        </w:rPr>
      </w:pPr>
      <w:r w:rsidRPr="00B536C0">
        <w:rPr>
          <w:rFonts w:ascii="Arial" w:hAnsi="Arial" w:cs="Arial"/>
          <w:b/>
          <w:i/>
          <w:sz w:val="18"/>
          <w:szCs w:val="18"/>
        </w:rPr>
        <w:t>UWAGA</w:t>
      </w:r>
    </w:p>
    <w:p w14:paraId="6AE2BA17" w14:textId="77777777" w:rsidR="00376C57" w:rsidRPr="00B536C0" w:rsidRDefault="00376C57" w:rsidP="00376C57">
      <w:pPr>
        <w:spacing w:line="276" w:lineRule="auto"/>
        <w:rPr>
          <w:rFonts w:ascii="Arial" w:hAnsi="Arial" w:cs="Arial"/>
          <w:bCs/>
          <w:i/>
          <w:sz w:val="16"/>
          <w:szCs w:val="16"/>
        </w:rPr>
      </w:pPr>
      <w:r w:rsidRPr="00B536C0">
        <w:rPr>
          <w:rFonts w:ascii="Arial" w:hAnsi="Arial" w:cs="Arial"/>
          <w:i/>
          <w:sz w:val="16"/>
          <w:szCs w:val="16"/>
        </w:rPr>
        <w:t>Zobowiązanie podpisuje osoba uprawniona do reprezentacji podmiotu udostępniającego zasoby lub działający w jego imieniu pełnomocnik – należy załączyć pełnomocnictwo zgodnie z opisem - pkt. 13.5. SWZ</w:t>
      </w:r>
    </w:p>
    <w:p w14:paraId="3000971B" w14:textId="21B1B26A" w:rsidR="00376C57" w:rsidRDefault="00376C57" w:rsidP="00376C57">
      <w:pPr>
        <w:tabs>
          <w:tab w:val="left" w:pos="1716"/>
        </w:tabs>
        <w:spacing w:line="276" w:lineRule="auto"/>
        <w:ind w:left="284" w:hanging="284"/>
        <w:rPr>
          <w:rFonts w:ascii="Arial" w:hAnsi="Arial" w:cs="Arial"/>
          <w:b/>
          <w:bCs/>
          <w:color w:val="000000"/>
          <w:sz w:val="18"/>
          <w:szCs w:val="18"/>
        </w:rPr>
      </w:pPr>
    </w:p>
    <w:p w14:paraId="635BF947" w14:textId="3B8E3898" w:rsidR="00376C57" w:rsidRDefault="00376C57" w:rsidP="0081171C">
      <w:pPr>
        <w:tabs>
          <w:tab w:val="left" w:pos="1716"/>
        </w:tabs>
        <w:spacing w:line="276" w:lineRule="auto"/>
        <w:ind w:left="284" w:hanging="284"/>
        <w:jc w:val="right"/>
        <w:rPr>
          <w:rFonts w:ascii="Arial" w:hAnsi="Arial" w:cs="Arial"/>
          <w:b/>
          <w:bCs/>
          <w:color w:val="000000"/>
          <w:sz w:val="18"/>
          <w:szCs w:val="18"/>
        </w:rPr>
      </w:pPr>
    </w:p>
    <w:p w14:paraId="650DE70E" w14:textId="5D7DD299" w:rsidR="00FB0EA9" w:rsidRDefault="00FB0EA9" w:rsidP="00FB0EA9">
      <w:pPr>
        <w:tabs>
          <w:tab w:val="center" w:pos="4819"/>
        </w:tabs>
        <w:spacing w:line="276" w:lineRule="auto"/>
        <w:ind w:left="5103" w:right="-1"/>
        <w:jc w:val="right"/>
        <w:rPr>
          <w:rFonts w:ascii="Arial" w:hAnsi="Arial" w:cs="Arial"/>
          <w:b/>
          <w:bCs/>
          <w:color w:val="000000"/>
          <w:sz w:val="18"/>
          <w:szCs w:val="18"/>
        </w:rPr>
      </w:pPr>
      <w:r>
        <w:rPr>
          <w:rFonts w:ascii="Arial" w:hAnsi="Arial" w:cs="Arial"/>
          <w:b/>
          <w:bCs/>
          <w:color w:val="000000"/>
          <w:sz w:val="18"/>
          <w:szCs w:val="18"/>
        </w:rPr>
        <w:tab/>
      </w:r>
      <w:r>
        <w:rPr>
          <w:rFonts w:ascii="Arial" w:hAnsi="Arial" w:cs="Arial"/>
          <w:b/>
          <w:bCs/>
          <w:color w:val="000000"/>
          <w:sz w:val="18"/>
          <w:szCs w:val="18"/>
        </w:rPr>
        <w:tab/>
      </w:r>
      <w:r>
        <w:rPr>
          <w:rFonts w:ascii="Arial" w:hAnsi="Arial" w:cs="Arial"/>
          <w:b/>
          <w:bCs/>
          <w:color w:val="000000"/>
          <w:sz w:val="18"/>
          <w:szCs w:val="18"/>
        </w:rPr>
        <w:tab/>
      </w:r>
      <w:r>
        <w:rPr>
          <w:rFonts w:ascii="Arial" w:hAnsi="Arial" w:cs="Arial"/>
          <w:b/>
          <w:sz w:val="18"/>
          <w:szCs w:val="18"/>
        </w:rPr>
        <w:t>Załączni</w:t>
      </w:r>
      <w:r>
        <w:rPr>
          <w:rFonts w:ascii="Arial" w:hAnsi="Arial" w:cs="Arial"/>
          <w:b/>
          <w:bCs/>
          <w:color w:val="000000"/>
          <w:sz w:val="18"/>
          <w:szCs w:val="18"/>
        </w:rPr>
        <w:t xml:space="preserve">k nr </w:t>
      </w:r>
      <w:r w:rsidR="006912CD">
        <w:rPr>
          <w:rFonts w:ascii="Arial" w:hAnsi="Arial" w:cs="Arial"/>
          <w:b/>
          <w:bCs/>
          <w:color w:val="000000"/>
          <w:sz w:val="18"/>
          <w:szCs w:val="18"/>
        </w:rPr>
        <w:t>6</w:t>
      </w:r>
      <w:r>
        <w:rPr>
          <w:rFonts w:ascii="Arial" w:hAnsi="Arial" w:cs="Arial"/>
          <w:b/>
          <w:bCs/>
          <w:color w:val="000000"/>
          <w:sz w:val="18"/>
          <w:szCs w:val="18"/>
        </w:rPr>
        <w:t xml:space="preserve"> do SWZ</w:t>
      </w:r>
    </w:p>
    <w:p w14:paraId="6165E292" w14:textId="4A275370" w:rsidR="00FB0EA9" w:rsidRDefault="00FB0EA9" w:rsidP="00FB0EA9">
      <w:pPr>
        <w:tabs>
          <w:tab w:val="left" w:pos="1716"/>
        </w:tabs>
        <w:spacing w:line="276" w:lineRule="auto"/>
        <w:ind w:left="284" w:hanging="284"/>
        <w:jc w:val="right"/>
        <w:rPr>
          <w:rFonts w:ascii="Arial" w:hAnsi="Arial" w:cs="Arial"/>
          <w:b/>
          <w:bCs/>
          <w:color w:val="000000"/>
          <w:sz w:val="18"/>
          <w:szCs w:val="18"/>
        </w:rPr>
      </w:pPr>
      <w:r>
        <w:rPr>
          <w:rFonts w:ascii="Arial" w:hAnsi="Arial" w:cs="Arial"/>
          <w:b/>
          <w:bCs/>
          <w:color w:val="000000"/>
          <w:sz w:val="18"/>
          <w:szCs w:val="18"/>
        </w:rPr>
        <w:tab/>
      </w:r>
      <w:r>
        <w:rPr>
          <w:rFonts w:ascii="Arial" w:hAnsi="Arial" w:cs="Arial"/>
          <w:b/>
          <w:bCs/>
          <w:color w:val="000000"/>
          <w:sz w:val="18"/>
          <w:szCs w:val="18"/>
        </w:rPr>
        <w:tab/>
      </w:r>
      <w:r>
        <w:rPr>
          <w:rFonts w:ascii="Arial" w:hAnsi="Arial" w:cs="Arial"/>
          <w:b/>
          <w:bCs/>
          <w:color w:val="000000"/>
          <w:sz w:val="18"/>
          <w:szCs w:val="18"/>
        </w:rPr>
        <w:tab/>
      </w:r>
      <w:r>
        <w:rPr>
          <w:rFonts w:ascii="Arial" w:hAnsi="Arial" w:cs="Arial"/>
          <w:b/>
          <w:bCs/>
          <w:color w:val="000000"/>
          <w:sz w:val="18"/>
          <w:szCs w:val="18"/>
        </w:rPr>
        <w:tab/>
        <w:t xml:space="preserve">                                                                            FZ- 2380/</w:t>
      </w:r>
      <w:r w:rsidR="003B16EE">
        <w:rPr>
          <w:rFonts w:ascii="Arial" w:hAnsi="Arial" w:cs="Arial"/>
          <w:b/>
          <w:bCs/>
          <w:color w:val="000000"/>
          <w:sz w:val="18"/>
          <w:szCs w:val="18"/>
        </w:rPr>
        <w:t>23</w:t>
      </w:r>
      <w:r>
        <w:rPr>
          <w:rFonts w:ascii="Arial" w:hAnsi="Arial" w:cs="Arial"/>
          <w:b/>
          <w:bCs/>
          <w:color w:val="000000"/>
          <w:sz w:val="18"/>
          <w:szCs w:val="18"/>
        </w:rPr>
        <w:t>/25/MK</w:t>
      </w:r>
    </w:p>
    <w:p w14:paraId="6A6E8E90" w14:textId="2E601A42" w:rsidR="00FB0EA9" w:rsidRDefault="00FB0EA9" w:rsidP="00FB0EA9">
      <w:pPr>
        <w:tabs>
          <w:tab w:val="left" w:pos="1716"/>
        </w:tabs>
        <w:spacing w:line="276" w:lineRule="auto"/>
        <w:rPr>
          <w:rFonts w:ascii="Arial" w:hAnsi="Arial" w:cs="Arial"/>
          <w:b/>
          <w:bCs/>
          <w:color w:val="000000"/>
          <w:sz w:val="18"/>
          <w:szCs w:val="18"/>
        </w:rPr>
      </w:pPr>
    </w:p>
    <w:p w14:paraId="50A30048" w14:textId="77777777" w:rsidR="0018504C" w:rsidRDefault="0018504C" w:rsidP="001E302A">
      <w:pPr>
        <w:tabs>
          <w:tab w:val="left" w:pos="1716"/>
        </w:tabs>
        <w:spacing w:line="276" w:lineRule="auto"/>
        <w:rPr>
          <w:rFonts w:ascii="Arial" w:hAnsi="Arial" w:cs="Arial"/>
          <w:b/>
          <w:bCs/>
          <w:color w:val="000000"/>
          <w:sz w:val="18"/>
          <w:szCs w:val="18"/>
        </w:rPr>
      </w:pPr>
    </w:p>
    <w:p w14:paraId="2D07758F" w14:textId="77777777" w:rsidR="00086948" w:rsidRDefault="00086948" w:rsidP="0081171C">
      <w:pPr>
        <w:spacing w:line="276" w:lineRule="auto"/>
        <w:jc w:val="center"/>
        <w:rPr>
          <w:rFonts w:ascii="Arial" w:hAnsi="Arial" w:cs="Arial"/>
          <w:b/>
          <w:bCs/>
          <w:sz w:val="28"/>
          <w:szCs w:val="28"/>
        </w:rPr>
      </w:pPr>
      <w:r>
        <w:rPr>
          <w:rFonts w:ascii="Arial" w:hAnsi="Arial" w:cs="Arial"/>
          <w:b/>
          <w:bCs/>
          <w:sz w:val="28"/>
          <w:szCs w:val="28"/>
        </w:rPr>
        <w:t>OŚWIADCZENIE PODMIOTU UDOSTEPNIAJĄCEGO ZASOBY</w:t>
      </w:r>
    </w:p>
    <w:p w14:paraId="1235B6A9" w14:textId="77777777" w:rsidR="00086948" w:rsidRDefault="00086948" w:rsidP="0081171C">
      <w:pPr>
        <w:spacing w:line="276" w:lineRule="auto"/>
        <w:jc w:val="center"/>
        <w:rPr>
          <w:rFonts w:ascii="Arial" w:hAnsi="Arial" w:cs="Arial"/>
          <w:b/>
          <w:bCs/>
          <w:sz w:val="21"/>
          <w:szCs w:val="21"/>
        </w:rPr>
      </w:pPr>
      <w:r>
        <w:rPr>
          <w:rFonts w:ascii="Arial" w:hAnsi="Arial" w:cs="Arial"/>
          <w:b/>
          <w:bCs/>
          <w:sz w:val="21"/>
          <w:szCs w:val="21"/>
        </w:rPr>
        <w:t xml:space="preserve">składane na podstawie art. 125 ust. 1 i 5 ustawy z dnia 11 września 2019 r. </w:t>
      </w:r>
    </w:p>
    <w:p w14:paraId="31AD1E5A" w14:textId="77777777" w:rsidR="00086948" w:rsidRDefault="00086948" w:rsidP="0081171C">
      <w:pPr>
        <w:spacing w:line="276" w:lineRule="auto"/>
        <w:jc w:val="center"/>
        <w:rPr>
          <w:rFonts w:ascii="Arial" w:hAnsi="Arial" w:cs="Arial"/>
          <w:b/>
          <w:bCs/>
          <w:sz w:val="21"/>
          <w:szCs w:val="21"/>
        </w:rPr>
      </w:pPr>
      <w:r>
        <w:rPr>
          <w:rFonts w:ascii="Arial" w:hAnsi="Arial" w:cs="Arial"/>
          <w:b/>
          <w:bCs/>
          <w:sz w:val="21"/>
          <w:szCs w:val="21"/>
        </w:rPr>
        <w:t xml:space="preserve"> Prawo zamówień publicznych (dalej jako: uPzp)</w:t>
      </w:r>
    </w:p>
    <w:p w14:paraId="59723BEF" w14:textId="77777777" w:rsidR="00086948" w:rsidRDefault="00086948" w:rsidP="0081171C">
      <w:pPr>
        <w:spacing w:line="276" w:lineRule="auto"/>
        <w:jc w:val="center"/>
        <w:rPr>
          <w:rFonts w:ascii="Arial" w:hAnsi="Arial" w:cs="Arial"/>
          <w:b/>
          <w:bCs/>
        </w:rPr>
      </w:pPr>
    </w:p>
    <w:p w14:paraId="2406FF82" w14:textId="77777777" w:rsidR="003B3DC6" w:rsidRDefault="003B3DC6" w:rsidP="003B3DC6">
      <w:pPr>
        <w:spacing w:line="276" w:lineRule="auto"/>
        <w:jc w:val="center"/>
        <w:rPr>
          <w:rFonts w:ascii="Arial" w:hAnsi="Arial" w:cs="Arial"/>
          <w:color w:val="000000"/>
          <w:sz w:val="22"/>
          <w:szCs w:val="22"/>
        </w:rPr>
      </w:pPr>
      <w:r>
        <w:rPr>
          <w:rFonts w:ascii="Arial" w:hAnsi="Arial" w:cs="Arial"/>
          <w:b/>
          <w:bCs/>
          <w:color w:val="000000"/>
          <w:sz w:val="21"/>
          <w:szCs w:val="21"/>
        </w:rPr>
        <w:t>DOTYCZĄCE SPEŁNIANIA WARUNKÓW UDZIAŁU W POSTĘPOWANIU</w:t>
      </w:r>
      <w:r>
        <w:rPr>
          <w:rFonts w:ascii="Arial" w:hAnsi="Arial" w:cs="Arial"/>
          <w:b/>
          <w:bCs/>
          <w:color w:val="000000"/>
          <w:sz w:val="21"/>
          <w:szCs w:val="21"/>
        </w:rPr>
        <w:br/>
        <w:t xml:space="preserve">oraz </w:t>
      </w:r>
      <w:r w:rsidRPr="003B3DC6">
        <w:rPr>
          <w:rFonts w:ascii="Arial" w:hAnsi="Arial" w:cs="Arial"/>
          <w:b/>
        </w:rPr>
        <w:t>BRAKU PODSTAW DO WYKLUCZENIA</w:t>
      </w:r>
    </w:p>
    <w:p w14:paraId="4C3AEA51" w14:textId="77777777" w:rsidR="00086948" w:rsidRDefault="00086948" w:rsidP="0081171C">
      <w:pPr>
        <w:widowControl w:val="0"/>
        <w:tabs>
          <w:tab w:val="left" w:pos="1260"/>
        </w:tabs>
        <w:autoSpaceDE w:val="0"/>
        <w:autoSpaceDN w:val="0"/>
        <w:adjustRightInd w:val="0"/>
        <w:spacing w:line="276" w:lineRule="auto"/>
        <w:rPr>
          <w:rFonts w:ascii="Arial" w:hAnsi="Arial" w:cs="Arial"/>
          <w:sz w:val="16"/>
          <w:szCs w:val="16"/>
        </w:rPr>
      </w:pPr>
    </w:p>
    <w:p w14:paraId="0B3BF0A8" w14:textId="77777777" w:rsidR="00086948" w:rsidRDefault="00086948" w:rsidP="0081171C">
      <w:pPr>
        <w:spacing w:line="276" w:lineRule="auto"/>
        <w:rPr>
          <w:rFonts w:ascii="Arial" w:hAnsi="Arial" w:cs="Arial"/>
          <w:sz w:val="22"/>
          <w:szCs w:val="22"/>
        </w:rPr>
      </w:pPr>
      <w:r>
        <w:rPr>
          <w:rFonts w:ascii="Arial" w:hAnsi="Arial" w:cs="Arial"/>
          <w:sz w:val="22"/>
          <w:szCs w:val="22"/>
        </w:rPr>
        <w:t>Nazwa podmiotu udostępniającego zasoby</w:t>
      </w:r>
    </w:p>
    <w:p w14:paraId="158C1E99" w14:textId="77777777" w:rsidR="00086948" w:rsidRDefault="00086948" w:rsidP="0081171C">
      <w:pPr>
        <w:spacing w:line="276" w:lineRule="auto"/>
        <w:rPr>
          <w:rFonts w:ascii="Arial" w:hAnsi="Arial" w:cs="Arial"/>
          <w:color w:val="000000"/>
          <w:sz w:val="22"/>
          <w:szCs w:val="22"/>
        </w:rPr>
      </w:pPr>
      <w:r>
        <w:rPr>
          <w:rFonts w:ascii="Arial" w:hAnsi="Arial" w:cs="Arial"/>
          <w:color w:val="000000"/>
          <w:sz w:val="22"/>
          <w:szCs w:val="22"/>
        </w:rPr>
        <w:t>…..............................................................................................................</w:t>
      </w:r>
    </w:p>
    <w:p w14:paraId="3B7E8496" w14:textId="77777777" w:rsidR="00086948" w:rsidRDefault="00086948" w:rsidP="0081171C">
      <w:pPr>
        <w:pStyle w:val="Akapitzlist"/>
        <w:spacing w:after="0"/>
        <w:ind w:left="0"/>
        <w:jc w:val="both"/>
        <w:rPr>
          <w:rFonts w:ascii="Arial" w:hAnsi="Arial" w:cs="Arial"/>
          <w:color w:val="000000"/>
          <w:sz w:val="20"/>
          <w:szCs w:val="20"/>
        </w:rPr>
      </w:pPr>
    </w:p>
    <w:p w14:paraId="3B06A6D3" w14:textId="2DEC2C4F" w:rsidR="006B68B3" w:rsidRPr="006B68B3" w:rsidRDefault="00086948" w:rsidP="006B68B3">
      <w:pPr>
        <w:spacing w:line="276" w:lineRule="auto"/>
        <w:jc w:val="both"/>
        <w:rPr>
          <w:rFonts w:ascii="Arial" w:hAnsi="Arial" w:cs="Arial"/>
          <w:b/>
          <w:color w:val="000000"/>
          <w:sz w:val="21"/>
          <w:szCs w:val="21"/>
        </w:rPr>
      </w:pPr>
      <w:r>
        <w:rPr>
          <w:rFonts w:ascii="Arial" w:hAnsi="Arial" w:cs="Arial"/>
          <w:color w:val="000000"/>
          <w:sz w:val="21"/>
          <w:szCs w:val="21"/>
        </w:rPr>
        <w:t xml:space="preserve">na potrzeby </w:t>
      </w:r>
      <w:r w:rsidRPr="00086948">
        <w:rPr>
          <w:rFonts w:ascii="Arial" w:hAnsi="Arial" w:cs="Arial"/>
          <w:color w:val="000000"/>
          <w:sz w:val="21"/>
          <w:szCs w:val="21"/>
        </w:rPr>
        <w:t xml:space="preserve">postępowania o udzielenie zamówienia publicznego, prowadzonego w trybie podstawowym bez negocjacji </w:t>
      </w:r>
      <w:bookmarkStart w:id="69" w:name="_Hlk190766082"/>
      <w:bookmarkStart w:id="70" w:name="_Hlk190778534"/>
      <w:r w:rsidR="00C07A15" w:rsidRPr="00C07A15">
        <w:rPr>
          <w:rFonts w:ascii="Arial" w:hAnsi="Arial" w:cs="Arial"/>
          <w:b/>
          <w:color w:val="000000"/>
          <w:sz w:val="21"/>
          <w:szCs w:val="21"/>
        </w:rPr>
        <w:t xml:space="preserve">na </w:t>
      </w:r>
      <w:r w:rsidR="006B68B3" w:rsidRPr="006B68B3">
        <w:rPr>
          <w:rFonts w:ascii="Arial" w:hAnsi="Arial" w:cs="Arial"/>
          <w:b/>
          <w:color w:val="000000"/>
          <w:sz w:val="21"/>
          <w:szCs w:val="21"/>
        </w:rPr>
        <w:t>wykonanie robót budowlanych związanych z remontem rozdzielni elektrycznych wraz z niezbędnymi elementami instalacji elektrycznej (ETAP I) razem z montażem ładowarek elektrycznych przeznaczonych do ładowania pojazdów elektrycznych dla potrzeb garnizonu łódzkiego (ETAP II)</w:t>
      </w:r>
      <w:bookmarkEnd w:id="69"/>
      <w:r w:rsidR="006B68B3" w:rsidRPr="006B68B3">
        <w:rPr>
          <w:rFonts w:ascii="Arial" w:hAnsi="Arial" w:cs="Arial"/>
          <w:b/>
          <w:color w:val="000000"/>
          <w:sz w:val="21"/>
          <w:szCs w:val="21"/>
        </w:rPr>
        <w:t>.</w:t>
      </w:r>
      <w:bookmarkEnd w:id="70"/>
      <w:r w:rsidR="006B68B3" w:rsidRPr="006B68B3">
        <w:rPr>
          <w:rFonts w:ascii="Arial" w:hAnsi="Arial" w:cs="Arial"/>
          <w:b/>
          <w:color w:val="000000"/>
          <w:sz w:val="21"/>
          <w:szCs w:val="21"/>
        </w:rPr>
        <w:t xml:space="preserve">  </w:t>
      </w:r>
    </w:p>
    <w:p w14:paraId="7010E8E3" w14:textId="0C9B4083" w:rsidR="00C07A15" w:rsidRPr="00C07A15" w:rsidRDefault="00C07A15" w:rsidP="00C07A15">
      <w:pPr>
        <w:spacing w:line="276" w:lineRule="auto"/>
        <w:jc w:val="both"/>
        <w:rPr>
          <w:rFonts w:ascii="Arial" w:hAnsi="Arial" w:cs="Arial"/>
          <w:b/>
          <w:color w:val="000000"/>
          <w:sz w:val="21"/>
          <w:szCs w:val="21"/>
        </w:rPr>
      </w:pPr>
    </w:p>
    <w:p w14:paraId="60ADCA27" w14:textId="3034AE56" w:rsidR="00086948" w:rsidRDefault="002226DA" w:rsidP="0081171C">
      <w:pPr>
        <w:spacing w:line="276" w:lineRule="auto"/>
        <w:jc w:val="both"/>
        <w:rPr>
          <w:rFonts w:ascii="Arial" w:hAnsi="Arial" w:cs="Arial"/>
          <w:color w:val="000000"/>
          <w:sz w:val="21"/>
          <w:szCs w:val="21"/>
        </w:rPr>
      </w:pPr>
      <w:r>
        <w:rPr>
          <w:rFonts w:ascii="Arial" w:hAnsi="Arial" w:cs="Arial"/>
          <w:b/>
          <w:sz w:val="21"/>
          <w:szCs w:val="21"/>
        </w:rPr>
        <w:t xml:space="preserve"> </w:t>
      </w:r>
      <w:r w:rsidR="00086948">
        <w:rPr>
          <w:rFonts w:ascii="Arial" w:hAnsi="Arial" w:cs="Arial"/>
          <w:color w:val="000000"/>
          <w:sz w:val="21"/>
          <w:szCs w:val="21"/>
        </w:rPr>
        <w:t>oświadczam,</w:t>
      </w:r>
      <w:r w:rsidR="004446A6">
        <w:rPr>
          <w:rFonts w:ascii="Arial" w:hAnsi="Arial" w:cs="Arial"/>
          <w:color w:val="000000"/>
          <w:sz w:val="21"/>
          <w:szCs w:val="21"/>
        </w:rPr>
        <w:t xml:space="preserve"> </w:t>
      </w:r>
      <w:r w:rsidR="00086948">
        <w:rPr>
          <w:rFonts w:ascii="Arial" w:hAnsi="Arial" w:cs="Arial"/>
          <w:color w:val="000000"/>
          <w:sz w:val="21"/>
          <w:szCs w:val="21"/>
        </w:rPr>
        <w:t>co następuje:</w:t>
      </w:r>
    </w:p>
    <w:p w14:paraId="4E000442" w14:textId="77777777" w:rsidR="00086948" w:rsidRDefault="00086948" w:rsidP="0081171C">
      <w:pPr>
        <w:pStyle w:val="Akapitzlist"/>
        <w:spacing w:after="0"/>
        <w:ind w:left="0"/>
        <w:jc w:val="both"/>
        <w:rPr>
          <w:rFonts w:ascii="Arial" w:hAnsi="Arial" w:cs="Arial"/>
          <w:b/>
          <w:bCs/>
          <w:color w:val="000000"/>
          <w:sz w:val="20"/>
          <w:szCs w:val="20"/>
        </w:rPr>
      </w:pPr>
    </w:p>
    <w:p w14:paraId="71B04033" w14:textId="77777777" w:rsidR="00086948" w:rsidRDefault="00086948" w:rsidP="0081171C">
      <w:pPr>
        <w:shd w:val="clear" w:color="auto" w:fill="BFBFBF"/>
        <w:spacing w:line="276" w:lineRule="auto"/>
        <w:rPr>
          <w:rFonts w:ascii="Arial" w:hAnsi="Arial" w:cs="Arial"/>
          <w:b/>
          <w:bCs/>
          <w:color w:val="000000"/>
          <w:sz w:val="21"/>
          <w:szCs w:val="21"/>
        </w:rPr>
      </w:pPr>
      <w:r>
        <w:rPr>
          <w:rFonts w:ascii="Arial" w:hAnsi="Arial" w:cs="Arial"/>
          <w:b/>
          <w:bCs/>
          <w:color w:val="000000"/>
          <w:sz w:val="21"/>
          <w:szCs w:val="21"/>
        </w:rPr>
        <w:t>OŚWIADCZENIA DOTYCZĄCE PODMIOTU UDOSTEPNIAJĄCEGO ZASOBY:</w:t>
      </w:r>
    </w:p>
    <w:p w14:paraId="119BD7C5" w14:textId="77777777" w:rsidR="00086948" w:rsidRDefault="00086948" w:rsidP="00207244">
      <w:pPr>
        <w:pStyle w:val="Akapitzlist"/>
        <w:numPr>
          <w:ilvl w:val="0"/>
          <w:numId w:val="36"/>
        </w:numPr>
        <w:spacing w:after="0"/>
        <w:ind w:left="357" w:hanging="357"/>
        <w:jc w:val="both"/>
        <w:rPr>
          <w:rFonts w:ascii="Arial" w:hAnsi="Arial" w:cs="Arial"/>
          <w:color w:val="000000"/>
          <w:sz w:val="21"/>
          <w:szCs w:val="21"/>
        </w:rPr>
      </w:pPr>
      <w:r>
        <w:rPr>
          <w:rFonts w:ascii="Arial" w:hAnsi="Arial" w:cs="Arial"/>
          <w:color w:val="000000"/>
          <w:sz w:val="21"/>
          <w:szCs w:val="21"/>
        </w:rPr>
        <w:t>nie podlegam wykluczeniu z postępowania na podstawie art. 108 ust. 1 ustawy Pzp;</w:t>
      </w:r>
    </w:p>
    <w:p w14:paraId="22B16221" w14:textId="70837C13" w:rsidR="00086948" w:rsidRDefault="00086948" w:rsidP="00207244">
      <w:pPr>
        <w:pStyle w:val="Akapitzlist"/>
        <w:numPr>
          <w:ilvl w:val="0"/>
          <w:numId w:val="36"/>
        </w:numPr>
        <w:spacing w:after="0"/>
        <w:ind w:left="357" w:hanging="357"/>
        <w:jc w:val="both"/>
        <w:rPr>
          <w:rFonts w:ascii="Arial" w:hAnsi="Arial" w:cs="Arial"/>
          <w:sz w:val="21"/>
          <w:szCs w:val="21"/>
        </w:rPr>
      </w:pPr>
      <w:r>
        <w:rPr>
          <w:rFonts w:ascii="Arial" w:hAnsi="Arial" w:cs="Arial"/>
          <w:sz w:val="21"/>
          <w:szCs w:val="21"/>
        </w:rPr>
        <w:t>nie podlegam wykluczeniu z postępowania na podstawie art. 7 ust. 1 ustawy o szczególnych rozwiązaniach w zakresie przeciwdziałania wspieraniu agresji na Ukrainę raz służących ochronie bezpieczeństwa narodowego (Dz. U. 202</w:t>
      </w:r>
      <w:r w:rsidR="002226DA">
        <w:rPr>
          <w:rFonts w:ascii="Arial" w:hAnsi="Arial" w:cs="Arial"/>
          <w:sz w:val="21"/>
          <w:szCs w:val="21"/>
        </w:rPr>
        <w:t>4</w:t>
      </w:r>
      <w:r>
        <w:rPr>
          <w:rFonts w:ascii="Arial" w:hAnsi="Arial" w:cs="Arial"/>
          <w:sz w:val="21"/>
          <w:szCs w:val="21"/>
        </w:rPr>
        <w:t xml:space="preserve"> poz. </w:t>
      </w:r>
      <w:r w:rsidR="002226DA">
        <w:rPr>
          <w:rFonts w:ascii="Arial" w:hAnsi="Arial" w:cs="Arial"/>
          <w:sz w:val="21"/>
          <w:szCs w:val="21"/>
        </w:rPr>
        <w:t>507</w:t>
      </w:r>
      <w:r>
        <w:rPr>
          <w:rFonts w:ascii="Arial" w:hAnsi="Arial" w:cs="Arial"/>
          <w:sz w:val="21"/>
          <w:szCs w:val="21"/>
        </w:rPr>
        <w:t>);</w:t>
      </w:r>
    </w:p>
    <w:p w14:paraId="0A0E635C" w14:textId="77777777" w:rsidR="00086948" w:rsidRDefault="00086948" w:rsidP="00207244">
      <w:pPr>
        <w:pStyle w:val="Akapitzlist"/>
        <w:numPr>
          <w:ilvl w:val="0"/>
          <w:numId w:val="36"/>
        </w:numPr>
        <w:spacing w:after="0"/>
        <w:ind w:left="357" w:hanging="357"/>
        <w:jc w:val="both"/>
        <w:rPr>
          <w:rFonts w:ascii="Arial" w:hAnsi="Arial" w:cs="Arial"/>
          <w:color w:val="000000"/>
          <w:sz w:val="21"/>
          <w:szCs w:val="21"/>
        </w:rPr>
      </w:pPr>
      <w:r>
        <w:rPr>
          <w:rFonts w:ascii="Arial" w:hAnsi="Arial" w:cs="Arial"/>
          <w:sz w:val="21"/>
          <w:szCs w:val="21"/>
        </w:rPr>
        <w:t xml:space="preserve">wszystkie informacje podane w powyższych oświadczeniach są aktualne </w:t>
      </w:r>
      <w:r>
        <w:rPr>
          <w:rFonts w:ascii="Arial" w:hAnsi="Arial" w:cs="Arial"/>
          <w:sz w:val="21"/>
          <w:szCs w:val="21"/>
        </w:rPr>
        <w:br/>
      </w:r>
      <w:r>
        <w:rPr>
          <w:rFonts w:ascii="Arial" w:hAnsi="Arial" w:cs="Arial"/>
          <w:color w:val="000000"/>
          <w:sz w:val="21"/>
          <w:szCs w:val="21"/>
        </w:rPr>
        <w:t>i zgodne z prawdą oraz zostały przedstawione z pełną świadomością konsekwencji wprowadzenia zamawiającego w błąd przy przedstawianiu informacji.</w:t>
      </w:r>
    </w:p>
    <w:p w14:paraId="65066BF4" w14:textId="77777777" w:rsidR="00086948" w:rsidRDefault="00086948" w:rsidP="0081171C">
      <w:pPr>
        <w:spacing w:line="276" w:lineRule="auto"/>
        <w:jc w:val="both"/>
        <w:rPr>
          <w:rFonts w:ascii="Arial" w:hAnsi="Arial" w:cs="Arial"/>
          <w:color w:val="000000"/>
        </w:rPr>
      </w:pPr>
    </w:p>
    <w:p w14:paraId="42685DEF" w14:textId="77777777" w:rsidR="00086948" w:rsidRDefault="00086948" w:rsidP="0081171C">
      <w:pPr>
        <w:spacing w:line="276" w:lineRule="auto"/>
        <w:jc w:val="both"/>
        <w:rPr>
          <w:rFonts w:ascii="Arial" w:hAnsi="Arial" w:cs="Arial"/>
          <w:color w:val="000000"/>
        </w:rPr>
      </w:pPr>
      <w:r>
        <w:rPr>
          <w:rFonts w:ascii="Arial" w:hAnsi="Arial" w:cs="Arial"/>
          <w:color w:val="000000"/>
        </w:rPr>
        <w:t xml:space="preserve">…………….……. </w:t>
      </w:r>
      <w:r>
        <w:rPr>
          <w:rFonts w:ascii="Arial" w:hAnsi="Arial" w:cs="Arial"/>
          <w:i/>
          <w:iCs/>
          <w:color w:val="000000"/>
          <w:sz w:val="16"/>
          <w:szCs w:val="16"/>
        </w:rPr>
        <w:t>(miejscowość),</w:t>
      </w:r>
      <w:r>
        <w:rPr>
          <w:rFonts w:ascii="Arial" w:hAnsi="Arial" w:cs="Arial"/>
          <w:i/>
          <w:iCs/>
          <w:color w:val="000000"/>
          <w:sz w:val="18"/>
          <w:szCs w:val="18"/>
        </w:rPr>
        <w:t xml:space="preserve"> </w:t>
      </w:r>
      <w:r>
        <w:rPr>
          <w:rFonts w:ascii="Arial" w:hAnsi="Arial" w:cs="Arial"/>
          <w:color w:val="000000"/>
        </w:rPr>
        <w:t xml:space="preserve">dnia ………….……. r. </w:t>
      </w:r>
    </w:p>
    <w:p w14:paraId="38E8820D" w14:textId="77777777" w:rsidR="00086948" w:rsidRDefault="00086948" w:rsidP="0081171C">
      <w:pPr>
        <w:spacing w:line="276" w:lineRule="auto"/>
        <w:ind w:left="4836"/>
        <w:jc w:val="center"/>
        <w:rPr>
          <w:rFonts w:ascii="Arial" w:hAnsi="Arial" w:cs="Arial"/>
          <w:i/>
          <w:color w:val="000000"/>
          <w:sz w:val="18"/>
          <w:szCs w:val="18"/>
        </w:rPr>
      </w:pPr>
      <w:r>
        <w:rPr>
          <w:rFonts w:ascii="Arial" w:hAnsi="Arial" w:cs="Arial"/>
          <w:color w:val="000000"/>
        </w:rPr>
        <w:tab/>
      </w:r>
    </w:p>
    <w:p w14:paraId="4AD1F999" w14:textId="77777777" w:rsidR="00086948" w:rsidRDefault="00086948" w:rsidP="0081171C">
      <w:pPr>
        <w:spacing w:line="276" w:lineRule="auto"/>
        <w:ind w:left="4820"/>
        <w:jc w:val="center"/>
        <w:rPr>
          <w:rFonts w:ascii="Arial" w:hAnsi="Arial" w:cs="Arial"/>
          <w:i/>
          <w:color w:val="000000"/>
          <w:sz w:val="18"/>
          <w:szCs w:val="18"/>
        </w:rPr>
      </w:pPr>
    </w:p>
    <w:p w14:paraId="74614A5B" w14:textId="77777777" w:rsidR="00086948" w:rsidRDefault="00086948" w:rsidP="0081171C">
      <w:pPr>
        <w:spacing w:line="276" w:lineRule="auto"/>
        <w:ind w:left="4820"/>
        <w:jc w:val="center"/>
        <w:rPr>
          <w:rFonts w:ascii="Arial" w:hAnsi="Arial" w:cs="Arial"/>
          <w:i/>
          <w:color w:val="000000"/>
          <w:sz w:val="18"/>
          <w:szCs w:val="18"/>
        </w:rPr>
      </w:pPr>
    </w:p>
    <w:p w14:paraId="536E74DA" w14:textId="77777777" w:rsidR="00086948" w:rsidRDefault="00086948" w:rsidP="0081171C">
      <w:pPr>
        <w:spacing w:line="276" w:lineRule="auto"/>
        <w:ind w:left="4820"/>
        <w:jc w:val="center"/>
        <w:rPr>
          <w:rFonts w:ascii="Arial" w:hAnsi="Arial" w:cs="Arial"/>
          <w:i/>
          <w:sz w:val="18"/>
          <w:szCs w:val="18"/>
        </w:rPr>
      </w:pPr>
    </w:p>
    <w:p w14:paraId="4F85A955" w14:textId="55AD7399" w:rsidR="00086948" w:rsidRDefault="00086948" w:rsidP="0081171C">
      <w:pPr>
        <w:spacing w:line="276" w:lineRule="auto"/>
        <w:jc w:val="both"/>
        <w:rPr>
          <w:rFonts w:ascii="Arial" w:hAnsi="Arial" w:cs="Arial"/>
          <w:sz w:val="21"/>
          <w:szCs w:val="21"/>
        </w:rPr>
      </w:pPr>
      <w:r>
        <w:rPr>
          <w:rFonts w:ascii="Arial" w:hAnsi="Arial" w:cs="Arial"/>
          <w:sz w:val="21"/>
          <w:szCs w:val="21"/>
        </w:rPr>
        <w:t>Oświadczam, że zachodzą w stosunku do mnie podstawy wykluczenia z postępowania na podstawie art. …………. ustawy Pzp</w:t>
      </w:r>
      <w:r>
        <w:rPr>
          <w:rFonts w:ascii="Arial" w:hAnsi="Arial" w:cs="Arial"/>
        </w:rPr>
        <w:t xml:space="preserve"> </w:t>
      </w:r>
      <w:r>
        <w:rPr>
          <w:rFonts w:ascii="Arial" w:hAnsi="Arial" w:cs="Arial"/>
          <w:i/>
          <w:iCs/>
          <w:sz w:val="16"/>
          <w:szCs w:val="16"/>
        </w:rPr>
        <w:t>(podać mającą zastosowanie podstawę wykluczenia spośród wymienionych w art. 108 ust. 1 pkt 1,2,5 ustawy Pzp).</w:t>
      </w:r>
      <w:r>
        <w:rPr>
          <w:rFonts w:ascii="Arial" w:hAnsi="Arial" w:cs="Arial"/>
        </w:rPr>
        <w:t xml:space="preserve"> </w:t>
      </w:r>
      <w:r>
        <w:rPr>
          <w:rFonts w:ascii="Arial" w:hAnsi="Arial" w:cs="Arial"/>
          <w:sz w:val="21"/>
          <w:szCs w:val="21"/>
        </w:rPr>
        <w:t>Jednocześnie oświadczam, że w związku z ww. okolicznością,</w:t>
      </w:r>
      <w:r w:rsidR="004446A6">
        <w:rPr>
          <w:rFonts w:ascii="Arial" w:hAnsi="Arial" w:cs="Arial"/>
          <w:sz w:val="21"/>
          <w:szCs w:val="21"/>
        </w:rPr>
        <w:t xml:space="preserve">                                 </w:t>
      </w:r>
      <w:r>
        <w:rPr>
          <w:rFonts w:ascii="Arial" w:hAnsi="Arial" w:cs="Arial"/>
          <w:sz w:val="21"/>
          <w:szCs w:val="21"/>
        </w:rPr>
        <w:t xml:space="preserve"> na podstawie art. 110 ust. 2 ustawy Pzp podjąłem następujące środki naprawcze: </w:t>
      </w:r>
    </w:p>
    <w:p w14:paraId="55BE0F6C" w14:textId="77777777" w:rsidR="00086948" w:rsidRDefault="00086948" w:rsidP="0081171C">
      <w:pPr>
        <w:spacing w:line="276" w:lineRule="auto"/>
        <w:jc w:val="both"/>
        <w:rPr>
          <w:rFonts w:ascii="Arial" w:hAnsi="Arial" w:cs="Arial"/>
          <w:sz w:val="21"/>
          <w:szCs w:val="21"/>
        </w:rPr>
      </w:pPr>
      <w:r>
        <w:rPr>
          <w:rFonts w:ascii="Arial" w:hAnsi="Arial" w:cs="Arial"/>
        </w:rPr>
        <w:t>…………………………………………………………………………………………..…………………...........………………………………………………………………………………………………………………..……</w:t>
      </w:r>
    </w:p>
    <w:p w14:paraId="77629180" w14:textId="77777777" w:rsidR="00086948" w:rsidRDefault="00086948" w:rsidP="0081171C">
      <w:pPr>
        <w:spacing w:line="276" w:lineRule="auto"/>
        <w:jc w:val="both"/>
        <w:rPr>
          <w:rFonts w:ascii="Arial" w:hAnsi="Arial" w:cs="Arial"/>
        </w:rPr>
      </w:pPr>
    </w:p>
    <w:p w14:paraId="1B74D197" w14:textId="77777777" w:rsidR="00086948" w:rsidRDefault="00086948" w:rsidP="0081171C">
      <w:pPr>
        <w:spacing w:line="276" w:lineRule="auto"/>
        <w:jc w:val="both"/>
        <w:rPr>
          <w:rFonts w:ascii="Arial" w:hAnsi="Arial" w:cs="Arial"/>
        </w:rPr>
      </w:pPr>
    </w:p>
    <w:p w14:paraId="6B994B85" w14:textId="77777777" w:rsidR="00086948" w:rsidRDefault="00086948" w:rsidP="0081171C">
      <w:pPr>
        <w:spacing w:line="276" w:lineRule="auto"/>
        <w:jc w:val="both"/>
        <w:rPr>
          <w:rFonts w:ascii="Arial" w:hAnsi="Arial" w:cs="Arial"/>
        </w:rPr>
      </w:pPr>
      <w:r>
        <w:rPr>
          <w:rFonts w:ascii="Arial" w:hAnsi="Arial" w:cs="Arial"/>
        </w:rPr>
        <w:t xml:space="preserve">…………….……. </w:t>
      </w:r>
      <w:r>
        <w:rPr>
          <w:rFonts w:ascii="Arial" w:hAnsi="Arial" w:cs="Arial"/>
          <w:i/>
          <w:iCs/>
          <w:sz w:val="16"/>
          <w:szCs w:val="16"/>
        </w:rPr>
        <w:t>(miejscowość)</w:t>
      </w:r>
      <w:r>
        <w:rPr>
          <w:rFonts w:ascii="Arial" w:hAnsi="Arial" w:cs="Arial"/>
          <w:i/>
          <w:iCs/>
        </w:rPr>
        <w:t xml:space="preserve">, </w:t>
      </w:r>
      <w:r>
        <w:rPr>
          <w:rFonts w:ascii="Arial" w:hAnsi="Arial" w:cs="Arial"/>
        </w:rPr>
        <w:t xml:space="preserve">dnia …………………. r. </w:t>
      </w:r>
    </w:p>
    <w:p w14:paraId="72F319F6" w14:textId="77777777" w:rsidR="00086948" w:rsidRDefault="00086948" w:rsidP="0081171C">
      <w:pPr>
        <w:pStyle w:val="Tekstpodstawowywcity"/>
        <w:spacing w:line="276" w:lineRule="auto"/>
        <w:ind w:left="360"/>
        <w:jc w:val="right"/>
        <w:rPr>
          <w:rFonts w:ascii="Arial" w:hAnsi="Arial" w:cs="Arial"/>
          <w:b/>
          <w:bCs/>
          <w:sz w:val="18"/>
          <w:szCs w:val="18"/>
        </w:rPr>
      </w:pPr>
    </w:p>
    <w:p w14:paraId="7337DAE4" w14:textId="77777777" w:rsidR="00086948" w:rsidRDefault="00086948" w:rsidP="0081171C">
      <w:pPr>
        <w:pStyle w:val="Tekstpodstawowywcity"/>
        <w:spacing w:line="276" w:lineRule="auto"/>
        <w:ind w:left="360"/>
        <w:jc w:val="right"/>
        <w:rPr>
          <w:rFonts w:ascii="Arial" w:hAnsi="Arial" w:cs="Arial"/>
          <w:b/>
          <w:bCs/>
          <w:sz w:val="18"/>
          <w:szCs w:val="18"/>
        </w:rPr>
      </w:pPr>
    </w:p>
    <w:p w14:paraId="40D545A7" w14:textId="77777777" w:rsidR="00086948" w:rsidRDefault="00086948" w:rsidP="0081171C">
      <w:pPr>
        <w:pStyle w:val="Tekstpodstawowywcity"/>
        <w:spacing w:line="276" w:lineRule="auto"/>
        <w:ind w:left="360"/>
        <w:jc w:val="right"/>
        <w:rPr>
          <w:rFonts w:ascii="Arial" w:hAnsi="Arial" w:cs="Arial"/>
          <w:b/>
          <w:bCs/>
          <w:sz w:val="18"/>
          <w:szCs w:val="18"/>
        </w:rPr>
      </w:pPr>
    </w:p>
    <w:p w14:paraId="50DDF601" w14:textId="5A34872D" w:rsidR="00086948" w:rsidRDefault="00C07A15" w:rsidP="00C07A15">
      <w:pPr>
        <w:pStyle w:val="Tekstpodstawowywcity"/>
        <w:tabs>
          <w:tab w:val="left" w:pos="225"/>
        </w:tabs>
        <w:spacing w:line="276" w:lineRule="auto"/>
        <w:ind w:left="360"/>
        <w:rPr>
          <w:rFonts w:ascii="Arial" w:hAnsi="Arial" w:cs="Arial"/>
          <w:b/>
          <w:bCs/>
          <w:sz w:val="18"/>
          <w:szCs w:val="18"/>
        </w:rPr>
      </w:pPr>
      <w:r>
        <w:rPr>
          <w:rFonts w:ascii="Arial" w:hAnsi="Arial" w:cs="Arial"/>
          <w:b/>
          <w:bCs/>
          <w:sz w:val="18"/>
          <w:szCs w:val="18"/>
        </w:rPr>
        <w:tab/>
      </w:r>
    </w:p>
    <w:p w14:paraId="2C329F71" w14:textId="2D1B8094" w:rsidR="00C07A15" w:rsidRDefault="00C07A15" w:rsidP="00C07A15">
      <w:pPr>
        <w:pStyle w:val="Tekstpodstawowywcity"/>
        <w:tabs>
          <w:tab w:val="left" w:pos="225"/>
        </w:tabs>
        <w:spacing w:line="276" w:lineRule="auto"/>
        <w:ind w:left="360"/>
        <w:rPr>
          <w:rFonts w:ascii="Arial" w:hAnsi="Arial" w:cs="Arial"/>
          <w:b/>
          <w:bCs/>
          <w:sz w:val="18"/>
          <w:szCs w:val="18"/>
        </w:rPr>
      </w:pPr>
    </w:p>
    <w:p w14:paraId="13206F08" w14:textId="5E504166" w:rsidR="00C07A15" w:rsidRDefault="00C07A15" w:rsidP="00C07A15">
      <w:pPr>
        <w:pStyle w:val="Tekstpodstawowywcity"/>
        <w:tabs>
          <w:tab w:val="left" w:pos="225"/>
        </w:tabs>
        <w:spacing w:line="276" w:lineRule="auto"/>
        <w:ind w:left="360"/>
        <w:rPr>
          <w:rFonts w:ascii="Arial" w:hAnsi="Arial" w:cs="Arial"/>
          <w:b/>
          <w:bCs/>
          <w:sz w:val="18"/>
          <w:szCs w:val="18"/>
        </w:rPr>
      </w:pPr>
    </w:p>
    <w:p w14:paraId="47E9C86F" w14:textId="6EBB371E" w:rsidR="00C07A15" w:rsidRDefault="00C07A15" w:rsidP="00C07A15">
      <w:pPr>
        <w:pStyle w:val="Tekstpodstawowywcity"/>
        <w:tabs>
          <w:tab w:val="left" w:pos="225"/>
        </w:tabs>
        <w:spacing w:line="276" w:lineRule="auto"/>
        <w:ind w:left="360"/>
        <w:rPr>
          <w:rFonts w:ascii="Arial" w:hAnsi="Arial" w:cs="Arial"/>
          <w:b/>
          <w:bCs/>
          <w:sz w:val="18"/>
          <w:szCs w:val="18"/>
        </w:rPr>
      </w:pPr>
    </w:p>
    <w:p w14:paraId="6E335223" w14:textId="77777777" w:rsidR="00086948" w:rsidRDefault="00086948" w:rsidP="00CD55BD">
      <w:pPr>
        <w:pStyle w:val="Tekstpodstawowywcity"/>
        <w:spacing w:line="276" w:lineRule="auto"/>
        <w:ind w:left="0" w:firstLine="0"/>
        <w:rPr>
          <w:rFonts w:ascii="Arial" w:hAnsi="Arial" w:cs="Arial"/>
          <w:b/>
          <w:bCs/>
          <w:color w:val="000000"/>
          <w:sz w:val="18"/>
          <w:szCs w:val="18"/>
        </w:rPr>
      </w:pPr>
    </w:p>
    <w:p w14:paraId="41E2F762" w14:textId="77777777" w:rsidR="00086948" w:rsidRPr="00B536C0" w:rsidRDefault="00086948" w:rsidP="0081171C">
      <w:pPr>
        <w:tabs>
          <w:tab w:val="center" w:pos="4819"/>
        </w:tabs>
        <w:spacing w:line="276" w:lineRule="auto"/>
        <w:ind w:right="-1"/>
        <w:rPr>
          <w:rFonts w:ascii="Arial" w:hAnsi="Arial" w:cs="Arial"/>
          <w:b/>
          <w:i/>
          <w:sz w:val="18"/>
          <w:szCs w:val="18"/>
        </w:rPr>
      </w:pPr>
      <w:r w:rsidRPr="00B536C0">
        <w:rPr>
          <w:rFonts w:ascii="Arial" w:hAnsi="Arial" w:cs="Arial"/>
          <w:b/>
          <w:i/>
          <w:sz w:val="18"/>
          <w:szCs w:val="18"/>
        </w:rPr>
        <w:t>UWAGA</w:t>
      </w:r>
    </w:p>
    <w:p w14:paraId="3B394F61" w14:textId="7E04F8EE" w:rsidR="00086948" w:rsidRPr="00B536C0" w:rsidRDefault="00086948" w:rsidP="0081171C">
      <w:pPr>
        <w:spacing w:line="276" w:lineRule="auto"/>
        <w:rPr>
          <w:rFonts w:ascii="Arial" w:hAnsi="Arial" w:cs="Arial"/>
          <w:b/>
          <w:bCs/>
          <w:sz w:val="18"/>
          <w:szCs w:val="18"/>
        </w:rPr>
      </w:pPr>
      <w:r w:rsidRPr="00B536C0">
        <w:rPr>
          <w:rFonts w:ascii="Arial" w:hAnsi="Arial" w:cs="Arial"/>
          <w:i/>
          <w:sz w:val="16"/>
          <w:szCs w:val="16"/>
        </w:rPr>
        <w:t>Oświadczenie podpisuje osoba uprawniona do reprezentacji podmiotu udostępniającego zasoby lub działający w jego imieniu pełnomocnik – należy załączyć pełnomocnictwo zgodnie z opisem - pkt. 13.</w:t>
      </w:r>
      <w:r w:rsidR="00C33E75" w:rsidRPr="00B536C0">
        <w:rPr>
          <w:rFonts w:ascii="Arial" w:hAnsi="Arial" w:cs="Arial"/>
          <w:i/>
          <w:sz w:val="16"/>
          <w:szCs w:val="16"/>
        </w:rPr>
        <w:t>5</w:t>
      </w:r>
      <w:r w:rsidRPr="00B536C0">
        <w:rPr>
          <w:rFonts w:ascii="Arial" w:hAnsi="Arial" w:cs="Arial"/>
          <w:i/>
          <w:sz w:val="16"/>
          <w:szCs w:val="16"/>
        </w:rPr>
        <w:t>. SWZ</w:t>
      </w:r>
    </w:p>
    <w:p w14:paraId="20A721D8" w14:textId="77777777" w:rsidR="00086948" w:rsidRPr="00B536C0" w:rsidRDefault="00086948" w:rsidP="0081171C">
      <w:pPr>
        <w:autoSpaceDE w:val="0"/>
        <w:autoSpaceDN w:val="0"/>
        <w:adjustRightInd w:val="0"/>
        <w:spacing w:line="276" w:lineRule="auto"/>
        <w:rPr>
          <w:rFonts w:ascii="Arial" w:hAnsi="Arial" w:cs="Arial"/>
          <w:b/>
          <w:bCs/>
        </w:rPr>
      </w:pPr>
    </w:p>
    <w:p w14:paraId="02324874" w14:textId="5824FD3B" w:rsidR="00086948" w:rsidRDefault="00086948" w:rsidP="0081171C">
      <w:pPr>
        <w:autoSpaceDE w:val="0"/>
        <w:autoSpaceDN w:val="0"/>
        <w:adjustRightInd w:val="0"/>
        <w:spacing w:line="276" w:lineRule="auto"/>
        <w:rPr>
          <w:rFonts w:ascii="Arial" w:hAnsi="Arial" w:cs="Arial"/>
          <w:b/>
          <w:bCs/>
        </w:rPr>
      </w:pPr>
    </w:p>
    <w:p w14:paraId="1E13B76C" w14:textId="44B32AEB" w:rsidR="00C07A15" w:rsidRDefault="00C07A15" w:rsidP="0081171C">
      <w:pPr>
        <w:autoSpaceDE w:val="0"/>
        <w:autoSpaceDN w:val="0"/>
        <w:adjustRightInd w:val="0"/>
        <w:spacing w:line="276" w:lineRule="auto"/>
        <w:rPr>
          <w:rFonts w:ascii="Arial" w:hAnsi="Arial" w:cs="Arial"/>
          <w:b/>
          <w:bCs/>
        </w:rPr>
      </w:pPr>
    </w:p>
    <w:p w14:paraId="28F2F6FA" w14:textId="42C49386" w:rsidR="000A02D4" w:rsidRDefault="000A02D4" w:rsidP="000A02D4">
      <w:pPr>
        <w:spacing w:line="276" w:lineRule="auto"/>
        <w:ind w:left="360" w:hanging="426"/>
        <w:jc w:val="right"/>
        <w:rPr>
          <w:rFonts w:ascii="Arial" w:hAnsi="Arial" w:cs="Arial"/>
          <w:b/>
          <w:bCs/>
          <w:sz w:val="18"/>
          <w:szCs w:val="18"/>
          <w:lang w:eastAsia="ar-SA"/>
        </w:rPr>
      </w:pPr>
      <w:r>
        <w:rPr>
          <w:rFonts w:ascii="Arial" w:hAnsi="Arial" w:cs="Arial"/>
          <w:b/>
        </w:rPr>
        <w:t>Z</w:t>
      </w:r>
      <w:r>
        <w:rPr>
          <w:rFonts w:ascii="Arial" w:hAnsi="Arial" w:cs="Arial"/>
          <w:b/>
          <w:bCs/>
          <w:sz w:val="18"/>
          <w:szCs w:val="18"/>
          <w:lang w:eastAsia="ar-SA"/>
        </w:rPr>
        <w:t xml:space="preserve">ałącznik nr </w:t>
      </w:r>
      <w:r w:rsidR="006912CD">
        <w:rPr>
          <w:rFonts w:ascii="Arial" w:hAnsi="Arial" w:cs="Arial"/>
          <w:b/>
          <w:bCs/>
          <w:sz w:val="18"/>
          <w:szCs w:val="18"/>
          <w:lang w:eastAsia="ar-SA"/>
        </w:rPr>
        <w:t>7</w:t>
      </w:r>
      <w:r>
        <w:rPr>
          <w:rFonts w:ascii="Arial" w:hAnsi="Arial" w:cs="Arial"/>
          <w:b/>
          <w:bCs/>
          <w:sz w:val="18"/>
          <w:szCs w:val="18"/>
          <w:lang w:eastAsia="ar-SA"/>
        </w:rPr>
        <w:t xml:space="preserve"> do SWZ</w:t>
      </w:r>
    </w:p>
    <w:p w14:paraId="0BF9A12D" w14:textId="67306729" w:rsidR="000A02D4" w:rsidRDefault="000A02D4" w:rsidP="000A02D4">
      <w:pPr>
        <w:spacing w:line="276" w:lineRule="auto"/>
        <w:jc w:val="right"/>
        <w:rPr>
          <w:rFonts w:ascii="Arial" w:hAnsi="Arial" w:cs="Arial"/>
          <w:b/>
          <w:bCs/>
          <w:color w:val="000000"/>
          <w:sz w:val="18"/>
          <w:szCs w:val="18"/>
        </w:rPr>
      </w:pPr>
      <w:r>
        <w:rPr>
          <w:rFonts w:ascii="Arial" w:hAnsi="Arial" w:cs="Arial"/>
          <w:b/>
          <w:bCs/>
          <w:color w:val="000000"/>
          <w:sz w:val="18"/>
          <w:szCs w:val="18"/>
        </w:rPr>
        <w:tab/>
      </w:r>
      <w:r>
        <w:rPr>
          <w:rFonts w:ascii="Arial" w:hAnsi="Arial" w:cs="Arial"/>
          <w:b/>
          <w:bCs/>
          <w:color w:val="000000"/>
          <w:sz w:val="18"/>
          <w:szCs w:val="18"/>
        </w:rPr>
        <w:tab/>
      </w:r>
      <w:r>
        <w:rPr>
          <w:rFonts w:ascii="Arial" w:hAnsi="Arial" w:cs="Arial"/>
          <w:b/>
          <w:bCs/>
          <w:color w:val="000000"/>
          <w:sz w:val="18"/>
          <w:szCs w:val="18"/>
        </w:rPr>
        <w:tab/>
      </w:r>
      <w:r>
        <w:rPr>
          <w:rFonts w:ascii="Arial" w:hAnsi="Arial" w:cs="Arial"/>
          <w:b/>
          <w:bCs/>
          <w:color w:val="000000"/>
          <w:sz w:val="18"/>
          <w:szCs w:val="18"/>
        </w:rPr>
        <w:tab/>
        <w:t xml:space="preserve">                                                                            FZ- 2380/</w:t>
      </w:r>
      <w:r w:rsidR="003B16EE">
        <w:rPr>
          <w:rFonts w:ascii="Arial" w:hAnsi="Arial" w:cs="Arial"/>
          <w:b/>
          <w:bCs/>
          <w:color w:val="000000"/>
          <w:sz w:val="18"/>
          <w:szCs w:val="18"/>
        </w:rPr>
        <w:t>23</w:t>
      </w:r>
      <w:r>
        <w:rPr>
          <w:rFonts w:ascii="Arial" w:hAnsi="Arial" w:cs="Arial"/>
          <w:b/>
          <w:bCs/>
          <w:color w:val="000000"/>
          <w:sz w:val="18"/>
          <w:szCs w:val="18"/>
        </w:rPr>
        <w:t>/2</w:t>
      </w:r>
      <w:r w:rsidR="006912CD">
        <w:rPr>
          <w:rFonts w:ascii="Arial" w:hAnsi="Arial" w:cs="Arial"/>
          <w:b/>
          <w:bCs/>
          <w:color w:val="000000"/>
          <w:sz w:val="18"/>
          <w:szCs w:val="18"/>
        </w:rPr>
        <w:t>5</w:t>
      </w:r>
      <w:r>
        <w:rPr>
          <w:rFonts w:ascii="Arial" w:hAnsi="Arial" w:cs="Arial"/>
          <w:b/>
          <w:bCs/>
          <w:color w:val="000000"/>
          <w:sz w:val="18"/>
          <w:szCs w:val="18"/>
        </w:rPr>
        <w:t>/MK</w:t>
      </w:r>
    </w:p>
    <w:p w14:paraId="02A8F259" w14:textId="77777777" w:rsidR="000A02D4" w:rsidRDefault="000A02D4" w:rsidP="000A02D4">
      <w:pPr>
        <w:spacing w:line="276" w:lineRule="auto"/>
        <w:jc w:val="right"/>
        <w:rPr>
          <w:rFonts w:ascii="Arial" w:hAnsi="Arial" w:cs="Arial"/>
          <w:b/>
          <w:bCs/>
          <w:color w:val="000000"/>
          <w:sz w:val="18"/>
          <w:szCs w:val="18"/>
        </w:rPr>
      </w:pPr>
    </w:p>
    <w:p w14:paraId="2666003F" w14:textId="77777777" w:rsidR="000A02D4" w:rsidRDefault="000A02D4" w:rsidP="000A02D4">
      <w:pPr>
        <w:spacing w:line="276" w:lineRule="auto"/>
        <w:jc w:val="center"/>
        <w:rPr>
          <w:rFonts w:ascii="Arial" w:hAnsi="Arial" w:cs="Arial"/>
          <w:b/>
          <w:bCs/>
          <w:sz w:val="28"/>
          <w:szCs w:val="28"/>
        </w:rPr>
      </w:pPr>
    </w:p>
    <w:p w14:paraId="32244868" w14:textId="77777777" w:rsidR="000A02D4" w:rsidRDefault="000A02D4" w:rsidP="000A02D4">
      <w:pPr>
        <w:spacing w:line="276" w:lineRule="auto"/>
        <w:jc w:val="center"/>
        <w:rPr>
          <w:rFonts w:ascii="Arial" w:hAnsi="Arial" w:cs="Arial"/>
          <w:b/>
          <w:bCs/>
          <w:sz w:val="28"/>
          <w:szCs w:val="28"/>
        </w:rPr>
      </w:pPr>
      <w:r>
        <w:rPr>
          <w:rFonts w:ascii="Arial" w:hAnsi="Arial" w:cs="Arial"/>
          <w:b/>
          <w:bCs/>
          <w:sz w:val="28"/>
          <w:szCs w:val="28"/>
        </w:rPr>
        <w:t xml:space="preserve">OŚWIADCZENIE </w:t>
      </w:r>
    </w:p>
    <w:p w14:paraId="34FA8E41" w14:textId="77777777" w:rsidR="000A02D4" w:rsidRDefault="000A02D4" w:rsidP="000A02D4">
      <w:pPr>
        <w:spacing w:line="276" w:lineRule="auto"/>
        <w:jc w:val="center"/>
        <w:rPr>
          <w:rFonts w:ascii="Arial" w:hAnsi="Arial" w:cs="Arial"/>
          <w:b/>
          <w:bCs/>
          <w:sz w:val="22"/>
          <w:szCs w:val="28"/>
        </w:rPr>
      </w:pPr>
      <w:r>
        <w:rPr>
          <w:rFonts w:ascii="Arial" w:hAnsi="Arial" w:cs="Arial"/>
          <w:b/>
          <w:bCs/>
          <w:sz w:val="22"/>
          <w:szCs w:val="28"/>
        </w:rPr>
        <w:t xml:space="preserve">wykonawców wspólnie ubiegających się o udzielenie zamówienia w zakresie, </w:t>
      </w:r>
    </w:p>
    <w:p w14:paraId="0B30309A" w14:textId="77777777" w:rsidR="000A02D4" w:rsidRDefault="000A02D4" w:rsidP="000A02D4">
      <w:pPr>
        <w:spacing w:line="276" w:lineRule="auto"/>
        <w:jc w:val="center"/>
        <w:rPr>
          <w:rFonts w:ascii="Arial" w:hAnsi="Arial" w:cs="Arial"/>
          <w:b/>
          <w:bCs/>
          <w:sz w:val="16"/>
        </w:rPr>
      </w:pPr>
      <w:r>
        <w:rPr>
          <w:rFonts w:ascii="Arial" w:hAnsi="Arial" w:cs="Arial"/>
          <w:b/>
          <w:bCs/>
          <w:sz w:val="22"/>
          <w:szCs w:val="28"/>
        </w:rPr>
        <w:t>o którym mowa w art. 117 ust. 4 ustawy Pzp</w:t>
      </w:r>
    </w:p>
    <w:p w14:paraId="52C54761" w14:textId="77777777" w:rsidR="000A02D4" w:rsidRDefault="000A02D4" w:rsidP="000A02D4">
      <w:pPr>
        <w:spacing w:line="276" w:lineRule="auto"/>
        <w:rPr>
          <w:rFonts w:ascii="Arial" w:hAnsi="Arial" w:cs="Arial"/>
          <w:color w:val="FF0000"/>
          <w:sz w:val="22"/>
          <w:szCs w:val="22"/>
        </w:rPr>
      </w:pPr>
    </w:p>
    <w:p w14:paraId="7550405B" w14:textId="1A281490" w:rsidR="000A02D4" w:rsidRPr="00C07A15" w:rsidRDefault="000A02D4" w:rsidP="000A02D4">
      <w:pPr>
        <w:spacing w:line="276" w:lineRule="auto"/>
        <w:jc w:val="both"/>
        <w:rPr>
          <w:rFonts w:ascii="Arial" w:hAnsi="Arial" w:cs="Arial"/>
          <w:b/>
          <w:bCs/>
          <w:color w:val="000000"/>
        </w:rPr>
      </w:pPr>
      <w:r>
        <w:rPr>
          <w:rFonts w:ascii="Arial" w:hAnsi="Arial" w:cs="Arial"/>
          <w:color w:val="000000"/>
        </w:rPr>
        <w:t xml:space="preserve">na potrzeby postępowania o udzielenie zamówienia publicznego w trybie </w:t>
      </w:r>
      <w:r w:rsidRPr="0027619D">
        <w:rPr>
          <w:rFonts w:ascii="Arial" w:hAnsi="Arial" w:cs="Arial"/>
        </w:rPr>
        <w:t>podstawowym bez negocjacji</w:t>
      </w:r>
      <w:r>
        <w:rPr>
          <w:rFonts w:ascii="Arial" w:hAnsi="Arial" w:cs="Arial"/>
          <w:b/>
        </w:rPr>
        <w:t xml:space="preserve">  </w:t>
      </w:r>
      <w:r w:rsidRPr="00C07A15">
        <w:rPr>
          <w:rFonts w:ascii="Arial" w:hAnsi="Arial" w:cs="Arial"/>
          <w:b/>
          <w:bCs/>
          <w:color w:val="000000"/>
        </w:rPr>
        <w:t>na</w:t>
      </w:r>
      <w:r w:rsidR="006912CD">
        <w:rPr>
          <w:rFonts w:ascii="Arial" w:hAnsi="Arial" w:cs="Arial"/>
          <w:b/>
          <w:bCs/>
          <w:color w:val="000000"/>
        </w:rPr>
        <w:t xml:space="preserve"> </w:t>
      </w:r>
      <w:r w:rsidR="006912CD" w:rsidRPr="006912CD">
        <w:rPr>
          <w:rFonts w:ascii="Arial" w:hAnsi="Arial" w:cs="Arial"/>
          <w:b/>
          <w:bCs/>
          <w:color w:val="000000"/>
        </w:rPr>
        <w:t>wykonanie robót budowlanych związanych z remontem rozdzielni elektrycznych wraz z niezbędnymi elementami instalacji elektrycznej (ETAP I) razem z montażem ładowarek elektrycznych przeznaczonych do ładowania pojazdów elektrycznych dla potrzeb garnizonu łódzkiego (ETAP II).</w:t>
      </w:r>
    </w:p>
    <w:p w14:paraId="22C1E762" w14:textId="77777777" w:rsidR="000A02D4" w:rsidRDefault="000A02D4" w:rsidP="000A02D4">
      <w:pPr>
        <w:spacing w:line="276" w:lineRule="auto"/>
        <w:jc w:val="both"/>
        <w:rPr>
          <w:rFonts w:ascii="Arial" w:hAnsi="Arial" w:cs="Arial"/>
          <w:color w:val="000000"/>
        </w:rPr>
      </w:pPr>
      <w:r>
        <w:rPr>
          <w:rFonts w:ascii="Arial" w:hAnsi="Arial" w:cs="Arial"/>
          <w:color w:val="000000"/>
        </w:rPr>
        <w:t>oświadczam, co następuje:</w:t>
      </w:r>
    </w:p>
    <w:p w14:paraId="03D66C0D" w14:textId="77777777" w:rsidR="000A02D4" w:rsidRDefault="000A02D4" w:rsidP="000A02D4">
      <w:pPr>
        <w:pStyle w:val="Zwykytekst1"/>
        <w:tabs>
          <w:tab w:val="left" w:pos="9214"/>
        </w:tabs>
        <w:spacing w:line="276" w:lineRule="auto"/>
        <w:ind w:right="-1"/>
        <w:jc w:val="both"/>
        <w:rPr>
          <w:rFonts w:ascii="Arial" w:hAnsi="Arial" w:cs="Arial"/>
          <w:b/>
        </w:rPr>
      </w:pPr>
    </w:p>
    <w:p w14:paraId="53FBF335" w14:textId="77777777" w:rsidR="000A02D4" w:rsidRDefault="000A02D4" w:rsidP="000A02D4">
      <w:pPr>
        <w:pStyle w:val="Zwykytekst1"/>
        <w:tabs>
          <w:tab w:val="left" w:pos="9214"/>
        </w:tabs>
        <w:spacing w:line="276" w:lineRule="auto"/>
        <w:ind w:right="-1"/>
        <w:jc w:val="both"/>
        <w:rPr>
          <w:rFonts w:ascii="Arial" w:hAnsi="Arial" w:cs="Arial"/>
        </w:rPr>
      </w:pPr>
      <w:r>
        <w:rPr>
          <w:rFonts w:ascii="Arial" w:hAnsi="Arial" w:cs="Arial"/>
          <w:b/>
        </w:rPr>
        <w:t>JA/MY</w:t>
      </w:r>
      <w:r>
        <w:rPr>
          <w:rFonts w:ascii="Arial" w:hAnsi="Arial" w:cs="Arial"/>
        </w:rPr>
        <w:t>:</w:t>
      </w:r>
    </w:p>
    <w:p w14:paraId="03AE12D9" w14:textId="77777777" w:rsidR="000A02D4" w:rsidRDefault="000A02D4" w:rsidP="000A02D4">
      <w:pPr>
        <w:pStyle w:val="Zwykytekst1"/>
        <w:tabs>
          <w:tab w:val="left" w:pos="9214"/>
        </w:tabs>
        <w:spacing w:line="276" w:lineRule="auto"/>
        <w:ind w:right="-286"/>
        <w:jc w:val="both"/>
        <w:rPr>
          <w:rFonts w:ascii="Arial" w:hAnsi="Arial" w:cs="Arial"/>
        </w:rPr>
      </w:pPr>
      <w:r>
        <w:rPr>
          <w:rFonts w:ascii="Arial" w:hAnsi="Arial" w:cs="Arial"/>
        </w:rPr>
        <w:t>…………………………………………………………………………………………………………………………</w:t>
      </w:r>
    </w:p>
    <w:p w14:paraId="4815B319" w14:textId="77777777" w:rsidR="000A02D4" w:rsidRDefault="000A02D4" w:rsidP="000A02D4">
      <w:pPr>
        <w:pStyle w:val="Zwykytekst1"/>
        <w:tabs>
          <w:tab w:val="left" w:pos="9214"/>
        </w:tabs>
        <w:spacing w:line="276" w:lineRule="auto"/>
        <w:ind w:right="-286"/>
        <w:jc w:val="both"/>
        <w:rPr>
          <w:rFonts w:ascii="Arial" w:hAnsi="Arial" w:cs="Arial"/>
        </w:rPr>
      </w:pPr>
      <w:r>
        <w:rPr>
          <w:rFonts w:ascii="Arial" w:hAnsi="Arial" w:cs="Arial"/>
          <w:i/>
          <w:sz w:val="16"/>
          <w:szCs w:val="16"/>
        </w:rPr>
        <w:t>(imię i nazwisko osoby/osób upoważnionej/-ych do reprezentowania Wykonawców wspólnie ubiegających się o udzielenie zamówienia)</w:t>
      </w:r>
    </w:p>
    <w:p w14:paraId="03849CA1" w14:textId="77777777" w:rsidR="000A02D4" w:rsidRDefault="000A02D4" w:rsidP="000A02D4">
      <w:pPr>
        <w:spacing w:line="276" w:lineRule="auto"/>
        <w:ind w:right="284"/>
        <w:jc w:val="both"/>
        <w:rPr>
          <w:rFonts w:ascii="Arial" w:hAnsi="Arial" w:cs="Arial"/>
        </w:rPr>
      </w:pPr>
    </w:p>
    <w:p w14:paraId="1179781A" w14:textId="77777777" w:rsidR="000A02D4" w:rsidRDefault="000A02D4" w:rsidP="000A02D4">
      <w:pPr>
        <w:spacing w:line="276" w:lineRule="auto"/>
        <w:jc w:val="both"/>
        <w:rPr>
          <w:rFonts w:ascii="Arial" w:hAnsi="Arial" w:cs="Arial"/>
          <w:b/>
          <w:bCs/>
        </w:rPr>
      </w:pPr>
      <w:r>
        <w:rPr>
          <w:rFonts w:ascii="Arial" w:hAnsi="Arial" w:cs="Arial"/>
          <w:b/>
          <w:bCs/>
        </w:rPr>
        <w:t>w imieniu Wykonawcy:</w:t>
      </w:r>
    </w:p>
    <w:p w14:paraId="7C0125FA" w14:textId="77777777" w:rsidR="000A02D4" w:rsidRDefault="000A02D4" w:rsidP="000A02D4">
      <w:pPr>
        <w:spacing w:line="276" w:lineRule="auto"/>
        <w:jc w:val="both"/>
        <w:rPr>
          <w:rFonts w:ascii="Arial" w:hAnsi="Arial" w:cs="Arial"/>
          <w:bCs/>
        </w:rPr>
      </w:pPr>
      <w:r>
        <w:rPr>
          <w:rFonts w:ascii="Arial" w:hAnsi="Arial" w:cs="Arial"/>
          <w:bCs/>
        </w:rPr>
        <w:t>…………………………………………………………………………………………………………………….</w:t>
      </w:r>
    </w:p>
    <w:p w14:paraId="531AF249" w14:textId="77777777" w:rsidR="000A02D4" w:rsidRDefault="000A02D4" w:rsidP="000A02D4">
      <w:pPr>
        <w:spacing w:line="276" w:lineRule="auto"/>
        <w:jc w:val="both"/>
        <w:rPr>
          <w:rFonts w:ascii="Arial" w:hAnsi="Arial" w:cs="Arial"/>
          <w:b/>
          <w:bCs/>
        </w:rPr>
      </w:pPr>
      <w:r>
        <w:rPr>
          <w:rFonts w:ascii="Arial" w:hAnsi="Arial" w:cs="Arial"/>
          <w:bCs/>
          <w:i/>
          <w:sz w:val="16"/>
          <w:szCs w:val="16"/>
        </w:rPr>
        <w:t>(wpisać nazwy (firmy) Wykonawców wspólnie ubiegających się o udzielenie zamówienia)</w:t>
      </w:r>
    </w:p>
    <w:p w14:paraId="4BCDCE22" w14:textId="77777777" w:rsidR="000A02D4" w:rsidRDefault="000A02D4" w:rsidP="000A02D4">
      <w:pPr>
        <w:spacing w:line="276" w:lineRule="auto"/>
        <w:jc w:val="center"/>
        <w:rPr>
          <w:rFonts w:ascii="Arial" w:hAnsi="Arial" w:cs="Arial"/>
          <w:bCs/>
          <w:i/>
          <w:sz w:val="16"/>
          <w:szCs w:val="16"/>
        </w:rPr>
      </w:pPr>
    </w:p>
    <w:p w14:paraId="3169D29B" w14:textId="77777777" w:rsidR="000A02D4" w:rsidRDefault="000A02D4" w:rsidP="000A02D4">
      <w:pPr>
        <w:spacing w:line="276" w:lineRule="auto"/>
        <w:jc w:val="center"/>
        <w:rPr>
          <w:rFonts w:ascii="Arial" w:hAnsi="Arial" w:cs="Arial"/>
          <w:bCs/>
          <w:i/>
          <w:sz w:val="16"/>
          <w:szCs w:val="16"/>
        </w:rPr>
      </w:pPr>
    </w:p>
    <w:p w14:paraId="43C15F7F" w14:textId="77777777" w:rsidR="000A02D4" w:rsidRDefault="000A02D4" w:rsidP="000A02D4">
      <w:pPr>
        <w:spacing w:line="276" w:lineRule="auto"/>
        <w:jc w:val="both"/>
        <w:rPr>
          <w:rFonts w:ascii="Arial" w:hAnsi="Arial" w:cs="Arial"/>
        </w:rPr>
      </w:pPr>
      <w:r>
        <w:rPr>
          <w:rFonts w:ascii="Arial" w:hAnsi="Arial" w:cs="Arial"/>
          <w:b/>
        </w:rPr>
        <w:t>OŚWIADCZAM/-MY</w:t>
      </w:r>
      <w:r>
        <w:rPr>
          <w:rFonts w:ascii="Arial" w:hAnsi="Arial" w:cs="Arial"/>
        </w:rPr>
        <w:t>, iż następujące roboty budowlane/usługi/dostawy* wykonają poszczególni Wykonawcy wspólnie ubiegający się o udzielenie zamówienia:</w:t>
      </w:r>
    </w:p>
    <w:p w14:paraId="6C796725" w14:textId="77777777" w:rsidR="000A02D4" w:rsidRDefault="000A02D4" w:rsidP="000A02D4">
      <w:pPr>
        <w:spacing w:line="276" w:lineRule="auto"/>
        <w:ind w:right="-2"/>
        <w:jc w:val="both"/>
        <w:rPr>
          <w:rFonts w:ascii="Arial" w:hAnsi="Arial" w:cs="Arial"/>
        </w:rPr>
      </w:pPr>
    </w:p>
    <w:p w14:paraId="0876F8BF" w14:textId="77777777" w:rsidR="000A02D4" w:rsidRDefault="000A02D4" w:rsidP="000A02D4">
      <w:pPr>
        <w:spacing w:line="276" w:lineRule="auto"/>
        <w:ind w:right="-2"/>
        <w:jc w:val="both"/>
        <w:rPr>
          <w:rFonts w:ascii="Arial" w:hAnsi="Arial" w:cs="Arial"/>
        </w:rPr>
      </w:pPr>
    </w:p>
    <w:p w14:paraId="57316611" w14:textId="77777777" w:rsidR="000A02D4" w:rsidRDefault="000A02D4" w:rsidP="000A02D4">
      <w:pPr>
        <w:spacing w:line="276" w:lineRule="auto"/>
        <w:ind w:right="-2"/>
        <w:jc w:val="both"/>
        <w:rPr>
          <w:rFonts w:ascii="Arial" w:hAnsi="Arial" w:cs="Arial"/>
        </w:rPr>
      </w:pPr>
    </w:p>
    <w:p w14:paraId="1D257A3C" w14:textId="77777777" w:rsidR="000A02D4" w:rsidRDefault="000A02D4" w:rsidP="000A02D4">
      <w:pPr>
        <w:spacing w:line="276" w:lineRule="auto"/>
        <w:ind w:right="-2"/>
        <w:jc w:val="both"/>
        <w:rPr>
          <w:rFonts w:ascii="Arial" w:hAnsi="Arial" w:cs="Arial"/>
        </w:rPr>
      </w:pPr>
      <w:r>
        <w:rPr>
          <w:rFonts w:ascii="Arial" w:hAnsi="Arial" w:cs="Arial"/>
        </w:rPr>
        <w:t>Wykonawca (nazwa): ……………………. wykona: …………………………….**</w:t>
      </w:r>
    </w:p>
    <w:p w14:paraId="41CF2464" w14:textId="77777777" w:rsidR="000A02D4" w:rsidRDefault="000A02D4" w:rsidP="000A02D4">
      <w:pPr>
        <w:spacing w:line="276" w:lineRule="auto"/>
        <w:ind w:right="-2"/>
        <w:jc w:val="both"/>
        <w:rPr>
          <w:rFonts w:ascii="Arial" w:hAnsi="Arial" w:cs="Arial"/>
        </w:rPr>
      </w:pPr>
    </w:p>
    <w:p w14:paraId="42B3ECF1" w14:textId="77777777" w:rsidR="000A02D4" w:rsidRDefault="000A02D4" w:rsidP="000A02D4">
      <w:pPr>
        <w:spacing w:line="276" w:lineRule="auto"/>
        <w:ind w:right="-2"/>
        <w:jc w:val="both"/>
        <w:rPr>
          <w:rFonts w:ascii="Arial" w:hAnsi="Arial" w:cs="Arial"/>
        </w:rPr>
      </w:pPr>
      <w:r>
        <w:rPr>
          <w:rFonts w:ascii="Arial" w:hAnsi="Arial" w:cs="Arial"/>
        </w:rPr>
        <w:t>Wykonawca (nazwa): ……………………. wykona: …………………………….**</w:t>
      </w:r>
    </w:p>
    <w:p w14:paraId="0B95A083" w14:textId="77777777" w:rsidR="000A02D4" w:rsidRDefault="000A02D4" w:rsidP="000A02D4">
      <w:pPr>
        <w:spacing w:line="276" w:lineRule="auto"/>
        <w:ind w:right="-2"/>
        <w:jc w:val="both"/>
        <w:rPr>
          <w:rFonts w:ascii="Arial" w:hAnsi="Arial" w:cs="Arial"/>
        </w:rPr>
      </w:pPr>
    </w:p>
    <w:p w14:paraId="063B7598" w14:textId="77777777" w:rsidR="000A02D4" w:rsidRDefault="000A02D4" w:rsidP="000A02D4">
      <w:pPr>
        <w:spacing w:line="276" w:lineRule="auto"/>
        <w:jc w:val="both"/>
        <w:rPr>
          <w:rFonts w:ascii="Arial" w:hAnsi="Arial" w:cs="Arial"/>
          <w:spacing w:val="4"/>
          <w:sz w:val="16"/>
          <w:szCs w:val="16"/>
        </w:rPr>
      </w:pPr>
    </w:p>
    <w:p w14:paraId="321AFDF2" w14:textId="77777777" w:rsidR="000A02D4" w:rsidRDefault="000A02D4" w:rsidP="000A02D4">
      <w:pPr>
        <w:pStyle w:val="Zwykytekst1"/>
        <w:spacing w:line="276" w:lineRule="auto"/>
        <w:rPr>
          <w:rFonts w:ascii="Arial" w:hAnsi="Arial" w:cs="Arial"/>
        </w:rPr>
      </w:pPr>
    </w:p>
    <w:p w14:paraId="508CE975" w14:textId="77777777" w:rsidR="000A02D4" w:rsidRDefault="000A02D4" w:rsidP="000A02D4">
      <w:pPr>
        <w:pStyle w:val="Zwykytekst1"/>
        <w:spacing w:line="276" w:lineRule="auto"/>
        <w:rPr>
          <w:rFonts w:ascii="Arial" w:hAnsi="Arial" w:cs="Arial"/>
        </w:rPr>
      </w:pPr>
    </w:p>
    <w:p w14:paraId="48E4FE5A" w14:textId="77777777" w:rsidR="000A02D4" w:rsidRDefault="000A02D4" w:rsidP="000A02D4">
      <w:pPr>
        <w:pStyle w:val="Zwykytekst1"/>
        <w:spacing w:line="276" w:lineRule="auto"/>
        <w:rPr>
          <w:rFonts w:ascii="Arial" w:hAnsi="Arial" w:cs="Arial"/>
        </w:rPr>
      </w:pPr>
      <w:r>
        <w:rPr>
          <w:rFonts w:ascii="Arial" w:hAnsi="Arial" w:cs="Arial"/>
        </w:rPr>
        <w:t>…………………………….. dnia ……………………… roku</w:t>
      </w:r>
    </w:p>
    <w:p w14:paraId="13FE9C2A" w14:textId="77777777" w:rsidR="000A02D4" w:rsidRDefault="000A02D4" w:rsidP="000A02D4">
      <w:pPr>
        <w:pStyle w:val="Zwykytekst1"/>
        <w:spacing w:line="276" w:lineRule="auto"/>
        <w:ind w:left="426"/>
        <w:rPr>
          <w:rFonts w:ascii="Arial" w:hAnsi="Arial" w:cs="Arial"/>
          <w:i/>
          <w:sz w:val="16"/>
          <w:szCs w:val="16"/>
        </w:rPr>
      </w:pPr>
      <w:r>
        <w:rPr>
          <w:rFonts w:ascii="Arial" w:hAnsi="Arial" w:cs="Arial"/>
          <w:i/>
          <w:sz w:val="16"/>
          <w:szCs w:val="16"/>
        </w:rPr>
        <w:t>(miejscowość)</w:t>
      </w:r>
    </w:p>
    <w:p w14:paraId="29B9A617" w14:textId="77777777" w:rsidR="000A02D4" w:rsidRDefault="000A02D4" w:rsidP="000A02D4">
      <w:pPr>
        <w:pStyle w:val="Zwykytekst1"/>
        <w:spacing w:line="276" w:lineRule="auto"/>
        <w:rPr>
          <w:rFonts w:ascii="Arial" w:hAnsi="Arial" w:cs="Arial"/>
          <w:i/>
        </w:rPr>
      </w:pPr>
      <w:r>
        <w:rPr>
          <w:rFonts w:ascii="Arial" w:hAnsi="Arial" w:cs="Arial"/>
          <w:i/>
        </w:rPr>
        <w:t xml:space="preserve"> </w:t>
      </w:r>
    </w:p>
    <w:p w14:paraId="522587FC" w14:textId="77777777" w:rsidR="000A02D4" w:rsidRDefault="000A02D4" w:rsidP="000A02D4">
      <w:pPr>
        <w:spacing w:line="276" w:lineRule="auto"/>
        <w:jc w:val="both"/>
        <w:rPr>
          <w:rFonts w:ascii="Arial" w:hAnsi="Arial" w:cs="Arial"/>
          <w:spacing w:val="4"/>
          <w:sz w:val="16"/>
          <w:szCs w:val="16"/>
        </w:rPr>
      </w:pPr>
    </w:p>
    <w:p w14:paraId="04DEC144" w14:textId="77777777" w:rsidR="000A02D4" w:rsidRDefault="000A02D4" w:rsidP="000A02D4">
      <w:pPr>
        <w:spacing w:line="276" w:lineRule="auto"/>
        <w:jc w:val="both"/>
        <w:rPr>
          <w:rFonts w:ascii="Arial" w:hAnsi="Arial" w:cs="Arial"/>
          <w:spacing w:val="4"/>
          <w:sz w:val="16"/>
          <w:szCs w:val="16"/>
        </w:rPr>
      </w:pPr>
    </w:p>
    <w:p w14:paraId="70A904B3" w14:textId="77777777" w:rsidR="000A02D4" w:rsidRDefault="000A02D4" w:rsidP="000A02D4">
      <w:pPr>
        <w:spacing w:line="276" w:lineRule="auto"/>
        <w:jc w:val="both"/>
        <w:rPr>
          <w:rFonts w:ascii="Arial" w:hAnsi="Arial" w:cs="Arial"/>
          <w:spacing w:val="4"/>
          <w:sz w:val="16"/>
          <w:szCs w:val="16"/>
        </w:rPr>
      </w:pPr>
      <w:r>
        <w:rPr>
          <w:rFonts w:ascii="Arial" w:hAnsi="Arial" w:cs="Arial"/>
          <w:spacing w:val="4"/>
          <w:sz w:val="16"/>
          <w:szCs w:val="16"/>
        </w:rPr>
        <w:t xml:space="preserve">* dostosować odpowiednio </w:t>
      </w:r>
    </w:p>
    <w:p w14:paraId="1F262D4F" w14:textId="0EA98A85" w:rsidR="000A02D4" w:rsidRDefault="000A02D4" w:rsidP="000A02D4">
      <w:pPr>
        <w:spacing w:line="276" w:lineRule="auto"/>
        <w:rPr>
          <w:rFonts w:ascii="Arial" w:hAnsi="Arial" w:cs="Arial"/>
          <w:spacing w:val="4"/>
          <w:sz w:val="16"/>
          <w:szCs w:val="16"/>
        </w:rPr>
      </w:pPr>
      <w:r>
        <w:rPr>
          <w:rFonts w:ascii="Arial" w:hAnsi="Arial" w:cs="Arial"/>
          <w:spacing w:val="4"/>
          <w:sz w:val="16"/>
          <w:szCs w:val="16"/>
        </w:rPr>
        <w:t>** należy dostosować do ilości Wykonawców w konsorcjum</w:t>
      </w:r>
    </w:p>
    <w:p w14:paraId="1933B842" w14:textId="70306855" w:rsidR="006912CD" w:rsidRDefault="006912CD" w:rsidP="000A02D4">
      <w:pPr>
        <w:spacing w:line="276" w:lineRule="auto"/>
        <w:rPr>
          <w:rFonts w:ascii="Arial" w:hAnsi="Arial" w:cs="Arial"/>
          <w:b/>
          <w:bCs/>
          <w:color w:val="000000"/>
          <w:sz w:val="18"/>
          <w:szCs w:val="18"/>
        </w:rPr>
      </w:pPr>
    </w:p>
    <w:p w14:paraId="0C1F731A" w14:textId="2D8F676A" w:rsidR="006912CD" w:rsidRDefault="006912CD" w:rsidP="000A02D4">
      <w:pPr>
        <w:spacing w:line="276" w:lineRule="auto"/>
        <w:rPr>
          <w:rFonts w:ascii="Arial" w:hAnsi="Arial" w:cs="Arial"/>
          <w:b/>
          <w:bCs/>
          <w:color w:val="000000"/>
          <w:sz w:val="18"/>
          <w:szCs w:val="18"/>
        </w:rPr>
      </w:pPr>
    </w:p>
    <w:p w14:paraId="717F2579" w14:textId="35CD763D" w:rsidR="006912CD" w:rsidRDefault="006912CD" w:rsidP="000A02D4">
      <w:pPr>
        <w:spacing w:line="276" w:lineRule="auto"/>
        <w:rPr>
          <w:rFonts w:ascii="Arial" w:hAnsi="Arial" w:cs="Arial"/>
          <w:b/>
          <w:bCs/>
          <w:color w:val="000000"/>
          <w:sz w:val="18"/>
          <w:szCs w:val="18"/>
        </w:rPr>
      </w:pPr>
    </w:p>
    <w:p w14:paraId="263DCF90" w14:textId="2C509324" w:rsidR="006912CD" w:rsidRDefault="006912CD" w:rsidP="000A02D4">
      <w:pPr>
        <w:spacing w:line="276" w:lineRule="auto"/>
        <w:rPr>
          <w:rFonts w:ascii="Arial" w:hAnsi="Arial" w:cs="Arial"/>
          <w:b/>
          <w:bCs/>
          <w:color w:val="000000"/>
          <w:sz w:val="18"/>
          <w:szCs w:val="18"/>
        </w:rPr>
      </w:pPr>
    </w:p>
    <w:p w14:paraId="2A299F07" w14:textId="19C685F2" w:rsidR="006912CD" w:rsidRDefault="006912CD" w:rsidP="000A02D4">
      <w:pPr>
        <w:spacing w:line="276" w:lineRule="auto"/>
        <w:rPr>
          <w:rFonts w:ascii="Arial" w:hAnsi="Arial" w:cs="Arial"/>
          <w:b/>
          <w:bCs/>
          <w:color w:val="000000"/>
          <w:sz w:val="18"/>
          <w:szCs w:val="18"/>
        </w:rPr>
      </w:pPr>
    </w:p>
    <w:p w14:paraId="700D4371" w14:textId="47E13E89" w:rsidR="006912CD" w:rsidRDefault="006912CD" w:rsidP="000A02D4">
      <w:pPr>
        <w:spacing w:line="276" w:lineRule="auto"/>
        <w:rPr>
          <w:rFonts w:ascii="Arial" w:hAnsi="Arial" w:cs="Arial"/>
          <w:b/>
          <w:bCs/>
          <w:color w:val="000000"/>
          <w:sz w:val="18"/>
          <w:szCs w:val="18"/>
        </w:rPr>
      </w:pPr>
    </w:p>
    <w:p w14:paraId="2728EA9C" w14:textId="67BD182B" w:rsidR="006912CD" w:rsidRDefault="006912CD" w:rsidP="000A02D4">
      <w:pPr>
        <w:spacing w:line="276" w:lineRule="auto"/>
        <w:rPr>
          <w:rFonts w:ascii="Arial" w:hAnsi="Arial" w:cs="Arial"/>
          <w:b/>
          <w:bCs/>
          <w:color w:val="000000"/>
          <w:sz w:val="18"/>
          <w:szCs w:val="18"/>
        </w:rPr>
      </w:pPr>
    </w:p>
    <w:p w14:paraId="5C551DFC" w14:textId="486C29C2" w:rsidR="006912CD" w:rsidRDefault="006912CD" w:rsidP="000A02D4">
      <w:pPr>
        <w:spacing w:line="276" w:lineRule="auto"/>
        <w:rPr>
          <w:rFonts w:ascii="Arial" w:hAnsi="Arial" w:cs="Arial"/>
          <w:b/>
          <w:bCs/>
          <w:color w:val="000000"/>
          <w:sz w:val="18"/>
          <w:szCs w:val="18"/>
        </w:rPr>
      </w:pPr>
    </w:p>
    <w:p w14:paraId="788ACFD0" w14:textId="005364B0" w:rsidR="006912CD" w:rsidRDefault="006912CD" w:rsidP="000A02D4">
      <w:pPr>
        <w:spacing w:line="276" w:lineRule="auto"/>
        <w:rPr>
          <w:rFonts w:ascii="Arial" w:hAnsi="Arial" w:cs="Arial"/>
          <w:b/>
          <w:bCs/>
          <w:color w:val="000000"/>
          <w:sz w:val="18"/>
          <w:szCs w:val="18"/>
        </w:rPr>
      </w:pPr>
    </w:p>
    <w:p w14:paraId="1A4A6CD0" w14:textId="343D15DF" w:rsidR="006912CD" w:rsidRDefault="006912CD" w:rsidP="000A02D4">
      <w:pPr>
        <w:spacing w:line="276" w:lineRule="auto"/>
        <w:rPr>
          <w:rFonts w:ascii="Arial" w:hAnsi="Arial" w:cs="Arial"/>
          <w:b/>
          <w:bCs/>
          <w:color w:val="000000"/>
          <w:sz w:val="18"/>
          <w:szCs w:val="18"/>
        </w:rPr>
      </w:pPr>
    </w:p>
    <w:p w14:paraId="267CD799" w14:textId="1E67CE7E" w:rsidR="006912CD" w:rsidRDefault="006912CD" w:rsidP="000A02D4">
      <w:pPr>
        <w:spacing w:line="276" w:lineRule="auto"/>
        <w:rPr>
          <w:rFonts w:ascii="Arial" w:hAnsi="Arial" w:cs="Arial"/>
          <w:b/>
          <w:bCs/>
          <w:color w:val="000000"/>
          <w:sz w:val="18"/>
          <w:szCs w:val="18"/>
        </w:rPr>
      </w:pPr>
    </w:p>
    <w:p w14:paraId="0F697D4F" w14:textId="5CF908C1" w:rsidR="006912CD" w:rsidRDefault="006912CD" w:rsidP="000A02D4">
      <w:pPr>
        <w:spacing w:line="276" w:lineRule="auto"/>
        <w:rPr>
          <w:rFonts w:ascii="Arial" w:hAnsi="Arial" w:cs="Arial"/>
          <w:b/>
          <w:bCs/>
          <w:color w:val="000000"/>
          <w:sz w:val="18"/>
          <w:szCs w:val="18"/>
        </w:rPr>
      </w:pPr>
    </w:p>
    <w:p w14:paraId="58D1B1C6" w14:textId="7F9DD4B7" w:rsidR="006912CD" w:rsidRDefault="006912CD" w:rsidP="000A02D4">
      <w:pPr>
        <w:spacing w:line="276" w:lineRule="auto"/>
        <w:rPr>
          <w:rFonts w:ascii="Arial" w:hAnsi="Arial" w:cs="Arial"/>
          <w:b/>
          <w:bCs/>
          <w:color w:val="000000"/>
          <w:sz w:val="18"/>
          <w:szCs w:val="18"/>
        </w:rPr>
      </w:pPr>
    </w:p>
    <w:p w14:paraId="64F65DE0" w14:textId="5A7C3BB5" w:rsidR="006912CD" w:rsidRDefault="006912CD" w:rsidP="000A02D4">
      <w:pPr>
        <w:spacing w:line="276" w:lineRule="auto"/>
        <w:rPr>
          <w:rFonts w:ascii="Arial" w:hAnsi="Arial" w:cs="Arial"/>
          <w:b/>
          <w:bCs/>
          <w:color w:val="000000"/>
          <w:sz w:val="18"/>
          <w:szCs w:val="18"/>
        </w:rPr>
      </w:pPr>
    </w:p>
    <w:p w14:paraId="6B0B66B8" w14:textId="2F708420" w:rsidR="006912CD" w:rsidRDefault="006912CD" w:rsidP="000A02D4">
      <w:pPr>
        <w:spacing w:line="276" w:lineRule="auto"/>
        <w:rPr>
          <w:rFonts w:ascii="Arial" w:hAnsi="Arial" w:cs="Arial"/>
          <w:b/>
          <w:bCs/>
          <w:color w:val="000000"/>
          <w:sz w:val="18"/>
          <w:szCs w:val="18"/>
        </w:rPr>
      </w:pPr>
    </w:p>
    <w:p w14:paraId="034B3C76" w14:textId="77777777" w:rsidR="006912CD" w:rsidRDefault="006912CD" w:rsidP="000A02D4">
      <w:pPr>
        <w:spacing w:line="276" w:lineRule="auto"/>
        <w:rPr>
          <w:rFonts w:ascii="Arial" w:hAnsi="Arial" w:cs="Arial"/>
          <w:b/>
          <w:bCs/>
          <w:color w:val="000000"/>
          <w:sz w:val="18"/>
          <w:szCs w:val="18"/>
        </w:rPr>
      </w:pPr>
    </w:p>
    <w:p w14:paraId="28824738" w14:textId="77777777" w:rsidR="000A02D4" w:rsidRDefault="000A02D4" w:rsidP="0081171C">
      <w:pPr>
        <w:autoSpaceDE w:val="0"/>
        <w:autoSpaceDN w:val="0"/>
        <w:adjustRightInd w:val="0"/>
        <w:spacing w:line="276" w:lineRule="auto"/>
        <w:rPr>
          <w:rFonts w:ascii="Arial" w:hAnsi="Arial" w:cs="Arial"/>
          <w:b/>
          <w:bCs/>
        </w:rPr>
      </w:pPr>
    </w:p>
    <w:p w14:paraId="69722263" w14:textId="256456E3" w:rsidR="00100917" w:rsidRPr="00CC628C" w:rsidRDefault="00100917" w:rsidP="00100917">
      <w:pPr>
        <w:ind w:left="360" w:hanging="426"/>
        <w:jc w:val="right"/>
        <w:rPr>
          <w:rFonts w:ascii="Arial" w:hAnsi="Arial" w:cs="Arial"/>
          <w:b/>
          <w:bCs/>
          <w:color w:val="000000"/>
          <w:sz w:val="18"/>
          <w:szCs w:val="18"/>
          <w:lang w:val="x-none"/>
        </w:rPr>
      </w:pPr>
      <w:r w:rsidRPr="00CC628C">
        <w:rPr>
          <w:rFonts w:ascii="Arial" w:hAnsi="Arial" w:cs="Arial"/>
          <w:b/>
          <w:bCs/>
          <w:color w:val="000000"/>
          <w:sz w:val="18"/>
          <w:szCs w:val="18"/>
          <w:lang w:val="x-none"/>
        </w:rPr>
        <w:t xml:space="preserve">Załącznik nr </w:t>
      </w:r>
      <w:r w:rsidR="00FB0EA9">
        <w:rPr>
          <w:rFonts w:ascii="Arial" w:hAnsi="Arial" w:cs="Arial"/>
          <w:b/>
          <w:bCs/>
          <w:color w:val="000000"/>
          <w:sz w:val="18"/>
          <w:szCs w:val="18"/>
        </w:rPr>
        <w:t>8</w:t>
      </w:r>
      <w:r w:rsidRPr="00CC628C">
        <w:rPr>
          <w:rFonts w:ascii="Arial" w:hAnsi="Arial" w:cs="Arial"/>
          <w:b/>
          <w:bCs/>
          <w:color w:val="000000"/>
          <w:sz w:val="18"/>
          <w:szCs w:val="18"/>
          <w:lang w:val="x-none"/>
        </w:rPr>
        <w:t xml:space="preserve"> do SWZ</w:t>
      </w:r>
    </w:p>
    <w:p w14:paraId="5A9E1FFB" w14:textId="4E0775DA" w:rsidR="00100917" w:rsidRPr="00CC628C" w:rsidRDefault="00100917" w:rsidP="00100917">
      <w:pPr>
        <w:ind w:left="360" w:hanging="426"/>
        <w:jc w:val="right"/>
        <w:rPr>
          <w:rFonts w:ascii="Arial" w:hAnsi="Arial" w:cs="Arial"/>
          <w:b/>
          <w:bCs/>
          <w:color w:val="000000"/>
          <w:sz w:val="18"/>
          <w:szCs w:val="18"/>
        </w:rPr>
      </w:pPr>
      <w:r w:rsidRPr="00CC628C">
        <w:rPr>
          <w:rFonts w:ascii="Arial" w:hAnsi="Arial" w:cs="Arial"/>
          <w:b/>
          <w:bCs/>
          <w:color w:val="000000"/>
          <w:sz w:val="18"/>
          <w:szCs w:val="18"/>
          <w:lang w:val="x-none"/>
        </w:rPr>
        <w:tab/>
      </w:r>
      <w:r w:rsidRPr="00CC628C">
        <w:rPr>
          <w:rFonts w:ascii="Arial" w:hAnsi="Arial" w:cs="Arial"/>
          <w:b/>
          <w:bCs/>
          <w:color w:val="000000"/>
          <w:sz w:val="18"/>
          <w:szCs w:val="18"/>
          <w:lang w:val="x-none"/>
        </w:rPr>
        <w:tab/>
      </w:r>
      <w:r w:rsidRPr="00CC628C">
        <w:rPr>
          <w:rFonts w:ascii="Arial" w:hAnsi="Arial" w:cs="Arial"/>
          <w:b/>
          <w:bCs/>
          <w:color w:val="000000"/>
          <w:sz w:val="18"/>
          <w:szCs w:val="18"/>
          <w:lang w:val="x-none"/>
        </w:rPr>
        <w:tab/>
      </w:r>
      <w:r w:rsidRPr="00CC628C">
        <w:rPr>
          <w:rFonts w:ascii="Arial" w:hAnsi="Arial" w:cs="Arial"/>
          <w:b/>
          <w:bCs/>
          <w:color w:val="000000"/>
          <w:sz w:val="18"/>
          <w:szCs w:val="18"/>
          <w:lang w:val="x-none"/>
        </w:rPr>
        <w:tab/>
      </w:r>
      <w:r w:rsidRPr="00CC628C">
        <w:rPr>
          <w:rFonts w:ascii="Arial" w:hAnsi="Arial" w:cs="Arial"/>
          <w:b/>
          <w:bCs/>
          <w:color w:val="000000"/>
          <w:sz w:val="18"/>
          <w:szCs w:val="18"/>
          <w:lang w:val="x-none"/>
        </w:rPr>
        <w:tab/>
      </w:r>
      <w:r w:rsidRPr="00CC628C">
        <w:rPr>
          <w:rFonts w:ascii="Arial" w:hAnsi="Arial" w:cs="Arial"/>
          <w:b/>
          <w:bCs/>
          <w:color w:val="000000"/>
          <w:sz w:val="18"/>
          <w:szCs w:val="18"/>
          <w:lang w:val="x-none"/>
        </w:rPr>
        <w:tab/>
      </w:r>
      <w:r w:rsidRPr="00CC628C">
        <w:rPr>
          <w:rFonts w:ascii="Arial" w:hAnsi="Arial" w:cs="Arial"/>
          <w:b/>
          <w:bCs/>
          <w:color w:val="000000"/>
          <w:sz w:val="18"/>
          <w:szCs w:val="18"/>
          <w:lang w:val="x-none"/>
        </w:rPr>
        <w:tab/>
        <w:t xml:space="preserve">   </w:t>
      </w:r>
      <w:r w:rsidRPr="00CC628C">
        <w:rPr>
          <w:rFonts w:ascii="Arial" w:hAnsi="Arial" w:cs="Arial"/>
          <w:b/>
          <w:bCs/>
          <w:color w:val="000000"/>
          <w:sz w:val="18"/>
          <w:szCs w:val="18"/>
        </w:rPr>
        <w:t>FZ-2380/</w:t>
      </w:r>
      <w:r w:rsidR="003B16EE">
        <w:rPr>
          <w:rFonts w:ascii="Arial" w:hAnsi="Arial" w:cs="Arial"/>
          <w:b/>
          <w:bCs/>
          <w:color w:val="000000"/>
          <w:sz w:val="18"/>
          <w:szCs w:val="18"/>
        </w:rPr>
        <w:t>23</w:t>
      </w:r>
      <w:r w:rsidRPr="00CC628C">
        <w:rPr>
          <w:rFonts w:ascii="Arial" w:hAnsi="Arial" w:cs="Arial"/>
          <w:b/>
          <w:bCs/>
          <w:color w:val="000000"/>
          <w:sz w:val="18"/>
          <w:szCs w:val="18"/>
        </w:rPr>
        <w:t>/2</w:t>
      </w:r>
      <w:r w:rsidR="00977802">
        <w:rPr>
          <w:rFonts w:ascii="Arial" w:hAnsi="Arial" w:cs="Arial"/>
          <w:b/>
          <w:bCs/>
          <w:color w:val="000000"/>
          <w:sz w:val="18"/>
          <w:szCs w:val="18"/>
        </w:rPr>
        <w:t>5</w:t>
      </w:r>
      <w:r w:rsidRPr="00CC628C">
        <w:rPr>
          <w:rFonts w:ascii="Arial" w:hAnsi="Arial" w:cs="Arial"/>
          <w:b/>
          <w:bCs/>
          <w:color w:val="000000"/>
          <w:sz w:val="18"/>
          <w:szCs w:val="18"/>
        </w:rPr>
        <w:t>/</w:t>
      </w:r>
      <w:r w:rsidR="00C07A15">
        <w:rPr>
          <w:rFonts w:ascii="Arial" w:hAnsi="Arial" w:cs="Arial"/>
          <w:b/>
          <w:bCs/>
          <w:color w:val="000000"/>
          <w:sz w:val="18"/>
          <w:szCs w:val="18"/>
        </w:rPr>
        <w:t>M</w:t>
      </w:r>
      <w:r w:rsidRPr="00CC628C">
        <w:rPr>
          <w:rFonts w:ascii="Arial" w:hAnsi="Arial" w:cs="Arial"/>
          <w:b/>
          <w:bCs/>
          <w:color w:val="000000"/>
          <w:sz w:val="18"/>
          <w:szCs w:val="18"/>
        </w:rPr>
        <w:t>K</w:t>
      </w:r>
    </w:p>
    <w:p w14:paraId="7F3DCF39" w14:textId="77777777" w:rsidR="00100917" w:rsidRPr="00100917" w:rsidRDefault="00100917" w:rsidP="00100917">
      <w:pPr>
        <w:widowControl w:val="0"/>
        <w:spacing w:after="120"/>
        <w:jc w:val="center"/>
        <w:rPr>
          <w:rFonts w:ascii="Arial" w:hAnsi="Arial" w:cs="Arial"/>
          <w:b/>
          <w:bCs/>
        </w:rPr>
      </w:pPr>
      <w:r w:rsidRPr="00100917">
        <w:rPr>
          <w:rFonts w:ascii="Arial" w:hAnsi="Arial" w:cs="Arial"/>
          <w:b/>
          <w:bCs/>
        </w:rPr>
        <w:tab/>
      </w:r>
    </w:p>
    <w:p w14:paraId="0143C542" w14:textId="77777777" w:rsidR="00100917" w:rsidRPr="00100917" w:rsidRDefault="00100917" w:rsidP="00100917">
      <w:pPr>
        <w:widowControl w:val="0"/>
        <w:spacing w:after="120"/>
        <w:jc w:val="center"/>
        <w:rPr>
          <w:rFonts w:ascii="Arial" w:hAnsi="Arial" w:cs="Arial"/>
          <w:b/>
          <w:iCs/>
          <w:sz w:val="24"/>
          <w:szCs w:val="24"/>
          <w:lang w:eastAsia="ar-SA"/>
        </w:rPr>
      </w:pPr>
      <w:r w:rsidRPr="00100917">
        <w:rPr>
          <w:rFonts w:ascii="Arial" w:hAnsi="Arial" w:cs="Arial"/>
          <w:b/>
          <w:iCs/>
          <w:sz w:val="24"/>
          <w:szCs w:val="24"/>
          <w:lang w:eastAsia="ar-SA"/>
        </w:rPr>
        <w:t>WYKAZ ROBÓT</w:t>
      </w:r>
    </w:p>
    <w:p w14:paraId="4C0816F9" w14:textId="30FE1F32" w:rsidR="00100917" w:rsidRPr="00100917" w:rsidRDefault="00100917" w:rsidP="00100917">
      <w:pPr>
        <w:widowControl w:val="0"/>
        <w:jc w:val="center"/>
        <w:rPr>
          <w:rFonts w:ascii="Arial" w:hAnsi="Arial" w:cs="Arial"/>
          <w:sz w:val="18"/>
          <w:szCs w:val="18"/>
          <w:lang w:eastAsia="ar-SA"/>
        </w:rPr>
      </w:pPr>
      <w:r w:rsidRPr="00100917">
        <w:rPr>
          <w:rFonts w:ascii="Arial" w:hAnsi="Arial" w:cs="Arial"/>
          <w:b/>
          <w:bCs/>
          <w:lang w:eastAsia="ar-SA"/>
        </w:rPr>
        <w:t xml:space="preserve">na potwierdzenie spełnienia warunku, o którym mowa w pkt. </w:t>
      </w:r>
      <w:r>
        <w:rPr>
          <w:rFonts w:ascii="Arial" w:hAnsi="Arial" w:cs="Arial"/>
          <w:b/>
          <w:bCs/>
          <w:lang w:eastAsia="ar-SA"/>
        </w:rPr>
        <w:t>10.2.4.1</w:t>
      </w:r>
      <w:r w:rsidRPr="00100917">
        <w:rPr>
          <w:rFonts w:ascii="Arial" w:hAnsi="Arial" w:cs="Arial"/>
          <w:b/>
          <w:bCs/>
          <w:lang w:eastAsia="ar-SA"/>
        </w:rPr>
        <w:t xml:space="preserve"> SWZ</w:t>
      </w:r>
    </w:p>
    <w:p w14:paraId="6D662269" w14:textId="77777777" w:rsidR="00100917" w:rsidRPr="00100917" w:rsidRDefault="00100917" w:rsidP="00100917">
      <w:pPr>
        <w:ind w:left="284"/>
        <w:jc w:val="center"/>
        <w:rPr>
          <w:rFonts w:ascii="Arial" w:hAnsi="Arial" w:cs="Arial"/>
          <w:sz w:val="18"/>
          <w:szCs w:val="18"/>
          <w:lang w:eastAsia="ar-SA"/>
        </w:rPr>
      </w:pPr>
    </w:p>
    <w:p w14:paraId="54423A67" w14:textId="5C2F44DB" w:rsidR="00C07A15" w:rsidRPr="00C07A15" w:rsidRDefault="00176DC3" w:rsidP="00977802">
      <w:pPr>
        <w:spacing w:line="276" w:lineRule="auto"/>
        <w:ind w:left="284"/>
        <w:jc w:val="both"/>
        <w:rPr>
          <w:rFonts w:ascii="Arial" w:hAnsi="Arial" w:cs="Arial"/>
          <w:b/>
          <w:bCs/>
          <w:color w:val="000000"/>
        </w:rPr>
      </w:pPr>
      <w:r w:rsidRPr="00DA04FE">
        <w:rPr>
          <w:rFonts w:ascii="Arial" w:hAnsi="Arial" w:cs="Arial"/>
          <w:b/>
          <w:bCs/>
          <w:color w:val="000000"/>
        </w:rPr>
        <w:t xml:space="preserve">do postępowania o udzielenie zamówienia publicznego, prowadzonego w trybie podstawowym bez negocjacji </w:t>
      </w:r>
      <w:r w:rsidR="00977802" w:rsidRPr="00977802">
        <w:rPr>
          <w:rFonts w:ascii="Arial" w:hAnsi="Arial" w:cs="Arial"/>
          <w:b/>
          <w:bCs/>
          <w:color w:val="000000"/>
        </w:rPr>
        <w:t>na wykonanie robót budowlanych związanych z remontem rozdzielni elektrycznych wraz z niezbędnymi elementami instalacji elektrycznej (ETAP I) razem z montażem ładowarek elektrycznych przeznaczonych do ładowania pojazdów elektrycznych dla potrzeb garnizonu łódzkiego (ETAP II)</w:t>
      </w:r>
    </w:p>
    <w:p w14:paraId="62E84436" w14:textId="13E85CF1" w:rsidR="00100917" w:rsidRPr="00100917" w:rsidRDefault="00100917" w:rsidP="00C07A15">
      <w:pPr>
        <w:spacing w:line="276" w:lineRule="auto"/>
        <w:ind w:left="284"/>
        <w:jc w:val="both"/>
        <w:rPr>
          <w:rFonts w:ascii="Arial" w:hAnsi="Arial" w:cs="Arial"/>
          <w:b/>
          <w:bCs/>
          <w:lang w:eastAsia="ar-SA"/>
        </w:rPr>
      </w:pPr>
    </w:p>
    <w:p w14:paraId="038DC1DC" w14:textId="77777777" w:rsidR="00100917" w:rsidRPr="00100917" w:rsidRDefault="00100917" w:rsidP="00100917">
      <w:pPr>
        <w:ind w:left="5103"/>
        <w:jc w:val="right"/>
        <w:rPr>
          <w:rFonts w:ascii="Arial" w:hAnsi="Arial" w:cs="Arial"/>
          <w:b/>
          <w:bCs/>
          <w:lang w:eastAsia="ar-SA"/>
        </w:rPr>
      </w:pPr>
    </w:p>
    <w:p w14:paraId="7052D129" w14:textId="77777777" w:rsidR="00100917" w:rsidRPr="00100917" w:rsidRDefault="00100917" w:rsidP="00100917">
      <w:pPr>
        <w:widowControl w:val="0"/>
        <w:tabs>
          <w:tab w:val="left" w:pos="1260"/>
        </w:tabs>
        <w:autoSpaceDE w:val="0"/>
        <w:spacing w:line="360" w:lineRule="auto"/>
        <w:jc w:val="both"/>
        <w:rPr>
          <w:rFonts w:ascii="Arial" w:hAnsi="Arial" w:cs="Arial"/>
          <w:lang w:eastAsia="ar-SA"/>
        </w:rPr>
      </w:pPr>
      <w:r w:rsidRPr="00100917">
        <w:rPr>
          <w:rFonts w:ascii="Arial" w:hAnsi="Arial" w:cs="Arial"/>
          <w:lang w:eastAsia="ar-SA"/>
        </w:rPr>
        <w:t>Nazwa Wykonawcy: …………………………….…………………………………………….............</w:t>
      </w:r>
    </w:p>
    <w:p w14:paraId="342F1399" w14:textId="77777777" w:rsidR="00100917" w:rsidRPr="00100917" w:rsidRDefault="00100917" w:rsidP="00100917">
      <w:pPr>
        <w:widowControl w:val="0"/>
        <w:tabs>
          <w:tab w:val="left" w:pos="1260"/>
        </w:tabs>
        <w:autoSpaceDE w:val="0"/>
        <w:spacing w:line="360" w:lineRule="auto"/>
        <w:jc w:val="both"/>
        <w:rPr>
          <w:rFonts w:ascii="Arial" w:hAnsi="Arial" w:cs="Arial"/>
          <w:lang w:eastAsia="ar-SA"/>
        </w:rPr>
      </w:pPr>
      <w:r w:rsidRPr="00100917">
        <w:rPr>
          <w:rFonts w:ascii="Arial" w:hAnsi="Arial" w:cs="Arial"/>
          <w:lang w:eastAsia="ar-SA"/>
        </w:rPr>
        <w:t xml:space="preserve">      </w:t>
      </w:r>
    </w:p>
    <w:p w14:paraId="5D99E20F" w14:textId="77777777" w:rsidR="003B3DC6" w:rsidRDefault="003B3DC6" w:rsidP="00100917">
      <w:pPr>
        <w:widowControl w:val="0"/>
        <w:tabs>
          <w:tab w:val="left" w:pos="1260"/>
        </w:tabs>
        <w:autoSpaceDE w:val="0"/>
        <w:spacing w:line="360" w:lineRule="auto"/>
        <w:jc w:val="both"/>
        <w:rPr>
          <w:rFonts w:ascii="Arial" w:hAnsi="Arial" w:cs="Arial"/>
          <w:lang w:eastAsia="ar-SA"/>
        </w:rPr>
      </w:pPr>
    </w:p>
    <w:tbl>
      <w:tblPr>
        <w:tblW w:w="0" w:type="auto"/>
        <w:tblInd w:w="70" w:type="dxa"/>
        <w:tblLayout w:type="fixed"/>
        <w:tblCellMar>
          <w:left w:w="70" w:type="dxa"/>
          <w:right w:w="70" w:type="dxa"/>
        </w:tblCellMar>
        <w:tblLook w:val="0000" w:firstRow="0" w:lastRow="0" w:firstColumn="0" w:lastColumn="0" w:noHBand="0" w:noVBand="0"/>
      </w:tblPr>
      <w:tblGrid>
        <w:gridCol w:w="550"/>
        <w:gridCol w:w="2330"/>
        <w:gridCol w:w="1090"/>
        <w:gridCol w:w="1160"/>
        <w:gridCol w:w="1230"/>
        <w:gridCol w:w="1280"/>
        <w:gridCol w:w="1351"/>
      </w:tblGrid>
      <w:tr w:rsidR="003B3DC6" w:rsidRPr="003B3DC6" w14:paraId="068BB4AF" w14:textId="77777777" w:rsidTr="000F7F63">
        <w:trPr>
          <w:trHeight w:val="1601"/>
        </w:trPr>
        <w:tc>
          <w:tcPr>
            <w:tcW w:w="550" w:type="dxa"/>
            <w:tcBorders>
              <w:top w:val="single" w:sz="4" w:space="0" w:color="000000"/>
              <w:left w:val="single" w:sz="4" w:space="0" w:color="000000"/>
              <w:bottom w:val="single" w:sz="4" w:space="0" w:color="000000"/>
            </w:tcBorders>
            <w:shd w:val="clear" w:color="auto" w:fill="auto"/>
          </w:tcPr>
          <w:p w14:paraId="44341EF9" w14:textId="77777777" w:rsidR="003B3DC6" w:rsidRPr="003B3DC6" w:rsidRDefault="003B3DC6" w:rsidP="003B3DC6">
            <w:pPr>
              <w:widowControl w:val="0"/>
              <w:autoSpaceDE w:val="0"/>
              <w:snapToGrid w:val="0"/>
              <w:jc w:val="center"/>
              <w:rPr>
                <w:rFonts w:ascii="Arial" w:hAnsi="Arial" w:cs="Arial"/>
                <w:b/>
                <w:bCs/>
                <w:sz w:val="18"/>
                <w:szCs w:val="18"/>
              </w:rPr>
            </w:pPr>
          </w:p>
          <w:p w14:paraId="1E950B21" w14:textId="77777777" w:rsidR="003B3DC6" w:rsidRPr="003B3DC6" w:rsidRDefault="003B3DC6" w:rsidP="003B3DC6">
            <w:pPr>
              <w:widowControl w:val="0"/>
              <w:autoSpaceDE w:val="0"/>
              <w:jc w:val="center"/>
              <w:rPr>
                <w:rFonts w:ascii="Arial" w:hAnsi="Arial" w:cs="Arial"/>
                <w:b/>
                <w:bCs/>
                <w:sz w:val="18"/>
                <w:szCs w:val="18"/>
              </w:rPr>
            </w:pPr>
            <w:r w:rsidRPr="003B3DC6">
              <w:rPr>
                <w:rFonts w:ascii="Arial" w:hAnsi="Arial" w:cs="Arial"/>
                <w:b/>
                <w:bCs/>
                <w:sz w:val="18"/>
                <w:szCs w:val="18"/>
              </w:rPr>
              <w:t>L.p.</w:t>
            </w:r>
          </w:p>
        </w:tc>
        <w:tc>
          <w:tcPr>
            <w:tcW w:w="2330" w:type="dxa"/>
            <w:tcBorders>
              <w:top w:val="single" w:sz="4" w:space="0" w:color="000000"/>
              <w:left w:val="single" w:sz="4" w:space="0" w:color="000000"/>
              <w:bottom w:val="single" w:sz="4" w:space="0" w:color="000000"/>
            </w:tcBorders>
            <w:shd w:val="clear" w:color="auto" w:fill="auto"/>
            <w:vAlign w:val="center"/>
          </w:tcPr>
          <w:p w14:paraId="56D8AE34" w14:textId="77777777" w:rsidR="003B3DC6" w:rsidRPr="003B3DC6" w:rsidRDefault="003B3DC6" w:rsidP="003B3DC6">
            <w:pPr>
              <w:widowControl w:val="0"/>
              <w:autoSpaceDE w:val="0"/>
              <w:jc w:val="center"/>
              <w:rPr>
                <w:rFonts w:ascii="Arial" w:hAnsi="Arial" w:cs="Arial"/>
                <w:b/>
                <w:bCs/>
                <w:sz w:val="18"/>
                <w:szCs w:val="18"/>
              </w:rPr>
            </w:pPr>
            <w:r w:rsidRPr="003B3DC6">
              <w:rPr>
                <w:rFonts w:ascii="Arial" w:hAnsi="Arial" w:cs="Arial"/>
                <w:b/>
                <w:bCs/>
                <w:sz w:val="18"/>
                <w:szCs w:val="18"/>
              </w:rPr>
              <w:t>Przedmiot zamówienia</w:t>
            </w:r>
          </w:p>
          <w:p w14:paraId="519FEA17" w14:textId="77777777" w:rsidR="003B3DC6" w:rsidRPr="003B3DC6" w:rsidRDefault="003B3DC6" w:rsidP="003B3DC6">
            <w:pPr>
              <w:widowControl w:val="0"/>
              <w:autoSpaceDE w:val="0"/>
              <w:jc w:val="center"/>
              <w:rPr>
                <w:rFonts w:ascii="Arial" w:hAnsi="Arial" w:cs="Arial"/>
                <w:b/>
                <w:bCs/>
                <w:sz w:val="18"/>
                <w:szCs w:val="18"/>
              </w:rPr>
            </w:pPr>
            <w:r w:rsidRPr="003B3DC6">
              <w:rPr>
                <w:rFonts w:ascii="Arial" w:hAnsi="Arial" w:cs="Arial"/>
                <w:b/>
                <w:bCs/>
                <w:sz w:val="18"/>
                <w:szCs w:val="18"/>
              </w:rPr>
              <w:t>(Modernizacja sieci wewnętrznych w obiekcie/obiektach wraz z montażem ładowarek)</w:t>
            </w:r>
          </w:p>
        </w:tc>
        <w:tc>
          <w:tcPr>
            <w:tcW w:w="1090" w:type="dxa"/>
            <w:tcBorders>
              <w:top w:val="single" w:sz="4" w:space="0" w:color="000000"/>
              <w:left w:val="single" w:sz="4" w:space="0" w:color="000000"/>
              <w:bottom w:val="single" w:sz="4" w:space="0" w:color="000000"/>
            </w:tcBorders>
            <w:shd w:val="clear" w:color="auto" w:fill="auto"/>
            <w:vAlign w:val="center"/>
          </w:tcPr>
          <w:p w14:paraId="7EE44F17" w14:textId="77777777" w:rsidR="003B3DC6" w:rsidRPr="003B3DC6" w:rsidRDefault="003B3DC6" w:rsidP="003B3DC6">
            <w:pPr>
              <w:widowControl w:val="0"/>
              <w:autoSpaceDE w:val="0"/>
              <w:jc w:val="center"/>
              <w:rPr>
                <w:rFonts w:ascii="Arial" w:hAnsi="Arial" w:cs="Arial"/>
                <w:b/>
                <w:bCs/>
                <w:sz w:val="18"/>
                <w:szCs w:val="18"/>
              </w:rPr>
            </w:pPr>
            <w:r w:rsidRPr="003B3DC6">
              <w:rPr>
                <w:rFonts w:ascii="Arial" w:hAnsi="Arial" w:cs="Arial"/>
                <w:b/>
                <w:bCs/>
                <w:sz w:val="18"/>
                <w:szCs w:val="18"/>
              </w:rPr>
              <w:t>Wartość robót brutto</w:t>
            </w:r>
          </w:p>
        </w:tc>
        <w:tc>
          <w:tcPr>
            <w:tcW w:w="1160" w:type="dxa"/>
            <w:tcBorders>
              <w:top w:val="single" w:sz="4" w:space="0" w:color="000000"/>
              <w:left w:val="single" w:sz="4" w:space="0" w:color="000000"/>
              <w:bottom w:val="single" w:sz="4" w:space="0" w:color="000000"/>
            </w:tcBorders>
            <w:shd w:val="clear" w:color="auto" w:fill="auto"/>
            <w:vAlign w:val="center"/>
          </w:tcPr>
          <w:p w14:paraId="17BB2449" w14:textId="77777777" w:rsidR="003B3DC6" w:rsidRPr="003B3DC6" w:rsidRDefault="003B3DC6" w:rsidP="003B3DC6">
            <w:pPr>
              <w:widowControl w:val="0"/>
              <w:autoSpaceDE w:val="0"/>
              <w:jc w:val="center"/>
              <w:rPr>
                <w:rFonts w:ascii="Arial" w:hAnsi="Arial" w:cs="Arial"/>
                <w:b/>
                <w:bCs/>
                <w:sz w:val="18"/>
                <w:szCs w:val="18"/>
              </w:rPr>
            </w:pPr>
            <w:r w:rsidRPr="003B3DC6">
              <w:rPr>
                <w:rFonts w:ascii="Arial" w:hAnsi="Arial" w:cs="Arial"/>
                <w:b/>
                <w:bCs/>
                <w:sz w:val="18"/>
                <w:szCs w:val="18"/>
              </w:rPr>
              <w:t>Miejsce wykonania</w:t>
            </w:r>
          </w:p>
          <w:p w14:paraId="016BD2F9" w14:textId="77777777" w:rsidR="003B3DC6" w:rsidRPr="003B3DC6" w:rsidRDefault="003B3DC6" w:rsidP="003B3DC6">
            <w:pPr>
              <w:widowControl w:val="0"/>
              <w:autoSpaceDE w:val="0"/>
              <w:jc w:val="center"/>
              <w:rPr>
                <w:rFonts w:ascii="Arial" w:hAnsi="Arial" w:cs="Arial"/>
                <w:b/>
                <w:bCs/>
                <w:sz w:val="18"/>
                <w:szCs w:val="18"/>
              </w:rPr>
            </w:pPr>
            <w:r w:rsidRPr="003B3DC6">
              <w:rPr>
                <w:rFonts w:ascii="Arial" w:hAnsi="Arial" w:cs="Arial"/>
                <w:b/>
                <w:bCs/>
                <w:sz w:val="18"/>
                <w:szCs w:val="18"/>
              </w:rPr>
              <w:t>robót</w:t>
            </w:r>
          </w:p>
        </w:tc>
        <w:tc>
          <w:tcPr>
            <w:tcW w:w="1230" w:type="dxa"/>
            <w:tcBorders>
              <w:top w:val="single" w:sz="4" w:space="0" w:color="000000"/>
              <w:left w:val="single" w:sz="4" w:space="0" w:color="000000"/>
              <w:bottom w:val="single" w:sz="4" w:space="0" w:color="000000"/>
            </w:tcBorders>
            <w:shd w:val="clear" w:color="auto" w:fill="auto"/>
            <w:vAlign w:val="center"/>
          </w:tcPr>
          <w:p w14:paraId="208954C1" w14:textId="77777777" w:rsidR="003B3DC6" w:rsidRPr="003B3DC6" w:rsidRDefault="003B3DC6" w:rsidP="003B3DC6">
            <w:pPr>
              <w:widowControl w:val="0"/>
              <w:autoSpaceDE w:val="0"/>
              <w:jc w:val="center"/>
              <w:rPr>
                <w:rFonts w:ascii="Arial" w:hAnsi="Arial" w:cs="Arial"/>
                <w:b/>
                <w:bCs/>
                <w:sz w:val="18"/>
                <w:szCs w:val="18"/>
              </w:rPr>
            </w:pPr>
            <w:r w:rsidRPr="003B3DC6">
              <w:rPr>
                <w:rFonts w:ascii="Arial" w:hAnsi="Arial" w:cs="Arial"/>
                <w:b/>
                <w:bCs/>
                <w:sz w:val="18"/>
                <w:szCs w:val="18"/>
              </w:rPr>
              <w:t>Data wykonania robót</w:t>
            </w:r>
          </w:p>
          <w:p w14:paraId="4F852FBA" w14:textId="77777777" w:rsidR="003B3DC6" w:rsidRPr="003B3DC6" w:rsidRDefault="003B3DC6" w:rsidP="003B3DC6">
            <w:pPr>
              <w:widowControl w:val="0"/>
              <w:autoSpaceDE w:val="0"/>
              <w:jc w:val="center"/>
              <w:rPr>
                <w:rFonts w:ascii="Arial" w:hAnsi="Arial" w:cs="Arial"/>
                <w:b/>
                <w:bCs/>
                <w:sz w:val="18"/>
                <w:szCs w:val="18"/>
              </w:rPr>
            </w:pPr>
            <w:r w:rsidRPr="003B3DC6">
              <w:rPr>
                <w:rFonts w:ascii="Arial" w:hAnsi="Arial" w:cs="Arial"/>
                <w:b/>
                <w:bCs/>
                <w:sz w:val="18"/>
                <w:szCs w:val="18"/>
              </w:rPr>
              <w:t>(miesiąc - rok)</w:t>
            </w:r>
          </w:p>
        </w:tc>
        <w:tc>
          <w:tcPr>
            <w:tcW w:w="1280" w:type="dxa"/>
            <w:tcBorders>
              <w:top w:val="single" w:sz="4" w:space="0" w:color="000000"/>
              <w:left w:val="single" w:sz="4" w:space="0" w:color="000000"/>
              <w:bottom w:val="single" w:sz="4" w:space="0" w:color="000000"/>
            </w:tcBorders>
            <w:shd w:val="clear" w:color="auto" w:fill="auto"/>
            <w:vAlign w:val="center"/>
          </w:tcPr>
          <w:p w14:paraId="4384E014" w14:textId="77777777" w:rsidR="003B3DC6" w:rsidRPr="003B3DC6" w:rsidRDefault="003B3DC6" w:rsidP="003B3DC6">
            <w:pPr>
              <w:widowControl w:val="0"/>
              <w:autoSpaceDE w:val="0"/>
              <w:jc w:val="center"/>
              <w:rPr>
                <w:rFonts w:ascii="Arial" w:hAnsi="Arial" w:cs="Arial"/>
                <w:b/>
                <w:bCs/>
                <w:sz w:val="18"/>
                <w:szCs w:val="18"/>
              </w:rPr>
            </w:pPr>
            <w:r w:rsidRPr="003B3DC6">
              <w:rPr>
                <w:rFonts w:ascii="Arial" w:hAnsi="Arial" w:cs="Arial"/>
                <w:b/>
                <w:bCs/>
                <w:sz w:val="18"/>
                <w:szCs w:val="18"/>
              </w:rPr>
              <w:t>Wykonawca robót</w:t>
            </w:r>
          </w:p>
        </w:tc>
        <w:tc>
          <w:tcPr>
            <w:tcW w:w="13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9537D4" w14:textId="77777777" w:rsidR="003B3DC6" w:rsidRPr="003B3DC6" w:rsidRDefault="003B3DC6" w:rsidP="003B3DC6">
            <w:pPr>
              <w:widowControl w:val="0"/>
              <w:tabs>
                <w:tab w:val="left" w:pos="8960"/>
              </w:tabs>
              <w:autoSpaceDE w:val="0"/>
              <w:ind w:right="100"/>
              <w:jc w:val="center"/>
              <w:rPr>
                <w:sz w:val="18"/>
                <w:szCs w:val="18"/>
              </w:rPr>
            </w:pPr>
            <w:r w:rsidRPr="003B3DC6">
              <w:rPr>
                <w:rFonts w:ascii="Arial" w:hAnsi="Arial" w:cs="Arial"/>
                <w:b/>
                <w:bCs/>
                <w:sz w:val="18"/>
                <w:szCs w:val="18"/>
              </w:rPr>
              <w:t>Odbiorca robót-podmiot                   na rzecz którego roboty wykonano</w:t>
            </w:r>
          </w:p>
        </w:tc>
      </w:tr>
      <w:tr w:rsidR="003B3DC6" w:rsidRPr="003B3DC6" w14:paraId="69B3AAC6" w14:textId="77777777" w:rsidTr="000F7F63">
        <w:tc>
          <w:tcPr>
            <w:tcW w:w="550" w:type="dxa"/>
            <w:tcBorders>
              <w:top w:val="single" w:sz="4" w:space="0" w:color="000000"/>
              <w:left w:val="single" w:sz="4" w:space="0" w:color="000000"/>
              <w:bottom w:val="single" w:sz="4" w:space="0" w:color="000000"/>
            </w:tcBorders>
            <w:shd w:val="clear" w:color="auto" w:fill="auto"/>
          </w:tcPr>
          <w:p w14:paraId="389F49EF" w14:textId="77777777" w:rsidR="003B3DC6" w:rsidRPr="003B3DC6" w:rsidRDefault="003B3DC6" w:rsidP="003B3DC6">
            <w:pPr>
              <w:widowControl w:val="0"/>
              <w:autoSpaceDE w:val="0"/>
              <w:jc w:val="center"/>
              <w:rPr>
                <w:rFonts w:ascii="Arial" w:hAnsi="Arial" w:cs="Arial"/>
                <w:b/>
                <w:bCs/>
                <w:sz w:val="18"/>
                <w:szCs w:val="18"/>
              </w:rPr>
            </w:pPr>
            <w:r w:rsidRPr="003B3DC6">
              <w:rPr>
                <w:rFonts w:ascii="Arial" w:hAnsi="Arial" w:cs="Arial"/>
                <w:b/>
                <w:bCs/>
                <w:sz w:val="18"/>
                <w:szCs w:val="18"/>
              </w:rPr>
              <w:t>1</w:t>
            </w:r>
          </w:p>
        </w:tc>
        <w:tc>
          <w:tcPr>
            <w:tcW w:w="2330" w:type="dxa"/>
            <w:tcBorders>
              <w:top w:val="single" w:sz="4" w:space="0" w:color="000000"/>
              <w:left w:val="single" w:sz="4" w:space="0" w:color="000000"/>
              <w:bottom w:val="single" w:sz="4" w:space="0" w:color="000000"/>
            </w:tcBorders>
            <w:shd w:val="clear" w:color="auto" w:fill="auto"/>
            <w:vAlign w:val="center"/>
          </w:tcPr>
          <w:p w14:paraId="51E41DAE" w14:textId="77777777" w:rsidR="003B3DC6" w:rsidRPr="003B3DC6" w:rsidRDefault="003B3DC6" w:rsidP="003B3DC6">
            <w:pPr>
              <w:widowControl w:val="0"/>
              <w:autoSpaceDE w:val="0"/>
              <w:jc w:val="center"/>
              <w:rPr>
                <w:rFonts w:ascii="Arial" w:hAnsi="Arial" w:cs="Arial"/>
                <w:b/>
                <w:bCs/>
                <w:sz w:val="18"/>
                <w:szCs w:val="18"/>
              </w:rPr>
            </w:pPr>
            <w:r w:rsidRPr="003B3DC6">
              <w:rPr>
                <w:rFonts w:ascii="Arial" w:hAnsi="Arial" w:cs="Arial"/>
                <w:b/>
                <w:bCs/>
                <w:sz w:val="18"/>
                <w:szCs w:val="18"/>
              </w:rPr>
              <w:t>2</w:t>
            </w:r>
          </w:p>
        </w:tc>
        <w:tc>
          <w:tcPr>
            <w:tcW w:w="1090" w:type="dxa"/>
            <w:tcBorders>
              <w:top w:val="single" w:sz="4" w:space="0" w:color="000000"/>
              <w:left w:val="single" w:sz="4" w:space="0" w:color="000000"/>
              <w:bottom w:val="single" w:sz="4" w:space="0" w:color="000000"/>
            </w:tcBorders>
            <w:shd w:val="clear" w:color="auto" w:fill="auto"/>
            <w:vAlign w:val="center"/>
          </w:tcPr>
          <w:p w14:paraId="37537D78" w14:textId="77777777" w:rsidR="003B3DC6" w:rsidRPr="003B3DC6" w:rsidRDefault="003B3DC6" w:rsidP="003B3DC6">
            <w:pPr>
              <w:widowControl w:val="0"/>
              <w:autoSpaceDE w:val="0"/>
              <w:jc w:val="center"/>
              <w:rPr>
                <w:rFonts w:ascii="Arial" w:hAnsi="Arial" w:cs="Arial"/>
                <w:b/>
                <w:bCs/>
                <w:sz w:val="18"/>
                <w:szCs w:val="18"/>
              </w:rPr>
            </w:pPr>
            <w:r w:rsidRPr="003B3DC6">
              <w:rPr>
                <w:rFonts w:ascii="Arial" w:hAnsi="Arial" w:cs="Arial"/>
                <w:b/>
                <w:bCs/>
                <w:sz w:val="18"/>
                <w:szCs w:val="18"/>
              </w:rPr>
              <w:t>3</w:t>
            </w:r>
          </w:p>
        </w:tc>
        <w:tc>
          <w:tcPr>
            <w:tcW w:w="1160" w:type="dxa"/>
            <w:tcBorders>
              <w:top w:val="single" w:sz="4" w:space="0" w:color="000000"/>
              <w:left w:val="single" w:sz="4" w:space="0" w:color="000000"/>
              <w:bottom w:val="single" w:sz="4" w:space="0" w:color="000000"/>
            </w:tcBorders>
            <w:shd w:val="clear" w:color="auto" w:fill="auto"/>
            <w:vAlign w:val="center"/>
          </w:tcPr>
          <w:p w14:paraId="19013598" w14:textId="77777777" w:rsidR="003B3DC6" w:rsidRPr="003B3DC6" w:rsidRDefault="003B3DC6" w:rsidP="003B3DC6">
            <w:pPr>
              <w:widowControl w:val="0"/>
              <w:autoSpaceDE w:val="0"/>
              <w:jc w:val="center"/>
              <w:rPr>
                <w:rFonts w:ascii="Arial" w:hAnsi="Arial" w:cs="Arial"/>
                <w:b/>
                <w:bCs/>
                <w:sz w:val="18"/>
                <w:szCs w:val="18"/>
              </w:rPr>
            </w:pPr>
            <w:r w:rsidRPr="003B3DC6">
              <w:rPr>
                <w:rFonts w:ascii="Arial" w:hAnsi="Arial" w:cs="Arial"/>
                <w:b/>
                <w:bCs/>
                <w:sz w:val="18"/>
                <w:szCs w:val="18"/>
              </w:rPr>
              <w:t>4</w:t>
            </w:r>
          </w:p>
        </w:tc>
        <w:tc>
          <w:tcPr>
            <w:tcW w:w="1230" w:type="dxa"/>
            <w:tcBorders>
              <w:top w:val="single" w:sz="4" w:space="0" w:color="000000"/>
              <w:left w:val="single" w:sz="4" w:space="0" w:color="000000"/>
              <w:bottom w:val="single" w:sz="4" w:space="0" w:color="000000"/>
            </w:tcBorders>
            <w:shd w:val="clear" w:color="auto" w:fill="auto"/>
            <w:vAlign w:val="center"/>
          </w:tcPr>
          <w:p w14:paraId="5E71C941" w14:textId="77777777" w:rsidR="003B3DC6" w:rsidRPr="003B3DC6" w:rsidRDefault="003B3DC6" w:rsidP="003B3DC6">
            <w:pPr>
              <w:widowControl w:val="0"/>
              <w:autoSpaceDE w:val="0"/>
              <w:jc w:val="center"/>
              <w:rPr>
                <w:rFonts w:ascii="Arial" w:hAnsi="Arial" w:cs="Arial"/>
                <w:b/>
                <w:bCs/>
                <w:sz w:val="18"/>
                <w:szCs w:val="18"/>
              </w:rPr>
            </w:pPr>
            <w:r w:rsidRPr="003B3DC6">
              <w:rPr>
                <w:rFonts w:ascii="Arial" w:hAnsi="Arial" w:cs="Arial"/>
                <w:b/>
                <w:bCs/>
                <w:sz w:val="18"/>
                <w:szCs w:val="18"/>
              </w:rPr>
              <w:t>5</w:t>
            </w:r>
          </w:p>
        </w:tc>
        <w:tc>
          <w:tcPr>
            <w:tcW w:w="1280" w:type="dxa"/>
            <w:tcBorders>
              <w:top w:val="single" w:sz="4" w:space="0" w:color="000000"/>
              <w:left w:val="single" w:sz="4" w:space="0" w:color="000000"/>
              <w:bottom w:val="single" w:sz="4" w:space="0" w:color="000000"/>
            </w:tcBorders>
            <w:shd w:val="clear" w:color="auto" w:fill="auto"/>
          </w:tcPr>
          <w:p w14:paraId="4E42B5ED" w14:textId="77777777" w:rsidR="003B3DC6" w:rsidRPr="003B3DC6" w:rsidRDefault="003B3DC6" w:rsidP="003B3DC6">
            <w:pPr>
              <w:widowControl w:val="0"/>
              <w:autoSpaceDE w:val="0"/>
              <w:jc w:val="center"/>
              <w:rPr>
                <w:rFonts w:ascii="Arial" w:hAnsi="Arial" w:cs="Arial"/>
                <w:b/>
                <w:bCs/>
                <w:sz w:val="18"/>
                <w:szCs w:val="18"/>
              </w:rPr>
            </w:pPr>
            <w:r w:rsidRPr="003B3DC6">
              <w:rPr>
                <w:rFonts w:ascii="Arial" w:hAnsi="Arial" w:cs="Arial"/>
                <w:b/>
                <w:bCs/>
                <w:sz w:val="18"/>
                <w:szCs w:val="18"/>
              </w:rPr>
              <w:t>6</w:t>
            </w:r>
          </w:p>
        </w:tc>
        <w:tc>
          <w:tcPr>
            <w:tcW w:w="1351" w:type="dxa"/>
            <w:tcBorders>
              <w:top w:val="single" w:sz="4" w:space="0" w:color="000000"/>
              <w:left w:val="single" w:sz="4" w:space="0" w:color="000000"/>
              <w:bottom w:val="single" w:sz="4" w:space="0" w:color="000000"/>
              <w:right w:val="single" w:sz="4" w:space="0" w:color="000000"/>
            </w:tcBorders>
            <w:shd w:val="clear" w:color="auto" w:fill="auto"/>
          </w:tcPr>
          <w:p w14:paraId="704A33D7" w14:textId="77777777" w:rsidR="003B3DC6" w:rsidRPr="003B3DC6" w:rsidRDefault="003B3DC6" w:rsidP="003B3DC6">
            <w:pPr>
              <w:widowControl w:val="0"/>
              <w:autoSpaceDE w:val="0"/>
              <w:jc w:val="center"/>
            </w:pPr>
            <w:r w:rsidRPr="003B3DC6">
              <w:rPr>
                <w:rFonts w:ascii="Arial" w:hAnsi="Arial" w:cs="Arial"/>
                <w:b/>
                <w:bCs/>
                <w:sz w:val="18"/>
                <w:szCs w:val="18"/>
              </w:rPr>
              <w:t>7</w:t>
            </w:r>
          </w:p>
        </w:tc>
      </w:tr>
      <w:tr w:rsidR="003B3DC6" w:rsidRPr="003B3DC6" w14:paraId="5C997580" w14:textId="77777777" w:rsidTr="000F7F63">
        <w:trPr>
          <w:trHeight w:val="1511"/>
        </w:trPr>
        <w:tc>
          <w:tcPr>
            <w:tcW w:w="550" w:type="dxa"/>
            <w:tcBorders>
              <w:top w:val="single" w:sz="4" w:space="0" w:color="000000"/>
              <w:left w:val="single" w:sz="4" w:space="0" w:color="000000"/>
              <w:bottom w:val="single" w:sz="4" w:space="0" w:color="000000"/>
            </w:tcBorders>
            <w:shd w:val="clear" w:color="auto" w:fill="auto"/>
          </w:tcPr>
          <w:p w14:paraId="2CAB6EE2" w14:textId="77777777" w:rsidR="003B3DC6" w:rsidRPr="003B3DC6" w:rsidRDefault="003B3DC6" w:rsidP="003B3DC6">
            <w:pPr>
              <w:widowControl w:val="0"/>
              <w:autoSpaceDE w:val="0"/>
              <w:snapToGrid w:val="0"/>
              <w:jc w:val="center"/>
              <w:rPr>
                <w:rFonts w:ascii="Arial" w:hAnsi="Arial" w:cs="Arial"/>
                <w:b/>
                <w:bCs/>
                <w:sz w:val="22"/>
                <w:szCs w:val="22"/>
              </w:rPr>
            </w:pPr>
            <w:r w:rsidRPr="003B3DC6">
              <w:rPr>
                <w:rFonts w:ascii="Arial" w:hAnsi="Arial" w:cs="Arial"/>
                <w:b/>
                <w:bCs/>
                <w:sz w:val="22"/>
                <w:szCs w:val="22"/>
              </w:rPr>
              <w:t>1</w:t>
            </w:r>
          </w:p>
        </w:tc>
        <w:tc>
          <w:tcPr>
            <w:tcW w:w="2330" w:type="dxa"/>
            <w:tcBorders>
              <w:top w:val="single" w:sz="4" w:space="0" w:color="000000"/>
              <w:left w:val="single" w:sz="4" w:space="0" w:color="000000"/>
              <w:bottom w:val="single" w:sz="4" w:space="0" w:color="000000"/>
            </w:tcBorders>
            <w:shd w:val="clear" w:color="auto" w:fill="auto"/>
          </w:tcPr>
          <w:p w14:paraId="47C99EBB" w14:textId="77777777" w:rsidR="003B3DC6" w:rsidRPr="003B3DC6" w:rsidRDefault="003B3DC6" w:rsidP="003B3DC6">
            <w:pPr>
              <w:widowControl w:val="0"/>
              <w:autoSpaceDE w:val="0"/>
              <w:snapToGrid w:val="0"/>
              <w:rPr>
                <w:rFonts w:ascii="Arial" w:hAnsi="Arial" w:cs="Arial"/>
                <w:b/>
                <w:bCs/>
                <w:sz w:val="22"/>
                <w:szCs w:val="22"/>
              </w:rPr>
            </w:pPr>
          </w:p>
        </w:tc>
        <w:tc>
          <w:tcPr>
            <w:tcW w:w="1090" w:type="dxa"/>
            <w:tcBorders>
              <w:top w:val="single" w:sz="4" w:space="0" w:color="000000"/>
              <w:left w:val="single" w:sz="4" w:space="0" w:color="000000"/>
              <w:bottom w:val="single" w:sz="4" w:space="0" w:color="000000"/>
            </w:tcBorders>
            <w:shd w:val="clear" w:color="auto" w:fill="auto"/>
          </w:tcPr>
          <w:p w14:paraId="1CDB427A" w14:textId="77777777" w:rsidR="003B3DC6" w:rsidRPr="003B3DC6" w:rsidRDefault="003B3DC6" w:rsidP="003B3DC6">
            <w:pPr>
              <w:widowControl w:val="0"/>
              <w:autoSpaceDE w:val="0"/>
              <w:snapToGrid w:val="0"/>
              <w:ind w:left="290" w:hanging="290"/>
              <w:rPr>
                <w:rFonts w:ascii="Arial" w:hAnsi="Arial" w:cs="Arial"/>
                <w:b/>
                <w:bCs/>
                <w:sz w:val="22"/>
                <w:szCs w:val="22"/>
              </w:rPr>
            </w:pPr>
          </w:p>
        </w:tc>
        <w:tc>
          <w:tcPr>
            <w:tcW w:w="1160" w:type="dxa"/>
            <w:tcBorders>
              <w:top w:val="single" w:sz="4" w:space="0" w:color="000000"/>
              <w:left w:val="single" w:sz="4" w:space="0" w:color="000000"/>
              <w:bottom w:val="single" w:sz="4" w:space="0" w:color="000000"/>
            </w:tcBorders>
            <w:shd w:val="clear" w:color="auto" w:fill="auto"/>
          </w:tcPr>
          <w:p w14:paraId="2292144B" w14:textId="77777777" w:rsidR="003B3DC6" w:rsidRPr="003B3DC6" w:rsidRDefault="003B3DC6" w:rsidP="003B3DC6">
            <w:pPr>
              <w:widowControl w:val="0"/>
              <w:autoSpaceDE w:val="0"/>
              <w:snapToGrid w:val="0"/>
              <w:jc w:val="center"/>
              <w:rPr>
                <w:rFonts w:ascii="Arial" w:hAnsi="Arial" w:cs="Arial"/>
                <w:b/>
                <w:bCs/>
                <w:sz w:val="22"/>
                <w:szCs w:val="22"/>
              </w:rPr>
            </w:pPr>
          </w:p>
        </w:tc>
        <w:tc>
          <w:tcPr>
            <w:tcW w:w="1230" w:type="dxa"/>
            <w:tcBorders>
              <w:top w:val="single" w:sz="4" w:space="0" w:color="000000"/>
              <w:left w:val="single" w:sz="4" w:space="0" w:color="000000"/>
              <w:bottom w:val="single" w:sz="4" w:space="0" w:color="000000"/>
            </w:tcBorders>
            <w:shd w:val="clear" w:color="auto" w:fill="auto"/>
          </w:tcPr>
          <w:p w14:paraId="59215025" w14:textId="77777777" w:rsidR="003B3DC6" w:rsidRPr="003B3DC6" w:rsidRDefault="003B3DC6" w:rsidP="003B3DC6">
            <w:pPr>
              <w:widowControl w:val="0"/>
              <w:autoSpaceDE w:val="0"/>
              <w:snapToGrid w:val="0"/>
              <w:rPr>
                <w:rFonts w:ascii="Arial" w:hAnsi="Arial" w:cs="Arial"/>
                <w:b/>
                <w:bCs/>
                <w:sz w:val="22"/>
                <w:szCs w:val="22"/>
              </w:rPr>
            </w:pPr>
          </w:p>
        </w:tc>
        <w:tc>
          <w:tcPr>
            <w:tcW w:w="1280" w:type="dxa"/>
            <w:tcBorders>
              <w:top w:val="single" w:sz="4" w:space="0" w:color="000000"/>
              <w:left w:val="single" w:sz="4" w:space="0" w:color="000000"/>
              <w:bottom w:val="single" w:sz="4" w:space="0" w:color="000000"/>
            </w:tcBorders>
            <w:shd w:val="clear" w:color="auto" w:fill="auto"/>
          </w:tcPr>
          <w:p w14:paraId="6E0C7F8B" w14:textId="77777777" w:rsidR="003B3DC6" w:rsidRPr="003B3DC6" w:rsidRDefault="003B3DC6" w:rsidP="003B3DC6">
            <w:pPr>
              <w:widowControl w:val="0"/>
              <w:autoSpaceDE w:val="0"/>
              <w:snapToGrid w:val="0"/>
              <w:rPr>
                <w:rFonts w:ascii="Arial" w:hAnsi="Arial" w:cs="Arial"/>
                <w:b/>
                <w:bCs/>
                <w:sz w:val="22"/>
                <w:szCs w:val="22"/>
              </w:rPr>
            </w:pPr>
          </w:p>
        </w:tc>
        <w:tc>
          <w:tcPr>
            <w:tcW w:w="1351" w:type="dxa"/>
            <w:tcBorders>
              <w:top w:val="single" w:sz="4" w:space="0" w:color="000000"/>
              <w:left w:val="single" w:sz="4" w:space="0" w:color="000000"/>
              <w:bottom w:val="single" w:sz="4" w:space="0" w:color="000000"/>
              <w:right w:val="single" w:sz="4" w:space="0" w:color="000000"/>
            </w:tcBorders>
            <w:shd w:val="clear" w:color="auto" w:fill="auto"/>
          </w:tcPr>
          <w:p w14:paraId="7085EB1C" w14:textId="77777777" w:rsidR="003B3DC6" w:rsidRPr="003B3DC6" w:rsidRDefault="003B3DC6" w:rsidP="003B3DC6">
            <w:pPr>
              <w:widowControl w:val="0"/>
              <w:autoSpaceDE w:val="0"/>
              <w:snapToGrid w:val="0"/>
              <w:rPr>
                <w:rFonts w:ascii="Arial" w:hAnsi="Arial" w:cs="Arial"/>
                <w:b/>
                <w:bCs/>
                <w:sz w:val="22"/>
                <w:szCs w:val="22"/>
              </w:rPr>
            </w:pPr>
          </w:p>
        </w:tc>
      </w:tr>
      <w:tr w:rsidR="003B3DC6" w:rsidRPr="003B3DC6" w14:paraId="403E202E" w14:textId="77777777" w:rsidTr="000F7F63">
        <w:trPr>
          <w:trHeight w:val="1511"/>
        </w:trPr>
        <w:tc>
          <w:tcPr>
            <w:tcW w:w="550" w:type="dxa"/>
            <w:tcBorders>
              <w:top w:val="single" w:sz="4" w:space="0" w:color="000000"/>
              <w:left w:val="single" w:sz="4" w:space="0" w:color="000000"/>
              <w:bottom w:val="single" w:sz="4" w:space="0" w:color="000000"/>
            </w:tcBorders>
            <w:shd w:val="clear" w:color="auto" w:fill="auto"/>
          </w:tcPr>
          <w:p w14:paraId="063D91BC" w14:textId="77777777" w:rsidR="003B3DC6" w:rsidRPr="003B3DC6" w:rsidRDefault="003B3DC6" w:rsidP="003B3DC6">
            <w:pPr>
              <w:widowControl w:val="0"/>
              <w:autoSpaceDE w:val="0"/>
              <w:snapToGrid w:val="0"/>
              <w:jc w:val="center"/>
              <w:rPr>
                <w:rFonts w:ascii="Arial" w:hAnsi="Arial" w:cs="Arial"/>
                <w:b/>
                <w:bCs/>
                <w:sz w:val="22"/>
                <w:szCs w:val="22"/>
              </w:rPr>
            </w:pPr>
            <w:r w:rsidRPr="003B3DC6">
              <w:rPr>
                <w:rFonts w:ascii="Arial" w:hAnsi="Arial" w:cs="Arial"/>
                <w:b/>
                <w:bCs/>
                <w:sz w:val="22"/>
                <w:szCs w:val="22"/>
              </w:rPr>
              <w:t>2</w:t>
            </w:r>
          </w:p>
        </w:tc>
        <w:tc>
          <w:tcPr>
            <w:tcW w:w="2330" w:type="dxa"/>
            <w:tcBorders>
              <w:top w:val="single" w:sz="4" w:space="0" w:color="000000"/>
              <w:left w:val="single" w:sz="4" w:space="0" w:color="000000"/>
              <w:bottom w:val="single" w:sz="4" w:space="0" w:color="000000"/>
            </w:tcBorders>
            <w:shd w:val="clear" w:color="auto" w:fill="auto"/>
          </w:tcPr>
          <w:p w14:paraId="030C91CC" w14:textId="77777777" w:rsidR="003B3DC6" w:rsidRPr="003B3DC6" w:rsidRDefault="003B3DC6" w:rsidP="003B3DC6">
            <w:pPr>
              <w:widowControl w:val="0"/>
              <w:autoSpaceDE w:val="0"/>
              <w:snapToGrid w:val="0"/>
              <w:rPr>
                <w:rFonts w:ascii="Arial" w:hAnsi="Arial" w:cs="Arial"/>
                <w:b/>
                <w:bCs/>
                <w:sz w:val="22"/>
                <w:szCs w:val="22"/>
              </w:rPr>
            </w:pPr>
          </w:p>
        </w:tc>
        <w:tc>
          <w:tcPr>
            <w:tcW w:w="1090" w:type="dxa"/>
            <w:tcBorders>
              <w:top w:val="single" w:sz="4" w:space="0" w:color="000000"/>
              <w:left w:val="single" w:sz="4" w:space="0" w:color="000000"/>
              <w:bottom w:val="single" w:sz="4" w:space="0" w:color="000000"/>
            </w:tcBorders>
            <w:shd w:val="clear" w:color="auto" w:fill="auto"/>
          </w:tcPr>
          <w:p w14:paraId="1441F0F1" w14:textId="77777777" w:rsidR="003B3DC6" w:rsidRPr="003B3DC6" w:rsidRDefault="003B3DC6" w:rsidP="003B3DC6">
            <w:pPr>
              <w:widowControl w:val="0"/>
              <w:autoSpaceDE w:val="0"/>
              <w:snapToGrid w:val="0"/>
              <w:ind w:left="290" w:hanging="290"/>
              <w:rPr>
                <w:rFonts w:ascii="Arial" w:hAnsi="Arial" w:cs="Arial"/>
                <w:b/>
                <w:bCs/>
                <w:sz w:val="22"/>
                <w:szCs w:val="22"/>
              </w:rPr>
            </w:pPr>
          </w:p>
        </w:tc>
        <w:tc>
          <w:tcPr>
            <w:tcW w:w="1160" w:type="dxa"/>
            <w:tcBorders>
              <w:top w:val="single" w:sz="4" w:space="0" w:color="000000"/>
              <w:left w:val="single" w:sz="4" w:space="0" w:color="000000"/>
              <w:bottom w:val="single" w:sz="4" w:space="0" w:color="000000"/>
            </w:tcBorders>
            <w:shd w:val="clear" w:color="auto" w:fill="auto"/>
          </w:tcPr>
          <w:p w14:paraId="40C4F903" w14:textId="77777777" w:rsidR="003B3DC6" w:rsidRPr="003B3DC6" w:rsidRDefault="003B3DC6" w:rsidP="003B3DC6">
            <w:pPr>
              <w:widowControl w:val="0"/>
              <w:autoSpaceDE w:val="0"/>
              <w:snapToGrid w:val="0"/>
              <w:jc w:val="center"/>
              <w:rPr>
                <w:rFonts w:ascii="Arial" w:hAnsi="Arial" w:cs="Arial"/>
                <w:b/>
                <w:bCs/>
                <w:sz w:val="22"/>
                <w:szCs w:val="22"/>
              </w:rPr>
            </w:pPr>
          </w:p>
        </w:tc>
        <w:tc>
          <w:tcPr>
            <w:tcW w:w="1230" w:type="dxa"/>
            <w:tcBorders>
              <w:top w:val="single" w:sz="4" w:space="0" w:color="000000"/>
              <w:left w:val="single" w:sz="4" w:space="0" w:color="000000"/>
              <w:bottom w:val="single" w:sz="4" w:space="0" w:color="000000"/>
            </w:tcBorders>
            <w:shd w:val="clear" w:color="auto" w:fill="auto"/>
          </w:tcPr>
          <w:p w14:paraId="5F91C00E" w14:textId="77777777" w:rsidR="003B3DC6" w:rsidRPr="003B3DC6" w:rsidRDefault="003B3DC6" w:rsidP="003B3DC6">
            <w:pPr>
              <w:widowControl w:val="0"/>
              <w:autoSpaceDE w:val="0"/>
              <w:snapToGrid w:val="0"/>
              <w:rPr>
                <w:rFonts w:ascii="Arial" w:hAnsi="Arial" w:cs="Arial"/>
                <w:b/>
                <w:bCs/>
                <w:sz w:val="22"/>
                <w:szCs w:val="22"/>
              </w:rPr>
            </w:pPr>
          </w:p>
        </w:tc>
        <w:tc>
          <w:tcPr>
            <w:tcW w:w="1280" w:type="dxa"/>
            <w:tcBorders>
              <w:top w:val="single" w:sz="4" w:space="0" w:color="000000"/>
              <w:left w:val="single" w:sz="4" w:space="0" w:color="000000"/>
              <w:bottom w:val="single" w:sz="4" w:space="0" w:color="000000"/>
            </w:tcBorders>
            <w:shd w:val="clear" w:color="auto" w:fill="auto"/>
          </w:tcPr>
          <w:p w14:paraId="7581BC5D" w14:textId="77777777" w:rsidR="003B3DC6" w:rsidRPr="003B3DC6" w:rsidRDefault="003B3DC6" w:rsidP="003B3DC6">
            <w:pPr>
              <w:widowControl w:val="0"/>
              <w:autoSpaceDE w:val="0"/>
              <w:snapToGrid w:val="0"/>
              <w:rPr>
                <w:rFonts w:ascii="Arial" w:hAnsi="Arial" w:cs="Arial"/>
                <w:b/>
                <w:bCs/>
                <w:sz w:val="22"/>
                <w:szCs w:val="22"/>
              </w:rPr>
            </w:pPr>
          </w:p>
        </w:tc>
        <w:tc>
          <w:tcPr>
            <w:tcW w:w="1351" w:type="dxa"/>
            <w:tcBorders>
              <w:top w:val="single" w:sz="4" w:space="0" w:color="000000"/>
              <w:left w:val="single" w:sz="4" w:space="0" w:color="000000"/>
              <w:bottom w:val="single" w:sz="4" w:space="0" w:color="000000"/>
              <w:right w:val="single" w:sz="4" w:space="0" w:color="000000"/>
            </w:tcBorders>
            <w:shd w:val="clear" w:color="auto" w:fill="auto"/>
          </w:tcPr>
          <w:p w14:paraId="0D242F7A" w14:textId="77777777" w:rsidR="003B3DC6" w:rsidRPr="003B3DC6" w:rsidRDefault="003B3DC6" w:rsidP="003B3DC6">
            <w:pPr>
              <w:widowControl w:val="0"/>
              <w:autoSpaceDE w:val="0"/>
              <w:snapToGrid w:val="0"/>
              <w:rPr>
                <w:rFonts w:ascii="Arial" w:hAnsi="Arial" w:cs="Arial"/>
                <w:b/>
                <w:bCs/>
                <w:sz w:val="22"/>
                <w:szCs w:val="22"/>
              </w:rPr>
            </w:pPr>
          </w:p>
        </w:tc>
      </w:tr>
    </w:tbl>
    <w:p w14:paraId="0D7EBDAF" w14:textId="77777777" w:rsidR="003B3DC6" w:rsidRDefault="003B3DC6" w:rsidP="00100917">
      <w:pPr>
        <w:widowControl w:val="0"/>
        <w:tabs>
          <w:tab w:val="left" w:pos="1260"/>
        </w:tabs>
        <w:autoSpaceDE w:val="0"/>
        <w:spacing w:line="360" w:lineRule="auto"/>
        <w:jc w:val="both"/>
        <w:rPr>
          <w:rFonts w:ascii="Arial" w:hAnsi="Arial" w:cs="Arial"/>
          <w:lang w:eastAsia="ar-SA"/>
        </w:rPr>
      </w:pPr>
    </w:p>
    <w:p w14:paraId="5E6D28AA" w14:textId="2A655BC7" w:rsidR="00100917" w:rsidRPr="00100917" w:rsidRDefault="00100917" w:rsidP="00100917">
      <w:pPr>
        <w:widowControl w:val="0"/>
        <w:tabs>
          <w:tab w:val="left" w:pos="1260"/>
        </w:tabs>
        <w:autoSpaceDE w:val="0"/>
        <w:spacing w:line="360" w:lineRule="auto"/>
        <w:jc w:val="both"/>
        <w:rPr>
          <w:rFonts w:ascii="Arial" w:hAnsi="Arial" w:cs="Arial"/>
          <w:i/>
          <w:sz w:val="18"/>
          <w:szCs w:val="18"/>
          <w:lang w:eastAsia="ar-SA"/>
        </w:rPr>
      </w:pPr>
      <w:r w:rsidRPr="00100917">
        <w:rPr>
          <w:rFonts w:ascii="Arial" w:hAnsi="Arial" w:cs="Arial"/>
          <w:lang w:eastAsia="ar-SA"/>
        </w:rPr>
        <w:t xml:space="preserve">                         </w:t>
      </w:r>
    </w:p>
    <w:p w14:paraId="26E3EF8F" w14:textId="77777777" w:rsidR="002226DA" w:rsidRPr="00C83033" w:rsidRDefault="002226DA" w:rsidP="002226DA">
      <w:pPr>
        <w:jc w:val="both"/>
        <w:rPr>
          <w:rFonts w:ascii="Arial" w:hAnsi="Arial" w:cs="Arial"/>
          <w:b/>
          <w:i/>
          <w:sz w:val="18"/>
          <w:szCs w:val="18"/>
          <w:u w:val="single"/>
          <w:lang w:eastAsia="ar-SA"/>
        </w:rPr>
      </w:pPr>
      <w:r w:rsidRPr="00C83033">
        <w:rPr>
          <w:rFonts w:ascii="Arial" w:hAnsi="Arial" w:cs="Arial"/>
          <w:b/>
          <w:i/>
          <w:sz w:val="18"/>
          <w:szCs w:val="18"/>
          <w:u w:val="single"/>
          <w:lang w:eastAsia="ar-SA"/>
        </w:rPr>
        <w:t>UWAGA!</w:t>
      </w:r>
    </w:p>
    <w:p w14:paraId="116A0A3B" w14:textId="77777777" w:rsidR="002226DA" w:rsidRPr="00C83033" w:rsidRDefault="002226DA" w:rsidP="002226DA">
      <w:pPr>
        <w:jc w:val="both"/>
        <w:rPr>
          <w:rFonts w:ascii="Arial" w:hAnsi="Arial" w:cs="Arial"/>
          <w:b/>
          <w:i/>
          <w:sz w:val="18"/>
          <w:szCs w:val="18"/>
          <w:u w:val="single"/>
          <w:lang w:eastAsia="ar-SA"/>
        </w:rPr>
      </w:pPr>
    </w:p>
    <w:p w14:paraId="007F2177" w14:textId="170C65E3" w:rsidR="00086948" w:rsidRDefault="002226DA" w:rsidP="002226DA">
      <w:pPr>
        <w:spacing w:line="276" w:lineRule="auto"/>
        <w:jc w:val="both"/>
        <w:rPr>
          <w:rFonts w:ascii="Arial" w:hAnsi="Arial" w:cs="Arial"/>
          <w:lang w:eastAsia="ar-SA"/>
        </w:rPr>
      </w:pPr>
      <w:r w:rsidRPr="00C83033">
        <w:rPr>
          <w:rFonts w:ascii="Arial" w:hAnsi="Arial" w:cs="Arial"/>
          <w:sz w:val="18"/>
          <w:szCs w:val="18"/>
          <w:lang w:eastAsia="ar-SA"/>
        </w:rPr>
        <w:t xml:space="preserve">Należy załączyć </w:t>
      </w:r>
      <w:r w:rsidRPr="00C83033">
        <w:rPr>
          <w:rFonts w:ascii="Arial" w:hAnsi="Arial" w:cs="Arial"/>
          <w:b/>
          <w:bCs/>
          <w:sz w:val="18"/>
          <w:szCs w:val="18"/>
          <w:lang w:eastAsia="ar-SA"/>
        </w:rPr>
        <w:t>dowody</w:t>
      </w:r>
      <w:r w:rsidRPr="00C83033">
        <w:rPr>
          <w:rFonts w:ascii="Arial" w:hAnsi="Arial" w:cs="Arial"/>
          <w:sz w:val="18"/>
          <w:szCs w:val="18"/>
          <w:lang w:eastAsia="ar-SA"/>
        </w:rPr>
        <w:t xml:space="preserve"> określające, czy wskazane w Wykazie robót roboty zostały wykonane należycie, </w:t>
      </w:r>
      <w:r w:rsidRPr="00C83033">
        <w:rPr>
          <w:rFonts w:ascii="Arial" w:hAnsi="Arial" w:cs="Arial"/>
          <w:sz w:val="18"/>
          <w:szCs w:val="18"/>
          <w:lang w:eastAsia="ar-SA"/>
        </w:rPr>
        <w:br/>
        <w:t xml:space="preserve">w szczególności informacji o tym czy roboty zostały wykonane zgodnie z przepisami prawa budowlanego </w:t>
      </w:r>
      <w:r w:rsidRPr="00C83033">
        <w:rPr>
          <w:rFonts w:ascii="Arial" w:hAnsi="Arial" w:cs="Arial"/>
          <w:sz w:val="18"/>
          <w:szCs w:val="18"/>
          <w:lang w:eastAsia="ar-SA"/>
        </w:rPr>
        <w:br/>
        <w:t xml:space="preserve">i prawidłowo ukończone, przy czym </w:t>
      </w:r>
      <w:r w:rsidRPr="00C83033">
        <w:rPr>
          <w:rFonts w:ascii="Arial" w:hAnsi="Arial" w:cs="Arial"/>
          <w:b/>
          <w:bCs/>
          <w:sz w:val="18"/>
          <w:szCs w:val="18"/>
          <w:lang w:eastAsia="ar-SA"/>
        </w:rPr>
        <w:t xml:space="preserve">dowodami, o których mowa, są referencje bądź inne dokumenty </w:t>
      </w:r>
      <w:r w:rsidRPr="00C83033">
        <w:rPr>
          <w:rFonts w:ascii="Arial" w:hAnsi="Arial" w:cs="Arial"/>
          <w:sz w:val="18"/>
          <w:szCs w:val="18"/>
          <w:lang w:eastAsia="ar-SA"/>
        </w:rPr>
        <w:t>wystawione przez podmiot, na rzecz którego roboty budowlane były wykonywane, a jeżeli z uzasadnionej przyczyny o obiektywnym charakterze wykonawca nie jest w stanie uzyskać tych dokumentów - inne dokumenty</w:t>
      </w:r>
      <w:r w:rsidR="00176DC3">
        <w:rPr>
          <w:rFonts w:ascii="Arial" w:hAnsi="Arial" w:cs="Arial"/>
          <w:sz w:val="18"/>
          <w:szCs w:val="18"/>
          <w:lang w:eastAsia="ar-SA"/>
        </w:rPr>
        <w:t>.</w:t>
      </w:r>
    </w:p>
    <w:p w14:paraId="2833718D" w14:textId="77777777" w:rsidR="00086948" w:rsidRDefault="00086948" w:rsidP="0081171C">
      <w:pPr>
        <w:spacing w:line="276" w:lineRule="auto"/>
        <w:jc w:val="both"/>
        <w:rPr>
          <w:rFonts w:ascii="Arial" w:hAnsi="Arial" w:cs="Arial"/>
          <w:lang w:eastAsia="ar-SA"/>
        </w:rPr>
      </w:pPr>
    </w:p>
    <w:p w14:paraId="63A469E5" w14:textId="5F4AA8B9" w:rsidR="00B921E6" w:rsidRDefault="00B921E6" w:rsidP="0081171C">
      <w:pPr>
        <w:tabs>
          <w:tab w:val="left" w:pos="1716"/>
        </w:tabs>
        <w:spacing w:line="276" w:lineRule="auto"/>
        <w:jc w:val="right"/>
        <w:rPr>
          <w:rFonts w:ascii="Arial" w:hAnsi="Arial" w:cs="Arial"/>
          <w:b/>
          <w:color w:val="FF0000"/>
          <w:lang w:val="sq-AL" w:eastAsia="ar-SA"/>
        </w:rPr>
      </w:pPr>
    </w:p>
    <w:p w14:paraId="4E379B58" w14:textId="464F6C84" w:rsidR="00086948" w:rsidRDefault="00086948" w:rsidP="0081171C">
      <w:pPr>
        <w:tabs>
          <w:tab w:val="left" w:pos="1716"/>
        </w:tabs>
        <w:spacing w:line="276" w:lineRule="auto"/>
        <w:jc w:val="right"/>
        <w:rPr>
          <w:rFonts w:ascii="Arial" w:hAnsi="Arial" w:cs="Arial"/>
          <w:b/>
          <w:color w:val="FF0000"/>
          <w:lang w:val="sq-AL" w:eastAsia="ar-SA"/>
        </w:rPr>
      </w:pPr>
    </w:p>
    <w:p w14:paraId="2EB4E105" w14:textId="1AF3D26B" w:rsidR="00086948" w:rsidRDefault="00086948" w:rsidP="0081171C">
      <w:pPr>
        <w:tabs>
          <w:tab w:val="left" w:pos="1716"/>
        </w:tabs>
        <w:spacing w:line="276" w:lineRule="auto"/>
        <w:jc w:val="right"/>
        <w:rPr>
          <w:rFonts w:ascii="Arial" w:hAnsi="Arial" w:cs="Arial"/>
          <w:b/>
          <w:color w:val="FF0000"/>
          <w:lang w:val="sq-AL" w:eastAsia="ar-SA"/>
        </w:rPr>
      </w:pPr>
    </w:p>
    <w:p w14:paraId="16DC03E1" w14:textId="118D7A46" w:rsidR="00C07A15" w:rsidRDefault="00C07A15" w:rsidP="0081171C">
      <w:pPr>
        <w:tabs>
          <w:tab w:val="left" w:pos="1716"/>
        </w:tabs>
        <w:spacing w:line="276" w:lineRule="auto"/>
        <w:jc w:val="right"/>
        <w:rPr>
          <w:rFonts w:ascii="Arial" w:hAnsi="Arial" w:cs="Arial"/>
          <w:b/>
          <w:color w:val="FF0000"/>
          <w:lang w:val="sq-AL" w:eastAsia="ar-SA"/>
        </w:rPr>
      </w:pPr>
    </w:p>
    <w:p w14:paraId="7B98975C" w14:textId="523F94A0" w:rsidR="00C07A15" w:rsidRDefault="00C07A15" w:rsidP="0081171C">
      <w:pPr>
        <w:tabs>
          <w:tab w:val="left" w:pos="1716"/>
        </w:tabs>
        <w:spacing w:line="276" w:lineRule="auto"/>
        <w:jc w:val="right"/>
        <w:rPr>
          <w:rFonts w:ascii="Arial" w:hAnsi="Arial" w:cs="Arial"/>
          <w:b/>
          <w:color w:val="FF0000"/>
          <w:lang w:val="sq-AL" w:eastAsia="ar-SA"/>
        </w:rPr>
      </w:pPr>
    </w:p>
    <w:p w14:paraId="6C35A4D9" w14:textId="61021A28" w:rsidR="003B3DC6" w:rsidRDefault="003B3DC6" w:rsidP="0081171C">
      <w:pPr>
        <w:tabs>
          <w:tab w:val="left" w:pos="1716"/>
        </w:tabs>
        <w:spacing w:line="276" w:lineRule="auto"/>
        <w:jc w:val="right"/>
        <w:rPr>
          <w:rFonts w:ascii="Arial" w:hAnsi="Arial" w:cs="Arial"/>
          <w:b/>
          <w:color w:val="FF0000"/>
          <w:lang w:val="sq-AL" w:eastAsia="ar-SA"/>
        </w:rPr>
      </w:pPr>
    </w:p>
    <w:p w14:paraId="28B25E27" w14:textId="5DD2CE0A" w:rsidR="003B3DC6" w:rsidRDefault="003B3DC6" w:rsidP="0081171C">
      <w:pPr>
        <w:tabs>
          <w:tab w:val="left" w:pos="1716"/>
        </w:tabs>
        <w:spacing w:line="276" w:lineRule="auto"/>
        <w:jc w:val="right"/>
        <w:rPr>
          <w:rFonts w:ascii="Arial" w:hAnsi="Arial" w:cs="Arial"/>
          <w:b/>
          <w:color w:val="FF0000"/>
          <w:lang w:val="sq-AL" w:eastAsia="ar-SA"/>
        </w:rPr>
      </w:pPr>
    </w:p>
    <w:p w14:paraId="7B374798" w14:textId="12C29CFD" w:rsidR="003B3DC6" w:rsidRDefault="003B3DC6" w:rsidP="0081171C">
      <w:pPr>
        <w:tabs>
          <w:tab w:val="left" w:pos="1716"/>
        </w:tabs>
        <w:spacing w:line="276" w:lineRule="auto"/>
        <w:jc w:val="right"/>
        <w:rPr>
          <w:rFonts w:ascii="Arial" w:hAnsi="Arial" w:cs="Arial"/>
          <w:b/>
          <w:color w:val="FF0000"/>
          <w:lang w:val="sq-AL" w:eastAsia="ar-SA"/>
        </w:rPr>
      </w:pPr>
    </w:p>
    <w:p w14:paraId="4F0D58AC" w14:textId="4E0F9241" w:rsidR="003B3DC6" w:rsidRDefault="003B3DC6" w:rsidP="0081171C">
      <w:pPr>
        <w:tabs>
          <w:tab w:val="left" w:pos="1716"/>
        </w:tabs>
        <w:spacing w:line="276" w:lineRule="auto"/>
        <w:jc w:val="right"/>
        <w:rPr>
          <w:rFonts w:ascii="Arial" w:hAnsi="Arial" w:cs="Arial"/>
          <w:b/>
          <w:color w:val="FF0000"/>
          <w:lang w:val="sq-AL" w:eastAsia="ar-SA"/>
        </w:rPr>
      </w:pPr>
    </w:p>
    <w:p w14:paraId="466AA44D" w14:textId="042DEBE7" w:rsidR="003B3DC6" w:rsidRDefault="003B3DC6" w:rsidP="0081171C">
      <w:pPr>
        <w:tabs>
          <w:tab w:val="left" w:pos="1716"/>
        </w:tabs>
        <w:spacing w:line="276" w:lineRule="auto"/>
        <w:jc w:val="right"/>
        <w:rPr>
          <w:rFonts w:ascii="Arial" w:hAnsi="Arial" w:cs="Arial"/>
          <w:b/>
          <w:color w:val="FF0000"/>
          <w:lang w:val="sq-AL" w:eastAsia="ar-SA"/>
        </w:rPr>
      </w:pPr>
    </w:p>
    <w:p w14:paraId="70BFACCB" w14:textId="0454EA93" w:rsidR="003B3DC6" w:rsidRDefault="003B3DC6" w:rsidP="0081171C">
      <w:pPr>
        <w:tabs>
          <w:tab w:val="left" w:pos="1716"/>
        </w:tabs>
        <w:spacing w:line="276" w:lineRule="auto"/>
        <w:jc w:val="right"/>
        <w:rPr>
          <w:rFonts w:ascii="Arial" w:hAnsi="Arial" w:cs="Arial"/>
          <w:b/>
          <w:color w:val="FF0000"/>
          <w:lang w:val="sq-AL" w:eastAsia="ar-SA"/>
        </w:rPr>
      </w:pPr>
    </w:p>
    <w:p w14:paraId="48B7C293" w14:textId="4CB04B95" w:rsidR="003B3DC6" w:rsidRDefault="003B3DC6" w:rsidP="0081171C">
      <w:pPr>
        <w:tabs>
          <w:tab w:val="left" w:pos="1716"/>
        </w:tabs>
        <w:spacing w:line="276" w:lineRule="auto"/>
        <w:jc w:val="right"/>
        <w:rPr>
          <w:rFonts w:ascii="Arial" w:hAnsi="Arial" w:cs="Arial"/>
          <w:b/>
          <w:color w:val="FF0000"/>
          <w:lang w:val="sq-AL" w:eastAsia="ar-SA"/>
        </w:rPr>
      </w:pPr>
    </w:p>
    <w:p w14:paraId="06496176" w14:textId="77777777" w:rsidR="003B3DC6" w:rsidRDefault="003B3DC6" w:rsidP="0081171C">
      <w:pPr>
        <w:tabs>
          <w:tab w:val="left" w:pos="1716"/>
        </w:tabs>
        <w:spacing w:line="276" w:lineRule="auto"/>
        <w:jc w:val="right"/>
        <w:rPr>
          <w:rFonts w:ascii="Arial" w:hAnsi="Arial" w:cs="Arial"/>
          <w:b/>
          <w:color w:val="FF0000"/>
          <w:lang w:val="sq-AL" w:eastAsia="ar-SA"/>
        </w:rPr>
      </w:pPr>
    </w:p>
    <w:p w14:paraId="3A698F63" w14:textId="77777777" w:rsidR="00CC628C" w:rsidRDefault="00CC628C" w:rsidP="0081171C">
      <w:pPr>
        <w:tabs>
          <w:tab w:val="left" w:pos="1716"/>
        </w:tabs>
        <w:spacing w:line="276" w:lineRule="auto"/>
        <w:jc w:val="right"/>
        <w:rPr>
          <w:rFonts w:ascii="Arial" w:hAnsi="Arial" w:cs="Arial"/>
          <w:b/>
          <w:color w:val="FF0000"/>
          <w:lang w:val="sq-AL" w:eastAsia="ar-SA"/>
        </w:rPr>
      </w:pPr>
    </w:p>
    <w:p w14:paraId="58659FF1" w14:textId="09FF2270" w:rsidR="003E43B3" w:rsidRPr="00CC628C" w:rsidRDefault="003E43B3" w:rsidP="003E43B3">
      <w:pPr>
        <w:ind w:left="5103"/>
        <w:jc w:val="right"/>
        <w:rPr>
          <w:rFonts w:ascii="Arial" w:hAnsi="Arial" w:cs="Arial"/>
          <w:b/>
          <w:bCs/>
          <w:sz w:val="18"/>
          <w:szCs w:val="18"/>
          <w:lang w:eastAsia="ar-SA"/>
        </w:rPr>
      </w:pPr>
      <w:r w:rsidRPr="00CC628C">
        <w:rPr>
          <w:rFonts w:ascii="Arial" w:hAnsi="Arial" w:cs="Arial"/>
          <w:b/>
          <w:bCs/>
          <w:sz w:val="18"/>
          <w:szCs w:val="18"/>
          <w:lang w:eastAsia="ar-SA"/>
        </w:rPr>
        <w:t xml:space="preserve">Załącznik nr </w:t>
      </w:r>
      <w:r w:rsidR="001E302A">
        <w:rPr>
          <w:rFonts w:ascii="Arial" w:hAnsi="Arial" w:cs="Arial"/>
          <w:b/>
          <w:bCs/>
          <w:sz w:val="18"/>
          <w:szCs w:val="18"/>
          <w:lang w:eastAsia="ar-SA"/>
        </w:rPr>
        <w:t>9</w:t>
      </w:r>
      <w:r w:rsidRPr="00CC628C">
        <w:rPr>
          <w:rFonts w:ascii="Arial" w:hAnsi="Arial" w:cs="Arial"/>
          <w:b/>
          <w:bCs/>
          <w:sz w:val="18"/>
          <w:szCs w:val="18"/>
          <w:lang w:eastAsia="ar-SA"/>
        </w:rPr>
        <w:t xml:space="preserve"> do SWZ</w:t>
      </w:r>
    </w:p>
    <w:p w14:paraId="4DB5BB97" w14:textId="4F76BBB2" w:rsidR="003E43B3" w:rsidRPr="00CC628C" w:rsidRDefault="003E43B3" w:rsidP="003E43B3">
      <w:pPr>
        <w:widowControl w:val="0"/>
        <w:autoSpaceDE w:val="0"/>
        <w:spacing w:after="120" w:line="360" w:lineRule="auto"/>
        <w:jc w:val="right"/>
        <w:rPr>
          <w:rFonts w:ascii="Arial" w:hAnsi="Arial" w:cs="Arial"/>
          <w:b/>
          <w:bCs/>
          <w:sz w:val="18"/>
          <w:szCs w:val="18"/>
          <w:lang w:eastAsia="ar-SA"/>
        </w:rPr>
      </w:pPr>
      <w:r w:rsidRPr="00CC628C">
        <w:rPr>
          <w:rFonts w:ascii="Arial" w:hAnsi="Arial" w:cs="Arial"/>
          <w:b/>
          <w:bCs/>
          <w:sz w:val="18"/>
          <w:szCs w:val="18"/>
          <w:lang w:eastAsia="ar-SA"/>
        </w:rPr>
        <w:t xml:space="preserve">             FZ-2380/</w:t>
      </w:r>
      <w:r w:rsidR="003B16EE">
        <w:rPr>
          <w:rFonts w:ascii="Arial" w:hAnsi="Arial" w:cs="Arial"/>
          <w:b/>
          <w:bCs/>
          <w:sz w:val="18"/>
          <w:szCs w:val="18"/>
          <w:lang w:eastAsia="ar-SA"/>
        </w:rPr>
        <w:t>23</w:t>
      </w:r>
      <w:r w:rsidRPr="00CC628C">
        <w:rPr>
          <w:rFonts w:ascii="Arial" w:hAnsi="Arial" w:cs="Arial"/>
          <w:b/>
          <w:bCs/>
          <w:sz w:val="18"/>
          <w:szCs w:val="18"/>
          <w:lang w:eastAsia="ar-SA"/>
        </w:rPr>
        <w:t>/</w:t>
      </w:r>
      <w:r w:rsidR="000879BE" w:rsidRPr="00CC628C">
        <w:rPr>
          <w:rFonts w:ascii="Arial" w:hAnsi="Arial" w:cs="Arial"/>
          <w:b/>
          <w:bCs/>
          <w:sz w:val="18"/>
          <w:szCs w:val="18"/>
          <w:lang w:eastAsia="ar-SA"/>
        </w:rPr>
        <w:t>2</w:t>
      </w:r>
      <w:r w:rsidR="003B3DC6">
        <w:rPr>
          <w:rFonts w:ascii="Arial" w:hAnsi="Arial" w:cs="Arial"/>
          <w:b/>
          <w:bCs/>
          <w:sz w:val="18"/>
          <w:szCs w:val="18"/>
          <w:lang w:eastAsia="ar-SA"/>
        </w:rPr>
        <w:t>5</w:t>
      </w:r>
      <w:r w:rsidRPr="00CC628C">
        <w:rPr>
          <w:rFonts w:ascii="Arial" w:hAnsi="Arial" w:cs="Arial"/>
          <w:b/>
          <w:bCs/>
          <w:sz w:val="18"/>
          <w:szCs w:val="18"/>
          <w:lang w:eastAsia="ar-SA"/>
        </w:rPr>
        <w:t>/</w:t>
      </w:r>
      <w:r w:rsidR="00C07A15">
        <w:rPr>
          <w:rFonts w:ascii="Arial" w:hAnsi="Arial" w:cs="Arial"/>
          <w:b/>
          <w:bCs/>
          <w:sz w:val="18"/>
          <w:szCs w:val="18"/>
          <w:lang w:eastAsia="ar-SA"/>
        </w:rPr>
        <w:t>M</w:t>
      </w:r>
      <w:r w:rsidRPr="00CC628C">
        <w:rPr>
          <w:rFonts w:ascii="Arial" w:hAnsi="Arial" w:cs="Arial"/>
          <w:b/>
          <w:bCs/>
          <w:sz w:val="18"/>
          <w:szCs w:val="18"/>
          <w:lang w:eastAsia="ar-SA"/>
        </w:rPr>
        <w:t>K</w:t>
      </w:r>
    </w:p>
    <w:p w14:paraId="598902CC" w14:textId="3DE259B7" w:rsidR="003E43B3" w:rsidRPr="00176DC3" w:rsidRDefault="003E43B3" w:rsidP="00176DC3">
      <w:pPr>
        <w:widowControl w:val="0"/>
        <w:autoSpaceDE w:val="0"/>
        <w:spacing w:after="120"/>
        <w:jc w:val="center"/>
        <w:rPr>
          <w:rFonts w:ascii="Arial" w:hAnsi="Arial" w:cs="Arial"/>
          <w:b/>
          <w:bCs/>
          <w:sz w:val="24"/>
          <w:szCs w:val="24"/>
          <w:lang w:eastAsia="ar-SA"/>
        </w:rPr>
      </w:pPr>
      <w:r w:rsidRPr="003E43B3">
        <w:rPr>
          <w:rFonts w:ascii="Arial" w:hAnsi="Arial" w:cs="Arial"/>
          <w:b/>
          <w:bCs/>
          <w:sz w:val="24"/>
          <w:szCs w:val="24"/>
          <w:lang w:eastAsia="ar-SA"/>
        </w:rPr>
        <w:t xml:space="preserve">WYKAZ  OSÓB </w:t>
      </w:r>
    </w:p>
    <w:p w14:paraId="783D2C3D" w14:textId="6EC91DB1" w:rsidR="003E43B3" w:rsidRPr="003E43B3" w:rsidRDefault="003E43B3" w:rsidP="003E43B3">
      <w:pPr>
        <w:ind w:left="284"/>
        <w:jc w:val="center"/>
        <w:rPr>
          <w:rFonts w:ascii="Arial" w:hAnsi="Arial" w:cs="Arial"/>
          <w:sz w:val="18"/>
          <w:szCs w:val="18"/>
          <w:lang w:eastAsia="ar-SA"/>
        </w:rPr>
      </w:pPr>
      <w:r w:rsidRPr="003E43B3">
        <w:rPr>
          <w:rFonts w:ascii="Arial" w:hAnsi="Arial" w:cs="Arial"/>
          <w:b/>
          <w:bCs/>
          <w:sz w:val="18"/>
          <w:szCs w:val="18"/>
          <w:lang w:eastAsia="ar-SA"/>
        </w:rPr>
        <w:t>na potwierdzenie spełnienia warunku, o którym mowa w pkt</w:t>
      </w:r>
      <w:r>
        <w:rPr>
          <w:rFonts w:ascii="Arial" w:hAnsi="Arial" w:cs="Arial"/>
          <w:b/>
          <w:bCs/>
          <w:sz w:val="18"/>
          <w:szCs w:val="18"/>
          <w:lang w:eastAsia="ar-SA"/>
        </w:rPr>
        <w:t xml:space="preserve"> 10.2.4.2.</w:t>
      </w:r>
      <w:r w:rsidRPr="003E43B3">
        <w:rPr>
          <w:rFonts w:ascii="Arial" w:hAnsi="Arial" w:cs="Arial"/>
          <w:b/>
          <w:bCs/>
          <w:sz w:val="18"/>
          <w:szCs w:val="18"/>
          <w:lang w:eastAsia="ar-SA"/>
        </w:rPr>
        <w:t xml:space="preserve"> SIWZ</w:t>
      </w:r>
    </w:p>
    <w:p w14:paraId="5DD72216" w14:textId="77777777" w:rsidR="003E43B3" w:rsidRPr="003E43B3" w:rsidRDefault="003E43B3" w:rsidP="003E43B3">
      <w:pPr>
        <w:ind w:left="284"/>
        <w:jc w:val="center"/>
        <w:rPr>
          <w:rFonts w:ascii="Arial" w:hAnsi="Arial" w:cs="Arial"/>
          <w:sz w:val="18"/>
          <w:szCs w:val="18"/>
          <w:lang w:eastAsia="ar-SA"/>
        </w:rPr>
      </w:pPr>
    </w:p>
    <w:p w14:paraId="355DE21F" w14:textId="195EE5EB" w:rsidR="003E43B3" w:rsidRDefault="00176DC3" w:rsidP="00C07A15">
      <w:pPr>
        <w:spacing w:line="276" w:lineRule="auto"/>
        <w:jc w:val="both"/>
        <w:rPr>
          <w:rFonts w:ascii="Arial" w:hAnsi="Arial" w:cs="Arial"/>
          <w:b/>
          <w:bCs/>
          <w:color w:val="000000"/>
        </w:rPr>
      </w:pPr>
      <w:r w:rsidRPr="00DA04FE">
        <w:rPr>
          <w:rFonts w:ascii="Arial" w:hAnsi="Arial" w:cs="Arial"/>
          <w:b/>
          <w:bCs/>
          <w:color w:val="000000"/>
        </w:rPr>
        <w:t xml:space="preserve">do postępowania o udzielenie zamówienia publicznego, prowadzonego w trybie podstawowym bez negocjacji </w:t>
      </w:r>
      <w:r w:rsidR="00C07A15" w:rsidRPr="00C07A15">
        <w:rPr>
          <w:rFonts w:ascii="Arial" w:hAnsi="Arial" w:cs="Arial"/>
          <w:b/>
          <w:bCs/>
          <w:color w:val="000000"/>
        </w:rPr>
        <w:t xml:space="preserve">na </w:t>
      </w:r>
      <w:r w:rsidR="003B3DC6" w:rsidRPr="003B3DC6">
        <w:rPr>
          <w:rFonts w:ascii="Arial" w:hAnsi="Arial" w:cs="Arial"/>
          <w:b/>
          <w:bCs/>
          <w:color w:val="000000"/>
        </w:rPr>
        <w:t>wykonanie robót budowlanych związanych z remontem rozdzielni elektrycznych wraz z niezbędnymi elementami instalacji elektrycznej (ETAP I) razem z montażem ładowarek elektrycznych przeznaczonych do ładowania pojazdów elektrycznych dla potrzeb garnizonu łódzkiego (ETAP II)</w:t>
      </w:r>
      <w:r w:rsidR="003B3DC6">
        <w:rPr>
          <w:rFonts w:ascii="Arial" w:hAnsi="Arial" w:cs="Arial"/>
          <w:b/>
          <w:bCs/>
          <w:color w:val="000000"/>
        </w:rPr>
        <w:t>.</w:t>
      </w:r>
    </w:p>
    <w:p w14:paraId="1227F553" w14:textId="77777777" w:rsidR="00C07A15" w:rsidRPr="003E43B3" w:rsidRDefault="00C07A15" w:rsidP="00C07A15">
      <w:pPr>
        <w:spacing w:line="276" w:lineRule="auto"/>
        <w:jc w:val="both"/>
        <w:rPr>
          <w:rFonts w:ascii="Arial" w:hAnsi="Arial" w:cs="Arial"/>
          <w:b/>
          <w:bCs/>
          <w:lang w:eastAsia="ar-SA"/>
        </w:rPr>
      </w:pPr>
    </w:p>
    <w:p w14:paraId="15D5CC68" w14:textId="77777777" w:rsidR="00176DC3" w:rsidRDefault="003E43B3" w:rsidP="003E43B3">
      <w:pPr>
        <w:widowControl w:val="0"/>
        <w:tabs>
          <w:tab w:val="left" w:pos="1260"/>
        </w:tabs>
        <w:autoSpaceDE w:val="0"/>
        <w:spacing w:line="360" w:lineRule="auto"/>
        <w:jc w:val="both"/>
        <w:rPr>
          <w:rFonts w:ascii="Arial" w:hAnsi="Arial" w:cs="Arial"/>
          <w:lang w:eastAsia="ar-SA"/>
        </w:rPr>
      </w:pPr>
      <w:r w:rsidRPr="003E43B3">
        <w:rPr>
          <w:rFonts w:ascii="Arial" w:hAnsi="Arial" w:cs="Arial"/>
          <w:lang w:eastAsia="ar-SA"/>
        </w:rPr>
        <w:t xml:space="preserve">Nazwa Wykonawcy: </w:t>
      </w:r>
    </w:p>
    <w:p w14:paraId="5C271F84" w14:textId="3D605D07" w:rsidR="003E43B3" w:rsidRDefault="003E43B3" w:rsidP="00176DC3">
      <w:pPr>
        <w:widowControl w:val="0"/>
        <w:tabs>
          <w:tab w:val="left" w:pos="1260"/>
        </w:tabs>
        <w:autoSpaceDE w:val="0"/>
        <w:spacing w:line="360" w:lineRule="auto"/>
        <w:jc w:val="both"/>
        <w:rPr>
          <w:rFonts w:ascii="Arial" w:hAnsi="Arial" w:cs="Arial"/>
          <w:lang w:eastAsia="ar-SA"/>
        </w:rPr>
      </w:pPr>
      <w:r w:rsidRPr="003E43B3">
        <w:rPr>
          <w:rFonts w:ascii="Arial" w:hAnsi="Arial" w:cs="Arial"/>
          <w:lang w:eastAsia="ar-SA"/>
        </w:rPr>
        <w:t>…………………….……………………………………………………………….............</w:t>
      </w:r>
    </w:p>
    <w:p w14:paraId="34DDA6D7" w14:textId="77777777" w:rsidR="000842B9" w:rsidRPr="003E43B3" w:rsidRDefault="000842B9" w:rsidP="00176DC3">
      <w:pPr>
        <w:widowControl w:val="0"/>
        <w:tabs>
          <w:tab w:val="left" w:pos="1260"/>
        </w:tabs>
        <w:autoSpaceDE w:val="0"/>
        <w:spacing w:line="360" w:lineRule="auto"/>
        <w:jc w:val="both"/>
        <w:rPr>
          <w:rFonts w:ascii="Arial" w:hAnsi="Arial" w:cs="Arial"/>
          <w:lang w:eastAsia="ar-SA"/>
        </w:rPr>
      </w:pPr>
    </w:p>
    <w:p w14:paraId="7C615755" w14:textId="143793F4" w:rsidR="000842B9" w:rsidRDefault="003E43B3" w:rsidP="003B3DC6">
      <w:pPr>
        <w:spacing w:after="120"/>
        <w:ind w:left="567" w:hanging="426"/>
        <w:jc w:val="both"/>
        <w:rPr>
          <w:rFonts w:ascii="Arial" w:hAnsi="Arial" w:cs="Arial"/>
          <w:lang w:eastAsia="ar-SA"/>
        </w:rPr>
      </w:pPr>
      <w:r w:rsidRPr="003E43B3">
        <w:rPr>
          <w:rFonts w:ascii="Arial" w:hAnsi="Arial" w:cs="Arial"/>
          <w:lang w:eastAsia="ar-SA"/>
        </w:rPr>
        <w:t>Oświadczam, że niżej wskazane osoby zostaną skierowane do realizacji zamówienia, w tym:</w:t>
      </w:r>
    </w:p>
    <w:tbl>
      <w:tblPr>
        <w:tblW w:w="10142" w:type="dxa"/>
        <w:tblInd w:w="-7" w:type="dxa"/>
        <w:tblLayout w:type="fixed"/>
        <w:tblCellMar>
          <w:left w:w="70" w:type="dxa"/>
          <w:right w:w="70" w:type="dxa"/>
        </w:tblCellMar>
        <w:tblLook w:val="0000" w:firstRow="0" w:lastRow="0" w:firstColumn="0" w:lastColumn="0" w:noHBand="0" w:noVBand="0"/>
      </w:tblPr>
      <w:tblGrid>
        <w:gridCol w:w="644"/>
        <w:gridCol w:w="2835"/>
        <w:gridCol w:w="4820"/>
        <w:gridCol w:w="1843"/>
      </w:tblGrid>
      <w:tr w:rsidR="003B3DC6" w:rsidRPr="00805B35" w14:paraId="01C6C45D" w14:textId="77777777" w:rsidTr="000F7F63">
        <w:tc>
          <w:tcPr>
            <w:tcW w:w="644" w:type="dxa"/>
            <w:tcBorders>
              <w:top w:val="single" w:sz="4" w:space="0" w:color="000000"/>
              <w:left w:val="single" w:sz="4" w:space="0" w:color="000000"/>
              <w:bottom w:val="single" w:sz="4" w:space="0" w:color="000000"/>
            </w:tcBorders>
            <w:shd w:val="clear" w:color="auto" w:fill="D9D9D9" w:themeFill="background1" w:themeFillShade="D9"/>
            <w:vAlign w:val="center"/>
          </w:tcPr>
          <w:p w14:paraId="2E41D844" w14:textId="77777777" w:rsidR="003B3DC6" w:rsidRPr="00805B35" w:rsidRDefault="003B3DC6" w:rsidP="000F7F63">
            <w:pPr>
              <w:widowControl w:val="0"/>
              <w:autoSpaceDE w:val="0"/>
              <w:snapToGrid w:val="0"/>
              <w:jc w:val="center"/>
              <w:rPr>
                <w:rFonts w:ascii="Arial" w:hAnsi="Arial" w:cs="Arial"/>
                <w:b/>
                <w:bCs/>
                <w:lang w:eastAsia="ar-SA"/>
              </w:rPr>
            </w:pPr>
          </w:p>
          <w:p w14:paraId="2F126F96" w14:textId="77777777" w:rsidR="003B3DC6" w:rsidRPr="00805B35" w:rsidRDefault="003B3DC6" w:rsidP="000F7F63">
            <w:pPr>
              <w:widowControl w:val="0"/>
              <w:autoSpaceDE w:val="0"/>
              <w:jc w:val="center"/>
              <w:rPr>
                <w:rFonts w:ascii="Arial" w:hAnsi="Arial" w:cs="Arial"/>
                <w:b/>
                <w:bCs/>
                <w:lang w:eastAsia="ar-SA"/>
              </w:rPr>
            </w:pPr>
            <w:r w:rsidRPr="00805B35">
              <w:rPr>
                <w:rFonts w:ascii="Arial" w:hAnsi="Arial" w:cs="Arial"/>
                <w:b/>
                <w:bCs/>
                <w:lang w:eastAsia="ar-SA"/>
              </w:rPr>
              <w:t>Lp</w:t>
            </w:r>
            <w:r>
              <w:rPr>
                <w:rFonts w:ascii="Arial" w:hAnsi="Arial" w:cs="Arial"/>
                <w:b/>
                <w:bCs/>
                <w:lang w:eastAsia="ar-SA"/>
              </w:rPr>
              <w:t>.</w:t>
            </w:r>
          </w:p>
        </w:tc>
        <w:tc>
          <w:tcPr>
            <w:tcW w:w="2835" w:type="dxa"/>
            <w:tcBorders>
              <w:top w:val="single" w:sz="4" w:space="0" w:color="000000"/>
              <w:left w:val="single" w:sz="4" w:space="0" w:color="000000"/>
              <w:bottom w:val="single" w:sz="4" w:space="0" w:color="000000"/>
            </w:tcBorders>
            <w:shd w:val="clear" w:color="auto" w:fill="D9D9D9" w:themeFill="background1" w:themeFillShade="D9"/>
            <w:vAlign w:val="center"/>
          </w:tcPr>
          <w:p w14:paraId="714FA0E2" w14:textId="77777777" w:rsidR="003B3DC6" w:rsidRPr="00805B35" w:rsidRDefault="003B3DC6" w:rsidP="000F7F63">
            <w:pPr>
              <w:widowControl w:val="0"/>
              <w:autoSpaceDE w:val="0"/>
              <w:jc w:val="center"/>
              <w:rPr>
                <w:rFonts w:ascii="Arial" w:hAnsi="Arial" w:cs="Arial"/>
                <w:b/>
                <w:bCs/>
                <w:lang w:eastAsia="ar-SA"/>
              </w:rPr>
            </w:pPr>
            <w:r w:rsidRPr="00805B35">
              <w:rPr>
                <w:rFonts w:ascii="Arial" w:hAnsi="Arial" w:cs="Arial"/>
                <w:b/>
                <w:bCs/>
                <w:lang w:eastAsia="ar-SA"/>
              </w:rPr>
              <w:t>Imię i nazwisko</w:t>
            </w:r>
          </w:p>
        </w:tc>
        <w:tc>
          <w:tcPr>
            <w:tcW w:w="4820" w:type="dxa"/>
            <w:tcBorders>
              <w:top w:val="single" w:sz="4" w:space="0" w:color="000000"/>
              <w:left w:val="single" w:sz="4" w:space="0" w:color="000000"/>
              <w:bottom w:val="single" w:sz="4" w:space="0" w:color="000000"/>
            </w:tcBorders>
            <w:shd w:val="clear" w:color="auto" w:fill="D9D9D9" w:themeFill="background1" w:themeFillShade="D9"/>
            <w:vAlign w:val="center"/>
          </w:tcPr>
          <w:p w14:paraId="16DC04AD" w14:textId="77777777" w:rsidR="003B3DC6" w:rsidRPr="00805B35" w:rsidRDefault="003B3DC6" w:rsidP="000F7F63">
            <w:pPr>
              <w:widowControl w:val="0"/>
              <w:autoSpaceDE w:val="0"/>
              <w:jc w:val="center"/>
              <w:rPr>
                <w:rFonts w:ascii="Arial" w:hAnsi="Arial" w:cs="Arial"/>
                <w:lang w:eastAsia="ar-SA"/>
              </w:rPr>
            </w:pPr>
            <w:r w:rsidRPr="00805B35">
              <w:rPr>
                <w:rFonts w:ascii="Arial" w:hAnsi="Arial" w:cs="Arial"/>
                <w:b/>
                <w:bCs/>
                <w:lang w:eastAsia="ar-SA"/>
              </w:rPr>
              <w:t>Kwalifikacje zawodowe</w:t>
            </w:r>
          </w:p>
          <w:p w14:paraId="11AC1D05" w14:textId="77777777" w:rsidR="003B3DC6" w:rsidRPr="00805B35" w:rsidRDefault="003B3DC6" w:rsidP="000F7F63">
            <w:pPr>
              <w:widowControl w:val="0"/>
              <w:autoSpaceDE w:val="0"/>
              <w:jc w:val="center"/>
              <w:rPr>
                <w:rFonts w:ascii="Arial" w:hAnsi="Arial" w:cs="Arial"/>
                <w:b/>
                <w:bCs/>
                <w:lang w:eastAsia="ar-SA"/>
              </w:rPr>
            </w:pPr>
            <w:r w:rsidRPr="00805B35">
              <w:rPr>
                <w:rFonts w:ascii="Arial" w:hAnsi="Arial" w:cs="Arial"/>
                <w:lang w:eastAsia="ar-SA"/>
              </w:rPr>
              <w:t>(Nr, rodzaj uprawnień, specjalność, data wydania)</w:t>
            </w:r>
          </w:p>
        </w:tc>
        <w:tc>
          <w:tcPr>
            <w:tcW w:w="1843"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12E1F6D3" w14:textId="77777777" w:rsidR="003B3DC6" w:rsidRPr="00805B35" w:rsidRDefault="003B3DC6" w:rsidP="000F7F63">
            <w:pPr>
              <w:widowControl w:val="0"/>
              <w:autoSpaceDE w:val="0"/>
              <w:jc w:val="center"/>
              <w:rPr>
                <w:lang w:eastAsia="ar-SA"/>
              </w:rPr>
            </w:pPr>
            <w:r w:rsidRPr="00805B35">
              <w:rPr>
                <w:rFonts w:ascii="Arial" w:hAnsi="Arial" w:cs="Arial"/>
                <w:b/>
                <w:bCs/>
                <w:lang w:eastAsia="ar-SA"/>
              </w:rPr>
              <w:t xml:space="preserve">Zakres </w:t>
            </w:r>
            <w:r w:rsidRPr="00300A15">
              <w:rPr>
                <w:rFonts w:ascii="Arial" w:hAnsi="Arial" w:cs="Arial"/>
                <w:b/>
                <w:bCs/>
                <w:sz w:val="18"/>
                <w:szCs w:val="18"/>
                <w:lang w:eastAsia="ar-SA"/>
              </w:rPr>
              <w:t>wykonywanych         czynności przy  realizacji zamówienia</w:t>
            </w:r>
          </w:p>
        </w:tc>
      </w:tr>
      <w:tr w:rsidR="003B3DC6" w:rsidRPr="00805B35" w14:paraId="2E755820" w14:textId="77777777" w:rsidTr="000F7F63">
        <w:trPr>
          <w:trHeight w:val="832"/>
        </w:trPr>
        <w:tc>
          <w:tcPr>
            <w:tcW w:w="644" w:type="dxa"/>
            <w:tcBorders>
              <w:top w:val="single" w:sz="4" w:space="0" w:color="000000"/>
              <w:left w:val="single" w:sz="4" w:space="0" w:color="000000"/>
              <w:bottom w:val="single" w:sz="4" w:space="0" w:color="000000"/>
            </w:tcBorders>
            <w:shd w:val="clear" w:color="auto" w:fill="auto"/>
          </w:tcPr>
          <w:p w14:paraId="4167D0BE" w14:textId="77777777" w:rsidR="003B3DC6" w:rsidRPr="00805B35" w:rsidRDefault="003B3DC6" w:rsidP="000F7F63">
            <w:pPr>
              <w:widowControl w:val="0"/>
              <w:autoSpaceDE w:val="0"/>
              <w:jc w:val="center"/>
              <w:rPr>
                <w:rFonts w:ascii="Arial" w:hAnsi="Arial" w:cs="Arial"/>
                <w:b/>
                <w:bCs/>
                <w:lang w:eastAsia="ar-SA"/>
              </w:rPr>
            </w:pPr>
          </w:p>
          <w:p w14:paraId="46BFE244" w14:textId="77777777" w:rsidR="003B3DC6" w:rsidRPr="00805B35" w:rsidRDefault="003B3DC6" w:rsidP="000F7F63">
            <w:pPr>
              <w:widowControl w:val="0"/>
              <w:autoSpaceDE w:val="0"/>
              <w:jc w:val="center"/>
              <w:rPr>
                <w:rFonts w:ascii="Arial" w:hAnsi="Arial" w:cs="Arial"/>
                <w:b/>
                <w:bCs/>
                <w:lang w:eastAsia="ar-SA"/>
              </w:rPr>
            </w:pPr>
            <w:r>
              <w:rPr>
                <w:rFonts w:ascii="Arial" w:hAnsi="Arial" w:cs="Arial"/>
                <w:b/>
                <w:bCs/>
                <w:lang w:eastAsia="ar-SA"/>
              </w:rPr>
              <w:t>1</w:t>
            </w:r>
          </w:p>
        </w:tc>
        <w:tc>
          <w:tcPr>
            <w:tcW w:w="2835" w:type="dxa"/>
            <w:tcBorders>
              <w:top w:val="single" w:sz="4" w:space="0" w:color="000000"/>
              <w:left w:val="single" w:sz="4" w:space="0" w:color="000000"/>
              <w:bottom w:val="single" w:sz="4" w:space="0" w:color="000000"/>
            </w:tcBorders>
            <w:shd w:val="clear" w:color="auto" w:fill="auto"/>
          </w:tcPr>
          <w:p w14:paraId="4A5821FF" w14:textId="77777777" w:rsidR="003B3DC6" w:rsidRPr="00805B35" w:rsidRDefault="003B3DC6" w:rsidP="000F7F63">
            <w:pPr>
              <w:widowControl w:val="0"/>
              <w:autoSpaceDE w:val="0"/>
              <w:snapToGrid w:val="0"/>
              <w:jc w:val="both"/>
              <w:rPr>
                <w:rFonts w:ascii="Arial" w:hAnsi="Arial" w:cs="Arial"/>
                <w:b/>
                <w:bCs/>
                <w:lang w:eastAsia="ar-SA"/>
              </w:rPr>
            </w:pPr>
          </w:p>
        </w:tc>
        <w:tc>
          <w:tcPr>
            <w:tcW w:w="4820" w:type="dxa"/>
            <w:tcBorders>
              <w:top w:val="single" w:sz="4" w:space="0" w:color="000000"/>
              <w:left w:val="single" w:sz="4" w:space="0" w:color="000000"/>
              <w:bottom w:val="single" w:sz="4" w:space="0" w:color="000000"/>
            </w:tcBorders>
            <w:shd w:val="clear" w:color="auto" w:fill="auto"/>
          </w:tcPr>
          <w:p w14:paraId="321CFE91" w14:textId="77777777" w:rsidR="003B3DC6" w:rsidRPr="00A45160" w:rsidRDefault="003B3DC6" w:rsidP="000F7F63">
            <w:pPr>
              <w:snapToGrid w:val="0"/>
              <w:jc w:val="both"/>
              <w:rPr>
                <w:kern w:val="2"/>
                <w:sz w:val="16"/>
                <w:szCs w:val="16"/>
                <w:lang w:eastAsia="zh-CN"/>
              </w:rPr>
            </w:pPr>
            <w:r w:rsidRPr="00A45160">
              <w:rPr>
                <w:bCs/>
                <w:kern w:val="2"/>
                <w:sz w:val="16"/>
                <w:szCs w:val="16"/>
                <w:lang w:eastAsia="zh-CN"/>
              </w:rPr>
              <w:t>uprawnienia budowlane:</w:t>
            </w:r>
          </w:p>
          <w:p w14:paraId="1D5ECCBB" w14:textId="77777777" w:rsidR="003B3DC6" w:rsidRPr="00A45160" w:rsidRDefault="003B3DC6" w:rsidP="000F7F63">
            <w:pPr>
              <w:snapToGrid w:val="0"/>
              <w:jc w:val="both"/>
              <w:rPr>
                <w:kern w:val="2"/>
                <w:sz w:val="16"/>
                <w:szCs w:val="16"/>
                <w:lang w:eastAsia="zh-CN"/>
              </w:rPr>
            </w:pPr>
            <w:r w:rsidRPr="00A45160">
              <w:rPr>
                <w:kern w:val="2"/>
                <w:sz w:val="16"/>
                <w:szCs w:val="16"/>
                <w:lang w:eastAsia="zh-CN"/>
              </w:rPr>
              <w:t>numer …............................</w:t>
            </w:r>
            <w:r>
              <w:rPr>
                <w:kern w:val="2"/>
                <w:sz w:val="16"/>
                <w:szCs w:val="16"/>
                <w:lang w:eastAsia="zh-CN"/>
              </w:rPr>
              <w:t>.....................................................................</w:t>
            </w:r>
            <w:r w:rsidRPr="00A45160">
              <w:rPr>
                <w:kern w:val="2"/>
                <w:sz w:val="16"/>
                <w:szCs w:val="16"/>
                <w:lang w:eastAsia="zh-CN"/>
              </w:rPr>
              <w:t>.</w:t>
            </w:r>
          </w:p>
          <w:p w14:paraId="58E0E36B" w14:textId="77777777" w:rsidR="003B3DC6" w:rsidRPr="00A45160" w:rsidRDefault="003B3DC6" w:rsidP="000F7F63">
            <w:pPr>
              <w:snapToGrid w:val="0"/>
              <w:jc w:val="both"/>
              <w:rPr>
                <w:kern w:val="2"/>
                <w:sz w:val="16"/>
                <w:szCs w:val="16"/>
                <w:lang w:eastAsia="zh-CN"/>
              </w:rPr>
            </w:pPr>
            <w:r w:rsidRPr="00A45160">
              <w:rPr>
                <w:b/>
                <w:kern w:val="2"/>
                <w:sz w:val="16"/>
                <w:szCs w:val="16"/>
                <w:lang w:eastAsia="zh-CN"/>
              </w:rPr>
              <w:t>data wydania</w:t>
            </w:r>
            <w:r w:rsidRPr="00A45160">
              <w:rPr>
                <w:kern w:val="2"/>
                <w:sz w:val="16"/>
                <w:szCs w:val="16"/>
                <w:lang w:eastAsia="zh-CN"/>
              </w:rPr>
              <w:t xml:space="preserve"> …........</w:t>
            </w:r>
            <w:r>
              <w:rPr>
                <w:kern w:val="2"/>
                <w:sz w:val="16"/>
                <w:szCs w:val="16"/>
                <w:lang w:eastAsia="zh-CN"/>
              </w:rPr>
              <w:t>....................................................................</w:t>
            </w:r>
            <w:r w:rsidRPr="00A45160">
              <w:rPr>
                <w:kern w:val="2"/>
                <w:sz w:val="16"/>
                <w:szCs w:val="16"/>
                <w:lang w:eastAsia="zh-CN"/>
              </w:rPr>
              <w:t>....</w:t>
            </w:r>
            <w:r>
              <w:rPr>
                <w:kern w:val="2"/>
                <w:sz w:val="16"/>
                <w:szCs w:val="16"/>
                <w:lang w:eastAsia="zh-CN"/>
              </w:rPr>
              <w:t>.</w:t>
            </w:r>
            <w:r w:rsidRPr="00A45160">
              <w:rPr>
                <w:kern w:val="2"/>
                <w:sz w:val="16"/>
                <w:szCs w:val="16"/>
                <w:lang w:eastAsia="zh-CN"/>
              </w:rPr>
              <w:t>.....</w:t>
            </w:r>
          </w:p>
          <w:p w14:paraId="468176A2" w14:textId="77777777" w:rsidR="003B3DC6" w:rsidRPr="00A45160" w:rsidRDefault="003B3DC6" w:rsidP="000F7F63">
            <w:pPr>
              <w:snapToGrid w:val="0"/>
              <w:jc w:val="both"/>
              <w:rPr>
                <w:kern w:val="2"/>
                <w:sz w:val="16"/>
                <w:szCs w:val="16"/>
                <w:lang w:eastAsia="zh-CN"/>
              </w:rPr>
            </w:pPr>
            <w:r w:rsidRPr="00A45160">
              <w:rPr>
                <w:kern w:val="2"/>
                <w:sz w:val="16"/>
                <w:szCs w:val="16"/>
                <w:lang w:eastAsia="zh-CN"/>
              </w:rPr>
              <w:t>organ wydający uprawnienia .……</w:t>
            </w:r>
            <w:r>
              <w:rPr>
                <w:kern w:val="2"/>
                <w:sz w:val="16"/>
                <w:szCs w:val="16"/>
                <w:lang w:eastAsia="zh-CN"/>
              </w:rPr>
              <w:t>………………………………</w:t>
            </w:r>
            <w:r w:rsidRPr="00A45160">
              <w:rPr>
                <w:kern w:val="2"/>
                <w:sz w:val="16"/>
                <w:szCs w:val="16"/>
                <w:lang w:eastAsia="zh-CN"/>
              </w:rPr>
              <w:t>..........</w:t>
            </w:r>
          </w:p>
          <w:p w14:paraId="6FB0FADE" w14:textId="77777777" w:rsidR="003B3DC6" w:rsidRPr="00A45160" w:rsidRDefault="003B3DC6" w:rsidP="000F7F63">
            <w:pPr>
              <w:snapToGrid w:val="0"/>
              <w:jc w:val="both"/>
              <w:rPr>
                <w:kern w:val="2"/>
                <w:sz w:val="16"/>
                <w:szCs w:val="16"/>
                <w:lang w:eastAsia="zh-CN"/>
              </w:rPr>
            </w:pPr>
            <w:r w:rsidRPr="00A45160">
              <w:rPr>
                <w:kern w:val="2"/>
                <w:sz w:val="16"/>
                <w:szCs w:val="16"/>
                <w:lang w:eastAsia="zh-CN"/>
              </w:rPr>
              <w:t>zakres uprawnień......................</w:t>
            </w:r>
            <w:r>
              <w:rPr>
                <w:kern w:val="2"/>
                <w:sz w:val="16"/>
                <w:szCs w:val="16"/>
                <w:lang w:eastAsia="zh-CN"/>
              </w:rPr>
              <w:t>..............................................</w:t>
            </w:r>
            <w:r w:rsidRPr="00A45160">
              <w:rPr>
                <w:kern w:val="2"/>
                <w:sz w:val="16"/>
                <w:szCs w:val="16"/>
                <w:lang w:eastAsia="zh-CN"/>
              </w:rPr>
              <w:t>..................</w:t>
            </w:r>
          </w:p>
          <w:p w14:paraId="73950491" w14:textId="77777777" w:rsidR="003B3DC6" w:rsidRPr="00A45160" w:rsidRDefault="003B3DC6" w:rsidP="000F7F63">
            <w:pPr>
              <w:snapToGrid w:val="0"/>
              <w:rPr>
                <w:bCs/>
                <w:kern w:val="2"/>
                <w:sz w:val="16"/>
                <w:szCs w:val="16"/>
                <w:lang w:eastAsia="zh-CN"/>
              </w:rPr>
            </w:pPr>
            <w:r w:rsidRPr="00A45160">
              <w:rPr>
                <w:bCs/>
                <w:kern w:val="2"/>
                <w:sz w:val="16"/>
                <w:szCs w:val="16"/>
                <w:lang w:eastAsia="zh-CN"/>
              </w:rPr>
              <w:t>zaświadczenie z właściwej izby samorządu zawodowego ……………...…</w:t>
            </w:r>
            <w:r>
              <w:rPr>
                <w:bCs/>
                <w:kern w:val="2"/>
                <w:sz w:val="16"/>
                <w:szCs w:val="16"/>
                <w:lang w:eastAsia="zh-CN"/>
              </w:rPr>
              <w:t>………………………………………………………..</w:t>
            </w:r>
            <w:r w:rsidRPr="00A45160">
              <w:rPr>
                <w:bCs/>
                <w:kern w:val="2"/>
                <w:sz w:val="16"/>
                <w:szCs w:val="16"/>
                <w:lang w:eastAsia="zh-CN"/>
              </w:rPr>
              <w:t>.</w:t>
            </w:r>
          </w:p>
          <w:p w14:paraId="36DD1A80" w14:textId="77777777" w:rsidR="003B3DC6" w:rsidRPr="00A45160" w:rsidRDefault="003B3DC6" w:rsidP="000F7F63">
            <w:pPr>
              <w:snapToGrid w:val="0"/>
              <w:jc w:val="both"/>
              <w:rPr>
                <w:bCs/>
                <w:kern w:val="2"/>
                <w:sz w:val="16"/>
                <w:szCs w:val="16"/>
                <w:lang w:eastAsia="zh-CN"/>
              </w:rPr>
            </w:pPr>
            <w:r w:rsidRPr="00A45160">
              <w:rPr>
                <w:bCs/>
                <w:kern w:val="2"/>
                <w:sz w:val="16"/>
                <w:szCs w:val="16"/>
                <w:lang w:eastAsia="zh-CN"/>
              </w:rPr>
              <w:t>numer zaświadczenia .......</w:t>
            </w:r>
            <w:r>
              <w:rPr>
                <w:bCs/>
                <w:kern w:val="2"/>
                <w:sz w:val="16"/>
                <w:szCs w:val="16"/>
                <w:lang w:eastAsia="zh-CN"/>
              </w:rPr>
              <w:t>..............................................</w:t>
            </w:r>
            <w:r w:rsidRPr="00A45160">
              <w:rPr>
                <w:bCs/>
                <w:kern w:val="2"/>
                <w:sz w:val="16"/>
                <w:szCs w:val="16"/>
                <w:lang w:eastAsia="zh-CN"/>
              </w:rPr>
              <w:t>..........................</w:t>
            </w:r>
          </w:p>
          <w:p w14:paraId="5B4E62A9" w14:textId="77777777" w:rsidR="003B3DC6" w:rsidRPr="00A45160" w:rsidRDefault="003B3DC6" w:rsidP="000F7F63">
            <w:pPr>
              <w:snapToGrid w:val="0"/>
              <w:jc w:val="both"/>
              <w:rPr>
                <w:bCs/>
                <w:kern w:val="2"/>
                <w:sz w:val="16"/>
                <w:szCs w:val="16"/>
                <w:lang w:eastAsia="zh-CN"/>
              </w:rPr>
            </w:pPr>
            <w:r w:rsidRPr="00A45160">
              <w:rPr>
                <w:bCs/>
                <w:kern w:val="2"/>
                <w:sz w:val="16"/>
                <w:szCs w:val="16"/>
                <w:lang w:eastAsia="zh-CN"/>
              </w:rPr>
              <w:t>data ważności zaświadczenia ............</w:t>
            </w:r>
            <w:r>
              <w:rPr>
                <w:bCs/>
                <w:kern w:val="2"/>
                <w:sz w:val="16"/>
                <w:szCs w:val="16"/>
                <w:lang w:eastAsia="zh-CN"/>
              </w:rPr>
              <w:t>..............................................</w:t>
            </w:r>
            <w:r w:rsidRPr="00A45160">
              <w:rPr>
                <w:bCs/>
                <w:kern w:val="2"/>
                <w:sz w:val="16"/>
                <w:szCs w:val="16"/>
                <w:lang w:eastAsia="zh-CN"/>
              </w:rPr>
              <w:t>.........</w:t>
            </w:r>
          </w:p>
          <w:p w14:paraId="692BD624" w14:textId="77777777" w:rsidR="003B3DC6" w:rsidRPr="00A45160" w:rsidRDefault="003B3DC6" w:rsidP="000F7F63">
            <w:pPr>
              <w:snapToGrid w:val="0"/>
              <w:jc w:val="both"/>
              <w:rPr>
                <w:bCs/>
                <w:kern w:val="2"/>
                <w:sz w:val="16"/>
                <w:szCs w:val="16"/>
                <w:lang w:eastAsia="zh-CN"/>
              </w:rPr>
            </w:pPr>
            <w:r w:rsidRPr="00A45160">
              <w:rPr>
                <w:b/>
                <w:bCs/>
                <w:kern w:val="2"/>
                <w:sz w:val="16"/>
                <w:szCs w:val="16"/>
                <w:lang w:eastAsia="zh-CN"/>
              </w:rPr>
              <w:t xml:space="preserve">Staż pracy we wskazanej funkcji </w:t>
            </w:r>
            <w:r w:rsidRPr="00284E1E">
              <w:rPr>
                <w:bCs/>
                <w:kern w:val="2"/>
                <w:sz w:val="16"/>
                <w:szCs w:val="16"/>
                <w:lang w:eastAsia="zh-CN"/>
              </w:rPr>
              <w:t>…………</w:t>
            </w:r>
            <w:r>
              <w:rPr>
                <w:bCs/>
                <w:kern w:val="2"/>
                <w:sz w:val="16"/>
                <w:szCs w:val="16"/>
                <w:lang w:eastAsia="zh-CN"/>
              </w:rPr>
              <w:t>………………………</w:t>
            </w:r>
            <w:r w:rsidRPr="00284E1E">
              <w:rPr>
                <w:bCs/>
                <w:kern w:val="2"/>
                <w:sz w:val="16"/>
                <w:szCs w:val="16"/>
                <w:lang w:eastAsia="zh-CN"/>
              </w:rPr>
              <w:t>…..</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51C320BB" w14:textId="77777777" w:rsidR="003B3DC6" w:rsidRPr="00805B35" w:rsidRDefault="003B3DC6" w:rsidP="000F7F63">
            <w:pPr>
              <w:autoSpaceDE w:val="0"/>
              <w:autoSpaceDN w:val="0"/>
              <w:adjustRightInd w:val="0"/>
              <w:rPr>
                <w:rFonts w:ascii="Arial" w:hAnsi="Arial" w:cs="Arial"/>
                <w:color w:val="000000"/>
                <w:sz w:val="18"/>
                <w:szCs w:val="18"/>
              </w:rPr>
            </w:pPr>
            <w:r w:rsidRPr="00805B35">
              <w:rPr>
                <w:rFonts w:ascii="Arial" w:hAnsi="Arial" w:cs="Arial"/>
                <w:color w:val="000000"/>
                <w:sz w:val="18"/>
                <w:szCs w:val="18"/>
              </w:rPr>
              <w:t xml:space="preserve">Kierowanie robotami budowlanymi </w:t>
            </w:r>
          </w:p>
          <w:p w14:paraId="45CB973A" w14:textId="77777777" w:rsidR="003B3DC6" w:rsidRPr="00481127" w:rsidRDefault="003B3DC6" w:rsidP="000F7F63">
            <w:pPr>
              <w:autoSpaceDE w:val="0"/>
              <w:autoSpaceDN w:val="0"/>
              <w:adjustRightInd w:val="0"/>
              <w:rPr>
                <w:rFonts w:ascii="Arial" w:hAnsi="Arial" w:cs="Arial"/>
                <w:b/>
                <w:strike/>
                <w:color w:val="FF0000"/>
                <w:sz w:val="18"/>
                <w:szCs w:val="18"/>
              </w:rPr>
            </w:pPr>
            <w:r w:rsidRPr="00481127">
              <w:rPr>
                <w:rFonts w:ascii="Arial" w:eastAsia="Calibri" w:hAnsi="Arial" w:cs="Arial"/>
                <w:b/>
                <w:sz w:val="18"/>
                <w:szCs w:val="18"/>
              </w:rPr>
              <w:t>w specjalności ogólnobudowlanej</w:t>
            </w:r>
          </w:p>
        </w:tc>
      </w:tr>
      <w:tr w:rsidR="003B3DC6" w:rsidRPr="00805B35" w14:paraId="66EFAFC9" w14:textId="77777777" w:rsidTr="000F7F63">
        <w:trPr>
          <w:trHeight w:val="832"/>
        </w:trPr>
        <w:tc>
          <w:tcPr>
            <w:tcW w:w="644" w:type="dxa"/>
            <w:tcBorders>
              <w:top w:val="single" w:sz="4" w:space="0" w:color="000000"/>
              <w:left w:val="single" w:sz="4" w:space="0" w:color="000000"/>
              <w:bottom w:val="single" w:sz="4" w:space="0" w:color="000000"/>
            </w:tcBorders>
            <w:shd w:val="clear" w:color="auto" w:fill="auto"/>
          </w:tcPr>
          <w:p w14:paraId="66C2851C" w14:textId="77777777" w:rsidR="003B3DC6" w:rsidRPr="00805B35" w:rsidRDefault="003B3DC6" w:rsidP="000F7F63">
            <w:pPr>
              <w:widowControl w:val="0"/>
              <w:autoSpaceDE w:val="0"/>
              <w:jc w:val="center"/>
              <w:rPr>
                <w:rFonts w:ascii="Arial" w:hAnsi="Arial" w:cs="Arial"/>
                <w:b/>
                <w:bCs/>
                <w:lang w:eastAsia="ar-SA"/>
              </w:rPr>
            </w:pPr>
          </w:p>
          <w:p w14:paraId="4F7979EF" w14:textId="77777777" w:rsidR="003B3DC6" w:rsidRPr="00805B35" w:rsidRDefault="003B3DC6" w:rsidP="000F7F63">
            <w:pPr>
              <w:widowControl w:val="0"/>
              <w:autoSpaceDE w:val="0"/>
              <w:jc w:val="center"/>
              <w:rPr>
                <w:rFonts w:ascii="Arial" w:hAnsi="Arial" w:cs="Arial"/>
                <w:b/>
                <w:bCs/>
                <w:lang w:eastAsia="ar-SA"/>
              </w:rPr>
            </w:pPr>
            <w:r>
              <w:rPr>
                <w:rFonts w:ascii="Arial" w:hAnsi="Arial" w:cs="Arial"/>
                <w:b/>
                <w:bCs/>
                <w:lang w:eastAsia="ar-SA"/>
              </w:rPr>
              <w:t>2</w:t>
            </w:r>
          </w:p>
        </w:tc>
        <w:tc>
          <w:tcPr>
            <w:tcW w:w="2835" w:type="dxa"/>
            <w:tcBorders>
              <w:top w:val="single" w:sz="4" w:space="0" w:color="000000"/>
              <w:left w:val="single" w:sz="4" w:space="0" w:color="000000"/>
              <w:bottom w:val="single" w:sz="4" w:space="0" w:color="000000"/>
            </w:tcBorders>
            <w:shd w:val="clear" w:color="auto" w:fill="auto"/>
          </w:tcPr>
          <w:p w14:paraId="02479BD9" w14:textId="77777777" w:rsidR="003B3DC6" w:rsidRPr="00805B35" w:rsidRDefault="003B3DC6" w:rsidP="000F7F63">
            <w:pPr>
              <w:widowControl w:val="0"/>
              <w:autoSpaceDE w:val="0"/>
              <w:snapToGrid w:val="0"/>
              <w:jc w:val="both"/>
              <w:rPr>
                <w:rFonts w:ascii="Arial" w:hAnsi="Arial" w:cs="Arial"/>
                <w:b/>
                <w:bCs/>
                <w:lang w:eastAsia="ar-SA"/>
              </w:rPr>
            </w:pPr>
          </w:p>
        </w:tc>
        <w:tc>
          <w:tcPr>
            <w:tcW w:w="4820" w:type="dxa"/>
            <w:tcBorders>
              <w:top w:val="single" w:sz="4" w:space="0" w:color="000000"/>
              <w:left w:val="single" w:sz="4" w:space="0" w:color="000000"/>
              <w:bottom w:val="single" w:sz="4" w:space="0" w:color="000000"/>
            </w:tcBorders>
            <w:shd w:val="clear" w:color="auto" w:fill="auto"/>
          </w:tcPr>
          <w:p w14:paraId="10327507" w14:textId="77777777" w:rsidR="003B3DC6" w:rsidRPr="00A45160" w:rsidRDefault="003B3DC6" w:rsidP="000F7F63">
            <w:pPr>
              <w:snapToGrid w:val="0"/>
              <w:jc w:val="both"/>
              <w:rPr>
                <w:kern w:val="2"/>
                <w:sz w:val="16"/>
                <w:szCs w:val="16"/>
                <w:lang w:eastAsia="zh-CN"/>
              </w:rPr>
            </w:pPr>
            <w:r w:rsidRPr="00A45160">
              <w:rPr>
                <w:bCs/>
                <w:kern w:val="2"/>
                <w:sz w:val="16"/>
                <w:szCs w:val="16"/>
                <w:lang w:eastAsia="zh-CN"/>
              </w:rPr>
              <w:t>uprawnienia budowlane:</w:t>
            </w:r>
          </w:p>
          <w:p w14:paraId="7AC052ED" w14:textId="77777777" w:rsidR="003B3DC6" w:rsidRPr="00A45160" w:rsidRDefault="003B3DC6" w:rsidP="000F7F63">
            <w:pPr>
              <w:snapToGrid w:val="0"/>
              <w:jc w:val="both"/>
              <w:rPr>
                <w:kern w:val="2"/>
                <w:sz w:val="16"/>
                <w:szCs w:val="16"/>
                <w:lang w:eastAsia="zh-CN"/>
              </w:rPr>
            </w:pPr>
            <w:r w:rsidRPr="00A45160">
              <w:rPr>
                <w:kern w:val="2"/>
                <w:sz w:val="16"/>
                <w:szCs w:val="16"/>
                <w:lang w:eastAsia="zh-CN"/>
              </w:rPr>
              <w:t>numer …............................</w:t>
            </w:r>
            <w:r>
              <w:rPr>
                <w:kern w:val="2"/>
                <w:sz w:val="16"/>
                <w:szCs w:val="16"/>
                <w:lang w:eastAsia="zh-CN"/>
              </w:rPr>
              <w:t>.....................................................................</w:t>
            </w:r>
            <w:r w:rsidRPr="00A45160">
              <w:rPr>
                <w:kern w:val="2"/>
                <w:sz w:val="16"/>
                <w:szCs w:val="16"/>
                <w:lang w:eastAsia="zh-CN"/>
              </w:rPr>
              <w:t>.</w:t>
            </w:r>
          </w:p>
          <w:p w14:paraId="3F3A4695" w14:textId="77777777" w:rsidR="003B3DC6" w:rsidRPr="00A45160" w:rsidRDefault="003B3DC6" w:rsidP="000F7F63">
            <w:pPr>
              <w:snapToGrid w:val="0"/>
              <w:jc w:val="both"/>
              <w:rPr>
                <w:kern w:val="2"/>
                <w:sz w:val="16"/>
                <w:szCs w:val="16"/>
                <w:lang w:eastAsia="zh-CN"/>
              </w:rPr>
            </w:pPr>
            <w:r w:rsidRPr="00A45160">
              <w:rPr>
                <w:b/>
                <w:kern w:val="2"/>
                <w:sz w:val="16"/>
                <w:szCs w:val="16"/>
                <w:lang w:eastAsia="zh-CN"/>
              </w:rPr>
              <w:t>data wydania</w:t>
            </w:r>
            <w:r w:rsidRPr="00A45160">
              <w:rPr>
                <w:kern w:val="2"/>
                <w:sz w:val="16"/>
                <w:szCs w:val="16"/>
                <w:lang w:eastAsia="zh-CN"/>
              </w:rPr>
              <w:t xml:space="preserve"> …........</w:t>
            </w:r>
            <w:r>
              <w:rPr>
                <w:kern w:val="2"/>
                <w:sz w:val="16"/>
                <w:szCs w:val="16"/>
                <w:lang w:eastAsia="zh-CN"/>
              </w:rPr>
              <w:t>....................................................................</w:t>
            </w:r>
            <w:r w:rsidRPr="00A45160">
              <w:rPr>
                <w:kern w:val="2"/>
                <w:sz w:val="16"/>
                <w:szCs w:val="16"/>
                <w:lang w:eastAsia="zh-CN"/>
              </w:rPr>
              <w:t>....</w:t>
            </w:r>
            <w:r>
              <w:rPr>
                <w:kern w:val="2"/>
                <w:sz w:val="16"/>
                <w:szCs w:val="16"/>
                <w:lang w:eastAsia="zh-CN"/>
              </w:rPr>
              <w:t>.</w:t>
            </w:r>
            <w:r w:rsidRPr="00A45160">
              <w:rPr>
                <w:kern w:val="2"/>
                <w:sz w:val="16"/>
                <w:szCs w:val="16"/>
                <w:lang w:eastAsia="zh-CN"/>
              </w:rPr>
              <w:t>.....</w:t>
            </w:r>
          </w:p>
          <w:p w14:paraId="39B29EF7" w14:textId="77777777" w:rsidR="003B3DC6" w:rsidRPr="00A45160" w:rsidRDefault="003B3DC6" w:rsidP="000F7F63">
            <w:pPr>
              <w:snapToGrid w:val="0"/>
              <w:jc w:val="both"/>
              <w:rPr>
                <w:kern w:val="2"/>
                <w:sz w:val="16"/>
                <w:szCs w:val="16"/>
                <w:lang w:eastAsia="zh-CN"/>
              </w:rPr>
            </w:pPr>
            <w:r w:rsidRPr="00A45160">
              <w:rPr>
                <w:kern w:val="2"/>
                <w:sz w:val="16"/>
                <w:szCs w:val="16"/>
                <w:lang w:eastAsia="zh-CN"/>
              </w:rPr>
              <w:t>organ wydający uprawnienia .……</w:t>
            </w:r>
            <w:r>
              <w:rPr>
                <w:kern w:val="2"/>
                <w:sz w:val="16"/>
                <w:szCs w:val="16"/>
                <w:lang w:eastAsia="zh-CN"/>
              </w:rPr>
              <w:t>………………………………</w:t>
            </w:r>
            <w:r w:rsidRPr="00A45160">
              <w:rPr>
                <w:kern w:val="2"/>
                <w:sz w:val="16"/>
                <w:szCs w:val="16"/>
                <w:lang w:eastAsia="zh-CN"/>
              </w:rPr>
              <w:t>..........</w:t>
            </w:r>
          </w:p>
          <w:p w14:paraId="14894598" w14:textId="77777777" w:rsidR="003B3DC6" w:rsidRPr="00A45160" w:rsidRDefault="003B3DC6" w:rsidP="000F7F63">
            <w:pPr>
              <w:snapToGrid w:val="0"/>
              <w:jc w:val="both"/>
              <w:rPr>
                <w:kern w:val="2"/>
                <w:sz w:val="16"/>
                <w:szCs w:val="16"/>
                <w:lang w:eastAsia="zh-CN"/>
              </w:rPr>
            </w:pPr>
            <w:r w:rsidRPr="00A45160">
              <w:rPr>
                <w:kern w:val="2"/>
                <w:sz w:val="16"/>
                <w:szCs w:val="16"/>
                <w:lang w:eastAsia="zh-CN"/>
              </w:rPr>
              <w:t>zakres uprawnień......................</w:t>
            </w:r>
            <w:r>
              <w:rPr>
                <w:kern w:val="2"/>
                <w:sz w:val="16"/>
                <w:szCs w:val="16"/>
                <w:lang w:eastAsia="zh-CN"/>
              </w:rPr>
              <w:t>..............................................</w:t>
            </w:r>
            <w:r w:rsidRPr="00A45160">
              <w:rPr>
                <w:kern w:val="2"/>
                <w:sz w:val="16"/>
                <w:szCs w:val="16"/>
                <w:lang w:eastAsia="zh-CN"/>
              </w:rPr>
              <w:t>..................</w:t>
            </w:r>
          </w:p>
          <w:p w14:paraId="713FA637" w14:textId="77777777" w:rsidR="003B3DC6" w:rsidRPr="00A45160" w:rsidRDefault="003B3DC6" w:rsidP="000F7F63">
            <w:pPr>
              <w:snapToGrid w:val="0"/>
              <w:rPr>
                <w:bCs/>
                <w:kern w:val="2"/>
                <w:sz w:val="16"/>
                <w:szCs w:val="16"/>
                <w:lang w:eastAsia="zh-CN"/>
              </w:rPr>
            </w:pPr>
            <w:r w:rsidRPr="00A45160">
              <w:rPr>
                <w:bCs/>
                <w:kern w:val="2"/>
                <w:sz w:val="16"/>
                <w:szCs w:val="16"/>
                <w:lang w:eastAsia="zh-CN"/>
              </w:rPr>
              <w:t>zaświadczenie z właściwej izby samorządu zawodowego ……………...…</w:t>
            </w:r>
            <w:r>
              <w:rPr>
                <w:bCs/>
                <w:kern w:val="2"/>
                <w:sz w:val="16"/>
                <w:szCs w:val="16"/>
                <w:lang w:eastAsia="zh-CN"/>
              </w:rPr>
              <w:t>………………………………………………………..</w:t>
            </w:r>
            <w:r w:rsidRPr="00A45160">
              <w:rPr>
                <w:bCs/>
                <w:kern w:val="2"/>
                <w:sz w:val="16"/>
                <w:szCs w:val="16"/>
                <w:lang w:eastAsia="zh-CN"/>
              </w:rPr>
              <w:t>.</w:t>
            </w:r>
          </w:p>
          <w:p w14:paraId="31D88F8E" w14:textId="77777777" w:rsidR="003B3DC6" w:rsidRPr="00A45160" w:rsidRDefault="003B3DC6" w:rsidP="000F7F63">
            <w:pPr>
              <w:snapToGrid w:val="0"/>
              <w:jc w:val="both"/>
              <w:rPr>
                <w:bCs/>
                <w:kern w:val="2"/>
                <w:sz w:val="16"/>
                <w:szCs w:val="16"/>
                <w:lang w:eastAsia="zh-CN"/>
              </w:rPr>
            </w:pPr>
            <w:r w:rsidRPr="00A45160">
              <w:rPr>
                <w:bCs/>
                <w:kern w:val="2"/>
                <w:sz w:val="16"/>
                <w:szCs w:val="16"/>
                <w:lang w:eastAsia="zh-CN"/>
              </w:rPr>
              <w:t>numer zaświadczenia .......</w:t>
            </w:r>
            <w:r>
              <w:rPr>
                <w:bCs/>
                <w:kern w:val="2"/>
                <w:sz w:val="16"/>
                <w:szCs w:val="16"/>
                <w:lang w:eastAsia="zh-CN"/>
              </w:rPr>
              <w:t>..............................................</w:t>
            </w:r>
            <w:r w:rsidRPr="00A45160">
              <w:rPr>
                <w:bCs/>
                <w:kern w:val="2"/>
                <w:sz w:val="16"/>
                <w:szCs w:val="16"/>
                <w:lang w:eastAsia="zh-CN"/>
              </w:rPr>
              <w:t>..........................</w:t>
            </w:r>
          </w:p>
          <w:p w14:paraId="5C0812ED" w14:textId="77777777" w:rsidR="003B3DC6" w:rsidRPr="00A45160" w:rsidRDefault="003B3DC6" w:rsidP="000F7F63">
            <w:pPr>
              <w:snapToGrid w:val="0"/>
              <w:jc w:val="both"/>
              <w:rPr>
                <w:bCs/>
                <w:kern w:val="2"/>
                <w:sz w:val="16"/>
                <w:szCs w:val="16"/>
                <w:lang w:eastAsia="zh-CN"/>
              </w:rPr>
            </w:pPr>
            <w:r w:rsidRPr="00A45160">
              <w:rPr>
                <w:bCs/>
                <w:kern w:val="2"/>
                <w:sz w:val="16"/>
                <w:szCs w:val="16"/>
                <w:lang w:eastAsia="zh-CN"/>
              </w:rPr>
              <w:t>data ważności zaświadczenia ............</w:t>
            </w:r>
            <w:r>
              <w:rPr>
                <w:bCs/>
                <w:kern w:val="2"/>
                <w:sz w:val="16"/>
                <w:szCs w:val="16"/>
                <w:lang w:eastAsia="zh-CN"/>
              </w:rPr>
              <w:t>..............................................</w:t>
            </w:r>
            <w:r w:rsidRPr="00A45160">
              <w:rPr>
                <w:bCs/>
                <w:kern w:val="2"/>
                <w:sz w:val="16"/>
                <w:szCs w:val="16"/>
                <w:lang w:eastAsia="zh-CN"/>
              </w:rPr>
              <w:t>.........</w:t>
            </w:r>
          </w:p>
          <w:p w14:paraId="3CCAEDDB" w14:textId="77777777" w:rsidR="003B3DC6" w:rsidRPr="00A45160" w:rsidRDefault="003B3DC6" w:rsidP="000F7F63">
            <w:pPr>
              <w:snapToGrid w:val="0"/>
              <w:jc w:val="both"/>
              <w:rPr>
                <w:bCs/>
                <w:kern w:val="2"/>
                <w:sz w:val="16"/>
                <w:szCs w:val="16"/>
                <w:lang w:eastAsia="zh-CN"/>
              </w:rPr>
            </w:pPr>
            <w:r w:rsidRPr="00A45160">
              <w:rPr>
                <w:b/>
                <w:bCs/>
                <w:kern w:val="2"/>
                <w:sz w:val="16"/>
                <w:szCs w:val="16"/>
                <w:lang w:eastAsia="zh-CN"/>
              </w:rPr>
              <w:t xml:space="preserve">Staż pracy we wskazanej funkcji </w:t>
            </w:r>
            <w:r w:rsidRPr="00284E1E">
              <w:rPr>
                <w:bCs/>
                <w:kern w:val="2"/>
                <w:sz w:val="16"/>
                <w:szCs w:val="16"/>
                <w:lang w:eastAsia="zh-CN"/>
              </w:rPr>
              <w:t>…………</w:t>
            </w:r>
            <w:r>
              <w:rPr>
                <w:bCs/>
                <w:kern w:val="2"/>
                <w:sz w:val="16"/>
                <w:szCs w:val="16"/>
                <w:lang w:eastAsia="zh-CN"/>
              </w:rPr>
              <w:t>………………………</w:t>
            </w:r>
            <w:r w:rsidRPr="00284E1E">
              <w:rPr>
                <w:bCs/>
                <w:kern w:val="2"/>
                <w:sz w:val="16"/>
                <w:szCs w:val="16"/>
                <w:lang w:eastAsia="zh-CN"/>
              </w:rPr>
              <w:t>…..</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5013C9A4" w14:textId="77777777" w:rsidR="003B3DC6" w:rsidRPr="00805B35" w:rsidRDefault="003B3DC6" w:rsidP="000F7F63">
            <w:pPr>
              <w:autoSpaceDE w:val="0"/>
              <w:autoSpaceDN w:val="0"/>
              <w:adjustRightInd w:val="0"/>
              <w:rPr>
                <w:rFonts w:ascii="Arial" w:hAnsi="Arial" w:cs="Arial"/>
                <w:color w:val="000000"/>
                <w:sz w:val="18"/>
                <w:szCs w:val="18"/>
              </w:rPr>
            </w:pPr>
            <w:r w:rsidRPr="00805B35">
              <w:rPr>
                <w:rFonts w:ascii="Arial" w:hAnsi="Arial" w:cs="Arial"/>
                <w:color w:val="000000"/>
                <w:sz w:val="18"/>
                <w:szCs w:val="18"/>
              </w:rPr>
              <w:t>Kierowanie robotami budowlanymi</w:t>
            </w:r>
          </w:p>
          <w:p w14:paraId="222B85AD" w14:textId="77777777" w:rsidR="003B3DC6" w:rsidRPr="00887BBD" w:rsidRDefault="003B3DC6" w:rsidP="000F7F63">
            <w:pPr>
              <w:autoSpaceDE w:val="0"/>
              <w:autoSpaceDN w:val="0"/>
              <w:adjustRightInd w:val="0"/>
              <w:rPr>
                <w:rFonts w:ascii="Arial" w:hAnsi="Arial" w:cs="Arial"/>
                <w:b/>
                <w:bCs/>
                <w:color w:val="000000"/>
                <w:sz w:val="18"/>
                <w:szCs w:val="18"/>
              </w:rPr>
            </w:pPr>
            <w:r w:rsidRPr="00481127">
              <w:rPr>
                <w:rFonts w:ascii="Arial" w:hAnsi="Arial" w:cs="Arial"/>
                <w:b/>
                <w:color w:val="000000"/>
                <w:sz w:val="18"/>
                <w:szCs w:val="18"/>
              </w:rPr>
              <w:t>w</w:t>
            </w:r>
            <w:r>
              <w:rPr>
                <w:rFonts w:ascii="Arial" w:hAnsi="Arial" w:cs="Arial"/>
                <w:b/>
                <w:bCs/>
                <w:color w:val="000000"/>
                <w:sz w:val="18"/>
                <w:szCs w:val="18"/>
              </w:rPr>
              <w:t xml:space="preserve"> specjalności </w:t>
            </w:r>
            <w:r w:rsidRPr="00805B35">
              <w:rPr>
                <w:rFonts w:ascii="Arial" w:hAnsi="Arial" w:cs="Arial"/>
                <w:b/>
                <w:bCs/>
                <w:color w:val="000000"/>
                <w:sz w:val="18"/>
                <w:szCs w:val="18"/>
              </w:rPr>
              <w:t>instalacji</w:t>
            </w:r>
            <w:r>
              <w:rPr>
                <w:rFonts w:ascii="Arial" w:hAnsi="Arial" w:cs="Arial"/>
                <w:b/>
                <w:bCs/>
                <w:color w:val="000000"/>
                <w:sz w:val="18"/>
                <w:szCs w:val="18"/>
              </w:rPr>
              <w:t xml:space="preserve">                 </w:t>
            </w:r>
            <w:r w:rsidRPr="00805B35">
              <w:rPr>
                <w:rFonts w:ascii="Arial" w:hAnsi="Arial" w:cs="Arial"/>
                <w:b/>
                <w:bCs/>
                <w:color w:val="000000"/>
                <w:sz w:val="18"/>
                <w:szCs w:val="18"/>
              </w:rPr>
              <w:t xml:space="preserve"> i urządzeń </w:t>
            </w:r>
            <w:r w:rsidRPr="00887BBD">
              <w:rPr>
                <w:rFonts w:ascii="Arial" w:hAnsi="Arial" w:cs="Arial"/>
                <w:b/>
                <w:bCs/>
                <w:color w:val="000000"/>
                <w:sz w:val="18"/>
                <w:szCs w:val="18"/>
              </w:rPr>
              <w:t xml:space="preserve">elektrycznych </w:t>
            </w:r>
          </w:p>
          <w:p w14:paraId="7AB4034E" w14:textId="77777777" w:rsidR="003B3DC6" w:rsidRPr="00887BBD" w:rsidRDefault="003B3DC6" w:rsidP="000F7F63">
            <w:pPr>
              <w:autoSpaceDE w:val="0"/>
              <w:autoSpaceDN w:val="0"/>
              <w:adjustRightInd w:val="0"/>
              <w:rPr>
                <w:rFonts w:ascii="Arial" w:hAnsi="Arial" w:cs="Arial"/>
                <w:strike/>
                <w:color w:val="FF0000"/>
                <w:sz w:val="18"/>
                <w:szCs w:val="18"/>
              </w:rPr>
            </w:pPr>
          </w:p>
        </w:tc>
      </w:tr>
    </w:tbl>
    <w:p w14:paraId="134B63A1" w14:textId="4E39D5C1" w:rsidR="003B3DC6" w:rsidRDefault="003B3DC6" w:rsidP="003B3DC6">
      <w:pPr>
        <w:spacing w:after="120"/>
        <w:jc w:val="both"/>
        <w:rPr>
          <w:rFonts w:ascii="Arial" w:hAnsi="Arial" w:cs="Arial"/>
          <w:lang w:eastAsia="ar-SA"/>
        </w:rPr>
      </w:pPr>
    </w:p>
    <w:p w14:paraId="3EEB4479" w14:textId="77777777" w:rsidR="003B3DC6" w:rsidRPr="003B3DC6" w:rsidRDefault="003B3DC6" w:rsidP="003B3DC6">
      <w:pPr>
        <w:jc w:val="both"/>
        <w:rPr>
          <w:rFonts w:ascii="Arial" w:hAnsi="Arial" w:cs="Arial"/>
          <w:lang w:eastAsia="ar-SA"/>
        </w:rPr>
      </w:pPr>
      <w:r w:rsidRPr="003B3DC6">
        <w:rPr>
          <w:rFonts w:ascii="Arial" w:hAnsi="Arial" w:cs="Arial"/>
          <w:b/>
          <w:bCs/>
          <w:lang w:eastAsia="ar-SA"/>
        </w:rPr>
        <w:t xml:space="preserve">Informacja o podstawie dysponowania wyżej wskazanymi osobami </w:t>
      </w:r>
    </w:p>
    <w:p w14:paraId="62AEAC6C" w14:textId="77777777" w:rsidR="003B3DC6" w:rsidRPr="003B3DC6" w:rsidRDefault="003B3DC6" w:rsidP="003B3DC6">
      <w:pPr>
        <w:autoSpaceDE w:val="0"/>
        <w:jc w:val="both"/>
        <w:rPr>
          <w:rFonts w:ascii="Arial" w:hAnsi="Arial" w:cs="Arial"/>
          <w:lang w:eastAsia="ar-SA"/>
        </w:rPr>
      </w:pPr>
      <w:r w:rsidRPr="003B3DC6">
        <w:rPr>
          <w:rFonts w:ascii="Arial" w:hAnsi="Arial" w:cs="Arial"/>
          <w:b/>
          <w:bCs/>
          <w:lang w:eastAsia="ar-SA"/>
        </w:rPr>
        <w:t>O</w:t>
      </w:r>
      <w:r w:rsidRPr="003B3DC6">
        <w:rPr>
          <w:rFonts w:ascii="Arial" w:eastAsia="Arial" w:hAnsi="Arial" w:cs="Arial"/>
          <w:b/>
          <w:bCs/>
          <w:lang w:eastAsia="ar-SA"/>
        </w:rPr>
        <w:t>ś</w:t>
      </w:r>
      <w:r w:rsidRPr="003B3DC6">
        <w:rPr>
          <w:rFonts w:ascii="Arial" w:hAnsi="Arial" w:cs="Arial"/>
          <w:b/>
          <w:bCs/>
          <w:lang w:eastAsia="ar-SA"/>
        </w:rPr>
        <w:t xml:space="preserve">wiadczam/my*, </w:t>
      </w:r>
      <w:r w:rsidRPr="003B3DC6">
        <w:rPr>
          <w:rFonts w:ascii="Arial" w:eastAsia="Arial" w:hAnsi="Arial" w:cs="Arial"/>
          <w:b/>
          <w:bCs/>
          <w:lang w:eastAsia="ar-SA"/>
        </w:rPr>
        <w:t>ż</w:t>
      </w:r>
      <w:r w:rsidRPr="003B3DC6">
        <w:rPr>
          <w:rFonts w:ascii="Arial" w:hAnsi="Arial" w:cs="Arial"/>
          <w:b/>
          <w:bCs/>
          <w:lang w:eastAsia="ar-SA"/>
        </w:rPr>
        <w:t>e:</w:t>
      </w:r>
    </w:p>
    <w:p w14:paraId="62199C99" w14:textId="77777777" w:rsidR="003B3DC6" w:rsidRPr="003B3DC6" w:rsidRDefault="003B3DC6" w:rsidP="003B3DC6">
      <w:pPr>
        <w:autoSpaceDE w:val="0"/>
        <w:jc w:val="both"/>
        <w:rPr>
          <w:rFonts w:ascii="Arial" w:hAnsi="Arial" w:cs="Arial"/>
          <w:lang w:eastAsia="ar-SA"/>
        </w:rPr>
      </w:pPr>
      <w:r w:rsidRPr="003B3DC6">
        <w:rPr>
          <w:rFonts w:ascii="Arial" w:hAnsi="Arial" w:cs="Arial"/>
          <w:lang w:eastAsia="ar-SA"/>
        </w:rPr>
        <w:t xml:space="preserve">a) </w:t>
      </w:r>
      <w:r w:rsidRPr="003B3DC6">
        <w:rPr>
          <w:rFonts w:ascii="Arial" w:hAnsi="Arial" w:cs="Arial"/>
          <w:b/>
          <w:bCs/>
          <w:lang w:eastAsia="ar-SA"/>
        </w:rPr>
        <w:t>dysponuje/my</w:t>
      </w:r>
      <w:r w:rsidRPr="003B3DC6">
        <w:rPr>
          <w:rFonts w:ascii="Arial" w:hAnsi="Arial" w:cs="Arial"/>
          <w:lang w:eastAsia="ar-SA"/>
        </w:rPr>
        <w:t xml:space="preserve"> osobą/osobami wskazanym w:</w:t>
      </w:r>
    </w:p>
    <w:p w14:paraId="0B9992F8" w14:textId="77777777" w:rsidR="003B3DC6" w:rsidRPr="003B3DC6" w:rsidRDefault="003B3DC6" w:rsidP="003B3DC6">
      <w:pPr>
        <w:autoSpaceDE w:val="0"/>
        <w:jc w:val="both"/>
        <w:rPr>
          <w:rFonts w:ascii="Arial" w:hAnsi="Arial" w:cs="Arial"/>
          <w:lang w:eastAsia="ar-SA"/>
        </w:rPr>
      </w:pPr>
    </w:p>
    <w:p w14:paraId="1DA7F176" w14:textId="77777777" w:rsidR="003B3DC6" w:rsidRPr="003B3DC6" w:rsidRDefault="003B3DC6" w:rsidP="003B3DC6">
      <w:pPr>
        <w:autoSpaceDE w:val="0"/>
        <w:jc w:val="both"/>
        <w:rPr>
          <w:rFonts w:ascii="Arial" w:hAnsi="Arial" w:cs="Arial"/>
          <w:lang w:eastAsia="ar-SA"/>
        </w:rPr>
      </w:pPr>
      <w:r w:rsidRPr="003B3DC6">
        <w:rPr>
          <w:rFonts w:ascii="Arial" w:hAnsi="Arial" w:cs="Arial"/>
          <w:lang w:eastAsia="ar-SA"/>
        </w:rPr>
        <w:t>- poz. 1 wykazu, na  podstawie...............................</w:t>
      </w:r>
    </w:p>
    <w:p w14:paraId="4EE70CA4" w14:textId="77777777" w:rsidR="003B3DC6" w:rsidRPr="003B3DC6" w:rsidRDefault="003B3DC6" w:rsidP="003B3DC6">
      <w:pPr>
        <w:autoSpaceDE w:val="0"/>
        <w:jc w:val="both"/>
        <w:rPr>
          <w:rFonts w:ascii="Arial" w:hAnsi="Arial" w:cs="Arial"/>
          <w:lang w:eastAsia="ar-SA"/>
        </w:rPr>
      </w:pPr>
    </w:p>
    <w:p w14:paraId="10DCC214" w14:textId="77777777" w:rsidR="003B3DC6" w:rsidRPr="003B3DC6" w:rsidRDefault="003B3DC6" w:rsidP="003B3DC6">
      <w:pPr>
        <w:autoSpaceDE w:val="0"/>
        <w:jc w:val="both"/>
        <w:rPr>
          <w:rFonts w:ascii="Arial" w:hAnsi="Arial" w:cs="Arial"/>
          <w:lang w:eastAsia="ar-SA"/>
        </w:rPr>
      </w:pPr>
      <w:r w:rsidRPr="003B3DC6">
        <w:rPr>
          <w:rFonts w:ascii="Arial" w:hAnsi="Arial" w:cs="Arial"/>
          <w:lang w:eastAsia="ar-SA"/>
        </w:rPr>
        <w:t>- poz. 2 wykazu, na  podstawie...............................</w:t>
      </w:r>
    </w:p>
    <w:p w14:paraId="3AC3279A" w14:textId="77777777" w:rsidR="003B3DC6" w:rsidRPr="003B3DC6" w:rsidRDefault="003B3DC6" w:rsidP="003B3DC6">
      <w:pPr>
        <w:autoSpaceDE w:val="0"/>
        <w:jc w:val="both"/>
        <w:rPr>
          <w:lang w:eastAsia="ar-SA"/>
        </w:rPr>
      </w:pPr>
    </w:p>
    <w:p w14:paraId="6BD30ED1" w14:textId="77777777" w:rsidR="003B3DC6" w:rsidRPr="003B3DC6" w:rsidRDefault="003B3DC6" w:rsidP="003B3DC6">
      <w:pPr>
        <w:spacing w:line="276" w:lineRule="auto"/>
        <w:jc w:val="both"/>
        <w:rPr>
          <w:rFonts w:ascii="Arial" w:hAnsi="Arial" w:cs="Arial"/>
          <w:i/>
          <w:sz w:val="18"/>
          <w:szCs w:val="18"/>
          <w:lang w:eastAsia="ar-SA"/>
        </w:rPr>
      </w:pPr>
      <w:r w:rsidRPr="003B3DC6">
        <w:rPr>
          <w:rFonts w:ascii="Arial" w:hAnsi="Arial" w:cs="Arial"/>
          <w:i/>
          <w:sz w:val="18"/>
          <w:szCs w:val="18"/>
          <w:lang w:eastAsia="ar-SA"/>
        </w:rPr>
        <w:t>Zamawiający w celu potwierdzenia realnego dysponowania ww. osobami przez wykonawcę zastrzega możliwość zażądania przedstawienia do wglądu dokumentów, na podstawie których wykonawca dysponuje wskazaną osobą (np. umowy o pracę, zlecenia, samozatrudnienie, umowa o dzieło, etc.)</w:t>
      </w:r>
    </w:p>
    <w:p w14:paraId="1AEC6788" w14:textId="77777777" w:rsidR="003B3DC6" w:rsidRPr="003B3DC6" w:rsidRDefault="003B3DC6" w:rsidP="003B3DC6">
      <w:pPr>
        <w:autoSpaceDE w:val="0"/>
        <w:jc w:val="both"/>
        <w:rPr>
          <w:rFonts w:ascii="Arial" w:hAnsi="Arial" w:cs="Arial"/>
          <w:lang w:eastAsia="ar-SA"/>
        </w:rPr>
      </w:pPr>
    </w:p>
    <w:p w14:paraId="2E1A2B75" w14:textId="3969B1A5" w:rsidR="003B3DC6" w:rsidRDefault="003B3DC6" w:rsidP="003B3DC6">
      <w:pPr>
        <w:spacing w:after="120"/>
        <w:ind w:left="567" w:hanging="426"/>
        <w:jc w:val="both"/>
        <w:rPr>
          <w:rFonts w:ascii="Arial" w:hAnsi="Arial" w:cs="Arial"/>
          <w:lang w:eastAsia="ar-SA"/>
        </w:rPr>
      </w:pPr>
      <w:r w:rsidRPr="003B3DC6">
        <w:rPr>
          <w:rFonts w:ascii="Arial" w:hAnsi="Arial" w:cs="Arial"/>
          <w:lang w:eastAsia="ar-SA"/>
        </w:rPr>
        <w:t xml:space="preserve">b) </w:t>
      </w:r>
      <w:r w:rsidRPr="003B3DC6">
        <w:rPr>
          <w:rFonts w:ascii="Arial" w:hAnsi="Arial" w:cs="Arial"/>
          <w:b/>
          <w:bCs/>
          <w:lang w:eastAsia="ar-SA"/>
        </w:rPr>
        <w:t>nie dysponuje/my</w:t>
      </w:r>
      <w:r w:rsidRPr="003B3DC6">
        <w:rPr>
          <w:rFonts w:ascii="Arial" w:hAnsi="Arial" w:cs="Arial"/>
          <w:lang w:eastAsia="ar-SA"/>
        </w:rPr>
        <w:t xml:space="preserve"> osobą/osobami wskazanym w poz. ………………………………… wykazu, lecz polegaj</w:t>
      </w:r>
      <w:r w:rsidRPr="003B3DC6">
        <w:rPr>
          <w:rFonts w:ascii="Arial" w:eastAsia="Arial" w:hAnsi="Arial" w:cs="Arial"/>
          <w:lang w:eastAsia="ar-SA"/>
        </w:rPr>
        <w:t>ą</w:t>
      </w:r>
      <w:r w:rsidRPr="003B3DC6">
        <w:rPr>
          <w:rFonts w:ascii="Arial" w:hAnsi="Arial" w:cs="Arial"/>
          <w:lang w:eastAsia="ar-SA"/>
        </w:rPr>
        <w:t>c na zasobach innych podmiotów na zasadach okre</w:t>
      </w:r>
      <w:r w:rsidRPr="003B3DC6">
        <w:rPr>
          <w:rFonts w:ascii="Arial" w:eastAsia="Arial" w:hAnsi="Arial" w:cs="Arial"/>
          <w:lang w:eastAsia="ar-SA"/>
        </w:rPr>
        <w:t>ś</w:t>
      </w:r>
      <w:r w:rsidRPr="003B3DC6">
        <w:rPr>
          <w:rFonts w:ascii="Arial" w:hAnsi="Arial" w:cs="Arial"/>
          <w:lang w:eastAsia="ar-SA"/>
        </w:rPr>
        <w:t>lonych w art. 122 ustawy Prawo zamówie</w:t>
      </w:r>
      <w:r w:rsidRPr="003B3DC6">
        <w:rPr>
          <w:rFonts w:ascii="Arial" w:eastAsia="Arial" w:hAnsi="Arial" w:cs="Arial"/>
          <w:lang w:eastAsia="ar-SA"/>
        </w:rPr>
        <w:t xml:space="preserve">ń </w:t>
      </w:r>
      <w:r w:rsidRPr="003B3DC6">
        <w:rPr>
          <w:rFonts w:ascii="Arial" w:hAnsi="Arial" w:cs="Arial"/>
          <w:lang w:eastAsia="ar-SA"/>
        </w:rPr>
        <w:t>publicznych, b</w:t>
      </w:r>
      <w:r w:rsidRPr="003B3DC6">
        <w:rPr>
          <w:rFonts w:ascii="Arial" w:eastAsia="Arial" w:hAnsi="Arial" w:cs="Arial"/>
          <w:lang w:eastAsia="ar-SA"/>
        </w:rPr>
        <w:t>ę</w:t>
      </w:r>
      <w:r w:rsidRPr="003B3DC6">
        <w:rPr>
          <w:rFonts w:ascii="Arial" w:hAnsi="Arial" w:cs="Arial"/>
          <w:lang w:eastAsia="ar-SA"/>
        </w:rPr>
        <w:t>dziemy dysponowa</w:t>
      </w:r>
      <w:r w:rsidRPr="003B3DC6">
        <w:rPr>
          <w:rFonts w:ascii="Arial" w:eastAsia="Arial" w:hAnsi="Arial" w:cs="Arial"/>
          <w:lang w:eastAsia="ar-SA"/>
        </w:rPr>
        <w:t xml:space="preserve">ć </w:t>
      </w:r>
      <w:r w:rsidRPr="003B3DC6">
        <w:rPr>
          <w:rFonts w:ascii="Arial" w:hAnsi="Arial" w:cs="Arial"/>
          <w:lang w:eastAsia="ar-SA"/>
        </w:rPr>
        <w:t>osobą/osobami (dysponowanie pośrednie, umowa z podmiotem trzecim, w którego władaniu/dyspozycji  pozostają osoby i podmiot trzeci zobowiązuje się je udostępnić</w:t>
      </w:r>
    </w:p>
    <w:p w14:paraId="0CCFEEA0" w14:textId="77777777" w:rsidR="003B3DC6" w:rsidRDefault="003B3DC6" w:rsidP="003B3DC6">
      <w:pPr>
        <w:spacing w:after="120"/>
        <w:ind w:left="567" w:hanging="426"/>
        <w:jc w:val="both"/>
        <w:rPr>
          <w:rFonts w:ascii="Arial" w:hAnsi="Arial" w:cs="Arial"/>
          <w:b/>
          <w:bCs/>
          <w:color w:val="000000"/>
          <w:sz w:val="18"/>
          <w:szCs w:val="18"/>
        </w:rPr>
      </w:pPr>
    </w:p>
    <w:p w14:paraId="167655F5" w14:textId="3D01E58C" w:rsidR="00CD55BD" w:rsidRPr="003B3DC6" w:rsidRDefault="00086948" w:rsidP="003B3DC6">
      <w:pPr>
        <w:spacing w:after="120"/>
        <w:ind w:left="567" w:hanging="426"/>
        <w:jc w:val="both"/>
        <w:rPr>
          <w:rFonts w:ascii="Arial" w:hAnsi="Arial" w:cs="Arial"/>
          <w:lang w:eastAsia="ar-SA"/>
        </w:rPr>
      </w:pPr>
      <w:r>
        <w:rPr>
          <w:rFonts w:ascii="Arial" w:hAnsi="Arial" w:cs="Arial"/>
          <w:b/>
          <w:bCs/>
          <w:color w:val="000000"/>
          <w:sz w:val="18"/>
          <w:szCs w:val="18"/>
        </w:rPr>
        <w:tab/>
      </w:r>
      <w:r>
        <w:rPr>
          <w:rFonts w:ascii="Arial" w:hAnsi="Arial" w:cs="Arial"/>
          <w:b/>
          <w:bCs/>
          <w:color w:val="000000"/>
          <w:sz w:val="18"/>
          <w:szCs w:val="18"/>
        </w:rPr>
        <w:tab/>
      </w:r>
    </w:p>
    <w:p w14:paraId="34639280" w14:textId="77777777" w:rsidR="0027619D" w:rsidRDefault="0027619D" w:rsidP="006912CD">
      <w:pPr>
        <w:spacing w:line="276" w:lineRule="auto"/>
        <w:rPr>
          <w:rFonts w:ascii="Arial" w:hAnsi="Arial" w:cs="Arial"/>
          <w:b/>
        </w:rPr>
      </w:pPr>
    </w:p>
    <w:p w14:paraId="57138C87" w14:textId="77777777" w:rsidR="007A2EA5" w:rsidRDefault="007A2EA5" w:rsidP="0081171C">
      <w:pPr>
        <w:spacing w:line="276" w:lineRule="auto"/>
        <w:rPr>
          <w:rFonts w:ascii="Arial" w:hAnsi="Arial" w:cs="Arial"/>
          <w:lang w:eastAsia="ar-SA"/>
        </w:rPr>
      </w:pPr>
    </w:p>
    <w:p w14:paraId="4433EDA8" w14:textId="13B6DC14" w:rsidR="00853AEC" w:rsidRPr="00702695" w:rsidRDefault="00853AEC" w:rsidP="00F96687">
      <w:pPr>
        <w:spacing w:line="259" w:lineRule="auto"/>
        <w:jc w:val="right"/>
        <w:rPr>
          <w:rFonts w:ascii="Arial" w:hAnsi="Arial" w:cs="Arial"/>
          <w:b/>
          <w:bCs/>
          <w:sz w:val="18"/>
          <w:szCs w:val="18"/>
          <w:lang w:eastAsia="ar-SA"/>
        </w:rPr>
      </w:pPr>
      <w:r w:rsidRPr="00702695">
        <w:rPr>
          <w:rFonts w:ascii="Arial" w:eastAsia="Calibri" w:hAnsi="Arial" w:cs="Arial"/>
          <w:sz w:val="18"/>
          <w:szCs w:val="18"/>
          <w:lang w:eastAsia="en-US"/>
        </w:rPr>
        <w:t xml:space="preserve">                                                                                                         </w:t>
      </w:r>
      <w:bookmarkStart w:id="71" w:name="_Hlk190848861"/>
      <w:r w:rsidRPr="00702695">
        <w:rPr>
          <w:rFonts w:ascii="Arial" w:hAnsi="Arial" w:cs="Arial"/>
          <w:b/>
          <w:bCs/>
          <w:sz w:val="18"/>
          <w:szCs w:val="18"/>
          <w:lang w:eastAsia="ar-SA"/>
        </w:rPr>
        <w:t xml:space="preserve">Załącznik nr </w:t>
      </w:r>
      <w:r w:rsidR="00025800" w:rsidRPr="00702695">
        <w:rPr>
          <w:rFonts w:ascii="Arial" w:hAnsi="Arial" w:cs="Arial"/>
          <w:b/>
          <w:bCs/>
          <w:sz w:val="18"/>
          <w:szCs w:val="18"/>
          <w:lang w:eastAsia="ar-SA"/>
        </w:rPr>
        <w:t>1</w:t>
      </w:r>
      <w:r w:rsidR="006912CD">
        <w:rPr>
          <w:rFonts w:ascii="Arial" w:hAnsi="Arial" w:cs="Arial"/>
          <w:b/>
          <w:bCs/>
          <w:sz w:val="18"/>
          <w:szCs w:val="18"/>
          <w:lang w:eastAsia="ar-SA"/>
        </w:rPr>
        <w:t>0</w:t>
      </w:r>
      <w:r w:rsidRPr="00702695">
        <w:rPr>
          <w:rFonts w:ascii="Arial" w:hAnsi="Arial" w:cs="Arial"/>
          <w:b/>
          <w:bCs/>
          <w:sz w:val="18"/>
          <w:szCs w:val="18"/>
          <w:lang w:eastAsia="ar-SA"/>
        </w:rPr>
        <w:t xml:space="preserve"> do </w:t>
      </w:r>
      <w:r w:rsidR="00025800" w:rsidRPr="00702695">
        <w:rPr>
          <w:rFonts w:ascii="Arial" w:hAnsi="Arial" w:cs="Arial"/>
          <w:b/>
          <w:bCs/>
          <w:sz w:val="18"/>
          <w:szCs w:val="18"/>
          <w:lang w:eastAsia="ar-SA"/>
        </w:rPr>
        <w:t xml:space="preserve">SWZ </w:t>
      </w:r>
    </w:p>
    <w:p w14:paraId="17311CBA" w14:textId="666926DE" w:rsidR="00853AEC" w:rsidRPr="00702695" w:rsidRDefault="00853AEC" w:rsidP="00F96687">
      <w:pPr>
        <w:spacing w:line="240" w:lineRule="exact"/>
        <w:jc w:val="right"/>
        <w:rPr>
          <w:rFonts w:ascii="Arial" w:hAnsi="Arial" w:cs="Arial"/>
          <w:b/>
          <w:sz w:val="18"/>
          <w:szCs w:val="18"/>
          <w:lang w:val="sq-AL" w:eastAsia="ar-SA"/>
        </w:rPr>
      </w:pPr>
      <w:r w:rsidRPr="00702695">
        <w:rPr>
          <w:rFonts w:ascii="Arial" w:hAnsi="Arial" w:cs="Arial"/>
          <w:b/>
          <w:bCs/>
          <w:sz w:val="18"/>
          <w:szCs w:val="18"/>
          <w:lang w:eastAsia="ar-SA"/>
        </w:rPr>
        <w:t xml:space="preserve">              </w:t>
      </w:r>
      <w:r w:rsidR="00025800" w:rsidRPr="00702695">
        <w:rPr>
          <w:rFonts w:ascii="Arial" w:hAnsi="Arial" w:cs="Arial"/>
          <w:b/>
          <w:bCs/>
          <w:sz w:val="18"/>
          <w:szCs w:val="18"/>
          <w:lang w:eastAsia="ar-SA"/>
        </w:rPr>
        <w:t>FZ-2380/</w:t>
      </w:r>
      <w:r w:rsidR="003B16EE">
        <w:rPr>
          <w:rFonts w:ascii="Arial" w:hAnsi="Arial" w:cs="Arial"/>
          <w:b/>
          <w:bCs/>
          <w:sz w:val="18"/>
          <w:szCs w:val="18"/>
          <w:lang w:eastAsia="ar-SA"/>
        </w:rPr>
        <w:t>23</w:t>
      </w:r>
      <w:r w:rsidR="00025800" w:rsidRPr="00702695">
        <w:rPr>
          <w:rFonts w:ascii="Arial" w:hAnsi="Arial" w:cs="Arial"/>
          <w:b/>
          <w:bCs/>
          <w:sz w:val="18"/>
          <w:szCs w:val="18"/>
          <w:lang w:eastAsia="ar-SA"/>
        </w:rPr>
        <w:t>/2</w:t>
      </w:r>
      <w:r w:rsidR="006912CD">
        <w:rPr>
          <w:rFonts w:ascii="Arial" w:hAnsi="Arial" w:cs="Arial"/>
          <w:b/>
          <w:bCs/>
          <w:sz w:val="18"/>
          <w:szCs w:val="18"/>
          <w:lang w:eastAsia="ar-SA"/>
        </w:rPr>
        <w:t>5</w:t>
      </w:r>
      <w:r w:rsidR="00025800" w:rsidRPr="00702695">
        <w:rPr>
          <w:rFonts w:ascii="Arial" w:hAnsi="Arial" w:cs="Arial"/>
          <w:b/>
          <w:bCs/>
          <w:sz w:val="18"/>
          <w:szCs w:val="18"/>
          <w:lang w:eastAsia="ar-SA"/>
        </w:rPr>
        <w:t>/</w:t>
      </w:r>
      <w:r w:rsidR="00C07A15">
        <w:rPr>
          <w:rFonts w:ascii="Arial" w:hAnsi="Arial" w:cs="Arial"/>
          <w:b/>
          <w:bCs/>
          <w:sz w:val="18"/>
          <w:szCs w:val="18"/>
          <w:lang w:eastAsia="ar-SA"/>
        </w:rPr>
        <w:t>M</w:t>
      </w:r>
      <w:r w:rsidR="00025800" w:rsidRPr="00702695">
        <w:rPr>
          <w:rFonts w:ascii="Arial" w:hAnsi="Arial" w:cs="Arial"/>
          <w:b/>
          <w:bCs/>
          <w:sz w:val="18"/>
          <w:szCs w:val="18"/>
          <w:lang w:eastAsia="ar-SA"/>
        </w:rPr>
        <w:t>K</w:t>
      </w:r>
    </w:p>
    <w:bookmarkEnd w:id="71"/>
    <w:p w14:paraId="501268AF" w14:textId="77777777" w:rsidR="006912CD" w:rsidRDefault="006912CD" w:rsidP="00F96687">
      <w:pPr>
        <w:tabs>
          <w:tab w:val="left" w:pos="142"/>
        </w:tabs>
        <w:spacing w:line="240" w:lineRule="exact"/>
        <w:ind w:firstLine="6096"/>
        <w:jc w:val="right"/>
        <w:rPr>
          <w:rFonts w:ascii="Arial" w:eastAsia="Calibri" w:hAnsi="Arial" w:cs="Arial"/>
          <w:b/>
          <w:lang w:eastAsia="en-US"/>
        </w:rPr>
      </w:pPr>
    </w:p>
    <w:p w14:paraId="513150A1" w14:textId="77777777" w:rsidR="006912CD" w:rsidRDefault="006912CD" w:rsidP="00F96687">
      <w:pPr>
        <w:tabs>
          <w:tab w:val="left" w:pos="142"/>
        </w:tabs>
        <w:spacing w:line="240" w:lineRule="exact"/>
        <w:ind w:firstLine="6096"/>
        <w:jc w:val="right"/>
        <w:rPr>
          <w:rFonts w:ascii="Arial" w:eastAsia="Calibri" w:hAnsi="Arial" w:cs="Arial"/>
          <w:b/>
          <w:lang w:eastAsia="en-US"/>
        </w:rPr>
      </w:pPr>
    </w:p>
    <w:p w14:paraId="4D5D7F53" w14:textId="77777777" w:rsidR="006912CD" w:rsidRDefault="006912CD" w:rsidP="00F96687">
      <w:pPr>
        <w:tabs>
          <w:tab w:val="left" w:pos="142"/>
        </w:tabs>
        <w:spacing w:line="240" w:lineRule="exact"/>
        <w:ind w:firstLine="6096"/>
        <w:jc w:val="right"/>
        <w:rPr>
          <w:rFonts w:ascii="Arial" w:eastAsia="Calibri" w:hAnsi="Arial" w:cs="Arial"/>
          <w:b/>
          <w:lang w:eastAsia="en-US"/>
        </w:rPr>
      </w:pPr>
    </w:p>
    <w:p w14:paraId="5227D380" w14:textId="6BEF109E" w:rsidR="00853AEC" w:rsidRPr="00F96687" w:rsidRDefault="00853AEC" w:rsidP="00F96687">
      <w:pPr>
        <w:tabs>
          <w:tab w:val="left" w:pos="142"/>
        </w:tabs>
        <w:spacing w:line="240" w:lineRule="exact"/>
        <w:ind w:firstLine="6096"/>
        <w:jc w:val="right"/>
        <w:rPr>
          <w:rFonts w:ascii="Arial" w:eastAsia="Calibri" w:hAnsi="Arial" w:cs="Arial"/>
          <w:b/>
          <w:lang w:eastAsia="en-US"/>
        </w:rPr>
      </w:pPr>
      <w:r w:rsidRPr="00F96687">
        <w:rPr>
          <w:rFonts w:ascii="Arial" w:eastAsia="Calibri" w:hAnsi="Arial" w:cs="Arial"/>
          <w:b/>
          <w:lang w:eastAsia="en-US"/>
        </w:rPr>
        <w:t xml:space="preserve">     </w:t>
      </w:r>
    </w:p>
    <w:p w14:paraId="382875CB" w14:textId="10FD6CF3" w:rsidR="00CC628C" w:rsidRPr="005168F5" w:rsidRDefault="00EA3585" w:rsidP="00CC628C">
      <w:pPr>
        <w:tabs>
          <w:tab w:val="left" w:pos="1716"/>
        </w:tabs>
        <w:spacing w:line="276" w:lineRule="auto"/>
        <w:ind w:left="284" w:hanging="284"/>
        <w:jc w:val="center"/>
        <w:rPr>
          <w:rFonts w:ascii="Arial" w:hAnsi="Arial" w:cs="Arial"/>
          <w:b/>
          <w:bCs/>
          <w:color w:val="000000"/>
          <w:sz w:val="28"/>
          <w:szCs w:val="28"/>
        </w:rPr>
      </w:pPr>
      <w:r w:rsidRPr="005168F5">
        <w:rPr>
          <w:rFonts w:ascii="Arial" w:hAnsi="Arial" w:cs="Arial"/>
          <w:b/>
          <w:bCs/>
          <w:color w:val="000000"/>
          <w:sz w:val="28"/>
          <w:szCs w:val="28"/>
        </w:rPr>
        <w:t xml:space="preserve">Harmonogram wizji lokalnych </w:t>
      </w:r>
    </w:p>
    <w:p w14:paraId="65495E8C" w14:textId="56AA64F9" w:rsidR="00EA3585" w:rsidRPr="00CC628C" w:rsidRDefault="005168F5" w:rsidP="00CC628C">
      <w:pPr>
        <w:tabs>
          <w:tab w:val="left" w:pos="1716"/>
        </w:tabs>
        <w:spacing w:line="276" w:lineRule="auto"/>
        <w:ind w:left="284" w:hanging="284"/>
        <w:jc w:val="center"/>
        <w:rPr>
          <w:rFonts w:ascii="Arial" w:hAnsi="Arial" w:cs="Arial"/>
          <w:b/>
          <w:bCs/>
          <w:color w:val="000000"/>
        </w:rPr>
      </w:pPr>
      <w:bookmarkStart w:id="72" w:name="_Hlk190848924"/>
      <w:r>
        <w:rPr>
          <w:rFonts w:ascii="Arial" w:hAnsi="Arial" w:cs="Arial"/>
          <w:b/>
          <w:bCs/>
          <w:color w:val="000000"/>
        </w:rPr>
        <w:t xml:space="preserve">- </w:t>
      </w:r>
      <w:r w:rsidR="00EA3585">
        <w:rPr>
          <w:rFonts w:ascii="Arial" w:hAnsi="Arial" w:cs="Arial"/>
          <w:b/>
          <w:bCs/>
          <w:color w:val="000000"/>
        </w:rPr>
        <w:t>zamieszczono w odrębnym pliku</w:t>
      </w:r>
    </w:p>
    <w:bookmarkEnd w:id="72"/>
    <w:p w14:paraId="5CE9BDB9" w14:textId="31C6D69C" w:rsidR="005168F5" w:rsidRDefault="005168F5" w:rsidP="00853AEC">
      <w:pPr>
        <w:tabs>
          <w:tab w:val="left" w:pos="142"/>
        </w:tabs>
        <w:spacing w:line="240" w:lineRule="exact"/>
        <w:rPr>
          <w:rFonts w:ascii="Arial" w:hAnsi="Arial" w:cs="Arial"/>
          <w:b/>
          <w:sz w:val="22"/>
          <w:szCs w:val="22"/>
        </w:rPr>
      </w:pPr>
    </w:p>
    <w:p w14:paraId="04F79AA9" w14:textId="77777777" w:rsidR="005168F5" w:rsidRPr="005168F5" w:rsidRDefault="005168F5" w:rsidP="005168F5">
      <w:pPr>
        <w:rPr>
          <w:rFonts w:ascii="Arial" w:hAnsi="Arial" w:cs="Arial"/>
          <w:sz w:val="22"/>
          <w:szCs w:val="22"/>
        </w:rPr>
      </w:pPr>
    </w:p>
    <w:p w14:paraId="35193EE7" w14:textId="77777777" w:rsidR="005168F5" w:rsidRPr="005168F5" w:rsidRDefault="005168F5" w:rsidP="005168F5">
      <w:pPr>
        <w:rPr>
          <w:rFonts w:ascii="Arial" w:hAnsi="Arial" w:cs="Arial"/>
          <w:sz w:val="22"/>
          <w:szCs w:val="22"/>
        </w:rPr>
      </w:pPr>
    </w:p>
    <w:p w14:paraId="19A48FF1" w14:textId="77777777" w:rsidR="005168F5" w:rsidRPr="005168F5" w:rsidRDefault="005168F5" w:rsidP="005168F5">
      <w:pPr>
        <w:rPr>
          <w:rFonts w:ascii="Arial" w:hAnsi="Arial" w:cs="Arial"/>
          <w:sz w:val="22"/>
          <w:szCs w:val="22"/>
        </w:rPr>
      </w:pPr>
    </w:p>
    <w:p w14:paraId="0AED79D9" w14:textId="77777777" w:rsidR="005168F5" w:rsidRPr="005168F5" w:rsidRDefault="005168F5" w:rsidP="005168F5">
      <w:pPr>
        <w:rPr>
          <w:rFonts w:ascii="Arial" w:hAnsi="Arial" w:cs="Arial"/>
          <w:sz w:val="22"/>
          <w:szCs w:val="22"/>
        </w:rPr>
      </w:pPr>
    </w:p>
    <w:p w14:paraId="607F0BC6" w14:textId="77777777" w:rsidR="005168F5" w:rsidRPr="005168F5" w:rsidRDefault="005168F5" w:rsidP="005168F5">
      <w:pPr>
        <w:rPr>
          <w:rFonts w:ascii="Arial" w:hAnsi="Arial" w:cs="Arial"/>
          <w:sz w:val="22"/>
          <w:szCs w:val="22"/>
        </w:rPr>
      </w:pPr>
    </w:p>
    <w:p w14:paraId="0D812802" w14:textId="77777777" w:rsidR="005168F5" w:rsidRPr="005168F5" w:rsidRDefault="005168F5" w:rsidP="005168F5">
      <w:pPr>
        <w:rPr>
          <w:rFonts w:ascii="Arial" w:hAnsi="Arial" w:cs="Arial"/>
          <w:sz w:val="22"/>
          <w:szCs w:val="22"/>
        </w:rPr>
      </w:pPr>
    </w:p>
    <w:p w14:paraId="2B7B9085" w14:textId="77777777" w:rsidR="005168F5" w:rsidRPr="005168F5" w:rsidRDefault="005168F5" w:rsidP="005168F5">
      <w:pPr>
        <w:rPr>
          <w:rFonts w:ascii="Arial" w:hAnsi="Arial" w:cs="Arial"/>
          <w:sz w:val="22"/>
          <w:szCs w:val="22"/>
        </w:rPr>
      </w:pPr>
    </w:p>
    <w:p w14:paraId="1D31140C" w14:textId="77777777" w:rsidR="005168F5" w:rsidRPr="005168F5" w:rsidRDefault="005168F5" w:rsidP="005168F5">
      <w:pPr>
        <w:rPr>
          <w:rFonts w:ascii="Arial" w:hAnsi="Arial" w:cs="Arial"/>
          <w:sz w:val="22"/>
          <w:szCs w:val="22"/>
        </w:rPr>
      </w:pPr>
    </w:p>
    <w:p w14:paraId="2BEABFA5" w14:textId="77777777" w:rsidR="005168F5" w:rsidRPr="005168F5" w:rsidRDefault="005168F5" w:rsidP="005168F5">
      <w:pPr>
        <w:rPr>
          <w:rFonts w:ascii="Arial" w:hAnsi="Arial" w:cs="Arial"/>
          <w:sz w:val="22"/>
          <w:szCs w:val="22"/>
        </w:rPr>
      </w:pPr>
    </w:p>
    <w:p w14:paraId="558BF89F" w14:textId="77777777" w:rsidR="005168F5" w:rsidRPr="005168F5" w:rsidRDefault="005168F5" w:rsidP="005168F5">
      <w:pPr>
        <w:rPr>
          <w:rFonts w:ascii="Arial" w:hAnsi="Arial" w:cs="Arial"/>
          <w:sz w:val="22"/>
          <w:szCs w:val="22"/>
        </w:rPr>
      </w:pPr>
    </w:p>
    <w:p w14:paraId="3423E2A2" w14:textId="75CDD9AE" w:rsidR="005168F5" w:rsidRDefault="005168F5" w:rsidP="005168F5">
      <w:pPr>
        <w:rPr>
          <w:rFonts w:ascii="Arial" w:hAnsi="Arial" w:cs="Arial"/>
          <w:sz w:val="22"/>
          <w:szCs w:val="22"/>
        </w:rPr>
      </w:pPr>
    </w:p>
    <w:p w14:paraId="492F96C3" w14:textId="2350A5FA" w:rsidR="005168F5" w:rsidRPr="00702695" w:rsidRDefault="005168F5" w:rsidP="005168F5">
      <w:pPr>
        <w:spacing w:line="259" w:lineRule="auto"/>
        <w:jc w:val="right"/>
        <w:rPr>
          <w:rFonts w:ascii="Arial" w:hAnsi="Arial" w:cs="Arial"/>
          <w:b/>
          <w:bCs/>
          <w:sz w:val="18"/>
          <w:szCs w:val="18"/>
          <w:lang w:eastAsia="ar-SA"/>
        </w:rPr>
      </w:pPr>
      <w:r>
        <w:rPr>
          <w:rFonts w:ascii="Arial" w:hAnsi="Arial" w:cs="Arial"/>
          <w:sz w:val="22"/>
          <w:szCs w:val="22"/>
        </w:rPr>
        <w:tab/>
      </w:r>
      <w:r w:rsidRPr="00702695">
        <w:rPr>
          <w:rFonts w:ascii="Arial" w:hAnsi="Arial" w:cs="Arial"/>
          <w:b/>
          <w:bCs/>
          <w:sz w:val="18"/>
          <w:szCs w:val="18"/>
          <w:lang w:eastAsia="ar-SA"/>
        </w:rPr>
        <w:t>Załącznik nr 1</w:t>
      </w:r>
      <w:r>
        <w:rPr>
          <w:rFonts w:ascii="Arial" w:hAnsi="Arial" w:cs="Arial"/>
          <w:b/>
          <w:bCs/>
          <w:sz w:val="18"/>
          <w:szCs w:val="18"/>
          <w:lang w:eastAsia="ar-SA"/>
        </w:rPr>
        <w:t>1</w:t>
      </w:r>
      <w:r w:rsidRPr="00702695">
        <w:rPr>
          <w:rFonts w:ascii="Arial" w:hAnsi="Arial" w:cs="Arial"/>
          <w:b/>
          <w:bCs/>
          <w:sz w:val="18"/>
          <w:szCs w:val="18"/>
          <w:lang w:eastAsia="ar-SA"/>
        </w:rPr>
        <w:t xml:space="preserve"> do SWZ </w:t>
      </w:r>
    </w:p>
    <w:p w14:paraId="41B78D9B" w14:textId="5DF12C98" w:rsidR="005168F5" w:rsidRPr="00702695" w:rsidRDefault="005168F5" w:rsidP="005168F5">
      <w:pPr>
        <w:spacing w:line="240" w:lineRule="exact"/>
        <w:jc w:val="right"/>
        <w:rPr>
          <w:rFonts w:ascii="Arial" w:hAnsi="Arial" w:cs="Arial"/>
          <w:b/>
          <w:sz w:val="18"/>
          <w:szCs w:val="18"/>
          <w:lang w:val="sq-AL" w:eastAsia="ar-SA"/>
        </w:rPr>
      </w:pPr>
      <w:r w:rsidRPr="00702695">
        <w:rPr>
          <w:rFonts w:ascii="Arial" w:hAnsi="Arial" w:cs="Arial"/>
          <w:b/>
          <w:bCs/>
          <w:sz w:val="18"/>
          <w:szCs w:val="18"/>
          <w:lang w:eastAsia="ar-SA"/>
        </w:rPr>
        <w:t xml:space="preserve">              FZ-2380/</w:t>
      </w:r>
      <w:r w:rsidR="00E1484A">
        <w:rPr>
          <w:rFonts w:ascii="Arial" w:hAnsi="Arial" w:cs="Arial"/>
          <w:b/>
          <w:bCs/>
          <w:sz w:val="18"/>
          <w:szCs w:val="18"/>
          <w:lang w:eastAsia="ar-SA"/>
        </w:rPr>
        <w:t>23</w:t>
      </w:r>
      <w:r w:rsidRPr="00702695">
        <w:rPr>
          <w:rFonts w:ascii="Arial" w:hAnsi="Arial" w:cs="Arial"/>
          <w:b/>
          <w:bCs/>
          <w:sz w:val="18"/>
          <w:szCs w:val="18"/>
          <w:lang w:eastAsia="ar-SA"/>
        </w:rPr>
        <w:t>/2</w:t>
      </w:r>
      <w:r>
        <w:rPr>
          <w:rFonts w:ascii="Arial" w:hAnsi="Arial" w:cs="Arial"/>
          <w:b/>
          <w:bCs/>
          <w:sz w:val="18"/>
          <w:szCs w:val="18"/>
          <w:lang w:eastAsia="ar-SA"/>
        </w:rPr>
        <w:t>5</w:t>
      </w:r>
      <w:r w:rsidRPr="00702695">
        <w:rPr>
          <w:rFonts w:ascii="Arial" w:hAnsi="Arial" w:cs="Arial"/>
          <w:b/>
          <w:bCs/>
          <w:sz w:val="18"/>
          <w:szCs w:val="18"/>
          <w:lang w:eastAsia="ar-SA"/>
        </w:rPr>
        <w:t>/</w:t>
      </w:r>
      <w:r>
        <w:rPr>
          <w:rFonts w:ascii="Arial" w:hAnsi="Arial" w:cs="Arial"/>
          <w:b/>
          <w:bCs/>
          <w:sz w:val="18"/>
          <w:szCs w:val="18"/>
          <w:lang w:eastAsia="ar-SA"/>
        </w:rPr>
        <w:t>M</w:t>
      </w:r>
      <w:r w:rsidRPr="00702695">
        <w:rPr>
          <w:rFonts w:ascii="Arial" w:hAnsi="Arial" w:cs="Arial"/>
          <w:b/>
          <w:bCs/>
          <w:sz w:val="18"/>
          <w:szCs w:val="18"/>
          <w:lang w:eastAsia="ar-SA"/>
        </w:rPr>
        <w:t>K</w:t>
      </w:r>
    </w:p>
    <w:p w14:paraId="7524D3F4" w14:textId="67FC26AF" w:rsidR="005168F5" w:rsidRDefault="005168F5" w:rsidP="005168F5">
      <w:pPr>
        <w:tabs>
          <w:tab w:val="left" w:pos="7410"/>
        </w:tabs>
        <w:rPr>
          <w:rFonts w:ascii="Arial" w:hAnsi="Arial" w:cs="Arial"/>
          <w:sz w:val="22"/>
          <w:szCs w:val="22"/>
        </w:rPr>
      </w:pPr>
    </w:p>
    <w:p w14:paraId="5860C2E7" w14:textId="77777777" w:rsidR="005168F5" w:rsidRPr="005168F5" w:rsidRDefault="005168F5" w:rsidP="005168F5">
      <w:pPr>
        <w:rPr>
          <w:rFonts w:ascii="Arial" w:hAnsi="Arial" w:cs="Arial"/>
          <w:sz w:val="22"/>
          <w:szCs w:val="22"/>
        </w:rPr>
      </w:pPr>
    </w:p>
    <w:p w14:paraId="1C2CC425" w14:textId="77777777" w:rsidR="005168F5" w:rsidRPr="005168F5" w:rsidRDefault="005168F5" w:rsidP="005168F5">
      <w:pPr>
        <w:rPr>
          <w:rFonts w:ascii="Arial" w:hAnsi="Arial" w:cs="Arial"/>
          <w:sz w:val="22"/>
          <w:szCs w:val="22"/>
        </w:rPr>
      </w:pPr>
    </w:p>
    <w:p w14:paraId="4F64F0A0" w14:textId="7C6D8A24" w:rsidR="005168F5" w:rsidRDefault="005168F5" w:rsidP="005168F5">
      <w:pPr>
        <w:rPr>
          <w:rFonts w:ascii="Arial" w:hAnsi="Arial" w:cs="Arial"/>
          <w:sz w:val="22"/>
          <w:szCs w:val="22"/>
        </w:rPr>
      </w:pPr>
    </w:p>
    <w:p w14:paraId="11598AF5" w14:textId="0FC16079" w:rsidR="00853AEC" w:rsidRDefault="005168F5" w:rsidP="005168F5">
      <w:pPr>
        <w:tabs>
          <w:tab w:val="left" w:pos="2970"/>
        </w:tabs>
        <w:rPr>
          <w:rFonts w:ascii="Arial" w:hAnsi="Arial" w:cs="Arial"/>
          <w:b/>
          <w:sz w:val="28"/>
          <w:szCs w:val="28"/>
        </w:rPr>
      </w:pPr>
      <w:r>
        <w:rPr>
          <w:rFonts w:ascii="Arial" w:hAnsi="Arial" w:cs="Arial"/>
          <w:sz w:val="22"/>
          <w:szCs w:val="22"/>
        </w:rPr>
        <w:tab/>
      </w:r>
      <w:r>
        <w:rPr>
          <w:rFonts w:ascii="Arial" w:hAnsi="Arial" w:cs="Arial"/>
          <w:sz w:val="22"/>
          <w:szCs w:val="22"/>
        </w:rPr>
        <w:tab/>
        <w:t xml:space="preserve">    </w:t>
      </w:r>
      <w:r w:rsidRPr="005168F5">
        <w:rPr>
          <w:rFonts w:ascii="Arial" w:hAnsi="Arial" w:cs="Arial"/>
          <w:b/>
          <w:sz w:val="28"/>
          <w:szCs w:val="28"/>
        </w:rPr>
        <w:t>Wzór umowy</w:t>
      </w:r>
    </w:p>
    <w:p w14:paraId="0D37E4BC" w14:textId="0CF210DD" w:rsidR="005168F5" w:rsidRPr="00CC628C" w:rsidRDefault="005168F5" w:rsidP="005168F5">
      <w:pPr>
        <w:tabs>
          <w:tab w:val="left" w:pos="1716"/>
        </w:tabs>
        <w:spacing w:line="276" w:lineRule="auto"/>
        <w:ind w:left="284" w:hanging="284"/>
        <w:rPr>
          <w:rFonts w:ascii="Arial" w:hAnsi="Arial" w:cs="Arial"/>
          <w:b/>
          <w:bCs/>
          <w:color w:val="000000"/>
        </w:rPr>
      </w:pPr>
      <w:r>
        <w:rPr>
          <w:rFonts w:ascii="Arial" w:hAnsi="Arial" w:cs="Arial"/>
          <w:b/>
          <w:sz w:val="28"/>
          <w:szCs w:val="28"/>
        </w:rPr>
        <w:t xml:space="preserve">                                     </w:t>
      </w:r>
      <w:r>
        <w:rPr>
          <w:rFonts w:ascii="Arial" w:hAnsi="Arial" w:cs="Arial"/>
          <w:b/>
          <w:bCs/>
          <w:color w:val="000000"/>
        </w:rPr>
        <w:t>- zamieszczono w odrębnym pliku</w:t>
      </w:r>
    </w:p>
    <w:p w14:paraId="089EC6D2" w14:textId="7AF60A29" w:rsidR="005168F5" w:rsidRPr="005168F5" w:rsidRDefault="005168F5" w:rsidP="005168F5">
      <w:pPr>
        <w:tabs>
          <w:tab w:val="left" w:pos="3660"/>
        </w:tabs>
        <w:rPr>
          <w:rFonts w:ascii="Arial" w:hAnsi="Arial" w:cs="Arial"/>
          <w:b/>
          <w:sz w:val="28"/>
          <w:szCs w:val="28"/>
        </w:rPr>
      </w:pPr>
    </w:p>
    <w:p w14:paraId="4B0EF9A4" w14:textId="4CC9EE64" w:rsidR="005168F5" w:rsidRPr="005168F5" w:rsidRDefault="005168F5" w:rsidP="005168F5">
      <w:pPr>
        <w:tabs>
          <w:tab w:val="left" w:pos="2970"/>
        </w:tabs>
        <w:rPr>
          <w:rFonts w:ascii="Arial" w:hAnsi="Arial" w:cs="Arial"/>
          <w:sz w:val="22"/>
          <w:szCs w:val="22"/>
        </w:rPr>
      </w:pPr>
    </w:p>
    <w:sectPr w:rsidR="005168F5" w:rsidRPr="005168F5" w:rsidSect="004526F6">
      <w:headerReference w:type="default" r:id="rId23"/>
      <w:footerReference w:type="default" r:id="rId24"/>
      <w:headerReference w:type="first" r:id="rId25"/>
      <w:footerReference w:type="first" r:id="rId26"/>
      <w:pgSz w:w="11907" w:h="16840"/>
      <w:pgMar w:top="568" w:right="1417" w:bottom="709" w:left="1418" w:header="0" w:footer="0" w:gutter="0"/>
      <w:cols w:space="708"/>
      <w:titlePg/>
      <w:docGrid w:linePitch="272"/>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66B5A5" w16cex:dateUtc="2022-06-29T09:27:00Z"/>
  <w16cex:commentExtensible w16cex:durableId="2666B5C2" w16cex:dateUtc="2022-06-29T09:28:00Z"/>
  <w16cex:commentExtensible w16cex:durableId="2666B637" w16cex:dateUtc="2022-06-29T09:29:00Z"/>
  <w16cex:commentExtensible w16cex:durableId="2666B660" w16cex:dateUtc="2022-06-29T09:30:00Z"/>
  <w16cex:commentExtensible w16cex:durableId="2666B694" w16cex:dateUtc="2022-06-29T09:31:00Z"/>
  <w16cex:commentExtensible w16cex:durableId="2666B724" w16cex:dateUtc="2022-06-29T09:33:00Z"/>
  <w16cex:commentExtensible w16cex:durableId="2666B72B" w16cex:dateUtc="2022-06-29T09:34:00Z"/>
  <w16cex:commentExtensible w16cex:durableId="2666B74E" w16cex:dateUtc="2022-06-29T09:34:00Z"/>
  <w16cex:commentExtensible w16cex:durableId="2666B75B" w16cex:dateUtc="2022-06-29T09:34:00Z"/>
  <w16cex:commentExtensible w16cex:durableId="2666B77F" w16cex:dateUtc="2022-06-29T09:35: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33AD60D" w14:textId="77777777" w:rsidR="00F57554" w:rsidRDefault="00F57554" w:rsidP="00FE5F16">
      <w:r>
        <w:separator/>
      </w:r>
    </w:p>
  </w:endnote>
  <w:endnote w:type="continuationSeparator" w:id="0">
    <w:p w14:paraId="4E495510" w14:textId="77777777" w:rsidR="00F57554" w:rsidRDefault="00F57554" w:rsidP="00FE5F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BoldMT">
    <w:altName w:val="Yu Gothic"/>
    <w:panose1 w:val="00000000000000000000"/>
    <w:charset w:val="80"/>
    <w:family w:val="auto"/>
    <w:notTrueType/>
    <w:pitch w:val="default"/>
    <w:sig w:usb0="00000000" w:usb1="08070000" w:usb2="00000010" w:usb3="00000000" w:csb0="0002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mic Sans MS">
    <w:panose1 w:val="030F0702030302020204"/>
    <w:charset w:val="EE"/>
    <w:family w:val="script"/>
    <w:pitch w:val="variable"/>
    <w:sig w:usb0="00000287" w:usb1="00000013"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MS Outlook">
    <w:panose1 w:val="0501010001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Helvetica Narrow">
    <w:altName w:val="Arial"/>
    <w:charset w:val="EE"/>
    <w:family w:val="swiss"/>
    <w:pitch w:val="variable"/>
    <w:sig w:usb0="00000007" w:usb1="00000000" w:usb2="00000000" w:usb3="00000000" w:csb0="00000093" w:csb1="00000000"/>
  </w:font>
  <w:font w:name="Calibri Light">
    <w:panose1 w:val="020F0302020204030204"/>
    <w:charset w:val="EE"/>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03DA84" w14:textId="77777777" w:rsidR="00F57554" w:rsidRDefault="00F57554">
    <w:pPr>
      <w:pStyle w:val="Stopka"/>
      <w:jc w:val="right"/>
    </w:pPr>
    <w:r>
      <w:rPr>
        <w:noProof/>
      </w:rPr>
      <w:fldChar w:fldCharType="begin"/>
    </w:r>
    <w:r>
      <w:rPr>
        <w:noProof/>
      </w:rPr>
      <w:instrText>PAGE   \* MERGEFORMAT</w:instrText>
    </w:r>
    <w:r>
      <w:rPr>
        <w:noProof/>
      </w:rPr>
      <w:fldChar w:fldCharType="separate"/>
    </w:r>
    <w:r>
      <w:rPr>
        <w:noProof/>
      </w:rPr>
      <w:t>68</w:t>
    </w:r>
    <w:r>
      <w:rPr>
        <w:noProof/>
      </w:rPr>
      <w:fldChar w:fldCharType="end"/>
    </w:r>
  </w:p>
  <w:p w14:paraId="67E2BF42" w14:textId="77777777" w:rsidR="00F57554" w:rsidRDefault="00F57554">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736CCB" w14:textId="77777777" w:rsidR="00F57554" w:rsidRDefault="00F57554">
    <w:pPr>
      <w:pStyle w:val="Stopka"/>
      <w:jc w:val="right"/>
    </w:pPr>
    <w:r>
      <w:rPr>
        <w:noProof/>
      </w:rPr>
      <w:fldChar w:fldCharType="begin"/>
    </w:r>
    <w:r>
      <w:rPr>
        <w:noProof/>
      </w:rPr>
      <w:instrText>PAGE   \* MERGEFORMAT</w:instrText>
    </w:r>
    <w:r>
      <w:rPr>
        <w:noProof/>
      </w:rPr>
      <w:fldChar w:fldCharType="separate"/>
    </w:r>
    <w:r>
      <w:rPr>
        <w:noProof/>
      </w:rPr>
      <w:t>1</w:t>
    </w:r>
    <w:r>
      <w:rPr>
        <w:noProof/>
      </w:rPr>
      <w:fldChar w:fldCharType="end"/>
    </w:r>
  </w:p>
  <w:p w14:paraId="21214BCA" w14:textId="77777777" w:rsidR="00F57554" w:rsidRDefault="00F5755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CB1388D" w14:textId="77777777" w:rsidR="00F57554" w:rsidRDefault="00F57554" w:rsidP="00FE5F16">
      <w:r>
        <w:separator/>
      </w:r>
    </w:p>
  </w:footnote>
  <w:footnote w:type="continuationSeparator" w:id="0">
    <w:p w14:paraId="36E16197" w14:textId="77777777" w:rsidR="00F57554" w:rsidRDefault="00F57554" w:rsidP="00FE5F16">
      <w:r>
        <w:continuationSeparator/>
      </w:r>
    </w:p>
  </w:footnote>
  <w:footnote w:id="1">
    <w:p w14:paraId="4677F637" w14:textId="77777777" w:rsidR="00F57554" w:rsidRDefault="00F57554" w:rsidP="007F7846">
      <w:pPr>
        <w:pStyle w:val="Tekstprzypisudolnego"/>
        <w:rPr>
          <w:rFonts w:ascii="Arial" w:hAnsi="Arial" w:cs="Arial"/>
          <w:sz w:val="16"/>
          <w:szCs w:val="16"/>
        </w:rPr>
      </w:pPr>
      <w:r>
        <w:rPr>
          <w:rStyle w:val="Odwoanieprzypisudolnego"/>
          <w:rFonts w:ascii="Arial" w:hAnsi="Arial" w:cs="Arial"/>
          <w:sz w:val="16"/>
          <w:szCs w:val="16"/>
        </w:rPr>
        <w:footnoteRef/>
      </w:r>
      <w:r>
        <w:rPr>
          <w:rFonts w:ascii="Arial" w:hAnsi="Arial" w:cs="Arial"/>
          <w:sz w:val="16"/>
          <w:szCs w:val="16"/>
        </w:rPr>
        <w:t xml:space="preserve"> Definicja dostępna pod adresem </w:t>
      </w:r>
      <w:hyperlink r:id="rId1" w:history="1">
        <w:r>
          <w:rPr>
            <w:rStyle w:val="Hipercze"/>
            <w:rFonts w:ascii="Arial" w:hAnsi="Arial" w:cs="Arial"/>
          </w:rPr>
          <w:t>http://www.pih.org.pl/images/definicja_msp.pdf</w:t>
        </w:r>
      </w:hyperlink>
      <w:r>
        <w:rPr>
          <w:rFonts w:ascii="Arial" w:hAnsi="Arial" w:cs="Arial"/>
          <w:sz w:val="16"/>
          <w:szCs w:val="16"/>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F35D53" w14:textId="77777777" w:rsidR="00F57554" w:rsidRDefault="00F57554">
    <w:pPr>
      <w:pStyle w:val="Nagwek"/>
    </w:pPr>
  </w:p>
  <w:p w14:paraId="3950208E" w14:textId="77777777" w:rsidR="00F57554" w:rsidRDefault="00F57554" w:rsidP="00D85BCD">
    <w:pPr>
      <w:pStyle w:val="Nagwek"/>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616038" w14:textId="77777777" w:rsidR="00F57554" w:rsidRDefault="00F57554" w:rsidP="00D85BCD">
    <w:pPr>
      <w:pStyle w:val="Nagwek"/>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E"/>
    <w:multiLevelType w:val="singleLevel"/>
    <w:tmpl w:val="A98CE388"/>
    <w:lvl w:ilvl="0">
      <w:start w:val="1"/>
      <w:numFmt w:val="decimal"/>
      <w:pStyle w:val="Listanumerowana3"/>
      <w:lvlText w:val="%1)"/>
      <w:lvlJc w:val="left"/>
      <w:pPr>
        <w:ind w:left="926" w:hanging="360"/>
      </w:pPr>
      <w:rPr>
        <w:rFonts w:hint="default"/>
      </w:rPr>
    </w:lvl>
  </w:abstractNum>
  <w:abstractNum w:abstractNumId="1" w15:restartNumberingAfterBreak="0">
    <w:nsid w:val="FFFFFF7F"/>
    <w:multiLevelType w:val="singleLevel"/>
    <w:tmpl w:val="06CC1026"/>
    <w:lvl w:ilvl="0">
      <w:start w:val="1"/>
      <w:numFmt w:val="decimal"/>
      <w:pStyle w:val="Listanumerowana2"/>
      <w:lvlText w:val="%1."/>
      <w:lvlJc w:val="left"/>
      <w:pPr>
        <w:tabs>
          <w:tab w:val="num" w:pos="643"/>
        </w:tabs>
        <w:ind w:left="643" w:hanging="360"/>
      </w:pPr>
      <w:rPr>
        <w:rFonts w:hint="default"/>
      </w:rPr>
    </w:lvl>
  </w:abstractNum>
  <w:abstractNum w:abstractNumId="2" w15:restartNumberingAfterBreak="0">
    <w:nsid w:val="FFFFFF82"/>
    <w:multiLevelType w:val="singleLevel"/>
    <w:tmpl w:val="F662A5BC"/>
    <w:lvl w:ilvl="0">
      <w:start w:val="1"/>
      <w:numFmt w:val="lowerLetter"/>
      <w:pStyle w:val="Listapunktowana3"/>
      <w:lvlText w:val="%1)"/>
      <w:lvlJc w:val="left"/>
      <w:pPr>
        <w:ind w:left="926" w:hanging="360"/>
      </w:pPr>
      <w:rPr>
        <w:rFonts w:hint="default"/>
      </w:rPr>
    </w:lvl>
  </w:abstractNum>
  <w:abstractNum w:abstractNumId="3" w15:restartNumberingAfterBreak="0">
    <w:nsid w:val="FFFFFF89"/>
    <w:multiLevelType w:val="singleLevel"/>
    <w:tmpl w:val="1D5E28B6"/>
    <w:lvl w:ilvl="0">
      <w:start w:val="1"/>
      <w:numFmt w:val="bullet"/>
      <w:pStyle w:val="Listapunktowana"/>
      <w:lvlText w:val=""/>
      <w:lvlJc w:val="left"/>
      <w:pPr>
        <w:tabs>
          <w:tab w:val="num" w:pos="360"/>
        </w:tabs>
        <w:ind w:left="360" w:hanging="360"/>
      </w:pPr>
      <w:rPr>
        <w:rFonts w:ascii="Symbol" w:hAnsi="Symbol" w:hint="default"/>
      </w:rPr>
    </w:lvl>
  </w:abstractNum>
  <w:abstractNum w:abstractNumId="4" w15:restartNumberingAfterBreak="0">
    <w:nsid w:val="00000002"/>
    <w:multiLevelType w:val="multilevel"/>
    <w:tmpl w:val="00000002"/>
    <w:name w:val="WW8Num2"/>
    <w:lvl w:ilvl="0">
      <w:start w:val="1"/>
      <w:numFmt w:val="none"/>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abstractNum w:abstractNumId="5" w15:restartNumberingAfterBreak="0">
    <w:nsid w:val="00000003"/>
    <w:multiLevelType w:val="multilevel"/>
    <w:tmpl w:val="C2968084"/>
    <w:name w:val="WWNum2"/>
    <w:lvl w:ilvl="0">
      <w:start w:val="1"/>
      <w:numFmt w:val="decimal"/>
      <w:lvlText w:val="%1."/>
      <w:lvlJc w:val="left"/>
      <w:pPr>
        <w:tabs>
          <w:tab w:val="num" w:pos="0"/>
        </w:tabs>
        <w:ind w:left="360" w:hanging="360"/>
      </w:pPr>
      <w:rPr>
        <w:b/>
        <w:bCs/>
        <w:strike w:val="0"/>
      </w:rPr>
    </w:lvl>
    <w:lvl w:ilvl="1">
      <w:start w:val="1"/>
      <w:numFmt w:val="decimal"/>
      <w:lvlText w:val="%1.%2."/>
      <w:lvlJc w:val="left"/>
      <w:pPr>
        <w:tabs>
          <w:tab w:val="num" w:pos="0"/>
        </w:tabs>
        <w:ind w:left="1080" w:hanging="720"/>
      </w:pPr>
      <w:rPr>
        <w:rFonts w:ascii="Arial" w:hAnsi="Arial" w:cs="Arial" w:hint="default"/>
        <w:b/>
        <w:bCs/>
        <w:sz w:val="20"/>
        <w:szCs w:val="20"/>
      </w:rPr>
    </w:lvl>
    <w:lvl w:ilvl="2">
      <w:start w:val="1"/>
      <w:numFmt w:val="decimal"/>
      <w:lvlText w:val="%1.%2.%3."/>
      <w:lvlJc w:val="left"/>
      <w:pPr>
        <w:tabs>
          <w:tab w:val="num" w:pos="0"/>
        </w:tabs>
        <w:ind w:left="1440" w:hanging="720"/>
      </w:pPr>
      <w:rPr>
        <w:b/>
        <w:bCs/>
        <w:sz w:val="20"/>
        <w:szCs w:val="20"/>
      </w:rPr>
    </w:lvl>
    <w:lvl w:ilvl="3">
      <w:start w:val="1"/>
      <w:numFmt w:val="decimal"/>
      <w:lvlText w:val="%1.%2.%3.%4."/>
      <w:lvlJc w:val="left"/>
      <w:pPr>
        <w:tabs>
          <w:tab w:val="num" w:pos="0"/>
        </w:tabs>
        <w:ind w:left="2160" w:hanging="1080"/>
      </w:pPr>
      <w:rPr>
        <w:sz w:val="20"/>
        <w:szCs w:val="20"/>
      </w:rPr>
    </w:lvl>
    <w:lvl w:ilvl="4">
      <w:start w:val="1"/>
      <w:numFmt w:val="decimal"/>
      <w:lvlText w:val="%1.%2.%3.%4.%5."/>
      <w:lvlJc w:val="left"/>
      <w:pPr>
        <w:tabs>
          <w:tab w:val="num" w:pos="0"/>
        </w:tabs>
        <w:ind w:left="2520" w:hanging="1080"/>
      </w:pPr>
    </w:lvl>
    <w:lvl w:ilvl="5">
      <w:start w:val="1"/>
      <w:numFmt w:val="decimal"/>
      <w:lvlText w:val="%1.%2.%3.%4.%5.%6."/>
      <w:lvlJc w:val="left"/>
      <w:pPr>
        <w:tabs>
          <w:tab w:val="num" w:pos="0"/>
        </w:tabs>
        <w:ind w:left="3240" w:hanging="1440"/>
      </w:pPr>
    </w:lvl>
    <w:lvl w:ilvl="6">
      <w:start w:val="1"/>
      <w:numFmt w:val="decimal"/>
      <w:lvlText w:val="%1.%2.%3.%4.%5.%6.%7."/>
      <w:lvlJc w:val="left"/>
      <w:pPr>
        <w:tabs>
          <w:tab w:val="num" w:pos="0"/>
        </w:tabs>
        <w:ind w:left="3600" w:hanging="1440"/>
      </w:pPr>
    </w:lvl>
    <w:lvl w:ilvl="7">
      <w:start w:val="1"/>
      <w:numFmt w:val="decimal"/>
      <w:lvlText w:val="%1.%2.%3.%4.%5.%6.%7.%8."/>
      <w:lvlJc w:val="left"/>
      <w:pPr>
        <w:tabs>
          <w:tab w:val="num" w:pos="0"/>
        </w:tabs>
        <w:ind w:left="4320" w:hanging="1800"/>
      </w:pPr>
    </w:lvl>
    <w:lvl w:ilvl="8">
      <w:start w:val="1"/>
      <w:numFmt w:val="decimal"/>
      <w:lvlText w:val="%1.%2.%3.%4.%5.%6.%7.%8.%9."/>
      <w:lvlJc w:val="left"/>
      <w:pPr>
        <w:tabs>
          <w:tab w:val="num" w:pos="0"/>
        </w:tabs>
        <w:ind w:left="4680" w:hanging="1800"/>
      </w:pPr>
    </w:lvl>
  </w:abstractNum>
  <w:abstractNum w:abstractNumId="6" w15:restartNumberingAfterBreak="0">
    <w:nsid w:val="00000004"/>
    <w:multiLevelType w:val="multilevel"/>
    <w:tmpl w:val="20943AD8"/>
    <w:name w:val="WWNum3"/>
    <w:lvl w:ilvl="0">
      <w:start w:val="10"/>
      <w:numFmt w:val="decimal"/>
      <w:lvlText w:val="%1"/>
      <w:lvlJc w:val="left"/>
      <w:pPr>
        <w:tabs>
          <w:tab w:val="num" w:pos="0"/>
        </w:tabs>
        <w:ind w:left="375" w:hanging="375"/>
      </w:pPr>
      <w:rPr>
        <w:rFonts w:cs="Times New Roman"/>
        <w:color w:val="auto"/>
      </w:rPr>
    </w:lvl>
    <w:lvl w:ilvl="1">
      <w:start w:val="1"/>
      <w:numFmt w:val="decimal"/>
      <w:lvlText w:val="%1.%2"/>
      <w:lvlJc w:val="left"/>
      <w:pPr>
        <w:tabs>
          <w:tab w:val="num" w:pos="0"/>
        </w:tabs>
        <w:ind w:left="1226" w:hanging="375"/>
      </w:pPr>
      <w:rPr>
        <w:rFonts w:cs="Times New Roman"/>
        <w:b/>
        <w:bCs/>
      </w:rPr>
    </w:lvl>
    <w:lvl w:ilvl="2">
      <w:start w:val="1"/>
      <w:numFmt w:val="decimal"/>
      <w:lvlText w:val="%1.%2.%3"/>
      <w:lvlJc w:val="left"/>
      <w:pPr>
        <w:tabs>
          <w:tab w:val="num" w:pos="0"/>
        </w:tabs>
        <w:ind w:left="2422" w:hanging="720"/>
      </w:pPr>
      <w:rPr>
        <w:rFonts w:cs="Times New Roman"/>
        <w:b/>
        <w:bCs/>
      </w:rPr>
    </w:lvl>
    <w:lvl w:ilvl="3">
      <w:start w:val="1"/>
      <w:numFmt w:val="decimal"/>
      <w:lvlText w:val="%1.%2.%3.%4"/>
      <w:lvlJc w:val="left"/>
      <w:pPr>
        <w:tabs>
          <w:tab w:val="num" w:pos="0"/>
        </w:tabs>
        <w:ind w:left="3273" w:hanging="720"/>
      </w:pPr>
      <w:rPr>
        <w:rFonts w:cs="Times New Roman"/>
      </w:rPr>
    </w:lvl>
    <w:lvl w:ilvl="4">
      <w:start w:val="1"/>
      <w:numFmt w:val="decimal"/>
      <w:lvlText w:val="%1.%2.%3.%4.%5"/>
      <w:lvlJc w:val="left"/>
      <w:pPr>
        <w:tabs>
          <w:tab w:val="num" w:pos="0"/>
        </w:tabs>
        <w:ind w:left="4484" w:hanging="1080"/>
      </w:pPr>
      <w:rPr>
        <w:rFonts w:cs="Times New Roman"/>
      </w:rPr>
    </w:lvl>
    <w:lvl w:ilvl="5">
      <w:start w:val="1"/>
      <w:numFmt w:val="decimal"/>
      <w:lvlText w:val="%1.%2.%3.%4.%5.%6"/>
      <w:lvlJc w:val="left"/>
      <w:pPr>
        <w:tabs>
          <w:tab w:val="num" w:pos="0"/>
        </w:tabs>
        <w:ind w:left="5335" w:hanging="1080"/>
      </w:pPr>
      <w:rPr>
        <w:rFonts w:cs="Times New Roman"/>
      </w:rPr>
    </w:lvl>
    <w:lvl w:ilvl="6">
      <w:start w:val="1"/>
      <w:numFmt w:val="decimal"/>
      <w:lvlText w:val="%1.%2.%3.%4.%5.%6.%7"/>
      <w:lvlJc w:val="left"/>
      <w:pPr>
        <w:tabs>
          <w:tab w:val="num" w:pos="0"/>
        </w:tabs>
        <w:ind w:left="6546" w:hanging="1440"/>
      </w:pPr>
      <w:rPr>
        <w:rFonts w:cs="Times New Roman"/>
      </w:rPr>
    </w:lvl>
    <w:lvl w:ilvl="7">
      <w:start w:val="1"/>
      <w:numFmt w:val="decimal"/>
      <w:lvlText w:val="%1.%2.%3.%4.%5.%6.%7.%8"/>
      <w:lvlJc w:val="left"/>
      <w:pPr>
        <w:tabs>
          <w:tab w:val="num" w:pos="0"/>
        </w:tabs>
        <w:ind w:left="7397" w:hanging="1440"/>
      </w:pPr>
      <w:rPr>
        <w:rFonts w:cs="Times New Roman"/>
      </w:rPr>
    </w:lvl>
    <w:lvl w:ilvl="8">
      <w:start w:val="1"/>
      <w:numFmt w:val="decimal"/>
      <w:lvlText w:val="%1.%2.%3.%4.%5.%6.%7.%8.%9"/>
      <w:lvlJc w:val="left"/>
      <w:pPr>
        <w:tabs>
          <w:tab w:val="num" w:pos="0"/>
        </w:tabs>
        <w:ind w:left="8608" w:hanging="1800"/>
      </w:pPr>
      <w:rPr>
        <w:rFonts w:cs="Times New Roman"/>
      </w:rPr>
    </w:lvl>
  </w:abstractNum>
  <w:abstractNum w:abstractNumId="7" w15:restartNumberingAfterBreak="0">
    <w:nsid w:val="00000005"/>
    <w:multiLevelType w:val="multilevel"/>
    <w:tmpl w:val="DAEE54B8"/>
    <w:name w:val="WWNum4"/>
    <w:lvl w:ilvl="0">
      <w:start w:val="1"/>
      <w:numFmt w:val="decimal"/>
      <w:lvlText w:val="9.1.%1."/>
      <w:lvlJc w:val="right"/>
      <w:pPr>
        <w:tabs>
          <w:tab w:val="num" w:pos="280"/>
        </w:tabs>
        <w:ind w:left="1720" w:hanging="360"/>
      </w:pPr>
      <w:rPr>
        <w:rFonts w:cs="Times New Roman"/>
        <w:b/>
      </w:rPr>
    </w:lvl>
    <w:lvl w:ilvl="1">
      <w:start w:val="1"/>
      <w:numFmt w:val="lowerLetter"/>
      <w:lvlText w:val="%2."/>
      <w:lvlJc w:val="left"/>
      <w:pPr>
        <w:tabs>
          <w:tab w:val="num" w:pos="280"/>
        </w:tabs>
        <w:ind w:left="2440" w:hanging="360"/>
      </w:pPr>
      <w:rPr>
        <w:rFonts w:cs="Times New Roman"/>
      </w:rPr>
    </w:lvl>
    <w:lvl w:ilvl="2">
      <w:start w:val="1"/>
      <w:numFmt w:val="lowerRoman"/>
      <w:lvlText w:val="%2.%3."/>
      <w:lvlJc w:val="right"/>
      <w:pPr>
        <w:tabs>
          <w:tab w:val="num" w:pos="280"/>
        </w:tabs>
        <w:ind w:left="3160" w:hanging="180"/>
      </w:pPr>
      <w:rPr>
        <w:rFonts w:cs="Times New Roman"/>
      </w:rPr>
    </w:lvl>
    <w:lvl w:ilvl="3">
      <w:start w:val="1"/>
      <w:numFmt w:val="decimal"/>
      <w:lvlText w:val="%2.%3.%4."/>
      <w:lvlJc w:val="left"/>
      <w:pPr>
        <w:tabs>
          <w:tab w:val="num" w:pos="280"/>
        </w:tabs>
        <w:ind w:left="3880" w:hanging="360"/>
      </w:pPr>
      <w:rPr>
        <w:rFonts w:cs="Times New Roman"/>
      </w:rPr>
    </w:lvl>
    <w:lvl w:ilvl="4">
      <w:start w:val="1"/>
      <w:numFmt w:val="lowerLetter"/>
      <w:lvlText w:val="%2.%3.%4.%5."/>
      <w:lvlJc w:val="left"/>
      <w:pPr>
        <w:tabs>
          <w:tab w:val="num" w:pos="280"/>
        </w:tabs>
        <w:ind w:left="4600" w:hanging="360"/>
      </w:pPr>
      <w:rPr>
        <w:rFonts w:cs="Times New Roman"/>
      </w:rPr>
    </w:lvl>
    <w:lvl w:ilvl="5">
      <w:start w:val="1"/>
      <w:numFmt w:val="lowerRoman"/>
      <w:lvlText w:val="%2.%3.%4.%5.%6."/>
      <w:lvlJc w:val="right"/>
      <w:pPr>
        <w:tabs>
          <w:tab w:val="num" w:pos="280"/>
        </w:tabs>
        <w:ind w:left="5320" w:hanging="180"/>
      </w:pPr>
      <w:rPr>
        <w:rFonts w:cs="Times New Roman"/>
      </w:rPr>
    </w:lvl>
    <w:lvl w:ilvl="6">
      <w:start w:val="1"/>
      <w:numFmt w:val="decimal"/>
      <w:lvlText w:val="%2.%3.%4.%5.%6.%7."/>
      <w:lvlJc w:val="left"/>
      <w:pPr>
        <w:tabs>
          <w:tab w:val="num" w:pos="280"/>
        </w:tabs>
        <w:ind w:left="6040" w:hanging="360"/>
      </w:pPr>
      <w:rPr>
        <w:rFonts w:cs="Times New Roman"/>
      </w:rPr>
    </w:lvl>
    <w:lvl w:ilvl="7">
      <w:start w:val="1"/>
      <w:numFmt w:val="lowerLetter"/>
      <w:lvlText w:val="%2.%3.%4.%5.%6.%7.%8."/>
      <w:lvlJc w:val="left"/>
      <w:pPr>
        <w:tabs>
          <w:tab w:val="num" w:pos="280"/>
        </w:tabs>
        <w:ind w:left="6760" w:hanging="360"/>
      </w:pPr>
      <w:rPr>
        <w:rFonts w:cs="Times New Roman"/>
      </w:rPr>
    </w:lvl>
    <w:lvl w:ilvl="8">
      <w:start w:val="1"/>
      <w:numFmt w:val="lowerRoman"/>
      <w:lvlText w:val="%2.%3.%4.%5.%6.%7.%8.%9."/>
      <w:lvlJc w:val="right"/>
      <w:pPr>
        <w:tabs>
          <w:tab w:val="num" w:pos="280"/>
        </w:tabs>
        <w:ind w:left="7480" w:hanging="180"/>
      </w:pPr>
      <w:rPr>
        <w:rFonts w:cs="Times New Roman"/>
      </w:rPr>
    </w:lvl>
  </w:abstractNum>
  <w:abstractNum w:abstractNumId="8" w15:restartNumberingAfterBreak="0">
    <w:nsid w:val="00000006"/>
    <w:multiLevelType w:val="multilevel"/>
    <w:tmpl w:val="00000006"/>
    <w:name w:val="WWNum5"/>
    <w:lvl w:ilvl="0">
      <w:start w:val="1"/>
      <w:numFmt w:val="decimal"/>
      <w:lvlText w:val="9.2.%1."/>
      <w:lvlJc w:val="right"/>
      <w:pPr>
        <w:tabs>
          <w:tab w:val="num" w:pos="0"/>
        </w:tabs>
        <w:ind w:left="1429" w:hanging="360"/>
      </w:pPr>
      <w:rPr>
        <w:rFonts w:cs="Times New Roman"/>
        <w:b/>
        <w:bCs/>
      </w:rPr>
    </w:lvl>
    <w:lvl w:ilvl="1">
      <w:start w:val="1"/>
      <w:numFmt w:val="lowerLetter"/>
      <w:lvlText w:val="%2."/>
      <w:lvlJc w:val="left"/>
      <w:pPr>
        <w:tabs>
          <w:tab w:val="num" w:pos="0"/>
        </w:tabs>
        <w:ind w:left="2149" w:hanging="360"/>
      </w:pPr>
      <w:rPr>
        <w:rFonts w:cs="Times New Roman"/>
      </w:rPr>
    </w:lvl>
    <w:lvl w:ilvl="2">
      <w:start w:val="1"/>
      <w:numFmt w:val="lowerRoman"/>
      <w:lvlText w:val="%2.%3."/>
      <w:lvlJc w:val="right"/>
      <w:pPr>
        <w:tabs>
          <w:tab w:val="num" w:pos="0"/>
        </w:tabs>
        <w:ind w:left="2869" w:hanging="180"/>
      </w:pPr>
      <w:rPr>
        <w:rFonts w:cs="Times New Roman"/>
      </w:rPr>
    </w:lvl>
    <w:lvl w:ilvl="3">
      <w:start w:val="1"/>
      <w:numFmt w:val="decimal"/>
      <w:lvlText w:val="%2.%3.%4."/>
      <w:lvlJc w:val="left"/>
      <w:pPr>
        <w:tabs>
          <w:tab w:val="num" w:pos="0"/>
        </w:tabs>
        <w:ind w:left="3589" w:hanging="360"/>
      </w:pPr>
      <w:rPr>
        <w:rFonts w:cs="Times New Roman"/>
      </w:rPr>
    </w:lvl>
    <w:lvl w:ilvl="4">
      <w:start w:val="1"/>
      <w:numFmt w:val="lowerLetter"/>
      <w:lvlText w:val="%2.%3.%4.%5."/>
      <w:lvlJc w:val="left"/>
      <w:pPr>
        <w:tabs>
          <w:tab w:val="num" w:pos="0"/>
        </w:tabs>
        <w:ind w:left="4309" w:hanging="360"/>
      </w:pPr>
      <w:rPr>
        <w:rFonts w:cs="Times New Roman"/>
      </w:rPr>
    </w:lvl>
    <w:lvl w:ilvl="5">
      <w:start w:val="1"/>
      <w:numFmt w:val="lowerRoman"/>
      <w:lvlText w:val="%2.%3.%4.%5.%6."/>
      <w:lvlJc w:val="right"/>
      <w:pPr>
        <w:tabs>
          <w:tab w:val="num" w:pos="0"/>
        </w:tabs>
        <w:ind w:left="5029" w:hanging="180"/>
      </w:pPr>
      <w:rPr>
        <w:rFonts w:cs="Times New Roman"/>
      </w:rPr>
    </w:lvl>
    <w:lvl w:ilvl="6">
      <w:start w:val="1"/>
      <w:numFmt w:val="decimal"/>
      <w:lvlText w:val="%2.%3.%4.%5.%6.%7."/>
      <w:lvlJc w:val="left"/>
      <w:pPr>
        <w:tabs>
          <w:tab w:val="num" w:pos="0"/>
        </w:tabs>
        <w:ind w:left="5749" w:hanging="360"/>
      </w:pPr>
      <w:rPr>
        <w:rFonts w:cs="Times New Roman"/>
      </w:rPr>
    </w:lvl>
    <w:lvl w:ilvl="7">
      <w:start w:val="1"/>
      <w:numFmt w:val="lowerLetter"/>
      <w:lvlText w:val="%2.%3.%4.%5.%6.%7.%8."/>
      <w:lvlJc w:val="left"/>
      <w:pPr>
        <w:tabs>
          <w:tab w:val="num" w:pos="0"/>
        </w:tabs>
        <w:ind w:left="6469" w:hanging="360"/>
      </w:pPr>
      <w:rPr>
        <w:rFonts w:cs="Times New Roman"/>
      </w:rPr>
    </w:lvl>
    <w:lvl w:ilvl="8">
      <w:start w:val="1"/>
      <w:numFmt w:val="lowerRoman"/>
      <w:lvlText w:val="%2.%3.%4.%5.%6.%7.%8.%9."/>
      <w:lvlJc w:val="right"/>
      <w:pPr>
        <w:tabs>
          <w:tab w:val="num" w:pos="0"/>
        </w:tabs>
        <w:ind w:left="7189" w:hanging="180"/>
      </w:pPr>
      <w:rPr>
        <w:rFonts w:cs="Times New Roman"/>
      </w:rPr>
    </w:lvl>
  </w:abstractNum>
  <w:abstractNum w:abstractNumId="9" w15:restartNumberingAfterBreak="0">
    <w:nsid w:val="00000007"/>
    <w:multiLevelType w:val="multilevel"/>
    <w:tmpl w:val="E07CB406"/>
    <w:name w:val="WWNum10"/>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0" w15:restartNumberingAfterBreak="0">
    <w:nsid w:val="00000009"/>
    <w:multiLevelType w:val="singleLevel"/>
    <w:tmpl w:val="00000009"/>
    <w:name w:val="WW8Num9"/>
    <w:lvl w:ilvl="0">
      <w:start w:val="1"/>
      <w:numFmt w:val="decimal"/>
      <w:lvlText w:val="%1)"/>
      <w:lvlJc w:val="left"/>
      <w:pPr>
        <w:tabs>
          <w:tab w:val="num" w:pos="-76"/>
        </w:tabs>
        <w:ind w:left="644" w:hanging="360"/>
      </w:pPr>
      <w:rPr>
        <w:rFonts w:ascii="Arial" w:hAnsi="Arial" w:cs="Arial"/>
        <w:bCs/>
        <w:sz w:val="20"/>
        <w:szCs w:val="20"/>
      </w:rPr>
    </w:lvl>
  </w:abstractNum>
  <w:abstractNum w:abstractNumId="11" w15:restartNumberingAfterBreak="0">
    <w:nsid w:val="0000000A"/>
    <w:multiLevelType w:val="multilevel"/>
    <w:tmpl w:val="0000000A"/>
    <w:name w:val="WW8Num10"/>
    <w:lvl w:ilvl="0">
      <w:start w:val="2"/>
      <w:numFmt w:val="decimal"/>
      <w:lvlText w:val="%1)"/>
      <w:lvlJc w:val="left"/>
      <w:pPr>
        <w:tabs>
          <w:tab w:val="num" w:pos="993"/>
        </w:tabs>
        <w:ind w:left="1353" w:hanging="360"/>
      </w:pPr>
      <w:rPr>
        <w:rFonts w:ascii="Arial" w:hAnsi="Arial" w:cs="Arial" w:hint="default"/>
        <w:color w:val="auto"/>
        <w:sz w:val="20"/>
        <w:szCs w:val="20"/>
      </w:rPr>
    </w:lvl>
    <w:lvl w:ilvl="1">
      <w:start w:val="1"/>
      <w:numFmt w:val="lowerLetter"/>
      <w:lvlText w:val="%2."/>
      <w:lvlJc w:val="left"/>
      <w:pPr>
        <w:tabs>
          <w:tab w:val="num" w:pos="993"/>
        </w:tabs>
        <w:ind w:left="2433" w:hanging="360"/>
      </w:pPr>
      <w:rPr>
        <w:rFonts w:cs="Times New Roman" w:hint="default"/>
      </w:rPr>
    </w:lvl>
    <w:lvl w:ilvl="2">
      <w:start w:val="1"/>
      <w:numFmt w:val="lowerRoman"/>
      <w:lvlText w:val="%3."/>
      <w:lvlJc w:val="right"/>
      <w:pPr>
        <w:tabs>
          <w:tab w:val="num" w:pos="993"/>
        </w:tabs>
        <w:ind w:left="3153" w:hanging="180"/>
      </w:pPr>
      <w:rPr>
        <w:rFonts w:cs="Times New Roman" w:hint="default"/>
      </w:rPr>
    </w:lvl>
    <w:lvl w:ilvl="3">
      <w:start w:val="1"/>
      <w:numFmt w:val="decimal"/>
      <w:lvlText w:val="%4."/>
      <w:lvlJc w:val="left"/>
      <w:pPr>
        <w:tabs>
          <w:tab w:val="num" w:pos="993"/>
        </w:tabs>
        <w:ind w:left="3873" w:hanging="360"/>
      </w:pPr>
      <w:rPr>
        <w:rFonts w:cs="Times New Roman" w:hint="default"/>
      </w:rPr>
    </w:lvl>
    <w:lvl w:ilvl="4">
      <w:start w:val="1"/>
      <w:numFmt w:val="lowerLetter"/>
      <w:lvlText w:val="%5."/>
      <w:lvlJc w:val="left"/>
      <w:pPr>
        <w:tabs>
          <w:tab w:val="num" w:pos="993"/>
        </w:tabs>
        <w:ind w:left="4593" w:hanging="360"/>
      </w:pPr>
      <w:rPr>
        <w:rFonts w:cs="Times New Roman" w:hint="default"/>
      </w:rPr>
    </w:lvl>
    <w:lvl w:ilvl="5">
      <w:start w:val="1"/>
      <w:numFmt w:val="lowerRoman"/>
      <w:lvlText w:val="%6."/>
      <w:lvlJc w:val="right"/>
      <w:pPr>
        <w:tabs>
          <w:tab w:val="num" w:pos="993"/>
        </w:tabs>
        <w:ind w:left="5313" w:hanging="180"/>
      </w:pPr>
      <w:rPr>
        <w:rFonts w:cs="Times New Roman" w:hint="default"/>
      </w:rPr>
    </w:lvl>
    <w:lvl w:ilvl="6">
      <w:start w:val="1"/>
      <w:numFmt w:val="decimal"/>
      <w:lvlText w:val="%7."/>
      <w:lvlJc w:val="left"/>
      <w:pPr>
        <w:tabs>
          <w:tab w:val="num" w:pos="993"/>
        </w:tabs>
        <w:ind w:left="6033" w:hanging="360"/>
      </w:pPr>
      <w:rPr>
        <w:rFonts w:cs="Times New Roman" w:hint="default"/>
      </w:rPr>
    </w:lvl>
    <w:lvl w:ilvl="7">
      <w:start w:val="1"/>
      <w:numFmt w:val="lowerLetter"/>
      <w:lvlText w:val="%8."/>
      <w:lvlJc w:val="left"/>
      <w:pPr>
        <w:tabs>
          <w:tab w:val="num" w:pos="993"/>
        </w:tabs>
        <w:ind w:left="6753" w:hanging="360"/>
      </w:pPr>
      <w:rPr>
        <w:rFonts w:cs="Times New Roman" w:hint="default"/>
      </w:rPr>
    </w:lvl>
    <w:lvl w:ilvl="8">
      <w:start w:val="1"/>
      <w:numFmt w:val="lowerRoman"/>
      <w:lvlText w:val="%9."/>
      <w:lvlJc w:val="right"/>
      <w:pPr>
        <w:tabs>
          <w:tab w:val="num" w:pos="993"/>
        </w:tabs>
        <w:ind w:left="7473" w:hanging="180"/>
      </w:pPr>
      <w:rPr>
        <w:rFonts w:cs="Times New Roman" w:hint="default"/>
      </w:rPr>
    </w:lvl>
  </w:abstractNum>
  <w:abstractNum w:abstractNumId="12" w15:restartNumberingAfterBreak="0">
    <w:nsid w:val="0000000C"/>
    <w:multiLevelType w:val="multilevel"/>
    <w:tmpl w:val="0000000C"/>
    <w:name w:val="WWNum12"/>
    <w:lvl w:ilvl="0">
      <w:start w:val="10"/>
      <w:numFmt w:val="decimal"/>
      <w:lvlText w:val="%1"/>
      <w:lvlJc w:val="left"/>
      <w:pPr>
        <w:tabs>
          <w:tab w:val="num" w:pos="0"/>
        </w:tabs>
        <w:ind w:left="375" w:hanging="375"/>
      </w:pPr>
      <w:rPr>
        <w:rFonts w:cs="Times New Roman"/>
      </w:rPr>
    </w:lvl>
    <w:lvl w:ilvl="1">
      <w:start w:val="1"/>
      <w:numFmt w:val="decimal"/>
      <w:lvlText w:val="%1.%2"/>
      <w:lvlJc w:val="left"/>
      <w:pPr>
        <w:tabs>
          <w:tab w:val="num" w:pos="0"/>
        </w:tabs>
        <w:ind w:left="1226" w:hanging="375"/>
      </w:pPr>
      <w:rPr>
        <w:rFonts w:cs="Times New Roman"/>
        <w:b/>
        <w:bCs/>
      </w:rPr>
    </w:lvl>
    <w:lvl w:ilvl="2">
      <w:start w:val="1"/>
      <w:numFmt w:val="decimal"/>
      <w:lvlText w:val="%1.%2.%3"/>
      <w:lvlJc w:val="left"/>
      <w:pPr>
        <w:tabs>
          <w:tab w:val="num" w:pos="0"/>
        </w:tabs>
        <w:ind w:left="2422" w:hanging="720"/>
      </w:pPr>
      <w:rPr>
        <w:rFonts w:cs="Times New Roman"/>
        <w:b/>
        <w:bCs/>
      </w:rPr>
    </w:lvl>
    <w:lvl w:ilvl="3">
      <w:start w:val="1"/>
      <w:numFmt w:val="decimal"/>
      <w:lvlText w:val="%1.%2.%3.%4"/>
      <w:lvlJc w:val="left"/>
      <w:pPr>
        <w:tabs>
          <w:tab w:val="num" w:pos="0"/>
        </w:tabs>
        <w:ind w:left="3273" w:hanging="720"/>
      </w:pPr>
      <w:rPr>
        <w:rFonts w:cs="Times New Roman"/>
      </w:rPr>
    </w:lvl>
    <w:lvl w:ilvl="4">
      <w:start w:val="1"/>
      <w:numFmt w:val="decimal"/>
      <w:lvlText w:val="%1.%2.%3.%4.%5"/>
      <w:lvlJc w:val="left"/>
      <w:pPr>
        <w:tabs>
          <w:tab w:val="num" w:pos="0"/>
        </w:tabs>
        <w:ind w:left="4484" w:hanging="1080"/>
      </w:pPr>
      <w:rPr>
        <w:rFonts w:cs="Times New Roman"/>
      </w:rPr>
    </w:lvl>
    <w:lvl w:ilvl="5">
      <w:start w:val="1"/>
      <w:numFmt w:val="decimal"/>
      <w:lvlText w:val="%1.%2.%3.%4.%5.%6"/>
      <w:lvlJc w:val="left"/>
      <w:pPr>
        <w:tabs>
          <w:tab w:val="num" w:pos="0"/>
        </w:tabs>
        <w:ind w:left="5335" w:hanging="1080"/>
      </w:pPr>
      <w:rPr>
        <w:rFonts w:cs="Times New Roman"/>
      </w:rPr>
    </w:lvl>
    <w:lvl w:ilvl="6">
      <w:start w:val="1"/>
      <w:numFmt w:val="decimal"/>
      <w:lvlText w:val="%1.%2.%3.%4.%5.%6.%7"/>
      <w:lvlJc w:val="left"/>
      <w:pPr>
        <w:tabs>
          <w:tab w:val="num" w:pos="0"/>
        </w:tabs>
        <w:ind w:left="6546" w:hanging="1440"/>
      </w:pPr>
      <w:rPr>
        <w:rFonts w:cs="Times New Roman"/>
      </w:rPr>
    </w:lvl>
    <w:lvl w:ilvl="7">
      <w:start w:val="1"/>
      <w:numFmt w:val="decimal"/>
      <w:lvlText w:val="%1.%2.%3.%4.%5.%6.%7.%8"/>
      <w:lvlJc w:val="left"/>
      <w:pPr>
        <w:tabs>
          <w:tab w:val="num" w:pos="0"/>
        </w:tabs>
        <w:ind w:left="7397" w:hanging="1440"/>
      </w:pPr>
      <w:rPr>
        <w:rFonts w:cs="Times New Roman"/>
      </w:rPr>
    </w:lvl>
    <w:lvl w:ilvl="8">
      <w:start w:val="1"/>
      <w:numFmt w:val="decimal"/>
      <w:lvlText w:val="%1.%2.%3.%4.%5.%6.%7.%8.%9"/>
      <w:lvlJc w:val="left"/>
      <w:pPr>
        <w:tabs>
          <w:tab w:val="num" w:pos="0"/>
        </w:tabs>
        <w:ind w:left="8608" w:hanging="1800"/>
      </w:pPr>
      <w:rPr>
        <w:rFonts w:cs="Times New Roman"/>
      </w:rPr>
    </w:lvl>
  </w:abstractNum>
  <w:abstractNum w:abstractNumId="13" w15:restartNumberingAfterBreak="0">
    <w:nsid w:val="0000000D"/>
    <w:multiLevelType w:val="multilevel"/>
    <w:tmpl w:val="01E4CA42"/>
    <w:name w:val="WW8Num41"/>
    <w:lvl w:ilvl="0">
      <w:start w:val="2"/>
      <w:numFmt w:val="decimal"/>
      <w:lvlText w:val="%1."/>
      <w:lvlJc w:val="left"/>
      <w:pPr>
        <w:tabs>
          <w:tab w:val="num" w:pos="360"/>
        </w:tabs>
        <w:ind w:left="360" w:hanging="360"/>
      </w:pPr>
      <w:rPr>
        <w:rFonts w:cs="Times New Roman"/>
        <w:b w:val="0"/>
      </w:rPr>
    </w:lvl>
    <w:lvl w:ilvl="1">
      <w:start w:val="1"/>
      <w:numFmt w:val="lowerLetter"/>
      <w:lvlText w:val="%2)"/>
      <w:lvlJc w:val="left"/>
      <w:pPr>
        <w:ind w:left="1353" w:hanging="360"/>
      </w:pPr>
      <w:rPr>
        <w:rFonts w:hint="default"/>
        <w:b w:val="0"/>
      </w:rPr>
    </w:lvl>
    <w:lvl w:ilvl="2">
      <w:start w:val="1"/>
      <w:numFmt w:val="decimal"/>
      <w:lvlText w:val="%3)"/>
      <w:lvlJc w:val="left"/>
      <w:pPr>
        <w:ind w:left="2340" w:hanging="360"/>
      </w:pPr>
      <w:rPr>
        <w:rFonts w:cs="Times New Roman" w:hint="default"/>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14" w15:restartNumberingAfterBreak="0">
    <w:nsid w:val="0000000E"/>
    <w:multiLevelType w:val="multilevel"/>
    <w:tmpl w:val="0000000E"/>
    <w:name w:val="WW8Num14"/>
    <w:lvl w:ilvl="0">
      <w:start w:val="1"/>
      <w:numFmt w:val="decimal"/>
      <w:lvlText w:val="%1."/>
      <w:lvlJc w:val="left"/>
      <w:pPr>
        <w:tabs>
          <w:tab w:val="num" w:pos="862"/>
        </w:tabs>
        <w:ind w:left="862" w:hanging="360"/>
      </w:pPr>
    </w:lvl>
    <w:lvl w:ilvl="1">
      <w:start w:val="1"/>
      <w:numFmt w:val="bullet"/>
      <w:lvlText w:val=""/>
      <w:lvlJc w:val="left"/>
      <w:pPr>
        <w:tabs>
          <w:tab w:val="num" w:pos="1582"/>
        </w:tabs>
        <w:ind w:left="1582" w:hanging="360"/>
      </w:pPr>
      <w:rPr>
        <w:rFonts w:ascii="Symbol" w:hAnsi="Symbol" w:cs="Symbol" w:hint="default"/>
        <w:sz w:val="18"/>
        <w:szCs w:val="18"/>
        <w:lang w:eastAsia="pl-PL"/>
      </w:rPr>
    </w:lvl>
    <w:lvl w:ilvl="2">
      <w:start w:val="1"/>
      <w:numFmt w:val="lowerRoman"/>
      <w:lvlText w:val="%3."/>
      <w:lvlJc w:val="right"/>
      <w:pPr>
        <w:tabs>
          <w:tab w:val="num" w:pos="2302"/>
        </w:tabs>
        <w:ind w:left="2302" w:hanging="180"/>
      </w:pPr>
    </w:lvl>
    <w:lvl w:ilvl="3">
      <w:start w:val="1"/>
      <w:numFmt w:val="decimal"/>
      <w:lvlText w:val="%4."/>
      <w:lvlJc w:val="left"/>
      <w:pPr>
        <w:tabs>
          <w:tab w:val="num" w:pos="3022"/>
        </w:tabs>
        <w:ind w:left="3022" w:hanging="360"/>
      </w:pPr>
    </w:lvl>
    <w:lvl w:ilvl="4">
      <w:start w:val="1"/>
      <w:numFmt w:val="lowerLetter"/>
      <w:lvlText w:val="%5."/>
      <w:lvlJc w:val="left"/>
      <w:pPr>
        <w:tabs>
          <w:tab w:val="num" w:pos="3742"/>
        </w:tabs>
        <w:ind w:left="3742" w:hanging="360"/>
      </w:pPr>
    </w:lvl>
    <w:lvl w:ilvl="5">
      <w:start w:val="1"/>
      <w:numFmt w:val="lowerRoman"/>
      <w:lvlText w:val="%6."/>
      <w:lvlJc w:val="right"/>
      <w:pPr>
        <w:tabs>
          <w:tab w:val="num" w:pos="4462"/>
        </w:tabs>
        <w:ind w:left="4462" w:hanging="180"/>
      </w:pPr>
    </w:lvl>
    <w:lvl w:ilvl="6">
      <w:start w:val="1"/>
      <w:numFmt w:val="decimal"/>
      <w:lvlText w:val="%7."/>
      <w:lvlJc w:val="left"/>
      <w:pPr>
        <w:tabs>
          <w:tab w:val="num" w:pos="5182"/>
        </w:tabs>
        <w:ind w:left="5182" w:hanging="360"/>
      </w:pPr>
    </w:lvl>
    <w:lvl w:ilvl="7">
      <w:start w:val="1"/>
      <w:numFmt w:val="lowerLetter"/>
      <w:lvlText w:val="%8."/>
      <w:lvlJc w:val="left"/>
      <w:pPr>
        <w:tabs>
          <w:tab w:val="num" w:pos="5902"/>
        </w:tabs>
        <w:ind w:left="5902" w:hanging="360"/>
      </w:pPr>
    </w:lvl>
    <w:lvl w:ilvl="8">
      <w:start w:val="1"/>
      <w:numFmt w:val="lowerRoman"/>
      <w:lvlText w:val="%9."/>
      <w:lvlJc w:val="right"/>
      <w:pPr>
        <w:tabs>
          <w:tab w:val="num" w:pos="6622"/>
        </w:tabs>
        <w:ind w:left="6622" w:hanging="180"/>
      </w:pPr>
    </w:lvl>
  </w:abstractNum>
  <w:abstractNum w:abstractNumId="15" w15:restartNumberingAfterBreak="0">
    <w:nsid w:val="0000000F"/>
    <w:multiLevelType w:val="multilevel"/>
    <w:tmpl w:val="987A1486"/>
    <w:name w:val="WWNum15"/>
    <w:lvl w:ilvl="0">
      <w:start w:val="1"/>
      <w:numFmt w:val="decimal"/>
      <w:lvlText w:val="%1."/>
      <w:lvlJc w:val="right"/>
      <w:pPr>
        <w:tabs>
          <w:tab w:val="num" w:pos="680"/>
        </w:tabs>
        <w:ind w:left="1400" w:hanging="360"/>
      </w:pPr>
      <w:rPr>
        <w:rFonts w:ascii="Arial" w:hAnsi="Arial" w:cs="Arial" w:hint="default"/>
        <w:sz w:val="20"/>
        <w:szCs w:val="20"/>
      </w:rPr>
    </w:lvl>
    <w:lvl w:ilvl="1">
      <w:start w:val="1"/>
      <w:numFmt w:val="lowerLetter"/>
      <w:lvlText w:val="%2."/>
      <w:lvlJc w:val="left"/>
      <w:pPr>
        <w:tabs>
          <w:tab w:val="num" w:pos="680"/>
        </w:tabs>
        <w:ind w:left="2120" w:hanging="360"/>
      </w:pPr>
      <w:rPr>
        <w:rFonts w:cs="Times New Roman"/>
      </w:rPr>
    </w:lvl>
    <w:lvl w:ilvl="2">
      <w:start w:val="1"/>
      <w:numFmt w:val="lowerRoman"/>
      <w:lvlText w:val="%2.%3."/>
      <w:lvlJc w:val="right"/>
      <w:pPr>
        <w:tabs>
          <w:tab w:val="num" w:pos="680"/>
        </w:tabs>
        <w:ind w:left="2840" w:hanging="180"/>
      </w:pPr>
      <w:rPr>
        <w:rFonts w:cs="Times New Roman"/>
      </w:rPr>
    </w:lvl>
    <w:lvl w:ilvl="3">
      <w:start w:val="1"/>
      <w:numFmt w:val="decimal"/>
      <w:lvlText w:val="%2.%3.%4."/>
      <w:lvlJc w:val="left"/>
      <w:pPr>
        <w:tabs>
          <w:tab w:val="num" w:pos="680"/>
        </w:tabs>
        <w:ind w:left="3560" w:hanging="360"/>
      </w:pPr>
      <w:rPr>
        <w:rFonts w:cs="Times New Roman"/>
      </w:rPr>
    </w:lvl>
    <w:lvl w:ilvl="4">
      <w:start w:val="1"/>
      <w:numFmt w:val="lowerLetter"/>
      <w:lvlText w:val="%2.%3.%4.%5."/>
      <w:lvlJc w:val="left"/>
      <w:pPr>
        <w:tabs>
          <w:tab w:val="num" w:pos="680"/>
        </w:tabs>
        <w:ind w:left="4280" w:hanging="360"/>
      </w:pPr>
      <w:rPr>
        <w:rFonts w:cs="Times New Roman"/>
      </w:rPr>
    </w:lvl>
    <w:lvl w:ilvl="5">
      <w:start w:val="1"/>
      <w:numFmt w:val="lowerRoman"/>
      <w:lvlText w:val="%2.%3.%4.%5.%6."/>
      <w:lvlJc w:val="right"/>
      <w:pPr>
        <w:tabs>
          <w:tab w:val="num" w:pos="680"/>
        </w:tabs>
        <w:ind w:left="5000" w:hanging="180"/>
      </w:pPr>
      <w:rPr>
        <w:rFonts w:cs="Times New Roman"/>
      </w:rPr>
    </w:lvl>
    <w:lvl w:ilvl="6">
      <w:start w:val="1"/>
      <w:numFmt w:val="decimal"/>
      <w:lvlText w:val="%2.%3.%4.%5.%6.%7."/>
      <w:lvlJc w:val="left"/>
      <w:pPr>
        <w:tabs>
          <w:tab w:val="num" w:pos="680"/>
        </w:tabs>
        <w:ind w:left="5720" w:hanging="360"/>
      </w:pPr>
      <w:rPr>
        <w:rFonts w:cs="Times New Roman"/>
      </w:rPr>
    </w:lvl>
    <w:lvl w:ilvl="7">
      <w:start w:val="1"/>
      <w:numFmt w:val="lowerLetter"/>
      <w:lvlText w:val="%2.%3.%4.%5.%6.%7.%8."/>
      <w:lvlJc w:val="left"/>
      <w:pPr>
        <w:tabs>
          <w:tab w:val="num" w:pos="680"/>
        </w:tabs>
        <w:ind w:left="6440" w:hanging="360"/>
      </w:pPr>
      <w:rPr>
        <w:rFonts w:cs="Times New Roman"/>
      </w:rPr>
    </w:lvl>
    <w:lvl w:ilvl="8">
      <w:start w:val="1"/>
      <w:numFmt w:val="lowerRoman"/>
      <w:lvlText w:val="%2.%3.%4.%5.%6.%7.%8.%9."/>
      <w:lvlJc w:val="right"/>
      <w:pPr>
        <w:tabs>
          <w:tab w:val="num" w:pos="680"/>
        </w:tabs>
        <w:ind w:left="7160" w:hanging="180"/>
      </w:pPr>
      <w:rPr>
        <w:rFonts w:cs="Times New Roman"/>
      </w:rPr>
    </w:lvl>
  </w:abstractNum>
  <w:abstractNum w:abstractNumId="16" w15:restartNumberingAfterBreak="0">
    <w:nsid w:val="00000011"/>
    <w:multiLevelType w:val="multilevel"/>
    <w:tmpl w:val="7DC42E12"/>
    <w:name w:val="WWNum20"/>
    <w:lvl w:ilvl="0">
      <w:start w:val="10"/>
      <w:numFmt w:val="decimal"/>
      <w:lvlText w:val="%1."/>
      <w:lvlJc w:val="left"/>
      <w:pPr>
        <w:tabs>
          <w:tab w:val="num" w:pos="0"/>
        </w:tabs>
        <w:ind w:left="660" w:hanging="660"/>
      </w:pPr>
      <w:rPr>
        <w:rFonts w:cs="Times New Roman"/>
        <w:b w:val="0"/>
        <w:bCs w:val="0"/>
        <w:u w:val="none"/>
      </w:rPr>
    </w:lvl>
    <w:lvl w:ilvl="1">
      <w:start w:val="1"/>
      <w:numFmt w:val="decimal"/>
      <w:lvlText w:val="%1.%2."/>
      <w:lvlJc w:val="left"/>
      <w:pPr>
        <w:tabs>
          <w:tab w:val="num" w:pos="0"/>
        </w:tabs>
        <w:ind w:left="937" w:hanging="720"/>
      </w:pPr>
      <w:rPr>
        <w:rFonts w:cs="Times New Roman"/>
        <w:b/>
        <w:bCs/>
        <w:i w:val="0"/>
        <w:sz w:val="20"/>
        <w:szCs w:val="20"/>
        <w:u w:val="none"/>
      </w:rPr>
    </w:lvl>
    <w:lvl w:ilvl="2">
      <w:start w:val="2"/>
      <w:numFmt w:val="decimal"/>
      <w:lvlText w:val="%1.%2.%3."/>
      <w:lvlJc w:val="left"/>
      <w:pPr>
        <w:tabs>
          <w:tab w:val="num" w:pos="0"/>
        </w:tabs>
        <w:ind w:left="1154" w:hanging="720"/>
      </w:pPr>
      <w:rPr>
        <w:rFonts w:cs="Times New Roman"/>
        <w:b/>
        <w:bCs/>
        <w:sz w:val="20"/>
        <w:szCs w:val="20"/>
        <w:u w:val="none"/>
      </w:rPr>
    </w:lvl>
    <w:lvl w:ilvl="3">
      <w:start w:val="1"/>
      <w:numFmt w:val="decimal"/>
      <w:lvlText w:val="%1.%2.%3.%4."/>
      <w:lvlJc w:val="left"/>
      <w:pPr>
        <w:tabs>
          <w:tab w:val="num" w:pos="0"/>
        </w:tabs>
        <w:ind w:left="1731" w:hanging="1080"/>
      </w:pPr>
      <w:rPr>
        <w:rFonts w:cs="Times New Roman"/>
        <w:b w:val="0"/>
        <w:bCs w:val="0"/>
        <w:u w:val="none"/>
      </w:rPr>
    </w:lvl>
    <w:lvl w:ilvl="4">
      <w:start w:val="1"/>
      <w:numFmt w:val="decimal"/>
      <w:lvlText w:val="%1.%2.%3.%4.%5."/>
      <w:lvlJc w:val="left"/>
      <w:pPr>
        <w:tabs>
          <w:tab w:val="num" w:pos="0"/>
        </w:tabs>
        <w:ind w:left="1948" w:hanging="1080"/>
      </w:pPr>
      <w:rPr>
        <w:rFonts w:cs="Times New Roman"/>
        <w:b w:val="0"/>
        <w:bCs w:val="0"/>
        <w:u w:val="none"/>
      </w:rPr>
    </w:lvl>
    <w:lvl w:ilvl="5">
      <w:start w:val="1"/>
      <w:numFmt w:val="decimal"/>
      <w:lvlText w:val="%1.%2.%3.%4.%5.%6."/>
      <w:lvlJc w:val="left"/>
      <w:pPr>
        <w:tabs>
          <w:tab w:val="num" w:pos="0"/>
        </w:tabs>
        <w:ind w:left="2525" w:hanging="1440"/>
      </w:pPr>
      <w:rPr>
        <w:rFonts w:cs="Times New Roman"/>
        <w:b w:val="0"/>
        <w:bCs w:val="0"/>
        <w:u w:val="none"/>
      </w:rPr>
    </w:lvl>
    <w:lvl w:ilvl="6">
      <w:start w:val="1"/>
      <w:numFmt w:val="decimal"/>
      <w:lvlText w:val="%1.%2.%3.%4.%5.%6.%7."/>
      <w:lvlJc w:val="left"/>
      <w:pPr>
        <w:tabs>
          <w:tab w:val="num" w:pos="0"/>
        </w:tabs>
        <w:ind w:left="2742" w:hanging="1440"/>
      </w:pPr>
      <w:rPr>
        <w:rFonts w:cs="Times New Roman"/>
        <w:b w:val="0"/>
        <w:bCs w:val="0"/>
        <w:u w:val="none"/>
      </w:rPr>
    </w:lvl>
    <w:lvl w:ilvl="7">
      <w:start w:val="1"/>
      <w:numFmt w:val="decimal"/>
      <w:lvlText w:val="%1.%2.%3.%4.%5.%6.%7.%8."/>
      <w:lvlJc w:val="left"/>
      <w:pPr>
        <w:tabs>
          <w:tab w:val="num" w:pos="0"/>
        </w:tabs>
        <w:ind w:left="3319" w:hanging="1800"/>
      </w:pPr>
      <w:rPr>
        <w:rFonts w:cs="Times New Roman"/>
        <w:b w:val="0"/>
        <w:bCs w:val="0"/>
        <w:u w:val="none"/>
      </w:rPr>
    </w:lvl>
    <w:lvl w:ilvl="8">
      <w:start w:val="1"/>
      <w:numFmt w:val="decimal"/>
      <w:lvlText w:val="%1.%2.%3.%4.%5.%6.%7.%8.%9."/>
      <w:lvlJc w:val="left"/>
      <w:pPr>
        <w:tabs>
          <w:tab w:val="num" w:pos="0"/>
        </w:tabs>
        <w:ind w:left="3536" w:hanging="1800"/>
      </w:pPr>
      <w:rPr>
        <w:rFonts w:cs="Times New Roman"/>
        <w:b w:val="0"/>
        <w:bCs w:val="0"/>
        <w:u w:val="none"/>
      </w:rPr>
    </w:lvl>
  </w:abstractNum>
  <w:abstractNum w:abstractNumId="17" w15:restartNumberingAfterBreak="0">
    <w:nsid w:val="00000012"/>
    <w:multiLevelType w:val="singleLevel"/>
    <w:tmpl w:val="CA780B8C"/>
    <w:name w:val="WW8Num29"/>
    <w:lvl w:ilvl="0">
      <w:start w:val="1"/>
      <w:numFmt w:val="decimal"/>
      <w:lvlText w:val="%1)"/>
      <w:lvlJc w:val="left"/>
      <w:pPr>
        <w:tabs>
          <w:tab w:val="num" w:pos="0"/>
        </w:tabs>
        <w:ind w:left="360" w:hanging="360"/>
      </w:pPr>
      <w:rPr>
        <w:rFonts w:ascii="Arial" w:eastAsia="Times New Roman" w:hAnsi="Arial" w:cs="Arial"/>
        <w:sz w:val="20"/>
        <w:szCs w:val="20"/>
      </w:rPr>
    </w:lvl>
  </w:abstractNum>
  <w:abstractNum w:abstractNumId="18" w15:restartNumberingAfterBreak="0">
    <w:nsid w:val="00000014"/>
    <w:multiLevelType w:val="multilevel"/>
    <w:tmpl w:val="00000014"/>
    <w:name w:val="WW8Num20"/>
    <w:lvl w:ilvl="0">
      <w:start w:val="1"/>
      <w:numFmt w:val="decimal"/>
      <w:lvlText w:val="%1)"/>
      <w:lvlJc w:val="left"/>
      <w:pPr>
        <w:tabs>
          <w:tab w:val="num" w:pos="0"/>
        </w:tabs>
        <w:ind w:left="1004" w:hanging="360"/>
      </w:pPr>
      <w:rPr>
        <w:rFonts w:ascii="Arial" w:hAnsi="Arial" w:cs="Arial"/>
        <w:sz w:val="20"/>
        <w:szCs w:val="20"/>
      </w:rPr>
    </w:lvl>
    <w:lvl w:ilvl="1">
      <w:start w:val="1"/>
      <w:numFmt w:val="decimal"/>
      <w:lvlText w:val="%2."/>
      <w:lvlJc w:val="left"/>
      <w:pPr>
        <w:tabs>
          <w:tab w:val="num" w:pos="1440"/>
        </w:tabs>
        <w:ind w:left="1440" w:hanging="360"/>
      </w:pPr>
      <w:rPr>
        <w:rFonts w:ascii="Arial" w:eastAsia="Times New Roman" w:hAnsi="Arial" w:cs="Arial" w:hint="default"/>
        <w:sz w:val="20"/>
        <w:szCs w:val="20"/>
        <w:lang w:eastAsia="en-US"/>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 w15:restartNumberingAfterBreak="0">
    <w:nsid w:val="00000016"/>
    <w:multiLevelType w:val="multilevel"/>
    <w:tmpl w:val="00000016"/>
    <w:name w:val="WWNum34"/>
    <w:lvl w:ilvl="0">
      <w:start w:val="9"/>
      <w:numFmt w:val="bullet"/>
      <w:lvlText w:val="-"/>
      <w:lvlJc w:val="left"/>
      <w:pPr>
        <w:tabs>
          <w:tab w:val="num" w:pos="0"/>
        </w:tabs>
        <w:ind w:left="1080" w:hanging="360"/>
      </w:pPr>
      <w:rPr>
        <w:rFonts w:ascii="Arial" w:hAnsi="Arial" w:cs="Arial"/>
      </w:rPr>
    </w:lvl>
    <w:lvl w:ilvl="1">
      <w:start w:val="1"/>
      <w:numFmt w:val="bullet"/>
      <w:lvlText w:val="o"/>
      <w:lvlJc w:val="left"/>
      <w:pPr>
        <w:tabs>
          <w:tab w:val="num" w:pos="0"/>
        </w:tabs>
        <w:ind w:left="1800" w:hanging="360"/>
      </w:pPr>
      <w:rPr>
        <w:rFonts w:ascii="Courier New" w:hAnsi="Courier New" w:cs="Courier New"/>
      </w:rPr>
    </w:lvl>
    <w:lvl w:ilvl="2">
      <w:start w:val="1"/>
      <w:numFmt w:val="bullet"/>
      <w:lvlText w:val=""/>
      <w:lvlJc w:val="left"/>
      <w:pPr>
        <w:tabs>
          <w:tab w:val="num" w:pos="0"/>
        </w:tabs>
        <w:ind w:left="2520" w:hanging="360"/>
      </w:pPr>
      <w:rPr>
        <w:rFonts w:ascii="Wingdings" w:hAnsi="Wingdings"/>
      </w:rPr>
    </w:lvl>
    <w:lvl w:ilvl="3">
      <w:start w:val="1"/>
      <w:numFmt w:val="bullet"/>
      <w:lvlText w:val=""/>
      <w:lvlJc w:val="left"/>
      <w:pPr>
        <w:tabs>
          <w:tab w:val="num" w:pos="0"/>
        </w:tabs>
        <w:ind w:left="3240" w:hanging="360"/>
      </w:pPr>
      <w:rPr>
        <w:rFonts w:ascii="Symbol" w:hAnsi="Symbol"/>
      </w:rPr>
    </w:lvl>
    <w:lvl w:ilvl="4">
      <w:start w:val="1"/>
      <w:numFmt w:val="bullet"/>
      <w:lvlText w:val="o"/>
      <w:lvlJc w:val="left"/>
      <w:pPr>
        <w:tabs>
          <w:tab w:val="num" w:pos="0"/>
        </w:tabs>
        <w:ind w:left="3960" w:hanging="360"/>
      </w:pPr>
      <w:rPr>
        <w:rFonts w:ascii="Courier New" w:hAnsi="Courier New" w:cs="Courier New"/>
      </w:rPr>
    </w:lvl>
    <w:lvl w:ilvl="5">
      <w:start w:val="1"/>
      <w:numFmt w:val="bullet"/>
      <w:lvlText w:val=""/>
      <w:lvlJc w:val="left"/>
      <w:pPr>
        <w:tabs>
          <w:tab w:val="num" w:pos="0"/>
        </w:tabs>
        <w:ind w:left="4680" w:hanging="360"/>
      </w:pPr>
      <w:rPr>
        <w:rFonts w:ascii="Wingdings" w:hAnsi="Wingdings"/>
      </w:rPr>
    </w:lvl>
    <w:lvl w:ilvl="6">
      <w:start w:val="1"/>
      <w:numFmt w:val="bullet"/>
      <w:lvlText w:val=""/>
      <w:lvlJc w:val="left"/>
      <w:pPr>
        <w:tabs>
          <w:tab w:val="num" w:pos="0"/>
        </w:tabs>
        <w:ind w:left="5400" w:hanging="360"/>
      </w:pPr>
      <w:rPr>
        <w:rFonts w:ascii="Symbol" w:hAnsi="Symbol"/>
      </w:rPr>
    </w:lvl>
    <w:lvl w:ilvl="7">
      <w:start w:val="1"/>
      <w:numFmt w:val="bullet"/>
      <w:lvlText w:val="o"/>
      <w:lvlJc w:val="left"/>
      <w:pPr>
        <w:tabs>
          <w:tab w:val="num" w:pos="0"/>
        </w:tabs>
        <w:ind w:left="6120" w:hanging="360"/>
      </w:pPr>
      <w:rPr>
        <w:rFonts w:ascii="Courier New" w:hAnsi="Courier New" w:cs="Courier New"/>
      </w:rPr>
    </w:lvl>
    <w:lvl w:ilvl="8">
      <w:start w:val="1"/>
      <w:numFmt w:val="bullet"/>
      <w:lvlText w:val=""/>
      <w:lvlJc w:val="left"/>
      <w:pPr>
        <w:tabs>
          <w:tab w:val="num" w:pos="0"/>
        </w:tabs>
        <w:ind w:left="6840" w:hanging="360"/>
      </w:pPr>
      <w:rPr>
        <w:rFonts w:ascii="Wingdings" w:hAnsi="Wingdings"/>
      </w:rPr>
    </w:lvl>
  </w:abstractNum>
  <w:abstractNum w:abstractNumId="20" w15:restartNumberingAfterBreak="0">
    <w:nsid w:val="00000017"/>
    <w:multiLevelType w:val="multilevel"/>
    <w:tmpl w:val="FB524358"/>
    <w:name w:val="WWNum36"/>
    <w:lvl w:ilvl="0">
      <w:start w:val="9"/>
      <w:numFmt w:val="decimal"/>
      <w:lvlText w:val="%1."/>
      <w:lvlJc w:val="left"/>
      <w:pPr>
        <w:tabs>
          <w:tab w:val="num" w:pos="0"/>
        </w:tabs>
        <w:ind w:left="360" w:hanging="360"/>
      </w:pPr>
      <w:rPr>
        <w:rFonts w:cs="Times New Roman"/>
        <w:sz w:val="20"/>
        <w:szCs w:val="20"/>
      </w:rPr>
    </w:lvl>
    <w:lvl w:ilvl="1">
      <w:start w:val="3"/>
      <w:numFmt w:val="decimal"/>
      <w:lvlText w:val="%1.%2."/>
      <w:lvlJc w:val="left"/>
      <w:pPr>
        <w:tabs>
          <w:tab w:val="num" w:pos="0"/>
        </w:tabs>
        <w:ind w:left="360" w:hanging="360"/>
      </w:pPr>
      <w:rPr>
        <w:rFonts w:cs="Times New Roman"/>
        <w:b/>
        <w:bCs/>
        <w:sz w:val="20"/>
        <w:szCs w:val="20"/>
      </w:rPr>
    </w:lvl>
    <w:lvl w:ilvl="2">
      <w:start w:val="1"/>
      <w:numFmt w:val="decimal"/>
      <w:lvlText w:val="%1.%2.%3."/>
      <w:lvlJc w:val="left"/>
      <w:pPr>
        <w:tabs>
          <w:tab w:val="num" w:pos="0"/>
        </w:tabs>
        <w:ind w:left="720" w:hanging="720"/>
      </w:pPr>
      <w:rPr>
        <w:rFonts w:cs="Times New Roman"/>
        <w:b/>
        <w:bCs/>
      </w:rPr>
    </w:lvl>
    <w:lvl w:ilvl="3">
      <w:start w:val="1"/>
      <w:numFmt w:val="decimal"/>
      <w:lvlText w:val="%1.%2.%3.%4."/>
      <w:lvlJc w:val="left"/>
      <w:pPr>
        <w:tabs>
          <w:tab w:val="num" w:pos="0"/>
        </w:tabs>
        <w:ind w:left="720" w:hanging="72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080" w:hanging="108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440" w:hanging="144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21" w15:restartNumberingAfterBreak="0">
    <w:nsid w:val="00000018"/>
    <w:multiLevelType w:val="multilevel"/>
    <w:tmpl w:val="5D6C4F7A"/>
    <w:name w:val="WWNum42"/>
    <w:lvl w:ilvl="0">
      <w:start w:val="3"/>
      <w:numFmt w:val="decimal"/>
      <w:lvlText w:val="%1."/>
      <w:lvlJc w:val="left"/>
      <w:pPr>
        <w:tabs>
          <w:tab w:val="num" w:pos="360"/>
        </w:tabs>
        <w:ind w:left="360" w:hanging="360"/>
      </w:pPr>
    </w:lvl>
    <w:lvl w:ilvl="1">
      <w:start w:val="5"/>
      <w:numFmt w:val="decimal"/>
      <w:lvlText w:val="%1.%2."/>
      <w:lvlJc w:val="left"/>
      <w:pPr>
        <w:tabs>
          <w:tab w:val="num" w:pos="360"/>
        </w:tabs>
        <w:ind w:left="360" w:hanging="360"/>
      </w:pPr>
      <w:rPr>
        <w:rFonts w:ascii="Arial" w:hAnsi="Arial" w:cs="Arial" w:hint="default"/>
        <w:b w:val="0"/>
        <w:color w:val="00000A"/>
      </w:rPr>
    </w:lvl>
    <w:lvl w:ilvl="2">
      <w:start w:val="1"/>
      <w:numFmt w:val="decimal"/>
      <w:lvlText w:val="%1.%2.%3."/>
      <w:lvlJc w:val="left"/>
      <w:pPr>
        <w:tabs>
          <w:tab w:val="num" w:pos="1440"/>
        </w:tabs>
        <w:ind w:left="1440" w:hanging="720"/>
      </w:p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22" w15:restartNumberingAfterBreak="0">
    <w:nsid w:val="0000001A"/>
    <w:multiLevelType w:val="multilevel"/>
    <w:tmpl w:val="0000001A"/>
    <w:name w:val="WWNum45"/>
    <w:lvl w:ilvl="0">
      <w:start w:val="1"/>
      <w:numFmt w:val="bullet"/>
      <w:lvlText w:val=""/>
      <w:lvlJc w:val="left"/>
      <w:pPr>
        <w:tabs>
          <w:tab w:val="num" w:pos="0"/>
        </w:tabs>
        <w:ind w:left="1260" w:hanging="360"/>
      </w:pPr>
      <w:rPr>
        <w:rFonts w:ascii="Wingdings" w:hAnsi="Wingdings"/>
      </w:rPr>
    </w:lvl>
    <w:lvl w:ilvl="1">
      <w:start w:val="1"/>
      <w:numFmt w:val="bullet"/>
      <w:lvlText w:val="o"/>
      <w:lvlJc w:val="left"/>
      <w:pPr>
        <w:tabs>
          <w:tab w:val="num" w:pos="0"/>
        </w:tabs>
        <w:ind w:left="1980" w:hanging="360"/>
      </w:pPr>
      <w:rPr>
        <w:rFonts w:ascii="Courier New" w:hAnsi="Courier New" w:cs="Courier New"/>
      </w:rPr>
    </w:lvl>
    <w:lvl w:ilvl="2">
      <w:start w:val="1"/>
      <w:numFmt w:val="bullet"/>
      <w:lvlText w:val=""/>
      <w:lvlJc w:val="left"/>
      <w:pPr>
        <w:tabs>
          <w:tab w:val="num" w:pos="0"/>
        </w:tabs>
        <w:ind w:left="2700" w:hanging="360"/>
      </w:pPr>
      <w:rPr>
        <w:rFonts w:ascii="Wingdings" w:hAnsi="Wingdings"/>
      </w:rPr>
    </w:lvl>
    <w:lvl w:ilvl="3">
      <w:start w:val="1"/>
      <w:numFmt w:val="bullet"/>
      <w:lvlText w:val=""/>
      <w:lvlJc w:val="left"/>
      <w:pPr>
        <w:tabs>
          <w:tab w:val="num" w:pos="0"/>
        </w:tabs>
        <w:ind w:left="3420" w:hanging="360"/>
      </w:pPr>
      <w:rPr>
        <w:rFonts w:ascii="Symbol" w:hAnsi="Symbol"/>
      </w:rPr>
    </w:lvl>
    <w:lvl w:ilvl="4">
      <w:start w:val="1"/>
      <w:numFmt w:val="bullet"/>
      <w:lvlText w:val="o"/>
      <w:lvlJc w:val="left"/>
      <w:pPr>
        <w:tabs>
          <w:tab w:val="num" w:pos="0"/>
        </w:tabs>
        <w:ind w:left="4140" w:hanging="360"/>
      </w:pPr>
      <w:rPr>
        <w:rFonts w:ascii="Courier New" w:hAnsi="Courier New" w:cs="Courier New"/>
      </w:rPr>
    </w:lvl>
    <w:lvl w:ilvl="5">
      <w:start w:val="1"/>
      <w:numFmt w:val="bullet"/>
      <w:lvlText w:val=""/>
      <w:lvlJc w:val="left"/>
      <w:pPr>
        <w:tabs>
          <w:tab w:val="num" w:pos="0"/>
        </w:tabs>
        <w:ind w:left="4860" w:hanging="360"/>
      </w:pPr>
      <w:rPr>
        <w:rFonts w:ascii="Wingdings" w:hAnsi="Wingdings"/>
      </w:rPr>
    </w:lvl>
    <w:lvl w:ilvl="6">
      <w:start w:val="1"/>
      <w:numFmt w:val="bullet"/>
      <w:lvlText w:val=""/>
      <w:lvlJc w:val="left"/>
      <w:pPr>
        <w:tabs>
          <w:tab w:val="num" w:pos="0"/>
        </w:tabs>
        <w:ind w:left="5580" w:hanging="360"/>
      </w:pPr>
      <w:rPr>
        <w:rFonts w:ascii="Symbol" w:hAnsi="Symbol"/>
      </w:rPr>
    </w:lvl>
    <w:lvl w:ilvl="7">
      <w:start w:val="1"/>
      <w:numFmt w:val="bullet"/>
      <w:lvlText w:val="o"/>
      <w:lvlJc w:val="left"/>
      <w:pPr>
        <w:tabs>
          <w:tab w:val="num" w:pos="0"/>
        </w:tabs>
        <w:ind w:left="6300" w:hanging="360"/>
      </w:pPr>
      <w:rPr>
        <w:rFonts w:ascii="Courier New" w:hAnsi="Courier New" w:cs="Courier New"/>
      </w:rPr>
    </w:lvl>
    <w:lvl w:ilvl="8">
      <w:start w:val="1"/>
      <w:numFmt w:val="bullet"/>
      <w:lvlText w:val=""/>
      <w:lvlJc w:val="left"/>
      <w:pPr>
        <w:tabs>
          <w:tab w:val="num" w:pos="0"/>
        </w:tabs>
        <w:ind w:left="7020" w:hanging="360"/>
      </w:pPr>
      <w:rPr>
        <w:rFonts w:ascii="Wingdings" w:hAnsi="Wingdings"/>
      </w:rPr>
    </w:lvl>
  </w:abstractNum>
  <w:abstractNum w:abstractNumId="23" w15:restartNumberingAfterBreak="0">
    <w:nsid w:val="0000001B"/>
    <w:multiLevelType w:val="multilevel"/>
    <w:tmpl w:val="1E0AF0A2"/>
    <w:name w:val="WWNum47"/>
    <w:lvl w:ilvl="0">
      <w:start w:val="9"/>
      <w:numFmt w:val="decimal"/>
      <w:lvlText w:val="%1."/>
      <w:lvlJc w:val="left"/>
      <w:pPr>
        <w:tabs>
          <w:tab w:val="num" w:pos="0"/>
        </w:tabs>
        <w:ind w:left="495" w:hanging="495"/>
      </w:pPr>
      <w:rPr>
        <w:sz w:val="20"/>
      </w:rPr>
    </w:lvl>
    <w:lvl w:ilvl="1">
      <w:start w:val="3"/>
      <w:numFmt w:val="decimal"/>
      <w:lvlText w:val="%1.%2."/>
      <w:lvlJc w:val="left"/>
      <w:pPr>
        <w:tabs>
          <w:tab w:val="num" w:pos="0"/>
        </w:tabs>
        <w:ind w:left="495" w:hanging="495"/>
      </w:pPr>
      <w:rPr>
        <w:b/>
        <w:sz w:val="20"/>
      </w:rPr>
    </w:lvl>
    <w:lvl w:ilvl="2">
      <w:start w:val="2"/>
      <w:numFmt w:val="decimal"/>
      <w:lvlText w:val="%1.%2.%3."/>
      <w:lvlJc w:val="left"/>
      <w:pPr>
        <w:tabs>
          <w:tab w:val="num" w:pos="0"/>
        </w:tabs>
        <w:ind w:left="495" w:hanging="495"/>
      </w:pPr>
      <w:rPr>
        <w:b/>
        <w:sz w:val="20"/>
      </w:rPr>
    </w:lvl>
    <w:lvl w:ilvl="3">
      <w:start w:val="1"/>
      <w:numFmt w:val="decimal"/>
      <w:lvlText w:val="%1.%2.%3.%4."/>
      <w:lvlJc w:val="left"/>
      <w:pPr>
        <w:tabs>
          <w:tab w:val="num" w:pos="0"/>
        </w:tabs>
        <w:ind w:left="495" w:hanging="495"/>
      </w:pPr>
      <w:rPr>
        <w:sz w:val="20"/>
      </w:rPr>
    </w:lvl>
    <w:lvl w:ilvl="4">
      <w:start w:val="1"/>
      <w:numFmt w:val="decimal"/>
      <w:lvlText w:val="%1.%2.%3.%4.%5."/>
      <w:lvlJc w:val="left"/>
      <w:pPr>
        <w:tabs>
          <w:tab w:val="num" w:pos="0"/>
        </w:tabs>
        <w:ind w:left="495" w:hanging="495"/>
      </w:pPr>
      <w:rPr>
        <w:sz w:val="20"/>
      </w:rPr>
    </w:lvl>
    <w:lvl w:ilvl="5">
      <w:start w:val="1"/>
      <w:numFmt w:val="decimal"/>
      <w:lvlText w:val="%1.%2.%3.%4.%5.%6."/>
      <w:lvlJc w:val="left"/>
      <w:pPr>
        <w:tabs>
          <w:tab w:val="num" w:pos="0"/>
        </w:tabs>
        <w:ind w:left="495" w:hanging="495"/>
      </w:pPr>
      <w:rPr>
        <w:sz w:val="20"/>
      </w:rPr>
    </w:lvl>
    <w:lvl w:ilvl="6">
      <w:start w:val="1"/>
      <w:numFmt w:val="decimal"/>
      <w:lvlText w:val="%1.%2.%3.%4.%5.%6.%7."/>
      <w:lvlJc w:val="left"/>
      <w:pPr>
        <w:tabs>
          <w:tab w:val="num" w:pos="0"/>
        </w:tabs>
        <w:ind w:left="495" w:hanging="495"/>
      </w:pPr>
      <w:rPr>
        <w:sz w:val="20"/>
      </w:rPr>
    </w:lvl>
    <w:lvl w:ilvl="7">
      <w:start w:val="1"/>
      <w:numFmt w:val="decimal"/>
      <w:lvlText w:val="%1.%2.%3.%4.%5.%6.%7.%8."/>
      <w:lvlJc w:val="left"/>
      <w:pPr>
        <w:tabs>
          <w:tab w:val="num" w:pos="0"/>
        </w:tabs>
        <w:ind w:left="495" w:hanging="495"/>
      </w:pPr>
      <w:rPr>
        <w:sz w:val="20"/>
      </w:rPr>
    </w:lvl>
    <w:lvl w:ilvl="8">
      <w:start w:val="1"/>
      <w:numFmt w:val="decimal"/>
      <w:lvlText w:val="%1.%2.%3.%4.%5.%6.%7.%8.%9."/>
      <w:lvlJc w:val="left"/>
      <w:pPr>
        <w:tabs>
          <w:tab w:val="num" w:pos="0"/>
        </w:tabs>
        <w:ind w:left="495" w:hanging="495"/>
      </w:pPr>
      <w:rPr>
        <w:sz w:val="20"/>
      </w:rPr>
    </w:lvl>
  </w:abstractNum>
  <w:abstractNum w:abstractNumId="24" w15:restartNumberingAfterBreak="0">
    <w:nsid w:val="00000021"/>
    <w:multiLevelType w:val="multilevel"/>
    <w:tmpl w:val="00000021"/>
    <w:name w:val="WW8Num33"/>
    <w:lvl w:ilvl="0">
      <w:start w:val="1"/>
      <w:numFmt w:val="decimal"/>
      <w:pStyle w:val="Listanumerowana1"/>
      <w:lvlText w:val="%1."/>
      <w:lvlJc w:val="left"/>
      <w:pPr>
        <w:tabs>
          <w:tab w:val="num" w:pos="1694"/>
        </w:tabs>
        <w:ind w:left="1694" w:hanging="705"/>
      </w:pPr>
      <w:rPr>
        <w:b w:val="0"/>
        <w:i w:val="0"/>
      </w:rPr>
    </w:lvl>
    <w:lvl w:ilvl="1">
      <w:start w:val="1"/>
      <w:numFmt w:val="none"/>
      <w:suff w:val="nothing"/>
      <w:lvlText w:val="II."/>
      <w:lvlJc w:val="left"/>
      <w:pPr>
        <w:tabs>
          <w:tab w:val="num" w:pos="1800"/>
        </w:tabs>
        <w:ind w:left="1800" w:hanging="720"/>
      </w:pPr>
      <w:rPr>
        <w:rFonts w:ascii="Courier New" w:hAnsi="Courier New" w:cs="Arial-BoldM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0000002C"/>
    <w:multiLevelType w:val="multilevel"/>
    <w:tmpl w:val="0000002C"/>
    <w:name w:val="WW8Num56"/>
    <w:lvl w:ilvl="0">
      <w:start w:val="8"/>
      <w:numFmt w:val="decimal"/>
      <w:lvlText w:val="%1."/>
      <w:lvlJc w:val="left"/>
      <w:pPr>
        <w:tabs>
          <w:tab w:val="num" w:pos="0"/>
        </w:tabs>
        <w:ind w:left="360" w:hanging="360"/>
      </w:pPr>
      <w:rPr>
        <w:rFonts w:cs="Times New Roman" w:hint="default"/>
        <w:strike w:val="0"/>
        <w:dstrike w:val="0"/>
      </w:rPr>
    </w:lvl>
    <w:lvl w:ilvl="1">
      <w:start w:val="1"/>
      <w:numFmt w:val="decimal"/>
      <w:lvlText w:val="%1.%2."/>
      <w:lvlJc w:val="left"/>
      <w:pPr>
        <w:tabs>
          <w:tab w:val="num" w:pos="0"/>
        </w:tabs>
        <w:ind w:left="360" w:hanging="360"/>
      </w:pPr>
      <w:rPr>
        <w:rFonts w:ascii="Arial" w:hAnsi="Arial" w:cs="Times New Roman" w:hint="default"/>
        <w:b/>
        <w:bCs/>
        <w:color w:val="000000"/>
        <w:sz w:val="20"/>
        <w:szCs w:val="20"/>
      </w:rPr>
    </w:lvl>
    <w:lvl w:ilvl="2">
      <w:start w:val="1"/>
      <w:numFmt w:val="decimal"/>
      <w:lvlText w:val="%1.%2.%3."/>
      <w:lvlJc w:val="left"/>
      <w:pPr>
        <w:tabs>
          <w:tab w:val="num" w:pos="0"/>
        </w:tabs>
        <w:ind w:left="1430" w:hanging="720"/>
      </w:pPr>
      <w:rPr>
        <w:rFonts w:ascii="Arial" w:hAnsi="Arial" w:cs="Times New Roman" w:hint="default"/>
        <w:b/>
        <w:bCs w:val="0"/>
        <w:color w:val="000000"/>
        <w:sz w:val="20"/>
        <w:szCs w:val="20"/>
      </w:rPr>
    </w:lvl>
    <w:lvl w:ilvl="3">
      <w:start w:val="1"/>
      <w:numFmt w:val="decimal"/>
      <w:lvlText w:val="%1.%2.%3.%4."/>
      <w:lvlJc w:val="left"/>
      <w:pPr>
        <w:tabs>
          <w:tab w:val="num" w:pos="0"/>
        </w:tabs>
        <w:ind w:left="720" w:hanging="720"/>
      </w:pPr>
      <w:rPr>
        <w:rFonts w:ascii="Arial" w:hAnsi="Arial" w:cs="Times New Roman" w:hint="default"/>
        <w:b/>
        <w:color w:val="000000"/>
      </w:rPr>
    </w:lvl>
    <w:lvl w:ilvl="4">
      <w:start w:val="1"/>
      <w:numFmt w:val="decimal"/>
      <w:lvlText w:val="%1.%2.%3.%4.%5."/>
      <w:lvlJc w:val="left"/>
      <w:pPr>
        <w:tabs>
          <w:tab w:val="num" w:pos="0"/>
        </w:tabs>
        <w:ind w:left="1080" w:hanging="1080"/>
      </w:pPr>
      <w:rPr>
        <w:rFonts w:cs="Times New Roman" w:hint="default"/>
      </w:rPr>
    </w:lvl>
    <w:lvl w:ilvl="5">
      <w:start w:val="1"/>
      <w:numFmt w:val="decimal"/>
      <w:lvlText w:val="%1.%2.%3.%4.%5.%6."/>
      <w:lvlJc w:val="left"/>
      <w:pPr>
        <w:tabs>
          <w:tab w:val="num" w:pos="0"/>
        </w:tabs>
        <w:ind w:left="1080" w:hanging="1080"/>
      </w:pPr>
      <w:rPr>
        <w:rFonts w:cs="Times New Roman" w:hint="default"/>
      </w:rPr>
    </w:lvl>
    <w:lvl w:ilvl="6">
      <w:start w:val="1"/>
      <w:numFmt w:val="decimal"/>
      <w:lvlText w:val="%1.%2.%3.%4.%5.%6.%7."/>
      <w:lvlJc w:val="left"/>
      <w:pPr>
        <w:tabs>
          <w:tab w:val="num" w:pos="0"/>
        </w:tabs>
        <w:ind w:left="1440" w:hanging="1440"/>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800" w:hanging="1800"/>
      </w:pPr>
      <w:rPr>
        <w:rFonts w:cs="Times New Roman" w:hint="default"/>
      </w:rPr>
    </w:lvl>
  </w:abstractNum>
  <w:abstractNum w:abstractNumId="26" w15:restartNumberingAfterBreak="0">
    <w:nsid w:val="00000034"/>
    <w:multiLevelType w:val="multilevel"/>
    <w:tmpl w:val="00000034"/>
    <w:name w:val="WW8Num73"/>
    <w:lvl w:ilvl="0">
      <w:start w:val="4"/>
      <w:numFmt w:val="decimal"/>
      <w:lvlText w:val="%1."/>
      <w:lvlJc w:val="left"/>
      <w:pPr>
        <w:tabs>
          <w:tab w:val="num" w:pos="0"/>
        </w:tabs>
        <w:ind w:left="360" w:hanging="360"/>
      </w:pPr>
      <w:rPr>
        <w:rFonts w:ascii="Arial" w:hAnsi="Arial" w:cs="Arial" w:hint="default"/>
        <w:b/>
      </w:rPr>
    </w:lvl>
    <w:lvl w:ilvl="1">
      <w:start w:val="2"/>
      <w:numFmt w:val="decimal"/>
      <w:lvlText w:val="%1.%2."/>
      <w:lvlJc w:val="left"/>
      <w:pPr>
        <w:tabs>
          <w:tab w:val="num" w:pos="0"/>
        </w:tabs>
        <w:ind w:left="360" w:hanging="360"/>
      </w:pPr>
      <w:rPr>
        <w:rFonts w:ascii="Arial" w:hAnsi="Arial" w:cs="Arial" w:hint="default"/>
        <w:b/>
      </w:rPr>
    </w:lvl>
    <w:lvl w:ilvl="2">
      <w:start w:val="1"/>
      <w:numFmt w:val="decimal"/>
      <w:lvlText w:val="%1.%2.%3."/>
      <w:lvlJc w:val="left"/>
      <w:pPr>
        <w:tabs>
          <w:tab w:val="num" w:pos="0"/>
        </w:tabs>
        <w:ind w:left="720" w:hanging="720"/>
      </w:pPr>
      <w:rPr>
        <w:rFonts w:ascii="Arial" w:hAnsi="Arial" w:cs="Arial" w:hint="default"/>
        <w:b/>
      </w:rPr>
    </w:lvl>
    <w:lvl w:ilvl="3">
      <w:start w:val="1"/>
      <w:numFmt w:val="decimal"/>
      <w:lvlText w:val="%1.%2.%3.%4."/>
      <w:lvlJc w:val="left"/>
      <w:pPr>
        <w:tabs>
          <w:tab w:val="num" w:pos="0"/>
        </w:tabs>
        <w:ind w:left="720" w:hanging="720"/>
      </w:pPr>
      <w:rPr>
        <w:rFonts w:ascii="Arial" w:hAnsi="Arial" w:cs="Arial" w:hint="default"/>
        <w:b/>
      </w:rPr>
    </w:lvl>
    <w:lvl w:ilvl="4">
      <w:start w:val="1"/>
      <w:numFmt w:val="decimal"/>
      <w:lvlText w:val="%1.%2.%3.%4.%5."/>
      <w:lvlJc w:val="left"/>
      <w:pPr>
        <w:tabs>
          <w:tab w:val="num" w:pos="0"/>
        </w:tabs>
        <w:ind w:left="1080" w:hanging="1080"/>
      </w:pPr>
      <w:rPr>
        <w:rFonts w:ascii="Arial" w:hAnsi="Arial" w:cs="Arial" w:hint="default"/>
        <w:b/>
      </w:rPr>
    </w:lvl>
    <w:lvl w:ilvl="5">
      <w:start w:val="1"/>
      <w:numFmt w:val="decimal"/>
      <w:lvlText w:val="%1.%2.%3.%4.%5.%6."/>
      <w:lvlJc w:val="left"/>
      <w:pPr>
        <w:tabs>
          <w:tab w:val="num" w:pos="0"/>
        </w:tabs>
        <w:ind w:left="1080" w:hanging="1080"/>
      </w:pPr>
      <w:rPr>
        <w:rFonts w:ascii="Arial" w:hAnsi="Arial" w:cs="Arial" w:hint="default"/>
        <w:b/>
      </w:rPr>
    </w:lvl>
    <w:lvl w:ilvl="6">
      <w:start w:val="1"/>
      <w:numFmt w:val="decimal"/>
      <w:lvlText w:val="%1.%2.%3.%4.%5.%6.%7."/>
      <w:lvlJc w:val="left"/>
      <w:pPr>
        <w:tabs>
          <w:tab w:val="num" w:pos="0"/>
        </w:tabs>
        <w:ind w:left="1440" w:hanging="1440"/>
      </w:pPr>
      <w:rPr>
        <w:rFonts w:ascii="Arial" w:hAnsi="Arial" w:cs="Arial" w:hint="default"/>
        <w:b/>
      </w:rPr>
    </w:lvl>
    <w:lvl w:ilvl="7">
      <w:start w:val="1"/>
      <w:numFmt w:val="decimal"/>
      <w:lvlText w:val="%1.%2.%3.%4.%5.%6.%7.%8."/>
      <w:lvlJc w:val="left"/>
      <w:pPr>
        <w:tabs>
          <w:tab w:val="num" w:pos="0"/>
        </w:tabs>
        <w:ind w:left="1440" w:hanging="1440"/>
      </w:pPr>
      <w:rPr>
        <w:rFonts w:ascii="Arial" w:hAnsi="Arial" w:cs="Arial" w:hint="default"/>
        <w:b/>
      </w:rPr>
    </w:lvl>
    <w:lvl w:ilvl="8">
      <w:start w:val="1"/>
      <w:numFmt w:val="decimal"/>
      <w:lvlText w:val="%1.%2.%3.%4.%5.%6.%7.%8.%9."/>
      <w:lvlJc w:val="left"/>
      <w:pPr>
        <w:tabs>
          <w:tab w:val="num" w:pos="0"/>
        </w:tabs>
        <w:ind w:left="1800" w:hanging="1800"/>
      </w:pPr>
      <w:rPr>
        <w:rFonts w:ascii="Arial" w:hAnsi="Arial" w:cs="Arial" w:hint="default"/>
        <w:b/>
      </w:rPr>
    </w:lvl>
  </w:abstractNum>
  <w:abstractNum w:abstractNumId="27" w15:restartNumberingAfterBreak="0">
    <w:nsid w:val="0000004C"/>
    <w:multiLevelType w:val="singleLevel"/>
    <w:tmpl w:val="0000004C"/>
    <w:name w:val="WW8Num98"/>
    <w:lvl w:ilvl="0">
      <w:start w:val="1"/>
      <w:numFmt w:val="decimal"/>
      <w:lvlText w:val="12.%1."/>
      <w:lvlJc w:val="right"/>
      <w:pPr>
        <w:tabs>
          <w:tab w:val="num" w:pos="-567"/>
        </w:tabs>
        <w:ind w:left="360" w:hanging="360"/>
      </w:pPr>
      <w:rPr>
        <w:rFonts w:ascii="Arial" w:hAnsi="Arial" w:cs="Arial" w:hint="default"/>
        <w:b/>
        <w:bCs/>
      </w:rPr>
    </w:lvl>
  </w:abstractNum>
  <w:abstractNum w:abstractNumId="28" w15:restartNumberingAfterBreak="0">
    <w:nsid w:val="019570F3"/>
    <w:multiLevelType w:val="multilevel"/>
    <w:tmpl w:val="F5C88AFC"/>
    <w:lvl w:ilvl="0">
      <w:start w:val="14"/>
      <w:numFmt w:val="decimal"/>
      <w:lvlText w:val="%1."/>
      <w:lvlJc w:val="left"/>
      <w:pPr>
        <w:ind w:left="540" w:hanging="540"/>
      </w:pPr>
      <w:rPr>
        <w:rFonts w:eastAsia="Times New Roman" w:hint="default"/>
        <w:b/>
      </w:rPr>
    </w:lvl>
    <w:lvl w:ilvl="1">
      <w:start w:val="19"/>
      <w:numFmt w:val="decimal"/>
      <w:lvlText w:val="%1.%2."/>
      <w:lvlJc w:val="left"/>
      <w:pPr>
        <w:ind w:left="824" w:hanging="540"/>
      </w:pPr>
      <w:rPr>
        <w:rFonts w:eastAsia="Times New Roman" w:hint="default"/>
        <w:b/>
      </w:rPr>
    </w:lvl>
    <w:lvl w:ilvl="2">
      <w:start w:val="1"/>
      <w:numFmt w:val="decimal"/>
      <w:lvlText w:val="%1.%2.%3."/>
      <w:lvlJc w:val="left"/>
      <w:pPr>
        <w:ind w:left="1288" w:hanging="720"/>
      </w:pPr>
      <w:rPr>
        <w:rFonts w:eastAsia="Times New Roman" w:hint="default"/>
        <w:b/>
      </w:rPr>
    </w:lvl>
    <w:lvl w:ilvl="3">
      <w:start w:val="1"/>
      <w:numFmt w:val="decimal"/>
      <w:lvlText w:val="%1.%2.%3.%4."/>
      <w:lvlJc w:val="left"/>
      <w:pPr>
        <w:ind w:left="1572" w:hanging="720"/>
      </w:pPr>
      <w:rPr>
        <w:rFonts w:eastAsia="Times New Roman" w:hint="default"/>
        <w:b/>
      </w:rPr>
    </w:lvl>
    <w:lvl w:ilvl="4">
      <w:start w:val="1"/>
      <w:numFmt w:val="decimal"/>
      <w:lvlText w:val="%1.%2.%3.%4.%5."/>
      <w:lvlJc w:val="left"/>
      <w:pPr>
        <w:ind w:left="2216" w:hanging="1080"/>
      </w:pPr>
      <w:rPr>
        <w:rFonts w:eastAsia="Times New Roman" w:hint="default"/>
        <w:b/>
      </w:rPr>
    </w:lvl>
    <w:lvl w:ilvl="5">
      <w:start w:val="1"/>
      <w:numFmt w:val="decimal"/>
      <w:lvlText w:val="%1.%2.%3.%4.%5.%6."/>
      <w:lvlJc w:val="left"/>
      <w:pPr>
        <w:ind w:left="2500" w:hanging="1080"/>
      </w:pPr>
      <w:rPr>
        <w:rFonts w:eastAsia="Times New Roman" w:hint="default"/>
        <w:b/>
      </w:rPr>
    </w:lvl>
    <w:lvl w:ilvl="6">
      <w:start w:val="1"/>
      <w:numFmt w:val="decimal"/>
      <w:lvlText w:val="%1.%2.%3.%4.%5.%6.%7."/>
      <w:lvlJc w:val="left"/>
      <w:pPr>
        <w:ind w:left="3144" w:hanging="1440"/>
      </w:pPr>
      <w:rPr>
        <w:rFonts w:eastAsia="Times New Roman" w:hint="default"/>
        <w:b/>
      </w:rPr>
    </w:lvl>
    <w:lvl w:ilvl="7">
      <w:start w:val="1"/>
      <w:numFmt w:val="decimal"/>
      <w:lvlText w:val="%1.%2.%3.%4.%5.%6.%7.%8."/>
      <w:lvlJc w:val="left"/>
      <w:pPr>
        <w:ind w:left="3428" w:hanging="1440"/>
      </w:pPr>
      <w:rPr>
        <w:rFonts w:eastAsia="Times New Roman" w:hint="default"/>
        <w:b/>
      </w:rPr>
    </w:lvl>
    <w:lvl w:ilvl="8">
      <w:start w:val="1"/>
      <w:numFmt w:val="decimal"/>
      <w:lvlText w:val="%1.%2.%3.%4.%5.%6.%7.%8.%9."/>
      <w:lvlJc w:val="left"/>
      <w:pPr>
        <w:ind w:left="4072" w:hanging="1800"/>
      </w:pPr>
      <w:rPr>
        <w:rFonts w:eastAsia="Times New Roman" w:hint="default"/>
        <w:b/>
      </w:rPr>
    </w:lvl>
  </w:abstractNum>
  <w:abstractNum w:abstractNumId="29" w15:restartNumberingAfterBreak="0">
    <w:nsid w:val="01B82FBB"/>
    <w:multiLevelType w:val="multilevel"/>
    <w:tmpl w:val="6F4673C8"/>
    <w:lvl w:ilvl="0">
      <w:start w:val="1"/>
      <w:numFmt w:val="lowerLetter"/>
      <w:lvlText w:val="%1)"/>
      <w:lvlJc w:val="left"/>
      <w:pPr>
        <w:ind w:left="720" w:hanging="360"/>
      </w:pPr>
      <w:rPr>
        <w:rFonts w:ascii="Arial" w:eastAsia="Times New Roman" w:hAnsi="Arial" w:cs="Arial"/>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b w:val="0"/>
        <w:sz w:val="22"/>
        <w:szCs w:val="22"/>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b w:val="0"/>
        <w:sz w:val="22"/>
        <w:szCs w:val="22"/>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0" w15:restartNumberingAfterBreak="0">
    <w:nsid w:val="02C60D17"/>
    <w:multiLevelType w:val="multilevel"/>
    <w:tmpl w:val="6290AAC0"/>
    <w:lvl w:ilvl="0">
      <w:start w:val="11"/>
      <w:numFmt w:val="decimal"/>
      <w:lvlText w:val="%1."/>
      <w:lvlJc w:val="left"/>
      <w:pPr>
        <w:ind w:left="612" w:hanging="612"/>
      </w:pPr>
      <w:rPr>
        <w:rFonts w:hint="default"/>
        <w:b/>
      </w:rPr>
    </w:lvl>
    <w:lvl w:ilvl="1">
      <w:start w:val="2"/>
      <w:numFmt w:val="decimal"/>
      <w:lvlText w:val="%1.%2."/>
      <w:lvlJc w:val="left"/>
      <w:pPr>
        <w:ind w:left="1146" w:hanging="612"/>
      </w:pPr>
      <w:rPr>
        <w:rFonts w:hint="default"/>
        <w:b/>
        <w:color w:val="auto"/>
      </w:rPr>
    </w:lvl>
    <w:lvl w:ilvl="2">
      <w:start w:val="1"/>
      <w:numFmt w:val="decimal"/>
      <w:lvlText w:val="%1.%2.%3."/>
      <w:lvlJc w:val="left"/>
      <w:pPr>
        <w:ind w:left="1788" w:hanging="720"/>
      </w:pPr>
      <w:rPr>
        <w:rFonts w:hint="default"/>
        <w:b/>
      </w:rPr>
    </w:lvl>
    <w:lvl w:ilvl="3">
      <w:start w:val="1"/>
      <w:numFmt w:val="decimal"/>
      <w:lvlText w:val="%1.%2.%3.%4."/>
      <w:lvlJc w:val="left"/>
      <w:pPr>
        <w:ind w:left="2322" w:hanging="720"/>
      </w:pPr>
      <w:rPr>
        <w:rFonts w:hint="default"/>
        <w:b w:val="0"/>
      </w:rPr>
    </w:lvl>
    <w:lvl w:ilvl="4">
      <w:start w:val="1"/>
      <w:numFmt w:val="decimal"/>
      <w:lvlText w:val="%1.%2.%3.%4.%5."/>
      <w:lvlJc w:val="left"/>
      <w:pPr>
        <w:ind w:left="3216" w:hanging="1080"/>
      </w:pPr>
      <w:rPr>
        <w:rFonts w:hint="default"/>
        <w:b w:val="0"/>
      </w:rPr>
    </w:lvl>
    <w:lvl w:ilvl="5">
      <w:start w:val="1"/>
      <w:numFmt w:val="decimal"/>
      <w:lvlText w:val="%1.%2.%3.%4.%5.%6."/>
      <w:lvlJc w:val="left"/>
      <w:pPr>
        <w:ind w:left="3750" w:hanging="1080"/>
      </w:pPr>
      <w:rPr>
        <w:rFonts w:hint="default"/>
        <w:b w:val="0"/>
      </w:rPr>
    </w:lvl>
    <w:lvl w:ilvl="6">
      <w:start w:val="1"/>
      <w:numFmt w:val="decimal"/>
      <w:lvlText w:val="%1.%2.%3.%4.%5.%6.%7."/>
      <w:lvlJc w:val="left"/>
      <w:pPr>
        <w:ind w:left="4644" w:hanging="1440"/>
      </w:pPr>
      <w:rPr>
        <w:rFonts w:hint="default"/>
        <w:b w:val="0"/>
      </w:rPr>
    </w:lvl>
    <w:lvl w:ilvl="7">
      <w:start w:val="1"/>
      <w:numFmt w:val="decimal"/>
      <w:lvlText w:val="%1.%2.%3.%4.%5.%6.%7.%8."/>
      <w:lvlJc w:val="left"/>
      <w:pPr>
        <w:ind w:left="5178" w:hanging="1440"/>
      </w:pPr>
      <w:rPr>
        <w:rFonts w:hint="default"/>
        <w:b w:val="0"/>
      </w:rPr>
    </w:lvl>
    <w:lvl w:ilvl="8">
      <w:start w:val="1"/>
      <w:numFmt w:val="decimal"/>
      <w:lvlText w:val="%1.%2.%3.%4.%5.%6.%7.%8.%9."/>
      <w:lvlJc w:val="left"/>
      <w:pPr>
        <w:ind w:left="6072" w:hanging="1800"/>
      </w:pPr>
      <w:rPr>
        <w:rFonts w:hint="default"/>
        <w:b w:val="0"/>
      </w:rPr>
    </w:lvl>
  </w:abstractNum>
  <w:abstractNum w:abstractNumId="31" w15:restartNumberingAfterBreak="0">
    <w:nsid w:val="04B413DB"/>
    <w:multiLevelType w:val="hybridMultilevel"/>
    <w:tmpl w:val="BD68D52E"/>
    <w:lvl w:ilvl="0" w:tplc="95823E78">
      <w:start w:val="10"/>
      <w:numFmt w:val="decimal"/>
      <w:lvlText w:val="%1."/>
      <w:lvlJc w:val="left"/>
      <w:pPr>
        <w:ind w:left="1440" w:hanging="360"/>
      </w:pPr>
      <w:rPr>
        <w:rFonts w:ascii="Arial" w:hAnsi="Arial" w:cs="Arial" w:hint="default"/>
        <w:b/>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2" w15:restartNumberingAfterBreak="0">
    <w:nsid w:val="05C46F0F"/>
    <w:multiLevelType w:val="hybridMultilevel"/>
    <w:tmpl w:val="1452EE12"/>
    <w:lvl w:ilvl="0" w:tplc="04150011">
      <w:start w:val="1"/>
      <w:numFmt w:val="decimal"/>
      <w:lvlText w:val="%1)"/>
      <w:lvlJc w:val="left"/>
      <w:pPr>
        <w:ind w:left="1287" w:hanging="360"/>
      </w:pPr>
    </w:lvl>
    <w:lvl w:ilvl="1" w:tplc="04150011">
      <w:start w:val="1"/>
      <w:numFmt w:val="decimal"/>
      <w:lvlText w:val="%2)"/>
      <w:lvlJc w:val="left"/>
      <w:pPr>
        <w:ind w:left="2007" w:hanging="360"/>
      </w:pPr>
    </w:lvl>
    <w:lvl w:ilvl="2" w:tplc="8ECEDE18">
      <w:start w:val="3"/>
      <w:numFmt w:val="decimal"/>
      <w:lvlText w:val="%3."/>
      <w:lvlJc w:val="left"/>
      <w:pPr>
        <w:ind w:left="2907" w:hanging="360"/>
      </w:pPr>
      <w:rPr>
        <w:rFonts w:cs="Arial Narrow" w:hint="default"/>
        <w:b w:val="0"/>
        <w:color w:val="000000"/>
      </w:rPr>
    </w:lvl>
    <w:lvl w:ilvl="3" w:tplc="E07C97F2">
      <w:start w:val="1"/>
      <w:numFmt w:val="lowerLetter"/>
      <w:lvlText w:val="%4)"/>
      <w:lvlJc w:val="left"/>
      <w:pPr>
        <w:ind w:left="3447" w:hanging="360"/>
      </w:pPr>
      <w:rPr>
        <w:rFonts w:hint="default"/>
      </w:r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3" w15:restartNumberingAfterBreak="0">
    <w:nsid w:val="062C6AAE"/>
    <w:multiLevelType w:val="multilevel"/>
    <w:tmpl w:val="BCF20AC2"/>
    <w:lvl w:ilvl="0">
      <w:start w:val="13"/>
      <w:numFmt w:val="decimal"/>
      <w:lvlText w:val="%1."/>
      <w:lvlJc w:val="left"/>
      <w:pPr>
        <w:ind w:left="435" w:hanging="435"/>
      </w:pPr>
      <w:rPr>
        <w:rFonts w:hint="default"/>
      </w:rPr>
    </w:lvl>
    <w:lvl w:ilvl="1">
      <w:start w:val="1"/>
      <w:numFmt w:val="decimal"/>
      <w:lvlText w:val="%1.%2."/>
      <w:lvlJc w:val="left"/>
      <w:pPr>
        <w:ind w:left="435" w:hanging="435"/>
      </w:pPr>
      <w:rPr>
        <w:rFonts w:hint="default"/>
        <w:b/>
        <w:i w:val="0"/>
        <w:color w:val="auto"/>
      </w:rPr>
    </w:lvl>
    <w:lvl w:ilvl="2">
      <w:start w:val="1"/>
      <w:numFmt w:val="decimal"/>
      <w:lvlText w:val="%1.%2.%3."/>
      <w:lvlJc w:val="left"/>
      <w:pPr>
        <w:ind w:left="1004" w:hanging="720"/>
      </w:pPr>
      <w:rPr>
        <w:rFonts w:hint="default"/>
        <w:b/>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34" w15:restartNumberingAfterBreak="0">
    <w:nsid w:val="06A33A65"/>
    <w:multiLevelType w:val="multilevel"/>
    <w:tmpl w:val="EB46A032"/>
    <w:lvl w:ilvl="0">
      <w:start w:val="3"/>
      <w:numFmt w:val="decimal"/>
      <w:lvlText w:val="%1."/>
      <w:lvlJc w:val="left"/>
      <w:pPr>
        <w:tabs>
          <w:tab w:val="num" w:pos="720"/>
        </w:tabs>
        <w:ind w:left="720" w:hanging="360"/>
      </w:pPr>
      <w:rPr>
        <w:rFonts w:ascii="Arial" w:hAnsi="Arial" w:cs="Arial" w:hint="default"/>
        <w:b/>
        <w:i w:val="0"/>
        <w:sz w:val="18"/>
        <w:szCs w:val="18"/>
      </w:rPr>
    </w:lvl>
    <w:lvl w:ilvl="1">
      <w:start w:val="1"/>
      <w:numFmt w:val="bullet"/>
      <w:lvlText w:val=""/>
      <w:lvlJc w:val="left"/>
      <w:pPr>
        <w:tabs>
          <w:tab w:val="num" w:pos="1353"/>
        </w:tabs>
        <w:ind w:left="1353" w:hanging="360"/>
      </w:pPr>
      <w:rPr>
        <w:rFonts w:ascii="Symbol" w:hAnsi="Symbol" w:cs="Symbol" w:hint="default"/>
        <w:b w:val="0"/>
        <w:i w:val="0"/>
        <w:sz w:val="18"/>
        <w:szCs w:val="18"/>
      </w:rPr>
    </w:lvl>
    <w:lvl w:ilvl="2">
      <w:numFmt w:val="bullet"/>
      <w:lvlText w:val=""/>
      <w:lvlJc w:val="left"/>
      <w:pPr>
        <w:tabs>
          <w:tab w:val="num" w:pos="2340"/>
        </w:tabs>
        <w:ind w:left="2340" w:hanging="360"/>
      </w:pPr>
      <w:rPr>
        <w:rFonts w:ascii="Symbol" w:hAnsi="Symbol" w:cs="Symbol" w:hint="default"/>
        <w:b w:val="0"/>
        <w:i w:val="0"/>
      </w:rPr>
    </w:lvl>
    <w:lvl w:ilvl="3">
      <w:start w:val="1"/>
      <w:numFmt w:val="decimal"/>
      <w:lvlText w:val="%4)"/>
      <w:lvlJc w:val="left"/>
      <w:pPr>
        <w:tabs>
          <w:tab w:val="num" w:pos="2880"/>
        </w:tabs>
        <w:ind w:left="2880" w:hanging="360"/>
      </w:pPr>
      <w:rPr>
        <w:rFonts w:ascii="Arial" w:hAnsi="Arial" w:cs="Arial" w:hint="default"/>
        <w:sz w:val="18"/>
        <w:szCs w:val="18"/>
      </w:rPr>
    </w:lvl>
    <w:lvl w:ilvl="4">
      <w:start w:val="1"/>
      <w:numFmt w:val="lowerLetter"/>
      <w:lvlText w:val="%5."/>
      <w:lvlJc w:val="left"/>
      <w:pPr>
        <w:tabs>
          <w:tab w:val="num" w:pos="3600"/>
        </w:tabs>
        <w:ind w:left="3600" w:hanging="360"/>
      </w:pPr>
      <w:rPr>
        <w:rFonts w:ascii="Arial" w:hAnsi="Arial" w:cs="Times New Roman" w:hint="default"/>
        <w:sz w:val="18"/>
        <w:szCs w:val="18"/>
      </w:rPr>
    </w:lvl>
    <w:lvl w:ilvl="5">
      <w:start w:val="1"/>
      <w:numFmt w:val="lowerRoman"/>
      <w:lvlText w:val="%6."/>
      <w:lvlJc w:val="right"/>
      <w:pPr>
        <w:tabs>
          <w:tab w:val="num" w:pos="4320"/>
        </w:tabs>
        <w:ind w:left="4320" w:hanging="180"/>
      </w:pPr>
      <w:rPr>
        <w:rFonts w:ascii="Arial" w:hAnsi="Arial" w:cs="Times New Roman" w:hint="default"/>
        <w:sz w:val="18"/>
        <w:szCs w:val="18"/>
      </w:rPr>
    </w:lvl>
    <w:lvl w:ilvl="6">
      <w:start w:val="1"/>
      <w:numFmt w:val="decimal"/>
      <w:lvlText w:val="%7."/>
      <w:lvlJc w:val="left"/>
      <w:pPr>
        <w:tabs>
          <w:tab w:val="num" w:pos="5040"/>
        </w:tabs>
        <w:ind w:left="5040" w:hanging="360"/>
      </w:pPr>
      <w:rPr>
        <w:rFonts w:ascii="Arial" w:hAnsi="Arial" w:cs="Times New Roman" w:hint="default"/>
        <w:sz w:val="18"/>
        <w:szCs w:val="18"/>
      </w:rPr>
    </w:lvl>
    <w:lvl w:ilvl="7">
      <w:start w:val="1"/>
      <w:numFmt w:val="lowerLetter"/>
      <w:lvlText w:val="%8."/>
      <w:lvlJc w:val="left"/>
      <w:pPr>
        <w:tabs>
          <w:tab w:val="num" w:pos="5760"/>
        </w:tabs>
        <w:ind w:left="5760" w:hanging="360"/>
      </w:pPr>
      <w:rPr>
        <w:rFonts w:ascii="Arial" w:hAnsi="Arial" w:cs="Times New Roman" w:hint="default"/>
        <w:sz w:val="18"/>
        <w:szCs w:val="18"/>
      </w:rPr>
    </w:lvl>
    <w:lvl w:ilvl="8">
      <w:start w:val="1"/>
      <w:numFmt w:val="lowerRoman"/>
      <w:lvlText w:val="%9."/>
      <w:lvlJc w:val="right"/>
      <w:pPr>
        <w:tabs>
          <w:tab w:val="num" w:pos="6480"/>
        </w:tabs>
        <w:ind w:left="6480" w:hanging="180"/>
      </w:pPr>
      <w:rPr>
        <w:rFonts w:ascii="Arial" w:hAnsi="Arial" w:cs="Times New Roman" w:hint="default"/>
        <w:sz w:val="18"/>
        <w:szCs w:val="18"/>
      </w:rPr>
    </w:lvl>
  </w:abstractNum>
  <w:abstractNum w:abstractNumId="35" w15:restartNumberingAfterBreak="0">
    <w:nsid w:val="085C6994"/>
    <w:multiLevelType w:val="hybridMultilevel"/>
    <w:tmpl w:val="412A65E4"/>
    <w:lvl w:ilvl="0" w:tplc="C602E4A0">
      <w:start w:val="1"/>
      <w:numFmt w:val="bullet"/>
      <w:lvlText w:val=""/>
      <w:lvlJc w:val="left"/>
      <w:pPr>
        <w:ind w:left="780" w:hanging="360"/>
      </w:pPr>
      <w:rPr>
        <w:rFonts w:ascii="Symbol" w:hAnsi="Symbol" w:hint="default"/>
      </w:rPr>
    </w:lvl>
    <w:lvl w:ilvl="1" w:tplc="04150003">
      <w:start w:val="1"/>
      <w:numFmt w:val="bullet"/>
      <w:lvlText w:val="o"/>
      <w:lvlJc w:val="left"/>
      <w:pPr>
        <w:ind w:left="1500" w:hanging="360"/>
      </w:pPr>
      <w:rPr>
        <w:rFonts w:ascii="Courier New" w:hAnsi="Courier New" w:cs="Courier New" w:hint="default"/>
      </w:rPr>
    </w:lvl>
    <w:lvl w:ilvl="2" w:tplc="04150005">
      <w:start w:val="1"/>
      <w:numFmt w:val="bullet"/>
      <w:lvlText w:val=""/>
      <w:lvlJc w:val="left"/>
      <w:pPr>
        <w:ind w:left="2220" w:hanging="360"/>
      </w:pPr>
      <w:rPr>
        <w:rFonts w:ascii="Wingdings" w:hAnsi="Wingdings" w:hint="default"/>
      </w:rPr>
    </w:lvl>
    <w:lvl w:ilvl="3" w:tplc="04150001">
      <w:start w:val="1"/>
      <w:numFmt w:val="bullet"/>
      <w:lvlText w:val=""/>
      <w:lvlJc w:val="left"/>
      <w:pPr>
        <w:ind w:left="2940" w:hanging="360"/>
      </w:pPr>
      <w:rPr>
        <w:rFonts w:ascii="Symbol" w:hAnsi="Symbol" w:hint="default"/>
      </w:rPr>
    </w:lvl>
    <w:lvl w:ilvl="4" w:tplc="04150003">
      <w:start w:val="1"/>
      <w:numFmt w:val="bullet"/>
      <w:lvlText w:val="o"/>
      <w:lvlJc w:val="left"/>
      <w:pPr>
        <w:ind w:left="3660" w:hanging="360"/>
      </w:pPr>
      <w:rPr>
        <w:rFonts w:ascii="Courier New" w:hAnsi="Courier New" w:cs="Courier New" w:hint="default"/>
      </w:rPr>
    </w:lvl>
    <w:lvl w:ilvl="5" w:tplc="04150005">
      <w:start w:val="1"/>
      <w:numFmt w:val="bullet"/>
      <w:lvlText w:val=""/>
      <w:lvlJc w:val="left"/>
      <w:pPr>
        <w:ind w:left="4380" w:hanging="360"/>
      </w:pPr>
      <w:rPr>
        <w:rFonts w:ascii="Wingdings" w:hAnsi="Wingdings" w:hint="default"/>
      </w:rPr>
    </w:lvl>
    <w:lvl w:ilvl="6" w:tplc="04150001">
      <w:start w:val="1"/>
      <w:numFmt w:val="bullet"/>
      <w:lvlText w:val=""/>
      <w:lvlJc w:val="left"/>
      <w:pPr>
        <w:ind w:left="5100" w:hanging="360"/>
      </w:pPr>
      <w:rPr>
        <w:rFonts w:ascii="Symbol" w:hAnsi="Symbol" w:hint="default"/>
      </w:rPr>
    </w:lvl>
    <w:lvl w:ilvl="7" w:tplc="04150003">
      <w:start w:val="1"/>
      <w:numFmt w:val="bullet"/>
      <w:lvlText w:val="o"/>
      <w:lvlJc w:val="left"/>
      <w:pPr>
        <w:ind w:left="5820" w:hanging="360"/>
      </w:pPr>
      <w:rPr>
        <w:rFonts w:ascii="Courier New" w:hAnsi="Courier New" w:cs="Courier New" w:hint="default"/>
      </w:rPr>
    </w:lvl>
    <w:lvl w:ilvl="8" w:tplc="04150005">
      <w:start w:val="1"/>
      <w:numFmt w:val="bullet"/>
      <w:lvlText w:val=""/>
      <w:lvlJc w:val="left"/>
      <w:pPr>
        <w:ind w:left="6540" w:hanging="360"/>
      </w:pPr>
      <w:rPr>
        <w:rFonts w:ascii="Wingdings" w:hAnsi="Wingdings" w:hint="default"/>
      </w:rPr>
    </w:lvl>
  </w:abstractNum>
  <w:abstractNum w:abstractNumId="36" w15:restartNumberingAfterBreak="0">
    <w:nsid w:val="095F44C6"/>
    <w:multiLevelType w:val="hybridMultilevel"/>
    <w:tmpl w:val="25FC9B7E"/>
    <w:lvl w:ilvl="0" w:tplc="C602E4A0">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7" w15:restartNumberingAfterBreak="0">
    <w:nsid w:val="097572F7"/>
    <w:multiLevelType w:val="hybridMultilevel"/>
    <w:tmpl w:val="5BA2E5A2"/>
    <w:lvl w:ilvl="0" w:tplc="08BA1F1E">
      <w:start w:val="7"/>
      <w:numFmt w:val="decimal"/>
      <w:lvlText w:val="%1."/>
      <w:lvlJc w:val="left"/>
      <w:pPr>
        <w:ind w:left="720" w:hanging="360"/>
      </w:pPr>
      <w:rPr>
        <w:rFonts w:ascii="Arial" w:hAnsi="Arial" w:cs="Arial" w:hint="default"/>
        <w:b/>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0B82388D"/>
    <w:multiLevelType w:val="multilevel"/>
    <w:tmpl w:val="F1468C1C"/>
    <w:name w:val="PRAWNY3222222222"/>
    <w:lvl w:ilvl="0">
      <w:start w:val="6"/>
      <w:numFmt w:val="decimal"/>
      <w:suff w:val="nothing"/>
      <w:lvlText w:val="§ %1"/>
      <w:lvlJc w:val="center"/>
      <w:pPr>
        <w:ind w:left="0" w:firstLine="0"/>
      </w:pPr>
      <w:rPr>
        <w:rFonts w:hint="default"/>
        <w:color w:val="auto"/>
        <w:sz w:val="20"/>
        <w:szCs w:val="20"/>
      </w:rPr>
    </w:lvl>
    <w:lvl w:ilvl="1">
      <w:start w:val="1"/>
      <w:numFmt w:val="decimal"/>
      <w:lvlText w:val="%2)"/>
      <w:lvlJc w:val="left"/>
      <w:pPr>
        <w:ind w:left="720" w:hanging="360"/>
      </w:pPr>
      <w:rPr>
        <w:b w:val="0"/>
        <w:bCs/>
      </w:rPr>
    </w:lvl>
    <w:lvl w:ilvl="2">
      <w:start w:val="1"/>
      <w:numFmt w:val="decimal"/>
      <w:lvlText w:val="%3)"/>
      <w:lvlJc w:val="left"/>
      <w:pPr>
        <w:ind w:left="1080" w:hanging="360"/>
      </w:pPr>
      <w:rPr>
        <w:rFonts w:hint="default"/>
        <w:b w:val="0"/>
        <w:bCs/>
        <w:color w:val="auto"/>
      </w:rPr>
    </w:lvl>
    <w:lvl w:ilvl="3">
      <w:start w:val="1"/>
      <w:numFmt w:val="decimal"/>
      <w:lvlText w:val="%4)"/>
      <w:lvlJc w:val="left"/>
      <w:pPr>
        <w:ind w:left="1440" w:hanging="360"/>
      </w:pPr>
      <w:rPr>
        <w:rFonts w:ascii="Arial" w:eastAsia="Times New Roman" w:hAnsi="Arial" w:cs="Arial"/>
        <w:b w:val="0"/>
      </w:rPr>
    </w:lvl>
    <w:lvl w:ilvl="4">
      <w:start w:val="1"/>
      <w:numFmt w:val="bullet"/>
      <w:lvlText w:val=""/>
      <w:lvlJc w:val="left"/>
      <w:pPr>
        <w:ind w:left="1800" w:hanging="360"/>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9" w15:restartNumberingAfterBreak="0">
    <w:nsid w:val="0E5914BE"/>
    <w:multiLevelType w:val="hybridMultilevel"/>
    <w:tmpl w:val="A30EF2EE"/>
    <w:lvl w:ilvl="0" w:tplc="FFFFFFFF">
      <w:start w:val="1"/>
      <w:numFmt w:val="decimal"/>
      <w:lvlText w:val="%1."/>
      <w:lvlJc w:val="right"/>
      <w:pPr>
        <w:ind w:left="720" w:hanging="360"/>
      </w:pPr>
      <w:rPr>
        <w:rFonts w:cs="Times New Roman" w:hint="default"/>
      </w:rPr>
    </w:lvl>
    <w:lvl w:ilvl="1" w:tplc="FFFFFFFF">
      <w:start w:val="1"/>
      <w:numFmt w:val="lowerLetter"/>
      <w:lvlText w:val="%2."/>
      <w:lvlJc w:val="left"/>
      <w:pPr>
        <w:ind w:left="1440" w:hanging="360"/>
      </w:pPr>
      <w:rPr>
        <w:rFonts w:cs="Times New Roman"/>
      </w:rPr>
    </w:lvl>
    <w:lvl w:ilvl="2" w:tplc="FFFFFFFF">
      <w:start w:val="1"/>
      <w:numFmt w:val="lowerRoman"/>
      <w:lvlText w:val="%3."/>
      <w:lvlJc w:val="right"/>
      <w:pPr>
        <w:ind w:left="2160" w:hanging="180"/>
      </w:pPr>
      <w:rPr>
        <w:rFonts w:cs="Times New Roman"/>
      </w:rPr>
    </w:lvl>
    <w:lvl w:ilvl="3" w:tplc="FFFFFFFF">
      <w:start w:val="1"/>
      <w:numFmt w:val="decimal"/>
      <w:lvlText w:val="%4."/>
      <w:lvlJc w:val="left"/>
      <w:pPr>
        <w:ind w:left="2880" w:hanging="360"/>
      </w:pPr>
      <w:rPr>
        <w:rFonts w:cs="Times New Roman"/>
      </w:rPr>
    </w:lvl>
    <w:lvl w:ilvl="4" w:tplc="57E8F972">
      <w:start w:val="2"/>
      <w:numFmt w:val="lowerLetter"/>
      <w:lvlText w:val="%5)"/>
      <w:lvlJc w:val="left"/>
      <w:pPr>
        <w:ind w:left="3600" w:hanging="360"/>
      </w:pPr>
      <w:rPr>
        <w:rFonts w:hint="default"/>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40" w15:restartNumberingAfterBreak="0">
    <w:nsid w:val="118C6650"/>
    <w:multiLevelType w:val="hybridMultilevel"/>
    <w:tmpl w:val="B74EDEBE"/>
    <w:name w:val="WW8Num62"/>
    <w:lvl w:ilvl="0" w:tplc="0652BDFC">
      <w:start w:val="10"/>
      <w:numFmt w:val="decimal"/>
      <w:lvlText w:val="%1."/>
      <w:lvlJc w:val="left"/>
      <w:pPr>
        <w:tabs>
          <w:tab w:val="num" w:pos="0"/>
        </w:tabs>
        <w:ind w:left="502" w:hanging="360"/>
      </w:pPr>
      <w:rPr>
        <w:rFonts w:cs="Arial"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14442435"/>
    <w:multiLevelType w:val="multilevel"/>
    <w:tmpl w:val="B164F188"/>
    <w:name w:val="PRAWNY32222222222222222222222222222"/>
    <w:lvl w:ilvl="0">
      <w:start w:val="13"/>
      <w:numFmt w:val="decimal"/>
      <w:suff w:val="nothing"/>
      <w:lvlText w:val="§ %1"/>
      <w:lvlJc w:val="center"/>
      <w:pPr>
        <w:ind w:left="0" w:firstLine="0"/>
      </w:pPr>
      <w:rPr>
        <w:rFonts w:hint="default"/>
        <w:color w:val="auto"/>
        <w:sz w:val="20"/>
        <w:szCs w:val="20"/>
      </w:rPr>
    </w:lvl>
    <w:lvl w:ilvl="1">
      <w:start w:val="1"/>
      <w:numFmt w:val="decimal"/>
      <w:lvlText w:val="%2."/>
      <w:lvlJc w:val="left"/>
      <w:pPr>
        <w:ind w:left="720" w:hanging="360"/>
      </w:pPr>
      <w:rPr>
        <w:rFonts w:hint="default"/>
        <w:b w:val="0"/>
        <w:bCs/>
      </w:rPr>
    </w:lvl>
    <w:lvl w:ilvl="2">
      <w:start w:val="1"/>
      <w:numFmt w:val="decimal"/>
      <w:lvlText w:val="%3)"/>
      <w:lvlJc w:val="left"/>
      <w:pPr>
        <w:ind w:left="1080" w:hanging="360"/>
      </w:pPr>
      <w:rPr>
        <w:rFonts w:hint="default"/>
        <w:b w:val="0"/>
        <w:bCs/>
        <w:color w:val="auto"/>
      </w:rPr>
    </w:lvl>
    <w:lvl w:ilvl="3">
      <w:start w:val="1"/>
      <w:numFmt w:val="decimal"/>
      <w:lvlText w:val="%4)"/>
      <w:lvlJc w:val="left"/>
      <w:pPr>
        <w:ind w:left="1440" w:hanging="360"/>
      </w:pPr>
      <w:rPr>
        <w:rFonts w:ascii="Arial" w:eastAsia="Times New Roman" w:hAnsi="Arial" w:cs="Arial"/>
        <w:b w:val="0"/>
        <w:sz w:val="22"/>
        <w:szCs w:val="22"/>
      </w:rPr>
    </w:lvl>
    <w:lvl w:ilvl="4">
      <w:start w:val="1"/>
      <w:numFmt w:val="bullet"/>
      <w:lvlText w:val=""/>
      <w:lvlJc w:val="left"/>
      <w:pPr>
        <w:ind w:left="1800" w:hanging="360"/>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2" w15:restartNumberingAfterBreak="0">
    <w:nsid w:val="174D099F"/>
    <w:multiLevelType w:val="multilevel"/>
    <w:tmpl w:val="EC3A1D1A"/>
    <w:name w:val="PRAWNY3222222222222222222222222222"/>
    <w:lvl w:ilvl="0">
      <w:start w:val="13"/>
      <w:numFmt w:val="decimal"/>
      <w:suff w:val="nothing"/>
      <w:lvlText w:val="§ %1"/>
      <w:lvlJc w:val="center"/>
      <w:pPr>
        <w:ind w:left="0" w:firstLine="0"/>
      </w:pPr>
      <w:rPr>
        <w:rFonts w:hint="default"/>
        <w:color w:val="auto"/>
        <w:sz w:val="20"/>
        <w:szCs w:val="20"/>
      </w:rPr>
    </w:lvl>
    <w:lvl w:ilvl="1">
      <w:start w:val="1"/>
      <w:numFmt w:val="decimal"/>
      <w:lvlText w:val="%2."/>
      <w:lvlJc w:val="left"/>
      <w:pPr>
        <w:ind w:left="720" w:hanging="360"/>
      </w:pPr>
      <w:rPr>
        <w:rFonts w:hint="default"/>
        <w:b w:val="0"/>
        <w:bCs/>
        <w:strike w:val="0"/>
      </w:rPr>
    </w:lvl>
    <w:lvl w:ilvl="2">
      <w:start w:val="1"/>
      <w:numFmt w:val="decimal"/>
      <w:lvlText w:val="%3)"/>
      <w:lvlJc w:val="left"/>
      <w:pPr>
        <w:ind w:left="1080" w:hanging="360"/>
      </w:pPr>
      <w:rPr>
        <w:rFonts w:hint="default"/>
        <w:b w:val="0"/>
        <w:bCs/>
        <w:color w:val="auto"/>
      </w:rPr>
    </w:lvl>
    <w:lvl w:ilvl="3">
      <w:start w:val="1"/>
      <w:numFmt w:val="lowerLetter"/>
      <w:lvlText w:val="%4)"/>
      <w:lvlJc w:val="left"/>
      <w:pPr>
        <w:ind w:left="1440" w:hanging="360"/>
      </w:pPr>
      <w:rPr>
        <w:rFonts w:hint="default"/>
        <w:b w:val="0"/>
        <w:sz w:val="20"/>
        <w:szCs w:val="20"/>
      </w:rPr>
    </w:lvl>
    <w:lvl w:ilvl="4">
      <w:start w:val="1"/>
      <w:numFmt w:val="bullet"/>
      <w:lvlText w:val=""/>
      <w:lvlJc w:val="left"/>
      <w:pPr>
        <w:ind w:left="1800" w:hanging="360"/>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3" w15:restartNumberingAfterBreak="0">
    <w:nsid w:val="1B9C75EC"/>
    <w:multiLevelType w:val="multilevel"/>
    <w:tmpl w:val="2BA25B62"/>
    <w:lvl w:ilvl="0">
      <w:start w:val="1"/>
      <w:numFmt w:val="bullet"/>
      <w:lvlText w:val=""/>
      <w:lvlJc w:val="left"/>
      <w:pPr>
        <w:tabs>
          <w:tab w:val="num" w:pos="720"/>
        </w:tabs>
        <w:ind w:left="720" w:hanging="360"/>
      </w:pPr>
      <w:rPr>
        <w:rFonts w:ascii="Symbol" w:hAnsi="Symbol" w:hint="default"/>
        <w:sz w:val="20"/>
      </w:rPr>
    </w:lvl>
    <w:lvl w:ilvl="1">
      <w:start w:val="6"/>
      <w:numFmt w:val="decimal"/>
      <w:lvlText w:val="%2."/>
      <w:lvlJc w:val="left"/>
      <w:pPr>
        <w:ind w:left="1440" w:hanging="360"/>
      </w:pPr>
      <w:rPr>
        <w:rFonts w:ascii="Arial" w:hAnsi="Arial" w:cs="Arial" w:hint="default"/>
        <w:b/>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1CFB73AA"/>
    <w:multiLevelType w:val="multilevel"/>
    <w:tmpl w:val="4A26F2B8"/>
    <w:lvl w:ilvl="0">
      <w:start w:val="14"/>
      <w:numFmt w:val="decimal"/>
      <w:lvlText w:val="%1."/>
      <w:lvlJc w:val="left"/>
      <w:pPr>
        <w:ind w:left="435" w:hanging="435"/>
      </w:pPr>
      <w:rPr>
        <w:rFonts w:hint="default"/>
      </w:rPr>
    </w:lvl>
    <w:lvl w:ilvl="1">
      <w:start w:val="9"/>
      <w:numFmt w:val="decimal"/>
      <w:lvlText w:val="%1.%2."/>
      <w:lvlJc w:val="left"/>
      <w:pPr>
        <w:ind w:left="719" w:hanging="435"/>
      </w:pPr>
      <w:rPr>
        <w:rFonts w:hint="default"/>
        <w:b/>
        <w:strike w:val="0"/>
        <w:color w:val="auto"/>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45" w15:restartNumberingAfterBreak="0">
    <w:nsid w:val="1FC34352"/>
    <w:multiLevelType w:val="hybridMultilevel"/>
    <w:tmpl w:val="A6429F08"/>
    <w:lvl w:ilvl="0" w:tplc="837CD4C0">
      <w:start w:val="1"/>
      <w:numFmt w:val="lowerLetter"/>
      <w:lvlText w:val="%1)"/>
      <w:lvlJc w:val="left"/>
      <w:pPr>
        <w:ind w:left="720" w:hanging="360"/>
      </w:pPr>
      <w:rPr>
        <w:rFonts w:cs="Times New Roman"/>
        <w:b w:val="0"/>
        <w:bCs/>
        <w:i w:val="0"/>
        <w:iCs/>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46" w15:restartNumberingAfterBreak="0">
    <w:nsid w:val="230E75DE"/>
    <w:multiLevelType w:val="multilevel"/>
    <w:tmpl w:val="3BBAC22E"/>
    <w:lvl w:ilvl="0">
      <w:start w:val="11"/>
      <w:numFmt w:val="decimal"/>
      <w:lvlText w:val="%1."/>
      <w:lvlJc w:val="left"/>
      <w:pPr>
        <w:ind w:left="444" w:hanging="444"/>
      </w:pPr>
      <w:rPr>
        <w:rFonts w:hint="default"/>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7" w15:restartNumberingAfterBreak="0">
    <w:nsid w:val="23413B80"/>
    <w:multiLevelType w:val="hybridMultilevel"/>
    <w:tmpl w:val="CB9CAFA2"/>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48" w15:restartNumberingAfterBreak="0">
    <w:nsid w:val="29F569BF"/>
    <w:multiLevelType w:val="multilevel"/>
    <w:tmpl w:val="9EE08650"/>
    <w:lvl w:ilvl="0">
      <w:start w:val="1"/>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start w:val="5"/>
      <w:numFmt w:val="decimal"/>
      <w:lvlText w:val="%3."/>
      <w:lvlJc w:val="left"/>
      <w:pPr>
        <w:ind w:left="2160" w:hanging="360"/>
      </w:pPr>
      <w:rPr>
        <w:rFonts w:hint="default"/>
        <w:b/>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15:restartNumberingAfterBreak="0">
    <w:nsid w:val="31E13E6E"/>
    <w:multiLevelType w:val="hybridMultilevel"/>
    <w:tmpl w:val="753632F2"/>
    <w:lvl w:ilvl="0" w:tplc="032AC61C">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322321E8"/>
    <w:multiLevelType w:val="hybridMultilevel"/>
    <w:tmpl w:val="C172A8EC"/>
    <w:lvl w:ilvl="0" w:tplc="01E86738">
      <w:start w:val="5"/>
      <w:numFmt w:val="decimal"/>
      <w:lvlText w:val="%1."/>
      <w:lvlJc w:val="left"/>
      <w:pPr>
        <w:ind w:left="720" w:hanging="360"/>
      </w:pPr>
      <w:rPr>
        <w:b/>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1" w15:restartNumberingAfterBreak="0">
    <w:nsid w:val="34E62A87"/>
    <w:multiLevelType w:val="multilevel"/>
    <w:tmpl w:val="173EEFE2"/>
    <w:name w:val="PRAWNY322222222222222222222222222222"/>
    <w:lvl w:ilvl="0">
      <w:start w:val="13"/>
      <w:numFmt w:val="decimal"/>
      <w:suff w:val="nothing"/>
      <w:lvlText w:val="§ %1"/>
      <w:lvlJc w:val="center"/>
      <w:pPr>
        <w:ind w:left="0" w:firstLine="0"/>
      </w:pPr>
      <w:rPr>
        <w:rFonts w:hint="default"/>
        <w:color w:val="auto"/>
        <w:sz w:val="20"/>
        <w:szCs w:val="20"/>
      </w:rPr>
    </w:lvl>
    <w:lvl w:ilvl="1">
      <w:start w:val="8"/>
      <w:numFmt w:val="decimal"/>
      <w:lvlText w:val="%2."/>
      <w:lvlJc w:val="left"/>
      <w:pPr>
        <w:ind w:left="720" w:hanging="360"/>
      </w:pPr>
      <w:rPr>
        <w:rFonts w:hint="default"/>
        <w:b w:val="0"/>
        <w:bCs/>
      </w:rPr>
    </w:lvl>
    <w:lvl w:ilvl="2">
      <w:start w:val="1"/>
      <w:numFmt w:val="decimal"/>
      <w:lvlText w:val="%3)"/>
      <w:lvlJc w:val="left"/>
      <w:pPr>
        <w:ind w:left="1080" w:hanging="360"/>
      </w:pPr>
      <w:rPr>
        <w:rFonts w:hint="default"/>
        <w:b w:val="0"/>
        <w:bCs/>
        <w:color w:val="auto"/>
      </w:rPr>
    </w:lvl>
    <w:lvl w:ilvl="3">
      <w:start w:val="1"/>
      <w:numFmt w:val="lowerLetter"/>
      <w:lvlText w:val="%4)"/>
      <w:lvlJc w:val="left"/>
      <w:pPr>
        <w:ind w:left="1440" w:hanging="360"/>
      </w:pPr>
      <w:rPr>
        <w:rFonts w:hint="default"/>
        <w:b w:val="0"/>
        <w:sz w:val="20"/>
        <w:szCs w:val="20"/>
      </w:rPr>
    </w:lvl>
    <w:lvl w:ilvl="4">
      <w:start w:val="1"/>
      <w:numFmt w:val="bullet"/>
      <w:lvlText w:val=""/>
      <w:lvlJc w:val="left"/>
      <w:pPr>
        <w:ind w:left="1800" w:hanging="360"/>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2" w15:restartNumberingAfterBreak="0">
    <w:nsid w:val="35373939"/>
    <w:multiLevelType w:val="multilevel"/>
    <w:tmpl w:val="9E4AFCCE"/>
    <w:name w:val="PRAWNY3222222222222222"/>
    <w:lvl w:ilvl="0">
      <w:start w:val="11"/>
      <w:numFmt w:val="decimal"/>
      <w:suff w:val="nothing"/>
      <w:lvlText w:val="§ %1"/>
      <w:lvlJc w:val="center"/>
      <w:pPr>
        <w:ind w:left="0" w:firstLine="0"/>
      </w:pPr>
      <w:rPr>
        <w:rFonts w:hint="default"/>
        <w:color w:val="auto"/>
        <w:sz w:val="20"/>
        <w:szCs w:val="20"/>
      </w:rPr>
    </w:lvl>
    <w:lvl w:ilvl="1">
      <w:start w:val="1"/>
      <w:numFmt w:val="decimal"/>
      <w:lvlText w:val="%2."/>
      <w:lvlJc w:val="left"/>
      <w:pPr>
        <w:ind w:left="720" w:hanging="360"/>
      </w:pPr>
      <w:rPr>
        <w:rFonts w:hint="default"/>
        <w:b w:val="0"/>
        <w:bCs/>
      </w:rPr>
    </w:lvl>
    <w:lvl w:ilvl="2">
      <w:start w:val="1"/>
      <w:numFmt w:val="decimal"/>
      <w:lvlText w:val="%3)"/>
      <w:lvlJc w:val="left"/>
      <w:pPr>
        <w:ind w:left="1080" w:hanging="360"/>
      </w:pPr>
      <w:rPr>
        <w:rFonts w:hint="default"/>
        <w:b w:val="0"/>
        <w:bCs/>
        <w:color w:val="auto"/>
      </w:rPr>
    </w:lvl>
    <w:lvl w:ilvl="3">
      <w:start w:val="1"/>
      <w:numFmt w:val="lowerLetter"/>
      <w:lvlText w:val="%4)"/>
      <w:lvlJc w:val="left"/>
      <w:pPr>
        <w:ind w:left="1440" w:hanging="360"/>
      </w:pPr>
      <w:rPr>
        <w:rFonts w:hint="default"/>
        <w:b w:val="0"/>
        <w:sz w:val="20"/>
        <w:szCs w:val="20"/>
      </w:rPr>
    </w:lvl>
    <w:lvl w:ilvl="4">
      <w:start w:val="1"/>
      <w:numFmt w:val="bullet"/>
      <w:lvlText w:val=""/>
      <w:lvlJc w:val="left"/>
      <w:pPr>
        <w:ind w:left="1800" w:hanging="360"/>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3" w15:restartNumberingAfterBreak="0">
    <w:nsid w:val="3593175A"/>
    <w:multiLevelType w:val="multilevel"/>
    <w:tmpl w:val="653891C6"/>
    <w:lvl w:ilvl="0">
      <w:start w:val="18"/>
      <w:numFmt w:val="decimal"/>
      <w:lvlText w:val="%1."/>
      <w:lvlJc w:val="left"/>
      <w:pPr>
        <w:ind w:left="444" w:hanging="444"/>
      </w:pPr>
      <w:rPr>
        <w:rFonts w:eastAsia="Calibri" w:hint="default"/>
        <w:b/>
      </w:rPr>
    </w:lvl>
    <w:lvl w:ilvl="1">
      <w:start w:val="1"/>
      <w:numFmt w:val="decimal"/>
      <w:lvlText w:val="%1.%2."/>
      <w:lvlJc w:val="left"/>
      <w:pPr>
        <w:ind w:left="586" w:hanging="444"/>
      </w:pPr>
      <w:rPr>
        <w:rFonts w:eastAsia="Calibri" w:hint="default"/>
        <w:b/>
      </w:rPr>
    </w:lvl>
    <w:lvl w:ilvl="2">
      <w:start w:val="1"/>
      <w:numFmt w:val="decimal"/>
      <w:lvlText w:val="%1.%2.%3."/>
      <w:lvlJc w:val="left"/>
      <w:pPr>
        <w:ind w:left="720" w:hanging="720"/>
      </w:pPr>
      <w:rPr>
        <w:rFonts w:eastAsia="Calibri" w:hint="default"/>
        <w:b w:val="0"/>
      </w:rPr>
    </w:lvl>
    <w:lvl w:ilvl="3">
      <w:start w:val="1"/>
      <w:numFmt w:val="decimal"/>
      <w:lvlText w:val="%1.%2.%3.%4."/>
      <w:lvlJc w:val="left"/>
      <w:pPr>
        <w:ind w:left="720" w:hanging="720"/>
      </w:pPr>
      <w:rPr>
        <w:rFonts w:eastAsia="Calibri" w:hint="default"/>
        <w:b w:val="0"/>
      </w:rPr>
    </w:lvl>
    <w:lvl w:ilvl="4">
      <w:start w:val="1"/>
      <w:numFmt w:val="decimal"/>
      <w:lvlText w:val="%1.%2.%3.%4.%5."/>
      <w:lvlJc w:val="left"/>
      <w:pPr>
        <w:ind w:left="1080" w:hanging="1080"/>
      </w:pPr>
      <w:rPr>
        <w:rFonts w:eastAsia="Calibri" w:hint="default"/>
        <w:b w:val="0"/>
      </w:rPr>
    </w:lvl>
    <w:lvl w:ilvl="5">
      <w:start w:val="1"/>
      <w:numFmt w:val="decimal"/>
      <w:lvlText w:val="%1.%2.%3.%4.%5.%6."/>
      <w:lvlJc w:val="left"/>
      <w:pPr>
        <w:ind w:left="1080" w:hanging="1080"/>
      </w:pPr>
      <w:rPr>
        <w:rFonts w:eastAsia="Calibri" w:hint="default"/>
        <w:b w:val="0"/>
      </w:rPr>
    </w:lvl>
    <w:lvl w:ilvl="6">
      <w:start w:val="1"/>
      <w:numFmt w:val="decimal"/>
      <w:lvlText w:val="%1.%2.%3.%4.%5.%6.%7."/>
      <w:lvlJc w:val="left"/>
      <w:pPr>
        <w:ind w:left="1440" w:hanging="1440"/>
      </w:pPr>
      <w:rPr>
        <w:rFonts w:eastAsia="Calibri" w:hint="default"/>
        <w:b w:val="0"/>
      </w:rPr>
    </w:lvl>
    <w:lvl w:ilvl="7">
      <w:start w:val="1"/>
      <w:numFmt w:val="decimal"/>
      <w:lvlText w:val="%1.%2.%3.%4.%5.%6.%7.%8."/>
      <w:lvlJc w:val="left"/>
      <w:pPr>
        <w:ind w:left="1440" w:hanging="1440"/>
      </w:pPr>
      <w:rPr>
        <w:rFonts w:eastAsia="Calibri" w:hint="default"/>
        <w:b w:val="0"/>
      </w:rPr>
    </w:lvl>
    <w:lvl w:ilvl="8">
      <w:start w:val="1"/>
      <w:numFmt w:val="decimal"/>
      <w:lvlText w:val="%1.%2.%3.%4.%5.%6.%7.%8.%9."/>
      <w:lvlJc w:val="left"/>
      <w:pPr>
        <w:ind w:left="1800" w:hanging="1800"/>
      </w:pPr>
      <w:rPr>
        <w:rFonts w:eastAsia="Calibri" w:hint="default"/>
        <w:b w:val="0"/>
      </w:rPr>
    </w:lvl>
  </w:abstractNum>
  <w:abstractNum w:abstractNumId="54" w15:restartNumberingAfterBreak="0">
    <w:nsid w:val="35E712CD"/>
    <w:multiLevelType w:val="hybridMultilevel"/>
    <w:tmpl w:val="690C90E8"/>
    <w:lvl w:ilvl="0" w:tplc="8A38E618">
      <w:start w:val="1"/>
      <w:numFmt w:val="decimal"/>
      <w:lvlText w:val="%1)"/>
      <w:lvlJc w:val="left"/>
      <w:pPr>
        <w:ind w:left="1222" w:hanging="360"/>
      </w:pPr>
      <w:rPr>
        <w:b w:val="0"/>
        <w:sz w:val="20"/>
      </w:rPr>
    </w:lvl>
    <w:lvl w:ilvl="1" w:tplc="04150019">
      <w:start w:val="1"/>
      <w:numFmt w:val="lowerLetter"/>
      <w:lvlText w:val="%2."/>
      <w:lvlJc w:val="left"/>
      <w:pPr>
        <w:ind w:left="1942" w:hanging="360"/>
      </w:pPr>
    </w:lvl>
    <w:lvl w:ilvl="2" w:tplc="0415001B">
      <w:start w:val="1"/>
      <w:numFmt w:val="lowerRoman"/>
      <w:lvlText w:val="%3."/>
      <w:lvlJc w:val="right"/>
      <w:pPr>
        <w:ind w:left="2662" w:hanging="180"/>
      </w:pPr>
    </w:lvl>
    <w:lvl w:ilvl="3" w:tplc="0415000F">
      <w:start w:val="1"/>
      <w:numFmt w:val="decimal"/>
      <w:lvlText w:val="%4."/>
      <w:lvlJc w:val="left"/>
      <w:pPr>
        <w:ind w:left="3382" w:hanging="360"/>
      </w:pPr>
    </w:lvl>
    <w:lvl w:ilvl="4" w:tplc="04150019">
      <w:start w:val="1"/>
      <w:numFmt w:val="lowerLetter"/>
      <w:lvlText w:val="%5."/>
      <w:lvlJc w:val="left"/>
      <w:pPr>
        <w:ind w:left="4102" w:hanging="360"/>
      </w:pPr>
    </w:lvl>
    <w:lvl w:ilvl="5" w:tplc="0415001B">
      <w:start w:val="1"/>
      <w:numFmt w:val="lowerRoman"/>
      <w:lvlText w:val="%6."/>
      <w:lvlJc w:val="right"/>
      <w:pPr>
        <w:ind w:left="4822" w:hanging="180"/>
      </w:pPr>
    </w:lvl>
    <w:lvl w:ilvl="6" w:tplc="0415000F">
      <w:start w:val="1"/>
      <w:numFmt w:val="decimal"/>
      <w:lvlText w:val="%7."/>
      <w:lvlJc w:val="left"/>
      <w:pPr>
        <w:ind w:left="5542" w:hanging="360"/>
      </w:pPr>
    </w:lvl>
    <w:lvl w:ilvl="7" w:tplc="04150019">
      <w:start w:val="1"/>
      <w:numFmt w:val="lowerLetter"/>
      <w:lvlText w:val="%8."/>
      <w:lvlJc w:val="left"/>
      <w:pPr>
        <w:ind w:left="6262" w:hanging="360"/>
      </w:pPr>
    </w:lvl>
    <w:lvl w:ilvl="8" w:tplc="0415001B">
      <w:start w:val="1"/>
      <w:numFmt w:val="lowerRoman"/>
      <w:lvlText w:val="%9."/>
      <w:lvlJc w:val="right"/>
      <w:pPr>
        <w:ind w:left="6982" w:hanging="180"/>
      </w:pPr>
    </w:lvl>
  </w:abstractNum>
  <w:abstractNum w:abstractNumId="55" w15:restartNumberingAfterBreak="0">
    <w:nsid w:val="3696527F"/>
    <w:multiLevelType w:val="multilevel"/>
    <w:tmpl w:val="3CFE6C7A"/>
    <w:lvl w:ilvl="0">
      <w:start w:val="1"/>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6" w15:restartNumberingAfterBreak="0">
    <w:nsid w:val="36BE5E47"/>
    <w:multiLevelType w:val="hybridMultilevel"/>
    <w:tmpl w:val="2550EE54"/>
    <w:lvl w:ilvl="0" w:tplc="92986368">
      <w:start w:val="1"/>
      <w:numFmt w:val="lowerLetter"/>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57" w15:restartNumberingAfterBreak="0">
    <w:nsid w:val="37F025B1"/>
    <w:multiLevelType w:val="multilevel"/>
    <w:tmpl w:val="EC3A1D1A"/>
    <w:name w:val="PRAWNY3222222222222222222222222222222"/>
    <w:lvl w:ilvl="0">
      <w:start w:val="13"/>
      <w:numFmt w:val="decimal"/>
      <w:suff w:val="nothing"/>
      <w:lvlText w:val="§ %1"/>
      <w:lvlJc w:val="center"/>
      <w:pPr>
        <w:ind w:left="0" w:firstLine="0"/>
      </w:pPr>
      <w:rPr>
        <w:rFonts w:hint="default"/>
        <w:color w:val="auto"/>
        <w:sz w:val="20"/>
        <w:szCs w:val="20"/>
      </w:rPr>
    </w:lvl>
    <w:lvl w:ilvl="1">
      <w:start w:val="1"/>
      <w:numFmt w:val="decimal"/>
      <w:lvlText w:val="%2."/>
      <w:lvlJc w:val="left"/>
      <w:pPr>
        <w:ind w:left="720" w:hanging="360"/>
      </w:pPr>
      <w:rPr>
        <w:rFonts w:hint="default"/>
        <w:b w:val="0"/>
        <w:bCs/>
        <w:strike w:val="0"/>
      </w:rPr>
    </w:lvl>
    <w:lvl w:ilvl="2">
      <w:start w:val="1"/>
      <w:numFmt w:val="decimal"/>
      <w:lvlText w:val="%3)"/>
      <w:lvlJc w:val="left"/>
      <w:pPr>
        <w:ind w:left="1080" w:hanging="360"/>
      </w:pPr>
      <w:rPr>
        <w:rFonts w:hint="default"/>
        <w:b w:val="0"/>
        <w:bCs/>
        <w:color w:val="auto"/>
      </w:rPr>
    </w:lvl>
    <w:lvl w:ilvl="3">
      <w:start w:val="1"/>
      <w:numFmt w:val="lowerLetter"/>
      <w:lvlText w:val="%4)"/>
      <w:lvlJc w:val="left"/>
      <w:pPr>
        <w:ind w:left="1440" w:hanging="360"/>
      </w:pPr>
      <w:rPr>
        <w:rFonts w:hint="default"/>
        <w:b w:val="0"/>
        <w:sz w:val="20"/>
        <w:szCs w:val="20"/>
      </w:rPr>
    </w:lvl>
    <w:lvl w:ilvl="4">
      <w:start w:val="1"/>
      <w:numFmt w:val="bullet"/>
      <w:lvlText w:val=""/>
      <w:lvlJc w:val="left"/>
      <w:pPr>
        <w:ind w:left="1800" w:hanging="360"/>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8" w15:restartNumberingAfterBreak="0">
    <w:nsid w:val="38281116"/>
    <w:multiLevelType w:val="hybridMultilevel"/>
    <w:tmpl w:val="9B5208DA"/>
    <w:lvl w:ilvl="0" w:tplc="1EC6D3AA">
      <w:start w:val="1"/>
      <w:numFmt w:val="decimal"/>
      <w:lvlText w:val="%1."/>
      <w:lvlJc w:val="left"/>
      <w:pPr>
        <w:tabs>
          <w:tab w:val="num" w:pos="928"/>
        </w:tabs>
        <w:ind w:left="928" w:hanging="360"/>
      </w:pPr>
      <w:rPr>
        <w:rFonts w:ascii="Arial" w:eastAsia="Times New Roman" w:hAnsi="Arial" w:cs="Arial"/>
        <w:b w:val="0"/>
        <w:color w:val="auto"/>
      </w:rPr>
    </w:lvl>
    <w:lvl w:ilvl="1" w:tplc="7C182AA6">
      <w:start w:val="1"/>
      <w:numFmt w:val="lowerLetter"/>
      <w:lvlText w:val="%2."/>
      <w:lvlJc w:val="left"/>
      <w:pPr>
        <w:tabs>
          <w:tab w:val="num" w:pos="1440"/>
        </w:tabs>
        <w:ind w:left="1440" w:hanging="360"/>
      </w:pPr>
      <w:rPr>
        <w:rFonts w:ascii="Arial" w:hAnsi="Arial" w:cs="Arial" w:hint="default"/>
        <w:i w:val="0"/>
      </w:rPr>
    </w:lvl>
    <w:lvl w:ilvl="2" w:tplc="0415001B">
      <w:start w:val="1"/>
      <w:numFmt w:val="lowerRoman"/>
      <w:lvlText w:val="%3."/>
      <w:lvlJc w:val="right"/>
      <w:pPr>
        <w:tabs>
          <w:tab w:val="num" w:pos="2160"/>
        </w:tabs>
        <w:ind w:left="2160" w:hanging="180"/>
      </w:pPr>
      <w:rPr>
        <w:rFonts w:ascii="Times New Roman" w:hAnsi="Times New Roman" w:cs="Times New Roman"/>
      </w:rPr>
    </w:lvl>
    <w:lvl w:ilvl="3" w:tplc="6834F80A">
      <w:start w:val="1"/>
      <w:numFmt w:val="decimal"/>
      <w:lvlText w:val="%4."/>
      <w:lvlJc w:val="left"/>
      <w:pPr>
        <w:tabs>
          <w:tab w:val="num" w:pos="2880"/>
        </w:tabs>
        <w:ind w:left="2880" w:hanging="360"/>
      </w:pPr>
      <w:rPr>
        <w:rFonts w:ascii="Arial" w:hAnsi="Arial" w:cs="Arial" w:hint="default"/>
        <w:color w:val="auto"/>
      </w:rPr>
    </w:lvl>
    <w:lvl w:ilvl="4" w:tplc="E7CAB30E">
      <w:start w:val="1"/>
      <w:numFmt w:val="lowerLetter"/>
      <w:lvlText w:val="%5."/>
      <w:lvlJc w:val="left"/>
      <w:pPr>
        <w:tabs>
          <w:tab w:val="num" w:pos="3600"/>
        </w:tabs>
        <w:ind w:left="3600" w:hanging="360"/>
      </w:pPr>
      <w:rPr>
        <w:rFonts w:ascii="Arial" w:hAnsi="Arial" w:cs="Arial" w:hint="default"/>
      </w:rPr>
    </w:lvl>
    <w:lvl w:ilvl="5" w:tplc="0415001B">
      <w:start w:val="1"/>
      <w:numFmt w:val="lowerRoman"/>
      <w:lvlText w:val="%6."/>
      <w:lvlJc w:val="right"/>
      <w:pPr>
        <w:tabs>
          <w:tab w:val="num" w:pos="4320"/>
        </w:tabs>
        <w:ind w:left="4320" w:hanging="180"/>
      </w:pPr>
      <w:rPr>
        <w:rFonts w:ascii="Times New Roman" w:hAnsi="Times New Roman" w:cs="Times New Roman"/>
      </w:rPr>
    </w:lvl>
    <w:lvl w:ilvl="6" w:tplc="D45436AE">
      <w:start w:val="1"/>
      <w:numFmt w:val="decimal"/>
      <w:lvlText w:val="%7."/>
      <w:lvlJc w:val="left"/>
      <w:pPr>
        <w:tabs>
          <w:tab w:val="num" w:pos="5040"/>
        </w:tabs>
        <w:ind w:left="5040" w:hanging="360"/>
      </w:pPr>
      <w:rPr>
        <w:rFonts w:ascii="Arial" w:hAnsi="Arial" w:cs="Arial" w:hint="default"/>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59" w15:restartNumberingAfterBreak="0">
    <w:nsid w:val="390F2900"/>
    <w:multiLevelType w:val="multilevel"/>
    <w:tmpl w:val="49083630"/>
    <w:lvl w:ilvl="0">
      <w:start w:val="3"/>
      <w:numFmt w:val="bullet"/>
      <w:lvlText w:val=""/>
      <w:lvlJc w:val="left"/>
      <w:pPr>
        <w:tabs>
          <w:tab w:val="num" w:pos="720"/>
        </w:tabs>
        <w:ind w:left="720" w:hanging="360"/>
      </w:pPr>
      <w:rPr>
        <w:rFonts w:ascii="Symbol" w:hAnsi="Symbol" w:hint="default"/>
        <w:sz w:val="20"/>
      </w:rPr>
    </w:lvl>
    <w:lvl w:ilvl="1">
      <w:start w:val="8"/>
      <w:numFmt w:val="decimal"/>
      <w:lvlText w:val="%2."/>
      <w:lvlJc w:val="left"/>
      <w:pPr>
        <w:ind w:left="786" w:hanging="360"/>
      </w:pPr>
      <w:rPr>
        <w:rFonts w:ascii="Arial" w:hAnsi="Arial" w:cs="Arial" w:hint="default"/>
        <w:b/>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3CDE42B9"/>
    <w:multiLevelType w:val="multilevel"/>
    <w:tmpl w:val="62AA7066"/>
    <w:name w:val="WW8Num92"/>
    <w:lvl w:ilvl="0">
      <w:start w:val="2"/>
      <w:numFmt w:val="decimal"/>
      <w:lvlText w:val="%1."/>
      <w:lvlJc w:val="left"/>
      <w:pPr>
        <w:tabs>
          <w:tab w:val="num" w:pos="0"/>
        </w:tabs>
        <w:ind w:left="720" w:hanging="360"/>
      </w:pPr>
      <w:rPr>
        <w:rFonts w:ascii="Arial" w:hAnsi="Arial" w:cs="Arial" w:hint="default"/>
        <w:sz w:val="18"/>
      </w:rPr>
    </w:lvl>
    <w:lvl w:ilvl="1">
      <w:start w:val="4"/>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61" w15:restartNumberingAfterBreak="0">
    <w:nsid w:val="3D856569"/>
    <w:multiLevelType w:val="multilevel"/>
    <w:tmpl w:val="A7F28EC8"/>
    <w:name w:val="PRAWNY322222222222222222222222222"/>
    <w:lvl w:ilvl="0">
      <w:start w:val="13"/>
      <w:numFmt w:val="decimal"/>
      <w:suff w:val="nothing"/>
      <w:lvlText w:val="§ %1"/>
      <w:lvlJc w:val="center"/>
      <w:pPr>
        <w:ind w:left="0" w:firstLine="0"/>
      </w:pPr>
      <w:rPr>
        <w:rFonts w:hint="default"/>
        <w:color w:val="auto"/>
        <w:sz w:val="20"/>
        <w:szCs w:val="20"/>
      </w:rPr>
    </w:lvl>
    <w:lvl w:ilvl="1">
      <w:start w:val="1"/>
      <w:numFmt w:val="decimal"/>
      <w:lvlText w:val="%2."/>
      <w:lvlJc w:val="left"/>
      <w:pPr>
        <w:ind w:left="720" w:hanging="360"/>
      </w:pPr>
      <w:rPr>
        <w:rFonts w:hint="default"/>
        <w:b w:val="0"/>
        <w:bCs/>
      </w:rPr>
    </w:lvl>
    <w:lvl w:ilvl="2">
      <w:start w:val="1"/>
      <w:numFmt w:val="decimal"/>
      <w:lvlText w:val="%3)"/>
      <w:lvlJc w:val="left"/>
      <w:pPr>
        <w:ind w:left="928" w:hanging="360"/>
      </w:pPr>
      <w:rPr>
        <w:rFonts w:hint="default"/>
        <w:b w:val="0"/>
        <w:bCs/>
        <w:color w:val="auto"/>
      </w:rPr>
    </w:lvl>
    <w:lvl w:ilvl="3">
      <w:start w:val="1"/>
      <w:numFmt w:val="lowerLetter"/>
      <w:lvlText w:val="%4)"/>
      <w:lvlJc w:val="left"/>
      <w:pPr>
        <w:ind w:left="1440" w:hanging="360"/>
      </w:pPr>
      <w:rPr>
        <w:rFonts w:hint="default"/>
        <w:b w:val="0"/>
        <w:sz w:val="22"/>
        <w:szCs w:val="22"/>
      </w:rPr>
    </w:lvl>
    <w:lvl w:ilvl="4">
      <w:start w:val="1"/>
      <w:numFmt w:val="bullet"/>
      <w:lvlText w:val=""/>
      <w:lvlJc w:val="left"/>
      <w:pPr>
        <w:ind w:left="1800" w:hanging="360"/>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2" w15:restartNumberingAfterBreak="0">
    <w:nsid w:val="410A5D23"/>
    <w:multiLevelType w:val="multilevel"/>
    <w:tmpl w:val="F1248D0A"/>
    <w:lvl w:ilvl="0">
      <w:start w:val="13"/>
      <w:numFmt w:val="decimal"/>
      <w:lvlText w:val="%1."/>
      <w:lvlJc w:val="left"/>
      <w:pPr>
        <w:ind w:left="444" w:hanging="444"/>
      </w:pPr>
      <w:rPr>
        <w:rFonts w:hint="default"/>
        <w:b/>
      </w:rPr>
    </w:lvl>
    <w:lvl w:ilvl="1">
      <w:start w:val="5"/>
      <w:numFmt w:val="decimal"/>
      <w:lvlText w:val="%1.%2."/>
      <w:lvlJc w:val="left"/>
      <w:pPr>
        <w:ind w:left="586" w:hanging="444"/>
      </w:pPr>
      <w:rPr>
        <w:rFonts w:hint="default"/>
        <w:b/>
      </w:rPr>
    </w:lvl>
    <w:lvl w:ilvl="2">
      <w:start w:val="1"/>
      <w:numFmt w:val="decimal"/>
      <w:lvlText w:val="%1.%2.%3."/>
      <w:lvlJc w:val="left"/>
      <w:pPr>
        <w:ind w:left="1572" w:hanging="720"/>
      </w:pPr>
      <w:rPr>
        <w:rFonts w:hint="default"/>
        <w:b w:val="0"/>
      </w:rPr>
    </w:lvl>
    <w:lvl w:ilvl="3">
      <w:start w:val="1"/>
      <w:numFmt w:val="decimal"/>
      <w:lvlText w:val="%1.%2.%3.%4."/>
      <w:lvlJc w:val="left"/>
      <w:pPr>
        <w:ind w:left="1998" w:hanging="720"/>
      </w:pPr>
      <w:rPr>
        <w:rFonts w:hint="default"/>
        <w:b w:val="0"/>
      </w:rPr>
    </w:lvl>
    <w:lvl w:ilvl="4">
      <w:start w:val="1"/>
      <w:numFmt w:val="decimal"/>
      <w:lvlText w:val="%1.%2.%3.%4.%5."/>
      <w:lvlJc w:val="left"/>
      <w:pPr>
        <w:ind w:left="2784" w:hanging="1080"/>
      </w:pPr>
      <w:rPr>
        <w:rFonts w:hint="default"/>
        <w:b w:val="0"/>
      </w:rPr>
    </w:lvl>
    <w:lvl w:ilvl="5">
      <w:start w:val="1"/>
      <w:numFmt w:val="decimal"/>
      <w:lvlText w:val="%1.%2.%3.%4.%5.%6."/>
      <w:lvlJc w:val="left"/>
      <w:pPr>
        <w:ind w:left="3210" w:hanging="1080"/>
      </w:pPr>
      <w:rPr>
        <w:rFonts w:hint="default"/>
        <w:b w:val="0"/>
      </w:rPr>
    </w:lvl>
    <w:lvl w:ilvl="6">
      <w:start w:val="1"/>
      <w:numFmt w:val="decimal"/>
      <w:lvlText w:val="%1.%2.%3.%4.%5.%6.%7."/>
      <w:lvlJc w:val="left"/>
      <w:pPr>
        <w:ind w:left="3996" w:hanging="1440"/>
      </w:pPr>
      <w:rPr>
        <w:rFonts w:hint="default"/>
        <w:b w:val="0"/>
      </w:rPr>
    </w:lvl>
    <w:lvl w:ilvl="7">
      <w:start w:val="1"/>
      <w:numFmt w:val="decimal"/>
      <w:lvlText w:val="%1.%2.%3.%4.%5.%6.%7.%8."/>
      <w:lvlJc w:val="left"/>
      <w:pPr>
        <w:ind w:left="4422" w:hanging="1440"/>
      </w:pPr>
      <w:rPr>
        <w:rFonts w:hint="default"/>
        <w:b w:val="0"/>
      </w:rPr>
    </w:lvl>
    <w:lvl w:ilvl="8">
      <w:start w:val="1"/>
      <w:numFmt w:val="decimal"/>
      <w:lvlText w:val="%1.%2.%3.%4.%5.%6.%7.%8.%9."/>
      <w:lvlJc w:val="left"/>
      <w:pPr>
        <w:ind w:left="5208" w:hanging="1800"/>
      </w:pPr>
      <w:rPr>
        <w:rFonts w:hint="default"/>
        <w:b w:val="0"/>
      </w:rPr>
    </w:lvl>
  </w:abstractNum>
  <w:abstractNum w:abstractNumId="63" w15:restartNumberingAfterBreak="0">
    <w:nsid w:val="413D0A24"/>
    <w:multiLevelType w:val="multilevel"/>
    <w:tmpl w:val="5E7A0224"/>
    <w:lvl w:ilvl="0">
      <w:start w:val="10"/>
      <w:numFmt w:val="decimal"/>
      <w:lvlText w:val="%1."/>
      <w:lvlJc w:val="left"/>
      <w:pPr>
        <w:ind w:left="600" w:hanging="600"/>
      </w:pPr>
      <w:rPr>
        <w:strike w:val="0"/>
        <w:dstrike w:val="0"/>
        <w:u w:val="none"/>
        <w:effect w:val="none"/>
      </w:rPr>
    </w:lvl>
    <w:lvl w:ilvl="1">
      <w:start w:val="4"/>
      <w:numFmt w:val="decimal"/>
      <w:lvlText w:val="%1.%2."/>
      <w:lvlJc w:val="left"/>
      <w:pPr>
        <w:ind w:left="987" w:hanging="600"/>
      </w:pPr>
    </w:lvl>
    <w:lvl w:ilvl="2">
      <w:start w:val="3"/>
      <w:numFmt w:val="decimal"/>
      <w:lvlText w:val="%1.%2.%3."/>
      <w:lvlJc w:val="left"/>
      <w:pPr>
        <w:ind w:left="1494" w:hanging="720"/>
      </w:pPr>
      <w:rPr>
        <w:b/>
      </w:rPr>
    </w:lvl>
    <w:lvl w:ilvl="3">
      <w:start w:val="1"/>
      <w:numFmt w:val="decimal"/>
      <w:lvlText w:val="%1.%2.%3.%4."/>
      <w:lvlJc w:val="left"/>
      <w:pPr>
        <w:ind w:left="1881" w:hanging="720"/>
      </w:pPr>
    </w:lvl>
    <w:lvl w:ilvl="4">
      <w:start w:val="1"/>
      <w:numFmt w:val="decimal"/>
      <w:lvlText w:val="%1.%2.%3.%4.%5."/>
      <w:lvlJc w:val="left"/>
      <w:pPr>
        <w:ind w:left="2628" w:hanging="1080"/>
      </w:pPr>
    </w:lvl>
    <w:lvl w:ilvl="5">
      <w:start w:val="1"/>
      <w:numFmt w:val="decimal"/>
      <w:lvlText w:val="%1.%2.%3.%4.%5.%6."/>
      <w:lvlJc w:val="left"/>
      <w:pPr>
        <w:ind w:left="3015" w:hanging="1080"/>
      </w:pPr>
    </w:lvl>
    <w:lvl w:ilvl="6">
      <w:start w:val="1"/>
      <w:numFmt w:val="decimal"/>
      <w:lvlText w:val="%1.%2.%3.%4.%5.%6.%7."/>
      <w:lvlJc w:val="left"/>
      <w:pPr>
        <w:ind w:left="3762" w:hanging="1440"/>
      </w:pPr>
    </w:lvl>
    <w:lvl w:ilvl="7">
      <w:start w:val="1"/>
      <w:numFmt w:val="decimal"/>
      <w:lvlText w:val="%1.%2.%3.%4.%5.%6.%7.%8."/>
      <w:lvlJc w:val="left"/>
      <w:pPr>
        <w:ind w:left="4149" w:hanging="1440"/>
      </w:pPr>
    </w:lvl>
    <w:lvl w:ilvl="8">
      <w:start w:val="1"/>
      <w:numFmt w:val="decimal"/>
      <w:lvlText w:val="%1.%2.%3.%4.%5.%6.%7.%8.%9."/>
      <w:lvlJc w:val="left"/>
      <w:pPr>
        <w:ind w:left="4896" w:hanging="1800"/>
      </w:pPr>
    </w:lvl>
  </w:abstractNum>
  <w:abstractNum w:abstractNumId="64" w15:restartNumberingAfterBreak="0">
    <w:nsid w:val="47362A4E"/>
    <w:multiLevelType w:val="multilevel"/>
    <w:tmpl w:val="D572FCFA"/>
    <w:name w:val="PRAWNY32222222222222222222222222222222"/>
    <w:lvl w:ilvl="0">
      <w:start w:val="13"/>
      <w:numFmt w:val="decimal"/>
      <w:suff w:val="nothing"/>
      <w:lvlText w:val="§ %1"/>
      <w:lvlJc w:val="center"/>
      <w:pPr>
        <w:ind w:left="0" w:firstLine="0"/>
      </w:pPr>
      <w:rPr>
        <w:rFonts w:hint="default"/>
        <w:color w:val="auto"/>
        <w:sz w:val="20"/>
        <w:szCs w:val="20"/>
      </w:rPr>
    </w:lvl>
    <w:lvl w:ilvl="1">
      <w:start w:val="3"/>
      <w:numFmt w:val="decimal"/>
      <w:lvlText w:val="%2."/>
      <w:lvlJc w:val="left"/>
      <w:pPr>
        <w:ind w:left="1211" w:hanging="360"/>
      </w:pPr>
      <w:rPr>
        <w:rFonts w:hint="default"/>
        <w:b w:val="0"/>
        <w:bCs/>
        <w:strike w:val="0"/>
      </w:rPr>
    </w:lvl>
    <w:lvl w:ilvl="2">
      <w:start w:val="1"/>
      <w:numFmt w:val="decimal"/>
      <w:lvlText w:val="%3)"/>
      <w:lvlJc w:val="left"/>
      <w:pPr>
        <w:ind w:left="1080" w:hanging="360"/>
      </w:pPr>
      <w:rPr>
        <w:rFonts w:hint="default"/>
        <w:b w:val="0"/>
        <w:bCs/>
        <w:color w:val="auto"/>
      </w:rPr>
    </w:lvl>
    <w:lvl w:ilvl="3">
      <w:start w:val="1"/>
      <w:numFmt w:val="lowerLetter"/>
      <w:lvlText w:val="%4)"/>
      <w:lvlJc w:val="left"/>
      <w:pPr>
        <w:ind w:left="1440" w:hanging="360"/>
      </w:pPr>
      <w:rPr>
        <w:rFonts w:hint="default"/>
        <w:b w:val="0"/>
        <w:sz w:val="20"/>
        <w:szCs w:val="20"/>
      </w:rPr>
    </w:lvl>
    <w:lvl w:ilvl="4">
      <w:start w:val="1"/>
      <w:numFmt w:val="bullet"/>
      <w:lvlText w:val=""/>
      <w:lvlJc w:val="left"/>
      <w:pPr>
        <w:ind w:left="1800" w:hanging="360"/>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5" w15:restartNumberingAfterBreak="0">
    <w:nsid w:val="47BE1826"/>
    <w:multiLevelType w:val="hybridMultilevel"/>
    <w:tmpl w:val="CDE0B406"/>
    <w:lvl w:ilvl="0" w:tplc="FEA0E388">
      <w:start w:val="1"/>
      <w:numFmt w:val="decimal"/>
      <w:lvlText w:val="23.%1."/>
      <w:lvlJc w:val="left"/>
      <w:pPr>
        <w:ind w:left="720" w:hanging="360"/>
      </w:pPr>
      <w:rPr>
        <w:b/>
        <w:strike w:val="0"/>
        <w:dstrike w:val="0"/>
        <w:u w:val="none"/>
        <w:effect w:val="no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6" w15:restartNumberingAfterBreak="0">
    <w:nsid w:val="49B03C36"/>
    <w:multiLevelType w:val="multilevel"/>
    <w:tmpl w:val="EDE4FA22"/>
    <w:name w:val="WW8Num412"/>
    <w:lvl w:ilvl="0">
      <w:start w:val="1"/>
      <w:numFmt w:val="decimal"/>
      <w:lvlText w:val="%1)"/>
      <w:lvlJc w:val="left"/>
      <w:pPr>
        <w:tabs>
          <w:tab w:val="num" w:pos="360"/>
        </w:tabs>
        <w:ind w:left="360" w:hanging="360"/>
      </w:pPr>
      <w:rPr>
        <w:rFonts w:hint="default"/>
        <w:b w:val="0"/>
      </w:rPr>
    </w:lvl>
    <w:lvl w:ilvl="1">
      <w:start w:val="1"/>
      <w:numFmt w:val="lowerLetter"/>
      <w:lvlText w:val="%2)"/>
      <w:lvlJc w:val="left"/>
      <w:pPr>
        <w:ind w:left="1637" w:hanging="360"/>
      </w:pPr>
      <w:rPr>
        <w:rFonts w:hint="default"/>
        <w:b w:val="0"/>
      </w:rPr>
    </w:lvl>
    <w:lvl w:ilvl="2">
      <w:start w:val="1"/>
      <w:numFmt w:val="decimal"/>
      <w:lvlText w:val="%3)"/>
      <w:lvlJc w:val="left"/>
      <w:pPr>
        <w:ind w:left="2340" w:hanging="36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67" w15:restartNumberingAfterBreak="0">
    <w:nsid w:val="4A6C68C5"/>
    <w:multiLevelType w:val="multilevel"/>
    <w:tmpl w:val="E2A68624"/>
    <w:lvl w:ilvl="0">
      <w:start w:val="10"/>
      <w:numFmt w:val="decimal"/>
      <w:lvlText w:val="%1."/>
      <w:lvlJc w:val="left"/>
      <w:pPr>
        <w:ind w:left="780" w:hanging="780"/>
      </w:pPr>
      <w:rPr>
        <w:strike w:val="0"/>
        <w:dstrike w:val="0"/>
        <w:u w:val="none"/>
        <w:effect w:val="none"/>
      </w:rPr>
    </w:lvl>
    <w:lvl w:ilvl="1">
      <w:start w:val="2"/>
      <w:numFmt w:val="decimal"/>
      <w:lvlText w:val="%1.%2."/>
      <w:lvlJc w:val="left"/>
      <w:pPr>
        <w:ind w:left="780" w:hanging="780"/>
      </w:pPr>
      <w:rPr>
        <w:b/>
        <w:sz w:val="20"/>
      </w:rPr>
    </w:lvl>
    <w:lvl w:ilvl="2">
      <w:start w:val="4"/>
      <w:numFmt w:val="decimal"/>
      <w:lvlText w:val="%1.%2.%3."/>
      <w:lvlJc w:val="left"/>
      <w:pPr>
        <w:ind w:left="780" w:hanging="780"/>
      </w:pPr>
    </w:lvl>
    <w:lvl w:ilvl="3">
      <w:start w:val="2"/>
      <w:numFmt w:val="decimal"/>
      <w:lvlText w:val="%1.%2.%3.%4."/>
      <w:lvlJc w:val="left"/>
      <w:pPr>
        <w:ind w:left="780" w:hanging="780"/>
      </w:pPr>
      <w:rPr>
        <w:b/>
      </w:r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68" w15:restartNumberingAfterBreak="0">
    <w:nsid w:val="4EED2F61"/>
    <w:multiLevelType w:val="multilevel"/>
    <w:tmpl w:val="6CF2158A"/>
    <w:styleLink w:val="Biecalista1"/>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60"/>
        </w:tabs>
        <w:ind w:left="256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9" w15:restartNumberingAfterBreak="0">
    <w:nsid w:val="58673B0F"/>
    <w:multiLevelType w:val="multilevel"/>
    <w:tmpl w:val="715EBA8E"/>
    <w:lvl w:ilvl="0">
      <w:start w:val="28"/>
      <w:numFmt w:val="decimal"/>
      <w:lvlText w:val="%1."/>
      <w:lvlJc w:val="left"/>
      <w:pPr>
        <w:ind w:left="435" w:hanging="435"/>
      </w:pPr>
      <w:rPr>
        <w:rFonts w:hint="default"/>
      </w:rPr>
    </w:lvl>
    <w:lvl w:ilvl="1">
      <w:start w:val="4"/>
      <w:numFmt w:val="decimal"/>
      <w:lvlText w:val="%1.%2."/>
      <w:lvlJc w:val="left"/>
      <w:pPr>
        <w:ind w:left="861" w:hanging="435"/>
      </w:pPr>
      <w:rPr>
        <w:rFonts w:hint="default"/>
        <w:b/>
        <w:sz w:val="20"/>
        <w:szCs w:val="2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70" w15:restartNumberingAfterBreak="0">
    <w:nsid w:val="5A1470E8"/>
    <w:multiLevelType w:val="hybridMultilevel"/>
    <w:tmpl w:val="6A54B09A"/>
    <w:lvl w:ilvl="0" w:tplc="DC4C0A10">
      <w:start w:val="1"/>
      <w:numFmt w:val="decimal"/>
      <w:lvlText w:val="%1)"/>
      <w:lvlJc w:val="left"/>
      <w:pPr>
        <w:ind w:left="1129" w:hanging="42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71" w15:restartNumberingAfterBreak="0">
    <w:nsid w:val="5B162FD5"/>
    <w:multiLevelType w:val="hybridMultilevel"/>
    <w:tmpl w:val="27BCA592"/>
    <w:lvl w:ilvl="0" w:tplc="51024F44">
      <w:start w:val="1"/>
      <w:numFmt w:val="lowerLetter"/>
      <w:lvlText w:val="%1)"/>
      <w:lvlJc w:val="left"/>
      <w:pPr>
        <w:ind w:left="894" w:hanging="360"/>
      </w:pPr>
      <w:rPr>
        <w:b w:val="0"/>
      </w:rPr>
    </w:lvl>
    <w:lvl w:ilvl="1" w:tplc="04150019">
      <w:start w:val="1"/>
      <w:numFmt w:val="lowerLetter"/>
      <w:lvlText w:val="%2."/>
      <w:lvlJc w:val="left"/>
      <w:pPr>
        <w:ind w:left="1614" w:hanging="360"/>
      </w:pPr>
    </w:lvl>
    <w:lvl w:ilvl="2" w:tplc="0415001B">
      <w:start w:val="1"/>
      <w:numFmt w:val="lowerRoman"/>
      <w:lvlText w:val="%3."/>
      <w:lvlJc w:val="right"/>
      <w:pPr>
        <w:ind w:left="2334" w:hanging="180"/>
      </w:pPr>
    </w:lvl>
    <w:lvl w:ilvl="3" w:tplc="0415000F">
      <w:start w:val="1"/>
      <w:numFmt w:val="decimal"/>
      <w:lvlText w:val="%4."/>
      <w:lvlJc w:val="left"/>
      <w:pPr>
        <w:ind w:left="3054" w:hanging="360"/>
      </w:pPr>
    </w:lvl>
    <w:lvl w:ilvl="4" w:tplc="04150019">
      <w:start w:val="1"/>
      <w:numFmt w:val="lowerLetter"/>
      <w:lvlText w:val="%5."/>
      <w:lvlJc w:val="left"/>
      <w:pPr>
        <w:ind w:left="3774" w:hanging="360"/>
      </w:pPr>
    </w:lvl>
    <w:lvl w:ilvl="5" w:tplc="0415001B">
      <w:start w:val="1"/>
      <w:numFmt w:val="lowerRoman"/>
      <w:lvlText w:val="%6."/>
      <w:lvlJc w:val="right"/>
      <w:pPr>
        <w:ind w:left="4494" w:hanging="180"/>
      </w:pPr>
    </w:lvl>
    <w:lvl w:ilvl="6" w:tplc="0415000F">
      <w:start w:val="1"/>
      <w:numFmt w:val="decimal"/>
      <w:lvlText w:val="%7."/>
      <w:lvlJc w:val="left"/>
      <w:pPr>
        <w:ind w:left="5214" w:hanging="360"/>
      </w:pPr>
    </w:lvl>
    <w:lvl w:ilvl="7" w:tplc="04150019">
      <w:start w:val="1"/>
      <w:numFmt w:val="lowerLetter"/>
      <w:lvlText w:val="%8."/>
      <w:lvlJc w:val="left"/>
      <w:pPr>
        <w:ind w:left="5934" w:hanging="360"/>
      </w:pPr>
    </w:lvl>
    <w:lvl w:ilvl="8" w:tplc="0415001B">
      <w:start w:val="1"/>
      <w:numFmt w:val="lowerRoman"/>
      <w:lvlText w:val="%9."/>
      <w:lvlJc w:val="right"/>
      <w:pPr>
        <w:ind w:left="6654" w:hanging="180"/>
      </w:pPr>
    </w:lvl>
  </w:abstractNum>
  <w:abstractNum w:abstractNumId="72" w15:restartNumberingAfterBreak="0">
    <w:nsid w:val="630C2209"/>
    <w:multiLevelType w:val="hybridMultilevel"/>
    <w:tmpl w:val="B25038CA"/>
    <w:lvl w:ilvl="0" w:tplc="FD32F94E">
      <w:start w:val="7"/>
      <w:numFmt w:val="decimal"/>
      <w:lvlText w:val="%1."/>
      <w:lvlJc w:val="left"/>
      <w:pPr>
        <w:ind w:left="720" w:hanging="360"/>
      </w:pPr>
      <w:rPr>
        <w:rFonts w:ascii="Arial" w:hAnsi="Arial" w:cs="Arial" w:hint="default"/>
        <w:b/>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3" w15:restartNumberingAfterBreak="0">
    <w:nsid w:val="647E79E5"/>
    <w:multiLevelType w:val="multilevel"/>
    <w:tmpl w:val="3AD46AF8"/>
    <w:lvl w:ilvl="0">
      <w:start w:val="28"/>
      <w:numFmt w:val="decimal"/>
      <w:lvlText w:val="%1."/>
      <w:lvlJc w:val="left"/>
      <w:pPr>
        <w:ind w:left="435" w:hanging="435"/>
      </w:pPr>
      <w:rPr>
        <w:rFonts w:hint="default"/>
        <w:color w:val="000000"/>
      </w:rPr>
    </w:lvl>
    <w:lvl w:ilvl="1">
      <w:start w:val="1"/>
      <w:numFmt w:val="decimal"/>
      <w:lvlText w:val="%1.%2."/>
      <w:lvlJc w:val="left"/>
      <w:pPr>
        <w:ind w:left="577" w:hanging="435"/>
      </w:pPr>
      <w:rPr>
        <w:rFonts w:hint="default"/>
        <w:b/>
        <w:color w:val="000000"/>
        <w:sz w:val="20"/>
        <w:szCs w:val="20"/>
      </w:rPr>
    </w:lvl>
    <w:lvl w:ilvl="2">
      <w:start w:val="1"/>
      <w:numFmt w:val="decimal"/>
      <w:lvlText w:val="%1.%2.%3."/>
      <w:lvlJc w:val="left"/>
      <w:pPr>
        <w:ind w:left="1004" w:hanging="720"/>
      </w:pPr>
      <w:rPr>
        <w:rFonts w:hint="default"/>
        <w:color w:val="000000"/>
      </w:rPr>
    </w:lvl>
    <w:lvl w:ilvl="3">
      <w:start w:val="1"/>
      <w:numFmt w:val="decimal"/>
      <w:lvlText w:val="%1.%2.%3.%4."/>
      <w:lvlJc w:val="left"/>
      <w:pPr>
        <w:ind w:left="1146" w:hanging="720"/>
      </w:pPr>
      <w:rPr>
        <w:rFonts w:hint="default"/>
        <w:color w:val="000000"/>
      </w:rPr>
    </w:lvl>
    <w:lvl w:ilvl="4">
      <w:start w:val="1"/>
      <w:numFmt w:val="decimal"/>
      <w:lvlText w:val="%1.%2.%3.%4.%5."/>
      <w:lvlJc w:val="left"/>
      <w:pPr>
        <w:ind w:left="1648" w:hanging="1080"/>
      </w:pPr>
      <w:rPr>
        <w:rFonts w:hint="default"/>
        <w:color w:val="000000"/>
      </w:rPr>
    </w:lvl>
    <w:lvl w:ilvl="5">
      <w:start w:val="1"/>
      <w:numFmt w:val="decimal"/>
      <w:lvlText w:val="%1.%2.%3.%4.%5.%6."/>
      <w:lvlJc w:val="left"/>
      <w:pPr>
        <w:ind w:left="1790" w:hanging="1080"/>
      </w:pPr>
      <w:rPr>
        <w:rFonts w:hint="default"/>
        <w:color w:val="000000"/>
      </w:rPr>
    </w:lvl>
    <w:lvl w:ilvl="6">
      <w:start w:val="1"/>
      <w:numFmt w:val="decimal"/>
      <w:lvlText w:val="%1.%2.%3.%4.%5.%6.%7."/>
      <w:lvlJc w:val="left"/>
      <w:pPr>
        <w:ind w:left="2292" w:hanging="1440"/>
      </w:pPr>
      <w:rPr>
        <w:rFonts w:hint="default"/>
        <w:color w:val="000000"/>
      </w:rPr>
    </w:lvl>
    <w:lvl w:ilvl="7">
      <w:start w:val="1"/>
      <w:numFmt w:val="decimal"/>
      <w:lvlText w:val="%1.%2.%3.%4.%5.%6.%7.%8."/>
      <w:lvlJc w:val="left"/>
      <w:pPr>
        <w:ind w:left="2434" w:hanging="1440"/>
      </w:pPr>
      <w:rPr>
        <w:rFonts w:hint="default"/>
        <w:color w:val="000000"/>
      </w:rPr>
    </w:lvl>
    <w:lvl w:ilvl="8">
      <w:start w:val="1"/>
      <w:numFmt w:val="decimal"/>
      <w:lvlText w:val="%1.%2.%3.%4.%5.%6.%7.%8.%9."/>
      <w:lvlJc w:val="left"/>
      <w:pPr>
        <w:ind w:left="2936" w:hanging="1800"/>
      </w:pPr>
      <w:rPr>
        <w:rFonts w:hint="default"/>
        <w:color w:val="000000"/>
      </w:rPr>
    </w:lvl>
  </w:abstractNum>
  <w:abstractNum w:abstractNumId="74" w15:restartNumberingAfterBreak="0">
    <w:nsid w:val="6B212F16"/>
    <w:multiLevelType w:val="hybridMultilevel"/>
    <w:tmpl w:val="2602946C"/>
    <w:lvl w:ilvl="0" w:tplc="C602E4A0">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75" w15:restartNumberingAfterBreak="0">
    <w:nsid w:val="72237102"/>
    <w:multiLevelType w:val="multilevel"/>
    <w:tmpl w:val="B51C6394"/>
    <w:lvl w:ilvl="0">
      <w:start w:val="15"/>
      <w:numFmt w:val="decimal"/>
      <w:lvlText w:val="%1."/>
      <w:lvlJc w:val="left"/>
      <w:pPr>
        <w:ind w:left="444" w:hanging="444"/>
      </w:pPr>
      <w:rPr>
        <w:rFonts w:hint="default"/>
      </w:rPr>
    </w:lvl>
    <w:lvl w:ilvl="1">
      <w:start w:val="5"/>
      <w:numFmt w:val="decimal"/>
      <w:lvlText w:val="%1.%2."/>
      <w:lvlJc w:val="left"/>
      <w:pPr>
        <w:ind w:left="879" w:hanging="444"/>
      </w:pPr>
      <w:rPr>
        <w:rFonts w:ascii="Arial" w:hAnsi="Arial" w:cs="Arial" w:hint="default"/>
        <w:b/>
      </w:rPr>
    </w:lvl>
    <w:lvl w:ilvl="2">
      <w:start w:val="1"/>
      <w:numFmt w:val="decimal"/>
      <w:lvlText w:val="%1.%2.%3."/>
      <w:lvlJc w:val="left"/>
      <w:pPr>
        <w:ind w:left="1590" w:hanging="720"/>
      </w:pPr>
      <w:rPr>
        <w:rFonts w:hint="default"/>
      </w:rPr>
    </w:lvl>
    <w:lvl w:ilvl="3">
      <w:start w:val="1"/>
      <w:numFmt w:val="decimal"/>
      <w:lvlText w:val="%1.%2.%3.%4."/>
      <w:lvlJc w:val="left"/>
      <w:pPr>
        <w:ind w:left="2025" w:hanging="72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255" w:hanging="1080"/>
      </w:pPr>
      <w:rPr>
        <w:rFonts w:hint="default"/>
      </w:rPr>
    </w:lvl>
    <w:lvl w:ilvl="6">
      <w:start w:val="1"/>
      <w:numFmt w:val="decimal"/>
      <w:lvlText w:val="%1.%2.%3.%4.%5.%6.%7."/>
      <w:lvlJc w:val="left"/>
      <w:pPr>
        <w:ind w:left="4050" w:hanging="1440"/>
      </w:pPr>
      <w:rPr>
        <w:rFonts w:hint="default"/>
      </w:rPr>
    </w:lvl>
    <w:lvl w:ilvl="7">
      <w:start w:val="1"/>
      <w:numFmt w:val="decimal"/>
      <w:lvlText w:val="%1.%2.%3.%4.%5.%6.%7.%8."/>
      <w:lvlJc w:val="left"/>
      <w:pPr>
        <w:ind w:left="4485" w:hanging="1440"/>
      </w:pPr>
      <w:rPr>
        <w:rFonts w:hint="default"/>
      </w:rPr>
    </w:lvl>
    <w:lvl w:ilvl="8">
      <w:start w:val="1"/>
      <w:numFmt w:val="decimal"/>
      <w:lvlText w:val="%1.%2.%3.%4.%5.%6.%7.%8.%9."/>
      <w:lvlJc w:val="left"/>
      <w:pPr>
        <w:ind w:left="5280" w:hanging="1800"/>
      </w:pPr>
      <w:rPr>
        <w:rFonts w:hint="default"/>
      </w:rPr>
    </w:lvl>
  </w:abstractNum>
  <w:abstractNum w:abstractNumId="76" w15:restartNumberingAfterBreak="0">
    <w:nsid w:val="79823455"/>
    <w:multiLevelType w:val="multilevel"/>
    <w:tmpl w:val="9320A97E"/>
    <w:lvl w:ilvl="0">
      <w:start w:val="1"/>
      <w:numFmt w:val="decimal"/>
      <w:pStyle w:val="Nagwek2"/>
      <w:lvlText w:val="%1."/>
      <w:lvlJc w:val="left"/>
      <w:pPr>
        <w:ind w:left="720" w:hanging="360"/>
      </w:pPr>
      <w:rPr>
        <w:rFonts w:hint="default"/>
        <w:b/>
        <w:strike w:val="0"/>
      </w:rPr>
    </w:lvl>
    <w:lvl w:ilvl="1">
      <w:start w:val="1"/>
      <w:numFmt w:val="decimal"/>
      <w:isLgl/>
      <w:lvlText w:val="%1.%2."/>
      <w:lvlJc w:val="left"/>
      <w:pPr>
        <w:ind w:left="786" w:hanging="360"/>
      </w:pPr>
      <w:rPr>
        <w:rFonts w:ascii="Arial" w:hAnsi="Arial" w:cs="Arial" w:hint="default"/>
        <w:b/>
        <w:i w:val="0"/>
        <w:color w:val="auto"/>
        <w:sz w:val="20"/>
        <w:szCs w:val="20"/>
      </w:rPr>
    </w:lvl>
    <w:lvl w:ilvl="2">
      <w:start w:val="1"/>
      <w:numFmt w:val="decimal"/>
      <w:isLgl/>
      <w:lvlText w:val="%1.%2.%3."/>
      <w:lvlJc w:val="left"/>
      <w:pPr>
        <w:ind w:left="1146" w:hanging="720"/>
      </w:pPr>
      <w:rPr>
        <w:rFonts w:hint="default"/>
        <w:b/>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77" w15:restartNumberingAfterBreak="0">
    <w:nsid w:val="7CCC7505"/>
    <w:multiLevelType w:val="hybridMultilevel"/>
    <w:tmpl w:val="265AAEA8"/>
    <w:lvl w:ilvl="0" w:tplc="3A52D4BE">
      <w:start w:val="10"/>
      <w:numFmt w:val="decimal"/>
      <w:lvlText w:val="%1."/>
      <w:lvlJc w:val="left"/>
      <w:pPr>
        <w:ind w:left="1440" w:hanging="360"/>
      </w:pPr>
      <w:rPr>
        <w:rFonts w:ascii="Arial" w:hAnsi="Arial" w:cs="Arial" w:hint="default"/>
        <w:b/>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7E1370BB"/>
    <w:multiLevelType w:val="hybridMultilevel"/>
    <w:tmpl w:val="46360670"/>
    <w:lvl w:ilvl="0" w:tplc="311EAFBC">
      <w:start w:val="1"/>
      <w:numFmt w:val="decimal"/>
      <w:lvlText w:val="%1)"/>
      <w:lvlJc w:val="left"/>
      <w:pPr>
        <w:ind w:left="804" w:hanging="444"/>
      </w:pPr>
      <w:rPr>
        <w:rFonts w:ascii="Arial" w:hAnsi="Arial" w:cs="Arial" w:hint="default"/>
        <w:b w:val="0"/>
        <w:sz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9" w15:restartNumberingAfterBreak="0">
    <w:nsid w:val="7E7E0EA0"/>
    <w:multiLevelType w:val="multilevel"/>
    <w:tmpl w:val="F9804674"/>
    <w:lvl w:ilvl="0">
      <w:start w:val="1"/>
      <w:numFmt w:val="decimal"/>
      <w:lvlText w:val="%1)"/>
      <w:lvlJc w:val="left"/>
      <w:pPr>
        <w:tabs>
          <w:tab w:val="num" w:pos="786"/>
        </w:tabs>
        <w:ind w:left="786" w:hanging="360"/>
      </w:pPr>
      <w:rPr>
        <w:b w:val="0"/>
      </w:rPr>
    </w:lvl>
    <w:lvl w:ilvl="1">
      <w:start w:val="1"/>
      <w:numFmt w:val="decimal"/>
      <w:lvlText w:val="%2)"/>
      <w:lvlJc w:val="left"/>
      <w:pPr>
        <w:ind w:left="1790" w:hanging="360"/>
      </w:pPr>
      <w:rPr>
        <w:b w:val="0"/>
      </w:rPr>
    </w:lvl>
    <w:lvl w:ilvl="2">
      <w:start w:val="1"/>
      <w:numFmt w:val="lowerRoman"/>
      <w:lvlText w:val="%3."/>
      <w:lvlJc w:val="right"/>
      <w:pPr>
        <w:ind w:left="2510" w:hanging="180"/>
      </w:pPr>
      <w:rPr>
        <w:rFonts w:cs="Times New Roman"/>
      </w:rPr>
    </w:lvl>
    <w:lvl w:ilvl="3">
      <w:start w:val="1"/>
      <w:numFmt w:val="decimal"/>
      <w:lvlText w:val="%4."/>
      <w:lvlJc w:val="left"/>
      <w:pPr>
        <w:ind w:left="3230" w:hanging="360"/>
      </w:pPr>
      <w:rPr>
        <w:rFonts w:cs="Times New Roman"/>
      </w:rPr>
    </w:lvl>
    <w:lvl w:ilvl="4">
      <w:start w:val="1"/>
      <w:numFmt w:val="lowerLetter"/>
      <w:lvlText w:val="%5."/>
      <w:lvlJc w:val="left"/>
      <w:pPr>
        <w:ind w:left="3950" w:hanging="360"/>
      </w:pPr>
      <w:rPr>
        <w:rFonts w:cs="Times New Roman"/>
      </w:rPr>
    </w:lvl>
    <w:lvl w:ilvl="5">
      <w:start w:val="1"/>
      <w:numFmt w:val="lowerRoman"/>
      <w:lvlText w:val="%6."/>
      <w:lvlJc w:val="right"/>
      <w:pPr>
        <w:ind w:left="4670" w:hanging="180"/>
      </w:pPr>
      <w:rPr>
        <w:rFonts w:cs="Times New Roman"/>
      </w:rPr>
    </w:lvl>
    <w:lvl w:ilvl="6">
      <w:start w:val="1"/>
      <w:numFmt w:val="decimal"/>
      <w:lvlText w:val="%7."/>
      <w:lvlJc w:val="left"/>
      <w:pPr>
        <w:ind w:left="5390" w:hanging="360"/>
      </w:pPr>
      <w:rPr>
        <w:rFonts w:cs="Times New Roman"/>
      </w:rPr>
    </w:lvl>
    <w:lvl w:ilvl="7">
      <w:start w:val="1"/>
      <w:numFmt w:val="lowerLetter"/>
      <w:lvlText w:val="%8."/>
      <w:lvlJc w:val="left"/>
      <w:pPr>
        <w:ind w:left="6110" w:hanging="360"/>
      </w:pPr>
      <w:rPr>
        <w:rFonts w:cs="Times New Roman"/>
      </w:rPr>
    </w:lvl>
    <w:lvl w:ilvl="8">
      <w:start w:val="1"/>
      <w:numFmt w:val="lowerRoman"/>
      <w:lvlText w:val="%9."/>
      <w:lvlJc w:val="right"/>
      <w:pPr>
        <w:ind w:left="6830" w:hanging="180"/>
      </w:pPr>
      <w:rPr>
        <w:rFonts w:cs="Times New Roman"/>
      </w:rPr>
    </w:lvl>
  </w:abstractNum>
  <w:abstractNum w:abstractNumId="80" w15:restartNumberingAfterBreak="0">
    <w:nsid w:val="7F054A1D"/>
    <w:multiLevelType w:val="hybridMultilevel"/>
    <w:tmpl w:val="737E452E"/>
    <w:lvl w:ilvl="0" w:tplc="24C85D80">
      <w:start w:val="12"/>
      <w:numFmt w:val="decimal"/>
      <w:lvlText w:val="%1)"/>
      <w:lvlJc w:val="left"/>
      <w:pPr>
        <w:ind w:left="2880" w:hanging="360"/>
      </w:pPr>
    </w:lvl>
    <w:lvl w:ilvl="1" w:tplc="04150019">
      <w:start w:val="1"/>
      <w:numFmt w:val="lowerLetter"/>
      <w:lvlText w:val="%2."/>
      <w:lvlJc w:val="left"/>
      <w:pPr>
        <w:ind w:left="3600" w:hanging="360"/>
      </w:pPr>
    </w:lvl>
    <w:lvl w:ilvl="2" w:tplc="0415001B">
      <w:start w:val="1"/>
      <w:numFmt w:val="lowerRoman"/>
      <w:lvlText w:val="%3."/>
      <w:lvlJc w:val="right"/>
      <w:pPr>
        <w:ind w:left="4320" w:hanging="180"/>
      </w:pPr>
    </w:lvl>
    <w:lvl w:ilvl="3" w:tplc="0415000F">
      <w:start w:val="1"/>
      <w:numFmt w:val="decimal"/>
      <w:lvlText w:val="%4."/>
      <w:lvlJc w:val="left"/>
      <w:pPr>
        <w:ind w:left="5040" w:hanging="360"/>
      </w:pPr>
    </w:lvl>
    <w:lvl w:ilvl="4" w:tplc="04150019">
      <w:start w:val="1"/>
      <w:numFmt w:val="lowerLetter"/>
      <w:lvlText w:val="%5."/>
      <w:lvlJc w:val="left"/>
      <w:pPr>
        <w:ind w:left="5760" w:hanging="360"/>
      </w:pPr>
    </w:lvl>
    <w:lvl w:ilvl="5" w:tplc="0415001B">
      <w:start w:val="1"/>
      <w:numFmt w:val="lowerRoman"/>
      <w:lvlText w:val="%6."/>
      <w:lvlJc w:val="right"/>
      <w:pPr>
        <w:ind w:left="6480" w:hanging="180"/>
      </w:pPr>
    </w:lvl>
    <w:lvl w:ilvl="6" w:tplc="0415000F">
      <w:start w:val="1"/>
      <w:numFmt w:val="decimal"/>
      <w:lvlText w:val="%7."/>
      <w:lvlJc w:val="left"/>
      <w:pPr>
        <w:ind w:left="7200" w:hanging="360"/>
      </w:pPr>
    </w:lvl>
    <w:lvl w:ilvl="7" w:tplc="04150019">
      <w:start w:val="1"/>
      <w:numFmt w:val="lowerLetter"/>
      <w:lvlText w:val="%8."/>
      <w:lvlJc w:val="left"/>
      <w:pPr>
        <w:ind w:left="7920" w:hanging="360"/>
      </w:pPr>
    </w:lvl>
    <w:lvl w:ilvl="8" w:tplc="0415001B">
      <w:start w:val="1"/>
      <w:numFmt w:val="lowerRoman"/>
      <w:lvlText w:val="%9."/>
      <w:lvlJc w:val="right"/>
      <w:pPr>
        <w:ind w:left="8640" w:hanging="180"/>
      </w:pPr>
    </w:lvl>
  </w:abstractNum>
  <w:abstractNum w:abstractNumId="81" w15:restartNumberingAfterBreak="0">
    <w:nsid w:val="7F455F5E"/>
    <w:multiLevelType w:val="multilevel"/>
    <w:tmpl w:val="8CAE6F72"/>
    <w:lvl w:ilvl="0">
      <w:start w:val="24"/>
      <w:numFmt w:val="decimal"/>
      <w:lvlText w:val="%1."/>
      <w:lvlJc w:val="left"/>
      <w:pPr>
        <w:ind w:left="444" w:hanging="444"/>
      </w:pPr>
      <w:rPr>
        <w:rFonts w:hint="default"/>
        <w:u w:val="single"/>
      </w:rPr>
    </w:lvl>
    <w:lvl w:ilvl="1">
      <w:start w:val="1"/>
      <w:numFmt w:val="decimal"/>
      <w:lvlText w:val="%1.%2."/>
      <w:lvlJc w:val="left"/>
      <w:pPr>
        <w:ind w:left="444" w:hanging="444"/>
      </w:pPr>
      <w:rPr>
        <w:rFonts w:hint="default"/>
        <w:b/>
        <w:strike w:val="0"/>
        <w:u w:val="none"/>
      </w:rPr>
    </w:lvl>
    <w:lvl w:ilvl="2">
      <w:start w:val="1"/>
      <w:numFmt w:val="decimal"/>
      <w:lvlText w:val="%1.%2.%3."/>
      <w:lvlJc w:val="left"/>
      <w:pPr>
        <w:ind w:left="720" w:hanging="720"/>
      </w:pPr>
      <w:rPr>
        <w:rFonts w:hint="default"/>
        <w:u w:val="single"/>
      </w:rPr>
    </w:lvl>
    <w:lvl w:ilvl="3">
      <w:start w:val="1"/>
      <w:numFmt w:val="decimal"/>
      <w:lvlText w:val="%1.%2.%3.%4."/>
      <w:lvlJc w:val="left"/>
      <w:pPr>
        <w:ind w:left="720" w:hanging="720"/>
      </w:pPr>
      <w:rPr>
        <w:rFonts w:hint="default"/>
        <w:u w:val="single"/>
      </w:rPr>
    </w:lvl>
    <w:lvl w:ilvl="4">
      <w:start w:val="1"/>
      <w:numFmt w:val="decimal"/>
      <w:lvlText w:val="%1.%2.%3.%4.%5."/>
      <w:lvlJc w:val="left"/>
      <w:pPr>
        <w:ind w:left="1080" w:hanging="1080"/>
      </w:pPr>
      <w:rPr>
        <w:rFonts w:hint="default"/>
        <w:u w:val="single"/>
      </w:rPr>
    </w:lvl>
    <w:lvl w:ilvl="5">
      <w:start w:val="1"/>
      <w:numFmt w:val="decimal"/>
      <w:lvlText w:val="%1.%2.%3.%4.%5.%6."/>
      <w:lvlJc w:val="left"/>
      <w:pPr>
        <w:ind w:left="1080" w:hanging="1080"/>
      </w:pPr>
      <w:rPr>
        <w:rFonts w:hint="default"/>
        <w:u w:val="single"/>
      </w:rPr>
    </w:lvl>
    <w:lvl w:ilvl="6">
      <w:start w:val="1"/>
      <w:numFmt w:val="decimal"/>
      <w:lvlText w:val="%1.%2.%3.%4.%5.%6.%7."/>
      <w:lvlJc w:val="left"/>
      <w:pPr>
        <w:ind w:left="1440" w:hanging="1440"/>
      </w:pPr>
      <w:rPr>
        <w:rFonts w:hint="default"/>
        <w:u w:val="single"/>
      </w:rPr>
    </w:lvl>
    <w:lvl w:ilvl="7">
      <w:start w:val="1"/>
      <w:numFmt w:val="decimal"/>
      <w:lvlText w:val="%1.%2.%3.%4.%5.%6.%7.%8."/>
      <w:lvlJc w:val="left"/>
      <w:pPr>
        <w:ind w:left="1440" w:hanging="1440"/>
      </w:pPr>
      <w:rPr>
        <w:rFonts w:hint="default"/>
        <w:u w:val="single"/>
      </w:rPr>
    </w:lvl>
    <w:lvl w:ilvl="8">
      <w:start w:val="1"/>
      <w:numFmt w:val="decimal"/>
      <w:lvlText w:val="%1.%2.%3.%4.%5.%6.%7.%8.%9."/>
      <w:lvlJc w:val="left"/>
      <w:pPr>
        <w:ind w:left="1800" w:hanging="1800"/>
      </w:pPr>
      <w:rPr>
        <w:rFonts w:hint="default"/>
        <w:u w:val="single"/>
      </w:rPr>
    </w:lvl>
  </w:abstractNum>
  <w:abstractNum w:abstractNumId="82" w15:restartNumberingAfterBreak="0">
    <w:nsid w:val="7F483328"/>
    <w:multiLevelType w:val="multilevel"/>
    <w:tmpl w:val="7166E94A"/>
    <w:lvl w:ilvl="0">
      <w:start w:val="3"/>
      <w:numFmt w:val="bullet"/>
      <w:lvlText w:val=""/>
      <w:lvlJc w:val="left"/>
      <w:pPr>
        <w:tabs>
          <w:tab w:val="num" w:pos="720"/>
        </w:tabs>
        <w:ind w:left="720" w:hanging="360"/>
      </w:pPr>
      <w:rPr>
        <w:rFonts w:ascii="Symbol" w:hAnsi="Symbol" w:hint="default"/>
        <w:sz w:val="20"/>
      </w:rPr>
    </w:lvl>
    <w:lvl w:ilvl="1">
      <w:start w:val="8"/>
      <w:numFmt w:val="decimal"/>
      <w:lvlText w:val="%2."/>
      <w:lvlJc w:val="left"/>
      <w:pPr>
        <w:ind w:left="1440" w:hanging="360"/>
      </w:pPr>
      <w:rPr>
        <w:rFonts w:ascii="Arial" w:hAnsi="Arial" w:cs="Arial" w:hint="default"/>
        <w:b/>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3" w15:restartNumberingAfterBreak="0">
    <w:nsid w:val="7FEE2720"/>
    <w:multiLevelType w:val="hybridMultilevel"/>
    <w:tmpl w:val="D5CEDBDE"/>
    <w:lvl w:ilvl="0" w:tplc="E69A55E6">
      <w:start w:val="18"/>
      <w:numFmt w:val="decimal"/>
      <w:lvlText w:val="%1)"/>
      <w:lvlJc w:val="left"/>
      <w:pPr>
        <w:ind w:left="2880" w:hanging="360"/>
      </w:pPr>
    </w:lvl>
    <w:lvl w:ilvl="1" w:tplc="04150019">
      <w:start w:val="1"/>
      <w:numFmt w:val="lowerLetter"/>
      <w:lvlText w:val="%2."/>
      <w:lvlJc w:val="left"/>
      <w:pPr>
        <w:ind w:left="3600" w:hanging="360"/>
      </w:pPr>
    </w:lvl>
    <w:lvl w:ilvl="2" w:tplc="0415001B">
      <w:start w:val="1"/>
      <w:numFmt w:val="lowerRoman"/>
      <w:lvlText w:val="%3."/>
      <w:lvlJc w:val="right"/>
      <w:pPr>
        <w:ind w:left="4320" w:hanging="180"/>
      </w:pPr>
    </w:lvl>
    <w:lvl w:ilvl="3" w:tplc="0415000F">
      <w:start w:val="1"/>
      <w:numFmt w:val="decimal"/>
      <w:lvlText w:val="%4."/>
      <w:lvlJc w:val="left"/>
      <w:pPr>
        <w:ind w:left="5040" w:hanging="360"/>
      </w:pPr>
    </w:lvl>
    <w:lvl w:ilvl="4" w:tplc="04150019">
      <w:start w:val="1"/>
      <w:numFmt w:val="lowerLetter"/>
      <w:lvlText w:val="%5."/>
      <w:lvlJc w:val="left"/>
      <w:pPr>
        <w:ind w:left="5760" w:hanging="360"/>
      </w:pPr>
    </w:lvl>
    <w:lvl w:ilvl="5" w:tplc="0415001B">
      <w:start w:val="1"/>
      <w:numFmt w:val="lowerRoman"/>
      <w:lvlText w:val="%6."/>
      <w:lvlJc w:val="right"/>
      <w:pPr>
        <w:ind w:left="6480" w:hanging="180"/>
      </w:pPr>
    </w:lvl>
    <w:lvl w:ilvl="6" w:tplc="0415000F">
      <w:start w:val="1"/>
      <w:numFmt w:val="decimal"/>
      <w:lvlText w:val="%7."/>
      <w:lvlJc w:val="left"/>
      <w:pPr>
        <w:ind w:left="7200" w:hanging="360"/>
      </w:pPr>
    </w:lvl>
    <w:lvl w:ilvl="7" w:tplc="04150019">
      <w:start w:val="1"/>
      <w:numFmt w:val="lowerLetter"/>
      <w:lvlText w:val="%8."/>
      <w:lvlJc w:val="left"/>
      <w:pPr>
        <w:ind w:left="7920" w:hanging="360"/>
      </w:pPr>
    </w:lvl>
    <w:lvl w:ilvl="8" w:tplc="0415001B">
      <w:start w:val="1"/>
      <w:numFmt w:val="lowerRoman"/>
      <w:lvlText w:val="%9."/>
      <w:lvlJc w:val="right"/>
      <w:pPr>
        <w:ind w:left="8640" w:hanging="180"/>
      </w:pPr>
    </w:lvl>
  </w:abstractNum>
  <w:num w:numId="1">
    <w:abstractNumId w:val="39"/>
  </w:num>
  <w:num w:numId="2">
    <w:abstractNumId w:val="1"/>
  </w:num>
  <w:num w:numId="3">
    <w:abstractNumId w:val="0"/>
  </w:num>
  <w:num w:numId="4">
    <w:abstractNumId w:val="3"/>
  </w:num>
  <w:num w:numId="5">
    <w:abstractNumId w:val="24"/>
  </w:num>
  <w:num w:numId="6">
    <w:abstractNumId w:val="2"/>
  </w:num>
  <w:num w:numId="7">
    <w:abstractNumId w:val="68"/>
  </w:num>
  <w:num w:numId="8">
    <w:abstractNumId w:val="33"/>
  </w:num>
  <w:num w:numId="9">
    <w:abstractNumId w:val="53"/>
  </w:num>
  <w:num w:numId="10">
    <w:abstractNumId w:val="62"/>
  </w:num>
  <w:num w:numId="11">
    <w:abstractNumId w:val="81"/>
  </w:num>
  <w:num w:numId="12">
    <w:abstractNumId w:val="56"/>
  </w:num>
  <w:num w:numId="13">
    <w:abstractNumId w:val="55"/>
    <w:lvlOverride w:ilvl="0">
      <w:lvl w:ilvl="0">
        <w:numFmt w:val="lowerLetter"/>
        <w:lvlText w:val="%1."/>
        <w:lvlJc w:val="left"/>
        <w:rPr>
          <w:rFonts w:ascii="Arial" w:hAnsi="Arial" w:cs="Arial" w:hint="default"/>
        </w:rPr>
      </w:lvl>
    </w:lvlOverride>
  </w:num>
  <w:num w:numId="14">
    <w:abstractNumId w:val="48"/>
    <w:lvlOverride w:ilvl="0">
      <w:lvl w:ilvl="0">
        <w:numFmt w:val="lowerLetter"/>
        <w:lvlText w:val="%1."/>
        <w:lvlJc w:val="left"/>
      </w:lvl>
    </w:lvlOverride>
  </w:num>
  <w:num w:numId="15">
    <w:abstractNumId w:val="43"/>
  </w:num>
  <w:num w:numId="16">
    <w:abstractNumId w:val="44"/>
  </w:num>
  <w:num w:numId="17">
    <w:abstractNumId w:val="28"/>
  </w:num>
  <w:num w:numId="18">
    <w:abstractNumId w:val="75"/>
  </w:num>
  <w:num w:numId="19">
    <w:abstractNumId w:val="76"/>
  </w:num>
  <w:num w:numId="20">
    <w:abstractNumId w:val="76"/>
  </w:num>
  <w:num w:numId="21">
    <w:abstractNumId w:val="67"/>
    <w:lvlOverride w:ilvl="0">
      <w:startOverride w:val="10"/>
    </w:lvlOverride>
    <w:lvlOverride w:ilvl="1">
      <w:startOverride w:val="2"/>
    </w:lvlOverride>
    <w:lvlOverride w:ilvl="2">
      <w:startOverride w:val="4"/>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63"/>
    <w:lvlOverride w:ilvl="0">
      <w:startOverride w:val="10"/>
    </w:lvlOverride>
    <w:lvlOverride w:ilvl="1">
      <w:startOverride w:val="4"/>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6"/>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0"/>
    <w:lvlOverride w:ilvl="0">
      <w:startOverride w:val="1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3"/>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5"/>
  </w:num>
  <w:num w:numId="32">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5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74"/>
  </w:num>
  <w:num w:numId="37">
    <w:abstractNumId w:val="70"/>
  </w:num>
  <w:num w:numId="38">
    <w:abstractNumId w:val="32"/>
  </w:num>
  <w:num w:numId="3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69"/>
  </w:num>
  <w:num w:numId="41">
    <w:abstractNumId w:val="73"/>
  </w:num>
  <w:num w:numId="42">
    <w:abstractNumId w:val="26"/>
  </w:num>
  <w:num w:numId="43">
    <w:abstractNumId w:val="36"/>
  </w:num>
  <w:num w:numId="44">
    <w:abstractNumId w:val="59"/>
  </w:num>
  <w:num w:numId="45">
    <w:abstractNumId w:val="37"/>
  </w:num>
  <w:num w:numId="46">
    <w:abstractNumId w:val="77"/>
  </w:num>
  <w:num w:numId="47">
    <w:abstractNumId w:val="34"/>
    <w:lvlOverride w:ilvl="0">
      <w:startOverride w:val="3"/>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80"/>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83"/>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76"/>
    <w:lvlOverride w:ilvl="0">
      <w:startOverride w:val="5"/>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26"/>
    <w:lvlOverride w:ilvl="0">
      <w:startOverride w:val="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72"/>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82"/>
    <w:lvlOverride w:ilvl="0"/>
    <w:lvlOverride w:ilvl="1">
      <w:startOverride w:val="8"/>
    </w:lvlOverride>
    <w:lvlOverride w:ilvl="2"/>
    <w:lvlOverride w:ilvl="3"/>
    <w:lvlOverride w:ilvl="4"/>
    <w:lvlOverride w:ilvl="5"/>
    <w:lvlOverride w:ilvl="6"/>
    <w:lvlOverride w:ilvl="7"/>
    <w:lvlOverride w:ilvl="8"/>
  </w:num>
  <w:num w:numId="55">
    <w:abstractNumId w:val="3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31"/>
  </w:num>
  <w:num w:numId="57">
    <w:abstractNumId w:val="47"/>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defaultTabStop w:val="680"/>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44D7"/>
    <w:rsid w:val="000002BC"/>
    <w:rsid w:val="00000711"/>
    <w:rsid w:val="00001490"/>
    <w:rsid w:val="00001C96"/>
    <w:rsid w:val="00001D1A"/>
    <w:rsid w:val="000037A1"/>
    <w:rsid w:val="00003B3C"/>
    <w:rsid w:val="00004104"/>
    <w:rsid w:val="0000495D"/>
    <w:rsid w:val="00004CCF"/>
    <w:rsid w:val="00004F74"/>
    <w:rsid w:val="00005DFE"/>
    <w:rsid w:val="00006997"/>
    <w:rsid w:val="000071E3"/>
    <w:rsid w:val="000077EF"/>
    <w:rsid w:val="00007DB0"/>
    <w:rsid w:val="000127B7"/>
    <w:rsid w:val="00015266"/>
    <w:rsid w:val="000155ED"/>
    <w:rsid w:val="000174F1"/>
    <w:rsid w:val="00020574"/>
    <w:rsid w:val="000213F2"/>
    <w:rsid w:val="00021CD4"/>
    <w:rsid w:val="00021E23"/>
    <w:rsid w:val="00022122"/>
    <w:rsid w:val="000222F4"/>
    <w:rsid w:val="00022CCB"/>
    <w:rsid w:val="000233CE"/>
    <w:rsid w:val="00024834"/>
    <w:rsid w:val="0002555A"/>
    <w:rsid w:val="00025800"/>
    <w:rsid w:val="00025C8D"/>
    <w:rsid w:val="000305F7"/>
    <w:rsid w:val="00031BD0"/>
    <w:rsid w:val="00031D6A"/>
    <w:rsid w:val="00034EE8"/>
    <w:rsid w:val="00036B27"/>
    <w:rsid w:val="000376DF"/>
    <w:rsid w:val="0004051B"/>
    <w:rsid w:val="00040B2B"/>
    <w:rsid w:val="0004102A"/>
    <w:rsid w:val="000412BA"/>
    <w:rsid w:val="0004175A"/>
    <w:rsid w:val="00043AE7"/>
    <w:rsid w:val="000446B9"/>
    <w:rsid w:val="0004486F"/>
    <w:rsid w:val="00044936"/>
    <w:rsid w:val="00044FAA"/>
    <w:rsid w:val="00045FB6"/>
    <w:rsid w:val="00046EA6"/>
    <w:rsid w:val="00047C35"/>
    <w:rsid w:val="00047D0F"/>
    <w:rsid w:val="00050207"/>
    <w:rsid w:val="00052CEA"/>
    <w:rsid w:val="00053085"/>
    <w:rsid w:val="00053E41"/>
    <w:rsid w:val="00054F13"/>
    <w:rsid w:val="00055478"/>
    <w:rsid w:val="0006024A"/>
    <w:rsid w:val="000613EB"/>
    <w:rsid w:val="000623B3"/>
    <w:rsid w:val="00063222"/>
    <w:rsid w:val="00064132"/>
    <w:rsid w:val="000642E7"/>
    <w:rsid w:val="000654C8"/>
    <w:rsid w:val="00065909"/>
    <w:rsid w:val="00065BCB"/>
    <w:rsid w:val="000667E6"/>
    <w:rsid w:val="00067429"/>
    <w:rsid w:val="000675B9"/>
    <w:rsid w:val="00067E36"/>
    <w:rsid w:val="000703CC"/>
    <w:rsid w:val="00072584"/>
    <w:rsid w:val="00073623"/>
    <w:rsid w:val="00073CBB"/>
    <w:rsid w:val="000767CC"/>
    <w:rsid w:val="000834AC"/>
    <w:rsid w:val="00084168"/>
    <w:rsid w:val="000842B9"/>
    <w:rsid w:val="00084678"/>
    <w:rsid w:val="000849D4"/>
    <w:rsid w:val="00084F74"/>
    <w:rsid w:val="0008567E"/>
    <w:rsid w:val="000856D4"/>
    <w:rsid w:val="00085E2F"/>
    <w:rsid w:val="00085EE2"/>
    <w:rsid w:val="00086948"/>
    <w:rsid w:val="00087659"/>
    <w:rsid w:val="000876E8"/>
    <w:rsid w:val="000879BE"/>
    <w:rsid w:val="00087EDB"/>
    <w:rsid w:val="000900EB"/>
    <w:rsid w:val="0009030B"/>
    <w:rsid w:val="0009082F"/>
    <w:rsid w:val="00090EF0"/>
    <w:rsid w:val="00091415"/>
    <w:rsid w:val="00091E7C"/>
    <w:rsid w:val="00093BA7"/>
    <w:rsid w:val="00093D91"/>
    <w:rsid w:val="000958F1"/>
    <w:rsid w:val="00095975"/>
    <w:rsid w:val="00096313"/>
    <w:rsid w:val="00097399"/>
    <w:rsid w:val="000A02D4"/>
    <w:rsid w:val="000A04CC"/>
    <w:rsid w:val="000A12FA"/>
    <w:rsid w:val="000A25A6"/>
    <w:rsid w:val="000A28B4"/>
    <w:rsid w:val="000A2BF7"/>
    <w:rsid w:val="000A2C32"/>
    <w:rsid w:val="000A2D19"/>
    <w:rsid w:val="000A3DD6"/>
    <w:rsid w:val="000A4CA3"/>
    <w:rsid w:val="000A68CE"/>
    <w:rsid w:val="000B04B0"/>
    <w:rsid w:val="000B0F92"/>
    <w:rsid w:val="000B1F65"/>
    <w:rsid w:val="000B232A"/>
    <w:rsid w:val="000B3DAD"/>
    <w:rsid w:val="000B5551"/>
    <w:rsid w:val="000B5CBF"/>
    <w:rsid w:val="000B5E60"/>
    <w:rsid w:val="000B5E92"/>
    <w:rsid w:val="000C0246"/>
    <w:rsid w:val="000C148F"/>
    <w:rsid w:val="000C19D6"/>
    <w:rsid w:val="000C3EBA"/>
    <w:rsid w:val="000C40D4"/>
    <w:rsid w:val="000C42C2"/>
    <w:rsid w:val="000C4420"/>
    <w:rsid w:val="000C58D3"/>
    <w:rsid w:val="000C5CE6"/>
    <w:rsid w:val="000C5CF1"/>
    <w:rsid w:val="000C78CE"/>
    <w:rsid w:val="000D1204"/>
    <w:rsid w:val="000D5110"/>
    <w:rsid w:val="000D5136"/>
    <w:rsid w:val="000D55BF"/>
    <w:rsid w:val="000D6848"/>
    <w:rsid w:val="000D7F7E"/>
    <w:rsid w:val="000E12BE"/>
    <w:rsid w:val="000E1A6C"/>
    <w:rsid w:val="000E2C1C"/>
    <w:rsid w:val="000E45D8"/>
    <w:rsid w:val="000E49B6"/>
    <w:rsid w:val="000E4BF1"/>
    <w:rsid w:val="000E5444"/>
    <w:rsid w:val="000E5459"/>
    <w:rsid w:val="000E6282"/>
    <w:rsid w:val="000E6540"/>
    <w:rsid w:val="000E7939"/>
    <w:rsid w:val="000F0CEA"/>
    <w:rsid w:val="000F0F8A"/>
    <w:rsid w:val="000F1229"/>
    <w:rsid w:val="000F19CF"/>
    <w:rsid w:val="000F1D0C"/>
    <w:rsid w:val="000F2452"/>
    <w:rsid w:val="000F3819"/>
    <w:rsid w:val="000F409D"/>
    <w:rsid w:val="000F729A"/>
    <w:rsid w:val="000F7C4C"/>
    <w:rsid w:val="000F7F63"/>
    <w:rsid w:val="00100153"/>
    <w:rsid w:val="001006AB"/>
    <w:rsid w:val="00100917"/>
    <w:rsid w:val="001012B1"/>
    <w:rsid w:val="00101679"/>
    <w:rsid w:val="00101735"/>
    <w:rsid w:val="00101C40"/>
    <w:rsid w:val="001026E0"/>
    <w:rsid w:val="0010332A"/>
    <w:rsid w:val="00103CF9"/>
    <w:rsid w:val="00104477"/>
    <w:rsid w:val="00104616"/>
    <w:rsid w:val="00104C94"/>
    <w:rsid w:val="00104EDD"/>
    <w:rsid w:val="001058CA"/>
    <w:rsid w:val="00105CB4"/>
    <w:rsid w:val="00105E27"/>
    <w:rsid w:val="00106AF1"/>
    <w:rsid w:val="00106E69"/>
    <w:rsid w:val="00110535"/>
    <w:rsid w:val="00110B5A"/>
    <w:rsid w:val="00110BD1"/>
    <w:rsid w:val="00110C50"/>
    <w:rsid w:val="00111A4C"/>
    <w:rsid w:val="001124DB"/>
    <w:rsid w:val="00112B45"/>
    <w:rsid w:val="00112C5E"/>
    <w:rsid w:val="00113573"/>
    <w:rsid w:val="00113998"/>
    <w:rsid w:val="00114104"/>
    <w:rsid w:val="00116170"/>
    <w:rsid w:val="0011640A"/>
    <w:rsid w:val="001165F7"/>
    <w:rsid w:val="00117E8B"/>
    <w:rsid w:val="00120DA4"/>
    <w:rsid w:val="00121F39"/>
    <w:rsid w:val="00122D18"/>
    <w:rsid w:val="00122F0A"/>
    <w:rsid w:val="0012321A"/>
    <w:rsid w:val="00125187"/>
    <w:rsid w:val="0012609F"/>
    <w:rsid w:val="0012667F"/>
    <w:rsid w:val="00126DD6"/>
    <w:rsid w:val="001272C0"/>
    <w:rsid w:val="00130675"/>
    <w:rsid w:val="00130983"/>
    <w:rsid w:val="0013298E"/>
    <w:rsid w:val="00132B11"/>
    <w:rsid w:val="001334F4"/>
    <w:rsid w:val="00136E65"/>
    <w:rsid w:val="00143AD3"/>
    <w:rsid w:val="001448A5"/>
    <w:rsid w:val="001448FB"/>
    <w:rsid w:val="00144BE8"/>
    <w:rsid w:val="001452E7"/>
    <w:rsid w:val="00145A3B"/>
    <w:rsid w:val="00145C2A"/>
    <w:rsid w:val="00147530"/>
    <w:rsid w:val="00150F3E"/>
    <w:rsid w:val="00152961"/>
    <w:rsid w:val="00152B74"/>
    <w:rsid w:val="00152E2C"/>
    <w:rsid w:val="001538DE"/>
    <w:rsid w:val="00153F58"/>
    <w:rsid w:val="00154155"/>
    <w:rsid w:val="00154942"/>
    <w:rsid w:val="001563A2"/>
    <w:rsid w:val="001568B4"/>
    <w:rsid w:val="00157D26"/>
    <w:rsid w:val="00160586"/>
    <w:rsid w:val="001606FA"/>
    <w:rsid w:val="001609C5"/>
    <w:rsid w:val="0016123B"/>
    <w:rsid w:val="0016125F"/>
    <w:rsid w:val="00162BB9"/>
    <w:rsid w:val="00163804"/>
    <w:rsid w:val="00163C7D"/>
    <w:rsid w:val="00163ED6"/>
    <w:rsid w:val="00164AD0"/>
    <w:rsid w:val="00165362"/>
    <w:rsid w:val="0016576A"/>
    <w:rsid w:val="001658D9"/>
    <w:rsid w:val="00166558"/>
    <w:rsid w:val="00167561"/>
    <w:rsid w:val="001709CB"/>
    <w:rsid w:val="00170A8A"/>
    <w:rsid w:val="00172C33"/>
    <w:rsid w:val="00173863"/>
    <w:rsid w:val="001762DC"/>
    <w:rsid w:val="0017671E"/>
    <w:rsid w:val="00176A72"/>
    <w:rsid w:val="00176BEF"/>
    <w:rsid w:val="00176DC3"/>
    <w:rsid w:val="0018019E"/>
    <w:rsid w:val="001808EC"/>
    <w:rsid w:val="00181A94"/>
    <w:rsid w:val="001829CD"/>
    <w:rsid w:val="00182EFA"/>
    <w:rsid w:val="00183145"/>
    <w:rsid w:val="0018374E"/>
    <w:rsid w:val="001839A9"/>
    <w:rsid w:val="00184104"/>
    <w:rsid w:val="00185007"/>
    <w:rsid w:val="0018504C"/>
    <w:rsid w:val="00185143"/>
    <w:rsid w:val="00186226"/>
    <w:rsid w:val="00186B70"/>
    <w:rsid w:val="00187863"/>
    <w:rsid w:val="0019061C"/>
    <w:rsid w:val="00190D6E"/>
    <w:rsid w:val="00193330"/>
    <w:rsid w:val="0019339B"/>
    <w:rsid w:val="001939DD"/>
    <w:rsid w:val="00193A1A"/>
    <w:rsid w:val="00193E01"/>
    <w:rsid w:val="00193FF1"/>
    <w:rsid w:val="00193FF7"/>
    <w:rsid w:val="00194826"/>
    <w:rsid w:val="00195658"/>
    <w:rsid w:val="001964BE"/>
    <w:rsid w:val="00196BED"/>
    <w:rsid w:val="00196E28"/>
    <w:rsid w:val="00197228"/>
    <w:rsid w:val="001974F5"/>
    <w:rsid w:val="00197584"/>
    <w:rsid w:val="001A0544"/>
    <w:rsid w:val="001A0886"/>
    <w:rsid w:val="001A18C8"/>
    <w:rsid w:val="001A1B04"/>
    <w:rsid w:val="001A20EF"/>
    <w:rsid w:val="001A3002"/>
    <w:rsid w:val="001A3C97"/>
    <w:rsid w:val="001A3E79"/>
    <w:rsid w:val="001A4997"/>
    <w:rsid w:val="001A4E81"/>
    <w:rsid w:val="001A504F"/>
    <w:rsid w:val="001A5135"/>
    <w:rsid w:val="001A544F"/>
    <w:rsid w:val="001A6588"/>
    <w:rsid w:val="001A65A3"/>
    <w:rsid w:val="001A6C47"/>
    <w:rsid w:val="001B08CF"/>
    <w:rsid w:val="001B0B53"/>
    <w:rsid w:val="001B0D3A"/>
    <w:rsid w:val="001B0F0A"/>
    <w:rsid w:val="001B1199"/>
    <w:rsid w:val="001B1A47"/>
    <w:rsid w:val="001B20FD"/>
    <w:rsid w:val="001B336B"/>
    <w:rsid w:val="001B486A"/>
    <w:rsid w:val="001B519C"/>
    <w:rsid w:val="001B5B8F"/>
    <w:rsid w:val="001B5EB2"/>
    <w:rsid w:val="001B75B5"/>
    <w:rsid w:val="001C01BC"/>
    <w:rsid w:val="001C05C3"/>
    <w:rsid w:val="001C065D"/>
    <w:rsid w:val="001C0D26"/>
    <w:rsid w:val="001C2405"/>
    <w:rsid w:val="001C366A"/>
    <w:rsid w:val="001C3990"/>
    <w:rsid w:val="001C466B"/>
    <w:rsid w:val="001C5190"/>
    <w:rsid w:val="001C551C"/>
    <w:rsid w:val="001C7F05"/>
    <w:rsid w:val="001D0581"/>
    <w:rsid w:val="001D0B02"/>
    <w:rsid w:val="001D0B1E"/>
    <w:rsid w:val="001D0D46"/>
    <w:rsid w:val="001D153F"/>
    <w:rsid w:val="001D1D3D"/>
    <w:rsid w:val="001D28E4"/>
    <w:rsid w:val="001D2E84"/>
    <w:rsid w:val="001D3A19"/>
    <w:rsid w:val="001D5EE5"/>
    <w:rsid w:val="001D608F"/>
    <w:rsid w:val="001D650E"/>
    <w:rsid w:val="001D6929"/>
    <w:rsid w:val="001D6C6A"/>
    <w:rsid w:val="001D6CAE"/>
    <w:rsid w:val="001E08BD"/>
    <w:rsid w:val="001E110D"/>
    <w:rsid w:val="001E116E"/>
    <w:rsid w:val="001E130A"/>
    <w:rsid w:val="001E1DA1"/>
    <w:rsid w:val="001E1FFC"/>
    <w:rsid w:val="001E302A"/>
    <w:rsid w:val="001E3F5F"/>
    <w:rsid w:val="001E446C"/>
    <w:rsid w:val="001E49B5"/>
    <w:rsid w:val="001E4D47"/>
    <w:rsid w:val="001E55A3"/>
    <w:rsid w:val="001E6890"/>
    <w:rsid w:val="001E6C4E"/>
    <w:rsid w:val="001E7295"/>
    <w:rsid w:val="001E7A52"/>
    <w:rsid w:val="001F0292"/>
    <w:rsid w:val="001F02CC"/>
    <w:rsid w:val="001F0360"/>
    <w:rsid w:val="001F1FE6"/>
    <w:rsid w:val="001F4326"/>
    <w:rsid w:val="001F4C82"/>
    <w:rsid w:val="001F6148"/>
    <w:rsid w:val="001F6D86"/>
    <w:rsid w:val="001F75E2"/>
    <w:rsid w:val="00201AB7"/>
    <w:rsid w:val="00203E58"/>
    <w:rsid w:val="00204D9A"/>
    <w:rsid w:val="00204F5B"/>
    <w:rsid w:val="002068EE"/>
    <w:rsid w:val="00206B13"/>
    <w:rsid w:val="00206C1A"/>
    <w:rsid w:val="00207244"/>
    <w:rsid w:val="002074B3"/>
    <w:rsid w:val="00207681"/>
    <w:rsid w:val="00211128"/>
    <w:rsid w:val="002119C0"/>
    <w:rsid w:val="00214152"/>
    <w:rsid w:val="002142E2"/>
    <w:rsid w:val="00214F06"/>
    <w:rsid w:val="00217517"/>
    <w:rsid w:val="0021787F"/>
    <w:rsid w:val="002209EF"/>
    <w:rsid w:val="0022115D"/>
    <w:rsid w:val="00221DC1"/>
    <w:rsid w:val="002226DA"/>
    <w:rsid w:val="00222AB4"/>
    <w:rsid w:val="00222B0E"/>
    <w:rsid w:val="00223DA0"/>
    <w:rsid w:val="00223E41"/>
    <w:rsid w:val="002247CA"/>
    <w:rsid w:val="00225640"/>
    <w:rsid w:val="002270F8"/>
    <w:rsid w:val="002302C7"/>
    <w:rsid w:val="00230DD4"/>
    <w:rsid w:val="00231CD6"/>
    <w:rsid w:val="00232DEF"/>
    <w:rsid w:val="00234409"/>
    <w:rsid w:val="00234E41"/>
    <w:rsid w:val="00236DAB"/>
    <w:rsid w:val="00236EF0"/>
    <w:rsid w:val="00240204"/>
    <w:rsid w:val="00241B68"/>
    <w:rsid w:val="00241C3A"/>
    <w:rsid w:val="00241E41"/>
    <w:rsid w:val="00242E46"/>
    <w:rsid w:val="0024342C"/>
    <w:rsid w:val="00244660"/>
    <w:rsid w:val="00245B5D"/>
    <w:rsid w:val="00247021"/>
    <w:rsid w:val="00247E01"/>
    <w:rsid w:val="00253016"/>
    <w:rsid w:val="002539B2"/>
    <w:rsid w:val="0025466C"/>
    <w:rsid w:val="002550C4"/>
    <w:rsid w:val="00257DD4"/>
    <w:rsid w:val="002600A4"/>
    <w:rsid w:val="0026012F"/>
    <w:rsid w:val="00260879"/>
    <w:rsid w:val="00260FA9"/>
    <w:rsid w:val="00260FD6"/>
    <w:rsid w:val="002616B5"/>
    <w:rsid w:val="002623D8"/>
    <w:rsid w:val="002625DF"/>
    <w:rsid w:val="00264FA6"/>
    <w:rsid w:val="002651E4"/>
    <w:rsid w:val="002653C1"/>
    <w:rsid w:val="00266385"/>
    <w:rsid w:val="00266AE6"/>
    <w:rsid w:val="00270C5B"/>
    <w:rsid w:val="00271210"/>
    <w:rsid w:val="002712A2"/>
    <w:rsid w:val="00272385"/>
    <w:rsid w:val="00273269"/>
    <w:rsid w:val="002745D6"/>
    <w:rsid w:val="0027619D"/>
    <w:rsid w:val="0028055E"/>
    <w:rsid w:val="00280F12"/>
    <w:rsid w:val="00281357"/>
    <w:rsid w:val="00281FB9"/>
    <w:rsid w:val="002824BF"/>
    <w:rsid w:val="002831A3"/>
    <w:rsid w:val="00283D61"/>
    <w:rsid w:val="00284061"/>
    <w:rsid w:val="0028435A"/>
    <w:rsid w:val="00284695"/>
    <w:rsid w:val="002852FB"/>
    <w:rsid w:val="0028614B"/>
    <w:rsid w:val="00286410"/>
    <w:rsid w:val="0028675E"/>
    <w:rsid w:val="00286A4C"/>
    <w:rsid w:val="00287AF4"/>
    <w:rsid w:val="00287EDD"/>
    <w:rsid w:val="0029070F"/>
    <w:rsid w:val="002910A1"/>
    <w:rsid w:val="002918DA"/>
    <w:rsid w:val="002922DA"/>
    <w:rsid w:val="00292F04"/>
    <w:rsid w:val="00293177"/>
    <w:rsid w:val="0029496C"/>
    <w:rsid w:val="00295078"/>
    <w:rsid w:val="00295889"/>
    <w:rsid w:val="00295BE0"/>
    <w:rsid w:val="002960A3"/>
    <w:rsid w:val="002A0175"/>
    <w:rsid w:val="002A17A8"/>
    <w:rsid w:val="002A231A"/>
    <w:rsid w:val="002A39A6"/>
    <w:rsid w:val="002A3A7B"/>
    <w:rsid w:val="002A4AC4"/>
    <w:rsid w:val="002A5732"/>
    <w:rsid w:val="002A58B4"/>
    <w:rsid w:val="002B107E"/>
    <w:rsid w:val="002B2927"/>
    <w:rsid w:val="002B2BD8"/>
    <w:rsid w:val="002B2D43"/>
    <w:rsid w:val="002B3AB4"/>
    <w:rsid w:val="002B534D"/>
    <w:rsid w:val="002B538F"/>
    <w:rsid w:val="002B5443"/>
    <w:rsid w:val="002B67C5"/>
    <w:rsid w:val="002B7255"/>
    <w:rsid w:val="002B74AF"/>
    <w:rsid w:val="002B7659"/>
    <w:rsid w:val="002B7936"/>
    <w:rsid w:val="002C03BE"/>
    <w:rsid w:val="002C0C8E"/>
    <w:rsid w:val="002C0F92"/>
    <w:rsid w:val="002C1B2C"/>
    <w:rsid w:val="002C23CD"/>
    <w:rsid w:val="002C50BE"/>
    <w:rsid w:val="002C565D"/>
    <w:rsid w:val="002C6CC4"/>
    <w:rsid w:val="002C79A0"/>
    <w:rsid w:val="002D0BD9"/>
    <w:rsid w:val="002D16E8"/>
    <w:rsid w:val="002D1777"/>
    <w:rsid w:val="002D1CD8"/>
    <w:rsid w:val="002D5C57"/>
    <w:rsid w:val="002D603A"/>
    <w:rsid w:val="002E4052"/>
    <w:rsid w:val="002E4D44"/>
    <w:rsid w:val="002E52D9"/>
    <w:rsid w:val="002E60B8"/>
    <w:rsid w:val="002E79DD"/>
    <w:rsid w:val="002E7F3B"/>
    <w:rsid w:val="002F1565"/>
    <w:rsid w:val="002F2427"/>
    <w:rsid w:val="002F24EB"/>
    <w:rsid w:val="002F3754"/>
    <w:rsid w:val="002F3BFC"/>
    <w:rsid w:val="002F40AD"/>
    <w:rsid w:val="002F44D7"/>
    <w:rsid w:val="002F4A8C"/>
    <w:rsid w:val="002F4AD4"/>
    <w:rsid w:val="002F52CE"/>
    <w:rsid w:val="002F6B01"/>
    <w:rsid w:val="002F6B1D"/>
    <w:rsid w:val="002F7126"/>
    <w:rsid w:val="002F72D1"/>
    <w:rsid w:val="002F7896"/>
    <w:rsid w:val="002F78D4"/>
    <w:rsid w:val="00301E81"/>
    <w:rsid w:val="00304161"/>
    <w:rsid w:val="003044B0"/>
    <w:rsid w:val="003055FC"/>
    <w:rsid w:val="003060BB"/>
    <w:rsid w:val="00306708"/>
    <w:rsid w:val="00311B6F"/>
    <w:rsid w:val="003129E0"/>
    <w:rsid w:val="003132FA"/>
    <w:rsid w:val="00313ECE"/>
    <w:rsid w:val="003143A3"/>
    <w:rsid w:val="00314A5B"/>
    <w:rsid w:val="003151A1"/>
    <w:rsid w:val="00315A93"/>
    <w:rsid w:val="00317AA1"/>
    <w:rsid w:val="0032062A"/>
    <w:rsid w:val="00320A52"/>
    <w:rsid w:val="00320E3B"/>
    <w:rsid w:val="00320EEB"/>
    <w:rsid w:val="00320F6B"/>
    <w:rsid w:val="003210CD"/>
    <w:rsid w:val="00322C73"/>
    <w:rsid w:val="00323181"/>
    <w:rsid w:val="00324B77"/>
    <w:rsid w:val="00325724"/>
    <w:rsid w:val="00325AAF"/>
    <w:rsid w:val="00330D47"/>
    <w:rsid w:val="003333EA"/>
    <w:rsid w:val="00333563"/>
    <w:rsid w:val="00335064"/>
    <w:rsid w:val="003351FC"/>
    <w:rsid w:val="0033570D"/>
    <w:rsid w:val="00335AD9"/>
    <w:rsid w:val="00335D45"/>
    <w:rsid w:val="00336785"/>
    <w:rsid w:val="00337DB6"/>
    <w:rsid w:val="00340617"/>
    <w:rsid w:val="003406D0"/>
    <w:rsid w:val="00340814"/>
    <w:rsid w:val="003409A7"/>
    <w:rsid w:val="003439A1"/>
    <w:rsid w:val="0034443C"/>
    <w:rsid w:val="00344F9F"/>
    <w:rsid w:val="00345082"/>
    <w:rsid w:val="003451B3"/>
    <w:rsid w:val="00345698"/>
    <w:rsid w:val="00345DB4"/>
    <w:rsid w:val="00347415"/>
    <w:rsid w:val="00347D05"/>
    <w:rsid w:val="00350E27"/>
    <w:rsid w:val="0035116C"/>
    <w:rsid w:val="00353A52"/>
    <w:rsid w:val="00353B55"/>
    <w:rsid w:val="00353C04"/>
    <w:rsid w:val="00353CA2"/>
    <w:rsid w:val="00355528"/>
    <w:rsid w:val="00363532"/>
    <w:rsid w:val="003637DD"/>
    <w:rsid w:val="0036453E"/>
    <w:rsid w:val="00364E3E"/>
    <w:rsid w:val="0036567D"/>
    <w:rsid w:val="0036581B"/>
    <w:rsid w:val="003662AE"/>
    <w:rsid w:val="00366DA9"/>
    <w:rsid w:val="0036753C"/>
    <w:rsid w:val="00367E42"/>
    <w:rsid w:val="00370170"/>
    <w:rsid w:val="003703C4"/>
    <w:rsid w:val="0037075F"/>
    <w:rsid w:val="0037182F"/>
    <w:rsid w:val="0037185E"/>
    <w:rsid w:val="00372643"/>
    <w:rsid w:val="00372CD4"/>
    <w:rsid w:val="00372F31"/>
    <w:rsid w:val="003733C9"/>
    <w:rsid w:val="00373BB4"/>
    <w:rsid w:val="003754CF"/>
    <w:rsid w:val="0037601C"/>
    <w:rsid w:val="00376C57"/>
    <w:rsid w:val="0037788C"/>
    <w:rsid w:val="00377DAF"/>
    <w:rsid w:val="00380784"/>
    <w:rsid w:val="00382C37"/>
    <w:rsid w:val="0038396F"/>
    <w:rsid w:val="00384FA2"/>
    <w:rsid w:val="00386CFC"/>
    <w:rsid w:val="00387A8E"/>
    <w:rsid w:val="00387FE6"/>
    <w:rsid w:val="00390312"/>
    <w:rsid w:val="00390A1B"/>
    <w:rsid w:val="00391B73"/>
    <w:rsid w:val="00393480"/>
    <w:rsid w:val="00393CD3"/>
    <w:rsid w:val="0039469C"/>
    <w:rsid w:val="00395CC7"/>
    <w:rsid w:val="00396EC0"/>
    <w:rsid w:val="003978B6"/>
    <w:rsid w:val="003A0A6E"/>
    <w:rsid w:val="003A0DB7"/>
    <w:rsid w:val="003A0EA6"/>
    <w:rsid w:val="003A1FD0"/>
    <w:rsid w:val="003A2A82"/>
    <w:rsid w:val="003A2D0A"/>
    <w:rsid w:val="003A3390"/>
    <w:rsid w:val="003A43C4"/>
    <w:rsid w:val="003A4818"/>
    <w:rsid w:val="003A5732"/>
    <w:rsid w:val="003A646B"/>
    <w:rsid w:val="003A6DA6"/>
    <w:rsid w:val="003A751A"/>
    <w:rsid w:val="003A7A6F"/>
    <w:rsid w:val="003A7EFC"/>
    <w:rsid w:val="003B0A9E"/>
    <w:rsid w:val="003B16EE"/>
    <w:rsid w:val="003B2CCF"/>
    <w:rsid w:val="003B2FD6"/>
    <w:rsid w:val="003B31D1"/>
    <w:rsid w:val="003B36F3"/>
    <w:rsid w:val="003B3DC6"/>
    <w:rsid w:val="003B523D"/>
    <w:rsid w:val="003B542A"/>
    <w:rsid w:val="003B68E6"/>
    <w:rsid w:val="003B746B"/>
    <w:rsid w:val="003B7769"/>
    <w:rsid w:val="003B77AA"/>
    <w:rsid w:val="003C001D"/>
    <w:rsid w:val="003C3A6D"/>
    <w:rsid w:val="003C447B"/>
    <w:rsid w:val="003C4CC9"/>
    <w:rsid w:val="003C58F8"/>
    <w:rsid w:val="003C6AF8"/>
    <w:rsid w:val="003C7EF0"/>
    <w:rsid w:val="003D0D7E"/>
    <w:rsid w:val="003D1502"/>
    <w:rsid w:val="003D1D6E"/>
    <w:rsid w:val="003D2CEF"/>
    <w:rsid w:val="003D3B55"/>
    <w:rsid w:val="003D4556"/>
    <w:rsid w:val="003D4880"/>
    <w:rsid w:val="003D4C02"/>
    <w:rsid w:val="003D5FF4"/>
    <w:rsid w:val="003D6371"/>
    <w:rsid w:val="003D67B6"/>
    <w:rsid w:val="003D6A17"/>
    <w:rsid w:val="003D6E97"/>
    <w:rsid w:val="003E14C8"/>
    <w:rsid w:val="003E15D4"/>
    <w:rsid w:val="003E1710"/>
    <w:rsid w:val="003E1F11"/>
    <w:rsid w:val="003E2B2E"/>
    <w:rsid w:val="003E376F"/>
    <w:rsid w:val="003E3920"/>
    <w:rsid w:val="003E43B3"/>
    <w:rsid w:val="003E43D3"/>
    <w:rsid w:val="003E4DD0"/>
    <w:rsid w:val="003E7FCF"/>
    <w:rsid w:val="003F006F"/>
    <w:rsid w:val="003F0C09"/>
    <w:rsid w:val="003F0D62"/>
    <w:rsid w:val="003F2E88"/>
    <w:rsid w:val="003F3ABC"/>
    <w:rsid w:val="003F3DC7"/>
    <w:rsid w:val="003F4CD3"/>
    <w:rsid w:val="003F582B"/>
    <w:rsid w:val="003F6D23"/>
    <w:rsid w:val="003F7779"/>
    <w:rsid w:val="00400001"/>
    <w:rsid w:val="00400247"/>
    <w:rsid w:val="00403FAC"/>
    <w:rsid w:val="0040401B"/>
    <w:rsid w:val="0040588C"/>
    <w:rsid w:val="004068AE"/>
    <w:rsid w:val="0041112C"/>
    <w:rsid w:val="00411C53"/>
    <w:rsid w:val="00412A72"/>
    <w:rsid w:val="00414E85"/>
    <w:rsid w:val="004161CA"/>
    <w:rsid w:val="00416399"/>
    <w:rsid w:val="004166C3"/>
    <w:rsid w:val="00417679"/>
    <w:rsid w:val="004178AB"/>
    <w:rsid w:val="00420AEA"/>
    <w:rsid w:val="004222FF"/>
    <w:rsid w:val="00422300"/>
    <w:rsid w:val="00423214"/>
    <w:rsid w:val="00424222"/>
    <w:rsid w:val="004245CA"/>
    <w:rsid w:val="00425CBC"/>
    <w:rsid w:val="00426476"/>
    <w:rsid w:val="00427F44"/>
    <w:rsid w:val="00430EBD"/>
    <w:rsid w:val="00432586"/>
    <w:rsid w:val="004352B0"/>
    <w:rsid w:val="00435979"/>
    <w:rsid w:val="00437800"/>
    <w:rsid w:val="00440509"/>
    <w:rsid w:val="004419CE"/>
    <w:rsid w:val="00441A47"/>
    <w:rsid w:val="0044225C"/>
    <w:rsid w:val="004430E2"/>
    <w:rsid w:val="004446A6"/>
    <w:rsid w:val="004446AA"/>
    <w:rsid w:val="0044478F"/>
    <w:rsid w:val="004458AA"/>
    <w:rsid w:val="004466F9"/>
    <w:rsid w:val="00447F96"/>
    <w:rsid w:val="00450DDD"/>
    <w:rsid w:val="0045195A"/>
    <w:rsid w:val="004521B8"/>
    <w:rsid w:val="004526F6"/>
    <w:rsid w:val="00452967"/>
    <w:rsid w:val="004538F5"/>
    <w:rsid w:val="0045400C"/>
    <w:rsid w:val="004557E0"/>
    <w:rsid w:val="00457444"/>
    <w:rsid w:val="004606D0"/>
    <w:rsid w:val="004627AB"/>
    <w:rsid w:val="00465827"/>
    <w:rsid w:val="00465C08"/>
    <w:rsid w:val="00465EC3"/>
    <w:rsid w:val="0046768C"/>
    <w:rsid w:val="0047013B"/>
    <w:rsid w:val="00470931"/>
    <w:rsid w:val="004709C6"/>
    <w:rsid w:val="00470B54"/>
    <w:rsid w:val="00470BA5"/>
    <w:rsid w:val="00470EF3"/>
    <w:rsid w:val="0047122D"/>
    <w:rsid w:val="00471524"/>
    <w:rsid w:val="00472DE7"/>
    <w:rsid w:val="00474030"/>
    <w:rsid w:val="00475787"/>
    <w:rsid w:val="004758EF"/>
    <w:rsid w:val="004760DC"/>
    <w:rsid w:val="004767E7"/>
    <w:rsid w:val="00476B39"/>
    <w:rsid w:val="0047721F"/>
    <w:rsid w:val="0047781E"/>
    <w:rsid w:val="00477EE1"/>
    <w:rsid w:val="00480CAE"/>
    <w:rsid w:val="00480EBC"/>
    <w:rsid w:val="0048196B"/>
    <w:rsid w:val="00481DE0"/>
    <w:rsid w:val="00483E1F"/>
    <w:rsid w:val="00484085"/>
    <w:rsid w:val="00484ACC"/>
    <w:rsid w:val="0048538D"/>
    <w:rsid w:val="004855B7"/>
    <w:rsid w:val="00485C93"/>
    <w:rsid w:val="00485D67"/>
    <w:rsid w:val="004868B7"/>
    <w:rsid w:val="00486B0C"/>
    <w:rsid w:val="00487A78"/>
    <w:rsid w:val="00491D5B"/>
    <w:rsid w:val="00491FC3"/>
    <w:rsid w:val="00492080"/>
    <w:rsid w:val="004925E4"/>
    <w:rsid w:val="00492ACB"/>
    <w:rsid w:val="00492CC9"/>
    <w:rsid w:val="00492DA6"/>
    <w:rsid w:val="0049431F"/>
    <w:rsid w:val="0049517D"/>
    <w:rsid w:val="004953D8"/>
    <w:rsid w:val="004957FE"/>
    <w:rsid w:val="00495AE9"/>
    <w:rsid w:val="00496966"/>
    <w:rsid w:val="00497008"/>
    <w:rsid w:val="0049796D"/>
    <w:rsid w:val="00497A84"/>
    <w:rsid w:val="004A0BA7"/>
    <w:rsid w:val="004A22B0"/>
    <w:rsid w:val="004A3DD0"/>
    <w:rsid w:val="004A55F4"/>
    <w:rsid w:val="004A6DC8"/>
    <w:rsid w:val="004B00A9"/>
    <w:rsid w:val="004B1098"/>
    <w:rsid w:val="004B1483"/>
    <w:rsid w:val="004B281D"/>
    <w:rsid w:val="004B3812"/>
    <w:rsid w:val="004B3ED7"/>
    <w:rsid w:val="004B4E38"/>
    <w:rsid w:val="004B5B7D"/>
    <w:rsid w:val="004B5D4E"/>
    <w:rsid w:val="004B6988"/>
    <w:rsid w:val="004B69C0"/>
    <w:rsid w:val="004B6BE3"/>
    <w:rsid w:val="004C003B"/>
    <w:rsid w:val="004C08A9"/>
    <w:rsid w:val="004C0D97"/>
    <w:rsid w:val="004C1500"/>
    <w:rsid w:val="004C2A32"/>
    <w:rsid w:val="004C38BA"/>
    <w:rsid w:val="004C3E80"/>
    <w:rsid w:val="004C4AF0"/>
    <w:rsid w:val="004C5540"/>
    <w:rsid w:val="004C5757"/>
    <w:rsid w:val="004C6810"/>
    <w:rsid w:val="004C7A05"/>
    <w:rsid w:val="004D353E"/>
    <w:rsid w:val="004D5074"/>
    <w:rsid w:val="004D5BC8"/>
    <w:rsid w:val="004D6B2C"/>
    <w:rsid w:val="004E22F3"/>
    <w:rsid w:val="004E2957"/>
    <w:rsid w:val="004E3224"/>
    <w:rsid w:val="004E3B9A"/>
    <w:rsid w:val="004E43BA"/>
    <w:rsid w:val="004E47D2"/>
    <w:rsid w:val="004E499C"/>
    <w:rsid w:val="004E4BD5"/>
    <w:rsid w:val="004E4E63"/>
    <w:rsid w:val="004E6B28"/>
    <w:rsid w:val="004E7857"/>
    <w:rsid w:val="004F04F9"/>
    <w:rsid w:val="004F0E03"/>
    <w:rsid w:val="004F19CA"/>
    <w:rsid w:val="004F1C93"/>
    <w:rsid w:val="004F2C8A"/>
    <w:rsid w:val="004F3620"/>
    <w:rsid w:val="004F3762"/>
    <w:rsid w:val="004F5DA7"/>
    <w:rsid w:val="004F5DFD"/>
    <w:rsid w:val="004F6D38"/>
    <w:rsid w:val="004F71E4"/>
    <w:rsid w:val="00500C29"/>
    <w:rsid w:val="0050212D"/>
    <w:rsid w:val="0050323C"/>
    <w:rsid w:val="00503377"/>
    <w:rsid w:val="00504315"/>
    <w:rsid w:val="005049FD"/>
    <w:rsid w:val="00505230"/>
    <w:rsid w:val="0050533F"/>
    <w:rsid w:val="0050535C"/>
    <w:rsid w:val="00505B96"/>
    <w:rsid w:val="0050746C"/>
    <w:rsid w:val="00510381"/>
    <w:rsid w:val="005117E0"/>
    <w:rsid w:val="00511E62"/>
    <w:rsid w:val="005123D1"/>
    <w:rsid w:val="0051242E"/>
    <w:rsid w:val="00514163"/>
    <w:rsid w:val="00514337"/>
    <w:rsid w:val="0051489E"/>
    <w:rsid w:val="00514974"/>
    <w:rsid w:val="0051569C"/>
    <w:rsid w:val="00515DE2"/>
    <w:rsid w:val="005168F5"/>
    <w:rsid w:val="005218A0"/>
    <w:rsid w:val="005219E4"/>
    <w:rsid w:val="00521AE0"/>
    <w:rsid w:val="00524C94"/>
    <w:rsid w:val="00525C06"/>
    <w:rsid w:val="00525EA3"/>
    <w:rsid w:val="00526F34"/>
    <w:rsid w:val="00527580"/>
    <w:rsid w:val="00530291"/>
    <w:rsid w:val="00530680"/>
    <w:rsid w:val="00530882"/>
    <w:rsid w:val="00530BBC"/>
    <w:rsid w:val="005319CA"/>
    <w:rsid w:val="00532458"/>
    <w:rsid w:val="00533C90"/>
    <w:rsid w:val="00534EDA"/>
    <w:rsid w:val="00534F27"/>
    <w:rsid w:val="00536A36"/>
    <w:rsid w:val="00536C61"/>
    <w:rsid w:val="0054040D"/>
    <w:rsid w:val="00541D41"/>
    <w:rsid w:val="00545288"/>
    <w:rsid w:val="00550C23"/>
    <w:rsid w:val="00550CBF"/>
    <w:rsid w:val="00551699"/>
    <w:rsid w:val="005516AE"/>
    <w:rsid w:val="005517F0"/>
    <w:rsid w:val="00552837"/>
    <w:rsid w:val="005534FC"/>
    <w:rsid w:val="00553F7A"/>
    <w:rsid w:val="00554B1D"/>
    <w:rsid w:val="00554ED8"/>
    <w:rsid w:val="005552E1"/>
    <w:rsid w:val="00555726"/>
    <w:rsid w:val="00555D7D"/>
    <w:rsid w:val="005566D5"/>
    <w:rsid w:val="00556CA3"/>
    <w:rsid w:val="005606CA"/>
    <w:rsid w:val="00560EAA"/>
    <w:rsid w:val="00561A15"/>
    <w:rsid w:val="00561E77"/>
    <w:rsid w:val="0056230E"/>
    <w:rsid w:val="00562863"/>
    <w:rsid w:val="00562C49"/>
    <w:rsid w:val="00563586"/>
    <w:rsid w:val="00563FCE"/>
    <w:rsid w:val="00565587"/>
    <w:rsid w:val="00566492"/>
    <w:rsid w:val="00570243"/>
    <w:rsid w:val="0057084A"/>
    <w:rsid w:val="005709DD"/>
    <w:rsid w:val="00570C5C"/>
    <w:rsid w:val="005711B6"/>
    <w:rsid w:val="005726E9"/>
    <w:rsid w:val="00573117"/>
    <w:rsid w:val="0057410A"/>
    <w:rsid w:val="00574511"/>
    <w:rsid w:val="005750F7"/>
    <w:rsid w:val="0057673D"/>
    <w:rsid w:val="005772C3"/>
    <w:rsid w:val="00577F36"/>
    <w:rsid w:val="0058058B"/>
    <w:rsid w:val="005819BB"/>
    <w:rsid w:val="00581B1C"/>
    <w:rsid w:val="005822CF"/>
    <w:rsid w:val="00582788"/>
    <w:rsid w:val="00583101"/>
    <w:rsid w:val="0058407C"/>
    <w:rsid w:val="00586C30"/>
    <w:rsid w:val="00586E00"/>
    <w:rsid w:val="00587205"/>
    <w:rsid w:val="00587728"/>
    <w:rsid w:val="00592A3C"/>
    <w:rsid w:val="00594217"/>
    <w:rsid w:val="00595842"/>
    <w:rsid w:val="00596280"/>
    <w:rsid w:val="00596C96"/>
    <w:rsid w:val="0059747A"/>
    <w:rsid w:val="0059790E"/>
    <w:rsid w:val="005A0135"/>
    <w:rsid w:val="005A2A95"/>
    <w:rsid w:val="005A2E60"/>
    <w:rsid w:val="005A33A7"/>
    <w:rsid w:val="005A3A1D"/>
    <w:rsid w:val="005A503E"/>
    <w:rsid w:val="005A51F6"/>
    <w:rsid w:val="005A57A6"/>
    <w:rsid w:val="005A73FB"/>
    <w:rsid w:val="005A7AEA"/>
    <w:rsid w:val="005A7E3D"/>
    <w:rsid w:val="005B0D49"/>
    <w:rsid w:val="005B193A"/>
    <w:rsid w:val="005B1F63"/>
    <w:rsid w:val="005B2660"/>
    <w:rsid w:val="005B27E8"/>
    <w:rsid w:val="005B3870"/>
    <w:rsid w:val="005B3DD0"/>
    <w:rsid w:val="005B4975"/>
    <w:rsid w:val="005B4EC7"/>
    <w:rsid w:val="005B7613"/>
    <w:rsid w:val="005B76C3"/>
    <w:rsid w:val="005C074E"/>
    <w:rsid w:val="005C0C6F"/>
    <w:rsid w:val="005C1549"/>
    <w:rsid w:val="005C2A5E"/>
    <w:rsid w:val="005C35D6"/>
    <w:rsid w:val="005C36EC"/>
    <w:rsid w:val="005C5444"/>
    <w:rsid w:val="005C58EA"/>
    <w:rsid w:val="005C64D7"/>
    <w:rsid w:val="005C6AD9"/>
    <w:rsid w:val="005C747E"/>
    <w:rsid w:val="005C76F9"/>
    <w:rsid w:val="005C7C1E"/>
    <w:rsid w:val="005D2387"/>
    <w:rsid w:val="005D2544"/>
    <w:rsid w:val="005D3047"/>
    <w:rsid w:val="005D3F2D"/>
    <w:rsid w:val="005D5B6A"/>
    <w:rsid w:val="005D5EB6"/>
    <w:rsid w:val="005D7648"/>
    <w:rsid w:val="005D7A49"/>
    <w:rsid w:val="005E5D2C"/>
    <w:rsid w:val="005E661E"/>
    <w:rsid w:val="005E719F"/>
    <w:rsid w:val="005F0176"/>
    <w:rsid w:val="005F0C14"/>
    <w:rsid w:val="005F0C9D"/>
    <w:rsid w:val="005F0F2B"/>
    <w:rsid w:val="005F1E78"/>
    <w:rsid w:val="005F22BA"/>
    <w:rsid w:val="005F33F3"/>
    <w:rsid w:val="005F3D14"/>
    <w:rsid w:val="005F4BE9"/>
    <w:rsid w:val="005F4FA8"/>
    <w:rsid w:val="005F6A7B"/>
    <w:rsid w:val="005F7614"/>
    <w:rsid w:val="005F7CC8"/>
    <w:rsid w:val="00600D21"/>
    <w:rsid w:val="00600F1A"/>
    <w:rsid w:val="006014CB"/>
    <w:rsid w:val="006025CC"/>
    <w:rsid w:val="006037D1"/>
    <w:rsid w:val="00603BDA"/>
    <w:rsid w:val="00604449"/>
    <w:rsid w:val="006046AF"/>
    <w:rsid w:val="0060564F"/>
    <w:rsid w:val="00606A57"/>
    <w:rsid w:val="00606E9B"/>
    <w:rsid w:val="006074B6"/>
    <w:rsid w:val="00610536"/>
    <w:rsid w:val="00612CBC"/>
    <w:rsid w:val="00612FB3"/>
    <w:rsid w:val="006135B8"/>
    <w:rsid w:val="006135BE"/>
    <w:rsid w:val="00613E05"/>
    <w:rsid w:val="00613EFD"/>
    <w:rsid w:val="006152DD"/>
    <w:rsid w:val="00615A4A"/>
    <w:rsid w:val="00615C62"/>
    <w:rsid w:val="00615D10"/>
    <w:rsid w:val="00617039"/>
    <w:rsid w:val="00617786"/>
    <w:rsid w:val="00620457"/>
    <w:rsid w:val="00620ACB"/>
    <w:rsid w:val="00622169"/>
    <w:rsid w:val="00622BBB"/>
    <w:rsid w:val="00624979"/>
    <w:rsid w:val="00624CD3"/>
    <w:rsid w:val="00625F3E"/>
    <w:rsid w:val="00627DCD"/>
    <w:rsid w:val="00630458"/>
    <w:rsid w:val="00630564"/>
    <w:rsid w:val="00631351"/>
    <w:rsid w:val="00632701"/>
    <w:rsid w:val="00632DF8"/>
    <w:rsid w:val="0063311D"/>
    <w:rsid w:val="00633248"/>
    <w:rsid w:val="0063389A"/>
    <w:rsid w:val="00634925"/>
    <w:rsid w:val="00635397"/>
    <w:rsid w:val="00641B67"/>
    <w:rsid w:val="006436BD"/>
    <w:rsid w:val="0064375D"/>
    <w:rsid w:val="0064667C"/>
    <w:rsid w:val="00647608"/>
    <w:rsid w:val="00650E56"/>
    <w:rsid w:val="00650EC1"/>
    <w:rsid w:val="00651D49"/>
    <w:rsid w:val="00653497"/>
    <w:rsid w:val="006538D8"/>
    <w:rsid w:val="00653BFE"/>
    <w:rsid w:val="00654DFE"/>
    <w:rsid w:val="006553B9"/>
    <w:rsid w:val="00656A5B"/>
    <w:rsid w:val="0065759C"/>
    <w:rsid w:val="00657A7C"/>
    <w:rsid w:val="00661C1F"/>
    <w:rsid w:val="00662896"/>
    <w:rsid w:val="00662F7B"/>
    <w:rsid w:val="00663063"/>
    <w:rsid w:val="006633F9"/>
    <w:rsid w:val="00663570"/>
    <w:rsid w:val="0066391A"/>
    <w:rsid w:val="0066421E"/>
    <w:rsid w:val="00665C05"/>
    <w:rsid w:val="00665EF2"/>
    <w:rsid w:val="00666065"/>
    <w:rsid w:val="00670610"/>
    <w:rsid w:val="00670C6D"/>
    <w:rsid w:val="0067127E"/>
    <w:rsid w:val="00671501"/>
    <w:rsid w:val="00672981"/>
    <w:rsid w:val="00672A2E"/>
    <w:rsid w:val="00673EFF"/>
    <w:rsid w:val="006740CB"/>
    <w:rsid w:val="00676003"/>
    <w:rsid w:val="00677CD8"/>
    <w:rsid w:val="00677F38"/>
    <w:rsid w:val="00680294"/>
    <w:rsid w:val="00680864"/>
    <w:rsid w:val="006819A9"/>
    <w:rsid w:val="00681B54"/>
    <w:rsid w:val="00685CF2"/>
    <w:rsid w:val="006876E0"/>
    <w:rsid w:val="00687AC9"/>
    <w:rsid w:val="006908AB"/>
    <w:rsid w:val="00690C88"/>
    <w:rsid w:val="00690E14"/>
    <w:rsid w:val="006912CD"/>
    <w:rsid w:val="0069185E"/>
    <w:rsid w:val="00691926"/>
    <w:rsid w:val="00691D06"/>
    <w:rsid w:val="00691FAB"/>
    <w:rsid w:val="006920E8"/>
    <w:rsid w:val="006926A6"/>
    <w:rsid w:val="00692F26"/>
    <w:rsid w:val="00693FCB"/>
    <w:rsid w:val="006940DC"/>
    <w:rsid w:val="00694BAC"/>
    <w:rsid w:val="006952DB"/>
    <w:rsid w:val="00695C0E"/>
    <w:rsid w:val="00696AE1"/>
    <w:rsid w:val="006A2169"/>
    <w:rsid w:val="006A3D59"/>
    <w:rsid w:val="006A3E3B"/>
    <w:rsid w:val="006A45A5"/>
    <w:rsid w:val="006A5570"/>
    <w:rsid w:val="006A5995"/>
    <w:rsid w:val="006A5D4D"/>
    <w:rsid w:val="006B0176"/>
    <w:rsid w:val="006B0372"/>
    <w:rsid w:val="006B0610"/>
    <w:rsid w:val="006B1A0B"/>
    <w:rsid w:val="006B1E7D"/>
    <w:rsid w:val="006B3533"/>
    <w:rsid w:val="006B64B6"/>
    <w:rsid w:val="006B68B3"/>
    <w:rsid w:val="006B6B24"/>
    <w:rsid w:val="006B6D15"/>
    <w:rsid w:val="006C16B5"/>
    <w:rsid w:val="006C1AA9"/>
    <w:rsid w:val="006C1C5A"/>
    <w:rsid w:val="006C201A"/>
    <w:rsid w:val="006C2AB8"/>
    <w:rsid w:val="006C36EE"/>
    <w:rsid w:val="006C4377"/>
    <w:rsid w:val="006C5169"/>
    <w:rsid w:val="006C5914"/>
    <w:rsid w:val="006C70C7"/>
    <w:rsid w:val="006C7C9A"/>
    <w:rsid w:val="006D0A6A"/>
    <w:rsid w:val="006D0BC4"/>
    <w:rsid w:val="006D0F87"/>
    <w:rsid w:val="006D1AF0"/>
    <w:rsid w:val="006D2C76"/>
    <w:rsid w:val="006D389F"/>
    <w:rsid w:val="006D3CD0"/>
    <w:rsid w:val="006D5E63"/>
    <w:rsid w:val="006D6ABE"/>
    <w:rsid w:val="006D6EFD"/>
    <w:rsid w:val="006E0558"/>
    <w:rsid w:val="006E3E20"/>
    <w:rsid w:val="006E4AEB"/>
    <w:rsid w:val="006E4F78"/>
    <w:rsid w:val="006E5033"/>
    <w:rsid w:val="006E531F"/>
    <w:rsid w:val="006E62DA"/>
    <w:rsid w:val="006E6AEC"/>
    <w:rsid w:val="006E793B"/>
    <w:rsid w:val="006E7D1A"/>
    <w:rsid w:val="006F00D7"/>
    <w:rsid w:val="006F0560"/>
    <w:rsid w:val="006F0991"/>
    <w:rsid w:val="006F1092"/>
    <w:rsid w:val="006F16DC"/>
    <w:rsid w:val="006F2FE6"/>
    <w:rsid w:val="006F3507"/>
    <w:rsid w:val="006F382F"/>
    <w:rsid w:val="006F3D6F"/>
    <w:rsid w:val="006F4D08"/>
    <w:rsid w:val="006F67F3"/>
    <w:rsid w:val="006F6C48"/>
    <w:rsid w:val="006F6E94"/>
    <w:rsid w:val="00701157"/>
    <w:rsid w:val="00701BBB"/>
    <w:rsid w:val="00701CC9"/>
    <w:rsid w:val="00701F5D"/>
    <w:rsid w:val="00702695"/>
    <w:rsid w:val="007027AC"/>
    <w:rsid w:val="00703DA0"/>
    <w:rsid w:val="00703E54"/>
    <w:rsid w:val="00704A0F"/>
    <w:rsid w:val="00704FE7"/>
    <w:rsid w:val="007057D1"/>
    <w:rsid w:val="007060E8"/>
    <w:rsid w:val="00706E2E"/>
    <w:rsid w:val="00706F4F"/>
    <w:rsid w:val="007100AB"/>
    <w:rsid w:val="00710463"/>
    <w:rsid w:val="007113BD"/>
    <w:rsid w:val="00712633"/>
    <w:rsid w:val="00713585"/>
    <w:rsid w:val="007137CB"/>
    <w:rsid w:val="007142BF"/>
    <w:rsid w:val="00714507"/>
    <w:rsid w:val="0071556E"/>
    <w:rsid w:val="00715C0D"/>
    <w:rsid w:val="007163FA"/>
    <w:rsid w:val="0071671D"/>
    <w:rsid w:val="00717337"/>
    <w:rsid w:val="007173A7"/>
    <w:rsid w:val="007179EB"/>
    <w:rsid w:val="00717BE1"/>
    <w:rsid w:val="00722724"/>
    <w:rsid w:val="00722B16"/>
    <w:rsid w:val="007259AF"/>
    <w:rsid w:val="007260BB"/>
    <w:rsid w:val="00726161"/>
    <w:rsid w:val="00726697"/>
    <w:rsid w:val="007270C0"/>
    <w:rsid w:val="00730C56"/>
    <w:rsid w:val="00731862"/>
    <w:rsid w:val="00731DD5"/>
    <w:rsid w:val="00731EB1"/>
    <w:rsid w:val="00732864"/>
    <w:rsid w:val="0073433B"/>
    <w:rsid w:val="00734453"/>
    <w:rsid w:val="00734BEB"/>
    <w:rsid w:val="007354EF"/>
    <w:rsid w:val="00736412"/>
    <w:rsid w:val="00736B2F"/>
    <w:rsid w:val="00736D0B"/>
    <w:rsid w:val="00736D7C"/>
    <w:rsid w:val="00742A6B"/>
    <w:rsid w:val="00743762"/>
    <w:rsid w:val="00744673"/>
    <w:rsid w:val="00746566"/>
    <w:rsid w:val="00746B1A"/>
    <w:rsid w:val="007504CF"/>
    <w:rsid w:val="00750BA9"/>
    <w:rsid w:val="00750E49"/>
    <w:rsid w:val="0075112A"/>
    <w:rsid w:val="00751A96"/>
    <w:rsid w:val="007527B0"/>
    <w:rsid w:val="007528E9"/>
    <w:rsid w:val="00753366"/>
    <w:rsid w:val="0075369C"/>
    <w:rsid w:val="007543D0"/>
    <w:rsid w:val="00755206"/>
    <w:rsid w:val="00755DDF"/>
    <w:rsid w:val="00756EB1"/>
    <w:rsid w:val="007571A7"/>
    <w:rsid w:val="007575D2"/>
    <w:rsid w:val="0076128A"/>
    <w:rsid w:val="00763031"/>
    <w:rsid w:val="007631D5"/>
    <w:rsid w:val="0076329B"/>
    <w:rsid w:val="00767599"/>
    <w:rsid w:val="00767BEA"/>
    <w:rsid w:val="007715BF"/>
    <w:rsid w:val="00771BA8"/>
    <w:rsid w:val="00771C4E"/>
    <w:rsid w:val="0077327C"/>
    <w:rsid w:val="00773ACD"/>
    <w:rsid w:val="00773BC7"/>
    <w:rsid w:val="0077406E"/>
    <w:rsid w:val="00777D71"/>
    <w:rsid w:val="00780B08"/>
    <w:rsid w:val="00782369"/>
    <w:rsid w:val="00782E94"/>
    <w:rsid w:val="0078597C"/>
    <w:rsid w:val="00786904"/>
    <w:rsid w:val="007875EA"/>
    <w:rsid w:val="00787D79"/>
    <w:rsid w:val="0079103D"/>
    <w:rsid w:val="0079436D"/>
    <w:rsid w:val="00795B62"/>
    <w:rsid w:val="00795DA4"/>
    <w:rsid w:val="00796AD9"/>
    <w:rsid w:val="007A1DC6"/>
    <w:rsid w:val="007A1FCF"/>
    <w:rsid w:val="007A2EA5"/>
    <w:rsid w:val="007A2FEF"/>
    <w:rsid w:val="007A519A"/>
    <w:rsid w:val="007A5F97"/>
    <w:rsid w:val="007A730D"/>
    <w:rsid w:val="007A789A"/>
    <w:rsid w:val="007B0A8E"/>
    <w:rsid w:val="007B2009"/>
    <w:rsid w:val="007B25CA"/>
    <w:rsid w:val="007B3CB4"/>
    <w:rsid w:val="007B41C3"/>
    <w:rsid w:val="007B5030"/>
    <w:rsid w:val="007B5A69"/>
    <w:rsid w:val="007C0149"/>
    <w:rsid w:val="007C047D"/>
    <w:rsid w:val="007C1E22"/>
    <w:rsid w:val="007C2A6D"/>
    <w:rsid w:val="007C2ED9"/>
    <w:rsid w:val="007C3C0A"/>
    <w:rsid w:val="007C3D8A"/>
    <w:rsid w:val="007C5813"/>
    <w:rsid w:val="007C5EDC"/>
    <w:rsid w:val="007C7399"/>
    <w:rsid w:val="007D1138"/>
    <w:rsid w:val="007D139C"/>
    <w:rsid w:val="007D219B"/>
    <w:rsid w:val="007D6465"/>
    <w:rsid w:val="007D6771"/>
    <w:rsid w:val="007D6AE7"/>
    <w:rsid w:val="007D71FE"/>
    <w:rsid w:val="007D7524"/>
    <w:rsid w:val="007E0C42"/>
    <w:rsid w:val="007E1647"/>
    <w:rsid w:val="007E31EA"/>
    <w:rsid w:val="007E3883"/>
    <w:rsid w:val="007E40F6"/>
    <w:rsid w:val="007E47B2"/>
    <w:rsid w:val="007E69AD"/>
    <w:rsid w:val="007E6C4A"/>
    <w:rsid w:val="007E71CB"/>
    <w:rsid w:val="007F19CF"/>
    <w:rsid w:val="007F328B"/>
    <w:rsid w:val="007F6991"/>
    <w:rsid w:val="007F6E6E"/>
    <w:rsid w:val="007F7764"/>
    <w:rsid w:val="007F7846"/>
    <w:rsid w:val="007F7DEF"/>
    <w:rsid w:val="008006CD"/>
    <w:rsid w:val="00801831"/>
    <w:rsid w:val="008019DD"/>
    <w:rsid w:val="00802314"/>
    <w:rsid w:val="008023A8"/>
    <w:rsid w:val="0080291D"/>
    <w:rsid w:val="00802D1C"/>
    <w:rsid w:val="0080424B"/>
    <w:rsid w:val="00804960"/>
    <w:rsid w:val="008049B1"/>
    <w:rsid w:val="00805A4C"/>
    <w:rsid w:val="00805B33"/>
    <w:rsid w:val="00806016"/>
    <w:rsid w:val="008105C5"/>
    <w:rsid w:val="008113D3"/>
    <w:rsid w:val="0081171C"/>
    <w:rsid w:val="00812D85"/>
    <w:rsid w:val="00812DA0"/>
    <w:rsid w:val="0081309D"/>
    <w:rsid w:val="00815627"/>
    <w:rsid w:val="0081583C"/>
    <w:rsid w:val="00816391"/>
    <w:rsid w:val="00820BEF"/>
    <w:rsid w:val="0082197B"/>
    <w:rsid w:val="00821A91"/>
    <w:rsid w:val="00821BD7"/>
    <w:rsid w:val="0082214E"/>
    <w:rsid w:val="00823089"/>
    <w:rsid w:val="00824203"/>
    <w:rsid w:val="00824BA7"/>
    <w:rsid w:val="0082545D"/>
    <w:rsid w:val="00826060"/>
    <w:rsid w:val="0082651E"/>
    <w:rsid w:val="00827C98"/>
    <w:rsid w:val="00830729"/>
    <w:rsid w:val="008317BC"/>
    <w:rsid w:val="00832854"/>
    <w:rsid w:val="00832B47"/>
    <w:rsid w:val="00833155"/>
    <w:rsid w:val="00834400"/>
    <w:rsid w:val="0083457B"/>
    <w:rsid w:val="00834D14"/>
    <w:rsid w:val="0083689E"/>
    <w:rsid w:val="00836F92"/>
    <w:rsid w:val="008401E3"/>
    <w:rsid w:val="00840EB7"/>
    <w:rsid w:val="00842A86"/>
    <w:rsid w:val="00842DD9"/>
    <w:rsid w:val="00843395"/>
    <w:rsid w:val="008438DC"/>
    <w:rsid w:val="0084461B"/>
    <w:rsid w:val="008453ED"/>
    <w:rsid w:val="0084573F"/>
    <w:rsid w:val="00846274"/>
    <w:rsid w:val="0085073A"/>
    <w:rsid w:val="00850D1A"/>
    <w:rsid w:val="00851F72"/>
    <w:rsid w:val="008528B3"/>
    <w:rsid w:val="00852F76"/>
    <w:rsid w:val="00853AEC"/>
    <w:rsid w:val="00854296"/>
    <w:rsid w:val="0085434C"/>
    <w:rsid w:val="00855AB0"/>
    <w:rsid w:val="008560CF"/>
    <w:rsid w:val="0085738C"/>
    <w:rsid w:val="0086047C"/>
    <w:rsid w:val="00860948"/>
    <w:rsid w:val="00860C06"/>
    <w:rsid w:val="008612B5"/>
    <w:rsid w:val="00861557"/>
    <w:rsid w:val="008630E1"/>
    <w:rsid w:val="0086446A"/>
    <w:rsid w:val="00865776"/>
    <w:rsid w:val="0086697F"/>
    <w:rsid w:val="00867538"/>
    <w:rsid w:val="0086794E"/>
    <w:rsid w:val="00867DB4"/>
    <w:rsid w:val="00870E9A"/>
    <w:rsid w:val="00872909"/>
    <w:rsid w:val="0087498B"/>
    <w:rsid w:val="00875710"/>
    <w:rsid w:val="00875D4D"/>
    <w:rsid w:val="008767D0"/>
    <w:rsid w:val="0087798F"/>
    <w:rsid w:val="00880A66"/>
    <w:rsid w:val="00881E70"/>
    <w:rsid w:val="00882126"/>
    <w:rsid w:val="008837ED"/>
    <w:rsid w:val="00883D7B"/>
    <w:rsid w:val="00884815"/>
    <w:rsid w:val="00885568"/>
    <w:rsid w:val="00885EC6"/>
    <w:rsid w:val="008879EF"/>
    <w:rsid w:val="008911D0"/>
    <w:rsid w:val="00891298"/>
    <w:rsid w:val="00891376"/>
    <w:rsid w:val="0089151A"/>
    <w:rsid w:val="00892E2F"/>
    <w:rsid w:val="008934BE"/>
    <w:rsid w:val="00896737"/>
    <w:rsid w:val="008969AE"/>
    <w:rsid w:val="00897FF9"/>
    <w:rsid w:val="008A0857"/>
    <w:rsid w:val="008A0DCD"/>
    <w:rsid w:val="008A3D46"/>
    <w:rsid w:val="008A3FD4"/>
    <w:rsid w:val="008A4EE4"/>
    <w:rsid w:val="008A5731"/>
    <w:rsid w:val="008A6A32"/>
    <w:rsid w:val="008A7830"/>
    <w:rsid w:val="008B0034"/>
    <w:rsid w:val="008B1D82"/>
    <w:rsid w:val="008B312E"/>
    <w:rsid w:val="008B6005"/>
    <w:rsid w:val="008B7014"/>
    <w:rsid w:val="008C1672"/>
    <w:rsid w:val="008C25EF"/>
    <w:rsid w:val="008C38BC"/>
    <w:rsid w:val="008C3C9D"/>
    <w:rsid w:val="008C60BF"/>
    <w:rsid w:val="008C685C"/>
    <w:rsid w:val="008C6AC0"/>
    <w:rsid w:val="008C726A"/>
    <w:rsid w:val="008C797B"/>
    <w:rsid w:val="008D0ACA"/>
    <w:rsid w:val="008D2791"/>
    <w:rsid w:val="008D2BE6"/>
    <w:rsid w:val="008D2F32"/>
    <w:rsid w:val="008D3887"/>
    <w:rsid w:val="008D426D"/>
    <w:rsid w:val="008D530D"/>
    <w:rsid w:val="008D565C"/>
    <w:rsid w:val="008D5DEF"/>
    <w:rsid w:val="008D5F3C"/>
    <w:rsid w:val="008D6655"/>
    <w:rsid w:val="008D77BB"/>
    <w:rsid w:val="008E0182"/>
    <w:rsid w:val="008E097B"/>
    <w:rsid w:val="008E0E38"/>
    <w:rsid w:val="008E0EAF"/>
    <w:rsid w:val="008E3792"/>
    <w:rsid w:val="008E57FA"/>
    <w:rsid w:val="008E5A20"/>
    <w:rsid w:val="008E5D15"/>
    <w:rsid w:val="008E6638"/>
    <w:rsid w:val="008E7CDE"/>
    <w:rsid w:val="008F0DB5"/>
    <w:rsid w:val="008F12C7"/>
    <w:rsid w:val="008F13C0"/>
    <w:rsid w:val="008F1FC2"/>
    <w:rsid w:val="008F2A4E"/>
    <w:rsid w:val="008F30A0"/>
    <w:rsid w:val="008F5030"/>
    <w:rsid w:val="008F5037"/>
    <w:rsid w:val="008F62FE"/>
    <w:rsid w:val="008F6E49"/>
    <w:rsid w:val="008F733A"/>
    <w:rsid w:val="00900C1B"/>
    <w:rsid w:val="00902D36"/>
    <w:rsid w:val="00903B4C"/>
    <w:rsid w:val="00903CA3"/>
    <w:rsid w:val="00905046"/>
    <w:rsid w:val="00905796"/>
    <w:rsid w:val="00905D9B"/>
    <w:rsid w:val="00907D4B"/>
    <w:rsid w:val="00910BC5"/>
    <w:rsid w:val="009121E4"/>
    <w:rsid w:val="0091290C"/>
    <w:rsid w:val="00912FBB"/>
    <w:rsid w:val="00913052"/>
    <w:rsid w:val="00913806"/>
    <w:rsid w:val="00914772"/>
    <w:rsid w:val="00915DF8"/>
    <w:rsid w:val="00916A42"/>
    <w:rsid w:val="00917498"/>
    <w:rsid w:val="00917CAD"/>
    <w:rsid w:val="00920BF1"/>
    <w:rsid w:val="00922334"/>
    <w:rsid w:val="00922C07"/>
    <w:rsid w:val="0092312A"/>
    <w:rsid w:val="00923BF1"/>
    <w:rsid w:val="009259F9"/>
    <w:rsid w:val="00925D62"/>
    <w:rsid w:val="00926306"/>
    <w:rsid w:val="00926989"/>
    <w:rsid w:val="00927570"/>
    <w:rsid w:val="00927D1C"/>
    <w:rsid w:val="00930128"/>
    <w:rsid w:val="009326B8"/>
    <w:rsid w:val="00933B47"/>
    <w:rsid w:val="00933E0A"/>
    <w:rsid w:val="00933FD8"/>
    <w:rsid w:val="00934C72"/>
    <w:rsid w:val="009375EB"/>
    <w:rsid w:val="009376A4"/>
    <w:rsid w:val="00937B26"/>
    <w:rsid w:val="00937CFE"/>
    <w:rsid w:val="0094007D"/>
    <w:rsid w:val="009409CC"/>
    <w:rsid w:val="009441BF"/>
    <w:rsid w:val="00944209"/>
    <w:rsid w:val="00944E78"/>
    <w:rsid w:val="00945FB3"/>
    <w:rsid w:val="009465D7"/>
    <w:rsid w:val="00946EEA"/>
    <w:rsid w:val="009511C2"/>
    <w:rsid w:val="00951F7C"/>
    <w:rsid w:val="00953A97"/>
    <w:rsid w:val="00954ABB"/>
    <w:rsid w:val="00954C34"/>
    <w:rsid w:val="00954DA8"/>
    <w:rsid w:val="00955208"/>
    <w:rsid w:val="00956054"/>
    <w:rsid w:val="00960294"/>
    <w:rsid w:val="00960EE5"/>
    <w:rsid w:val="0096115E"/>
    <w:rsid w:val="009621F2"/>
    <w:rsid w:val="00962324"/>
    <w:rsid w:val="009627CE"/>
    <w:rsid w:val="00962F29"/>
    <w:rsid w:val="009632BF"/>
    <w:rsid w:val="0096412E"/>
    <w:rsid w:val="009652DF"/>
    <w:rsid w:val="00965D95"/>
    <w:rsid w:val="00965E16"/>
    <w:rsid w:val="00965F28"/>
    <w:rsid w:val="00966099"/>
    <w:rsid w:val="00967C52"/>
    <w:rsid w:val="00971369"/>
    <w:rsid w:val="009735CD"/>
    <w:rsid w:val="009741CC"/>
    <w:rsid w:val="009750AE"/>
    <w:rsid w:val="00975B05"/>
    <w:rsid w:val="00977802"/>
    <w:rsid w:val="00977AE2"/>
    <w:rsid w:val="00977B3E"/>
    <w:rsid w:val="00980157"/>
    <w:rsid w:val="0098046B"/>
    <w:rsid w:val="00980E70"/>
    <w:rsid w:val="00980EFF"/>
    <w:rsid w:val="00982DED"/>
    <w:rsid w:val="009837BE"/>
    <w:rsid w:val="00983D5B"/>
    <w:rsid w:val="0098408E"/>
    <w:rsid w:val="0098463F"/>
    <w:rsid w:val="00984FFE"/>
    <w:rsid w:val="00985DA6"/>
    <w:rsid w:val="00986099"/>
    <w:rsid w:val="009863F3"/>
    <w:rsid w:val="00987DA9"/>
    <w:rsid w:val="00990207"/>
    <w:rsid w:val="00990272"/>
    <w:rsid w:val="009907B7"/>
    <w:rsid w:val="0099097A"/>
    <w:rsid w:val="00990D5A"/>
    <w:rsid w:val="00991DBE"/>
    <w:rsid w:val="009922A5"/>
    <w:rsid w:val="009928C9"/>
    <w:rsid w:val="00992F5B"/>
    <w:rsid w:val="00993421"/>
    <w:rsid w:val="009963EE"/>
    <w:rsid w:val="009A0543"/>
    <w:rsid w:val="009A294A"/>
    <w:rsid w:val="009A36B0"/>
    <w:rsid w:val="009A3BB7"/>
    <w:rsid w:val="009A43E1"/>
    <w:rsid w:val="009A5952"/>
    <w:rsid w:val="009A59D7"/>
    <w:rsid w:val="009A70ED"/>
    <w:rsid w:val="009A7651"/>
    <w:rsid w:val="009B0B33"/>
    <w:rsid w:val="009B0C25"/>
    <w:rsid w:val="009B0FF9"/>
    <w:rsid w:val="009B11FF"/>
    <w:rsid w:val="009B1B8B"/>
    <w:rsid w:val="009B23E0"/>
    <w:rsid w:val="009B39A1"/>
    <w:rsid w:val="009B4894"/>
    <w:rsid w:val="009B53B4"/>
    <w:rsid w:val="009B54B2"/>
    <w:rsid w:val="009B5531"/>
    <w:rsid w:val="009B6C64"/>
    <w:rsid w:val="009B791E"/>
    <w:rsid w:val="009B79B7"/>
    <w:rsid w:val="009C1048"/>
    <w:rsid w:val="009C1408"/>
    <w:rsid w:val="009C159D"/>
    <w:rsid w:val="009C1772"/>
    <w:rsid w:val="009C539E"/>
    <w:rsid w:val="009C7413"/>
    <w:rsid w:val="009C7708"/>
    <w:rsid w:val="009D0F3C"/>
    <w:rsid w:val="009D194E"/>
    <w:rsid w:val="009D1DAF"/>
    <w:rsid w:val="009D2C66"/>
    <w:rsid w:val="009D2CB9"/>
    <w:rsid w:val="009D34BA"/>
    <w:rsid w:val="009D3B52"/>
    <w:rsid w:val="009D3DE3"/>
    <w:rsid w:val="009D42AF"/>
    <w:rsid w:val="009D45EF"/>
    <w:rsid w:val="009D4AD8"/>
    <w:rsid w:val="009D575A"/>
    <w:rsid w:val="009D5D6F"/>
    <w:rsid w:val="009E0693"/>
    <w:rsid w:val="009E08D4"/>
    <w:rsid w:val="009E0BFA"/>
    <w:rsid w:val="009E0CCE"/>
    <w:rsid w:val="009E1BEA"/>
    <w:rsid w:val="009E2744"/>
    <w:rsid w:val="009E2E0C"/>
    <w:rsid w:val="009E2FB3"/>
    <w:rsid w:val="009E3117"/>
    <w:rsid w:val="009E4E8B"/>
    <w:rsid w:val="009E5152"/>
    <w:rsid w:val="009E571A"/>
    <w:rsid w:val="009E57F9"/>
    <w:rsid w:val="009E5D2E"/>
    <w:rsid w:val="009E627A"/>
    <w:rsid w:val="009E7C0F"/>
    <w:rsid w:val="009F0F06"/>
    <w:rsid w:val="009F130A"/>
    <w:rsid w:val="009F19D9"/>
    <w:rsid w:val="009F30F8"/>
    <w:rsid w:val="009F43F6"/>
    <w:rsid w:val="009F5272"/>
    <w:rsid w:val="009F6350"/>
    <w:rsid w:val="009F6E1D"/>
    <w:rsid w:val="009F6F8D"/>
    <w:rsid w:val="009F706F"/>
    <w:rsid w:val="009F71D8"/>
    <w:rsid w:val="009F76AC"/>
    <w:rsid w:val="009F7846"/>
    <w:rsid w:val="009F7F2E"/>
    <w:rsid w:val="00A006AA"/>
    <w:rsid w:val="00A0088B"/>
    <w:rsid w:val="00A0121C"/>
    <w:rsid w:val="00A01D41"/>
    <w:rsid w:val="00A02B0E"/>
    <w:rsid w:val="00A03D4D"/>
    <w:rsid w:val="00A03DAD"/>
    <w:rsid w:val="00A042D7"/>
    <w:rsid w:val="00A0523A"/>
    <w:rsid w:val="00A058AD"/>
    <w:rsid w:val="00A062FD"/>
    <w:rsid w:val="00A07241"/>
    <w:rsid w:val="00A0773F"/>
    <w:rsid w:val="00A10968"/>
    <w:rsid w:val="00A10CB9"/>
    <w:rsid w:val="00A10E85"/>
    <w:rsid w:val="00A1246A"/>
    <w:rsid w:val="00A12C49"/>
    <w:rsid w:val="00A12F23"/>
    <w:rsid w:val="00A1339A"/>
    <w:rsid w:val="00A13711"/>
    <w:rsid w:val="00A13F85"/>
    <w:rsid w:val="00A14910"/>
    <w:rsid w:val="00A16446"/>
    <w:rsid w:val="00A17F30"/>
    <w:rsid w:val="00A203D2"/>
    <w:rsid w:val="00A20549"/>
    <w:rsid w:val="00A208E9"/>
    <w:rsid w:val="00A20927"/>
    <w:rsid w:val="00A21358"/>
    <w:rsid w:val="00A21380"/>
    <w:rsid w:val="00A21BB3"/>
    <w:rsid w:val="00A2230C"/>
    <w:rsid w:val="00A22447"/>
    <w:rsid w:val="00A228FE"/>
    <w:rsid w:val="00A22DCF"/>
    <w:rsid w:val="00A23FF0"/>
    <w:rsid w:val="00A249E4"/>
    <w:rsid w:val="00A25B5C"/>
    <w:rsid w:val="00A2745B"/>
    <w:rsid w:val="00A27574"/>
    <w:rsid w:val="00A2795F"/>
    <w:rsid w:val="00A27CE2"/>
    <w:rsid w:val="00A305B9"/>
    <w:rsid w:val="00A3072F"/>
    <w:rsid w:val="00A30E1B"/>
    <w:rsid w:val="00A3228B"/>
    <w:rsid w:val="00A32565"/>
    <w:rsid w:val="00A32E9E"/>
    <w:rsid w:val="00A33A87"/>
    <w:rsid w:val="00A35969"/>
    <w:rsid w:val="00A35CCD"/>
    <w:rsid w:val="00A372CC"/>
    <w:rsid w:val="00A40D09"/>
    <w:rsid w:val="00A417B1"/>
    <w:rsid w:val="00A43045"/>
    <w:rsid w:val="00A438F4"/>
    <w:rsid w:val="00A43F2D"/>
    <w:rsid w:val="00A463DC"/>
    <w:rsid w:val="00A46DB5"/>
    <w:rsid w:val="00A50FCF"/>
    <w:rsid w:val="00A52447"/>
    <w:rsid w:val="00A529D2"/>
    <w:rsid w:val="00A548E6"/>
    <w:rsid w:val="00A56074"/>
    <w:rsid w:val="00A61218"/>
    <w:rsid w:val="00A616D2"/>
    <w:rsid w:val="00A61CAD"/>
    <w:rsid w:val="00A62CA5"/>
    <w:rsid w:val="00A648E4"/>
    <w:rsid w:val="00A66373"/>
    <w:rsid w:val="00A70CF4"/>
    <w:rsid w:val="00A70E3F"/>
    <w:rsid w:val="00A70F63"/>
    <w:rsid w:val="00A71765"/>
    <w:rsid w:val="00A74066"/>
    <w:rsid w:val="00A748FE"/>
    <w:rsid w:val="00A74CC1"/>
    <w:rsid w:val="00A74D3F"/>
    <w:rsid w:val="00A752F3"/>
    <w:rsid w:val="00A7572F"/>
    <w:rsid w:val="00A76123"/>
    <w:rsid w:val="00A764EE"/>
    <w:rsid w:val="00A76859"/>
    <w:rsid w:val="00A77DA5"/>
    <w:rsid w:val="00A81BCC"/>
    <w:rsid w:val="00A82DCC"/>
    <w:rsid w:val="00A83252"/>
    <w:rsid w:val="00A836AD"/>
    <w:rsid w:val="00A83F3F"/>
    <w:rsid w:val="00A85049"/>
    <w:rsid w:val="00A85280"/>
    <w:rsid w:val="00A86122"/>
    <w:rsid w:val="00A871BF"/>
    <w:rsid w:val="00A872E8"/>
    <w:rsid w:val="00A87736"/>
    <w:rsid w:val="00A91D98"/>
    <w:rsid w:val="00A93545"/>
    <w:rsid w:val="00A93CE0"/>
    <w:rsid w:val="00A94109"/>
    <w:rsid w:val="00A9415B"/>
    <w:rsid w:val="00AA0209"/>
    <w:rsid w:val="00AA03B3"/>
    <w:rsid w:val="00AA26EA"/>
    <w:rsid w:val="00AA2750"/>
    <w:rsid w:val="00AA4001"/>
    <w:rsid w:val="00AA566C"/>
    <w:rsid w:val="00AA5BB1"/>
    <w:rsid w:val="00AA647D"/>
    <w:rsid w:val="00AA78DD"/>
    <w:rsid w:val="00AA7E53"/>
    <w:rsid w:val="00AB0A5C"/>
    <w:rsid w:val="00AB175B"/>
    <w:rsid w:val="00AB2973"/>
    <w:rsid w:val="00AB2BF6"/>
    <w:rsid w:val="00AB36C7"/>
    <w:rsid w:val="00AB3EFD"/>
    <w:rsid w:val="00AB59E0"/>
    <w:rsid w:val="00AB5ECC"/>
    <w:rsid w:val="00AB7036"/>
    <w:rsid w:val="00AB7BE2"/>
    <w:rsid w:val="00AC29E6"/>
    <w:rsid w:val="00AC2AEC"/>
    <w:rsid w:val="00AC2FA8"/>
    <w:rsid w:val="00AC37D7"/>
    <w:rsid w:val="00AC3BA5"/>
    <w:rsid w:val="00AC5028"/>
    <w:rsid w:val="00AC7360"/>
    <w:rsid w:val="00AC79E7"/>
    <w:rsid w:val="00AC7BB3"/>
    <w:rsid w:val="00AD0A8D"/>
    <w:rsid w:val="00AD186F"/>
    <w:rsid w:val="00AD20F4"/>
    <w:rsid w:val="00AD2159"/>
    <w:rsid w:val="00AD45A4"/>
    <w:rsid w:val="00AD471E"/>
    <w:rsid w:val="00AD6553"/>
    <w:rsid w:val="00AD719B"/>
    <w:rsid w:val="00AD75A2"/>
    <w:rsid w:val="00AE0043"/>
    <w:rsid w:val="00AE0B5F"/>
    <w:rsid w:val="00AE0CCA"/>
    <w:rsid w:val="00AE0F26"/>
    <w:rsid w:val="00AE0FBE"/>
    <w:rsid w:val="00AE1C60"/>
    <w:rsid w:val="00AE3CD2"/>
    <w:rsid w:val="00AE5B35"/>
    <w:rsid w:val="00AE7039"/>
    <w:rsid w:val="00AE73B9"/>
    <w:rsid w:val="00AE7710"/>
    <w:rsid w:val="00AE78DD"/>
    <w:rsid w:val="00AF0049"/>
    <w:rsid w:val="00AF045F"/>
    <w:rsid w:val="00AF046A"/>
    <w:rsid w:val="00AF1810"/>
    <w:rsid w:val="00AF1912"/>
    <w:rsid w:val="00AF24E1"/>
    <w:rsid w:val="00AF272C"/>
    <w:rsid w:val="00AF2854"/>
    <w:rsid w:val="00AF2900"/>
    <w:rsid w:val="00AF2C69"/>
    <w:rsid w:val="00AF4332"/>
    <w:rsid w:val="00AF48A3"/>
    <w:rsid w:val="00AF53D7"/>
    <w:rsid w:val="00AF550E"/>
    <w:rsid w:val="00AF5615"/>
    <w:rsid w:val="00AF694C"/>
    <w:rsid w:val="00AF6ED7"/>
    <w:rsid w:val="00AF780F"/>
    <w:rsid w:val="00AF7BCA"/>
    <w:rsid w:val="00AF7F5F"/>
    <w:rsid w:val="00B007BF"/>
    <w:rsid w:val="00B036CC"/>
    <w:rsid w:val="00B03975"/>
    <w:rsid w:val="00B04966"/>
    <w:rsid w:val="00B052C5"/>
    <w:rsid w:val="00B05BA4"/>
    <w:rsid w:val="00B05E60"/>
    <w:rsid w:val="00B063E3"/>
    <w:rsid w:val="00B06CEB"/>
    <w:rsid w:val="00B07A0A"/>
    <w:rsid w:val="00B103A6"/>
    <w:rsid w:val="00B10F6B"/>
    <w:rsid w:val="00B11324"/>
    <w:rsid w:val="00B11CEC"/>
    <w:rsid w:val="00B1215E"/>
    <w:rsid w:val="00B1272E"/>
    <w:rsid w:val="00B12BEF"/>
    <w:rsid w:val="00B13C5D"/>
    <w:rsid w:val="00B14F4D"/>
    <w:rsid w:val="00B15427"/>
    <w:rsid w:val="00B157F3"/>
    <w:rsid w:val="00B15982"/>
    <w:rsid w:val="00B166E9"/>
    <w:rsid w:val="00B17053"/>
    <w:rsid w:val="00B17166"/>
    <w:rsid w:val="00B172EF"/>
    <w:rsid w:val="00B204E0"/>
    <w:rsid w:val="00B20C18"/>
    <w:rsid w:val="00B2124D"/>
    <w:rsid w:val="00B227FA"/>
    <w:rsid w:val="00B23100"/>
    <w:rsid w:val="00B2318E"/>
    <w:rsid w:val="00B23BC9"/>
    <w:rsid w:val="00B247EA"/>
    <w:rsid w:val="00B248CD"/>
    <w:rsid w:val="00B252BC"/>
    <w:rsid w:val="00B257F4"/>
    <w:rsid w:val="00B269F5"/>
    <w:rsid w:val="00B27BEE"/>
    <w:rsid w:val="00B27DBC"/>
    <w:rsid w:val="00B30071"/>
    <w:rsid w:val="00B3080F"/>
    <w:rsid w:val="00B308BC"/>
    <w:rsid w:val="00B30F2A"/>
    <w:rsid w:val="00B31400"/>
    <w:rsid w:val="00B32205"/>
    <w:rsid w:val="00B32D95"/>
    <w:rsid w:val="00B33AF4"/>
    <w:rsid w:val="00B3681B"/>
    <w:rsid w:val="00B36DFB"/>
    <w:rsid w:val="00B37AEA"/>
    <w:rsid w:val="00B37D1A"/>
    <w:rsid w:val="00B40A7F"/>
    <w:rsid w:val="00B41B95"/>
    <w:rsid w:val="00B42525"/>
    <w:rsid w:val="00B43660"/>
    <w:rsid w:val="00B43A0E"/>
    <w:rsid w:val="00B43E78"/>
    <w:rsid w:val="00B458A7"/>
    <w:rsid w:val="00B47E1B"/>
    <w:rsid w:val="00B50805"/>
    <w:rsid w:val="00B50977"/>
    <w:rsid w:val="00B517B1"/>
    <w:rsid w:val="00B51B50"/>
    <w:rsid w:val="00B51B6B"/>
    <w:rsid w:val="00B521F7"/>
    <w:rsid w:val="00B53348"/>
    <w:rsid w:val="00B534F0"/>
    <w:rsid w:val="00B536C0"/>
    <w:rsid w:val="00B53F98"/>
    <w:rsid w:val="00B53FDF"/>
    <w:rsid w:val="00B550DF"/>
    <w:rsid w:val="00B559F8"/>
    <w:rsid w:val="00B55A98"/>
    <w:rsid w:val="00B5665C"/>
    <w:rsid w:val="00B5688B"/>
    <w:rsid w:val="00B56931"/>
    <w:rsid w:val="00B56EDB"/>
    <w:rsid w:val="00B57064"/>
    <w:rsid w:val="00B5767F"/>
    <w:rsid w:val="00B602E6"/>
    <w:rsid w:val="00B60917"/>
    <w:rsid w:val="00B60C27"/>
    <w:rsid w:val="00B62329"/>
    <w:rsid w:val="00B624C0"/>
    <w:rsid w:val="00B630DF"/>
    <w:rsid w:val="00B65CF8"/>
    <w:rsid w:val="00B65E69"/>
    <w:rsid w:val="00B664CE"/>
    <w:rsid w:val="00B675BD"/>
    <w:rsid w:val="00B70100"/>
    <w:rsid w:val="00B72C96"/>
    <w:rsid w:val="00B73430"/>
    <w:rsid w:val="00B7416A"/>
    <w:rsid w:val="00B75274"/>
    <w:rsid w:val="00B805CD"/>
    <w:rsid w:val="00B80FB6"/>
    <w:rsid w:val="00B81D27"/>
    <w:rsid w:val="00B829C7"/>
    <w:rsid w:val="00B8429E"/>
    <w:rsid w:val="00B8513D"/>
    <w:rsid w:val="00B85420"/>
    <w:rsid w:val="00B85E21"/>
    <w:rsid w:val="00B90232"/>
    <w:rsid w:val="00B905F9"/>
    <w:rsid w:val="00B909D7"/>
    <w:rsid w:val="00B90C1A"/>
    <w:rsid w:val="00B9124F"/>
    <w:rsid w:val="00B91690"/>
    <w:rsid w:val="00B921E6"/>
    <w:rsid w:val="00B925C7"/>
    <w:rsid w:val="00B942FD"/>
    <w:rsid w:val="00B94722"/>
    <w:rsid w:val="00B9488B"/>
    <w:rsid w:val="00B967D4"/>
    <w:rsid w:val="00B969AA"/>
    <w:rsid w:val="00B976A5"/>
    <w:rsid w:val="00B97E1F"/>
    <w:rsid w:val="00BA1228"/>
    <w:rsid w:val="00BA1CCD"/>
    <w:rsid w:val="00BA27DD"/>
    <w:rsid w:val="00BA2B07"/>
    <w:rsid w:val="00BA36CD"/>
    <w:rsid w:val="00BA3B30"/>
    <w:rsid w:val="00BA4E54"/>
    <w:rsid w:val="00BA7184"/>
    <w:rsid w:val="00BA7244"/>
    <w:rsid w:val="00BB06FF"/>
    <w:rsid w:val="00BB0E5F"/>
    <w:rsid w:val="00BB1CFA"/>
    <w:rsid w:val="00BB432C"/>
    <w:rsid w:val="00BB4AB8"/>
    <w:rsid w:val="00BB4D8D"/>
    <w:rsid w:val="00BB70C6"/>
    <w:rsid w:val="00BC0FD8"/>
    <w:rsid w:val="00BC250E"/>
    <w:rsid w:val="00BC2F97"/>
    <w:rsid w:val="00BC389F"/>
    <w:rsid w:val="00BC4475"/>
    <w:rsid w:val="00BC49A1"/>
    <w:rsid w:val="00BC4B6A"/>
    <w:rsid w:val="00BC5E5A"/>
    <w:rsid w:val="00BC6497"/>
    <w:rsid w:val="00BC688D"/>
    <w:rsid w:val="00BC6BB0"/>
    <w:rsid w:val="00BC7E46"/>
    <w:rsid w:val="00BC7FE5"/>
    <w:rsid w:val="00BD0335"/>
    <w:rsid w:val="00BD1014"/>
    <w:rsid w:val="00BD13DA"/>
    <w:rsid w:val="00BD1C94"/>
    <w:rsid w:val="00BD1F43"/>
    <w:rsid w:val="00BD4197"/>
    <w:rsid w:val="00BD435B"/>
    <w:rsid w:val="00BD5303"/>
    <w:rsid w:val="00BD549F"/>
    <w:rsid w:val="00BD5896"/>
    <w:rsid w:val="00BD62E7"/>
    <w:rsid w:val="00BD6322"/>
    <w:rsid w:val="00BD670F"/>
    <w:rsid w:val="00BD70CA"/>
    <w:rsid w:val="00BD7E43"/>
    <w:rsid w:val="00BE0505"/>
    <w:rsid w:val="00BE08E3"/>
    <w:rsid w:val="00BE1966"/>
    <w:rsid w:val="00BE1A40"/>
    <w:rsid w:val="00BE1C39"/>
    <w:rsid w:val="00BE1C65"/>
    <w:rsid w:val="00BE261A"/>
    <w:rsid w:val="00BE3CA6"/>
    <w:rsid w:val="00BE50D9"/>
    <w:rsid w:val="00BE68D3"/>
    <w:rsid w:val="00BE77FA"/>
    <w:rsid w:val="00BF03E1"/>
    <w:rsid w:val="00BF0A7F"/>
    <w:rsid w:val="00BF1F3F"/>
    <w:rsid w:val="00BF3902"/>
    <w:rsid w:val="00BF3F10"/>
    <w:rsid w:val="00BF425F"/>
    <w:rsid w:val="00BF4A12"/>
    <w:rsid w:val="00BF6CA0"/>
    <w:rsid w:val="00C00291"/>
    <w:rsid w:val="00C01088"/>
    <w:rsid w:val="00C019D6"/>
    <w:rsid w:val="00C0202F"/>
    <w:rsid w:val="00C022B0"/>
    <w:rsid w:val="00C030D7"/>
    <w:rsid w:val="00C03BCC"/>
    <w:rsid w:val="00C04DA7"/>
    <w:rsid w:val="00C05706"/>
    <w:rsid w:val="00C075FF"/>
    <w:rsid w:val="00C076EC"/>
    <w:rsid w:val="00C07921"/>
    <w:rsid w:val="00C07A15"/>
    <w:rsid w:val="00C07EDE"/>
    <w:rsid w:val="00C11A12"/>
    <w:rsid w:val="00C125AA"/>
    <w:rsid w:val="00C1265E"/>
    <w:rsid w:val="00C128F3"/>
    <w:rsid w:val="00C12EBD"/>
    <w:rsid w:val="00C12EC7"/>
    <w:rsid w:val="00C13764"/>
    <w:rsid w:val="00C13789"/>
    <w:rsid w:val="00C13D00"/>
    <w:rsid w:val="00C1452F"/>
    <w:rsid w:val="00C15DBE"/>
    <w:rsid w:val="00C16805"/>
    <w:rsid w:val="00C206B0"/>
    <w:rsid w:val="00C20A05"/>
    <w:rsid w:val="00C2185D"/>
    <w:rsid w:val="00C226FB"/>
    <w:rsid w:val="00C22AAA"/>
    <w:rsid w:val="00C22FD2"/>
    <w:rsid w:val="00C233DF"/>
    <w:rsid w:val="00C234C6"/>
    <w:rsid w:val="00C23B21"/>
    <w:rsid w:val="00C23FB5"/>
    <w:rsid w:val="00C25C12"/>
    <w:rsid w:val="00C25F2A"/>
    <w:rsid w:val="00C26C34"/>
    <w:rsid w:val="00C30721"/>
    <w:rsid w:val="00C30C23"/>
    <w:rsid w:val="00C316AE"/>
    <w:rsid w:val="00C31925"/>
    <w:rsid w:val="00C31E0A"/>
    <w:rsid w:val="00C32049"/>
    <w:rsid w:val="00C331AA"/>
    <w:rsid w:val="00C33E75"/>
    <w:rsid w:val="00C33ECC"/>
    <w:rsid w:val="00C341EB"/>
    <w:rsid w:val="00C3491A"/>
    <w:rsid w:val="00C3540C"/>
    <w:rsid w:val="00C35D81"/>
    <w:rsid w:val="00C35EA2"/>
    <w:rsid w:val="00C35FEB"/>
    <w:rsid w:val="00C36BE4"/>
    <w:rsid w:val="00C37D16"/>
    <w:rsid w:val="00C37F2F"/>
    <w:rsid w:val="00C41BA9"/>
    <w:rsid w:val="00C426DD"/>
    <w:rsid w:val="00C4431E"/>
    <w:rsid w:val="00C4492A"/>
    <w:rsid w:val="00C462B1"/>
    <w:rsid w:val="00C4646D"/>
    <w:rsid w:val="00C46668"/>
    <w:rsid w:val="00C4669B"/>
    <w:rsid w:val="00C46978"/>
    <w:rsid w:val="00C4725C"/>
    <w:rsid w:val="00C47BBE"/>
    <w:rsid w:val="00C51BDC"/>
    <w:rsid w:val="00C5322A"/>
    <w:rsid w:val="00C548D7"/>
    <w:rsid w:val="00C552F8"/>
    <w:rsid w:val="00C5592D"/>
    <w:rsid w:val="00C5609D"/>
    <w:rsid w:val="00C563C8"/>
    <w:rsid w:val="00C570D2"/>
    <w:rsid w:val="00C5736C"/>
    <w:rsid w:val="00C604AA"/>
    <w:rsid w:val="00C6240C"/>
    <w:rsid w:val="00C62EA0"/>
    <w:rsid w:val="00C6333A"/>
    <w:rsid w:val="00C63BCD"/>
    <w:rsid w:val="00C6438A"/>
    <w:rsid w:val="00C64EAA"/>
    <w:rsid w:val="00C6625C"/>
    <w:rsid w:val="00C662A6"/>
    <w:rsid w:val="00C66BBA"/>
    <w:rsid w:val="00C66BBB"/>
    <w:rsid w:val="00C66E93"/>
    <w:rsid w:val="00C672F0"/>
    <w:rsid w:val="00C67AD6"/>
    <w:rsid w:val="00C7060F"/>
    <w:rsid w:val="00C7371D"/>
    <w:rsid w:val="00C73AFE"/>
    <w:rsid w:val="00C73D49"/>
    <w:rsid w:val="00C73E2B"/>
    <w:rsid w:val="00C7429D"/>
    <w:rsid w:val="00C74874"/>
    <w:rsid w:val="00C757CB"/>
    <w:rsid w:val="00C767A7"/>
    <w:rsid w:val="00C77F74"/>
    <w:rsid w:val="00C8046D"/>
    <w:rsid w:val="00C805FE"/>
    <w:rsid w:val="00C80C8C"/>
    <w:rsid w:val="00C814B0"/>
    <w:rsid w:val="00C81EE7"/>
    <w:rsid w:val="00C8333B"/>
    <w:rsid w:val="00C834DC"/>
    <w:rsid w:val="00C836BB"/>
    <w:rsid w:val="00C83ED2"/>
    <w:rsid w:val="00C8416E"/>
    <w:rsid w:val="00C84272"/>
    <w:rsid w:val="00C8479E"/>
    <w:rsid w:val="00C84E2B"/>
    <w:rsid w:val="00C85F72"/>
    <w:rsid w:val="00C87D80"/>
    <w:rsid w:val="00C90122"/>
    <w:rsid w:val="00C909BE"/>
    <w:rsid w:val="00C90D39"/>
    <w:rsid w:val="00C90D5E"/>
    <w:rsid w:val="00C911C4"/>
    <w:rsid w:val="00C92C61"/>
    <w:rsid w:val="00C94819"/>
    <w:rsid w:val="00C950C4"/>
    <w:rsid w:val="00C95443"/>
    <w:rsid w:val="00C9573E"/>
    <w:rsid w:val="00CA05B0"/>
    <w:rsid w:val="00CA0F54"/>
    <w:rsid w:val="00CA1102"/>
    <w:rsid w:val="00CA16E7"/>
    <w:rsid w:val="00CA2760"/>
    <w:rsid w:val="00CA2A18"/>
    <w:rsid w:val="00CA3B48"/>
    <w:rsid w:val="00CA478E"/>
    <w:rsid w:val="00CA58C0"/>
    <w:rsid w:val="00CA5ADC"/>
    <w:rsid w:val="00CA65C9"/>
    <w:rsid w:val="00CA7DA7"/>
    <w:rsid w:val="00CB0039"/>
    <w:rsid w:val="00CB095C"/>
    <w:rsid w:val="00CB1483"/>
    <w:rsid w:val="00CB4105"/>
    <w:rsid w:val="00CB463C"/>
    <w:rsid w:val="00CB534A"/>
    <w:rsid w:val="00CB7E17"/>
    <w:rsid w:val="00CC031F"/>
    <w:rsid w:val="00CC27D5"/>
    <w:rsid w:val="00CC2C44"/>
    <w:rsid w:val="00CC38F6"/>
    <w:rsid w:val="00CC505F"/>
    <w:rsid w:val="00CC618D"/>
    <w:rsid w:val="00CC628C"/>
    <w:rsid w:val="00CC6896"/>
    <w:rsid w:val="00CD106B"/>
    <w:rsid w:val="00CD21DF"/>
    <w:rsid w:val="00CD3846"/>
    <w:rsid w:val="00CD3B01"/>
    <w:rsid w:val="00CD4FAE"/>
    <w:rsid w:val="00CD55BD"/>
    <w:rsid w:val="00CD6744"/>
    <w:rsid w:val="00CD6AF0"/>
    <w:rsid w:val="00CE007D"/>
    <w:rsid w:val="00CE09B1"/>
    <w:rsid w:val="00CE1A3E"/>
    <w:rsid w:val="00CE1BAF"/>
    <w:rsid w:val="00CE22DB"/>
    <w:rsid w:val="00CE2913"/>
    <w:rsid w:val="00CE3390"/>
    <w:rsid w:val="00CE44B1"/>
    <w:rsid w:val="00CE4DDD"/>
    <w:rsid w:val="00CE63BE"/>
    <w:rsid w:val="00CE71E1"/>
    <w:rsid w:val="00CF09BE"/>
    <w:rsid w:val="00CF2026"/>
    <w:rsid w:val="00CF24AA"/>
    <w:rsid w:val="00CF37F1"/>
    <w:rsid w:val="00CF4ACF"/>
    <w:rsid w:val="00CF5809"/>
    <w:rsid w:val="00CF65E6"/>
    <w:rsid w:val="00CF66A3"/>
    <w:rsid w:val="00CF71D6"/>
    <w:rsid w:val="00CF72AC"/>
    <w:rsid w:val="00CF7575"/>
    <w:rsid w:val="00CF76A3"/>
    <w:rsid w:val="00D002A6"/>
    <w:rsid w:val="00D01FA3"/>
    <w:rsid w:val="00D023B3"/>
    <w:rsid w:val="00D032BF"/>
    <w:rsid w:val="00D03848"/>
    <w:rsid w:val="00D041B3"/>
    <w:rsid w:val="00D045DA"/>
    <w:rsid w:val="00D047BB"/>
    <w:rsid w:val="00D0482B"/>
    <w:rsid w:val="00D05F74"/>
    <w:rsid w:val="00D06FD5"/>
    <w:rsid w:val="00D07AFB"/>
    <w:rsid w:val="00D07B81"/>
    <w:rsid w:val="00D125D5"/>
    <w:rsid w:val="00D12B3D"/>
    <w:rsid w:val="00D12FF4"/>
    <w:rsid w:val="00D137C5"/>
    <w:rsid w:val="00D15152"/>
    <w:rsid w:val="00D16AFC"/>
    <w:rsid w:val="00D16F74"/>
    <w:rsid w:val="00D27E7C"/>
    <w:rsid w:val="00D27F2B"/>
    <w:rsid w:val="00D32E50"/>
    <w:rsid w:val="00D331E4"/>
    <w:rsid w:val="00D35A95"/>
    <w:rsid w:val="00D36470"/>
    <w:rsid w:val="00D36F6E"/>
    <w:rsid w:val="00D37417"/>
    <w:rsid w:val="00D3775C"/>
    <w:rsid w:val="00D40EE4"/>
    <w:rsid w:val="00D4160F"/>
    <w:rsid w:val="00D420A6"/>
    <w:rsid w:val="00D42F04"/>
    <w:rsid w:val="00D444AF"/>
    <w:rsid w:val="00D45F21"/>
    <w:rsid w:val="00D46A9E"/>
    <w:rsid w:val="00D47A51"/>
    <w:rsid w:val="00D50266"/>
    <w:rsid w:val="00D503F9"/>
    <w:rsid w:val="00D504E2"/>
    <w:rsid w:val="00D5158A"/>
    <w:rsid w:val="00D51BA9"/>
    <w:rsid w:val="00D52282"/>
    <w:rsid w:val="00D52AD8"/>
    <w:rsid w:val="00D53CB7"/>
    <w:rsid w:val="00D54306"/>
    <w:rsid w:val="00D55812"/>
    <w:rsid w:val="00D56812"/>
    <w:rsid w:val="00D57023"/>
    <w:rsid w:val="00D573BF"/>
    <w:rsid w:val="00D60E21"/>
    <w:rsid w:val="00D60E8C"/>
    <w:rsid w:val="00D62076"/>
    <w:rsid w:val="00D62B9B"/>
    <w:rsid w:val="00D62BD4"/>
    <w:rsid w:val="00D62C1B"/>
    <w:rsid w:val="00D633DE"/>
    <w:rsid w:val="00D653CE"/>
    <w:rsid w:val="00D65741"/>
    <w:rsid w:val="00D665DA"/>
    <w:rsid w:val="00D670C9"/>
    <w:rsid w:val="00D7038C"/>
    <w:rsid w:val="00D7086E"/>
    <w:rsid w:val="00D71845"/>
    <w:rsid w:val="00D71A3F"/>
    <w:rsid w:val="00D71B35"/>
    <w:rsid w:val="00D72DEF"/>
    <w:rsid w:val="00D730E1"/>
    <w:rsid w:val="00D73156"/>
    <w:rsid w:val="00D74007"/>
    <w:rsid w:val="00D743C8"/>
    <w:rsid w:val="00D74FFA"/>
    <w:rsid w:val="00D7594C"/>
    <w:rsid w:val="00D768DE"/>
    <w:rsid w:val="00D7704C"/>
    <w:rsid w:val="00D77128"/>
    <w:rsid w:val="00D81B35"/>
    <w:rsid w:val="00D81FFC"/>
    <w:rsid w:val="00D82409"/>
    <w:rsid w:val="00D82AE3"/>
    <w:rsid w:val="00D833FE"/>
    <w:rsid w:val="00D834DE"/>
    <w:rsid w:val="00D83E79"/>
    <w:rsid w:val="00D846A0"/>
    <w:rsid w:val="00D84A2C"/>
    <w:rsid w:val="00D84CF1"/>
    <w:rsid w:val="00D851C3"/>
    <w:rsid w:val="00D85BCD"/>
    <w:rsid w:val="00D864B6"/>
    <w:rsid w:val="00D86825"/>
    <w:rsid w:val="00D87FE3"/>
    <w:rsid w:val="00D90ACF"/>
    <w:rsid w:val="00D92E9A"/>
    <w:rsid w:val="00D9315E"/>
    <w:rsid w:val="00D93369"/>
    <w:rsid w:val="00D939EA"/>
    <w:rsid w:val="00D96385"/>
    <w:rsid w:val="00D97091"/>
    <w:rsid w:val="00D9790B"/>
    <w:rsid w:val="00D97E3F"/>
    <w:rsid w:val="00DA080D"/>
    <w:rsid w:val="00DA186B"/>
    <w:rsid w:val="00DA2AD7"/>
    <w:rsid w:val="00DA46C9"/>
    <w:rsid w:val="00DA5734"/>
    <w:rsid w:val="00DB07A2"/>
    <w:rsid w:val="00DB17B6"/>
    <w:rsid w:val="00DB2005"/>
    <w:rsid w:val="00DB237F"/>
    <w:rsid w:val="00DB4E02"/>
    <w:rsid w:val="00DB5B1E"/>
    <w:rsid w:val="00DB7F34"/>
    <w:rsid w:val="00DC07DB"/>
    <w:rsid w:val="00DC0818"/>
    <w:rsid w:val="00DC1200"/>
    <w:rsid w:val="00DC2078"/>
    <w:rsid w:val="00DC2440"/>
    <w:rsid w:val="00DC27B0"/>
    <w:rsid w:val="00DC28C0"/>
    <w:rsid w:val="00DC2FFF"/>
    <w:rsid w:val="00DC3264"/>
    <w:rsid w:val="00DC32D0"/>
    <w:rsid w:val="00DC3A3A"/>
    <w:rsid w:val="00DC4556"/>
    <w:rsid w:val="00DC49FA"/>
    <w:rsid w:val="00DC5BA9"/>
    <w:rsid w:val="00DC78A3"/>
    <w:rsid w:val="00DD026B"/>
    <w:rsid w:val="00DD32E8"/>
    <w:rsid w:val="00DD5131"/>
    <w:rsid w:val="00DD54DF"/>
    <w:rsid w:val="00DD6224"/>
    <w:rsid w:val="00DD701E"/>
    <w:rsid w:val="00DD7AE3"/>
    <w:rsid w:val="00DE00AF"/>
    <w:rsid w:val="00DE1855"/>
    <w:rsid w:val="00DE2EBA"/>
    <w:rsid w:val="00DE46C3"/>
    <w:rsid w:val="00DE5BD4"/>
    <w:rsid w:val="00DE737C"/>
    <w:rsid w:val="00DE7960"/>
    <w:rsid w:val="00DF06D5"/>
    <w:rsid w:val="00DF1D1D"/>
    <w:rsid w:val="00DF318D"/>
    <w:rsid w:val="00DF36BA"/>
    <w:rsid w:val="00DF3C0B"/>
    <w:rsid w:val="00DF45F3"/>
    <w:rsid w:val="00DF7675"/>
    <w:rsid w:val="00DF7AAB"/>
    <w:rsid w:val="00DF7C49"/>
    <w:rsid w:val="00E014A6"/>
    <w:rsid w:val="00E02B7C"/>
    <w:rsid w:val="00E03358"/>
    <w:rsid w:val="00E03981"/>
    <w:rsid w:val="00E04DB5"/>
    <w:rsid w:val="00E06EA5"/>
    <w:rsid w:val="00E074C6"/>
    <w:rsid w:val="00E1091B"/>
    <w:rsid w:val="00E121EB"/>
    <w:rsid w:val="00E131BC"/>
    <w:rsid w:val="00E132F9"/>
    <w:rsid w:val="00E1484A"/>
    <w:rsid w:val="00E15070"/>
    <w:rsid w:val="00E15383"/>
    <w:rsid w:val="00E15F7B"/>
    <w:rsid w:val="00E162D7"/>
    <w:rsid w:val="00E16714"/>
    <w:rsid w:val="00E175D7"/>
    <w:rsid w:val="00E1783B"/>
    <w:rsid w:val="00E21C04"/>
    <w:rsid w:val="00E21DBB"/>
    <w:rsid w:val="00E21E05"/>
    <w:rsid w:val="00E21E81"/>
    <w:rsid w:val="00E22758"/>
    <w:rsid w:val="00E23C2E"/>
    <w:rsid w:val="00E23CA1"/>
    <w:rsid w:val="00E255FC"/>
    <w:rsid w:val="00E25B95"/>
    <w:rsid w:val="00E26C9F"/>
    <w:rsid w:val="00E31127"/>
    <w:rsid w:val="00E319DE"/>
    <w:rsid w:val="00E31C06"/>
    <w:rsid w:val="00E31D76"/>
    <w:rsid w:val="00E32871"/>
    <w:rsid w:val="00E33BA7"/>
    <w:rsid w:val="00E34B4F"/>
    <w:rsid w:val="00E34D5E"/>
    <w:rsid w:val="00E35DBF"/>
    <w:rsid w:val="00E36541"/>
    <w:rsid w:val="00E370F3"/>
    <w:rsid w:val="00E37698"/>
    <w:rsid w:val="00E3785E"/>
    <w:rsid w:val="00E37972"/>
    <w:rsid w:val="00E4039C"/>
    <w:rsid w:val="00E407C6"/>
    <w:rsid w:val="00E408D7"/>
    <w:rsid w:val="00E4101C"/>
    <w:rsid w:val="00E41AA2"/>
    <w:rsid w:val="00E41C39"/>
    <w:rsid w:val="00E4247B"/>
    <w:rsid w:val="00E43676"/>
    <w:rsid w:val="00E4406F"/>
    <w:rsid w:val="00E44DB6"/>
    <w:rsid w:val="00E4561D"/>
    <w:rsid w:val="00E45AAF"/>
    <w:rsid w:val="00E45F9E"/>
    <w:rsid w:val="00E46E9D"/>
    <w:rsid w:val="00E478AC"/>
    <w:rsid w:val="00E47AB0"/>
    <w:rsid w:val="00E47D9D"/>
    <w:rsid w:val="00E509EE"/>
    <w:rsid w:val="00E50BB1"/>
    <w:rsid w:val="00E51B4D"/>
    <w:rsid w:val="00E51DA1"/>
    <w:rsid w:val="00E520BD"/>
    <w:rsid w:val="00E5328D"/>
    <w:rsid w:val="00E5361B"/>
    <w:rsid w:val="00E53B95"/>
    <w:rsid w:val="00E544B7"/>
    <w:rsid w:val="00E54A00"/>
    <w:rsid w:val="00E54B92"/>
    <w:rsid w:val="00E55217"/>
    <w:rsid w:val="00E556ED"/>
    <w:rsid w:val="00E557E8"/>
    <w:rsid w:val="00E559CB"/>
    <w:rsid w:val="00E55CD8"/>
    <w:rsid w:val="00E55E4B"/>
    <w:rsid w:val="00E562FC"/>
    <w:rsid w:val="00E569F2"/>
    <w:rsid w:val="00E56BBD"/>
    <w:rsid w:val="00E56C27"/>
    <w:rsid w:val="00E57150"/>
    <w:rsid w:val="00E60E9F"/>
    <w:rsid w:val="00E6103F"/>
    <w:rsid w:val="00E613B7"/>
    <w:rsid w:val="00E617B1"/>
    <w:rsid w:val="00E61DAA"/>
    <w:rsid w:val="00E621BA"/>
    <w:rsid w:val="00E6336E"/>
    <w:rsid w:val="00E63D3E"/>
    <w:rsid w:val="00E64374"/>
    <w:rsid w:val="00E66AFA"/>
    <w:rsid w:val="00E67464"/>
    <w:rsid w:val="00E71FD4"/>
    <w:rsid w:val="00E72375"/>
    <w:rsid w:val="00E723A3"/>
    <w:rsid w:val="00E72949"/>
    <w:rsid w:val="00E730A0"/>
    <w:rsid w:val="00E73353"/>
    <w:rsid w:val="00E73BCA"/>
    <w:rsid w:val="00E73C8F"/>
    <w:rsid w:val="00E73DA3"/>
    <w:rsid w:val="00E7473E"/>
    <w:rsid w:val="00E75A63"/>
    <w:rsid w:val="00E767FA"/>
    <w:rsid w:val="00E76F78"/>
    <w:rsid w:val="00E773B2"/>
    <w:rsid w:val="00E77FB5"/>
    <w:rsid w:val="00E81789"/>
    <w:rsid w:val="00E81BEC"/>
    <w:rsid w:val="00E84B10"/>
    <w:rsid w:val="00E85E74"/>
    <w:rsid w:val="00E87430"/>
    <w:rsid w:val="00E87592"/>
    <w:rsid w:val="00E90452"/>
    <w:rsid w:val="00E9173A"/>
    <w:rsid w:val="00E91A1F"/>
    <w:rsid w:val="00E91C54"/>
    <w:rsid w:val="00E924B9"/>
    <w:rsid w:val="00E92898"/>
    <w:rsid w:val="00E93153"/>
    <w:rsid w:val="00E93293"/>
    <w:rsid w:val="00E93A84"/>
    <w:rsid w:val="00E9629D"/>
    <w:rsid w:val="00E97655"/>
    <w:rsid w:val="00EA0485"/>
    <w:rsid w:val="00EA0F49"/>
    <w:rsid w:val="00EA23D3"/>
    <w:rsid w:val="00EA2E4D"/>
    <w:rsid w:val="00EA3585"/>
    <w:rsid w:val="00EA35B1"/>
    <w:rsid w:val="00EA4FDD"/>
    <w:rsid w:val="00EA519F"/>
    <w:rsid w:val="00EA5277"/>
    <w:rsid w:val="00EA6E17"/>
    <w:rsid w:val="00EA784D"/>
    <w:rsid w:val="00EB03E7"/>
    <w:rsid w:val="00EB1EAC"/>
    <w:rsid w:val="00EB27D2"/>
    <w:rsid w:val="00EB38C9"/>
    <w:rsid w:val="00EB39B2"/>
    <w:rsid w:val="00EB3B0C"/>
    <w:rsid w:val="00EB4DF6"/>
    <w:rsid w:val="00EB53B4"/>
    <w:rsid w:val="00EB69A6"/>
    <w:rsid w:val="00EB6EC8"/>
    <w:rsid w:val="00EC0173"/>
    <w:rsid w:val="00EC286C"/>
    <w:rsid w:val="00EC3A0B"/>
    <w:rsid w:val="00EC3C4A"/>
    <w:rsid w:val="00EC4147"/>
    <w:rsid w:val="00EC5C61"/>
    <w:rsid w:val="00EC5F0D"/>
    <w:rsid w:val="00EC6FE4"/>
    <w:rsid w:val="00ED251B"/>
    <w:rsid w:val="00ED2BAC"/>
    <w:rsid w:val="00ED335E"/>
    <w:rsid w:val="00ED40C3"/>
    <w:rsid w:val="00ED5193"/>
    <w:rsid w:val="00ED6538"/>
    <w:rsid w:val="00EE021C"/>
    <w:rsid w:val="00EE02C0"/>
    <w:rsid w:val="00EE1A15"/>
    <w:rsid w:val="00EE32C3"/>
    <w:rsid w:val="00EE3614"/>
    <w:rsid w:val="00EE3BE1"/>
    <w:rsid w:val="00EE418D"/>
    <w:rsid w:val="00EE651F"/>
    <w:rsid w:val="00EE7498"/>
    <w:rsid w:val="00EE7BA4"/>
    <w:rsid w:val="00EF30A4"/>
    <w:rsid w:val="00EF4485"/>
    <w:rsid w:val="00EF51DE"/>
    <w:rsid w:val="00EF58C7"/>
    <w:rsid w:val="00EF6583"/>
    <w:rsid w:val="00EF679E"/>
    <w:rsid w:val="00F008E9"/>
    <w:rsid w:val="00F00B20"/>
    <w:rsid w:val="00F00E5C"/>
    <w:rsid w:val="00F01A18"/>
    <w:rsid w:val="00F028F8"/>
    <w:rsid w:val="00F02B7A"/>
    <w:rsid w:val="00F02B86"/>
    <w:rsid w:val="00F03FCE"/>
    <w:rsid w:val="00F04EEC"/>
    <w:rsid w:val="00F0546E"/>
    <w:rsid w:val="00F05511"/>
    <w:rsid w:val="00F061E6"/>
    <w:rsid w:val="00F1006B"/>
    <w:rsid w:val="00F1115D"/>
    <w:rsid w:val="00F1248B"/>
    <w:rsid w:val="00F1282D"/>
    <w:rsid w:val="00F130B6"/>
    <w:rsid w:val="00F149AD"/>
    <w:rsid w:val="00F1557F"/>
    <w:rsid w:val="00F1577C"/>
    <w:rsid w:val="00F163C7"/>
    <w:rsid w:val="00F1750F"/>
    <w:rsid w:val="00F208B1"/>
    <w:rsid w:val="00F20C61"/>
    <w:rsid w:val="00F21874"/>
    <w:rsid w:val="00F21DB8"/>
    <w:rsid w:val="00F23B88"/>
    <w:rsid w:val="00F2554B"/>
    <w:rsid w:val="00F26A30"/>
    <w:rsid w:val="00F26C6C"/>
    <w:rsid w:val="00F2781B"/>
    <w:rsid w:val="00F278FE"/>
    <w:rsid w:val="00F3036E"/>
    <w:rsid w:val="00F3084B"/>
    <w:rsid w:val="00F32305"/>
    <w:rsid w:val="00F32320"/>
    <w:rsid w:val="00F338CA"/>
    <w:rsid w:val="00F33AC3"/>
    <w:rsid w:val="00F33DD4"/>
    <w:rsid w:val="00F33E01"/>
    <w:rsid w:val="00F34432"/>
    <w:rsid w:val="00F3471F"/>
    <w:rsid w:val="00F34AC4"/>
    <w:rsid w:val="00F358A7"/>
    <w:rsid w:val="00F35F99"/>
    <w:rsid w:val="00F373E0"/>
    <w:rsid w:val="00F402BE"/>
    <w:rsid w:val="00F4030F"/>
    <w:rsid w:val="00F40B46"/>
    <w:rsid w:val="00F40BB5"/>
    <w:rsid w:val="00F41B35"/>
    <w:rsid w:val="00F441AF"/>
    <w:rsid w:val="00F44937"/>
    <w:rsid w:val="00F4509A"/>
    <w:rsid w:val="00F46475"/>
    <w:rsid w:val="00F509A9"/>
    <w:rsid w:val="00F50E8E"/>
    <w:rsid w:val="00F51F88"/>
    <w:rsid w:val="00F52074"/>
    <w:rsid w:val="00F5251A"/>
    <w:rsid w:val="00F5253A"/>
    <w:rsid w:val="00F52892"/>
    <w:rsid w:val="00F53C67"/>
    <w:rsid w:val="00F544BE"/>
    <w:rsid w:val="00F54680"/>
    <w:rsid w:val="00F54E8B"/>
    <w:rsid w:val="00F5642B"/>
    <w:rsid w:val="00F57554"/>
    <w:rsid w:val="00F606B1"/>
    <w:rsid w:val="00F60869"/>
    <w:rsid w:val="00F636B5"/>
    <w:rsid w:val="00F637C6"/>
    <w:rsid w:val="00F63E70"/>
    <w:rsid w:val="00F64842"/>
    <w:rsid w:val="00F65988"/>
    <w:rsid w:val="00F65C53"/>
    <w:rsid w:val="00F65F9C"/>
    <w:rsid w:val="00F66638"/>
    <w:rsid w:val="00F6671D"/>
    <w:rsid w:val="00F67BE1"/>
    <w:rsid w:val="00F67D09"/>
    <w:rsid w:val="00F70AEB"/>
    <w:rsid w:val="00F71CE1"/>
    <w:rsid w:val="00F72CE2"/>
    <w:rsid w:val="00F733A6"/>
    <w:rsid w:val="00F73959"/>
    <w:rsid w:val="00F74CF5"/>
    <w:rsid w:val="00F74D2D"/>
    <w:rsid w:val="00F76314"/>
    <w:rsid w:val="00F76782"/>
    <w:rsid w:val="00F7723A"/>
    <w:rsid w:val="00F77498"/>
    <w:rsid w:val="00F809B0"/>
    <w:rsid w:val="00F80BEA"/>
    <w:rsid w:val="00F80EA6"/>
    <w:rsid w:val="00F80F16"/>
    <w:rsid w:val="00F824EC"/>
    <w:rsid w:val="00F8412C"/>
    <w:rsid w:val="00F842EA"/>
    <w:rsid w:val="00F8496B"/>
    <w:rsid w:val="00F85908"/>
    <w:rsid w:val="00F8740D"/>
    <w:rsid w:val="00F87FF1"/>
    <w:rsid w:val="00F91A4C"/>
    <w:rsid w:val="00F91B20"/>
    <w:rsid w:val="00F927E2"/>
    <w:rsid w:val="00F92CE9"/>
    <w:rsid w:val="00F92ECE"/>
    <w:rsid w:val="00F933B6"/>
    <w:rsid w:val="00F94244"/>
    <w:rsid w:val="00F946E3"/>
    <w:rsid w:val="00F96687"/>
    <w:rsid w:val="00F971CF"/>
    <w:rsid w:val="00F977E5"/>
    <w:rsid w:val="00FA2ECA"/>
    <w:rsid w:val="00FA31F6"/>
    <w:rsid w:val="00FA37A0"/>
    <w:rsid w:val="00FA4F3C"/>
    <w:rsid w:val="00FA6501"/>
    <w:rsid w:val="00FA6CB4"/>
    <w:rsid w:val="00FA7523"/>
    <w:rsid w:val="00FA784E"/>
    <w:rsid w:val="00FA7982"/>
    <w:rsid w:val="00FB02DC"/>
    <w:rsid w:val="00FB0389"/>
    <w:rsid w:val="00FB0496"/>
    <w:rsid w:val="00FB0EA9"/>
    <w:rsid w:val="00FB1D04"/>
    <w:rsid w:val="00FB287C"/>
    <w:rsid w:val="00FB28E0"/>
    <w:rsid w:val="00FB3D59"/>
    <w:rsid w:val="00FB3F3A"/>
    <w:rsid w:val="00FB4282"/>
    <w:rsid w:val="00FB4414"/>
    <w:rsid w:val="00FB4E9C"/>
    <w:rsid w:val="00FB7C45"/>
    <w:rsid w:val="00FC001F"/>
    <w:rsid w:val="00FC0FA1"/>
    <w:rsid w:val="00FC18E8"/>
    <w:rsid w:val="00FC5C66"/>
    <w:rsid w:val="00FC5CCD"/>
    <w:rsid w:val="00FC61FA"/>
    <w:rsid w:val="00FC689B"/>
    <w:rsid w:val="00FD000F"/>
    <w:rsid w:val="00FD0279"/>
    <w:rsid w:val="00FD03F8"/>
    <w:rsid w:val="00FD04EB"/>
    <w:rsid w:val="00FD0B2C"/>
    <w:rsid w:val="00FD0E3C"/>
    <w:rsid w:val="00FD20FB"/>
    <w:rsid w:val="00FD277C"/>
    <w:rsid w:val="00FD2E1D"/>
    <w:rsid w:val="00FD39B0"/>
    <w:rsid w:val="00FD4272"/>
    <w:rsid w:val="00FD58D4"/>
    <w:rsid w:val="00FD590E"/>
    <w:rsid w:val="00FD5BD9"/>
    <w:rsid w:val="00FD5F1E"/>
    <w:rsid w:val="00FD5FDF"/>
    <w:rsid w:val="00FD6B3D"/>
    <w:rsid w:val="00FD6C37"/>
    <w:rsid w:val="00FD79CA"/>
    <w:rsid w:val="00FE0022"/>
    <w:rsid w:val="00FE077C"/>
    <w:rsid w:val="00FE103C"/>
    <w:rsid w:val="00FE19E1"/>
    <w:rsid w:val="00FE3113"/>
    <w:rsid w:val="00FE39C0"/>
    <w:rsid w:val="00FE47D4"/>
    <w:rsid w:val="00FE484B"/>
    <w:rsid w:val="00FE52AA"/>
    <w:rsid w:val="00FE5522"/>
    <w:rsid w:val="00FE5F16"/>
    <w:rsid w:val="00FF01CF"/>
    <w:rsid w:val="00FF035E"/>
    <w:rsid w:val="00FF0CDC"/>
    <w:rsid w:val="00FF1790"/>
    <w:rsid w:val="00FF5314"/>
    <w:rsid w:val="00FF60A8"/>
    <w:rsid w:val="00FF6B4D"/>
    <w:rsid w:val="00FF731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8FA700B"/>
  <w15:docId w15:val="{3EB98B3B-FC9D-4E92-B4DC-AEBCC8FDD5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Calibri"/>
        <w:lang w:val="pl-PL" w:eastAsia="pl-PL" w:bidi="ar-SA"/>
      </w:rPr>
    </w:rPrDefault>
    <w:pPrDefault/>
  </w:docDefaults>
  <w:latentStyles w:defLockedState="0" w:defUIPriority="99" w:defSemiHidden="0" w:defUnhideWhenUsed="0" w:defQFormat="0" w:count="375">
    <w:lsdException w:name="Normal" w:locked="1" w:uiPriority="0" w:qFormat="1"/>
    <w:lsdException w:name="heading 1" w:locked="1" w:uiPriority="9" w:qFormat="1"/>
    <w:lsdException w:name="heading 2" w:locked="1" w:uiPriority="9"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qFormat="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qFormat="1"/>
    <w:lsdException w:name="line number" w:locked="1" w:semiHidden="1" w:unhideWhenUsed="1"/>
    <w:lsdException w:name="page number" w:locked="1" w:semiHidden="1" w:uiPriority="0"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iPriority="0"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iPriority="0" w:unhideWhenUsed="1"/>
    <w:lsdException w:name="List Bullet 4" w:locked="1" w:semiHidden="1" w:unhideWhenUsed="1"/>
    <w:lsdException w:name="List Bullet 5" w:locked="1" w:semiHidden="1" w:unhideWhenUsed="1"/>
    <w:lsdException w:name="List Number 2" w:locked="1" w:semiHidden="1" w:uiPriority="0" w:unhideWhenUsed="1"/>
    <w:lsdException w:name="List Number 3" w:locked="1" w:semiHidden="1" w:uiPriority="0" w:unhideWhenUsed="1"/>
    <w:lsdException w:name="List Number 4" w:locked="1" w:semiHidden="1" w:unhideWhenUsed="1"/>
    <w:lsdException w:name="List Number 5" w:locked="1" w:semiHidden="1" w:unhideWhenUsed="1"/>
    <w:lsdException w:name="Title" w:locked="1" w:uiPriority="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iPriority="0" w:unhideWhenUsed="1"/>
    <w:lsdException w:name="Body Text Indent 2" w:locked="1" w:semiHidden="1" w:uiPriority="0" w:unhideWhenUsed="1"/>
    <w:lsdException w:name="Body Text Indent 3" w:locked="1" w:semiHidden="1" w:uiPriority="0" w:unhideWhenUsed="1"/>
    <w:lsdException w:name="Block Text" w:locked="1" w:semiHidden="1" w:uiPriority="0" w:unhideWhenUsed="1"/>
    <w:lsdException w:name="Hyperlink" w:locked="1" w:semiHidden="1" w:unhideWhenUsed="1"/>
    <w:lsdException w:name="FollowedHyperlink" w:locked="1" w:semiHidden="1" w:unhideWhenUsed="1"/>
    <w:lsdException w:name="Strong" w:locked="1" w:uiPriority="0" w:qFormat="1"/>
    <w:lsdException w:name="Emphasis" w:locked="1" w:uiPriority="20" w:qFormat="1"/>
    <w:lsdException w:name="Document Map" w:locked="1" w:semiHidden="1" w:uiPriority="0"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39"/>
    <w:lsdException w:name="Table Theme" w:locked="1"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5168F5"/>
    <w:rPr>
      <w:rFonts w:ascii="Times New Roman" w:hAnsi="Times New Roman" w:cs="Times New Roman"/>
    </w:rPr>
  </w:style>
  <w:style w:type="paragraph" w:styleId="Nagwek1">
    <w:name w:val="heading 1"/>
    <w:basedOn w:val="Normalny"/>
    <w:next w:val="Normalny"/>
    <w:link w:val="Nagwek1Znak"/>
    <w:uiPriority w:val="9"/>
    <w:qFormat/>
    <w:rsid w:val="002F44D7"/>
    <w:pPr>
      <w:keepNext/>
      <w:spacing w:line="360" w:lineRule="auto"/>
      <w:jc w:val="both"/>
      <w:outlineLvl w:val="0"/>
    </w:pPr>
    <w:rPr>
      <w:b/>
      <w:bCs/>
      <w:sz w:val="32"/>
      <w:szCs w:val="32"/>
    </w:rPr>
  </w:style>
  <w:style w:type="paragraph" w:styleId="Nagwek2">
    <w:name w:val="heading 2"/>
    <w:basedOn w:val="Normalny"/>
    <w:next w:val="Normalny"/>
    <w:link w:val="Nagwek2Znak"/>
    <w:uiPriority w:val="9"/>
    <w:qFormat/>
    <w:rsid w:val="00706F4F"/>
    <w:pPr>
      <w:keepNext/>
      <w:numPr>
        <w:numId w:val="20"/>
      </w:numPr>
      <w:jc w:val="both"/>
      <w:outlineLvl w:val="1"/>
    </w:pPr>
    <w:rPr>
      <w:rFonts w:ascii="Arial" w:hAnsi="Arial"/>
      <w:b/>
      <w:sz w:val="22"/>
      <w:szCs w:val="28"/>
    </w:rPr>
  </w:style>
  <w:style w:type="paragraph" w:styleId="Nagwek3">
    <w:name w:val="heading 3"/>
    <w:basedOn w:val="Normalny"/>
    <w:next w:val="Normalny"/>
    <w:link w:val="Nagwek3Znak"/>
    <w:qFormat/>
    <w:rsid w:val="002F44D7"/>
    <w:pPr>
      <w:keepNext/>
      <w:spacing w:line="360" w:lineRule="auto"/>
      <w:outlineLvl w:val="2"/>
    </w:pPr>
    <w:rPr>
      <w:sz w:val="28"/>
      <w:szCs w:val="28"/>
    </w:rPr>
  </w:style>
  <w:style w:type="paragraph" w:styleId="Nagwek4">
    <w:name w:val="heading 4"/>
    <w:basedOn w:val="Normalny"/>
    <w:next w:val="Normalny"/>
    <w:link w:val="Nagwek4Znak"/>
    <w:qFormat/>
    <w:rsid w:val="002F44D7"/>
    <w:pPr>
      <w:keepNext/>
      <w:spacing w:line="360" w:lineRule="auto"/>
      <w:ind w:firstLine="5103"/>
      <w:outlineLvl w:val="3"/>
    </w:pPr>
    <w:rPr>
      <w:sz w:val="28"/>
      <w:szCs w:val="28"/>
    </w:rPr>
  </w:style>
  <w:style w:type="paragraph" w:styleId="Nagwek5">
    <w:name w:val="heading 5"/>
    <w:basedOn w:val="Normalny"/>
    <w:next w:val="Normalny"/>
    <w:link w:val="Nagwek5Znak"/>
    <w:qFormat/>
    <w:rsid w:val="002F44D7"/>
    <w:pPr>
      <w:keepNext/>
      <w:spacing w:line="360" w:lineRule="auto"/>
      <w:jc w:val="center"/>
      <w:outlineLvl w:val="4"/>
    </w:pPr>
    <w:rPr>
      <w:b/>
      <w:bCs/>
      <w:sz w:val="28"/>
      <w:szCs w:val="28"/>
    </w:rPr>
  </w:style>
  <w:style w:type="paragraph" w:styleId="Nagwek6">
    <w:name w:val="heading 6"/>
    <w:basedOn w:val="Normalny"/>
    <w:next w:val="Normalny"/>
    <w:link w:val="Nagwek6Znak"/>
    <w:qFormat/>
    <w:rsid w:val="002F44D7"/>
    <w:pPr>
      <w:keepNext/>
      <w:spacing w:line="360" w:lineRule="auto"/>
      <w:jc w:val="center"/>
      <w:outlineLvl w:val="5"/>
    </w:pPr>
    <w:rPr>
      <w:sz w:val="28"/>
      <w:szCs w:val="28"/>
    </w:rPr>
  </w:style>
  <w:style w:type="paragraph" w:styleId="Nagwek7">
    <w:name w:val="heading 7"/>
    <w:basedOn w:val="Normalny"/>
    <w:next w:val="Normalny"/>
    <w:link w:val="Nagwek7Znak"/>
    <w:qFormat/>
    <w:rsid w:val="002F44D7"/>
    <w:pPr>
      <w:keepNext/>
      <w:spacing w:line="360" w:lineRule="auto"/>
      <w:outlineLvl w:val="6"/>
    </w:pPr>
    <w:rPr>
      <w:b/>
      <w:bCs/>
      <w:sz w:val="40"/>
      <w:szCs w:val="40"/>
    </w:rPr>
  </w:style>
  <w:style w:type="paragraph" w:styleId="Nagwek8">
    <w:name w:val="heading 8"/>
    <w:basedOn w:val="Normalny"/>
    <w:next w:val="Normalny"/>
    <w:link w:val="Nagwek8Znak"/>
    <w:qFormat/>
    <w:rsid w:val="002F44D7"/>
    <w:pPr>
      <w:keepNext/>
      <w:spacing w:line="360" w:lineRule="auto"/>
      <w:jc w:val="both"/>
      <w:outlineLvl w:val="7"/>
    </w:pPr>
    <w:rPr>
      <w:b/>
      <w:bCs/>
      <w:sz w:val="28"/>
      <w:szCs w:val="28"/>
      <w:u w:val="single"/>
    </w:rPr>
  </w:style>
  <w:style w:type="paragraph" w:styleId="Nagwek9">
    <w:name w:val="heading 9"/>
    <w:basedOn w:val="Normalny"/>
    <w:next w:val="Normalny"/>
    <w:link w:val="Nagwek9Znak"/>
    <w:qFormat/>
    <w:rsid w:val="002F44D7"/>
    <w:pPr>
      <w:keepNext/>
      <w:spacing w:line="360" w:lineRule="auto"/>
      <w:ind w:firstLine="4395"/>
      <w:outlineLvl w:val="8"/>
    </w:pPr>
    <w:rPr>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locked/>
    <w:rsid w:val="002F44D7"/>
    <w:rPr>
      <w:rFonts w:ascii="Times New Roman" w:hAnsi="Times New Roman" w:cs="Times New Roman"/>
      <w:b/>
      <w:bCs/>
      <w:sz w:val="32"/>
      <w:szCs w:val="32"/>
      <w:lang w:eastAsia="pl-PL"/>
    </w:rPr>
  </w:style>
  <w:style w:type="character" w:customStyle="1" w:styleId="Nagwek2Znak">
    <w:name w:val="Nagłówek 2 Znak"/>
    <w:link w:val="Nagwek2"/>
    <w:uiPriority w:val="9"/>
    <w:locked/>
    <w:rsid w:val="00706F4F"/>
    <w:rPr>
      <w:rFonts w:ascii="Arial" w:hAnsi="Arial" w:cs="Times New Roman"/>
      <w:b/>
      <w:sz w:val="22"/>
      <w:szCs w:val="28"/>
    </w:rPr>
  </w:style>
  <w:style w:type="character" w:customStyle="1" w:styleId="Nagwek3Znak">
    <w:name w:val="Nagłówek 3 Znak"/>
    <w:link w:val="Nagwek3"/>
    <w:locked/>
    <w:rsid w:val="002F44D7"/>
    <w:rPr>
      <w:rFonts w:ascii="Times New Roman" w:hAnsi="Times New Roman" w:cs="Times New Roman"/>
      <w:sz w:val="28"/>
      <w:szCs w:val="28"/>
      <w:lang w:eastAsia="pl-PL"/>
    </w:rPr>
  </w:style>
  <w:style w:type="character" w:customStyle="1" w:styleId="Nagwek4Znak">
    <w:name w:val="Nagłówek 4 Znak"/>
    <w:link w:val="Nagwek4"/>
    <w:locked/>
    <w:rsid w:val="002F44D7"/>
    <w:rPr>
      <w:rFonts w:ascii="Times New Roman" w:hAnsi="Times New Roman" w:cs="Times New Roman"/>
      <w:sz w:val="28"/>
      <w:szCs w:val="28"/>
      <w:lang w:eastAsia="pl-PL"/>
    </w:rPr>
  </w:style>
  <w:style w:type="character" w:customStyle="1" w:styleId="Nagwek5Znak">
    <w:name w:val="Nagłówek 5 Znak"/>
    <w:link w:val="Nagwek5"/>
    <w:locked/>
    <w:rsid w:val="002F44D7"/>
    <w:rPr>
      <w:rFonts w:ascii="Times New Roman" w:hAnsi="Times New Roman" w:cs="Times New Roman"/>
      <w:b/>
      <w:bCs/>
      <w:sz w:val="28"/>
      <w:szCs w:val="28"/>
      <w:lang w:eastAsia="pl-PL"/>
    </w:rPr>
  </w:style>
  <w:style w:type="character" w:customStyle="1" w:styleId="Nagwek6Znak">
    <w:name w:val="Nagłówek 6 Znak"/>
    <w:link w:val="Nagwek6"/>
    <w:locked/>
    <w:rsid w:val="002F44D7"/>
    <w:rPr>
      <w:rFonts w:ascii="Times New Roman" w:hAnsi="Times New Roman" w:cs="Times New Roman"/>
      <w:sz w:val="28"/>
      <w:szCs w:val="28"/>
      <w:lang w:eastAsia="pl-PL"/>
    </w:rPr>
  </w:style>
  <w:style w:type="character" w:customStyle="1" w:styleId="Nagwek7Znak">
    <w:name w:val="Nagłówek 7 Znak"/>
    <w:link w:val="Nagwek7"/>
    <w:locked/>
    <w:rsid w:val="002F44D7"/>
    <w:rPr>
      <w:rFonts w:ascii="Times New Roman" w:hAnsi="Times New Roman" w:cs="Times New Roman"/>
      <w:b/>
      <w:bCs/>
      <w:sz w:val="40"/>
      <w:szCs w:val="40"/>
      <w:lang w:eastAsia="pl-PL"/>
    </w:rPr>
  </w:style>
  <w:style w:type="character" w:customStyle="1" w:styleId="Nagwek8Znak">
    <w:name w:val="Nagłówek 8 Znak"/>
    <w:link w:val="Nagwek8"/>
    <w:locked/>
    <w:rsid w:val="002F44D7"/>
    <w:rPr>
      <w:rFonts w:ascii="Times New Roman" w:hAnsi="Times New Roman" w:cs="Times New Roman"/>
      <w:b/>
      <w:bCs/>
      <w:sz w:val="28"/>
      <w:szCs w:val="28"/>
      <w:u w:val="single"/>
      <w:lang w:eastAsia="pl-PL"/>
    </w:rPr>
  </w:style>
  <w:style w:type="character" w:customStyle="1" w:styleId="Nagwek9Znak">
    <w:name w:val="Nagłówek 9 Znak"/>
    <w:link w:val="Nagwek9"/>
    <w:locked/>
    <w:rsid w:val="002F44D7"/>
    <w:rPr>
      <w:rFonts w:ascii="Times New Roman" w:hAnsi="Times New Roman" w:cs="Times New Roman"/>
      <w:sz w:val="28"/>
      <w:szCs w:val="28"/>
      <w:lang w:eastAsia="pl-PL"/>
    </w:rPr>
  </w:style>
  <w:style w:type="paragraph" w:styleId="Nagwek">
    <w:name w:val="header"/>
    <w:basedOn w:val="Normalny"/>
    <w:link w:val="NagwekZnak"/>
    <w:uiPriority w:val="99"/>
    <w:rsid w:val="002F44D7"/>
    <w:pPr>
      <w:tabs>
        <w:tab w:val="center" w:pos="4536"/>
        <w:tab w:val="right" w:pos="9072"/>
      </w:tabs>
    </w:pPr>
  </w:style>
  <w:style w:type="character" w:customStyle="1" w:styleId="NagwekZnak">
    <w:name w:val="Nagłówek Znak"/>
    <w:link w:val="Nagwek"/>
    <w:uiPriority w:val="99"/>
    <w:locked/>
    <w:rsid w:val="002F44D7"/>
    <w:rPr>
      <w:rFonts w:ascii="Times New Roman" w:hAnsi="Times New Roman" w:cs="Times New Roman"/>
      <w:sz w:val="20"/>
      <w:szCs w:val="20"/>
      <w:lang w:eastAsia="pl-PL"/>
    </w:rPr>
  </w:style>
  <w:style w:type="paragraph" w:styleId="Stopka">
    <w:name w:val="footer"/>
    <w:basedOn w:val="Normalny"/>
    <w:link w:val="StopkaZnak"/>
    <w:uiPriority w:val="99"/>
    <w:rsid w:val="002F44D7"/>
    <w:pPr>
      <w:tabs>
        <w:tab w:val="center" w:pos="4536"/>
        <w:tab w:val="right" w:pos="9072"/>
      </w:tabs>
    </w:pPr>
  </w:style>
  <w:style w:type="character" w:customStyle="1" w:styleId="StopkaZnak">
    <w:name w:val="Stopka Znak"/>
    <w:link w:val="Stopka"/>
    <w:uiPriority w:val="99"/>
    <w:locked/>
    <w:rsid w:val="002F44D7"/>
    <w:rPr>
      <w:rFonts w:ascii="Times New Roman" w:hAnsi="Times New Roman" w:cs="Times New Roman"/>
      <w:sz w:val="20"/>
      <w:szCs w:val="20"/>
      <w:lang w:eastAsia="pl-PL"/>
    </w:rPr>
  </w:style>
  <w:style w:type="character" w:styleId="Numerstrony">
    <w:name w:val="page number"/>
    <w:rsid w:val="002F44D7"/>
    <w:rPr>
      <w:rFonts w:cs="Times New Roman"/>
    </w:rPr>
  </w:style>
  <w:style w:type="paragraph" w:styleId="Tekstblokowy">
    <w:name w:val="Block Text"/>
    <w:basedOn w:val="Normalny"/>
    <w:rsid w:val="002F44D7"/>
    <w:pPr>
      <w:spacing w:line="360" w:lineRule="auto"/>
      <w:ind w:left="426" w:right="-284" w:hanging="568"/>
    </w:pPr>
    <w:rPr>
      <w:sz w:val="28"/>
      <w:szCs w:val="28"/>
    </w:rPr>
  </w:style>
  <w:style w:type="paragraph" w:styleId="Tekstpodstawowywcity">
    <w:name w:val="Body Text Indent"/>
    <w:basedOn w:val="Normalny"/>
    <w:link w:val="TekstpodstawowywcityZnak"/>
    <w:uiPriority w:val="99"/>
    <w:rsid w:val="002F44D7"/>
    <w:pPr>
      <w:spacing w:line="360" w:lineRule="auto"/>
      <w:ind w:left="567" w:hanging="426"/>
    </w:pPr>
    <w:rPr>
      <w:sz w:val="24"/>
      <w:szCs w:val="24"/>
    </w:rPr>
  </w:style>
  <w:style w:type="character" w:customStyle="1" w:styleId="TekstpodstawowywcityZnak">
    <w:name w:val="Tekst podstawowy wcięty Znak"/>
    <w:link w:val="Tekstpodstawowywcity"/>
    <w:uiPriority w:val="99"/>
    <w:locked/>
    <w:rsid w:val="002F44D7"/>
    <w:rPr>
      <w:rFonts w:ascii="Times New Roman" w:hAnsi="Times New Roman" w:cs="Times New Roman"/>
      <w:sz w:val="24"/>
      <w:szCs w:val="24"/>
      <w:lang w:eastAsia="pl-PL"/>
    </w:rPr>
  </w:style>
  <w:style w:type="paragraph" w:styleId="Tekstpodstawowywcity2">
    <w:name w:val="Body Text Indent 2"/>
    <w:basedOn w:val="Normalny"/>
    <w:link w:val="Tekstpodstawowywcity2Znak"/>
    <w:rsid w:val="002F44D7"/>
    <w:pPr>
      <w:spacing w:line="360" w:lineRule="auto"/>
      <w:ind w:left="284" w:hanging="426"/>
    </w:pPr>
    <w:rPr>
      <w:sz w:val="24"/>
      <w:szCs w:val="24"/>
    </w:rPr>
  </w:style>
  <w:style w:type="character" w:customStyle="1" w:styleId="Tekstpodstawowywcity2Znak">
    <w:name w:val="Tekst podstawowy wcięty 2 Znak"/>
    <w:link w:val="Tekstpodstawowywcity2"/>
    <w:locked/>
    <w:rsid w:val="002F44D7"/>
    <w:rPr>
      <w:rFonts w:ascii="Times New Roman" w:hAnsi="Times New Roman" w:cs="Times New Roman"/>
      <w:sz w:val="24"/>
      <w:szCs w:val="24"/>
      <w:lang w:eastAsia="pl-PL"/>
    </w:rPr>
  </w:style>
  <w:style w:type="paragraph" w:styleId="Tekstpodstawowywcity3">
    <w:name w:val="Body Text Indent 3"/>
    <w:basedOn w:val="Normalny"/>
    <w:link w:val="Tekstpodstawowywcity3Znak"/>
    <w:rsid w:val="002F44D7"/>
    <w:pPr>
      <w:spacing w:line="360" w:lineRule="auto"/>
      <w:ind w:left="284" w:hanging="284"/>
    </w:pPr>
    <w:rPr>
      <w:sz w:val="24"/>
      <w:szCs w:val="24"/>
    </w:rPr>
  </w:style>
  <w:style w:type="character" w:customStyle="1" w:styleId="Tekstpodstawowywcity3Znak">
    <w:name w:val="Tekst podstawowy wcięty 3 Znak"/>
    <w:link w:val="Tekstpodstawowywcity3"/>
    <w:locked/>
    <w:rsid w:val="002F44D7"/>
    <w:rPr>
      <w:rFonts w:ascii="Times New Roman" w:hAnsi="Times New Roman" w:cs="Times New Roman"/>
      <w:sz w:val="24"/>
      <w:szCs w:val="24"/>
      <w:lang w:eastAsia="pl-PL"/>
    </w:rPr>
  </w:style>
  <w:style w:type="paragraph" w:styleId="Tekstpodstawowy">
    <w:name w:val="Body Text"/>
    <w:aliases w:val="Znak,Znak Znak, Znak"/>
    <w:basedOn w:val="Normalny"/>
    <w:link w:val="TekstpodstawowyZnak"/>
    <w:uiPriority w:val="99"/>
    <w:rsid w:val="002F44D7"/>
    <w:pPr>
      <w:spacing w:line="360" w:lineRule="auto"/>
    </w:pPr>
    <w:rPr>
      <w:sz w:val="24"/>
      <w:szCs w:val="24"/>
    </w:rPr>
  </w:style>
  <w:style w:type="paragraph" w:customStyle="1" w:styleId="Tekstpodstawowy22">
    <w:name w:val="Tekst podstawowy 22"/>
    <w:basedOn w:val="Normalny"/>
    <w:uiPriority w:val="99"/>
    <w:rsid w:val="002F44D7"/>
    <w:pPr>
      <w:spacing w:line="360" w:lineRule="atLeast"/>
      <w:jc w:val="both"/>
    </w:pPr>
    <w:rPr>
      <w:sz w:val="24"/>
      <w:szCs w:val="24"/>
    </w:rPr>
  </w:style>
  <w:style w:type="character" w:customStyle="1" w:styleId="ZnakZnak2">
    <w:name w:val="Znak Znak2"/>
    <w:uiPriority w:val="99"/>
    <w:rsid w:val="002F44D7"/>
    <w:rPr>
      <w:rFonts w:cs="Times New Roman"/>
      <w:sz w:val="24"/>
      <w:szCs w:val="24"/>
      <w:lang w:val="pl-PL" w:eastAsia="pl-PL"/>
    </w:rPr>
  </w:style>
  <w:style w:type="character" w:customStyle="1" w:styleId="ZnakZnak7">
    <w:name w:val="Znak Znak7"/>
    <w:uiPriority w:val="99"/>
    <w:rsid w:val="002F44D7"/>
    <w:rPr>
      <w:rFonts w:cs="Times New Roman"/>
      <w:b/>
      <w:bCs/>
      <w:sz w:val="40"/>
      <w:szCs w:val="40"/>
      <w:lang w:val="pl-PL" w:eastAsia="pl-PL"/>
    </w:rPr>
  </w:style>
  <w:style w:type="paragraph" w:styleId="NormalnyWeb">
    <w:name w:val="Normal (Web)"/>
    <w:basedOn w:val="Normalny"/>
    <w:uiPriority w:val="99"/>
    <w:rsid w:val="002F44D7"/>
    <w:pPr>
      <w:spacing w:before="100" w:beforeAutospacing="1" w:after="100" w:afterAutospacing="1"/>
    </w:pPr>
    <w:rPr>
      <w:sz w:val="24"/>
      <w:szCs w:val="24"/>
    </w:rPr>
  </w:style>
  <w:style w:type="paragraph" w:customStyle="1" w:styleId="Tekstpodstawowy21">
    <w:name w:val="Tekst podstawowy 21"/>
    <w:basedOn w:val="Normalny"/>
    <w:uiPriority w:val="99"/>
    <w:rsid w:val="002F44D7"/>
    <w:pPr>
      <w:spacing w:line="360" w:lineRule="atLeast"/>
      <w:jc w:val="both"/>
    </w:pPr>
    <w:rPr>
      <w:sz w:val="24"/>
      <w:szCs w:val="24"/>
    </w:rPr>
  </w:style>
  <w:style w:type="character" w:styleId="Pogrubienie">
    <w:name w:val="Strong"/>
    <w:qFormat/>
    <w:rsid w:val="002F44D7"/>
    <w:rPr>
      <w:rFonts w:cs="Times New Roman"/>
      <w:b/>
      <w:bCs/>
    </w:rPr>
  </w:style>
  <w:style w:type="paragraph" w:styleId="HTML-wstpniesformatowany">
    <w:name w:val="HTML Preformatted"/>
    <w:aliases w:val="Znak Znak1"/>
    <w:basedOn w:val="Normalny"/>
    <w:link w:val="HTML-wstpniesformatowanyZnak"/>
    <w:uiPriority w:val="99"/>
    <w:rsid w:val="002F44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rPr>
  </w:style>
  <w:style w:type="character" w:customStyle="1" w:styleId="HTML-wstpniesformatowanyZnak">
    <w:name w:val="HTML - wstępnie sformatowany Znak"/>
    <w:aliases w:val="Znak Znak1 Znak"/>
    <w:link w:val="HTML-wstpniesformatowany"/>
    <w:uiPriority w:val="99"/>
    <w:locked/>
    <w:rsid w:val="002F44D7"/>
    <w:rPr>
      <w:rFonts w:ascii="Courier New" w:hAnsi="Courier New" w:cs="Courier New"/>
      <w:sz w:val="20"/>
      <w:szCs w:val="20"/>
      <w:lang w:eastAsia="pl-PL"/>
    </w:rPr>
  </w:style>
  <w:style w:type="paragraph" w:styleId="Tekstdymka">
    <w:name w:val="Balloon Text"/>
    <w:basedOn w:val="Normalny"/>
    <w:link w:val="TekstdymkaZnak"/>
    <w:uiPriority w:val="99"/>
    <w:rsid w:val="002F44D7"/>
    <w:rPr>
      <w:rFonts w:ascii="Tahoma" w:hAnsi="Tahoma"/>
      <w:sz w:val="16"/>
      <w:szCs w:val="16"/>
    </w:rPr>
  </w:style>
  <w:style w:type="character" w:customStyle="1" w:styleId="TekstdymkaZnak">
    <w:name w:val="Tekst dymka Znak"/>
    <w:link w:val="Tekstdymka"/>
    <w:uiPriority w:val="99"/>
    <w:locked/>
    <w:rsid w:val="00730C56"/>
    <w:rPr>
      <w:rFonts w:ascii="Tahoma" w:hAnsi="Tahoma" w:cs="Tahoma"/>
      <w:sz w:val="16"/>
      <w:szCs w:val="16"/>
    </w:rPr>
  </w:style>
  <w:style w:type="character" w:customStyle="1" w:styleId="TekstdymkaZnak1">
    <w:name w:val="Tekst dymka Znak1"/>
    <w:uiPriority w:val="99"/>
    <w:semiHidden/>
    <w:rsid w:val="002F44D7"/>
    <w:rPr>
      <w:rFonts w:ascii="Tahoma" w:hAnsi="Tahoma" w:cs="Tahoma"/>
      <w:sz w:val="16"/>
      <w:szCs w:val="16"/>
      <w:lang w:eastAsia="pl-PL"/>
    </w:rPr>
  </w:style>
  <w:style w:type="paragraph" w:styleId="Tekstkomentarza">
    <w:name w:val="annotation text"/>
    <w:basedOn w:val="Normalny"/>
    <w:link w:val="TekstkomentarzaZnak"/>
    <w:uiPriority w:val="99"/>
    <w:qFormat/>
    <w:rsid w:val="002F44D7"/>
  </w:style>
  <w:style w:type="character" w:customStyle="1" w:styleId="TekstkomentarzaZnak">
    <w:name w:val="Tekst komentarza Znak"/>
    <w:link w:val="Tekstkomentarza"/>
    <w:uiPriority w:val="99"/>
    <w:qFormat/>
    <w:locked/>
    <w:rsid w:val="002F44D7"/>
    <w:rPr>
      <w:rFonts w:ascii="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rsid w:val="002F44D7"/>
    <w:rPr>
      <w:b/>
      <w:bCs/>
    </w:rPr>
  </w:style>
  <w:style w:type="character" w:customStyle="1" w:styleId="TematkomentarzaZnak">
    <w:name w:val="Temat komentarza Znak"/>
    <w:link w:val="Tematkomentarza"/>
    <w:uiPriority w:val="99"/>
    <w:locked/>
    <w:rsid w:val="00730C56"/>
    <w:rPr>
      <w:rFonts w:ascii="Times New Roman" w:hAnsi="Times New Roman" w:cs="Times New Roman"/>
      <w:b/>
      <w:bCs/>
      <w:sz w:val="20"/>
      <w:szCs w:val="20"/>
      <w:lang w:eastAsia="pl-PL"/>
    </w:rPr>
  </w:style>
  <w:style w:type="character" w:customStyle="1" w:styleId="TematkomentarzaZnak1">
    <w:name w:val="Temat komentarza Znak1"/>
    <w:uiPriority w:val="99"/>
    <w:semiHidden/>
    <w:rsid w:val="002F44D7"/>
    <w:rPr>
      <w:rFonts w:ascii="Times New Roman" w:hAnsi="Times New Roman" w:cs="Times New Roman"/>
      <w:b/>
      <w:bCs/>
      <w:sz w:val="20"/>
      <w:szCs w:val="20"/>
      <w:lang w:eastAsia="pl-PL"/>
    </w:rPr>
  </w:style>
  <w:style w:type="paragraph" w:styleId="Akapitzlist">
    <w:name w:val="List Paragraph"/>
    <w:basedOn w:val="Normalny"/>
    <w:link w:val="AkapitzlistZnak"/>
    <w:uiPriority w:val="34"/>
    <w:qFormat/>
    <w:rsid w:val="002F44D7"/>
    <w:pPr>
      <w:spacing w:after="200" w:line="276" w:lineRule="auto"/>
      <w:ind w:left="720"/>
    </w:pPr>
    <w:rPr>
      <w:rFonts w:ascii="Calibri" w:hAnsi="Calibri" w:cs="Calibri"/>
      <w:sz w:val="22"/>
      <w:szCs w:val="22"/>
    </w:rPr>
  </w:style>
  <w:style w:type="character" w:styleId="Hipercze">
    <w:name w:val="Hyperlink"/>
    <w:uiPriority w:val="99"/>
    <w:rsid w:val="002F44D7"/>
    <w:rPr>
      <w:rFonts w:cs="Times New Roman"/>
      <w:color w:val="0000FF"/>
      <w:u w:val="single"/>
    </w:rPr>
  </w:style>
  <w:style w:type="paragraph" w:customStyle="1" w:styleId="WW-Tekstpodstawowy3">
    <w:name w:val="WW-Tekst podstawowy 3"/>
    <w:basedOn w:val="Normalny"/>
    <w:rsid w:val="002F44D7"/>
    <w:pPr>
      <w:suppressAutoHyphens/>
      <w:spacing w:line="360" w:lineRule="auto"/>
      <w:jc w:val="both"/>
    </w:pPr>
    <w:rPr>
      <w:b/>
      <w:bCs/>
      <w:sz w:val="28"/>
      <w:szCs w:val="28"/>
      <w:lang w:eastAsia="ar-SA"/>
    </w:rPr>
  </w:style>
  <w:style w:type="paragraph" w:customStyle="1" w:styleId="leszek">
    <w:name w:val="leszek"/>
    <w:basedOn w:val="Normalny"/>
    <w:rsid w:val="002F44D7"/>
    <w:pPr>
      <w:jc w:val="both"/>
    </w:pPr>
    <w:rPr>
      <w:sz w:val="24"/>
      <w:szCs w:val="24"/>
    </w:rPr>
  </w:style>
  <w:style w:type="character" w:customStyle="1" w:styleId="paragraphpunkt1">
    <w:name w:val="paragraphpunkt1"/>
    <w:rsid w:val="002F44D7"/>
    <w:rPr>
      <w:b/>
    </w:rPr>
  </w:style>
  <w:style w:type="paragraph" w:styleId="Podtytu">
    <w:name w:val="Subtitle"/>
    <w:basedOn w:val="Normalny"/>
    <w:link w:val="PodtytuZnak"/>
    <w:qFormat/>
    <w:rsid w:val="002F44D7"/>
    <w:pPr>
      <w:jc w:val="center"/>
    </w:pPr>
    <w:rPr>
      <w:rFonts w:ascii="Comic Sans MS" w:hAnsi="Comic Sans MS"/>
      <w:b/>
      <w:bCs/>
      <w:sz w:val="28"/>
      <w:szCs w:val="28"/>
    </w:rPr>
  </w:style>
  <w:style w:type="character" w:customStyle="1" w:styleId="PodtytuZnak">
    <w:name w:val="Podtytuł Znak"/>
    <w:link w:val="Podtytu"/>
    <w:locked/>
    <w:rsid w:val="002F44D7"/>
    <w:rPr>
      <w:rFonts w:ascii="Comic Sans MS" w:hAnsi="Comic Sans MS" w:cs="Comic Sans MS"/>
      <w:b/>
      <w:bCs/>
      <w:sz w:val="28"/>
      <w:szCs w:val="28"/>
      <w:lang w:eastAsia="pl-PL"/>
    </w:rPr>
  </w:style>
  <w:style w:type="paragraph" w:customStyle="1" w:styleId="WW-Tekstpodstawowywcity3">
    <w:name w:val="WW-Tekst podstawowy wcięty 3"/>
    <w:basedOn w:val="Normalny"/>
    <w:rsid w:val="002F44D7"/>
    <w:pPr>
      <w:suppressAutoHyphens/>
      <w:ind w:left="567" w:hanging="567"/>
    </w:pPr>
    <w:rPr>
      <w:b/>
      <w:bCs/>
      <w:sz w:val="24"/>
      <w:szCs w:val="24"/>
    </w:rPr>
  </w:style>
  <w:style w:type="paragraph" w:styleId="Tytu">
    <w:name w:val="Title"/>
    <w:basedOn w:val="Normalny"/>
    <w:link w:val="TytuZnak"/>
    <w:qFormat/>
    <w:rsid w:val="002F44D7"/>
    <w:pPr>
      <w:jc w:val="center"/>
    </w:pPr>
    <w:rPr>
      <w:b/>
      <w:bCs/>
      <w:sz w:val="40"/>
      <w:szCs w:val="40"/>
    </w:rPr>
  </w:style>
  <w:style w:type="character" w:customStyle="1" w:styleId="TytuZnak">
    <w:name w:val="Tytuł Znak"/>
    <w:link w:val="Tytu"/>
    <w:locked/>
    <w:rsid w:val="002F44D7"/>
    <w:rPr>
      <w:rFonts w:ascii="Times New Roman" w:hAnsi="Times New Roman" w:cs="Times New Roman"/>
      <w:b/>
      <w:bCs/>
      <w:sz w:val="40"/>
      <w:szCs w:val="40"/>
      <w:lang w:eastAsia="pl-PL"/>
    </w:rPr>
  </w:style>
  <w:style w:type="paragraph" w:styleId="Tekstpodstawowy3">
    <w:name w:val="Body Text 3"/>
    <w:basedOn w:val="Normalny"/>
    <w:link w:val="Tekstpodstawowy3Znak"/>
    <w:rsid w:val="002F44D7"/>
    <w:pPr>
      <w:spacing w:line="360" w:lineRule="auto"/>
      <w:jc w:val="both"/>
    </w:pPr>
    <w:rPr>
      <w:b/>
      <w:bCs/>
      <w:sz w:val="32"/>
      <w:szCs w:val="32"/>
    </w:rPr>
  </w:style>
  <w:style w:type="character" w:customStyle="1" w:styleId="Tekstpodstawowy3Znak">
    <w:name w:val="Tekst podstawowy 3 Znak"/>
    <w:link w:val="Tekstpodstawowy3"/>
    <w:locked/>
    <w:rsid w:val="002F44D7"/>
    <w:rPr>
      <w:rFonts w:ascii="Times New Roman" w:hAnsi="Times New Roman" w:cs="Times New Roman"/>
      <w:b/>
      <w:bCs/>
      <w:sz w:val="32"/>
      <w:szCs w:val="32"/>
      <w:lang w:eastAsia="pl-PL"/>
    </w:rPr>
  </w:style>
  <w:style w:type="paragraph" w:styleId="Tekstpodstawowy2">
    <w:name w:val="Body Text 2"/>
    <w:basedOn w:val="Normalny"/>
    <w:link w:val="Tekstpodstawowy2Znak"/>
    <w:rsid w:val="002F44D7"/>
    <w:pPr>
      <w:spacing w:line="360" w:lineRule="atLeast"/>
      <w:jc w:val="both"/>
    </w:pPr>
    <w:rPr>
      <w:sz w:val="24"/>
      <w:szCs w:val="24"/>
    </w:rPr>
  </w:style>
  <w:style w:type="character" w:customStyle="1" w:styleId="Tekstpodstawowy2Znak">
    <w:name w:val="Tekst podstawowy 2 Znak"/>
    <w:link w:val="Tekstpodstawowy2"/>
    <w:locked/>
    <w:rsid w:val="002F44D7"/>
    <w:rPr>
      <w:rFonts w:ascii="Times New Roman" w:hAnsi="Times New Roman" w:cs="Times New Roman"/>
      <w:sz w:val="24"/>
      <w:szCs w:val="24"/>
      <w:lang w:eastAsia="pl-PL"/>
    </w:rPr>
  </w:style>
  <w:style w:type="character" w:customStyle="1" w:styleId="TekstpodstawowyZnak">
    <w:name w:val="Tekst podstawowy Znak"/>
    <w:aliases w:val="Znak Znak3,Znak Znak Znak, Znak Znak"/>
    <w:link w:val="Tekstpodstawowy"/>
    <w:uiPriority w:val="99"/>
    <w:locked/>
    <w:rsid w:val="002F44D7"/>
    <w:rPr>
      <w:rFonts w:ascii="Times New Roman" w:hAnsi="Times New Roman" w:cs="Times New Roman"/>
      <w:sz w:val="24"/>
      <w:szCs w:val="24"/>
      <w:lang w:eastAsia="pl-PL"/>
    </w:rPr>
  </w:style>
  <w:style w:type="character" w:customStyle="1" w:styleId="feature">
    <w:name w:val="feature"/>
    <w:uiPriority w:val="99"/>
    <w:rsid w:val="002F44D7"/>
    <w:rPr>
      <w:rFonts w:cs="Times New Roman"/>
    </w:rPr>
  </w:style>
  <w:style w:type="character" w:customStyle="1" w:styleId="value">
    <w:name w:val="value"/>
    <w:uiPriority w:val="99"/>
    <w:rsid w:val="002F44D7"/>
    <w:rPr>
      <w:rFonts w:cs="Times New Roman"/>
    </w:rPr>
  </w:style>
  <w:style w:type="table" w:styleId="Tabela-Siatka">
    <w:name w:val="Table Grid"/>
    <w:basedOn w:val="Standardowy"/>
    <w:uiPriority w:val="39"/>
    <w:rsid w:val="002F44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treci">
    <w:name w:val="Tekst treści_"/>
    <w:uiPriority w:val="99"/>
    <w:rsid w:val="00CD106B"/>
    <w:rPr>
      <w:rFonts w:ascii="Arial" w:hAnsi="Arial" w:cs="Arial"/>
      <w:b/>
      <w:bCs/>
      <w:sz w:val="17"/>
      <w:szCs w:val="17"/>
      <w:u w:val="none"/>
    </w:rPr>
  </w:style>
  <w:style w:type="character" w:customStyle="1" w:styleId="Teksttreci9">
    <w:name w:val="Tekst treści + 9"/>
    <w:aliases w:val="5 pt"/>
    <w:uiPriority w:val="99"/>
    <w:rsid w:val="00CD106B"/>
    <w:rPr>
      <w:rFonts w:ascii="Arial" w:hAnsi="Arial" w:cs="Arial"/>
      <w:b/>
      <w:bCs/>
      <w:color w:val="000000"/>
      <w:spacing w:val="0"/>
      <w:w w:val="100"/>
      <w:position w:val="0"/>
      <w:sz w:val="19"/>
      <w:szCs w:val="19"/>
      <w:u w:val="none"/>
      <w:lang w:val="pl-PL" w:eastAsia="pl-PL"/>
    </w:rPr>
  </w:style>
  <w:style w:type="character" w:customStyle="1" w:styleId="Teksttreci0">
    <w:name w:val="Tekst treści"/>
    <w:uiPriority w:val="99"/>
    <w:rsid w:val="00CD106B"/>
    <w:rPr>
      <w:rFonts w:ascii="Arial" w:hAnsi="Arial" w:cs="Arial"/>
      <w:b/>
      <w:bCs/>
      <w:color w:val="000000"/>
      <w:spacing w:val="0"/>
      <w:w w:val="100"/>
      <w:position w:val="0"/>
      <w:sz w:val="17"/>
      <w:szCs w:val="17"/>
      <w:u w:val="none"/>
      <w:lang w:val="pl-PL" w:eastAsia="pl-PL"/>
    </w:rPr>
  </w:style>
  <w:style w:type="character" w:customStyle="1" w:styleId="TeksttreciBezpogrubienia">
    <w:name w:val="Tekst treści + Bez pogrubienia"/>
    <w:uiPriority w:val="99"/>
    <w:rsid w:val="00CD106B"/>
    <w:rPr>
      <w:rFonts w:ascii="Arial" w:hAnsi="Arial" w:cs="Arial"/>
      <w:b/>
      <w:bCs/>
      <w:color w:val="000000"/>
      <w:spacing w:val="0"/>
      <w:w w:val="100"/>
      <w:position w:val="0"/>
      <w:sz w:val="17"/>
      <w:szCs w:val="17"/>
      <w:u w:val="none"/>
      <w:lang w:val="pl-PL" w:eastAsia="pl-PL"/>
    </w:rPr>
  </w:style>
  <w:style w:type="character" w:customStyle="1" w:styleId="Teksttreci10pt">
    <w:name w:val="Tekst treści + 10 pt"/>
    <w:uiPriority w:val="99"/>
    <w:rsid w:val="00CD106B"/>
    <w:rPr>
      <w:rFonts w:ascii="Arial" w:hAnsi="Arial" w:cs="Arial"/>
      <w:b/>
      <w:bCs/>
      <w:color w:val="000000"/>
      <w:spacing w:val="0"/>
      <w:w w:val="100"/>
      <w:position w:val="0"/>
      <w:sz w:val="20"/>
      <w:szCs w:val="20"/>
      <w:u w:val="none"/>
      <w:lang w:val="pl-PL" w:eastAsia="pl-PL"/>
    </w:rPr>
  </w:style>
  <w:style w:type="paragraph" w:styleId="Bezodstpw">
    <w:name w:val="No Spacing"/>
    <w:qFormat/>
    <w:rsid w:val="00CD106B"/>
    <w:pPr>
      <w:widowControl w:val="0"/>
    </w:pPr>
    <w:rPr>
      <w:rFonts w:ascii="Courier New" w:hAnsi="Courier New" w:cs="Courier New"/>
      <w:color w:val="000000"/>
      <w:sz w:val="24"/>
      <w:szCs w:val="24"/>
    </w:rPr>
  </w:style>
  <w:style w:type="character" w:styleId="Odwoaniedokomentarza">
    <w:name w:val="annotation reference"/>
    <w:uiPriority w:val="99"/>
    <w:semiHidden/>
    <w:qFormat/>
    <w:rsid w:val="00986099"/>
    <w:rPr>
      <w:rFonts w:cs="Times New Roman"/>
      <w:sz w:val="16"/>
      <w:szCs w:val="16"/>
    </w:rPr>
  </w:style>
  <w:style w:type="paragraph" w:styleId="Tekstprzypisukocowego">
    <w:name w:val="endnote text"/>
    <w:basedOn w:val="Normalny"/>
    <w:link w:val="TekstprzypisukocowegoZnak"/>
    <w:uiPriority w:val="99"/>
    <w:semiHidden/>
    <w:rsid w:val="00AD719B"/>
  </w:style>
  <w:style w:type="character" w:customStyle="1" w:styleId="TekstprzypisukocowegoZnak">
    <w:name w:val="Tekst przypisu końcowego Znak"/>
    <w:link w:val="Tekstprzypisukocowego"/>
    <w:uiPriority w:val="99"/>
    <w:semiHidden/>
    <w:locked/>
    <w:rsid w:val="00AD719B"/>
    <w:rPr>
      <w:rFonts w:ascii="Times New Roman" w:hAnsi="Times New Roman" w:cs="Times New Roman"/>
      <w:sz w:val="20"/>
      <w:szCs w:val="20"/>
      <w:lang w:eastAsia="pl-PL"/>
    </w:rPr>
  </w:style>
  <w:style w:type="character" w:styleId="Odwoanieprzypisukocowego">
    <w:name w:val="endnote reference"/>
    <w:uiPriority w:val="99"/>
    <w:semiHidden/>
    <w:rsid w:val="00AD719B"/>
    <w:rPr>
      <w:rFonts w:cs="Times New Roman"/>
      <w:vertAlign w:val="superscript"/>
    </w:rPr>
  </w:style>
  <w:style w:type="paragraph" w:customStyle="1" w:styleId="Default">
    <w:name w:val="Default"/>
    <w:rsid w:val="005B2660"/>
    <w:pPr>
      <w:autoSpaceDE w:val="0"/>
      <w:autoSpaceDN w:val="0"/>
      <w:adjustRightInd w:val="0"/>
    </w:pPr>
    <w:rPr>
      <w:rFonts w:ascii="Arial" w:hAnsi="Arial" w:cs="Arial"/>
      <w:color w:val="000000"/>
      <w:sz w:val="24"/>
      <w:szCs w:val="24"/>
      <w:lang w:eastAsia="en-US"/>
    </w:rPr>
  </w:style>
  <w:style w:type="paragraph" w:customStyle="1" w:styleId="Akapitzlist1">
    <w:name w:val="Akapit z listą1"/>
    <w:basedOn w:val="Normalny"/>
    <w:qFormat/>
    <w:rsid w:val="00E3785E"/>
    <w:pPr>
      <w:spacing w:after="200" w:line="276" w:lineRule="auto"/>
      <w:ind w:left="720"/>
      <w:jc w:val="both"/>
    </w:pPr>
    <w:rPr>
      <w:rFonts w:ascii="Calibri" w:hAnsi="Calibri" w:cs="Calibri"/>
      <w:sz w:val="22"/>
      <w:szCs w:val="22"/>
      <w:lang w:eastAsia="ar-SA"/>
    </w:rPr>
  </w:style>
  <w:style w:type="character" w:customStyle="1" w:styleId="TekstpodstawowyZnak1">
    <w:name w:val="Tekst podstawowy Znak1"/>
    <w:uiPriority w:val="99"/>
    <w:semiHidden/>
    <w:rsid w:val="00BD670F"/>
    <w:rPr>
      <w:rFonts w:ascii="Times New Roman" w:hAnsi="Times New Roman" w:cs="Times New Roman"/>
      <w:sz w:val="24"/>
      <w:szCs w:val="24"/>
      <w:lang w:eastAsia="pl-PL"/>
    </w:rPr>
  </w:style>
  <w:style w:type="paragraph" w:styleId="Tekstprzypisudolnego">
    <w:name w:val="footnote text"/>
    <w:basedOn w:val="Normalny"/>
    <w:link w:val="TekstprzypisudolnegoZnak"/>
    <w:uiPriority w:val="99"/>
    <w:semiHidden/>
    <w:unhideWhenUsed/>
    <w:locked/>
    <w:rsid w:val="00021CD4"/>
  </w:style>
  <w:style w:type="character" w:customStyle="1" w:styleId="TekstprzypisudolnegoZnak">
    <w:name w:val="Tekst przypisu dolnego Znak"/>
    <w:link w:val="Tekstprzypisudolnego"/>
    <w:uiPriority w:val="99"/>
    <w:semiHidden/>
    <w:locked/>
    <w:rsid w:val="00021CD4"/>
    <w:rPr>
      <w:rFonts w:ascii="Times New Roman" w:hAnsi="Times New Roman" w:cs="Times New Roman"/>
      <w:sz w:val="20"/>
      <w:szCs w:val="20"/>
    </w:rPr>
  </w:style>
  <w:style w:type="character" w:styleId="Odwoanieprzypisudolnego">
    <w:name w:val="footnote reference"/>
    <w:uiPriority w:val="99"/>
    <w:semiHidden/>
    <w:unhideWhenUsed/>
    <w:locked/>
    <w:rsid w:val="00021CD4"/>
    <w:rPr>
      <w:rFonts w:cs="Times New Roman"/>
      <w:vertAlign w:val="superscript"/>
    </w:rPr>
  </w:style>
  <w:style w:type="paragraph" w:customStyle="1" w:styleId="Standard">
    <w:name w:val="Standard"/>
    <w:rsid w:val="0086047C"/>
    <w:pPr>
      <w:suppressAutoHyphens/>
      <w:autoSpaceDN w:val="0"/>
    </w:pPr>
    <w:rPr>
      <w:rFonts w:ascii="Times New Roman" w:eastAsia="SimSun" w:hAnsi="Times New Roman" w:cs="Mangal"/>
      <w:kern w:val="3"/>
      <w:sz w:val="24"/>
      <w:szCs w:val="24"/>
      <w:lang w:eastAsia="zh-CN" w:bidi="hi-IN"/>
    </w:rPr>
  </w:style>
  <w:style w:type="paragraph" w:customStyle="1" w:styleId="Akapitzlist2">
    <w:name w:val="Akapit z listą2"/>
    <w:basedOn w:val="Normalny"/>
    <w:qFormat/>
    <w:rsid w:val="004C4AF0"/>
    <w:pPr>
      <w:spacing w:after="200" w:line="276" w:lineRule="auto"/>
      <w:ind w:left="720"/>
      <w:jc w:val="both"/>
    </w:pPr>
    <w:rPr>
      <w:rFonts w:ascii="Calibri" w:hAnsi="Calibri" w:cs="Calibri"/>
      <w:sz w:val="22"/>
      <w:szCs w:val="22"/>
      <w:lang w:eastAsia="ar-SA"/>
    </w:rPr>
  </w:style>
  <w:style w:type="paragraph" w:customStyle="1" w:styleId="Teksttreci2">
    <w:name w:val="Tekst treści (2)"/>
    <w:basedOn w:val="Normalny"/>
    <w:rsid w:val="004C4AF0"/>
    <w:pPr>
      <w:shd w:val="clear" w:color="auto" w:fill="FFFFFF"/>
      <w:suppressAutoHyphens/>
      <w:spacing w:before="220" w:after="220" w:line="222" w:lineRule="exact"/>
      <w:ind w:hanging="740"/>
      <w:jc w:val="both"/>
    </w:pPr>
    <w:rPr>
      <w:color w:val="000000"/>
      <w:kern w:val="1"/>
      <w:lang w:bidi="pl-PL"/>
    </w:rPr>
  </w:style>
  <w:style w:type="numbering" w:customStyle="1" w:styleId="Bezlisty1">
    <w:name w:val="Bez listy1"/>
    <w:next w:val="Bezlisty"/>
    <w:uiPriority w:val="99"/>
    <w:semiHidden/>
    <w:unhideWhenUsed/>
    <w:rsid w:val="000900EB"/>
  </w:style>
  <w:style w:type="paragraph" w:styleId="Poprawka">
    <w:name w:val="Revision"/>
    <w:hidden/>
    <w:uiPriority w:val="99"/>
    <w:semiHidden/>
    <w:rsid w:val="000900EB"/>
    <w:rPr>
      <w:rFonts w:ascii="Times New Roman" w:hAnsi="Times New Roman" w:cs="Times New Roman"/>
    </w:rPr>
  </w:style>
  <w:style w:type="paragraph" w:customStyle="1" w:styleId="rdo">
    <w:name w:val="Źródło"/>
    <w:basedOn w:val="Normalny"/>
    <w:next w:val="Normalny"/>
    <w:qFormat/>
    <w:rsid w:val="000900EB"/>
    <w:pPr>
      <w:spacing w:line="276" w:lineRule="auto"/>
      <w:jc w:val="both"/>
    </w:pPr>
    <w:rPr>
      <w:rFonts w:ascii="Tahoma" w:hAnsi="Tahoma"/>
      <w:i/>
      <w:iCs/>
    </w:rPr>
  </w:style>
  <w:style w:type="character" w:customStyle="1" w:styleId="rdoZnak">
    <w:name w:val="Źródło Znak"/>
    <w:rsid w:val="000900EB"/>
    <w:rPr>
      <w:rFonts w:ascii="Tahoma" w:hAnsi="Tahoma"/>
      <w:i/>
      <w:iCs/>
    </w:rPr>
  </w:style>
  <w:style w:type="paragraph" w:customStyle="1" w:styleId="StylInterliniaWielokrotne115wrs1">
    <w:name w:val="Styl Interlinia:  Wielokrotne 115 wrs1"/>
    <w:basedOn w:val="Normalny"/>
    <w:qFormat/>
    <w:rsid w:val="000900EB"/>
    <w:pPr>
      <w:spacing w:before="120" w:after="40" w:line="276" w:lineRule="auto"/>
      <w:jc w:val="both"/>
    </w:pPr>
    <w:rPr>
      <w:rFonts w:ascii="Tahoma" w:hAnsi="Tahoma"/>
      <w:sz w:val="22"/>
    </w:rPr>
  </w:style>
  <w:style w:type="character" w:customStyle="1" w:styleId="StylInterliniaWielokrotne115wrs1Znak">
    <w:name w:val="Styl Interlinia:  Wielokrotne 115 wrs1 Znak"/>
    <w:rsid w:val="000900EB"/>
    <w:rPr>
      <w:rFonts w:ascii="Tahoma" w:hAnsi="Tahoma"/>
      <w:sz w:val="22"/>
    </w:rPr>
  </w:style>
  <w:style w:type="paragraph" w:customStyle="1" w:styleId="PODPIS">
    <w:name w:val="PODPIS"/>
    <w:basedOn w:val="Normalny"/>
    <w:next w:val="Normalny"/>
    <w:qFormat/>
    <w:rsid w:val="000900EB"/>
    <w:pPr>
      <w:keepNext/>
      <w:keepLines/>
      <w:spacing w:before="240"/>
      <w:jc w:val="both"/>
    </w:pPr>
    <w:rPr>
      <w:rFonts w:ascii="Tahoma" w:eastAsia="Calibri" w:hAnsi="Tahoma"/>
      <w:b/>
      <w:sz w:val="18"/>
      <w:lang w:eastAsia="en-US"/>
    </w:rPr>
  </w:style>
  <w:style w:type="paragraph" w:styleId="Listanumerowana2">
    <w:name w:val="List Number 2"/>
    <w:basedOn w:val="Normalny"/>
    <w:semiHidden/>
    <w:locked/>
    <w:rsid w:val="000900EB"/>
    <w:pPr>
      <w:numPr>
        <w:numId w:val="2"/>
      </w:numPr>
      <w:spacing w:before="120" w:line="276" w:lineRule="auto"/>
      <w:jc w:val="both"/>
    </w:pPr>
    <w:rPr>
      <w:rFonts w:ascii="Tahoma" w:hAnsi="Tahoma"/>
      <w:sz w:val="22"/>
    </w:rPr>
  </w:style>
  <w:style w:type="paragraph" w:styleId="Listanumerowana3">
    <w:name w:val="List Number 3"/>
    <w:basedOn w:val="Normalny"/>
    <w:semiHidden/>
    <w:locked/>
    <w:rsid w:val="000900EB"/>
    <w:pPr>
      <w:numPr>
        <w:numId w:val="3"/>
      </w:numPr>
      <w:spacing w:before="120" w:line="276" w:lineRule="auto"/>
      <w:jc w:val="both"/>
    </w:pPr>
    <w:rPr>
      <w:rFonts w:ascii="Tahoma" w:hAnsi="Tahoma"/>
      <w:sz w:val="22"/>
    </w:rPr>
  </w:style>
  <w:style w:type="paragraph" w:styleId="Listapunktowana">
    <w:name w:val="List Bullet"/>
    <w:basedOn w:val="Normalny"/>
    <w:semiHidden/>
    <w:locked/>
    <w:rsid w:val="000900EB"/>
    <w:pPr>
      <w:numPr>
        <w:numId w:val="4"/>
      </w:numPr>
    </w:pPr>
    <w:rPr>
      <w:sz w:val="24"/>
      <w:szCs w:val="24"/>
    </w:rPr>
  </w:style>
  <w:style w:type="paragraph" w:customStyle="1" w:styleId="Tabelapozycja">
    <w:name w:val="Tabela pozycja"/>
    <w:basedOn w:val="Normalny"/>
    <w:rsid w:val="000900EB"/>
    <w:rPr>
      <w:rFonts w:ascii="Arial" w:eastAsia="MS Outlook" w:hAnsi="Arial"/>
      <w:sz w:val="22"/>
    </w:rPr>
  </w:style>
  <w:style w:type="paragraph" w:customStyle="1" w:styleId="Listanumerowana1">
    <w:name w:val="Lista numerowana1"/>
    <w:basedOn w:val="Normalny"/>
    <w:rsid w:val="000900EB"/>
    <w:pPr>
      <w:numPr>
        <w:numId w:val="5"/>
      </w:numPr>
      <w:suppressAutoHyphens/>
      <w:ind w:left="-2880" w:firstLine="0"/>
    </w:pPr>
    <w:rPr>
      <w:rFonts w:cs="Arial"/>
      <w:sz w:val="24"/>
      <w:szCs w:val="22"/>
      <w:lang w:eastAsia="ar-SA"/>
    </w:rPr>
  </w:style>
  <w:style w:type="character" w:customStyle="1" w:styleId="Odwoaniedokomentarza1">
    <w:name w:val="Odwołanie do komentarza1"/>
    <w:rsid w:val="000900EB"/>
    <w:rPr>
      <w:sz w:val="16"/>
      <w:szCs w:val="16"/>
    </w:rPr>
  </w:style>
  <w:style w:type="paragraph" w:customStyle="1" w:styleId="BodyText21">
    <w:name w:val="Body Text 21"/>
    <w:basedOn w:val="Normalny"/>
    <w:rsid w:val="000900EB"/>
    <w:pPr>
      <w:widowControl w:val="0"/>
      <w:suppressAutoHyphens/>
      <w:spacing w:line="360" w:lineRule="auto"/>
      <w:ind w:left="1078" w:hanging="227"/>
      <w:jc w:val="center"/>
    </w:pPr>
    <w:rPr>
      <w:b/>
      <w:sz w:val="24"/>
      <w:lang w:eastAsia="ar-SA"/>
    </w:rPr>
  </w:style>
  <w:style w:type="paragraph" w:customStyle="1" w:styleId="FR2">
    <w:name w:val="FR2"/>
    <w:rsid w:val="000900EB"/>
    <w:pPr>
      <w:widowControl w:val="0"/>
      <w:ind w:left="2640" w:hanging="227"/>
    </w:pPr>
    <w:rPr>
      <w:rFonts w:ascii="Times New Roman" w:hAnsi="Times New Roman" w:cs="Times New Roman"/>
      <w:b/>
      <w:snapToGrid w:val="0"/>
      <w:sz w:val="32"/>
    </w:rPr>
  </w:style>
  <w:style w:type="paragraph" w:styleId="Listapunktowana3">
    <w:name w:val="List Bullet 3"/>
    <w:basedOn w:val="Normalny"/>
    <w:semiHidden/>
    <w:locked/>
    <w:rsid w:val="000900EB"/>
    <w:pPr>
      <w:numPr>
        <w:numId w:val="6"/>
      </w:numPr>
      <w:spacing w:before="120" w:line="276" w:lineRule="auto"/>
      <w:ind w:left="1208" w:hanging="357"/>
      <w:jc w:val="both"/>
    </w:pPr>
    <w:rPr>
      <w:rFonts w:ascii="Tahoma" w:hAnsi="Tahoma"/>
      <w:sz w:val="22"/>
    </w:rPr>
  </w:style>
  <w:style w:type="paragraph" w:styleId="Spistreci1">
    <w:name w:val="toc 1"/>
    <w:basedOn w:val="Normalny"/>
    <w:next w:val="Normalny"/>
    <w:autoRedefine/>
    <w:uiPriority w:val="39"/>
    <w:locked/>
    <w:rsid w:val="000900EB"/>
    <w:rPr>
      <w:sz w:val="24"/>
      <w:szCs w:val="24"/>
    </w:rPr>
  </w:style>
  <w:style w:type="paragraph" w:styleId="Spistreci2">
    <w:name w:val="toc 2"/>
    <w:basedOn w:val="Normalny"/>
    <w:next w:val="Normalny"/>
    <w:autoRedefine/>
    <w:uiPriority w:val="39"/>
    <w:locked/>
    <w:rsid w:val="000900EB"/>
    <w:pPr>
      <w:ind w:left="240"/>
    </w:pPr>
    <w:rPr>
      <w:sz w:val="24"/>
      <w:szCs w:val="24"/>
    </w:rPr>
  </w:style>
  <w:style w:type="paragraph" w:styleId="Spistreci3">
    <w:name w:val="toc 3"/>
    <w:basedOn w:val="Normalny"/>
    <w:next w:val="Normalny"/>
    <w:autoRedefine/>
    <w:uiPriority w:val="39"/>
    <w:locked/>
    <w:rsid w:val="000900EB"/>
    <w:pPr>
      <w:ind w:left="480"/>
    </w:pPr>
    <w:rPr>
      <w:sz w:val="24"/>
      <w:szCs w:val="24"/>
    </w:rPr>
  </w:style>
  <w:style w:type="paragraph" w:customStyle="1" w:styleId="Mapadokumentu1">
    <w:name w:val="Mapa dokumentu1"/>
    <w:basedOn w:val="Normalny"/>
    <w:link w:val="MapadokumentuZnak"/>
    <w:semiHidden/>
    <w:locked/>
    <w:rsid w:val="000900EB"/>
    <w:pPr>
      <w:shd w:val="clear" w:color="auto" w:fill="000080"/>
    </w:pPr>
    <w:rPr>
      <w:rFonts w:ascii="Tahoma" w:hAnsi="Tahoma"/>
    </w:rPr>
  </w:style>
  <w:style w:type="character" w:customStyle="1" w:styleId="MapadokumentuZnak">
    <w:name w:val="Mapa dokumentu Znak"/>
    <w:link w:val="Mapadokumentu1"/>
    <w:semiHidden/>
    <w:rsid w:val="000900EB"/>
    <w:rPr>
      <w:rFonts w:ascii="Tahoma" w:hAnsi="Tahoma" w:cs="Times New Roman"/>
      <w:shd w:val="clear" w:color="auto" w:fill="000080"/>
    </w:rPr>
  </w:style>
  <w:style w:type="paragraph" w:customStyle="1" w:styleId="Akapit">
    <w:name w:val="Akapit"/>
    <w:basedOn w:val="Normalny"/>
    <w:rsid w:val="000900EB"/>
    <w:pPr>
      <w:suppressAutoHyphens/>
      <w:spacing w:after="120"/>
      <w:ind w:left="1078" w:hanging="227"/>
      <w:jc w:val="both"/>
    </w:pPr>
    <w:rPr>
      <w:rFonts w:ascii="Arial" w:hAnsi="Arial" w:cs="Arial"/>
      <w:sz w:val="24"/>
      <w:szCs w:val="22"/>
      <w:lang w:eastAsia="ar-SA"/>
    </w:rPr>
  </w:style>
  <w:style w:type="paragraph" w:customStyle="1" w:styleId="Tekstpodstawowywcity31">
    <w:name w:val="Tekst podstawowy wcięty 31"/>
    <w:basedOn w:val="Normalny"/>
    <w:rsid w:val="000900EB"/>
    <w:pPr>
      <w:suppressAutoHyphens/>
      <w:spacing w:after="120"/>
      <w:ind w:left="283"/>
    </w:pPr>
    <w:rPr>
      <w:sz w:val="16"/>
    </w:rPr>
  </w:style>
  <w:style w:type="paragraph" w:customStyle="1" w:styleId="Zwykytekst1">
    <w:name w:val="Zwykły tekst1"/>
    <w:basedOn w:val="Normalny"/>
    <w:rsid w:val="000900EB"/>
    <w:pPr>
      <w:suppressAutoHyphens/>
    </w:pPr>
    <w:rPr>
      <w:rFonts w:ascii="Courier New" w:hAnsi="Courier New"/>
    </w:rPr>
  </w:style>
  <w:style w:type="paragraph" w:customStyle="1" w:styleId="Tekstpodstawowywcity21">
    <w:name w:val="Tekst podstawowy wcięty 21"/>
    <w:basedOn w:val="Normalny"/>
    <w:rsid w:val="000900EB"/>
    <w:pPr>
      <w:suppressAutoHyphens/>
      <w:spacing w:after="120" w:line="480" w:lineRule="auto"/>
      <w:ind w:left="283"/>
    </w:pPr>
  </w:style>
  <w:style w:type="paragraph" w:customStyle="1" w:styleId="Textbody">
    <w:name w:val="Text body"/>
    <w:basedOn w:val="Normalny"/>
    <w:rsid w:val="000900EB"/>
    <w:pPr>
      <w:widowControl w:val="0"/>
      <w:suppressAutoHyphens/>
      <w:spacing w:after="120"/>
      <w:textAlignment w:val="baseline"/>
    </w:pPr>
    <w:rPr>
      <w:kern w:val="1"/>
      <w:sz w:val="24"/>
    </w:rPr>
  </w:style>
  <w:style w:type="table" w:customStyle="1" w:styleId="Tabela-Siatka1">
    <w:name w:val="Tabela - Siatka1"/>
    <w:basedOn w:val="Standardowy"/>
    <w:next w:val="Tabela-Siatka"/>
    <w:uiPriority w:val="59"/>
    <w:rsid w:val="000900EB"/>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20">
    <w:name w:val="Akapit z listą2"/>
    <w:basedOn w:val="Normalny"/>
    <w:qFormat/>
    <w:rsid w:val="000900EB"/>
    <w:pPr>
      <w:ind w:left="720"/>
      <w:contextualSpacing/>
    </w:pPr>
  </w:style>
  <w:style w:type="paragraph" w:customStyle="1" w:styleId="PlainText1">
    <w:name w:val="Plain Text1"/>
    <w:basedOn w:val="Normalny"/>
    <w:rsid w:val="000900EB"/>
    <w:pPr>
      <w:widowControl w:val="0"/>
      <w:suppressAutoHyphens/>
    </w:pPr>
    <w:rPr>
      <w:rFonts w:ascii="Courier New" w:hAnsi="Courier New" w:cs="Courier New"/>
      <w:kern w:val="1"/>
      <w:sz w:val="24"/>
      <w:szCs w:val="24"/>
      <w:lang w:eastAsia="hi-IN" w:bidi="hi-IN"/>
    </w:rPr>
  </w:style>
  <w:style w:type="character" w:customStyle="1" w:styleId="TekstkomentarzaZnak1">
    <w:name w:val="Tekst komentarza Znak1"/>
    <w:uiPriority w:val="99"/>
    <w:semiHidden/>
    <w:rsid w:val="000900EB"/>
    <w:rPr>
      <w:lang w:eastAsia="ar-SA"/>
    </w:rPr>
  </w:style>
  <w:style w:type="character" w:customStyle="1" w:styleId="Heading1Char">
    <w:name w:val="Heading 1 Char"/>
    <w:rsid w:val="00DD701E"/>
    <w:rPr>
      <w:rFonts w:ascii="Cambria" w:eastAsia="Times New Roman" w:hAnsi="Cambria" w:cs="Times New Roman"/>
      <w:b/>
      <w:bCs/>
      <w:kern w:val="32"/>
      <w:sz w:val="32"/>
      <w:szCs w:val="32"/>
    </w:rPr>
  </w:style>
  <w:style w:type="character" w:customStyle="1" w:styleId="Heading2Char">
    <w:name w:val="Heading 2 Char"/>
    <w:semiHidden/>
    <w:rsid w:val="00DD701E"/>
    <w:rPr>
      <w:rFonts w:ascii="Cambria" w:eastAsia="Times New Roman" w:hAnsi="Cambria" w:cs="Times New Roman"/>
      <w:b/>
      <w:bCs/>
      <w:i/>
      <w:iCs/>
      <w:sz w:val="28"/>
      <w:szCs w:val="28"/>
    </w:rPr>
  </w:style>
  <w:style w:type="character" w:customStyle="1" w:styleId="Heading8Char">
    <w:name w:val="Heading 8 Char"/>
    <w:semiHidden/>
    <w:rsid w:val="00DD701E"/>
    <w:rPr>
      <w:rFonts w:ascii="Calibri" w:eastAsia="Times New Roman" w:hAnsi="Calibri" w:cs="Times New Roman"/>
      <w:i/>
      <w:iCs/>
      <w:sz w:val="24"/>
      <w:szCs w:val="24"/>
    </w:rPr>
  </w:style>
  <w:style w:type="character" w:customStyle="1" w:styleId="BodyTextIndent3Char">
    <w:name w:val="Body Text Indent 3 Char"/>
    <w:semiHidden/>
    <w:rsid w:val="00DD701E"/>
    <w:rPr>
      <w:rFonts w:ascii="Times New Roman" w:hAnsi="Times New Roman"/>
      <w:sz w:val="16"/>
      <w:szCs w:val="16"/>
    </w:rPr>
  </w:style>
  <w:style w:type="character" w:customStyle="1" w:styleId="BodyTextChar">
    <w:name w:val="Body Text Char"/>
    <w:semiHidden/>
    <w:rsid w:val="00DD701E"/>
    <w:rPr>
      <w:rFonts w:ascii="Times New Roman" w:hAnsi="Times New Roman"/>
    </w:rPr>
  </w:style>
  <w:style w:type="paragraph" w:customStyle="1" w:styleId="1">
    <w:name w:val="1"/>
    <w:basedOn w:val="Normalny"/>
    <w:next w:val="Mapadokumentu1"/>
    <w:rsid w:val="00DD701E"/>
    <w:pPr>
      <w:shd w:val="clear" w:color="auto" w:fill="000080"/>
    </w:pPr>
    <w:rPr>
      <w:rFonts w:ascii="Tahoma" w:hAnsi="Tahoma"/>
    </w:rPr>
  </w:style>
  <w:style w:type="character" w:customStyle="1" w:styleId="DocumentMapChar">
    <w:name w:val="Document Map Char"/>
    <w:semiHidden/>
    <w:rsid w:val="00DD701E"/>
    <w:rPr>
      <w:rFonts w:ascii="Times New Roman" w:hAnsi="Times New Roman"/>
      <w:sz w:val="0"/>
      <w:szCs w:val="0"/>
    </w:rPr>
  </w:style>
  <w:style w:type="character" w:customStyle="1" w:styleId="BodyText2Char">
    <w:name w:val="Body Text 2 Char"/>
    <w:semiHidden/>
    <w:rsid w:val="00DD701E"/>
    <w:rPr>
      <w:rFonts w:ascii="Times New Roman" w:hAnsi="Times New Roman"/>
    </w:rPr>
  </w:style>
  <w:style w:type="table" w:customStyle="1" w:styleId="Tabela-Siatka2">
    <w:name w:val="Tabela - Siatka2"/>
    <w:basedOn w:val="Standardowy"/>
    <w:next w:val="Tabela-Siatka"/>
    <w:uiPriority w:val="59"/>
    <w:rsid w:val="00DD701E"/>
    <w:rPr>
      <w:rFonts w:eastAsia="Calibri" w:cs="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estern">
    <w:name w:val="western"/>
    <w:basedOn w:val="Normalny"/>
    <w:rsid w:val="00DD701E"/>
    <w:pPr>
      <w:spacing w:before="100" w:beforeAutospacing="1" w:after="119" w:line="360" w:lineRule="auto"/>
    </w:pPr>
    <w:rPr>
      <w:rFonts w:ascii="Calibri" w:hAnsi="Calibri"/>
      <w:sz w:val="24"/>
      <w:szCs w:val="24"/>
    </w:rPr>
  </w:style>
  <w:style w:type="character" w:styleId="Uwydatnienie">
    <w:name w:val="Emphasis"/>
    <w:uiPriority w:val="20"/>
    <w:qFormat/>
    <w:locked/>
    <w:rsid w:val="00084168"/>
    <w:rPr>
      <w:i/>
      <w:iCs/>
    </w:rPr>
  </w:style>
  <w:style w:type="table" w:customStyle="1" w:styleId="Tabela-Siatka3">
    <w:name w:val="Tabela - Siatka3"/>
    <w:basedOn w:val="Standardowy"/>
    <w:next w:val="Tabela-Siatka"/>
    <w:uiPriority w:val="59"/>
    <w:rsid w:val="00AF5615"/>
    <w:rPr>
      <w:rFonts w:eastAsia="Calibri" w:cs="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
    <w:name w:val="Bez listy2"/>
    <w:next w:val="Bezlisty"/>
    <w:semiHidden/>
    <w:rsid w:val="004D5074"/>
  </w:style>
  <w:style w:type="character" w:customStyle="1" w:styleId="h1">
    <w:name w:val="h1"/>
    <w:basedOn w:val="Domylnaczcionkaakapitu"/>
    <w:rsid w:val="004D5074"/>
  </w:style>
  <w:style w:type="paragraph" w:customStyle="1" w:styleId="Heading2858D7CFB-ED40-4347-BF05-701D383B685F858D7CFB-ED40-4347-BF05-701D383B685F">
    <w:name w:val="Heading 2[858D7CFB-ED40-4347-BF05-701D383B685F][858D7CFB-ED40-4347-BF05-701D383B685F]"/>
    <w:basedOn w:val="Normalny"/>
    <w:next w:val="Normalny"/>
    <w:rsid w:val="004D5074"/>
    <w:pPr>
      <w:keepNext/>
      <w:suppressAutoHyphens/>
      <w:autoSpaceDN w:val="0"/>
      <w:textAlignment w:val="baseline"/>
      <w:outlineLvl w:val="1"/>
    </w:pPr>
    <w:rPr>
      <w:rFonts w:ascii="Helvetica Narrow" w:eastAsia="SimSun" w:hAnsi="Helvetica Narrow" w:cs="Courier New"/>
      <w:bCs/>
      <w:i/>
      <w:iCs/>
      <w:kern w:val="3"/>
      <w:sz w:val="28"/>
      <w:szCs w:val="32"/>
      <w:lang w:eastAsia="zh-CN" w:bidi="hi-IN"/>
    </w:rPr>
  </w:style>
  <w:style w:type="character" w:customStyle="1" w:styleId="h2">
    <w:name w:val="h2"/>
    <w:basedOn w:val="Domylnaczcionkaakapitu"/>
    <w:rsid w:val="004D5074"/>
  </w:style>
  <w:style w:type="numbering" w:customStyle="1" w:styleId="Biecalista1">
    <w:name w:val="Bieżąca lista1"/>
    <w:rsid w:val="00631351"/>
    <w:pPr>
      <w:numPr>
        <w:numId w:val="7"/>
      </w:numPr>
    </w:pPr>
  </w:style>
  <w:style w:type="character" w:customStyle="1" w:styleId="ZwykytekstZnak">
    <w:name w:val="Zwykły tekst Znak"/>
    <w:link w:val="Zwykytekst"/>
    <w:rsid w:val="00A17F30"/>
    <w:rPr>
      <w:rFonts w:ascii="Courier New" w:hAnsi="Courier New" w:cs="Times New Roman"/>
      <w:w w:val="89"/>
      <w:sz w:val="25"/>
    </w:rPr>
  </w:style>
  <w:style w:type="paragraph" w:styleId="Zwykytekst">
    <w:name w:val="Plain Text"/>
    <w:basedOn w:val="Normalny"/>
    <w:link w:val="ZwykytekstZnak"/>
    <w:locked/>
    <w:rsid w:val="00A17F30"/>
    <w:pPr>
      <w:autoSpaceDE w:val="0"/>
      <w:autoSpaceDN w:val="0"/>
      <w:spacing w:before="90" w:line="380" w:lineRule="atLeast"/>
      <w:jc w:val="both"/>
    </w:pPr>
    <w:rPr>
      <w:rFonts w:ascii="Courier New" w:hAnsi="Courier New"/>
      <w:w w:val="89"/>
      <w:sz w:val="25"/>
    </w:rPr>
  </w:style>
  <w:style w:type="character" w:customStyle="1" w:styleId="ZwykytekstZnak1">
    <w:name w:val="Zwykły tekst Znak1"/>
    <w:uiPriority w:val="99"/>
    <w:semiHidden/>
    <w:rsid w:val="00A17F30"/>
    <w:rPr>
      <w:rFonts w:ascii="Courier New" w:hAnsi="Courier New" w:cs="Courier New"/>
    </w:rPr>
  </w:style>
  <w:style w:type="character" w:customStyle="1" w:styleId="Nierozpoznanawzmianka1">
    <w:name w:val="Nierozpoznana wzmianka1"/>
    <w:uiPriority w:val="99"/>
    <w:semiHidden/>
    <w:unhideWhenUsed/>
    <w:rsid w:val="007B0A8E"/>
    <w:rPr>
      <w:color w:val="605E5C"/>
      <w:shd w:val="clear" w:color="auto" w:fill="E1DFDD"/>
    </w:rPr>
  </w:style>
  <w:style w:type="numbering" w:customStyle="1" w:styleId="Bezlisty3">
    <w:name w:val="Bez listy3"/>
    <w:next w:val="Bezlisty"/>
    <w:uiPriority w:val="99"/>
    <w:semiHidden/>
    <w:unhideWhenUsed/>
    <w:rsid w:val="005A2A95"/>
  </w:style>
  <w:style w:type="character" w:customStyle="1" w:styleId="PlandokumentuZnak">
    <w:name w:val="Plan dokumentu Znak"/>
    <w:link w:val="Plandokumentu1"/>
    <w:semiHidden/>
    <w:rsid w:val="005A2A95"/>
    <w:rPr>
      <w:rFonts w:ascii="Tahoma" w:hAnsi="Tahoma"/>
      <w:shd w:val="clear" w:color="auto" w:fill="000080"/>
    </w:rPr>
  </w:style>
  <w:style w:type="paragraph" w:customStyle="1" w:styleId="Plandokumentu1">
    <w:name w:val="Plan dokumentu1"/>
    <w:basedOn w:val="Normalny"/>
    <w:link w:val="PlandokumentuZnak"/>
    <w:semiHidden/>
    <w:rsid w:val="005A2A95"/>
    <w:pPr>
      <w:shd w:val="clear" w:color="auto" w:fill="000080"/>
    </w:pPr>
    <w:rPr>
      <w:rFonts w:ascii="Tahoma" w:hAnsi="Tahoma" w:cs="Calibri"/>
    </w:rPr>
  </w:style>
  <w:style w:type="character" w:customStyle="1" w:styleId="TekstpodstawowywcityZnak1">
    <w:name w:val="Tekst podstawowy wcięty Znak1"/>
    <w:uiPriority w:val="99"/>
    <w:semiHidden/>
    <w:rsid w:val="00B921E6"/>
    <w:rPr>
      <w:rFonts w:ascii="Times New Roman" w:eastAsia="SimSun" w:hAnsi="Times New Roman" w:cs="Mangal"/>
      <w:kern w:val="3"/>
      <w:sz w:val="24"/>
      <w:szCs w:val="21"/>
      <w:lang w:eastAsia="zh-CN" w:bidi="hi-IN"/>
    </w:rPr>
  </w:style>
  <w:style w:type="paragraph" w:styleId="Nagwekspisutreci">
    <w:name w:val="TOC Heading"/>
    <w:basedOn w:val="Nagwek1"/>
    <w:next w:val="Normalny"/>
    <w:uiPriority w:val="39"/>
    <w:unhideWhenUsed/>
    <w:qFormat/>
    <w:rsid w:val="00B05BA4"/>
    <w:pPr>
      <w:keepLines/>
      <w:spacing w:before="240" w:line="259" w:lineRule="auto"/>
      <w:jc w:val="left"/>
      <w:outlineLvl w:val="9"/>
    </w:pPr>
    <w:rPr>
      <w:rFonts w:ascii="Calibri Light" w:hAnsi="Calibri Light"/>
      <w:b w:val="0"/>
      <w:bCs w:val="0"/>
      <w:color w:val="2E74B5"/>
    </w:rPr>
  </w:style>
  <w:style w:type="table" w:customStyle="1" w:styleId="Tabela-Siatka4">
    <w:name w:val="Tabela - Siatka4"/>
    <w:basedOn w:val="Standardowy"/>
    <w:next w:val="Tabela-Siatka"/>
    <w:uiPriority w:val="39"/>
    <w:rsid w:val="00007DB0"/>
    <w:rPr>
      <w:rFonts w:eastAsia="Calibri" w:cs="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TML-kod">
    <w:name w:val="HTML Code"/>
    <w:basedOn w:val="Domylnaczcionkaakapitu"/>
    <w:uiPriority w:val="99"/>
    <w:semiHidden/>
    <w:unhideWhenUsed/>
    <w:locked/>
    <w:rsid w:val="00E4101C"/>
    <w:rPr>
      <w:rFonts w:ascii="Courier New" w:eastAsia="Times New Roman" w:hAnsi="Courier New" w:cs="Courier New"/>
      <w:sz w:val="20"/>
      <w:szCs w:val="20"/>
    </w:rPr>
  </w:style>
  <w:style w:type="character" w:customStyle="1" w:styleId="hgkelc">
    <w:name w:val="hgkelc"/>
    <w:basedOn w:val="Domylnaczcionkaakapitu"/>
    <w:rsid w:val="008F1FC2"/>
  </w:style>
  <w:style w:type="table" w:customStyle="1" w:styleId="Tabela-Siatka5">
    <w:name w:val="Tabela - Siatka5"/>
    <w:basedOn w:val="Standardowy"/>
    <w:next w:val="Tabela-Siatka"/>
    <w:uiPriority w:val="39"/>
    <w:rsid w:val="00B90C1A"/>
    <w:rPr>
      <w:rFonts w:eastAsia="Calibri" w:cs="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uiPriority w:val="99"/>
    <w:semiHidden/>
    <w:unhideWhenUsed/>
    <w:locked/>
    <w:rsid w:val="002119C0"/>
    <w:rPr>
      <w:color w:val="800080" w:themeColor="followedHyperlink"/>
      <w:u w:val="single"/>
    </w:rPr>
  </w:style>
  <w:style w:type="table" w:customStyle="1" w:styleId="Tabela-Siatka6">
    <w:name w:val="Tabela - Siatka6"/>
    <w:basedOn w:val="Standardowy"/>
    <w:next w:val="Tabela-Siatka"/>
    <w:uiPriority w:val="39"/>
    <w:rsid w:val="003D6A17"/>
    <w:rPr>
      <w:rFonts w:eastAsia="Calibri" w:cs="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
    <w:name w:val="Bez listy4"/>
    <w:next w:val="Bezlisty"/>
    <w:uiPriority w:val="99"/>
    <w:semiHidden/>
    <w:unhideWhenUsed/>
    <w:rsid w:val="000767CC"/>
  </w:style>
  <w:style w:type="paragraph" w:customStyle="1" w:styleId="nagowek1a">
    <w:name w:val="nagłowek 1a"/>
    <w:basedOn w:val="Nagwek1"/>
    <w:link w:val="nagowek1aZnak"/>
    <w:uiPriority w:val="99"/>
    <w:qFormat/>
    <w:rsid w:val="000767CC"/>
    <w:pPr>
      <w:keepLines/>
      <w:tabs>
        <w:tab w:val="left" w:pos="426"/>
      </w:tabs>
      <w:spacing w:before="240" w:after="120" w:line="240" w:lineRule="auto"/>
      <w:ind w:left="653" w:hanging="227"/>
      <w:jc w:val="left"/>
    </w:pPr>
    <w:rPr>
      <w:rFonts w:ascii="Calibri" w:hAnsi="Calibri"/>
      <w:color w:val="0070C0"/>
      <w:sz w:val="24"/>
      <w:szCs w:val="24"/>
    </w:rPr>
  </w:style>
  <w:style w:type="character" w:customStyle="1" w:styleId="nagowek1aZnak">
    <w:name w:val="nagłowek 1a Znak"/>
    <w:link w:val="nagowek1a"/>
    <w:uiPriority w:val="99"/>
    <w:locked/>
    <w:rsid w:val="000767CC"/>
    <w:rPr>
      <w:rFonts w:cs="Times New Roman"/>
      <w:b/>
      <w:bCs/>
      <w:color w:val="0070C0"/>
      <w:sz w:val="24"/>
      <w:szCs w:val="24"/>
    </w:rPr>
  </w:style>
  <w:style w:type="paragraph" w:customStyle="1" w:styleId="LO-Normal">
    <w:name w:val="LO-Normal"/>
    <w:basedOn w:val="Normalny"/>
    <w:uiPriority w:val="99"/>
    <w:rsid w:val="000767CC"/>
    <w:pPr>
      <w:suppressAutoHyphens/>
      <w:autoSpaceDN w:val="0"/>
      <w:textAlignment w:val="baseline"/>
    </w:pPr>
    <w:rPr>
      <w:color w:val="000000"/>
      <w:kern w:val="3"/>
      <w:sz w:val="24"/>
      <w:szCs w:val="24"/>
      <w:lang w:eastAsia="zh-CN" w:bidi="hi-IN"/>
    </w:rPr>
  </w:style>
  <w:style w:type="numbering" w:customStyle="1" w:styleId="Bezlisty5">
    <w:name w:val="Bez listy5"/>
    <w:next w:val="Bezlisty"/>
    <w:uiPriority w:val="99"/>
    <w:semiHidden/>
    <w:unhideWhenUsed/>
    <w:rsid w:val="007A2EA5"/>
  </w:style>
  <w:style w:type="character" w:customStyle="1" w:styleId="AkapitzlistZnak">
    <w:name w:val="Akapit z listą Znak"/>
    <w:link w:val="Akapitzlist"/>
    <w:uiPriority w:val="34"/>
    <w:qFormat/>
    <w:locked/>
    <w:rsid w:val="00E21E81"/>
    <w:rPr>
      <w:sz w:val="22"/>
      <w:szCs w:val="22"/>
    </w:rPr>
  </w:style>
  <w:style w:type="table" w:customStyle="1" w:styleId="Tabela-Siatka7">
    <w:name w:val="Tabela - Siatka7"/>
    <w:basedOn w:val="Standardowy"/>
    <w:next w:val="Tabela-Siatka"/>
    <w:uiPriority w:val="39"/>
    <w:rsid w:val="002B765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erozpoznanawzmianka">
    <w:name w:val="Unresolved Mention"/>
    <w:basedOn w:val="Domylnaczcionkaakapitu"/>
    <w:uiPriority w:val="99"/>
    <w:semiHidden/>
    <w:unhideWhenUsed/>
    <w:rsid w:val="0046768C"/>
    <w:rPr>
      <w:color w:val="605E5C"/>
      <w:shd w:val="clear" w:color="auto" w:fill="E1DFDD"/>
    </w:rPr>
  </w:style>
  <w:style w:type="table" w:customStyle="1" w:styleId="Tabela-Siatka11">
    <w:name w:val="Tabela - Siatka11"/>
    <w:basedOn w:val="Standardowy"/>
    <w:uiPriority w:val="39"/>
    <w:rsid w:val="007F7846"/>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6901947">
      <w:bodyDiv w:val="1"/>
      <w:marLeft w:val="0"/>
      <w:marRight w:val="0"/>
      <w:marTop w:val="0"/>
      <w:marBottom w:val="0"/>
      <w:divBdr>
        <w:top w:val="none" w:sz="0" w:space="0" w:color="auto"/>
        <w:left w:val="none" w:sz="0" w:space="0" w:color="auto"/>
        <w:bottom w:val="none" w:sz="0" w:space="0" w:color="auto"/>
        <w:right w:val="none" w:sz="0" w:space="0" w:color="auto"/>
      </w:divBdr>
    </w:div>
    <w:div w:id="109398523">
      <w:bodyDiv w:val="1"/>
      <w:marLeft w:val="0"/>
      <w:marRight w:val="0"/>
      <w:marTop w:val="0"/>
      <w:marBottom w:val="0"/>
      <w:divBdr>
        <w:top w:val="none" w:sz="0" w:space="0" w:color="auto"/>
        <w:left w:val="none" w:sz="0" w:space="0" w:color="auto"/>
        <w:bottom w:val="none" w:sz="0" w:space="0" w:color="auto"/>
        <w:right w:val="none" w:sz="0" w:space="0" w:color="auto"/>
      </w:divBdr>
    </w:div>
    <w:div w:id="155923773">
      <w:bodyDiv w:val="1"/>
      <w:marLeft w:val="0"/>
      <w:marRight w:val="0"/>
      <w:marTop w:val="0"/>
      <w:marBottom w:val="0"/>
      <w:divBdr>
        <w:top w:val="none" w:sz="0" w:space="0" w:color="auto"/>
        <w:left w:val="none" w:sz="0" w:space="0" w:color="auto"/>
        <w:bottom w:val="none" w:sz="0" w:space="0" w:color="auto"/>
        <w:right w:val="none" w:sz="0" w:space="0" w:color="auto"/>
      </w:divBdr>
    </w:div>
    <w:div w:id="168181658">
      <w:bodyDiv w:val="1"/>
      <w:marLeft w:val="0"/>
      <w:marRight w:val="0"/>
      <w:marTop w:val="0"/>
      <w:marBottom w:val="0"/>
      <w:divBdr>
        <w:top w:val="none" w:sz="0" w:space="0" w:color="auto"/>
        <w:left w:val="none" w:sz="0" w:space="0" w:color="auto"/>
        <w:bottom w:val="none" w:sz="0" w:space="0" w:color="auto"/>
        <w:right w:val="none" w:sz="0" w:space="0" w:color="auto"/>
      </w:divBdr>
    </w:div>
    <w:div w:id="178157564">
      <w:bodyDiv w:val="1"/>
      <w:marLeft w:val="0"/>
      <w:marRight w:val="0"/>
      <w:marTop w:val="0"/>
      <w:marBottom w:val="0"/>
      <w:divBdr>
        <w:top w:val="none" w:sz="0" w:space="0" w:color="auto"/>
        <w:left w:val="none" w:sz="0" w:space="0" w:color="auto"/>
        <w:bottom w:val="none" w:sz="0" w:space="0" w:color="auto"/>
        <w:right w:val="none" w:sz="0" w:space="0" w:color="auto"/>
      </w:divBdr>
    </w:div>
    <w:div w:id="300500392">
      <w:bodyDiv w:val="1"/>
      <w:marLeft w:val="0"/>
      <w:marRight w:val="0"/>
      <w:marTop w:val="0"/>
      <w:marBottom w:val="0"/>
      <w:divBdr>
        <w:top w:val="none" w:sz="0" w:space="0" w:color="auto"/>
        <w:left w:val="none" w:sz="0" w:space="0" w:color="auto"/>
        <w:bottom w:val="none" w:sz="0" w:space="0" w:color="auto"/>
        <w:right w:val="none" w:sz="0" w:space="0" w:color="auto"/>
      </w:divBdr>
    </w:div>
    <w:div w:id="309481219">
      <w:bodyDiv w:val="1"/>
      <w:marLeft w:val="0"/>
      <w:marRight w:val="0"/>
      <w:marTop w:val="0"/>
      <w:marBottom w:val="0"/>
      <w:divBdr>
        <w:top w:val="none" w:sz="0" w:space="0" w:color="auto"/>
        <w:left w:val="none" w:sz="0" w:space="0" w:color="auto"/>
        <w:bottom w:val="none" w:sz="0" w:space="0" w:color="auto"/>
        <w:right w:val="none" w:sz="0" w:space="0" w:color="auto"/>
      </w:divBdr>
    </w:div>
    <w:div w:id="331032188">
      <w:bodyDiv w:val="1"/>
      <w:marLeft w:val="0"/>
      <w:marRight w:val="0"/>
      <w:marTop w:val="0"/>
      <w:marBottom w:val="0"/>
      <w:divBdr>
        <w:top w:val="none" w:sz="0" w:space="0" w:color="auto"/>
        <w:left w:val="none" w:sz="0" w:space="0" w:color="auto"/>
        <w:bottom w:val="none" w:sz="0" w:space="0" w:color="auto"/>
        <w:right w:val="none" w:sz="0" w:space="0" w:color="auto"/>
      </w:divBdr>
    </w:div>
    <w:div w:id="436750476">
      <w:bodyDiv w:val="1"/>
      <w:marLeft w:val="0"/>
      <w:marRight w:val="0"/>
      <w:marTop w:val="0"/>
      <w:marBottom w:val="0"/>
      <w:divBdr>
        <w:top w:val="none" w:sz="0" w:space="0" w:color="auto"/>
        <w:left w:val="none" w:sz="0" w:space="0" w:color="auto"/>
        <w:bottom w:val="none" w:sz="0" w:space="0" w:color="auto"/>
        <w:right w:val="none" w:sz="0" w:space="0" w:color="auto"/>
      </w:divBdr>
    </w:div>
    <w:div w:id="447241610">
      <w:bodyDiv w:val="1"/>
      <w:marLeft w:val="0"/>
      <w:marRight w:val="0"/>
      <w:marTop w:val="0"/>
      <w:marBottom w:val="0"/>
      <w:divBdr>
        <w:top w:val="none" w:sz="0" w:space="0" w:color="auto"/>
        <w:left w:val="none" w:sz="0" w:space="0" w:color="auto"/>
        <w:bottom w:val="none" w:sz="0" w:space="0" w:color="auto"/>
        <w:right w:val="none" w:sz="0" w:space="0" w:color="auto"/>
      </w:divBdr>
    </w:div>
    <w:div w:id="469516660">
      <w:bodyDiv w:val="1"/>
      <w:marLeft w:val="0"/>
      <w:marRight w:val="0"/>
      <w:marTop w:val="0"/>
      <w:marBottom w:val="0"/>
      <w:divBdr>
        <w:top w:val="none" w:sz="0" w:space="0" w:color="auto"/>
        <w:left w:val="none" w:sz="0" w:space="0" w:color="auto"/>
        <w:bottom w:val="none" w:sz="0" w:space="0" w:color="auto"/>
        <w:right w:val="none" w:sz="0" w:space="0" w:color="auto"/>
      </w:divBdr>
    </w:div>
    <w:div w:id="490410996">
      <w:bodyDiv w:val="1"/>
      <w:marLeft w:val="0"/>
      <w:marRight w:val="0"/>
      <w:marTop w:val="0"/>
      <w:marBottom w:val="0"/>
      <w:divBdr>
        <w:top w:val="none" w:sz="0" w:space="0" w:color="auto"/>
        <w:left w:val="none" w:sz="0" w:space="0" w:color="auto"/>
        <w:bottom w:val="none" w:sz="0" w:space="0" w:color="auto"/>
        <w:right w:val="none" w:sz="0" w:space="0" w:color="auto"/>
      </w:divBdr>
    </w:div>
    <w:div w:id="492187811">
      <w:bodyDiv w:val="1"/>
      <w:marLeft w:val="0"/>
      <w:marRight w:val="0"/>
      <w:marTop w:val="0"/>
      <w:marBottom w:val="0"/>
      <w:divBdr>
        <w:top w:val="none" w:sz="0" w:space="0" w:color="auto"/>
        <w:left w:val="none" w:sz="0" w:space="0" w:color="auto"/>
        <w:bottom w:val="none" w:sz="0" w:space="0" w:color="auto"/>
        <w:right w:val="none" w:sz="0" w:space="0" w:color="auto"/>
      </w:divBdr>
    </w:div>
    <w:div w:id="545458449">
      <w:bodyDiv w:val="1"/>
      <w:marLeft w:val="0"/>
      <w:marRight w:val="0"/>
      <w:marTop w:val="0"/>
      <w:marBottom w:val="0"/>
      <w:divBdr>
        <w:top w:val="none" w:sz="0" w:space="0" w:color="auto"/>
        <w:left w:val="none" w:sz="0" w:space="0" w:color="auto"/>
        <w:bottom w:val="none" w:sz="0" w:space="0" w:color="auto"/>
        <w:right w:val="none" w:sz="0" w:space="0" w:color="auto"/>
      </w:divBdr>
    </w:div>
    <w:div w:id="581910236">
      <w:bodyDiv w:val="1"/>
      <w:marLeft w:val="0"/>
      <w:marRight w:val="0"/>
      <w:marTop w:val="0"/>
      <w:marBottom w:val="0"/>
      <w:divBdr>
        <w:top w:val="none" w:sz="0" w:space="0" w:color="auto"/>
        <w:left w:val="none" w:sz="0" w:space="0" w:color="auto"/>
        <w:bottom w:val="none" w:sz="0" w:space="0" w:color="auto"/>
        <w:right w:val="none" w:sz="0" w:space="0" w:color="auto"/>
      </w:divBdr>
    </w:div>
    <w:div w:id="584189942">
      <w:bodyDiv w:val="1"/>
      <w:marLeft w:val="0"/>
      <w:marRight w:val="0"/>
      <w:marTop w:val="0"/>
      <w:marBottom w:val="0"/>
      <w:divBdr>
        <w:top w:val="none" w:sz="0" w:space="0" w:color="auto"/>
        <w:left w:val="none" w:sz="0" w:space="0" w:color="auto"/>
        <w:bottom w:val="none" w:sz="0" w:space="0" w:color="auto"/>
        <w:right w:val="none" w:sz="0" w:space="0" w:color="auto"/>
      </w:divBdr>
    </w:div>
    <w:div w:id="631011951">
      <w:bodyDiv w:val="1"/>
      <w:marLeft w:val="0"/>
      <w:marRight w:val="0"/>
      <w:marTop w:val="0"/>
      <w:marBottom w:val="0"/>
      <w:divBdr>
        <w:top w:val="none" w:sz="0" w:space="0" w:color="auto"/>
        <w:left w:val="none" w:sz="0" w:space="0" w:color="auto"/>
        <w:bottom w:val="none" w:sz="0" w:space="0" w:color="auto"/>
        <w:right w:val="none" w:sz="0" w:space="0" w:color="auto"/>
      </w:divBdr>
    </w:div>
    <w:div w:id="638267364">
      <w:bodyDiv w:val="1"/>
      <w:marLeft w:val="0"/>
      <w:marRight w:val="0"/>
      <w:marTop w:val="0"/>
      <w:marBottom w:val="0"/>
      <w:divBdr>
        <w:top w:val="none" w:sz="0" w:space="0" w:color="auto"/>
        <w:left w:val="none" w:sz="0" w:space="0" w:color="auto"/>
        <w:bottom w:val="none" w:sz="0" w:space="0" w:color="auto"/>
        <w:right w:val="none" w:sz="0" w:space="0" w:color="auto"/>
      </w:divBdr>
    </w:div>
    <w:div w:id="656765905">
      <w:bodyDiv w:val="1"/>
      <w:marLeft w:val="0"/>
      <w:marRight w:val="0"/>
      <w:marTop w:val="0"/>
      <w:marBottom w:val="0"/>
      <w:divBdr>
        <w:top w:val="none" w:sz="0" w:space="0" w:color="auto"/>
        <w:left w:val="none" w:sz="0" w:space="0" w:color="auto"/>
        <w:bottom w:val="none" w:sz="0" w:space="0" w:color="auto"/>
        <w:right w:val="none" w:sz="0" w:space="0" w:color="auto"/>
      </w:divBdr>
    </w:div>
    <w:div w:id="680081713">
      <w:bodyDiv w:val="1"/>
      <w:marLeft w:val="0"/>
      <w:marRight w:val="0"/>
      <w:marTop w:val="0"/>
      <w:marBottom w:val="0"/>
      <w:divBdr>
        <w:top w:val="none" w:sz="0" w:space="0" w:color="auto"/>
        <w:left w:val="none" w:sz="0" w:space="0" w:color="auto"/>
        <w:bottom w:val="none" w:sz="0" w:space="0" w:color="auto"/>
        <w:right w:val="none" w:sz="0" w:space="0" w:color="auto"/>
      </w:divBdr>
    </w:div>
    <w:div w:id="738792260">
      <w:bodyDiv w:val="1"/>
      <w:marLeft w:val="0"/>
      <w:marRight w:val="0"/>
      <w:marTop w:val="0"/>
      <w:marBottom w:val="0"/>
      <w:divBdr>
        <w:top w:val="none" w:sz="0" w:space="0" w:color="auto"/>
        <w:left w:val="none" w:sz="0" w:space="0" w:color="auto"/>
        <w:bottom w:val="none" w:sz="0" w:space="0" w:color="auto"/>
        <w:right w:val="none" w:sz="0" w:space="0" w:color="auto"/>
      </w:divBdr>
    </w:div>
    <w:div w:id="745686639">
      <w:bodyDiv w:val="1"/>
      <w:marLeft w:val="0"/>
      <w:marRight w:val="0"/>
      <w:marTop w:val="0"/>
      <w:marBottom w:val="0"/>
      <w:divBdr>
        <w:top w:val="none" w:sz="0" w:space="0" w:color="auto"/>
        <w:left w:val="none" w:sz="0" w:space="0" w:color="auto"/>
        <w:bottom w:val="none" w:sz="0" w:space="0" w:color="auto"/>
        <w:right w:val="none" w:sz="0" w:space="0" w:color="auto"/>
      </w:divBdr>
    </w:div>
    <w:div w:id="788548040">
      <w:bodyDiv w:val="1"/>
      <w:marLeft w:val="0"/>
      <w:marRight w:val="0"/>
      <w:marTop w:val="0"/>
      <w:marBottom w:val="0"/>
      <w:divBdr>
        <w:top w:val="none" w:sz="0" w:space="0" w:color="auto"/>
        <w:left w:val="none" w:sz="0" w:space="0" w:color="auto"/>
        <w:bottom w:val="none" w:sz="0" w:space="0" w:color="auto"/>
        <w:right w:val="none" w:sz="0" w:space="0" w:color="auto"/>
      </w:divBdr>
    </w:div>
    <w:div w:id="815489324">
      <w:bodyDiv w:val="1"/>
      <w:marLeft w:val="0"/>
      <w:marRight w:val="0"/>
      <w:marTop w:val="0"/>
      <w:marBottom w:val="0"/>
      <w:divBdr>
        <w:top w:val="none" w:sz="0" w:space="0" w:color="auto"/>
        <w:left w:val="none" w:sz="0" w:space="0" w:color="auto"/>
        <w:bottom w:val="none" w:sz="0" w:space="0" w:color="auto"/>
        <w:right w:val="none" w:sz="0" w:space="0" w:color="auto"/>
      </w:divBdr>
    </w:div>
    <w:div w:id="819887314">
      <w:bodyDiv w:val="1"/>
      <w:marLeft w:val="0"/>
      <w:marRight w:val="0"/>
      <w:marTop w:val="0"/>
      <w:marBottom w:val="0"/>
      <w:divBdr>
        <w:top w:val="none" w:sz="0" w:space="0" w:color="auto"/>
        <w:left w:val="none" w:sz="0" w:space="0" w:color="auto"/>
        <w:bottom w:val="none" w:sz="0" w:space="0" w:color="auto"/>
        <w:right w:val="none" w:sz="0" w:space="0" w:color="auto"/>
      </w:divBdr>
    </w:div>
    <w:div w:id="843474756">
      <w:bodyDiv w:val="1"/>
      <w:marLeft w:val="0"/>
      <w:marRight w:val="0"/>
      <w:marTop w:val="0"/>
      <w:marBottom w:val="0"/>
      <w:divBdr>
        <w:top w:val="none" w:sz="0" w:space="0" w:color="auto"/>
        <w:left w:val="none" w:sz="0" w:space="0" w:color="auto"/>
        <w:bottom w:val="none" w:sz="0" w:space="0" w:color="auto"/>
        <w:right w:val="none" w:sz="0" w:space="0" w:color="auto"/>
      </w:divBdr>
    </w:div>
    <w:div w:id="875432042">
      <w:bodyDiv w:val="1"/>
      <w:marLeft w:val="0"/>
      <w:marRight w:val="0"/>
      <w:marTop w:val="0"/>
      <w:marBottom w:val="0"/>
      <w:divBdr>
        <w:top w:val="none" w:sz="0" w:space="0" w:color="auto"/>
        <w:left w:val="none" w:sz="0" w:space="0" w:color="auto"/>
        <w:bottom w:val="none" w:sz="0" w:space="0" w:color="auto"/>
        <w:right w:val="none" w:sz="0" w:space="0" w:color="auto"/>
      </w:divBdr>
    </w:div>
    <w:div w:id="885681387">
      <w:bodyDiv w:val="1"/>
      <w:marLeft w:val="0"/>
      <w:marRight w:val="0"/>
      <w:marTop w:val="0"/>
      <w:marBottom w:val="0"/>
      <w:divBdr>
        <w:top w:val="none" w:sz="0" w:space="0" w:color="auto"/>
        <w:left w:val="none" w:sz="0" w:space="0" w:color="auto"/>
        <w:bottom w:val="none" w:sz="0" w:space="0" w:color="auto"/>
        <w:right w:val="none" w:sz="0" w:space="0" w:color="auto"/>
      </w:divBdr>
    </w:div>
    <w:div w:id="923613310">
      <w:bodyDiv w:val="1"/>
      <w:marLeft w:val="0"/>
      <w:marRight w:val="0"/>
      <w:marTop w:val="0"/>
      <w:marBottom w:val="0"/>
      <w:divBdr>
        <w:top w:val="none" w:sz="0" w:space="0" w:color="auto"/>
        <w:left w:val="none" w:sz="0" w:space="0" w:color="auto"/>
        <w:bottom w:val="none" w:sz="0" w:space="0" w:color="auto"/>
        <w:right w:val="none" w:sz="0" w:space="0" w:color="auto"/>
      </w:divBdr>
    </w:div>
    <w:div w:id="932014418">
      <w:bodyDiv w:val="1"/>
      <w:marLeft w:val="0"/>
      <w:marRight w:val="0"/>
      <w:marTop w:val="0"/>
      <w:marBottom w:val="0"/>
      <w:divBdr>
        <w:top w:val="none" w:sz="0" w:space="0" w:color="auto"/>
        <w:left w:val="none" w:sz="0" w:space="0" w:color="auto"/>
        <w:bottom w:val="none" w:sz="0" w:space="0" w:color="auto"/>
        <w:right w:val="none" w:sz="0" w:space="0" w:color="auto"/>
      </w:divBdr>
    </w:div>
    <w:div w:id="938222896">
      <w:bodyDiv w:val="1"/>
      <w:marLeft w:val="0"/>
      <w:marRight w:val="0"/>
      <w:marTop w:val="0"/>
      <w:marBottom w:val="0"/>
      <w:divBdr>
        <w:top w:val="none" w:sz="0" w:space="0" w:color="auto"/>
        <w:left w:val="none" w:sz="0" w:space="0" w:color="auto"/>
        <w:bottom w:val="none" w:sz="0" w:space="0" w:color="auto"/>
        <w:right w:val="none" w:sz="0" w:space="0" w:color="auto"/>
      </w:divBdr>
    </w:div>
    <w:div w:id="960454445">
      <w:bodyDiv w:val="1"/>
      <w:marLeft w:val="0"/>
      <w:marRight w:val="0"/>
      <w:marTop w:val="0"/>
      <w:marBottom w:val="0"/>
      <w:divBdr>
        <w:top w:val="none" w:sz="0" w:space="0" w:color="auto"/>
        <w:left w:val="none" w:sz="0" w:space="0" w:color="auto"/>
        <w:bottom w:val="none" w:sz="0" w:space="0" w:color="auto"/>
        <w:right w:val="none" w:sz="0" w:space="0" w:color="auto"/>
      </w:divBdr>
    </w:div>
    <w:div w:id="976762469">
      <w:bodyDiv w:val="1"/>
      <w:marLeft w:val="0"/>
      <w:marRight w:val="0"/>
      <w:marTop w:val="0"/>
      <w:marBottom w:val="0"/>
      <w:divBdr>
        <w:top w:val="none" w:sz="0" w:space="0" w:color="auto"/>
        <w:left w:val="none" w:sz="0" w:space="0" w:color="auto"/>
        <w:bottom w:val="none" w:sz="0" w:space="0" w:color="auto"/>
        <w:right w:val="none" w:sz="0" w:space="0" w:color="auto"/>
      </w:divBdr>
    </w:div>
    <w:div w:id="983003304">
      <w:bodyDiv w:val="1"/>
      <w:marLeft w:val="0"/>
      <w:marRight w:val="0"/>
      <w:marTop w:val="0"/>
      <w:marBottom w:val="0"/>
      <w:divBdr>
        <w:top w:val="none" w:sz="0" w:space="0" w:color="auto"/>
        <w:left w:val="none" w:sz="0" w:space="0" w:color="auto"/>
        <w:bottom w:val="none" w:sz="0" w:space="0" w:color="auto"/>
        <w:right w:val="none" w:sz="0" w:space="0" w:color="auto"/>
      </w:divBdr>
    </w:div>
    <w:div w:id="988708231">
      <w:bodyDiv w:val="1"/>
      <w:marLeft w:val="0"/>
      <w:marRight w:val="0"/>
      <w:marTop w:val="0"/>
      <w:marBottom w:val="0"/>
      <w:divBdr>
        <w:top w:val="none" w:sz="0" w:space="0" w:color="auto"/>
        <w:left w:val="none" w:sz="0" w:space="0" w:color="auto"/>
        <w:bottom w:val="none" w:sz="0" w:space="0" w:color="auto"/>
        <w:right w:val="none" w:sz="0" w:space="0" w:color="auto"/>
      </w:divBdr>
    </w:div>
    <w:div w:id="998074269">
      <w:bodyDiv w:val="1"/>
      <w:marLeft w:val="0"/>
      <w:marRight w:val="0"/>
      <w:marTop w:val="0"/>
      <w:marBottom w:val="0"/>
      <w:divBdr>
        <w:top w:val="none" w:sz="0" w:space="0" w:color="auto"/>
        <w:left w:val="none" w:sz="0" w:space="0" w:color="auto"/>
        <w:bottom w:val="none" w:sz="0" w:space="0" w:color="auto"/>
        <w:right w:val="none" w:sz="0" w:space="0" w:color="auto"/>
      </w:divBdr>
    </w:div>
    <w:div w:id="1057972844">
      <w:bodyDiv w:val="1"/>
      <w:marLeft w:val="0"/>
      <w:marRight w:val="0"/>
      <w:marTop w:val="0"/>
      <w:marBottom w:val="0"/>
      <w:divBdr>
        <w:top w:val="none" w:sz="0" w:space="0" w:color="auto"/>
        <w:left w:val="none" w:sz="0" w:space="0" w:color="auto"/>
        <w:bottom w:val="none" w:sz="0" w:space="0" w:color="auto"/>
        <w:right w:val="none" w:sz="0" w:space="0" w:color="auto"/>
      </w:divBdr>
    </w:div>
    <w:div w:id="1088230053">
      <w:bodyDiv w:val="1"/>
      <w:marLeft w:val="0"/>
      <w:marRight w:val="0"/>
      <w:marTop w:val="0"/>
      <w:marBottom w:val="0"/>
      <w:divBdr>
        <w:top w:val="none" w:sz="0" w:space="0" w:color="auto"/>
        <w:left w:val="none" w:sz="0" w:space="0" w:color="auto"/>
        <w:bottom w:val="none" w:sz="0" w:space="0" w:color="auto"/>
        <w:right w:val="none" w:sz="0" w:space="0" w:color="auto"/>
      </w:divBdr>
    </w:div>
    <w:div w:id="1099837152">
      <w:bodyDiv w:val="1"/>
      <w:marLeft w:val="0"/>
      <w:marRight w:val="0"/>
      <w:marTop w:val="0"/>
      <w:marBottom w:val="0"/>
      <w:divBdr>
        <w:top w:val="none" w:sz="0" w:space="0" w:color="auto"/>
        <w:left w:val="none" w:sz="0" w:space="0" w:color="auto"/>
        <w:bottom w:val="none" w:sz="0" w:space="0" w:color="auto"/>
        <w:right w:val="none" w:sz="0" w:space="0" w:color="auto"/>
      </w:divBdr>
    </w:div>
    <w:div w:id="1132945373">
      <w:bodyDiv w:val="1"/>
      <w:marLeft w:val="0"/>
      <w:marRight w:val="0"/>
      <w:marTop w:val="0"/>
      <w:marBottom w:val="0"/>
      <w:divBdr>
        <w:top w:val="none" w:sz="0" w:space="0" w:color="auto"/>
        <w:left w:val="none" w:sz="0" w:space="0" w:color="auto"/>
        <w:bottom w:val="none" w:sz="0" w:space="0" w:color="auto"/>
        <w:right w:val="none" w:sz="0" w:space="0" w:color="auto"/>
      </w:divBdr>
    </w:div>
    <w:div w:id="1161583181">
      <w:bodyDiv w:val="1"/>
      <w:marLeft w:val="0"/>
      <w:marRight w:val="0"/>
      <w:marTop w:val="0"/>
      <w:marBottom w:val="0"/>
      <w:divBdr>
        <w:top w:val="none" w:sz="0" w:space="0" w:color="auto"/>
        <w:left w:val="none" w:sz="0" w:space="0" w:color="auto"/>
        <w:bottom w:val="none" w:sz="0" w:space="0" w:color="auto"/>
        <w:right w:val="none" w:sz="0" w:space="0" w:color="auto"/>
      </w:divBdr>
    </w:div>
    <w:div w:id="1165586236">
      <w:bodyDiv w:val="1"/>
      <w:marLeft w:val="0"/>
      <w:marRight w:val="0"/>
      <w:marTop w:val="0"/>
      <w:marBottom w:val="0"/>
      <w:divBdr>
        <w:top w:val="none" w:sz="0" w:space="0" w:color="auto"/>
        <w:left w:val="none" w:sz="0" w:space="0" w:color="auto"/>
        <w:bottom w:val="none" w:sz="0" w:space="0" w:color="auto"/>
        <w:right w:val="none" w:sz="0" w:space="0" w:color="auto"/>
      </w:divBdr>
    </w:div>
    <w:div w:id="1181893608">
      <w:bodyDiv w:val="1"/>
      <w:marLeft w:val="0"/>
      <w:marRight w:val="0"/>
      <w:marTop w:val="0"/>
      <w:marBottom w:val="0"/>
      <w:divBdr>
        <w:top w:val="none" w:sz="0" w:space="0" w:color="auto"/>
        <w:left w:val="none" w:sz="0" w:space="0" w:color="auto"/>
        <w:bottom w:val="none" w:sz="0" w:space="0" w:color="auto"/>
        <w:right w:val="none" w:sz="0" w:space="0" w:color="auto"/>
      </w:divBdr>
    </w:div>
    <w:div w:id="1186136259">
      <w:bodyDiv w:val="1"/>
      <w:marLeft w:val="0"/>
      <w:marRight w:val="0"/>
      <w:marTop w:val="0"/>
      <w:marBottom w:val="0"/>
      <w:divBdr>
        <w:top w:val="none" w:sz="0" w:space="0" w:color="auto"/>
        <w:left w:val="none" w:sz="0" w:space="0" w:color="auto"/>
        <w:bottom w:val="none" w:sz="0" w:space="0" w:color="auto"/>
        <w:right w:val="none" w:sz="0" w:space="0" w:color="auto"/>
      </w:divBdr>
    </w:div>
    <w:div w:id="1201938901">
      <w:bodyDiv w:val="1"/>
      <w:marLeft w:val="0"/>
      <w:marRight w:val="0"/>
      <w:marTop w:val="0"/>
      <w:marBottom w:val="0"/>
      <w:divBdr>
        <w:top w:val="none" w:sz="0" w:space="0" w:color="auto"/>
        <w:left w:val="none" w:sz="0" w:space="0" w:color="auto"/>
        <w:bottom w:val="none" w:sz="0" w:space="0" w:color="auto"/>
        <w:right w:val="none" w:sz="0" w:space="0" w:color="auto"/>
      </w:divBdr>
    </w:div>
    <w:div w:id="1273513934">
      <w:bodyDiv w:val="1"/>
      <w:marLeft w:val="0"/>
      <w:marRight w:val="0"/>
      <w:marTop w:val="0"/>
      <w:marBottom w:val="0"/>
      <w:divBdr>
        <w:top w:val="none" w:sz="0" w:space="0" w:color="auto"/>
        <w:left w:val="none" w:sz="0" w:space="0" w:color="auto"/>
        <w:bottom w:val="none" w:sz="0" w:space="0" w:color="auto"/>
        <w:right w:val="none" w:sz="0" w:space="0" w:color="auto"/>
      </w:divBdr>
    </w:div>
    <w:div w:id="1282151709">
      <w:bodyDiv w:val="1"/>
      <w:marLeft w:val="0"/>
      <w:marRight w:val="0"/>
      <w:marTop w:val="0"/>
      <w:marBottom w:val="0"/>
      <w:divBdr>
        <w:top w:val="none" w:sz="0" w:space="0" w:color="auto"/>
        <w:left w:val="none" w:sz="0" w:space="0" w:color="auto"/>
        <w:bottom w:val="none" w:sz="0" w:space="0" w:color="auto"/>
        <w:right w:val="none" w:sz="0" w:space="0" w:color="auto"/>
      </w:divBdr>
    </w:div>
    <w:div w:id="1293829563">
      <w:bodyDiv w:val="1"/>
      <w:marLeft w:val="0"/>
      <w:marRight w:val="0"/>
      <w:marTop w:val="0"/>
      <w:marBottom w:val="0"/>
      <w:divBdr>
        <w:top w:val="none" w:sz="0" w:space="0" w:color="auto"/>
        <w:left w:val="none" w:sz="0" w:space="0" w:color="auto"/>
        <w:bottom w:val="none" w:sz="0" w:space="0" w:color="auto"/>
        <w:right w:val="none" w:sz="0" w:space="0" w:color="auto"/>
      </w:divBdr>
    </w:div>
    <w:div w:id="1301112596">
      <w:bodyDiv w:val="1"/>
      <w:marLeft w:val="0"/>
      <w:marRight w:val="0"/>
      <w:marTop w:val="0"/>
      <w:marBottom w:val="0"/>
      <w:divBdr>
        <w:top w:val="none" w:sz="0" w:space="0" w:color="auto"/>
        <w:left w:val="none" w:sz="0" w:space="0" w:color="auto"/>
        <w:bottom w:val="none" w:sz="0" w:space="0" w:color="auto"/>
        <w:right w:val="none" w:sz="0" w:space="0" w:color="auto"/>
      </w:divBdr>
    </w:div>
    <w:div w:id="1337339228">
      <w:bodyDiv w:val="1"/>
      <w:marLeft w:val="0"/>
      <w:marRight w:val="0"/>
      <w:marTop w:val="0"/>
      <w:marBottom w:val="0"/>
      <w:divBdr>
        <w:top w:val="none" w:sz="0" w:space="0" w:color="auto"/>
        <w:left w:val="none" w:sz="0" w:space="0" w:color="auto"/>
        <w:bottom w:val="none" w:sz="0" w:space="0" w:color="auto"/>
        <w:right w:val="none" w:sz="0" w:space="0" w:color="auto"/>
      </w:divBdr>
    </w:div>
    <w:div w:id="1396930626">
      <w:bodyDiv w:val="1"/>
      <w:marLeft w:val="0"/>
      <w:marRight w:val="0"/>
      <w:marTop w:val="0"/>
      <w:marBottom w:val="0"/>
      <w:divBdr>
        <w:top w:val="none" w:sz="0" w:space="0" w:color="auto"/>
        <w:left w:val="none" w:sz="0" w:space="0" w:color="auto"/>
        <w:bottom w:val="none" w:sz="0" w:space="0" w:color="auto"/>
        <w:right w:val="none" w:sz="0" w:space="0" w:color="auto"/>
      </w:divBdr>
    </w:div>
    <w:div w:id="1404643198">
      <w:bodyDiv w:val="1"/>
      <w:marLeft w:val="0"/>
      <w:marRight w:val="0"/>
      <w:marTop w:val="0"/>
      <w:marBottom w:val="0"/>
      <w:divBdr>
        <w:top w:val="none" w:sz="0" w:space="0" w:color="auto"/>
        <w:left w:val="none" w:sz="0" w:space="0" w:color="auto"/>
        <w:bottom w:val="none" w:sz="0" w:space="0" w:color="auto"/>
        <w:right w:val="none" w:sz="0" w:space="0" w:color="auto"/>
      </w:divBdr>
    </w:div>
    <w:div w:id="1407529829">
      <w:bodyDiv w:val="1"/>
      <w:marLeft w:val="0"/>
      <w:marRight w:val="0"/>
      <w:marTop w:val="0"/>
      <w:marBottom w:val="0"/>
      <w:divBdr>
        <w:top w:val="none" w:sz="0" w:space="0" w:color="auto"/>
        <w:left w:val="none" w:sz="0" w:space="0" w:color="auto"/>
        <w:bottom w:val="none" w:sz="0" w:space="0" w:color="auto"/>
        <w:right w:val="none" w:sz="0" w:space="0" w:color="auto"/>
      </w:divBdr>
    </w:div>
    <w:div w:id="1409575496">
      <w:bodyDiv w:val="1"/>
      <w:marLeft w:val="0"/>
      <w:marRight w:val="0"/>
      <w:marTop w:val="0"/>
      <w:marBottom w:val="0"/>
      <w:divBdr>
        <w:top w:val="none" w:sz="0" w:space="0" w:color="auto"/>
        <w:left w:val="none" w:sz="0" w:space="0" w:color="auto"/>
        <w:bottom w:val="none" w:sz="0" w:space="0" w:color="auto"/>
        <w:right w:val="none" w:sz="0" w:space="0" w:color="auto"/>
      </w:divBdr>
    </w:div>
    <w:div w:id="1451629431">
      <w:bodyDiv w:val="1"/>
      <w:marLeft w:val="0"/>
      <w:marRight w:val="0"/>
      <w:marTop w:val="0"/>
      <w:marBottom w:val="0"/>
      <w:divBdr>
        <w:top w:val="none" w:sz="0" w:space="0" w:color="auto"/>
        <w:left w:val="none" w:sz="0" w:space="0" w:color="auto"/>
        <w:bottom w:val="none" w:sz="0" w:space="0" w:color="auto"/>
        <w:right w:val="none" w:sz="0" w:space="0" w:color="auto"/>
      </w:divBdr>
    </w:div>
    <w:div w:id="1485703091">
      <w:marLeft w:val="0"/>
      <w:marRight w:val="0"/>
      <w:marTop w:val="0"/>
      <w:marBottom w:val="0"/>
      <w:divBdr>
        <w:top w:val="none" w:sz="0" w:space="0" w:color="auto"/>
        <w:left w:val="none" w:sz="0" w:space="0" w:color="auto"/>
        <w:bottom w:val="none" w:sz="0" w:space="0" w:color="auto"/>
        <w:right w:val="none" w:sz="0" w:space="0" w:color="auto"/>
      </w:divBdr>
    </w:div>
    <w:div w:id="1485703092">
      <w:marLeft w:val="0"/>
      <w:marRight w:val="0"/>
      <w:marTop w:val="0"/>
      <w:marBottom w:val="0"/>
      <w:divBdr>
        <w:top w:val="none" w:sz="0" w:space="0" w:color="auto"/>
        <w:left w:val="none" w:sz="0" w:space="0" w:color="auto"/>
        <w:bottom w:val="none" w:sz="0" w:space="0" w:color="auto"/>
        <w:right w:val="none" w:sz="0" w:space="0" w:color="auto"/>
      </w:divBdr>
    </w:div>
    <w:div w:id="1485703093">
      <w:marLeft w:val="0"/>
      <w:marRight w:val="0"/>
      <w:marTop w:val="0"/>
      <w:marBottom w:val="0"/>
      <w:divBdr>
        <w:top w:val="none" w:sz="0" w:space="0" w:color="auto"/>
        <w:left w:val="none" w:sz="0" w:space="0" w:color="auto"/>
        <w:bottom w:val="none" w:sz="0" w:space="0" w:color="auto"/>
        <w:right w:val="none" w:sz="0" w:space="0" w:color="auto"/>
      </w:divBdr>
    </w:div>
    <w:div w:id="1485703094">
      <w:marLeft w:val="0"/>
      <w:marRight w:val="0"/>
      <w:marTop w:val="0"/>
      <w:marBottom w:val="0"/>
      <w:divBdr>
        <w:top w:val="none" w:sz="0" w:space="0" w:color="auto"/>
        <w:left w:val="none" w:sz="0" w:space="0" w:color="auto"/>
        <w:bottom w:val="none" w:sz="0" w:space="0" w:color="auto"/>
        <w:right w:val="none" w:sz="0" w:space="0" w:color="auto"/>
      </w:divBdr>
    </w:div>
    <w:div w:id="1485703095">
      <w:marLeft w:val="0"/>
      <w:marRight w:val="0"/>
      <w:marTop w:val="0"/>
      <w:marBottom w:val="0"/>
      <w:divBdr>
        <w:top w:val="none" w:sz="0" w:space="0" w:color="auto"/>
        <w:left w:val="none" w:sz="0" w:space="0" w:color="auto"/>
        <w:bottom w:val="none" w:sz="0" w:space="0" w:color="auto"/>
        <w:right w:val="none" w:sz="0" w:space="0" w:color="auto"/>
      </w:divBdr>
    </w:div>
    <w:div w:id="1485703096">
      <w:marLeft w:val="0"/>
      <w:marRight w:val="0"/>
      <w:marTop w:val="0"/>
      <w:marBottom w:val="0"/>
      <w:divBdr>
        <w:top w:val="none" w:sz="0" w:space="0" w:color="auto"/>
        <w:left w:val="none" w:sz="0" w:space="0" w:color="auto"/>
        <w:bottom w:val="none" w:sz="0" w:space="0" w:color="auto"/>
        <w:right w:val="none" w:sz="0" w:space="0" w:color="auto"/>
      </w:divBdr>
    </w:div>
    <w:div w:id="1485703097">
      <w:marLeft w:val="0"/>
      <w:marRight w:val="0"/>
      <w:marTop w:val="0"/>
      <w:marBottom w:val="0"/>
      <w:divBdr>
        <w:top w:val="none" w:sz="0" w:space="0" w:color="auto"/>
        <w:left w:val="none" w:sz="0" w:space="0" w:color="auto"/>
        <w:bottom w:val="none" w:sz="0" w:space="0" w:color="auto"/>
        <w:right w:val="none" w:sz="0" w:space="0" w:color="auto"/>
      </w:divBdr>
    </w:div>
    <w:div w:id="1485703098">
      <w:marLeft w:val="0"/>
      <w:marRight w:val="0"/>
      <w:marTop w:val="0"/>
      <w:marBottom w:val="0"/>
      <w:divBdr>
        <w:top w:val="none" w:sz="0" w:space="0" w:color="auto"/>
        <w:left w:val="none" w:sz="0" w:space="0" w:color="auto"/>
        <w:bottom w:val="none" w:sz="0" w:space="0" w:color="auto"/>
        <w:right w:val="none" w:sz="0" w:space="0" w:color="auto"/>
      </w:divBdr>
    </w:div>
    <w:div w:id="1485703099">
      <w:marLeft w:val="0"/>
      <w:marRight w:val="0"/>
      <w:marTop w:val="0"/>
      <w:marBottom w:val="0"/>
      <w:divBdr>
        <w:top w:val="none" w:sz="0" w:space="0" w:color="auto"/>
        <w:left w:val="none" w:sz="0" w:space="0" w:color="auto"/>
        <w:bottom w:val="none" w:sz="0" w:space="0" w:color="auto"/>
        <w:right w:val="none" w:sz="0" w:space="0" w:color="auto"/>
      </w:divBdr>
    </w:div>
    <w:div w:id="1511989154">
      <w:bodyDiv w:val="1"/>
      <w:marLeft w:val="0"/>
      <w:marRight w:val="0"/>
      <w:marTop w:val="0"/>
      <w:marBottom w:val="0"/>
      <w:divBdr>
        <w:top w:val="none" w:sz="0" w:space="0" w:color="auto"/>
        <w:left w:val="none" w:sz="0" w:space="0" w:color="auto"/>
        <w:bottom w:val="none" w:sz="0" w:space="0" w:color="auto"/>
        <w:right w:val="none" w:sz="0" w:space="0" w:color="auto"/>
      </w:divBdr>
    </w:div>
    <w:div w:id="1513379282">
      <w:bodyDiv w:val="1"/>
      <w:marLeft w:val="0"/>
      <w:marRight w:val="0"/>
      <w:marTop w:val="0"/>
      <w:marBottom w:val="0"/>
      <w:divBdr>
        <w:top w:val="none" w:sz="0" w:space="0" w:color="auto"/>
        <w:left w:val="none" w:sz="0" w:space="0" w:color="auto"/>
        <w:bottom w:val="none" w:sz="0" w:space="0" w:color="auto"/>
        <w:right w:val="none" w:sz="0" w:space="0" w:color="auto"/>
      </w:divBdr>
    </w:div>
    <w:div w:id="1541015869">
      <w:bodyDiv w:val="1"/>
      <w:marLeft w:val="0"/>
      <w:marRight w:val="0"/>
      <w:marTop w:val="0"/>
      <w:marBottom w:val="0"/>
      <w:divBdr>
        <w:top w:val="none" w:sz="0" w:space="0" w:color="auto"/>
        <w:left w:val="none" w:sz="0" w:space="0" w:color="auto"/>
        <w:bottom w:val="none" w:sz="0" w:space="0" w:color="auto"/>
        <w:right w:val="none" w:sz="0" w:space="0" w:color="auto"/>
      </w:divBdr>
    </w:div>
    <w:div w:id="1558585372">
      <w:bodyDiv w:val="1"/>
      <w:marLeft w:val="0"/>
      <w:marRight w:val="0"/>
      <w:marTop w:val="0"/>
      <w:marBottom w:val="0"/>
      <w:divBdr>
        <w:top w:val="none" w:sz="0" w:space="0" w:color="auto"/>
        <w:left w:val="none" w:sz="0" w:space="0" w:color="auto"/>
        <w:bottom w:val="none" w:sz="0" w:space="0" w:color="auto"/>
        <w:right w:val="none" w:sz="0" w:space="0" w:color="auto"/>
      </w:divBdr>
    </w:div>
    <w:div w:id="1569270129">
      <w:bodyDiv w:val="1"/>
      <w:marLeft w:val="0"/>
      <w:marRight w:val="0"/>
      <w:marTop w:val="0"/>
      <w:marBottom w:val="0"/>
      <w:divBdr>
        <w:top w:val="none" w:sz="0" w:space="0" w:color="auto"/>
        <w:left w:val="none" w:sz="0" w:space="0" w:color="auto"/>
        <w:bottom w:val="none" w:sz="0" w:space="0" w:color="auto"/>
        <w:right w:val="none" w:sz="0" w:space="0" w:color="auto"/>
      </w:divBdr>
    </w:div>
    <w:div w:id="1585602296">
      <w:bodyDiv w:val="1"/>
      <w:marLeft w:val="0"/>
      <w:marRight w:val="0"/>
      <w:marTop w:val="0"/>
      <w:marBottom w:val="0"/>
      <w:divBdr>
        <w:top w:val="none" w:sz="0" w:space="0" w:color="auto"/>
        <w:left w:val="none" w:sz="0" w:space="0" w:color="auto"/>
        <w:bottom w:val="none" w:sz="0" w:space="0" w:color="auto"/>
        <w:right w:val="none" w:sz="0" w:space="0" w:color="auto"/>
      </w:divBdr>
    </w:div>
    <w:div w:id="1598057715">
      <w:bodyDiv w:val="1"/>
      <w:marLeft w:val="0"/>
      <w:marRight w:val="0"/>
      <w:marTop w:val="0"/>
      <w:marBottom w:val="0"/>
      <w:divBdr>
        <w:top w:val="none" w:sz="0" w:space="0" w:color="auto"/>
        <w:left w:val="none" w:sz="0" w:space="0" w:color="auto"/>
        <w:bottom w:val="none" w:sz="0" w:space="0" w:color="auto"/>
        <w:right w:val="none" w:sz="0" w:space="0" w:color="auto"/>
      </w:divBdr>
    </w:div>
    <w:div w:id="1603293960">
      <w:bodyDiv w:val="1"/>
      <w:marLeft w:val="0"/>
      <w:marRight w:val="0"/>
      <w:marTop w:val="0"/>
      <w:marBottom w:val="0"/>
      <w:divBdr>
        <w:top w:val="none" w:sz="0" w:space="0" w:color="auto"/>
        <w:left w:val="none" w:sz="0" w:space="0" w:color="auto"/>
        <w:bottom w:val="none" w:sz="0" w:space="0" w:color="auto"/>
        <w:right w:val="none" w:sz="0" w:space="0" w:color="auto"/>
      </w:divBdr>
    </w:div>
    <w:div w:id="1607467203">
      <w:bodyDiv w:val="1"/>
      <w:marLeft w:val="0"/>
      <w:marRight w:val="0"/>
      <w:marTop w:val="0"/>
      <w:marBottom w:val="0"/>
      <w:divBdr>
        <w:top w:val="none" w:sz="0" w:space="0" w:color="auto"/>
        <w:left w:val="none" w:sz="0" w:space="0" w:color="auto"/>
        <w:bottom w:val="none" w:sz="0" w:space="0" w:color="auto"/>
        <w:right w:val="none" w:sz="0" w:space="0" w:color="auto"/>
      </w:divBdr>
    </w:div>
    <w:div w:id="1610042175">
      <w:bodyDiv w:val="1"/>
      <w:marLeft w:val="0"/>
      <w:marRight w:val="0"/>
      <w:marTop w:val="0"/>
      <w:marBottom w:val="0"/>
      <w:divBdr>
        <w:top w:val="none" w:sz="0" w:space="0" w:color="auto"/>
        <w:left w:val="none" w:sz="0" w:space="0" w:color="auto"/>
        <w:bottom w:val="none" w:sz="0" w:space="0" w:color="auto"/>
        <w:right w:val="none" w:sz="0" w:space="0" w:color="auto"/>
      </w:divBdr>
    </w:div>
    <w:div w:id="1616212275">
      <w:bodyDiv w:val="1"/>
      <w:marLeft w:val="0"/>
      <w:marRight w:val="0"/>
      <w:marTop w:val="0"/>
      <w:marBottom w:val="0"/>
      <w:divBdr>
        <w:top w:val="none" w:sz="0" w:space="0" w:color="auto"/>
        <w:left w:val="none" w:sz="0" w:space="0" w:color="auto"/>
        <w:bottom w:val="none" w:sz="0" w:space="0" w:color="auto"/>
        <w:right w:val="none" w:sz="0" w:space="0" w:color="auto"/>
      </w:divBdr>
    </w:div>
    <w:div w:id="1629628984">
      <w:bodyDiv w:val="1"/>
      <w:marLeft w:val="0"/>
      <w:marRight w:val="0"/>
      <w:marTop w:val="0"/>
      <w:marBottom w:val="0"/>
      <w:divBdr>
        <w:top w:val="none" w:sz="0" w:space="0" w:color="auto"/>
        <w:left w:val="none" w:sz="0" w:space="0" w:color="auto"/>
        <w:bottom w:val="none" w:sz="0" w:space="0" w:color="auto"/>
        <w:right w:val="none" w:sz="0" w:space="0" w:color="auto"/>
      </w:divBdr>
    </w:div>
    <w:div w:id="1638997635">
      <w:bodyDiv w:val="1"/>
      <w:marLeft w:val="0"/>
      <w:marRight w:val="0"/>
      <w:marTop w:val="0"/>
      <w:marBottom w:val="0"/>
      <w:divBdr>
        <w:top w:val="none" w:sz="0" w:space="0" w:color="auto"/>
        <w:left w:val="none" w:sz="0" w:space="0" w:color="auto"/>
        <w:bottom w:val="none" w:sz="0" w:space="0" w:color="auto"/>
        <w:right w:val="none" w:sz="0" w:space="0" w:color="auto"/>
      </w:divBdr>
    </w:div>
    <w:div w:id="1706910396">
      <w:bodyDiv w:val="1"/>
      <w:marLeft w:val="0"/>
      <w:marRight w:val="0"/>
      <w:marTop w:val="0"/>
      <w:marBottom w:val="0"/>
      <w:divBdr>
        <w:top w:val="none" w:sz="0" w:space="0" w:color="auto"/>
        <w:left w:val="none" w:sz="0" w:space="0" w:color="auto"/>
        <w:bottom w:val="none" w:sz="0" w:space="0" w:color="auto"/>
        <w:right w:val="none" w:sz="0" w:space="0" w:color="auto"/>
      </w:divBdr>
    </w:div>
    <w:div w:id="1707487697">
      <w:bodyDiv w:val="1"/>
      <w:marLeft w:val="0"/>
      <w:marRight w:val="0"/>
      <w:marTop w:val="0"/>
      <w:marBottom w:val="0"/>
      <w:divBdr>
        <w:top w:val="none" w:sz="0" w:space="0" w:color="auto"/>
        <w:left w:val="none" w:sz="0" w:space="0" w:color="auto"/>
        <w:bottom w:val="none" w:sz="0" w:space="0" w:color="auto"/>
        <w:right w:val="none" w:sz="0" w:space="0" w:color="auto"/>
      </w:divBdr>
    </w:div>
    <w:div w:id="1741519361">
      <w:bodyDiv w:val="1"/>
      <w:marLeft w:val="0"/>
      <w:marRight w:val="0"/>
      <w:marTop w:val="0"/>
      <w:marBottom w:val="0"/>
      <w:divBdr>
        <w:top w:val="none" w:sz="0" w:space="0" w:color="auto"/>
        <w:left w:val="none" w:sz="0" w:space="0" w:color="auto"/>
        <w:bottom w:val="none" w:sz="0" w:space="0" w:color="auto"/>
        <w:right w:val="none" w:sz="0" w:space="0" w:color="auto"/>
      </w:divBdr>
    </w:div>
    <w:div w:id="1806704256">
      <w:bodyDiv w:val="1"/>
      <w:marLeft w:val="0"/>
      <w:marRight w:val="0"/>
      <w:marTop w:val="0"/>
      <w:marBottom w:val="0"/>
      <w:divBdr>
        <w:top w:val="none" w:sz="0" w:space="0" w:color="auto"/>
        <w:left w:val="none" w:sz="0" w:space="0" w:color="auto"/>
        <w:bottom w:val="none" w:sz="0" w:space="0" w:color="auto"/>
        <w:right w:val="none" w:sz="0" w:space="0" w:color="auto"/>
      </w:divBdr>
    </w:div>
    <w:div w:id="1832284775">
      <w:bodyDiv w:val="1"/>
      <w:marLeft w:val="0"/>
      <w:marRight w:val="0"/>
      <w:marTop w:val="0"/>
      <w:marBottom w:val="0"/>
      <w:divBdr>
        <w:top w:val="none" w:sz="0" w:space="0" w:color="auto"/>
        <w:left w:val="none" w:sz="0" w:space="0" w:color="auto"/>
        <w:bottom w:val="none" w:sz="0" w:space="0" w:color="auto"/>
        <w:right w:val="none" w:sz="0" w:space="0" w:color="auto"/>
      </w:divBdr>
    </w:div>
    <w:div w:id="1842887409">
      <w:bodyDiv w:val="1"/>
      <w:marLeft w:val="0"/>
      <w:marRight w:val="0"/>
      <w:marTop w:val="0"/>
      <w:marBottom w:val="0"/>
      <w:divBdr>
        <w:top w:val="none" w:sz="0" w:space="0" w:color="auto"/>
        <w:left w:val="none" w:sz="0" w:space="0" w:color="auto"/>
        <w:bottom w:val="none" w:sz="0" w:space="0" w:color="auto"/>
        <w:right w:val="none" w:sz="0" w:space="0" w:color="auto"/>
      </w:divBdr>
    </w:div>
    <w:div w:id="1846509440">
      <w:bodyDiv w:val="1"/>
      <w:marLeft w:val="0"/>
      <w:marRight w:val="0"/>
      <w:marTop w:val="0"/>
      <w:marBottom w:val="0"/>
      <w:divBdr>
        <w:top w:val="none" w:sz="0" w:space="0" w:color="auto"/>
        <w:left w:val="none" w:sz="0" w:space="0" w:color="auto"/>
        <w:bottom w:val="none" w:sz="0" w:space="0" w:color="auto"/>
        <w:right w:val="none" w:sz="0" w:space="0" w:color="auto"/>
      </w:divBdr>
    </w:div>
    <w:div w:id="1858541458">
      <w:bodyDiv w:val="1"/>
      <w:marLeft w:val="0"/>
      <w:marRight w:val="0"/>
      <w:marTop w:val="0"/>
      <w:marBottom w:val="0"/>
      <w:divBdr>
        <w:top w:val="none" w:sz="0" w:space="0" w:color="auto"/>
        <w:left w:val="none" w:sz="0" w:space="0" w:color="auto"/>
        <w:bottom w:val="none" w:sz="0" w:space="0" w:color="auto"/>
        <w:right w:val="none" w:sz="0" w:space="0" w:color="auto"/>
      </w:divBdr>
    </w:div>
    <w:div w:id="1920287303">
      <w:bodyDiv w:val="1"/>
      <w:marLeft w:val="0"/>
      <w:marRight w:val="0"/>
      <w:marTop w:val="0"/>
      <w:marBottom w:val="0"/>
      <w:divBdr>
        <w:top w:val="none" w:sz="0" w:space="0" w:color="auto"/>
        <w:left w:val="none" w:sz="0" w:space="0" w:color="auto"/>
        <w:bottom w:val="none" w:sz="0" w:space="0" w:color="auto"/>
        <w:right w:val="none" w:sz="0" w:space="0" w:color="auto"/>
      </w:divBdr>
    </w:div>
    <w:div w:id="1927036999">
      <w:bodyDiv w:val="1"/>
      <w:marLeft w:val="0"/>
      <w:marRight w:val="0"/>
      <w:marTop w:val="0"/>
      <w:marBottom w:val="0"/>
      <w:divBdr>
        <w:top w:val="none" w:sz="0" w:space="0" w:color="auto"/>
        <w:left w:val="none" w:sz="0" w:space="0" w:color="auto"/>
        <w:bottom w:val="none" w:sz="0" w:space="0" w:color="auto"/>
        <w:right w:val="none" w:sz="0" w:space="0" w:color="auto"/>
      </w:divBdr>
    </w:div>
    <w:div w:id="1943608808">
      <w:bodyDiv w:val="1"/>
      <w:marLeft w:val="0"/>
      <w:marRight w:val="0"/>
      <w:marTop w:val="0"/>
      <w:marBottom w:val="0"/>
      <w:divBdr>
        <w:top w:val="none" w:sz="0" w:space="0" w:color="auto"/>
        <w:left w:val="none" w:sz="0" w:space="0" w:color="auto"/>
        <w:bottom w:val="none" w:sz="0" w:space="0" w:color="auto"/>
        <w:right w:val="none" w:sz="0" w:space="0" w:color="auto"/>
      </w:divBdr>
    </w:div>
    <w:div w:id="1945258751">
      <w:bodyDiv w:val="1"/>
      <w:marLeft w:val="0"/>
      <w:marRight w:val="0"/>
      <w:marTop w:val="0"/>
      <w:marBottom w:val="0"/>
      <w:divBdr>
        <w:top w:val="none" w:sz="0" w:space="0" w:color="auto"/>
        <w:left w:val="none" w:sz="0" w:space="0" w:color="auto"/>
        <w:bottom w:val="none" w:sz="0" w:space="0" w:color="auto"/>
        <w:right w:val="none" w:sz="0" w:space="0" w:color="auto"/>
      </w:divBdr>
    </w:div>
    <w:div w:id="1973169930">
      <w:bodyDiv w:val="1"/>
      <w:marLeft w:val="0"/>
      <w:marRight w:val="0"/>
      <w:marTop w:val="0"/>
      <w:marBottom w:val="0"/>
      <w:divBdr>
        <w:top w:val="none" w:sz="0" w:space="0" w:color="auto"/>
        <w:left w:val="none" w:sz="0" w:space="0" w:color="auto"/>
        <w:bottom w:val="none" w:sz="0" w:space="0" w:color="auto"/>
        <w:right w:val="none" w:sz="0" w:space="0" w:color="auto"/>
      </w:divBdr>
    </w:div>
    <w:div w:id="1990548258">
      <w:bodyDiv w:val="1"/>
      <w:marLeft w:val="0"/>
      <w:marRight w:val="0"/>
      <w:marTop w:val="0"/>
      <w:marBottom w:val="0"/>
      <w:divBdr>
        <w:top w:val="none" w:sz="0" w:space="0" w:color="auto"/>
        <w:left w:val="none" w:sz="0" w:space="0" w:color="auto"/>
        <w:bottom w:val="none" w:sz="0" w:space="0" w:color="auto"/>
        <w:right w:val="none" w:sz="0" w:space="0" w:color="auto"/>
      </w:divBdr>
    </w:div>
    <w:div w:id="2008550712">
      <w:bodyDiv w:val="1"/>
      <w:marLeft w:val="0"/>
      <w:marRight w:val="0"/>
      <w:marTop w:val="0"/>
      <w:marBottom w:val="0"/>
      <w:divBdr>
        <w:top w:val="none" w:sz="0" w:space="0" w:color="auto"/>
        <w:left w:val="none" w:sz="0" w:space="0" w:color="auto"/>
        <w:bottom w:val="none" w:sz="0" w:space="0" w:color="auto"/>
        <w:right w:val="none" w:sz="0" w:space="0" w:color="auto"/>
      </w:divBdr>
    </w:div>
    <w:div w:id="2062484692">
      <w:bodyDiv w:val="1"/>
      <w:marLeft w:val="0"/>
      <w:marRight w:val="0"/>
      <w:marTop w:val="0"/>
      <w:marBottom w:val="0"/>
      <w:divBdr>
        <w:top w:val="none" w:sz="0" w:space="0" w:color="auto"/>
        <w:left w:val="none" w:sz="0" w:space="0" w:color="auto"/>
        <w:bottom w:val="none" w:sz="0" w:space="0" w:color="auto"/>
        <w:right w:val="none" w:sz="0" w:space="0" w:color="auto"/>
      </w:divBdr>
    </w:div>
    <w:div w:id="2099325713">
      <w:bodyDiv w:val="1"/>
      <w:marLeft w:val="0"/>
      <w:marRight w:val="0"/>
      <w:marTop w:val="0"/>
      <w:marBottom w:val="0"/>
      <w:divBdr>
        <w:top w:val="none" w:sz="0" w:space="0" w:color="auto"/>
        <w:left w:val="none" w:sz="0" w:space="0" w:color="auto"/>
        <w:bottom w:val="none" w:sz="0" w:space="0" w:color="auto"/>
        <w:right w:val="none" w:sz="0" w:space="0" w:color="auto"/>
      </w:divBdr>
    </w:div>
    <w:div w:id="2105950020">
      <w:bodyDiv w:val="1"/>
      <w:marLeft w:val="0"/>
      <w:marRight w:val="0"/>
      <w:marTop w:val="0"/>
      <w:marBottom w:val="0"/>
      <w:divBdr>
        <w:top w:val="none" w:sz="0" w:space="0" w:color="auto"/>
        <w:left w:val="none" w:sz="0" w:space="0" w:color="auto"/>
        <w:bottom w:val="none" w:sz="0" w:space="0" w:color="auto"/>
        <w:right w:val="none" w:sz="0" w:space="0" w:color="auto"/>
      </w:divBdr>
    </w:div>
    <w:div w:id="21094212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rzetargi.lodzka.policja.gov.pl/" TargetMode="External"/><Relationship Id="rId13" Type="http://schemas.openxmlformats.org/officeDocument/2006/relationships/hyperlink" Target="https://platformazakupowa.pl/" TargetMode="External"/><Relationship Id="rId18" Type="http://schemas.openxmlformats.org/officeDocument/2006/relationships/hyperlink" Target="https://platformazakupowa.pl/strona/45-instrukcje" TargetMode="External"/><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https://platformazakupowa.pl/transakcja/1093035" TargetMode="External"/><Relationship Id="rId7" Type="http://schemas.openxmlformats.org/officeDocument/2006/relationships/endnotes" Target="endnotes.xml"/><Relationship Id="rId12" Type="http://schemas.openxmlformats.org/officeDocument/2006/relationships/hyperlink" Target="mailto:zampub@ld.policja.gov.pl" TargetMode="External"/><Relationship Id="rId17" Type="http://schemas.openxmlformats.org/officeDocument/2006/relationships/hyperlink" Target="https://platformazakupowa.pl/" TargetMode="Externa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s://www.gov.pl/web/mswia/oprogramowanie-do-pobrania" TargetMode="External"/><Relationship Id="rId20" Type="http://schemas.openxmlformats.org/officeDocument/2006/relationships/hyperlink" Target="https://platformazakupowa.pl/pn//kwp_lodz"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transakcja/1093035"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moj.gov.pl/nforms/signer/upload?xFormsAppName=SIGNER" TargetMode="External"/><Relationship Id="rId23" Type="http://schemas.openxmlformats.org/officeDocument/2006/relationships/header" Target="header1.xml"/><Relationship Id="rId28" Type="http://schemas.openxmlformats.org/officeDocument/2006/relationships/theme" Target="theme/theme1.xml"/><Relationship Id="rId36" Type="http://schemas.microsoft.com/office/2018/08/relationships/commentsExtensible" Target="commentsExtensible.xml"/><Relationship Id="rId10" Type="http://schemas.openxmlformats.org/officeDocument/2006/relationships/hyperlink" Target="https://platformazakupowa.pl/transakcja/1093035" TargetMode="External"/><Relationship Id="rId19" Type="http://schemas.openxmlformats.org/officeDocument/2006/relationships/hyperlink" Target="https://platformazakupowa.pl/transakcja/1093035%20" TargetMode="External"/><Relationship Id="rId4" Type="http://schemas.openxmlformats.org/officeDocument/2006/relationships/settings" Target="settings.xml"/><Relationship Id="rId9" Type="http://schemas.openxmlformats.org/officeDocument/2006/relationships/hyperlink" Target="https://platformazakupowa.pl/transakcja/1093035" TargetMode="External"/><Relationship Id="rId14" Type="http://schemas.openxmlformats.org/officeDocument/2006/relationships/hyperlink" Target="https://www.nccert.pl/" TargetMode="External"/><Relationship Id="rId22" Type="http://schemas.openxmlformats.org/officeDocument/2006/relationships/hyperlink" Target="mailto:iod@ld.policja.gov.pl" TargetMode="External"/><Relationship Id="rId27"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pih.org.pl/images/definicja_msp.pdf"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9A4244-2BB9-4642-BA16-54073BC340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1441</TotalTime>
  <Pages>31</Pages>
  <Words>11944</Words>
  <Characters>86683</Characters>
  <Application>Microsoft Office Word</Application>
  <DocSecurity>0</DocSecurity>
  <Lines>722</Lines>
  <Paragraphs>196</Paragraphs>
  <ScaleCrop>false</ScaleCrop>
  <HeadingPairs>
    <vt:vector size="2" baseType="variant">
      <vt:variant>
        <vt:lpstr>Tytuł</vt:lpstr>
      </vt:variant>
      <vt:variant>
        <vt:i4>1</vt:i4>
      </vt:variant>
    </vt:vector>
  </HeadingPairs>
  <TitlesOfParts>
    <vt:vector size="1" baseType="lpstr">
      <vt:lpstr>ZAMAWIAJĄCY</vt:lpstr>
    </vt:vector>
  </TitlesOfParts>
  <Company>Microsoft</Company>
  <LinksUpToDate>false</LinksUpToDate>
  <CharactersWithSpaces>98431</CharactersWithSpaces>
  <SharedDoc>false</SharedDoc>
  <HLinks>
    <vt:vector size="252" baseType="variant">
      <vt:variant>
        <vt:i4>4325502</vt:i4>
      </vt:variant>
      <vt:variant>
        <vt:i4>213</vt:i4>
      </vt:variant>
      <vt:variant>
        <vt:i4>0</vt:i4>
      </vt:variant>
      <vt:variant>
        <vt:i4>5</vt:i4>
      </vt:variant>
      <vt:variant>
        <vt:lpwstr>mailto:iod@ld.policja.gov.pl</vt:lpwstr>
      </vt:variant>
      <vt:variant>
        <vt:lpwstr/>
      </vt:variant>
      <vt:variant>
        <vt:i4>1245287</vt:i4>
      </vt:variant>
      <vt:variant>
        <vt:i4>210</vt:i4>
      </vt:variant>
      <vt:variant>
        <vt:i4>0</vt:i4>
      </vt:variant>
      <vt:variant>
        <vt:i4>5</vt:i4>
      </vt:variant>
      <vt:variant>
        <vt:lpwstr>https://platformazakupowa.pl/pn//kwp_lodz</vt:lpwstr>
      </vt:variant>
      <vt:variant>
        <vt:lpwstr/>
      </vt:variant>
      <vt:variant>
        <vt:i4>4390926</vt:i4>
      </vt:variant>
      <vt:variant>
        <vt:i4>207</vt:i4>
      </vt:variant>
      <vt:variant>
        <vt:i4>0</vt:i4>
      </vt:variant>
      <vt:variant>
        <vt:i4>5</vt:i4>
      </vt:variant>
      <vt:variant>
        <vt:lpwstr>https://platformazakupowa.pl/strona/45-instrukcje</vt:lpwstr>
      </vt:variant>
      <vt:variant>
        <vt:lpwstr/>
      </vt:variant>
      <vt:variant>
        <vt:i4>6225998</vt:i4>
      </vt:variant>
      <vt:variant>
        <vt:i4>204</vt:i4>
      </vt:variant>
      <vt:variant>
        <vt:i4>0</vt:i4>
      </vt:variant>
      <vt:variant>
        <vt:i4>5</vt:i4>
      </vt:variant>
      <vt:variant>
        <vt:lpwstr>https://platformazakupowa.pl/</vt:lpwstr>
      </vt:variant>
      <vt:variant>
        <vt:lpwstr/>
      </vt:variant>
      <vt:variant>
        <vt:i4>3080247</vt:i4>
      </vt:variant>
      <vt:variant>
        <vt:i4>201</vt:i4>
      </vt:variant>
      <vt:variant>
        <vt:i4>0</vt:i4>
      </vt:variant>
      <vt:variant>
        <vt:i4>5</vt:i4>
      </vt:variant>
      <vt:variant>
        <vt:lpwstr>https://www.gov.pl/web/mswia/oprogramowanie-do-pobrania</vt:lpwstr>
      </vt:variant>
      <vt:variant>
        <vt:lpwstr/>
      </vt:variant>
      <vt:variant>
        <vt:i4>5242965</vt:i4>
      </vt:variant>
      <vt:variant>
        <vt:i4>198</vt:i4>
      </vt:variant>
      <vt:variant>
        <vt:i4>0</vt:i4>
      </vt:variant>
      <vt:variant>
        <vt:i4>5</vt:i4>
      </vt:variant>
      <vt:variant>
        <vt:lpwstr>https://moj.gov.pl/nforms/signer/upload?xFormsAppName=SIGNER</vt:lpwstr>
      </vt:variant>
      <vt:variant>
        <vt:lpwstr/>
      </vt:variant>
      <vt:variant>
        <vt:i4>6619261</vt:i4>
      </vt:variant>
      <vt:variant>
        <vt:i4>195</vt:i4>
      </vt:variant>
      <vt:variant>
        <vt:i4>0</vt:i4>
      </vt:variant>
      <vt:variant>
        <vt:i4>5</vt:i4>
      </vt:variant>
      <vt:variant>
        <vt:lpwstr>https://www.nccert.pl/</vt:lpwstr>
      </vt:variant>
      <vt:variant>
        <vt:lpwstr/>
      </vt:variant>
      <vt:variant>
        <vt:i4>6225998</vt:i4>
      </vt:variant>
      <vt:variant>
        <vt:i4>192</vt:i4>
      </vt:variant>
      <vt:variant>
        <vt:i4>0</vt:i4>
      </vt:variant>
      <vt:variant>
        <vt:i4>5</vt:i4>
      </vt:variant>
      <vt:variant>
        <vt:lpwstr>https://platformazakupowa.pl/</vt:lpwstr>
      </vt:variant>
      <vt:variant>
        <vt:lpwstr/>
      </vt:variant>
      <vt:variant>
        <vt:i4>5963896</vt:i4>
      </vt:variant>
      <vt:variant>
        <vt:i4>189</vt:i4>
      </vt:variant>
      <vt:variant>
        <vt:i4>0</vt:i4>
      </vt:variant>
      <vt:variant>
        <vt:i4>5</vt:i4>
      </vt:variant>
      <vt:variant>
        <vt:lpwstr>mailto:zampub@ld.policja.gov.pl</vt:lpwstr>
      </vt:variant>
      <vt:variant>
        <vt:lpwstr/>
      </vt:variant>
      <vt:variant>
        <vt:i4>3997724</vt:i4>
      </vt:variant>
      <vt:variant>
        <vt:i4>186</vt:i4>
      </vt:variant>
      <vt:variant>
        <vt:i4>0</vt:i4>
      </vt:variant>
      <vt:variant>
        <vt:i4>5</vt:i4>
      </vt:variant>
      <vt:variant>
        <vt:lpwstr>https://platformazakupowa.pl/pn/kwp_lodz</vt:lpwstr>
      </vt:variant>
      <vt:variant>
        <vt:lpwstr/>
      </vt:variant>
      <vt:variant>
        <vt:i4>3997724</vt:i4>
      </vt:variant>
      <vt:variant>
        <vt:i4>183</vt:i4>
      </vt:variant>
      <vt:variant>
        <vt:i4>0</vt:i4>
      </vt:variant>
      <vt:variant>
        <vt:i4>5</vt:i4>
      </vt:variant>
      <vt:variant>
        <vt:lpwstr>https://platformazakupowa.pl/pn/kwp_lodz</vt:lpwstr>
      </vt:variant>
      <vt:variant>
        <vt:lpwstr/>
      </vt:variant>
      <vt:variant>
        <vt:i4>3997724</vt:i4>
      </vt:variant>
      <vt:variant>
        <vt:i4>180</vt:i4>
      </vt:variant>
      <vt:variant>
        <vt:i4>0</vt:i4>
      </vt:variant>
      <vt:variant>
        <vt:i4>5</vt:i4>
      </vt:variant>
      <vt:variant>
        <vt:lpwstr>https://platformazakupowa.pl/pn/kwp_lodz</vt:lpwstr>
      </vt:variant>
      <vt:variant>
        <vt:lpwstr/>
      </vt:variant>
      <vt:variant>
        <vt:i4>7077949</vt:i4>
      </vt:variant>
      <vt:variant>
        <vt:i4>177</vt:i4>
      </vt:variant>
      <vt:variant>
        <vt:i4>0</vt:i4>
      </vt:variant>
      <vt:variant>
        <vt:i4>5</vt:i4>
      </vt:variant>
      <vt:variant>
        <vt:lpwstr>http://przetargi.lodzka.policja.gov.pl/</vt:lpwstr>
      </vt:variant>
      <vt:variant>
        <vt:lpwstr/>
      </vt:variant>
      <vt:variant>
        <vt:i4>1572916</vt:i4>
      </vt:variant>
      <vt:variant>
        <vt:i4>170</vt:i4>
      </vt:variant>
      <vt:variant>
        <vt:i4>0</vt:i4>
      </vt:variant>
      <vt:variant>
        <vt:i4>5</vt:i4>
      </vt:variant>
      <vt:variant>
        <vt:lpwstr/>
      </vt:variant>
      <vt:variant>
        <vt:lpwstr>_Toc66181021</vt:lpwstr>
      </vt:variant>
      <vt:variant>
        <vt:i4>1638452</vt:i4>
      </vt:variant>
      <vt:variant>
        <vt:i4>164</vt:i4>
      </vt:variant>
      <vt:variant>
        <vt:i4>0</vt:i4>
      </vt:variant>
      <vt:variant>
        <vt:i4>5</vt:i4>
      </vt:variant>
      <vt:variant>
        <vt:lpwstr/>
      </vt:variant>
      <vt:variant>
        <vt:lpwstr>_Toc66181020</vt:lpwstr>
      </vt:variant>
      <vt:variant>
        <vt:i4>1048631</vt:i4>
      </vt:variant>
      <vt:variant>
        <vt:i4>158</vt:i4>
      </vt:variant>
      <vt:variant>
        <vt:i4>0</vt:i4>
      </vt:variant>
      <vt:variant>
        <vt:i4>5</vt:i4>
      </vt:variant>
      <vt:variant>
        <vt:lpwstr/>
      </vt:variant>
      <vt:variant>
        <vt:lpwstr>_Toc66181019</vt:lpwstr>
      </vt:variant>
      <vt:variant>
        <vt:i4>1114167</vt:i4>
      </vt:variant>
      <vt:variant>
        <vt:i4>152</vt:i4>
      </vt:variant>
      <vt:variant>
        <vt:i4>0</vt:i4>
      </vt:variant>
      <vt:variant>
        <vt:i4>5</vt:i4>
      </vt:variant>
      <vt:variant>
        <vt:lpwstr/>
      </vt:variant>
      <vt:variant>
        <vt:lpwstr>_Toc66181018</vt:lpwstr>
      </vt:variant>
      <vt:variant>
        <vt:i4>1966135</vt:i4>
      </vt:variant>
      <vt:variant>
        <vt:i4>146</vt:i4>
      </vt:variant>
      <vt:variant>
        <vt:i4>0</vt:i4>
      </vt:variant>
      <vt:variant>
        <vt:i4>5</vt:i4>
      </vt:variant>
      <vt:variant>
        <vt:lpwstr/>
      </vt:variant>
      <vt:variant>
        <vt:lpwstr>_Toc66181017</vt:lpwstr>
      </vt:variant>
      <vt:variant>
        <vt:i4>2031671</vt:i4>
      </vt:variant>
      <vt:variant>
        <vt:i4>140</vt:i4>
      </vt:variant>
      <vt:variant>
        <vt:i4>0</vt:i4>
      </vt:variant>
      <vt:variant>
        <vt:i4>5</vt:i4>
      </vt:variant>
      <vt:variant>
        <vt:lpwstr/>
      </vt:variant>
      <vt:variant>
        <vt:lpwstr>_Toc66181016</vt:lpwstr>
      </vt:variant>
      <vt:variant>
        <vt:i4>1835063</vt:i4>
      </vt:variant>
      <vt:variant>
        <vt:i4>134</vt:i4>
      </vt:variant>
      <vt:variant>
        <vt:i4>0</vt:i4>
      </vt:variant>
      <vt:variant>
        <vt:i4>5</vt:i4>
      </vt:variant>
      <vt:variant>
        <vt:lpwstr/>
      </vt:variant>
      <vt:variant>
        <vt:lpwstr>_Toc66181015</vt:lpwstr>
      </vt:variant>
      <vt:variant>
        <vt:i4>1900599</vt:i4>
      </vt:variant>
      <vt:variant>
        <vt:i4>128</vt:i4>
      </vt:variant>
      <vt:variant>
        <vt:i4>0</vt:i4>
      </vt:variant>
      <vt:variant>
        <vt:i4>5</vt:i4>
      </vt:variant>
      <vt:variant>
        <vt:lpwstr/>
      </vt:variant>
      <vt:variant>
        <vt:lpwstr>_Toc66181014</vt:lpwstr>
      </vt:variant>
      <vt:variant>
        <vt:i4>1703991</vt:i4>
      </vt:variant>
      <vt:variant>
        <vt:i4>122</vt:i4>
      </vt:variant>
      <vt:variant>
        <vt:i4>0</vt:i4>
      </vt:variant>
      <vt:variant>
        <vt:i4>5</vt:i4>
      </vt:variant>
      <vt:variant>
        <vt:lpwstr/>
      </vt:variant>
      <vt:variant>
        <vt:lpwstr>_Toc66181013</vt:lpwstr>
      </vt:variant>
      <vt:variant>
        <vt:i4>1769527</vt:i4>
      </vt:variant>
      <vt:variant>
        <vt:i4>116</vt:i4>
      </vt:variant>
      <vt:variant>
        <vt:i4>0</vt:i4>
      </vt:variant>
      <vt:variant>
        <vt:i4>5</vt:i4>
      </vt:variant>
      <vt:variant>
        <vt:lpwstr/>
      </vt:variant>
      <vt:variant>
        <vt:lpwstr>_Toc66181012</vt:lpwstr>
      </vt:variant>
      <vt:variant>
        <vt:i4>1572919</vt:i4>
      </vt:variant>
      <vt:variant>
        <vt:i4>110</vt:i4>
      </vt:variant>
      <vt:variant>
        <vt:i4>0</vt:i4>
      </vt:variant>
      <vt:variant>
        <vt:i4>5</vt:i4>
      </vt:variant>
      <vt:variant>
        <vt:lpwstr/>
      </vt:variant>
      <vt:variant>
        <vt:lpwstr>_Toc66181011</vt:lpwstr>
      </vt:variant>
      <vt:variant>
        <vt:i4>1638455</vt:i4>
      </vt:variant>
      <vt:variant>
        <vt:i4>104</vt:i4>
      </vt:variant>
      <vt:variant>
        <vt:i4>0</vt:i4>
      </vt:variant>
      <vt:variant>
        <vt:i4>5</vt:i4>
      </vt:variant>
      <vt:variant>
        <vt:lpwstr/>
      </vt:variant>
      <vt:variant>
        <vt:lpwstr>_Toc66181010</vt:lpwstr>
      </vt:variant>
      <vt:variant>
        <vt:i4>1048630</vt:i4>
      </vt:variant>
      <vt:variant>
        <vt:i4>98</vt:i4>
      </vt:variant>
      <vt:variant>
        <vt:i4>0</vt:i4>
      </vt:variant>
      <vt:variant>
        <vt:i4>5</vt:i4>
      </vt:variant>
      <vt:variant>
        <vt:lpwstr/>
      </vt:variant>
      <vt:variant>
        <vt:lpwstr>_Toc66181009</vt:lpwstr>
      </vt:variant>
      <vt:variant>
        <vt:i4>1114166</vt:i4>
      </vt:variant>
      <vt:variant>
        <vt:i4>92</vt:i4>
      </vt:variant>
      <vt:variant>
        <vt:i4>0</vt:i4>
      </vt:variant>
      <vt:variant>
        <vt:i4>5</vt:i4>
      </vt:variant>
      <vt:variant>
        <vt:lpwstr/>
      </vt:variant>
      <vt:variant>
        <vt:lpwstr>_Toc66181008</vt:lpwstr>
      </vt:variant>
      <vt:variant>
        <vt:i4>1966134</vt:i4>
      </vt:variant>
      <vt:variant>
        <vt:i4>86</vt:i4>
      </vt:variant>
      <vt:variant>
        <vt:i4>0</vt:i4>
      </vt:variant>
      <vt:variant>
        <vt:i4>5</vt:i4>
      </vt:variant>
      <vt:variant>
        <vt:lpwstr/>
      </vt:variant>
      <vt:variant>
        <vt:lpwstr>_Toc66181007</vt:lpwstr>
      </vt:variant>
      <vt:variant>
        <vt:i4>2031670</vt:i4>
      </vt:variant>
      <vt:variant>
        <vt:i4>80</vt:i4>
      </vt:variant>
      <vt:variant>
        <vt:i4>0</vt:i4>
      </vt:variant>
      <vt:variant>
        <vt:i4>5</vt:i4>
      </vt:variant>
      <vt:variant>
        <vt:lpwstr/>
      </vt:variant>
      <vt:variant>
        <vt:lpwstr>_Toc66181006</vt:lpwstr>
      </vt:variant>
      <vt:variant>
        <vt:i4>1835062</vt:i4>
      </vt:variant>
      <vt:variant>
        <vt:i4>74</vt:i4>
      </vt:variant>
      <vt:variant>
        <vt:i4>0</vt:i4>
      </vt:variant>
      <vt:variant>
        <vt:i4>5</vt:i4>
      </vt:variant>
      <vt:variant>
        <vt:lpwstr/>
      </vt:variant>
      <vt:variant>
        <vt:lpwstr>_Toc66181005</vt:lpwstr>
      </vt:variant>
      <vt:variant>
        <vt:i4>1900598</vt:i4>
      </vt:variant>
      <vt:variant>
        <vt:i4>68</vt:i4>
      </vt:variant>
      <vt:variant>
        <vt:i4>0</vt:i4>
      </vt:variant>
      <vt:variant>
        <vt:i4>5</vt:i4>
      </vt:variant>
      <vt:variant>
        <vt:lpwstr/>
      </vt:variant>
      <vt:variant>
        <vt:lpwstr>_Toc66181004</vt:lpwstr>
      </vt:variant>
      <vt:variant>
        <vt:i4>1703990</vt:i4>
      </vt:variant>
      <vt:variant>
        <vt:i4>62</vt:i4>
      </vt:variant>
      <vt:variant>
        <vt:i4>0</vt:i4>
      </vt:variant>
      <vt:variant>
        <vt:i4>5</vt:i4>
      </vt:variant>
      <vt:variant>
        <vt:lpwstr/>
      </vt:variant>
      <vt:variant>
        <vt:lpwstr>_Toc66181003</vt:lpwstr>
      </vt:variant>
      <vt:variant>
        <vt:i4>1769526</vt:i4>
      </vt:variant>
      <vt:variant>
        <vt:i4>56</vt:i4>
      </vt:variant>
      <vt:variant>
        <vt:i4>0</vt:i4>
      </vt:variant>
      <vt:variant>
        <vt:i4>5</vt:i4>
      </vt:variant>
      <vt:variant>
        <vt:lpwstr/>
      </vt:variant>
      <vt:variant>
        <vt:lpwstr>_Toc66181002</vt:lpwstr>
      </vt:variant>
      <vt:variant>
        <vt:i4>1572918</vt:i4>
      </vt:variant>
      <vt:variant>
        <vt:i4>50</vt:i4>
      </vt:variant>
      <vt:variant>
        <vt:i4>0</vt:i4>
      </vt:variant>
      <vt:variant>
        <vt:i4>5</vt:i4>
      </vt:variant>
      <vt:variant>
        <vt:lpwstr/>
      </vt:variant>
      <vt:variant>
        <vt:lpwstr>_Toc66181001</vt:lpwstr>
      </vt:variant>
      <vt:variant>
        <vt:i4>1638454</vt:i4>
      </vt:variant>
      <vt:variant>
        <vt:i4>44</vt:i4>
      </vt:variant>
      <vt:variant>
        <vt:i4>0</vt:i4>
      </vt:variant>
      <vt:variant>
        <vt:i4>5</vt:i4>
      </vt:variant>
      <vt:variant>
        <vt:lpwstr/>
      </vt:variant>
      <vt:variant>
        <vt:lpwstr>_Toc66181000</vt:lpwstr>
      </vt:variant>
      <vt:variant>
        <vt:i4>1638462</vt:i4>
      </vt:variant>
      <vt:variant>
        <vt:i4>38</vt:i4>
      </vt:variant>
      <vt:variant>
        <vt:i4>0</vt:i4>
      </vt:variant>
      <vt:variant>
        <vt:i4>5</vt:i4>
      </vt:variant>
      <vt:variant>
        <vt:lpwstr/>
      </vt:variant>
      <vt:variant>
        <vt:lpwstr>_Toc66180999</vt:lpwstr>
      </vt:variant>
      <vt:variant>
        <vt:i4>1572926</vt:i4>
      </vt:variant>
      <vt:variant>
        <vt:i4>32</vt:i4>
      </vt:variant>
      <vt:variant>
        <vt:i4>0</vt:i4>
      </vt:variant>
      <vt:variant>
        <vt:i4>5</vt:i4>
      </vt:variant>
      <vt:variant>
        <vt:lpwstr/>
      </vt:variant>
      <vt:variant>
        <vt:lpwstr>_Toc66180998</vt:lpwstr>
      </vt:variant>
      <vt:variant>
        <vt:i4>1507390</vt:i4>
      </vt:variant>
      <vt:variant>
        <vt:i4>26</vt:i4>
      </vt:variant>
      <vt:variant>
        <vt:i4>0</vt:i4>
      </vt:variant>
      <vt:variant>
        <vt:i4>5</vt:i4>
      </vt:variant>
      <vt:variant>
        <vt:lpwstr/>
      </vt:variant>
      <vt:variant>
        <vt:lpwstr>_Toc66180997</vt:lpwstr>
      </vt:variant>
      <vt:variant>
        <vt:i4>1441854</vt:i4>
      </vt:variant>
      <vt:variant>
        <vt:i4>20</vt:i4>
      </vt:variant>
      <vt:variant>
        <vt:i4>0</vt:i4>
      </vt:variant>
      <vt:variant>
        <vt:i4>5</vt:i4>
      </vt:variant>
      <vt:variant>
        <vt:lpwstr/>
      </vt:variant>
      <vt:variant>
        <vt:lpwstr>_Toc66180996</vt:lpwstr>
      </vt:variant>
      <vt:variant>
        <vt:i4>1376318</vt:i4>
      </vt:variant>
      <vt:variant>
        <vt:i4>14</vt:i4>
      </vt:variant>
      <vt:variant>
        <vt:i4>0</vt:i4>
      </vt:variant>
      <vt:variant>
        <vt:i4>5</vt:i4>
      </vt:variant>
      <vt:variant>
        <vt:lpwstr/>
      </vt:variant>
      <vt:variant>
        <vt:lpwstr>_Toc66180995</vt:lpwstr>
      </vt:variant>
      <vt:variant>
        <vt:i4>1310782</vt:i4>
      </vt:variant>
      <vt:variant>
        <vt:i4>8</vt:i4>
      </vt:variant>
      <vt:variant>
        <vt:i4>0</vt:i4>
      </vt:variant>
      <vt:variant>
        <vt:i4>5</vt:i4>
      </vt:variant>
      <vt:variant>
        <vt:lpwstr/>
      </vt:variant>
      <vt:variant>
        <vt:lpwstr>_Toc66180994</vt:lpwstr>
      </vt:variant>
      <vt:variant>
        <vt:i4>1245246</vt:i4>
      </vt:variant>
      <vt:variant>
        <vt:i4>2</vt:i4>
      </vt:variant>
      <vt:variant>
        <vt:i4>0</vt:i4>
      </vt:variant>
      <vt:variant>
        <vt:i4>5</vt:i4>
      </vt:variant>
      <vt:variant>
        <vt:lpwstr/>
      </vt:variant>
      <vt:variant>
        <vt:lpwstr>_Toc66180993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ZAMAWIAJĄCY</dc:title>
  <dc:creator>KatarzynaJaskulska</dc:creator>
  <cp:lastModifiedBy>A51552</cp:lastModifiedBy>
  <cp:revision>114</cp:revision>
  <cp:lastPrinted>2025-02-19T09:23:00Z</cp:lastPrinted>
  <dcterms:created xsi:type="dcterms:W3CDTF">2024-09-25T11:39:00Z</dcterms:created>
  <dcterms:modified xsi:type="dcterms:W3CDTF">2025-04-14T12:51:00Z</dcterms:modified>
</cp:coreProperties>
</file>