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CCB2C33" w14:textId="5898B293" w:rsidR="007A3C33" w:rsidRPr="007A3C33" w:rsidRDefault="007A3C33" w:rsidP="007A3C33">
      <w:pPr>
        <w:spacing w:before="120"/>
        <w:jc w:val="both"/>
        <w:rPr>
          <w:rFonts w:ascii="Cambria" w:hAnsi="Cambria" w:cs="Arial"/>
        </w:rPr>
      </w:pPr>
      <w:r w:rsidRPr="007A3C33">
        <w:rPr>
          <w:rFonts w:ascii="Cambria" w:hAnsi="Cambria" w:cs="Arial"/>
        </w:rPr>
        <w:t>SA.27</w:t>
      </w:r>
      <w:r>
        <w:rPr>
          <w:rFonts w:ascii="Cambria" w:hAnsi="Cambria" w:cs="Arial"/>
        </w:rPr>
        <w:t>0</w:t>
      </w:r>
      <w:r w:rsidRPr="007A3C33">
        <w:rPr>
          <w:rFonts w:ascii="Cambria" w:hAnsi="Cambria" w:cs="Arial"/>
        </w:rPr>
        <w:t>.03.2025</w:t>
      </w:r>
    </w:p>
    <w:p w14:paraId="11BE0B4E" w14:textId="09DD607C" w:rsidR="000E1C61" w:rsidRPr="00A1233D" w:rsidRDefault="000E1C61" w:rsidP="00BA0AAD">
      <w:pPr>
        <w:spacing w:before="120"/>
        <w:jc w:val="right"/>
        <w:rPr>
          <w:rFonts w:ascii="Cambria" w:hAnsi="Cambria" w:cs="Arial"/>
          <w:i/>
          <w:iCs/>
        </w:rPr>
      </w:pPr>
      <w:r w:rsidRPr="00A1233D">
        <w:rPr>
          <w:rFonts w:ascii="Cambria" w:hAnsi="Cambria" w:cs="Arial"/>
          <w:i/>
          <w:iCs/>
        </w:rPr>
        <w:t xml:space="preserve">Załącznik nr </w:t>
      </w:r>
      <w:r w:rsidR="00F344CE" w:rsidRPr="00A1233D">
        <w:rPr>
          <w:rFonts w:ascii="Cambria" w:hAnsi="Cambria" w:cs="Arial"/>
          <w:i/>
          <w:iCs/>
        </w:rPr>
        <w:t>1</w:t>
      </w:r>
      <w:r w:rsidR="00CD6E41" w:rsidRPr="00A1233D">
        <w:rPr>
          <w:rFonts w:ascii="Cambria" w:hAnsi="Cambria" w:cs="Arial"/>
          <w:i/>
          <w:iCs/>
        </w:rPr>
        <w:t xml:space="preserve"> </w:t>
      </w:r>
      <w:r w:rsidRPr="00A1233D">
        <w:rPr>
          <w:rFonts w:ascii="Cambria" w:hAnsi="Cambria" w:cs="Arial"/>
          <w:i/>
          <w:iCs/>
        </w:rPr>
        <w:t>do SWZ</w:t>
      </w:r>
    </w:p>
    <w:p w14:paraId="56AA27F2" w14:textId="77777777" w:rsidR="00674D62" w:rsidRPr="00A04A1E" w:rsidRDefault="00674D62" w:rsidP="00BA0AA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2C4583F" w14:textId="77777777" w:rsidR="000E1C61" w:rsidRPr="00A04A1E" w:rsidRDefault="000E1C61" w:rsidP="00304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04A1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A04A1E" w:rsidRDefault="000E1C61" w:rsidP="00304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04A1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A04A1E" w:rsidRDefault="000E1C61" w:rsidP="00304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04A1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A04A1E" w:rsidRDefault="000E1C61" w:rsidP="00304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04A1E">
        <w:rPr>
          <w:rFonts w:ascii="Cambria" w:hAnsi="Cambria" w:cs="Arial"/>
          <w:bCs/>
          <w:sz w:val="22"/>
          <w:szCs w:val="22"/>
        </w:rPr>
        <w:t>(Nazwa i adres wykonawcy)</w:t>
      </w:r>
    </w:p>
    <w:p w14:paraId="41D416F2" w14:textId="77777777" w:rsidR="000E1C61" w:rsidRPr="00A04A1E" w:rsidRDefault="000E1C61" w:rsidP="00304FC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04A1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34AA675B" w14:textId="77777777" w:rsidR="00F8140C" w:rsidRPr="0057603E" w:rsidRDefault="00F8140C" w:rsidP="00304FC6">
      <w:pPr>
        <w:spacing w:before="120"/>
        <w:jc w:val="both"/>
        <w:rPr>
          <w:rFonts w:ascii="Cambria" w:hAnsi="Cambria" w:cs="Arial"/>
          <w:bCs/>
        </w:rPr>
      </w:pPr>
    </w:p>
    <w:p w14:paraId="35CA933A" w14:textId="60C4E9CD" w:rsidR="000E1C61" w:rsidRPr="0057603E" w:rsidRDefault="006145A0" w:rsidP="00BA0AAD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4D098505" w14:textId="77777777" w:rsidR="00F8140C" w:rsidRDefault="00F8140C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B0AD538" w14:textId="38FC95BF" w:rsidR="000E1C61" w:rsidRPr="00A04A1E" w:rsidRDefault="000E1C6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04A1E">
        <w:rPr>
          <w:rFonts w:ascii="Cambria" w:hAnsi="Cambria" w:cs="Arial"/>
          <w:b/>
          <w:bCs/>
          <w:sz w:val="22"/>
          <w:szCs w:val="22"/>
        </w:rPr>
        <w:t>Skarb Państwa -</w:t>
      </w:r>
      <w:r w:rsidR="00A04A1E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04A1E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5249C89F" w:rsidR="000E1C61" w:rsidRPr="00A04A1E" w:rsidRDefault="000E1C6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04A1E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057725" w:rsidRPr="00A04A1E">
        <w:rPr>
          <w:rFonts w:ascii="Cambria" w:hAnsi="Cambria" w:cs="Arial"/>
          <w:b/>
          <w:bCs/>
          <w:sz w:val="22"/>
          <w:szCs w:val="22"/>
        </w:rPr>
        <w:t>Waliły</w:t>
      </w:r>
      <w:r w:rsidRPr="00A04A1E">
        <w:rPr>
          <w:rFonts w:ascii="Cambria" w:hAnsi="Cambria" w:cs="Arial"/>
          <w:b/>
          <w:bCs/>
          <w:sz w:val="22"/>
          <w:szCs w:val="22"/>
        </w:rPr>
        <w:tab/>
      </w:r>
    </w:p>
    <w:p w14:paraId="38442A7F" w14:textId="30E92077" w:rsidR="000E1C61" w:rsidRPr="00A04A1E" w:rsidRDefault="00057725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04A1E">
        <w:rPr>
          <w:rFonts w:ascii="Cambria" w:hAnsi="Cambria" w:cs="Arial"/>
          <w:b/>
          <w:bCs/>
          <w:sz w:val="22"/>
          <w:szCs w:val="22"/>
        </w:rPr>
        <w:t xml:space="preserve">Waliły Stacja, </w:t>
      </w:r>
      <w:r w:rsidR="000E1C61" w:rsidRPr="00A04A1E">
        <w:rPr>
          <w:rFonts w:ascii="Cambria" w:hAnsi="Cambria" w:cs="Arial"/>
          <w:b/>
          <w:bCs/>
          <w:sz w:val="22"/>
          <w:szCs w:val="22"/>
        </w:rPr>
        <w:t xml:space="preserve">ul. </w:t>
      </w:r>
      <w:r w:rsidRPr="00A04A1E">
        <w:rPr>
          <w:rFonts w:ascii="Cambria" w:hAnsi="Cambria" w:cs="Arial"/>
          <w:b/>
          <w:bCs/>
          <w:sz w:val="22"/>
          <w:szCs w:val="22"/>
        </w:rPr>
        <w:t>Białostocka 3</w:t>
      </w:r>
      <w:r w:rsidR="000E1C61" w:rsidRPr="00A04A1E">
        <w:rPr>
          <w:rFonts w:ascii="Cambria" w:hAnsi="Cambria" w:cs="Arial"/>
          <w:b/>
          <w:bCs/>
          <w:sz w:val="22"/>
          <w:szCs w:val="22"/>
        </w:rPr>
        <w:t>,</w:t>
      </w:r>
      <w:r w:rsidRPr="00A04A1E">
        <w:rPr>
          <w:rFonts w:ascii="Cambria" w:hAnsi="Cambria" w:cs="Arial"/>
          <w:b/>
          <w:bCs/>
          <w:sz w:val="22"/>
          <w:szCs w:val="22"/>
        </w:rPr>
        <w:t xml:space="preserve"> 16-040 Gródek</w:t>
      </w:r>
      <w:r w:rsidR="000E1C61" w:rsidRPr="00A04A1E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2B864910" w14:textId="4A0441C6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521CB6">
        <w:rPr>
          <w:rFonts w:ascii="Cambria" w:hAnsi="Cambria" w:cs="Arial"/>
          <w:bCs/>
          <w:sz w:val="22"/>
          <w:szCs w:val="22"/>
        </w:rPr>
        <w:t>zamówieniu w postępowaniu w trybie podstawowym bez negocjacji</w:t>
      </w:r>
      <w:r w:rsidRPr="00D16198">
        <w:rPr>
          <w:rFonts w:ascii="Cambria" w:hAnsi="Cambria" w:cs="Arial"/>
          <w:bCs/>
          <w:sz w:val="22"/>
          <w:szCs w:val="22"/>
        </w:rPr>
        <w:t xml:space="preserve"> </w:t>
      </w:r>
      <w:r w:rsidR="00521CB6">
        <w:rPr>
          <w:rFonts w:ascii="Cambria" w:hAnsi="Cambria" w:cs="Arial"/>
          <w:bCs/>
          <w:sz w:val="22"/>
          <w:szCs w:val="22"/>
        </w:rPr>
        <w:t>pn.:</w:t>
      </w:r>
      <w:r w:rsidRPr="00D16198">
        <w:rPr>
          <w:rFonts w:ascii="Cambria" w:hAnsi="Cambria" w:cs="Arial"/>
          <w:bCs/>
          <w:sz w:val="22"/>
          <w:szCs w:val="22"/>
        </w:rPr>
        <w:t xml:space="preserve"> „</w:t>
      </w:r>
      <w:r w:rsidR="002C4BC2" w:rsidRPr="002C4BC2">
        <w:rPr>
          <w:rFonts w:ascii="Cambria" w:hAnsi="Cambria" w:cs="Arial"/>
          <w:bCs/>
          <w:sz w:val="22"/>
          <w:szCs w:val="22"/>
        </w:rPr>
        <w:t xml:space="preserve">Dostawa </w:t>
      </w:r>
      <w:proofErr w:type="spellStart"/>
      <w:r w:rsidR="002C4BC2" w:rsidRPr="002C4BC2">
        <w:rPr>
          <w:rFonts w:ascii="Cambria" w:hAnsi="Cambria" w:cs="Arial"/>
          <w:bCs/>
          <w:sz w:val="22"/>
          <w:szCs w:val="22"/>
        </w:rPr>
        <w:t>sortów</w:t>
      </w:r>
      <w:proofErr w:type="spellEnd"/>
      <w:r w:rsidR="002C4BC2" w:rsidRPr="002C4BC2">
        <w:rPr>
          <w:rFonts w:ascii="Cambria" w:hAnsi="Cambria" w:cs="Arial"/>
          <w:bCs/>
          <w:sz w:val="22"/>
          <w:szCs w:val="22"/>
        </w:rPr>
        <w:t xml:space="preserve"> mundurowych leśnika dla pracowników Nadleśnictwa Waliły w 202</w:t>
      </w:r>
      <w:r w:rsidR="007A3C33">
        <w:rPr>
          <w:rFonts w:ascii="Cambria" w:hAnsi="Cambria" w:cs="Arial"/>
          <w:bCs/>
          <w:sz w:val="22"/>
          <w:szCs w:val="22"/>
        </w:rPr>
        <w:t>5</w:t>
      </w:r>
      <w:r w:rsidR="002C4BC2" w:rsidRPr="002C4BC2">
        <w:rPr>
          <w:rFonts w:ascii="Cambria" w:hAnsi="Cambria" w:cs="Arial"/>
          <w:bCs/>
          <w:sz w:val="22"/>
          <w:szCs w:val="22"/>
        </w:rPr>
        <w:t xml:space="preserve"> roku</w:t>
      </w:r>
      <w:r w:rsidRPr="00D16198">
        <w:rPr>
          <w:rFonts w:ascii="Cambria" w:hAnsi="Cambria" w:cs="Arial"/>
          <w:bCs/>
          <w:sz w:val="22"/>
          <w:szCs w:val="22"/>
        </w:rPr>
        <w:t>” składamy niniejszym ofertę:</w:t>
      </w:r>
    </w:p>
    <w:p w14:paraId="622E46A1" w14:textId="77777777" w:rsidR="00671787" w:rsidRDefault="00B627D7" w:rsidP="00671787">
      <w:pPr>
        <w:pStyle w:val="Akapitzlist"/>
        <w:numPr>
          <w:ilvl w:val="0"/>
          <w:numId w:val="140"/>
        </w:num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71787">
        <w:rPr>
          <w:rFonts w:ascii="Cambria" w:hAnsi="Cambria" w:cs="Arial"/>
          <w:bCs/>
          <w:sz w:val="22"/>
          <w:szCs w:val="22"/>
        </w:rPr>
        <w:t>Za wykonanie przedmiotu zamówienia oferujemy następujące wynagrodzenie brutto: ____________________________________________ PLN.</w:t>
      </w:r>
    </w:p>
    <w:p w14:paraId="7C31739E" w14:textId="28446047" w:rsidR="00D16198" w:rsidRPr="00671787" w:rsidRDefault="00B627D7" w:rsidP="00671787">
      <w:pPr>
        <w:pStyle w:val="Akapitzlist"/>
        <w:numPr>
          <w:ilvl w:val="0"/>
          <w:numId w:val="140"/>
        </w:numPr>
        <w:spacing w:before="120" w:after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671787">
        <w:rPr>
          <w:rFonts w:ascii="Cambria" w:hAnsi="Cambria" w:cs="Arial"/>
          <w:bCs/>
          <w:sz w:val="22"/>
          <w:szCs w:val="22"/>
        </w:rPr>
        <w:t>Wynagrodzenie zaoferowane w pkt 1 powyżej wynika</w:t>
      </w:r>
      <w:r w:rsidR="00DD5C7A" w:rsidRPr="00671787">
        <w:rPr>
          <w:rFonts w:ascii="Cambria" w:hAnsi="Cambria" w:cs="Arial"/>
          <w:bCs/>
          <w:sz w:val="22"/>
          <w:szCs w:val="22"/>
        </w:rPr>
        <w:t xml:space="preserve"> z </w:t>
      </w:r>
      <w:r w:rsidR="00FB5578" w:rsidRPr="00671787">
        <w:rPr>
          <w:rFonts w:ascii="Cambria" w:hAnsi="Cambria" w:cs="Arial"/>
          <w:bCs/>
          <w:sz w:val="22"/>
          <w:szCs w:val="22"/>
        </w:rPr>
        <w:t>poniższe</w:t>
      </w:r>
      <w:r w:rsidR="00521CB6" w:rsidRPr="00671787">
        <w:rPr>
          <w:rFonts w:ascii="Cambria" w:hAnsi="Cambria" w:cs="Arial"/>
          <w:bCs/>
          <w:sz w:val="22"/>
          <w:szCs w:val="22"/>
        </w:rPr>
        <w:t xml:space="preserve">j tabeli </w:t>
      </w:r>
      <w:r w:rsidRPr="00671787">
        <w:rPr>
          <w:rFonts w:ascii="Cambria" w:hAnsi="Cambria" w:cs="Arial"/>
          <w:bCs/>
          <w:sz w:val="22"/>
          <w:szCs w:val="22"/>
        </w:rPr>
        <w:t xml:space="preserve">i stanowi sumę wartości całkowitych brutto </w:t>
      </w:r>
      <w:bookmarkStart w:id="0" w:name="_Hlk107274238"/>
      <w:r w:rsidRPr="00671787">
        <w:rPr>
          <w:rFonts w:ascii="Cambria" w:hAnsi="Cambria" w:cs="Arial"/>
          <w:bCs/>
          <w:sz w:val="22"/>
          <w:szCs w:val="22"/>
        </w:rPr>
        <w:t>za poszczególne</w:t>
      </w:r>
      <w:bookmarkEnd w:id="0"/>
      <w:r w:rsidR="00521CB6" w:rsidRPr="00671787">
        <w:rPr>
          <w:rFonts w:ascii="Cambria" w:hAnsi="Cambria" w:cs="Arial"/>
          <w:bCs/>
          <w:sz w:val="22"/>
          <w:szCs w:val="22"/>
        </w:rPr>
        <w:t xml:space="preserve"> elementy zamówienia</w:t>
      </w:r>
      <w:r w:rsidR="00FB5578" w:rsidRPr="0067178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5002" w:type="pct"/>
        <w:tblCellMar>
          <w:top w:w="12" w:type="dxa"/>
          <w:left w:w="68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8300"/>
        <w:gridCol w:w="819"/>
        <w:gridCol w:w="644"/>
        <w:gridCol w:w="1119"/>
        <w:gridCol w:w="1116"/>
        <w:gridCol w:w="887"/>
        <w:gridCol w:w="970"/>
      </w:tblGrid>
      <w:tr w:rsidR="002C4BC2" w:rsidRPr="00BC7D20" w14:paraId="1B07D98A" w14:textId="51EED1CC" w:rsidTr="002C4BC2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FD8F5" w14:textId="7CB224E3" w:rsidR="00546236" w:rsidRPr="002C4BC2" w:rsidRDefault="00546236" w:rsidP="002C4BC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</w:pPr>
            <w:r w:rsidRPr="002C4BC2"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  <w:t>LP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521DF5BD" w14:textId="27593B2C" w:rsidR="00546236" w:rsidRPr="002C4BC2" w:rsidRDefault="00546236" w:rsidP="002C4BC2">
            <w:pPr>
              <w:spacing w:line="256" w:lineRule="auto"/>
              <w:ind w:left="96"/>
              <w:jc w:val="center"/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</w:pPr>
            <w:r w:rsidRPr="002C4BC2"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  <w:t>Mundury leśnika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6269373D" w14:textId="77777777" w:rsidR="00546236" w:rsidRPr="002C4BC2" w:rsidRDefault="00546236" w:rsidP="002C4BC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</w:pPr>
            <w:r w:rsidRPr="002C4BC2"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  <w:t>Jedn.</w:t>
            </w:r>
          </w:p>
          <w:p w14:paraId="7979085B" w14:textId="77777777" w:rsidR="00546236" w:rsidRPr="002C4BC2" w:rsidRDefault="00546236" w:rsidP="002C4BC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</w:pPr>
            <w:r w:rsidRPr="002C4BC2"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  <w:t>miary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428C29" w14:textId="3962AB96" w:rsidR="00546236" w:rsidRPr="002C4BC2" w:rsidRDefault="00546236" w:rsidP="002C4BC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</w:pPr>
            <w:r w:rsidRPr="002C4BC2"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  <w:t>Ilość sztuk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32DD3" w14:textId="6C05913D" w:rsidR="00546236" w:rsidRPr="002C4BC2" w:rsidRDefault="00546236" w:rsidP="002C4BC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</w:pPr>
            <w:r w:rsidRPr="002C4BC2"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  <w:t>Cena jedn</w:t>
            </w:r>
            <w:r w:rsidR="00BC7D20" w:rsidRPr="002C4BC2"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  <w:t>.</w:t>
            </w:r>
            <w:r w:rsidRPr="002C4BC2"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  <w:t xml:space="preserve"> netto</w:t>
            </w: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0A0AF" w14:textId="1808ACF2" w:rsidR="00546236" w:rsidRPr="002C4BC2" w:rsidRDefault="00546236" w:rsidP="002C4BC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</w:pPr>
            <w:r w:rsidRPr="002C4BC2"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  <w:t>Cena jedn</w:t>
            </w:r>
            <w:r w:rsidR="00BC7D20" w:rsidRPr="002C4BC2"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  <w:t>.</w:t>
            </w:r>
            <w:r w:rsidRPr="002C4BC2"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  <w:t xml:space="preserve"> brutto</w:t>
            </w: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F3714D" w14:textId="235D9625" w:rsidR="00546236" w:rsidRPr="002C4BC2" w:rsidRDefault="00546236" w:rsidP="002C4BC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</w:pPr>
            <w:r w:rsidRPr="002C4BC2"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  <w:t>Wartość netto</w:t>
            </w: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4E69EC" w14:textId="755035EF" w:rsidR="00546236" w:rsidRPr="002C4BC2" w:rsidRDefault="00546236" w:rsidP="002C4BC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</w:pPr>
            <w:r w:rsidRPr="002C4BC2"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  <w:t>Wartość brutto</w:t>
            </w:r>
          </w:p>
        </w:tc>
      </w:tr>
      <w:tr w:rsidR="00BC7D20" w:rsidRPr="00BC7D20" w14:paraId="46321047" w14:textId="72423921" w:rsidTr="002C4BC2">
        <w:trPr>
          <w:trHeight w:val="284"/>
        </w:trPr>
        <w:tc>
          <w:tcPr>
            <w:tcW w:w="500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DB3403" w14:textId="20054ECF" w:rsidR="00BC7D20" w:rsidRPr="002C4BC2" w:rsidRDefault="00BC7D20" w:rsidP="00BC7D20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</w:pPr>
            <w:r w:rsidRPr="002C4BC2"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  <w:t>Mundur wyjściowy leśnika</w:t>
            </w:r>
          </w:p>
        </w:tc>
      </w:tr>
      <w:tr w:rsidR="002C4BC2" w:rsidRPr="00BC7D20" w14:paraId="581797E4" w14:textId="06672AF0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D76A37" w14:textId="62284AEB" w:rsidR="00BC7D20" w:rsidRPr="00BC7D20" w:rsidRDefault="00BC7D20" w:rsidP="00BC7D20">
            <w:pPr>
              <w:spacing w:line="256" w:lineRule="auto"/>
              <w:ind w:left="22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1.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09A7568D" w14:textId="6CC087DA" w:rsidR="00BC7D20" w:rsidRPr="00BC7D20" w:rsidRDefault="00BC7D20" w:rsidP="00BC7D20">
            <w:pPr>
              <w:spacing w:line="256" w:lineRule="auto"/>
              <w:ind w:left="22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Marynarka damska i męska w kolorze oliwkowozielonym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73B02221" w14:textId="77777777" w:rsidR="00BC7D20" w:rsidRPr="00BC7D20" w:rsidRDefault="00BC7D20" w:rsidP="00BC7D20">
            <w:pPr>
              <w:spacing w:line="256" w:lineRule="auto"/>
              <w:ind w:left="72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1A540F" w14:textId="5AB898BF" w:rsidR="00BC7D20" w:rsidRPr="00BC7D20" w:rsidRDefault="007A3C33" w:rsidP="007A3C33">
            <w:pPr>
              <w:spacing w:line="256" w:lineRule="auto"/>
              <w:ind w:left="72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A5E08" w14:textId="77777777" w:rsidR="00BC7D20" w:rsidRPr="00BC7D20" w:rsidRDefault="00BC7D20" w:rsidP="00BC7D20">
            <w:pPr>
              <w:spacing w:line="256" w:lineRule="auto"/>
              <w:ind w:left="7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623EF" w14:textId="77777777" w:rsidR="00BC7D20" w:rsidRPr="00BC7D20" w:rsidRDefault="00BC7D20" w:rsidP="00BC7D20">
            <w:pPr>
              <w:spacing w:line="256" w:lineRule="auto"/>
              <w:ind w:left="7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6F67B" w14:textId="77777777" w:rsidR="00BC7D20" w:rsidRPr="00BC7D20" w:rsidRDefault="00BC7D20" w:rsidP="00BC7D20">
            <w:pPr>
              <w:spacing w:line="256" w:lineRule="auto"/>
              <w:ind w:left="7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A967D" w14:textId="77777777" w:rsidR="00BC7D20" w:rsidRPr="00BC7D20" w:rsidRDefault="00BC7D20" w:rsidP="00BC7D20">
            <w:pPr>
              <w:spacing w:line="256" w:lineRule="auto"/>
              <w:ind w:left="7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6CE7EB8B" w14:textId="08BC1008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79CA2" w14:textId="3ECF015F" w:rsidR="00BC7D20" w:rsidRPr="00BC7D20" w:rsidRDefault="00BC7D20" w:rsidP="00BC7D20">
            <w:pPr>
              <w:spacing w:line="256" w:lineRule="auto"/>
              <w:ind w:left="14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2.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1C2AFADE" w14:textId="06AFA627" w:rsidR="00BC7D20" w:rsidRPr="00BC7D20" w:rsidRDefault="00BC7D20" w:rsidP="00BC7D20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Spodnie damskie i męskie w kolorze oliwkowozielonym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37E6E5D9" w14:textId="77777777" w:rsidR="00BC7D20" w:rsidRPr="00BC7D20" w:rsidRDefault="00BC7D20" w:rsidP="00BC7D20">
            <w:pPr>
              <w:spacing w:line="256" w:lineRule="auto"/>
              <w:ind w:left="79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0C8F73" w14:textId="0FE725D8" w:rsidR="00BC7D20" w:rsidRPr="00BC7D20" w:rsidRDefault="007A3C33" w:rsidP="007A3C33">
            <w:pPr>
              <w:spacing w:line="256" w:lineRule="auto"/>
              <w:ind w:left="79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12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CD92C8" w14:textId="77777777" w:rsidR="00BC7D20" w:rsidRPr="00BC7D20" w:rsidRDefault="00BC7D20" w:rsidP="00BC7D20">
            <w:pPr>
              <w:spacing w:line="256" w:lineRule="auto"/>
              <w:ind w:left="79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557B1" w14:textId="77777777" w:rsidR="00BC7D20" w:rsidRPr="00BC7D20" w:rsidRDefault="00BC7D20" w:rsidP="00BC7D20">
            <w:pPr>
              <w:spacing w:line="256" w:lineRule="auto"/>
              <w:ind w:left="79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BFB57C" w14:textId="77777777" w:rsidR="00BC7D20" w:rsidRPr="00BC7D20" w:rsidRDefault="00BC7D20" w:rsidP="00BC7D20">
            <w:pPr>
              <w:spacing w:line="256" w:lineRule="auto"/>
              <w:ind w:left="79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A220D4" w14:textId="77777777" w:rsidR="00BC7D20" w:rsidRPr="00BC7D20" w:rsidRDefault="00BC7D20" w:rsidP="00BC7D20">
            <w:pPr>
              <w:spacing w:line="256" w:lineRule="auto"/>
              <w:ind w:left="79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68C1524D" w14:textId="40D22322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9F059" w14:textId="267477D9" w:rsidR="00BC7D20" w:rsidRPr="00BC7D20" w:rsidRDefault="00BC7D20" w:rsidP="00BC7D20">
            <w:pPr>
              <w:spacing w:line="256" w:lineRule="auto"/>
              <w:ind w:left="14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lastRenderedPageBreak/>
              <w:t>3.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18441940" w14:textId="68960C10" w:rsidR="00BC7D20" w:rsidRPr="00BC7D20" w:rsidRDefault="00BC7D20" w:rsidP="00BC7D20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Spódnica w kolorze oliwkowozielonym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07897981" w14:textId="77777777" w:rsidR="00BC7D20" w:rsidRPr="00BC7D20" w:rsidRDefault="00BC7D20" w:rsidP="00BC7D20">
            <w:pPr>
              <w:spacing w:line="256" w:lineRule="auto"/>
              <w:ind w:left="72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0707C1" w14:textId="31A38A24" w:rsidR="00BC7D20" w:rsidRPr="00BC7D20" w:rsidRDefault="007A3C33" w:rsidP="007A3C33">
            <w:pPr>
              <w:spacing w:line="256" w:lineRule="auto"/>
              <w:ind w:left="72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83E0C" w14:textId="77777777" w:rsidR="00BC7D20" w:rsidRPr="00BC7D20" w:rsidRDefault="00BC7D20" w:rsidP="00BC7D20">
            <w:pPr>
              <w:spacing w:line="256" w:lineRule="auto"/>
              <w:ind w:left="7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DFBFE" w14:textId="77777777" w:rsidR="00BC7D20" w:rsidRPr="00BC7D20" w:rsidRDefault="00BC7D20" w:rsidP="00BC7D20">
            <w:pPr>
              <w:spacing w:line="256" w:lineRule="auto"/>
              <w:ind w:left="7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A9914" w14:textId="77777777" w:rsidR="00BC7D20" w:rsidRPr="00BC7D20" w:rsidRDefault="00BC7D20" w:rsidP="00BC7D20">
            <w:pPr>
              <w:spacing w:line="256" w:lineRule="auto"/>
              <w:ind w:left="7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F8A47" w14:textId="77777777" w:rsidR="00BC7D20" w:rsidRPr="00BC7D20" w:rsidRDefault="00BC7D20" w:rsidP="00BC7D20">
            <w:pPr>
              <w:spacing w:line="256" w:lineRule="auto"/>
              <w:ind w:left="7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5D88B68B" w14:textId="2998A2DB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748D0" w14:textId="5D268D9B" w:rsidR="00BC7D20" w:rsidRPr="00BC7D20" w:rsidRDefault="00BC7D20" w:rsidP="00BC7D20">
            <w:pPr>
              <w:spacing w:line="256" w:lineRule="auto"/>
              <w:ind w:left="7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4.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5B7F2FFC" w14:textId="15D086F2" w:rsidR="00BC7D20" w:rsidRPr="00BC7D20" w:rsidRDefault="00BC7D20" w:rsidP="00BC7D20">
            <w:pPr>
              <w:spacing w:line="256" w:lineRule="auto"/>
              <w:ind w:left="7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Płaszcz z podpinką damski i męski w kolorze ciemnooliwkowym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3960B27C" w14:textId="77777777" w:rsidR="00BC7D20" w:rsidRPr="00BC7D20" w:rsidRDefault="00BC7D20" w:rsidP="00BC7D20">
            <w:pPr>
              <w:spacing w:line="256" w:lineRule="auto"/>
              <w:ind w:left="65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C1404" w14:textId="69F7432B" w:rsidR="00BC7D20" w:rsidRPr="00BC7D20" w:rsidRDefault="007A3C33" w:rsidP="007A3C33">
            <w:pPr>
              <w:spacing w:line="256" w:lineRule="auto"/>
              <w:ind w:left="65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88E52" w14:textId="77777777" w:rsidR="00BC7D20" w:rsidRPr="00BC7D20" w:rsidRDefault="00BC7D20" w:rsidP="00BC7D20">
            <w:pPr>
              <w:spacing w:line="256" w:lineRule="auto"/>
              <w:ind w:left="65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1606E" w14:textId="77777777" w:rsidR="00BC7D20" w:rsidRPr="00BC7D20" w:rsidRDefault="00BC7D20" w:rsidP="00BC7D20">
            <w:pPr>
              <w:spacing w:line="256" w:lineRule="auto"/>
              <w:ind w:left="65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C75F6" w14:textId="77777777" w:rsidR="00BC7D20" w:rsidRPr="00BC7D20" w:rsidRDefault="00BC7D20" w:rsidP="00BC7D20">
            <w:pPr>
              <w:spacing w:line="256" w:lineRule="auto"/>
              <w:ind w:left="65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6465D" w14:textId="77777777" w:rsidR="00BC7D20" w:rsidRPr="00BC7D20" w:rsidRDefault="00BC7D20" w:rsidP="00BC7D20">
            <w:pPr>
              <w:spacing w:line="256" w:lineRule="auto"/>
              <w:ind w:left="65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5348B63D" w14:textId="1B36627C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F2C24" w14:textId="2B1361FB" w:rsidR="00BC7D20" w:rsidRPr="00BC7D20" w:rsidRDefault="00BC7D20" w:rsidP="00BC7D20">
            <w:pPr>
              <w:spacing w:line="256" w:lineRule="auto"/>
              <w:ind w:left="14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5.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60CFCB36" w14:textId="7593EC1C" w:rsidR="00BC7D20" w:rsidRPr="00BC7D20" w:rsidRDefault="00BC7D20" w:rsidP="00BC7D20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Koszula damska i męska z długim rękawem w kolorze białym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1EB3B2DB" w14:textId="77777777" w:rsidR="00BC7D20" w:rsidRPr="00BC7D20" w:rsidRDefault="00BC7D20" w:rsidP="00BC7D20">
            <w:pPr>
              <w:spacing w:line="256" w:lineRule="auto"/>
              <w:ind w:left="58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E14609" w14:textId="0EBFEDCC" w:rsidR="00BC7D20" w:rsidRPr="00BC7D20" w:rsidRDefault="007A3C33" w:rsidP="007A3C33">
            <w:pPr>
              <w:spacing w:line="256" w:lineRule="auto"/>
              <w:ind w:left="58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20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C52BB" w14:textId="77777777" w:rsidR="00BC7D20" w:rsidRPr="00BC7D20" w:rsidRDefault="00BC7D20" w:rsidP="00BC7D20">
            <w:pPr>
              <w:spacing w:line="256" w:lineRule="auto"/>
              <w:ind w:left="58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2F16D" w14:textId="77777777" w:rsidR="00BC7D20" w:rsidRPr="00BC7D20" w:rsidRDefault="00BC7D20" w:rsidP="00BC7D20">
            <w:pPr>
              <w:spacing w:line="256" w:lineRule="auto"/>
              <w:ind w:left="58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CFCE7" w14:textId="77777777" w:rsidR="00BC7D20" w:rsidRPr="00BC7D20" w:rsidRDefault="00BC7D20" w:rsidP="00BC7D20">
            <w:pPr>
              <w:spacing w:line="256" w:lineRule="auto"/>
              <w:ind w:left="58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ED2D4" w14:textId="77777777" w:rsidR="00BC7D20" w:rsidRPr="00BC7D20" w:rsidRDefault="00BC7D20" w:rsidP="00BC7D20">
            <w:pPr>
              <w:spacing w:line="256" w:lineRule="auto"/>
              <w:ind w:left="58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796BA8D0" w14:textId="5F5AEF99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263803" w14:textId="21A29887" w:rsidR="00BC7D20" w:rsidRPr="00BC7D20" w:rsidRDefault="00BC7D20" w:rsidP="00BC7D20">
            <w:pPr>
              <w:spacing w:line="256" w:lineRule="auto"/>
              <w:ind w:left="7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6.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27841C73" w14:textId="612A8EFA" w:rsidR="00BC7D20" w:rsidRPr="00BC7D20" w:rsidRDefault="00BC7D20" w:rsidP="00BC7D20">
            <w:pPr>
              <w:spacing w:line="256" w:lineRule="auto"/>
              <w:ind w:left="7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Koszula damska i męska z krótkim rękawem w kolorze białym (z oznakami)*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12443CE6" w14:textId="77777777" w:rsidR="00BC7D20" w:rsidRPr="00BC7D20" w:rsidRDefault="00BC7D20" w:rsidP="00BC7D20">
            <w:pPr>
              <w:spacing w:line="256" w:lineRule="auto"/>
              <w:ind w:left="58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E10437" w14:textId="7EBAFE0F" w:rsidR="00BC7D20" w:rsidRPr="00BC7D20" w:rsidRDefault="007A3C33" w:rsidP="007A3C33">
            <w:pPr>
              <w:spacing w:line="256" w:lineRule="auto"/>
              <w:ind w:left="58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17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B23C9" w14:textId="77777777" w:rsidR="00BC7D20" w:rsidRPr="00BC7D20" w:rsidRDefault="00BC7D20" w:rsidP="00BC7D20">
            <w:pPr>
              <w:spacing w:line="256" w:lineRule="auto"/>
              <w:ind w:left="58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1B496" w14:textId="77777777" w:rsidR="00BC7D20" w:rsidRPr="00BC7D20" w:rsidRDefault="00BC7D20" w:rsidP="00BC7D20">
            <w:pPr>
              <w:spacing w:line="256" w:lineRule="auto"/>
              <w:ind w:left="58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69F97" w14:textId="77777777" w:rsidR="00BC7D20" w:rsidRPr="00BC7D20" w:rsidRDefault="00BC7D20" w:rsidP="00BC7D20">
            <w:pPr>
              <w:spacing w:line="256" w:lineRule="auto"/>
              <w:ind w:left="58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549FC" w14:textId="77777777" w:rsidR="00BC7D20" w:rsidRPr="00BC7D20" w:rsidRDefault="00BC7D20" w:rsidP="00BC7D20">
            <w:pPr>
              <w:spacing w:line="256" w:lineRule="auto"/>
              <w:ind w:left="58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0D0EF0D7" w14:textId="12341221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F1CCC4" w14:textId="75C22B50" w:rsidR="00BC7D20" w:rsidRPr="00BC7D20" w:rsidRDefault="00BC7D20" w:rsidP="00BC7D20">
            <w:pPr>
              <w:spacing w:line="256" w:lineRule="auto"/>
              <w:ind w:left="7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7.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323836EA" w14:textId="2682EC7C" w:rsidR="00BC7D20" w:rsidRPr="00BC7D20" w:rsidRDefault="00BC7D20" w:rsidP="00BC7D20">
            <w:pPr>
              <w:spacing w:line="256" w:lineRule="auto"/>
              <w:ind w:left="7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Czapka typu maciejówka w kolorze oliwkowozielonym (z wizerunkiem godła)**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319F7285" w14:textId="77777777" w:rsidR="00BC7D20" w:rsidRPr="00BC7D20" w:rsidRDefault="00BC7D20" w:rsidP="00BC7D20">
            <w:pPr>
              <w:spacing w:line="256" w:lineRule="auto"/>
              <w:ind w:left="50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F9250B" w14:textId="66B180DB" w:rsidR="00BC7D20" w:rsidRPr="00BC7D20" w:rsidRDefault="007A3C33" w:rsidP="007A3C33">
            <w:pPr>
              <w:spacing w:line="256" w:lineRule="auto"/>
              <w:ind w:left="50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D5646" w14:textId="77777777" w:rsidR="00BC7D20" w:rsidRPr="00BC7D20" w:rsidRDefault="00BC7D20" w:rsidP="00BC7D20">
            <w:pPr>
              <w:spacing w:line="256" w:lineRule="auto"/>
              <w:ind w:left="50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1F37C" w14:textId="77777777" w:rsidR="00BC7D20" w:rsidRPr="00BC7D20" w:rsidRDefault="00BC7D20" w:rsidP="00BC7D20">
            <w:pPr>
              <w:spacing w:line="256" w:lineRule="auto"/>
              <w:ind w:left="50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83DB3" w14:textId="77777777" w:rsidR="00BC7D20" w:rsidRPr="00BC7D20" w:rsidRDefault="00BC7D20" w:rsidP="00BC7D20">
            <w:pPr>
              <w:spacing w:line="256" w:lineRule="auto"/>
              <w:ind w:left="50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3E155" w14:textId="77777777" w:rsidR="00BC7D20" w:rsidRPr="00BC7D20" w:rsidRDefault="00BC7D20" w:rsidP="00BC7D20">
            <w:pPr>
              <w:spacing w:line="256" w:lineRule="auto"/>
              <w:ind w:left="50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622D0768" w14:textId="1BF84389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F8999" w14:textId="350485B6" w:rsidR="00BC7D20" w:rsidRPr="00BC7D20" w:rsidRDefault="00BC7D20" w:rsidP="00BC7D20">
            <w:pPr>
              <w:spacing w:line="256" w:lineRule="auto"/>
              <w:ind w:left="7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8.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113A136B" w14:textId="26CE6928" w:rsidR="00BC7D20" w:rsidRPr="00BC7D20" w:rsidRDefault="00BC7D20" w:rsidP="00BC7D20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Kapelusz w kolorze ciemnozielonym (z gałązką modrzewiową)***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7C07A2E5" w14:textId="77777777" w:rsidR="00BC7D20" w:rsidRPr="00BC7D20" w:rsidRDefault="00BC7D20" w:rsidP="00BC7D20">
            <w:pPr>
              <w:spacing w:line="256" w:lineRule="auto"/>
              <w:ind w:left="58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011FC8" w14:textId="42A931B1" w:rsidR="00BC7D20" w:rsidRPr="00BC7D20" w:rsidRDefault="007A3C33" w:rsidP="007A3C33">
            <w:pPr>
              <w:spacing w:line="256" w:lineRule="auto"/>
              <w:ind w:left="58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CD077" w14:textId="77777777" w:rsidR="00BC7D20" w:rsidRPr="00BC7D20" w:rsidRDefault="00BC7D20" w:rsidP="00BC7D20">
            <w:pPr>
              <w:spacing w:line="256" w:lineRule="auto"/>
              <w:ind w:left="58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FE8FB" w14:textId="77777777" w:rsidR="00BC7D20" w:rsidRPr="00BC7D20" w:rsidRDefault="00BC7D20" w:rsidP="00BC7D20">
            <w:pPr>
              <w:spacing w:line="256" w:lineRule="auto"/>
              <w:ind w:left="58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3A774" w14:textId="77777777" w:rsidR="00BC7D20" w:rsidRPr="00BC7D20" w:rsidRDefault="00BC7D20" w:rsidP="00BC7D20">
            <w:pPr>
              <w:spacing w:line="256" w:lineRule="auto"/>
              <w:ind w:left="58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BC7F6" w14:textId="77777777" w:rsidR="00BC7D20" w:rsidRPr="00BC7D20" w:rsidRDefault="00BC7D20" w:rsidP="00BC7D20">
            <w:pPr>
              <w:spacing w:line="256" w:lineRule="auto"/>
              <w:ind w:left="58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640DAAE1" w14:textId="3BB2F266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D3A2CD" w14:textId="098A7575" w:rsidR="00BC7D20" w:rsidRPr="00BC7D20" w:rsidRDefault="00BC7D20" w:rsidP="00BC7D20">
            <w:pPr>
              <w:spacing w:line="256" w:lineRule="auto"/>
              <w:ind w:left="7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9.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7482131E" w14:textId="4F24814B" w:rsidR="00BC7D20" w:rsidRPr="00BC7D20" w:rsidRDefault="00BC7D20" w:rsidP="00BC7D20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Pasek wąski skórzany do spodni lub spódnicy w kolorze brązowym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3D246D25" w14:textId="77777777" w:rsidR="00BC7D20" w:rsidRPr="00BC7D20" w:rsidRDefault="00BC7D20" w:rsidP="00BC7D20">
            <w:pPr>
              <w:spacing w:line="256" w:lineRule="auto"/>
              <w:ind w:left="50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7BF909" w14:textId="6FE42EDC" w:rsidR="00BC7D20" w:rsidRPr="00BC7D20" w:rsidRDefault="007A3C33" w:rsidP="007A3C33">
            <w:pPr>
              <w:spacing w:line="256" w:lineRule="auto"/>
              <w:ind w:left="50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18325" w14:textId="77777777" w:rsidR="00BC7D20" w:rsidRPr="00BC7D20" w:rsidRDefault="00BC7D20" w:rsidP="00BC7D20">
            <w:pPr>
              <w:spacing w:line="256" w:lineRule="auto"/>
              <w:ind w:left="50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DE50D" w14:textId="77777777" w:rsidR="00BC7D20" w:rsidRPr="00BC7D20" w:rsidRDefault="00BC7D20" w:rsidP="00BC7D20">
            <w:pPr>
              <w:spacing w:line="256" w:lineRule="auto"/>
              <w:ind w:left="50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9F836" w14:textId="77777777" w:rsidR="00BC7D20" w:rsidRPr="00BC7D20" w:rsidRDefault="00BC7D20" w:rsidP="00BC7D20">
            <w:pPr>
              <w:spacing w:line="256" w:lineRule="auto"/>
              <w:ind w:left="50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4228F" w14:textId="77777777" w:rsidR="00BC7D20" w:rsidRPr="00BC7D20" w:rsidRDefault="00BC7D20" w:rsidP="00BC7D20">
            <w:pPr>
              <w:spacing w:line="256" w:lineRule="auto"/>
              <w:ind w:left="50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74E2B1F3" w14:textId="702E93D9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68E4D" w14:textId="1FC8B0EB" w:rsidR="00BC7D20" w:rsidRPr="00BC7D20" w:rsidRDefault="00BC7D20" w:rsidP="00BC7D20">
            <w:pPr>
              <w:spacing w:line="256" w:lineRule="auto"/>
              <w:ind w:left="14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10.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7B61670E" w14:textId="48689149" w:rsidR="00BC7D20" w:rsidRPr="00BC7D20" w:rsidRDefault="00BC7D20" w:rsidP="00BC7D20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Krawat w kolorze ciemnozielonym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62BB84D0" w14:textId="77777777" w:rsidR="00BC7D20" w:rsidRPr="00BC7D20" w:rsidRDefault="00BC7D20" w:rsidP="00BC7D20">
            <w:pPr>
              <w:spacing w:line="256" w:lineRule="auto"/>
              <w:ind w:left="43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E2FBCC" w14:textId="1FE6ACC7" w:rsidR="00BC7D20" w:rsidRPr="00BC7D20" w:rsidRDefault="007A3C33" w:rsidP="007A3C33">
            <w:pPr>
              <w:spacing w:line="256" w:lineRule="auto"/>
              <w:ind w:left="43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04DB28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EFB25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AEC1C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0C6CF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3AB54442" w14:textId="6187EED4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0B168" w14:textId="7137EFAD" w:rsidR="00BC7D20" w:rsidRPr="00BC7D20" w:rsidRDefault="00BC7D20" w:rsidP="00BC7D20">
            <w:pPr>
              <w:spacing w:line="256" w:lineRule="auto"/>
              <w:ind w:left="14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11.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37D1A63F" w14:textId="14E78458" w:rsidR="00BC7D20" w:rsidRPr="00BC7D20" w:rsidRDefault="00BC7D20" w:rsidP="00BC7D20">
            <w:pPr>
              <w:spacing w:line="256" w:lineRule="auto"/>
              <w:ind w:left="14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Rękawice skórzane damskie i męskie w kolorze brązowym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00E3992E" w14:textId="77777777" w:rsidR="00BC7D20" w:rsidRPr="00BC7D20" w:rsidRDefault="00BC7D20" w:rsidP="00BC7D20">
            <w:pPr>
              <w:spacing w:line="256" w:lineRule="auto"/>
              <w:ind w:left="43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para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82878" w14:textId="6F7F15B2" w:rsidR="00BC7D20" w:rsidRPr="00BC7D20" w:rsidRDefault="007A3C33" w:rsidP="007A3C33">
            <w:pPr>
              <w:spacing w:line="256" w:lineRule="auto"/>
              <w:ind w:left="43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6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91CE0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43866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22FFB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7786B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19DE8270" w14:textId="1CB3583F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F61BCC" w14:textId="09F2A48E" w:rsidR="00BC7D20" w:rsidRPr="00BC7D20" w:rsidRDefault="00BC7D20" w:rsidP="00BC7D20">
            <w:pPr>
              <w:spacing w:line="256" w:lineRule="auto"/>
              <w:ind w:left="14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12.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570873EA" w14:textId="3D03FA60" w:rsidR="00BC7D20" w:rsidRPr="00BC7D20" w:rsidRDefault="00BC7D20" w:rsidP="00BC7D20">
            <w:pPr>
              <w:spacing w:line="256" w:lineRule="auto"/>
              <w:ind w:left="14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Szalik w kolorze ciemnooliwkowym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7A53ACF9" w14:textId="77777777" w:rsidR="00BC7D20" w:rsidRPr="00BC7D20" w:rsidRDefault="00BC7D20" w:rsidP="00BC7D20">
            <w:pPr>
              <w:spacing w:line="256" w:lineRule="auto"/>
              <w:ind w:left="43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FCBE8" w14:textId="797051D6" w:rsidR="00BC7D20" w:rsidRPr="00BC7D20" w:rsidRDefault="007A3C33" w:rsidP="007A3C33">
            <w:pPr>
              <w:spacing w:line="256" w:lineRule="auto"/>
              <w:ind w:left="43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0007F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5DA8E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D2548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BFE11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39E513F8" w14:textId="5C6EB3E2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9BFE1D" w14:textId="3C9F93DC" w:rsidR="00BC7D20" w:rsidRPr="00BC7D20" w:rsidRDefault="00BC7D20" w:rsidP="00BC7D20">
            <w:pPr>
              <w:spacing w:line="256" w:lineRule="auto"/>
              <w:ind w:left="14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13.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083EBF9C" w14:textId="46066D57" w:rsidR="00BC7D20" w:rsidRPr="00BC7D20" w:rsidRDefault="00BC7D20" w:rsidP="00BC7D20">
            <w:pPr>
              <w:spacing w:line="256" w:lineRule="auto"/>
              <w:ind w:left="14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Skarpety do munduru wyjściowego w kolorze oliwkowym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6A496AA2" w14:textId="77777777" w:rsidR="00BC7D20" w:rsidRPr="00BC7D20" w:rsidRDefault="00BC7D20" w:rsidP="00BC7D20">
            <w:pPr>
              <w:spacing w:line="256" w:lineRule="auto"/>
              <w:ind w:left="43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para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8CB414" w14:textId="5BB48275" w:rsidR="00BC7D20" w:rsidRPr="00BC7D20" w:rsidRDefault="007A3C33" w:rsidP="007A3C33">
            <w:pPr>
              <w:spacing w:line="256" w:lineRule="auto"/>
              <w:ind w:left="43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29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F49C6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BDD7B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7B98C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5FE89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2203312A" w14:textId="6C529CF7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2B1100" w14:textId="50F82235" w:rsidR="00BC7D20" w:rsidRPr="00BC7D20" w:rsidRDefault="00BC7D20" w:rsidP="00BC7D20">
            <w:pPr>
              <w:spacing w:line="256" w:lineRule="auto"/>
              <w:ind w:left="14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14.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243BED7B" w14:textId="2B3CAA21" w:rsidR="00BC7D20" w:rsidRPr="00BC7D20" w:rsidRDefault="00BC7D20" w:rsidP="00BC7D20">
            <w:pPr>
              <w:spacing w:line="256" w:lineRule="auto"/>
              <w:ind w:left="14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Czółenka damskie w kolorze brązowym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2A12601A" w14:textId="77777777" w:rsidR="00BC7D20" w:rsidRPr="00BC7D20" w:rsidRDefault="00BC7D20" w:rsidP="00BC7D20">
            <w:pPr>
              <w:spacing w:line="256" w:lineRule="auto"/>
              <w:ind w:left="50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para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FD85D0" w14:textId="36FDAB8E" w:rsidR="00BC7D20" w:rsidRPr="00BC7D20" w:rsidRDefault="007A3C33" w:rsidP="007A3C33">
            <w:pPr>
              <w:spacing w:line="256" w:lineRule="auto"/>
              <w:ind w:left="50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08A80" w14:textId="77777777" w:rsidR="00BC7D20" w:rsidRPr="00BC7D20" w:rsidRDefault="00BC7D20" w:rsidP="00BC7D20">
            <w:pPr>
              <w:spacing w:line="256" w:lineRule="auto"/>
              <w:ind w:left="50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5C2F2" w14:textId="77777777" w:rsidR="00BC7D20" w:rsidRPr="00BC7D20" w:rsidRDefault="00BC7D20" w:rsidP="00BC7D20">
            <w:pPr>
              <w:spacing w:line="256" w:lineRule="auto"/>
              <w:ind w:left="50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5CAFB5" w14:textId="77777777" w:rsidR="00BC7D20" w:rsidRPr="00BC7D20" w:rsidRDefault="00BC7D20" w:rsidP="00BC7D20">
            <w:pPr>
              <w:spacing w:line="256" w:lineRule="auto"/>
              <w:ind w:left="50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CD95E2" w14:textId="77777777" w:rsidR="00BC7D20" w:rsidRPr="00BC7D20" w:rsidRDefault="00BC7D20" w:rsidP="00BC7D20">
            <w:pPr>
              <w:spacing w:line="256" w:lineRule="auto"/>
              <w:ind w:left="50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06EF2B67" w14:textId="27FBE4DB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0950AA" w14:textId="5A452970" w:rsidR="00BC7D20" w:rsidRPr="00BC7D20" w:rsidRDefault="00BC7D20" w:rsidP="00BC7D20">
            <w:pPr>
              <w:spacing w:line="256" w:lineRule="auto"/>
              <w:ind w:left="14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15.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6F81DF5D" w14:textId="0E69E737" w:rsidR="00BC7D20" w:rsidRPr="00BC7D20" w:rsidRDefault="00BC7D20" w:rsidP="00BC7D20">
            <w:pPr>
              <w:spacing w:line="256" w:lineRule="auto"/>
              <w:ind w:left="14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Półbuty męskie w kolorze brązowym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6462DB15" w14:textId="77777777" w:rsidR="00BC7D20" w:rsidRPr="00BC7D20" w:rsidRDefault="00BC7D20" w:rsidP="00BC7D20">
            <w:pPr>
              <w:spacing w:line="256" w:lineRule="auto"/>
              <w:ind w:left="43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para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BAED6" w14:textId="3CAB3363" w:rsidR="00BC7D20" w:rsidRPr="00BC7D20" w:rsidRDefault="007A3C33" w:rsidP="007A3C33">
            <w:pPr>
              <w:spacing w:line="256" w:lineRule="auto"/>
              <w:ind w:left="43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4C2CBD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B7899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772AA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693B6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597FE1AE" w14:textId="069D908D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3790F4" w14:textId="2A5393E4" w:rsidR="00BC7D20" w:rsidRPr="00BC7D20" w:rsidRDefault="00BC7D20" w:rsidP="00BC7D20">
            <w:pPr>
              <w:spacing w:line="256" w:lineRule="auto"/>
              <w:ind w:left="14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16.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2060B1DC" w14:textId="21027C6A" w:rsidR="00BC7D20" w:rsidRPr="00BC7D20" w:rsidRDefault="00BC7D20" w:rsidP="00BC7D20">
            <w:pPr>
              <w:spacing w:line="256" w:lineRule="auto"/>
              <w:ind w:left="14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Kozaki zimowe damskie w kolorze brązowym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38941B8A" w14:textId="77777777" w:rsidR="00BC7D20" w:rsidRPr="00BC7D20" w:rsidRDefault="00BC7D20" w:rsidP="00BC7D20">
            <w:pPr>
              <w:spacing w:line="256" w:lineRule="auto"/>
              <w:ind w:left="29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para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F15613" w14:textId="0EDF3DC7" w:rsidR="00BC7D20" w:rsidRPr="00BC7D20" w:rsidRDefault="007A3C33" w:rsidP="007A3C33">
            <w:pPr>
              <w:spacing w:line="256" w:lineRule="auto"/>
              <w:ind w:left="29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60CE2" w14:textId="77777777" w:rsidR="00BC7D20" w:rsidRPr="00BC7D20" w:rsidRDefault="00BC7D20" w:rsidP="00BC7D20">
            <w:pPr>
              <w:spacing w:line="256" w:lineRule="auto"/>
              <w:ind w:left="29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0E87D" w14:textId="77777777" w:rsidR="00BC7D20" w:rsidRPr="00BC7D20" w:rsidRDefault="00BC7D20" w:rsidP="00BC7D20">
            <w:pPr>
              <w:spacing w:line="256" w:lineRule="auto"/>
              <w:ind w:left="29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F261F" w14:textId="77777777" w:rsidR="00BC7D20" w:rsidRPr="00BC7D20" w:rsidRDefault="00BC7D20" w:rsidP="00BC7D20">
            <w:pPr>
              <w:spacing w:line="256" w:lineRule="auto"/>
              <w:ind w:left="29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6563D" w14:textId="77777777" w:rsidR="00BC7D20" w:rsidRPr="00BC7D20" w:rsidRDefault="00BC7D20" w:rsidP="00BC7D20">
            <w:pPr>
              <w:spacing w:line="256" w:lineRule="auto"/>
              <w:ind w:left="29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3E1B32A6" w14:textId="66C76056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D6DC5" w14:textId="1093E0D5" w:rsidR="00BC7D20" w:rsidRPr="00BC7D20" w:rsidRDefault="00BC7D20" w:rsidP="00BC7D20">
            <w:pPr>
              <w:spacing w:line="256" w:lineRule="auto"/>
              <w:ind w:left="14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17.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1A01B4B1" w14:textId="50890106" w:rsidR="00BC7D20" w:rsidRPr="00BC7D20" w:rsidRDefault="00BC7D20" w:rsidP="00BC7D20">
            <w:pPr>
              <w:spacing w:line="256" w:lineRule="auto"/>
              <w:ind w:left="14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Trzewiki zimowe męskie w kolorze brązowym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4E7DB408" w14:textId="77777777" w:rsidR="00BC7D20" w:rsidRPr="00BC7D20" w:rsidRDefault="00BC7D20" w:rsidP="00BC7D20">
            <w:pPr>
              <w:spacing w:line="256" w:lineRule="auto"/>
              <w:ind w:left="43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para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70668E" w14:textId="47D32273" w:rsidR="00BC7D20" w:rsidRPr="00BC7D20" w:rsidRDefault="007A3C33" w:rsidP="007A3C33">
            <w:pPr>
              <w:spacing w:line="256" w:lineRule="auto"/>
              <w:ind w:left="43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13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920E3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7E3C6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7BEF4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F545D8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BC7D20" w:rsidRPr="00BC7D20" w14:paraId="3DBF0E8E" w14:textId="328559F1" w:rsidTr="002C4BC2">
        <w:trPr>
          <w:trHeight w:val="284"/>
        </w:trPr>
        <w:tc>
          <w:tcPr>
            <w:tcW w:w="500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B42A1" w14:textId="77B53E21" w:rsidR="00BC7D20" w:rsidRPr="002C4BC2" w:rsidRDefault="00BC7D20" w:rsidP="00BC7D20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</w:pPr>
            <w:r w:rsidRPr="002C4BC2"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  <w:t>Mundur codzienny leśnika</w:t>
            </w:r>
          </w:p>
        </w:tc>
      </w:tr>
      <w:tr w:rsidR="002C4BC2" w:rsidRPr="00BC7D20" w14:paraId="34A7295C" w14:textId="7057EF28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584B6" w14:textId="5C10CF0E" w:rsidR="00BC7D20" w:rsidRPr="00BC7D20" w:rsidRDefault="002C4BC2" w:rsidP="00BC7D20">
            <w:pPr>
              <w:spacing w:line="256" w:lineRule="auto"/>
              <w:ind w:left="14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18.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659E25E4" w14:textId="10D1C2DB" w:rsidR="00BC7D20" w:rsidRPr="00BC7D20" w:rsidRDefault="00BC7D20" w:rsidP="00BC7D20">
            <w:pPr>
              <w:spacing w:line="256" w:lineRule="auto"/>
              <w:ind w:left="14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Koszula damska i męska z długim rękawem w kolorze oliwkowym (z oznakami)*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7F208087" w14:textId="77777777" w:rsidR="00BC7D20" w:rsidRPr="00BC7D20" w:rsidRDefault="00BC7D20" w:rsidP="00BC7D20">
            <w:pPr>
              <w:spacing w:line="256" w:lineRule="auto"/>
              <w:ind w:left="43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EFC00B" w14:textId="675D6A53" w:rsidR="00BC7D20" w:rsidRPr="00BC7D20" w:rsidRDefault="007A3C33" w:rsidP="007A3C33">
            <w:pPr>
              <w:spacing w:line="256" w:lineRule="auto"/>
              <w:ind w:left="43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27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F86AE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F4034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EB51C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6DC73" w14:textId="77777777" w:rsidR="00BC7D20" w:rsidRPr="00BC7D20" w:rsidRDefault="00BC7D20" w:rsidP="00BC7D20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18D223B6" w14:textId="2C73E332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D03ACD" w14:textId="760F9AFA" w:rsidR="002C4BC2" w:rsidRPr="00BC7D20" w:rsidRDefault="002C4BC2" w:rsidP="002C4BC2">
            <w:pPr>
              <w:spacing w:line="256" w:lineRule="auto"/>
              <w:ind w:left="14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19.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0BEA6D37" w14:textId="38248282" w:rsidR="002C4BC2" w:rsidRPr="00BC7D20" w:rsidRDefault="002C4BC2" w:rsidP="002C4BC2">
            <w:pPr>
              <w:spacing w:line="256" w:lineRule="auto"/>
              <w:ind w:left="14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Koszula damska i męska z krótkim rękawem w kolorze oliwkowym (z oznakami)*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3B6C92B3" w14:textId="77777777" w:rsidR="002C4BC2" w:rsidRPr="00BC7D20" w:rsidRDefault="002C4BC2" w:rsidP="002C4BC2">
            <w:pPr>
              <w:spacing w:line="256" w:lineRule="auto"/>
              <w:ind w:left="43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44ADF3" w14:textId="6EA6A955" w:rsidR="002C4BC2" w:rsidRPr="00BC7D20" w:rsidRDefault="007A3C33" w:rsidP="007A3C33">
            <w:pPr>
              <w:spacing w:line="256" w:lineRule="auto"/>
              <w:ind w:left="43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24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0A37E" w14:textId="77777777" w:rsidR="002C4BC2" w:rsidRPr="00BC7D20" w:rsidRDefault="002C4BC2" w:rsidP="002C4BC2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7E9DB" w14:textId="77777777" w:rsidR="002C4BC2" w:rsidRPr="00BC7D20" w:rsidRDefault="002C4BC2" w:rsidP="002C4BC2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FD093" w14:textId="77777777" w:rsidR="002C4BC2" w:rsidRPr="00BC7D20" w:rsidRDefault="002C4BC2" w:rsidP="002C4BC2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18852" w14:textId="77777777" w:rsidR="002C4BC2" w:rsidRPr="00BC7D20" w:rsidRDefault="002C4BC2" w:rsidP="002C4BC2">
            <w:pPr>
              <w:spacing w:line="256" w:lineRule="auto"/>
              <w:ind w:left="43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379F2EAA" w14:textId="57E78170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7615F2" w14:textId="4FB96F2B" w:rsidR="002C4BC2" w:rsidRPr="00BC7D20" w:rsidRDefault="002C4BC2" w:rsidP="002C4BC2">
            <w:pPr>
              <w:spacing w:line="256" w:lineRule="auto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20.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50B0CE30" w14:textId="39906D33" w:rsidR="002C4BC2" w:rsidRPr="00BC7D20" w:rsidRDefault="002C4BC2" w:rsidP="002C4BC2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Spodnie damskie i męskie z kieszenią w kolorze ciemnooliwkowym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29E2F5CF" w14:textId="77777777" w:rsidR="002C4BC2" w:rsidRPr="00BC7D20" w:rsidRDefault="002C4BC2" w:rsidP="002C4BC2">
            <w:pPr>
              <w:spacing w:line="256" w:lineRule="auto"/>
              <w:ind w:left="29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FCCF09" w14:textId="46EC5ED3" w:rsidR="002C4BC2" w:rsidRPr="00BC7D20" w:rsidRDefault="007A3C33" w:rsidP="007A3C33">
            <w:pPr>
              <w:spacing w:line="256" w:lineRule="auto"/>
              <w:ind w:left="29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50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9F3CC" w14:textId="77777777" w:rsidR="002C4BC2" w:rsidRPr="00BC7D20" w:rsidRDefault="002C4BC2" w:rsidP="002C4BC2">
            <w:pPr>
              <w:spacing w:line="256" w:lineRule="auto"/>
              <w:ind w:left="29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8902D" w14:textId="77777777" w:rsidR="002C4BC2" w:rsidRPr="00BC7D20" w:rsidRDefault="002C4BC2" w:rsidP="002C4BC2">
            <w:pPr>
              <w:spacing w:line="256" w:lineRule="auto"/>
              <w:ind w:left="29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D82BF" w14:textId="77777777" w:rsidR="002C4BC2" w:rsidRPr="00BC7D20" w:rsidRDefault="002C4BC2" w:rsidP="002C4BC2">
            <w:pPr>
              <w:spacing w:line="256" w:lineRule="auto"/>
              <w:ind w:left="29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6DCA28" w14:textId="77777777" w:rsidR="002C4BC2" w:rsidRPr="00BC7D20" w:rsidRDefault="002C4BC2" w:rsidP="002C4BC2">
            <w:pPr>
              <w:spacing w:line="256" w:lineRule="auto"/>
              <w:ind w:left="29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328E5EEF" w14:textId="53F1222B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8EE0DE" w14:textId="17EA9253" w:rsidR="002C4BC2" w:rsidRPr="00BC7D20" w:rsidRDefault="002C4BC2" w:rsidP="002C4BC2">
            <w:pPr>
              <w:spacing w:line="256" w:lineRule="auto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21.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70CDF18B" w14:textId="37C220FD" w:rsidR="002C4BC2" w:rsidRPr="00BC7D20" w:rsidRDefault="002C4BC2" w:rsidP="002C4BC2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Kamizelka letnia damska i męska w kolorze ciemnooliwkowym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27B864C6" w14:textId="77777777" w:rsidR="002C4BC2" w:rsidRPr="00BC7D20" w:rsidRDefault="002C4BC2" w:rsidP="002C4BC2">
            <w:pPr>
              <w:spacing w:line="256" w:lineRule="auto"/>
              <w:ind w:left="36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FEBC65" w14:textId="690A22D0" w:rsidR="002C4BC2" w:rsidRPr="00BC7D20" w:rsidRDefault="007A3C33" w:rsidP="007A3C33">
            <w:pPr>
              <w:spacing w:line="256" w:lineRule="auto"/>
              <w:ind w:left="36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14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473189" w14:textId="77777777" w:rsidR="002C4BC2" w:rsidRPr="00BC7D20" w:rsidRDefault="002C4BC2" w:rsidP="002C4BC2">
            <w:pPr>
              <w:spacing w:line="256" w:lineRule="auto"/>
              <w:ind w:left="36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B40B4" w14:textId="77777777" w:rsidR="002C4BC2" w:rsidRPr="00BC7D20" w:rsidRDefault="002C4BC2" w:rsidP="002C4BC2">
            <w:pPr>
              <w:spacing w:line="256" w:lineRule="auto"/>
              <w:ind w:left="36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8A9F4" w14:textId="77777777" w:rsidR="002C4BC2" w:rsidRPr="00BC7D20" w:rsidRDefault="002C4BC2" w:rsidP="002C4BC2">
            <w:pPr>
              <w:spacing w:line="256" w:lineRule="auto"/>
              <w:ind w:left="36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CE9C8" w14:textId="77777777" w:rsidR="002C4BC2" w:rsidRPr="00BC7D20" w:rsidRDefault="002C4BC2" w:rsidP="002C4BC2">
            <w:pPr>
              <w:spacing w:line="256" w:lineRule="auto"/>
              <w:ind w:left="36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7887C90E" w14:textId="568165F6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CB541D" w14:textId="1CFC3B7E" w:rsidR="002C4BC2" w:rsidRPr="00BC7D20" w:rsidRDefault="002C4BC2" w:rsidP="002C4BC2">
            <w:pPr>
              <w:spacing w:line="256" w:lineRule="auto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22.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1ADCD46A" w14:textId="547553B2" w:rsidR="002C4BC2" w:rsidRPr="00BC7D20" w:rsidRDefault="002C4BC2" w:rsidP="002C4BC2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Bluza damska i męska typu polar z membraną w kolorze ciemnozielonym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24CD94F7" w14:textId="77777777" w:rsidR="002C4BC2" w:rsidRPr="00BC7D20" w:rsidRDefault="002C4BC2" w:rsidP="002C4BC2">
            <w:pPr>
              <w:spacing w:line="256" w:lineRule="auto"/>
              <w:ind w:left="22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D892E1" w14:textId="5600776A" w:rsidR="002C4BC2" w:rsidRPr="00BC7D20" w:rsidRDefault="007A3C33" w:rsidP="007A3C33">
            <w:pPr>
              <w:spacing w:line="256" w:lineRule="auto"/>
              <w:ind w:left="22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28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3FE04" w14:textId="77777777" w:rsidR="002C4BC2" w:rsidRPr="00BC7D20" w:rsidRDefault="002C4BC2" w:rsidP="002C4BC2">
            <w:pPr>
              <w:spacing w:line="256" w:lineRule="auto"/>
              <w:ind w:left="2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A0110" w14:textId="77777777" w:rsidR="002C4BC2" w:rsidRPr="00BC7D20" w:rsidRDefault="002C4BC2" w:rsidP="002C4BC2">
            <w:pPr>
              <w:spacing w:line="256" w:lineRule="auto"/>
              <w:ind w:left="2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17312" w14:textId="77777777" w:rsidR="002C4BC2" w:rsidRPr="00BC7D20" w:rsidRDefault="002C4BC2" w:rsidP="002C4BC2">
            <w:pPr>
              <w:spacing w:line="256" w:lineRule="auto"/>
              <w:ind w:left="2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8582D" w14:textId="77777777" w:rsidR="002C4BC2" w:rsidRPr="00BC7D20" w:rsidRDefault="002C4BC2" w:rsidP="002C4BC2">
            <w:pPr>
              <w:spacing w:line="256" w:lineRule="auto"/>
              <w:ind w:left="2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5F6091CD" w14:textId="19FB79A3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EDA6C" w14:textId="1383133D" w:rsidR="002C4BC2" w:rsidRPr="00BC7D20" w:rsidRDefault="002C4BC2" w:rsidP="002C4BC2">
            <w:pPr>
              <w:spacing w:line="256" w:lineRule="auto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23.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0C392017" w14:textId="01D10388" w:rsidR="002C4BC2" w:rsidRPr="00BC7D20" w:rsidRDefault="002C4BC2" w:rsidP="002C4BC2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 xml:space="preserve">Kurtka damska i męska 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0690CB88" w14:textId="77777777" w:rsidR="002C4BC2" w:rsidRPr="00BC7D20" w:rsidRDefault="002C4BC2" w:rsidP="002C4BC2">
            <w:pPr>
              <w:spacing w:line="256" w:lineRule="auto"/>
              <w:ind w:left="14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DCC438" w14:textId="6251447B" w:rsidR="002C4BC2" w:rsidRPr="00BC7D20" w:rsidRDefault="007A3C33" w:rsidP="007A3C33">
            <w:pPr>
              <w:spacing w:line="256" w:lineRule="auto"/>
              <w:ind w:left="14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14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A0080" w14:textId="77777777" w:rsidR="002C4BC2" w:rsidRPr="00BC7D20" w:rsidRDefault="002C4BC2" w:rsidP="002C4BC2">
            <w:pPr>
              <w:spacing w:line="256" w:lineRule="auto"/>
              <w:ind w:left="14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2EF12" w14:textId="77777777" w:rsidR="002C4BC2" w:rsidRPr="00BC7D20" w:rsidRDefault="002C4BC2" w:rsidP="002C4BC2">
            <w:pPr>
              <w:spacing w:line="256" w:lineRule="auto"/>
              <w:ind w:left="14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61A09" w14:textId="77777777" w:rsidR="002C4BC2" w:rsidRPr="00BC7D20" w:rsidRDefault="002C4BC2" w:rsidP="002C4BC2">
            <w:pPr>
              <w:spacing w:line="256" w:lineRule="auto"/>
              <w:ind w:left="14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D1B179" w14:textId="77777777" w:rsidR="002C4BC2" w:rsidRPr="00BC7D20" w:rsidRDefault="002C4BC2" w:rsidP="002C4BC2">
            <w:pPr>
              <w:spacing w:line="256" w:lineRule="auto"/>
              <w:ind w:left="14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01D1C5FE" w14:textId="17923F82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29C37A" w14:textId="2685C30F" w:rsidR="002C4BC2" w:rsidRPr="00BC7D20" w:rsidRDefault="002C4BC2" w:rsidP="002C4BC2">
            <w:pPr>
              <w:spacing w:line="256" w:lineRule="auto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24.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16C65040" w14:textId="60DC9E71" w:rsidR="002C4BC2" w:rsidRPr="00BC7D20" w:rsidRDefault="002C4BC2" w:rsidP="002C4BC2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Czapka przejściowa, ocieplana z membraną w kolorze ciemnozielonym z wizerunkiem godła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51015482" w14:textId="77777777" w:rsidR="002C4BC2" w:rsidRPr="00BC7D20" w:rsidRDefault="002C4BC2" w:rsidP="002C4BC2">
            <w:pPr>
              <w:spacing w:line="256" w:lineRule="auto"/>
              <w:ind w:left="22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13CDFA" w14:textId="62BD1519" w:rsidR="002C4BC2" w:rsidRPr="00BC7D20" w:rsidRDefault="007A3C33" w:rsidP="007A3C33">
            <w:pPr>
              <w:spacing w:line="256" w:lineRule="auto"/>
              <w:ind w:left="22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73541" w14:textId="77777777" w:rsidR="002C4BC2" w:rsidRPr="00BC7D20" w:rsidRDefault="002C4BC2" w:rsidP="002C4BC2">
            <w:pPr>
              <w:spacing w:line="256" w:lineRule="auto"/>
              <w:ind w:left="2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CC207" w14:textId="77777777" w:rsidR="002C4BC2" w:rsidRPr="00BC7D20" w:rsidRDefault="002C4BC2" w:rsidP="002C4BC2">
            <w:pPr>
              <w:spacing w:line="256" w:lineRule="auto"/>
              <w:ind w:left="2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9B1BD1" w14:textId="77777777" w:rsidR="002C4BC2" w:rsidRPr="00BC7D20" w:rsidRDefault="002C4BC2" w:rsidP="002C4BC2">
            <w:pPr>
              <w:spacing w:line="256" w:lineRule="auto"/>
              <w:ind w:left="2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7069B" w14:textId="77777777" w:rsidR="002C4BC2" w:rsidRPr="00BC7D20" w:rsidRDefault="002C4BC2" w:rsidP="002C4BC2">
            <w:pPr>
              <w:spacing w:line="256" w:lineRule="auto"/>
              <w:ind w:left="2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25062FE3" w14:textId="0C152E72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FEB945" w14:textId="7498DD41" w:rsidR="002C4BC2" w:rsidRPr="00BC7D20" w:rsidRDefault="002C4BC2" w:rsidP="002C4BC2">
            <w:pPr>
              <w:spacing w:line="256" w:lineRule="auto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25.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67A55067" w14:textId="1EF3F6C2" w:rsidR="002C4BC2" w:rsidRPr="00BC7D20" w:rsidRDefault="002C4BC2" w:rsidP="002C4BC2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Sweter damski i męski w kolorze ciemnozielonym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4C0A62ED" w14:textId="77777777" w:rsidR="002C4BC2" w:rsidRPr="00BC7D20" w:rsidRDefault="002C4BC2" w:rsidP="002C4BC2">
            <w:pPr>
              <w:spacing w:line="256" w:lineRule="auto"/>
              <w:ind w:left="29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81F0F8" w14:textId="32D76C39" w:rsidR="002C4BC2" w:rsidRPr="00BC7D20" w:rsidRDefault="007A3C33" w:rsidP="007A3C33">
            <w:pPr>
              <w:spacing w:line="256" w:lineRule="auto"/>
              <w:ind w:left="29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30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3B0FD" w14:textId="77777777" w:rsidR="002C4BC2" w:rsidRPr="00BC7D20" w:rsidRDefault="002C4BC2" w:rsidP="002C4BC2">
            <w:pPr>
              <w:spacing w:line="256" w:lineRule="auto"/>
              <w:ind w:left="29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CCEE60" w14:textId="77777777" w:rsidR="002C4BC2" w:rsidRPr="00BC7D20" w:rsidRDefault="002C4BC2" w:rsidP="002C4BC2">
            <w:pPr>
              <w:spacing w:line="256" w:lineRule="auto"/>
              <w:ind w:left="29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A37F7E" w14:textId="77777777" w:rsidR="002C4BC2" w:rsidRPr="00BC7D20" w:rsidRDefault="002C4BC2" w:rsidP="002C4BC2">
            <w:pPr>
              <w:spacing w:line="256" w:lineRule="auto"/>
              <w:ind w:left="29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EC177" w14:textId="77777777" w:rsidR="002C4BC2" w:rsidRPr="00BC7D20" w:rsidRDefault="002C4BC2" w:rsidP="002C4BC2">
            <w:pPr>
              <w:spacing w:line="256" w:lineRule="auto"/>
              <w:ind w:left="29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50BF4FC3" w14:textId="1830D104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37EBFC" w14:textId="276CF968" w:rsidR="002C4BC2" w:rsidRPr="00BC7D20" w:rsidRDefault="002C4BC2" w:rsidP="002C4BC2">
            <w:pPr>
              <w:spacing w:line="256" w:lineRule="auto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26.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7967F07A" w14:textId="6ACE3980" w:rsidR="002C4BC2" w:rsidRPr="00BC7D20" w:rsidRDefault="002C4BC2" w:rsidP="002C4BC2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Pasek szeroki skórzany do spodni lub spódnicy w kolorze brązowym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2381706F" w14:textId="77777777" w:rsidR="002C4BC2" w:rsidRPr="00BC7D20" w:rsidRDefault="002C4BC2" w:rsidP="002C4BC2">
            <w:pPr>
              <w:spacing w:line="256" w:lineRule="auto"/>
              <w:ind w:left="29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C30C65" w14:textId="0D5F9CBA" w:rsidR="002C4BC2" w:rsidRPr="00BC7D20" w:rsidRDefault="007A3C33" w:rsidP="007A3C33">
            <w:pPr>
              <w:spacing w:line="256" w:lineRule="auto"/>
              <w:ind w:left="29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8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58DC2" w14:textId="77777777" w:rsidR="002C4BC2" w:rsidRPr="00BC7D20" w:rsidRDefault="002C4BC2" w:rsidP="002C4BC2">
            <w:pPr>
              <w:spacing w:line="256" w:lineRule="auto"/>
              <w:ind w:left="29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27F7D" w14:textId="77777777" w:rsidR="002C4BC2" w:rsidRPr="00BC7D20" w:rsidRDefault="002C4BC2" w:rsidP="002C4BC2">
            <w:pPr>
              <w:spacing w:line="256" w:lineRule="auto"/>
              <w:ind w:left="29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CF57AD" w14:textId="77777777" w:rsidR="002C4BC2" w:rsidRPr="00BC7D20" w:rsidRDefault="002C4BC2" w:rsidP="002C4BC2">
            <w:pPr>
              <w:spacing w:line="256" w:lineRule="auto"/>
              <w:ind w:left="29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35DCA" w14:textId="77777777" w:rsidR="002C4BC2" w:rsidRPr="00BC7D20" w:rsidRDefault="002C4BC2" w:rsidP="002C4BC2">
            <w:pPr>
              <w:spacing w:line="256" w:lineRule="auto"/>
              <w:ind w:left="29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16A7DF8F" w14:textId="5311F555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9571C4" w14:textId="1AA8C8C0" w:rsidR="002C4BC2" w:rsidRPr="00BC7D20" w:rsidRDefault="002C4BC2" w:rsidP="002C4BC2">
            <w:pPr>
              <w:spacing w:line="256" w:lineRule="auto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27.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5663DA35" w14:textId="79603CDF" w:rsidR="002C4BC2" w:rsidRPr="00BC7D20" w:rsidRDefault="002C4BC2" w:rsidP="002C4BC2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 xml:space="preserve">Skarpety przejściowe </w:t>
            </w:r>
            <w:proofErr w:type="spellStart"/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termoaktywne</w:t>
            </w:r>
            <w:proofErr w:type="spellEnd"/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 xml:space="preserve"> w kolorze oliwkowym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4FB71272" w14:textId="77777777" w:rsidR="002C4BC2" w:rsidRPr="00BC7D20" w:rsidRDefault="002C4BC2" w:rsidP="002C4BC2">
            <w:pPr>
              <w:spacing w:line="256" w:lineRule="auto"/>
              <w:ind w:left="22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para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4B8E89" w14:textId="7BDDDE5E" w:rsidR="002C4BC2" w:rsidRPr="00BC7D20" w:rsidRDefault="007A3C33" w:rsidP="007A3C33">
            <w:pPr>
              <w:spacing w:line="256" w:lineRule="auto"/>
              <w:ind w:left="22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29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11423" w14:textId="77777777" w:rsidR="002C4BC2" w:rsidRPr="00BC7D20" w:rsidRDefault="002C4BC2" w:rsidP="002C4BC2">
            <w:pPr>
              <w:spacing w:line="256" w:lineRule="auto"/>
              <w:ind w:left="2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2AEC2" w14:textId="77777777" w:rsidR="002C4BC2" w:rsidRPr="00BC7D20" w:rsidRDefault="002C4BC2" w:rsidP="002C4BC2">
            <w:pPr>
              <w:spacing w:line="256" w:lineRule="auto"/>
              <w:ind w:left="2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DADBE" w14:textId="77777777" w:rsidR="002C4BC2" w:rsidRPr="00BC7D20" w:rsidRDefault="002C4BC2" w:rsidP="002C4BC2">
            <w:pPr>
              <w:spacing w:line="256" w:lineRule="auto"/>
              <w:ind w:left="2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F597F" w14:textId="77777777" w:rsidR="002C4BC2" w:rsidRPr="00BC7D20" w:rsidRDefault="002C4BC2" w:rsidP="002C4BC2">
            <w:pPr>
              <w:spacing w:line="256" w:lineRule="auto"/>
              <w:ind w:left="2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45E72B9C" w14:textId="47192033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A623C" w14:textId="582A298B" w:rsidR="002C4BC2" w:rsidRPr="00BC7D20" w:rsidRDefault="002C4BC2" w:rsidP="002C4BC2">
            <w:pPr>
              <w:spacing w:line="256" w:lineRule="auto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28.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413836DC" w14:textId="31573D6D" w:rsidR="002C4BC2" w:rsidRPr="00BC7D20" w:rsidRDefault="002C4BC2" w:rsidP="002C4BC2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 xml:space="preserve">Skarpety zimowe </w:t>
            </w:r>
            <w:proofErr w:type="spellStart"/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termoaktywne</w:t>
            </w:r>
            <w:proofErr w:type="spellEnd"/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 xml:space="preserve"> w kolorze oliwkowym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249D5B75" w14:textId="77777777" w:rsidR="002C4BC2" w:rsidRPr="00BC7D20" w:rsidRDefault="002C4BC2" w:rsidP="002C4BC2">
            <w:pPr>
              <w:spacing w:line="256" w:lineRule="auto"/>
              <w:ind w:left="14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para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CA608F" w14:textId="2A73CD41" w:rsidR="002C4BC2" w:rsidRPr="00BC7D20" w:rsidRDefault="007A3C33" w:rsidP="007A3C33">
            <w:pPr>
              <w:spacing w:line="256" w:lineRule="auto"/>
              <w:ind w:left="14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27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4B5FE" w14:textId="77777777" w:rsidR="002C4BC2" w:rsidRPr="00BC7D20" w:rsidRDefault="002C4BC2" w:rsidP="002C4BC2">
            <w:pPr>
              <w:spacing w:line="256" w:lineRule="auto"/>
              <w:ind w:left="14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24F28" w14:textId="77777777" w:rsidR="002C4BC2" w:rsidRPr="00BC7D20" w:rsidRDefault="002C4BC2" w:rsidP="002C4BC2">
            <w:pPr>
              <w:spacing w:line="256" w:lineRule="auto"/>
              <w:ind w:left="14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50DCF" w14:textId="77777777" w:rsidR="002C4BC2" w:rsidRPr="00BC7D20" w:rsidRDefault="002C4BC2" w:rsidP="002C4BC2">
            <w:pPr>
              <w:spacing w:line="256" w:lineRule="auto"/>
              <w:ind w:left="14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F8A67" w14:textId="77777777" w:rsidR="002C4BC2" w:rsidRPr="00BC7D20" w:rsidRDefault="002C4BC2" w:rsidP="002C4BC2">
            <w:pPr>
              <w:spacing w:line="256" w:lineRule="auto"/>
              <w:ind w:left="14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5358F881" w14:textId="0A0D60D8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C3103" w14:textId="64889163" w:rsidR="002C4BC2" w:rsidRPr="00BC7D20" w:rsidRDefault="002C4BC2" w:rsidP="002C4BC2">
            <w:pPr>
              <w:spacing w:line="256" w:lineRule="auto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29.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5080DB75" w14:textId="5EF1CB35" w:rsidR="002C4BC2" w:rsidRPr="00BC7D20" w:rsidRDefault="002C4BC2" w:rsidP="002C4BC2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Półbuty codzienne damskie i męskie w kolorze oliwkowym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7A7004E5" w14:textId="77777777" w:rsidR="002C4BC2" w:rsidRPr="00BC7D20" w:rsidRDefault="002C4BC2" w:rsidP="002C4BC2">
            <w:pPr>
              <w:spacing w:line="256" w:lineRule="auto"/>
              <w:ind w:left="22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para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78CCE3" w14:textId="776FEC26" w:rsidR="002C4BC2" w:rsidRPr="00BC7D20" w:rsidRDefault="007A3C33" w:rsidP="007A3C33">
            <w:pPr>
              <w:spacing w:line="256" w:lineRule="auto"/>
              <w:ind w:left="22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30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AF260" w14:textId="77777777" w:rsidR="002C4BC2" w:rsidRPr="00BC7D20" w:rsidRDefault="002C4BC2" w:rsidP="002C4BC2">
            <w:pPr>
              <w:spacing w:line="256" w:lineRule="auto"/>
              <w:ind w:left="2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49144" w14:textId="77777777" w:rsidR="002C4BC2" w:rsidRPr="00BC7D20" w:rsidRDefault="002C4BC2" w:rsidP="002C4BC2">
            <w:pPr>
              <w:spacing w:line="256" w:lineRule="auto"/>
              <w:ind w:left="2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906A0" w14:textId="77777777" w:rsidR="002C4BC2" w:rsidRPr="00BC7D20" w:rsidRDefault="002C4BC2" w:rsidP="002C4BC2">
            <w:pPr>
              <w:spacing w:line="256" w:lineRule="auto"/>
              <w:ind w:left="2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FFEE5" w14:textId="77777777" w:rsidR="002C4BC2" w:rsidRPr="00BC7D20" w:rsidRDefault="002C4BC2" w:rsidP="002C4BC2">
            <w:pPr>
              <w:spacing w:line="256" w:lineRule="auto"/>
              <w:ind w:left="22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1A59D986" w14:textId="393257B5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36EFE" w14:textId="01D9F83F" w:rsidR="002C4BC2" w:rsidRPr="00BC7D20" w:rsidRDefault="002C4BC2" w:rsidP="002C4BC2">
            <w:pPr>
              <w:spacing w:line="256" w:lineRule="auto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30.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1742571D" w14:textId="4EFF35AA" w:rsidR="002C4BC2" w:rsidRPr="00BC7D20" w:rsidRDefault="002C4BC2" w:rsidP="002C4BC2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Trzewiki ocieplane z membraną w kolorze oliwkowym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6714BCBD" w14:textId="77777777" w:rsidR="002C4BC2" w:rsidRPr="00BC7D20" w:rsidRDefault="002C4BC2" w:rsidP="002C4BC2">
            <w:pPr>
              <w:spacing w:line="256" w:lineRule="auto"/>
              <w:ind w:left="14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para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998A42" w14:textId="313B0D1A" w:rsidR="002C4BC2" w:rsidRPr="00BC7D20" w:rsidRDefault="007A3C33" w:rsidP="007A3C33">
            <w:pPr>
              <w:spacing w:line="256" w:lineRule="auto"/>
              <w:ind w:left="14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D2D52" w14:textId="77777777" w:rsidR="002C4BC2" w:rsidRPr="00BC7D20" w:rsidRDefault="002C4BC2" w:rsidP="002C4BC2">
            <w:pPr>
              <w:spacing w:line="256" w:lineRule="auto"/>
              <w:ind w:left="14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2C3E3" w14:textId="77777777" w:rsidR="002C4BC2" w:rsidRPr="00BC7D20" w:rsidRDefault="002C4BC2" w:rsidP="002C4BC2">
            <w:pPr>
              <w:spacing w:line="256" w:lineRule="auto"/>
              <w:ind w:left="14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B7D4A" w14:textId="77777777" w:rsidR="002C4BC2" w:rsidRPr="00BC7D20" w:rsidRDefault="002C4BC2" w:rsidP="002C4BC2">
            <w:pPr>
              <w:spacing w:line="256" w:lineRule="auto"/>
              <w:ind w:left="14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2651C" w14:textId="77777777" w:rsidR="002C4BC2" w:rsidRPr="00BC7D20" w:rsidRDefault="002C4BC2" w:rsidP="002C4BC2">
            <w:pPr>
              <w:spacing w:line="256" w:lineRule="auto"/>
              <w:ind w:left="14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1A9A7455" w14:textId="0B4DCC3A" w:rsidTr="002C4BC2">
        <w:trPr>
          <w:trHeight w:val="284"/>
        </w:trPr>
        <w:tc>
          <w:tcPr>
            <w:tcW w:w="5000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7C2309" w14:textId="2C2B93A5" w:rsidR="002C4BC2" w:rsidRPr="002C4BC2" w:rsidRDefault="002C4BC2" w:rsidP="002C4BC2">
            <w:pPr>
              <w:jc w:val="center"/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</w:pPr>
            <w:r w:rsidRPr="002C4BC2">
              <w:rPr>
                <w:rFonts w:ascii="Arial" w:hAnsi="Arial" w:cs="Arial"/>
                <w:b/>
                <w:bCs/>
                <w:color w:val="000000"/>
                <w:kern w:val="2"/>
                <w:sz w:val="18"/>
                <w:szCs w:val="18"/>
              </w:rPr>
              <w:t>Oznaki służbowe</w:t>
            </w:r>
          </w:p>
        </w:tc>
      </w:tr>
      <w:tr w:rsidR="002C4BC2" w:rsidRPr="00BC7D20" w14:paraId="759677D8" w14:textId="5558DDD2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D5E0C" w14:textId="5B0744A5" w:rsidR="002C4BC2" w:rsidRPr="00BC7D20" w:rsidRDefault="002C4BC2" w:rsidP="002C4BC2">
            <w:pPr>
              <w:spacing w:line="256" w:lineRule="auto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lastRenderedPageBreak/>
              <w:t>31.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326DB15A" w14:textId="05E8CF9C" w:rsidR="002C4BC2" w:rsidRPr="00BC7D20" w:rsidRDefault="002C4BC2" w:rsidP="002C4BC2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Oznaki noszone na klapach marynarki do munduru wyjściowego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3539A6AF" w14:textId="77777777" w:rsidR="002C4BC2" w:rsidRPr="00BC7D20" w:rsidRDefault="002C4BC2" w:rsidP="002C4BC2">
            <w:pPr>
              <w:spacing w:line="256" w:lineRule="auto"/>
              <w:ind w:left="14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BC4B02" w14:textId="41726554" w:rsidR="002C4BC2" w:rsidRPr="00BC7D20" w:rsidRDefault="007A3C33" w:rsidP="007A3C33">
            <w:pPr>
              <w:spacing w:line="256" w:lineRule="auto"/>
              <w:ind w:left="14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4D644" w14:textId="77777777" w:rsidR="002C4BC2" w:rsidRPr="00BC7D20" w:rsidRDefault="002C4BC2" w:rsidP="002C4BC2">
            <w:pPr>
              <w:spacing w:line="256" w:lineRule="auto"/>
              <w:ind w:left="14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A5786" w14:textId="77777777" w:rsidR="002C4BC2" w:rsidRPr="00BC7D20" w:rsidRDefault="002C4BC2" w:rsidP="002C4BC2">
            <w:pPr>
              <w:spacing w:line="256" w:lineRule="auto"/>
              <w:ind w:left="14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29B0D" w14:textId="77777777" w:rsidR="002C4BC2" w:rsidRPr="00BC7D20" w:rsidRDefault="002C4BC2" w:rsidP="002C4BC2">
            <w:pPr>
              <w:spacing w:line="256" w:lineRule="auto"/>
              <w:ind w:left="14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332CB" w14:textId="77777777" w:rsidR="002C4BC2" w:rsidRPr="00BC7D20" w:rsidRDefault="002C4BC2" w:rsidP="002C4BC2">
            <w:pPr>
              <w:spacing w:line="256" w:lineRule="auto"/>
              <w:ind w:left="14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787A9134" w14:textId="20004CE5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AE9972" w14:textId="0E2A5EA5" w:rsidR="002C4BC2" w:rsidRPr="00BC7D20" w:rsidRDefault="002C4BC2" w:rsidP="002C4BC2">
            <w:pPr>
              <w:spacing w:line="256" w:lineRule="auto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32.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28809DDE" w14:textId="223423A9" w:rsidR="002C4BC2" w:rsidRPr="00BC7D20" w:rsidRDefault="002C4BC2" w:rsidP="002C4BC2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Oznaki noszone nad lewą kieszenią koszuli *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693525FD" w14:textId="77777777" w:rsidR="002C4BC2" w:rsidRPr="00BC7D20" w:rsidRDefault="002C4BC2" w:rsidP="002C4BC2">
            <w:pPr>
              <w:spacing w:line="256" w:lineRule="auto"/>
              <w:ind w:left="14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FF3AAB" w14:textId="6B633CDA" w:rsidR="002C4BC2" w:rsidRPr="00BC7D20" w:rsidRDefault="007A3C33" w:rsidP="007A3C33">
            <w:pPr>
              <w:spacing w:line="256" w:lineRule="auto"/>
              <w:ind w:left="14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10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DBF1D" w14:textId="77777777" w:rsidR="002C4BC2" w:rsidRPr="00BC7D20" w:rsidRDefault="002C4BC2" w:rsidP="002C4BC2">
            <w:pPr>
              <w:spacing w:line="256" w:lineRule="auto"/>
              <w:ind w:left="14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F41A1" w14:textId="77777777" w:rsidR="002C4BC2" w:rsidRPr="00BC7D20" w:rsidRDefault="002C4BC2" w:rsidP="002C4BC2">
            <w:pPr>
              <w:spacing w:line="256" w:lineRule="auto"/>
              <w:ind w:left="14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2BB0B" w14:textId="77777777" w:rsidR="002C4BC2" w:rsidRPr="00BC7D20" w:rsidRDefault="002C4BC2" w:rsidP="002C4BC2">
            <w:pPr>
              <w:spacing w:line="256" w:lineRule="auto"/>
              <w:ind w:left="14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E6446" w14:textId="77777777" w:rsidR="002C4BC2" w:rsidRPr="00BC7D20" w:rsidRDefault="002C4BC2" w:rsidP="002C4BC2">
            <w:pPr>
              <w:spacing w:line="256" w:lineRule="auto"/>
              <w:ind w:left="14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246B705E" w14:textId="56F98BA6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C1853E" w14:textId="0A7D9BBD" w:rsidR="002C4BC2" w:rsidRPr="00BC7D20" w:rsidRDefault="002C4BC2" w:rsidP="002C4BC2">
            <w:pPr>
              <w:spacing w:line="256" w:lineRule="auto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33.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" w:type="dxa"/>
              <w:left w:w="77" w:type="dxa"/>
              <w:bottom w:w="0" w:type="dxa"/>
              <w:right w:w="115" w:type="dxa"/>
            </w:tcMar>
            <w:hideMark/>
          </w:tcPr>
          <w:p w14:paraId="112164FD" w14:textId="21FC03B0" w:rsidR="002C4BC2" w:rsidRPr="00BC7D20" w:rsidRDefault="002C4BC2" w:rsidP="002C4BC2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Naszywka „Lasy Państwowe”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" w:type="dxa"/>
              <w:left w:w="77" w:type="dxa"/>
              <w:bottom w:w="0" w:type="dxa"/>
              <w:right w:w="115" w:type="dxa"/>
            </w:tcMar>
            <w:hideMark/>
          </w:tcPr>
          <w:p w14:paraId="492C035E" w14:textId="77777777" w:rsidR="002C4BC2" w:rsidRPr="00BC7D20" w:rsidRDefault="002C4BC2" w:rsidP="002C4BC2">
            <w:pPr>
              <w:spacing w:line="256" w:lineRule="auto"/>
              <w:ind w:left="51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8A1599" w14:textId="592259BA" w:rsidR="002C4BC2" w:rsidRPr="00BC7D20" w:rsidRDefault="007A3C33" w:rsidP="007A3C33">
            <w:pPr>
              <w:spacing w:line="256" w:lineRule="auto"/>
              <w:ind w:left="51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DB3C1" w14:textId="77777777" w:rsidR="002C4BC2" w:rsidRPr="00BC7D20" w:rsidRDefault="002C4BC2" w:rsidP="002C4BC2">
            <w:pPr>
              <w:spacing w:line="256" w:lineRule="auto"/>
              <w:ind w:left="51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AF878" w14:textId="77777777" w:rsidR="002C4BC2" w:rsidRPr="00BC7D20" w:rsidRDefault="002C4BC2" w:rsidP="002C4BC2">
            <w:pPr>
              <w:spacing w:line="256" w:lineRule="auto"/>
              <w:ind w:left="51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F3E50" w14:textId="77777777" w:rsidR="002C4BC2" w:rsidRPr="00BC7D20" w:rsidRDefault="002C4BC2" w:rsidP="002C4BC2">
            <w:pPr>
              <w:spacing w:line="256" w:lineRule="auto"/>
              <w:ind w:left="51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B66930" w14:textId="77777777" w:rsidR="002C4BC2" w:rsidRPr="00BC7D20" w:rsidRDefault="002C4BC2" w:rsidP="002C4BC2">
            <w:pPr>
              <w:spacing w:line="256" w:lineRule="auto"/>
              <w:ind w:left="51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35212FFC" w14:textId="0CEE4662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52D176" w14:textId="0FCC5331" w:rsidR="002C4BC2" w:rsidRPr="00BC7D20" w:rsidRDefault="002C4BC2" w:rsidP="002C4BC2">
            <w:pPr>
              <w:spacing w:line="256" w:lineRule="auto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34.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" w:type="dxa"/>
              <w:left w:w="77" w:type="dxa"/>
              <w:bottom w:w="0" w:type="dxa"/>
              <w:right w:w="115" w:type="dxa"/>
            </w:tcMar>
            <w:hideMark/>
          </w:tcPr>
          <w:p w14:paraId="48C27B33" w14:textId="026801B4" w:rsidR="002C4BC2" w:rsidRPr="00BC7D20" w:rsidRDefault="002C4BC2" w:rsidP="002C4BC2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Naszywka „Straż Leśna”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" w:type="dxa"/>
              <w:left w:w="77" w:type="dxa"/>
              <w:bottom w:w="0" w:type="dxa"/>
              <w:right w:w="115" w:type="dxa"/>
            </w:tcMar>
            <w:hideMark/>
          </w:tcPr>
          <w:p w14:paraId="67FD1E14" w14:textId="77777777" w:rsidR="002C4BC2" w:rsidRPr="00BC7D20" w:rsidRDefault="002C4BC2" w:rsidP="002C4BC2">
            <w:pPr>
              <w:spacing w:line="256" w:lineRule="auto"/>
              <w:ind w:left="51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77DB33" w14:textId="15D90904" w:rsidR="002C4BC2" w:rsidRPr="00BC7D20" w:rsidRDefault="007A3C33" w:rsidP="007A3C33">
            <w:pPr>
              <w:spacing w:line="256" w:lineRule="auto"/>
              <w:ind w:left="51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D74F2" w14:textId="77777777" w:rsidR="002C4BC2" w:rsidRPr="00BC7D20" w:rsidRDefault="002C4BC2" w:rsidP="002C4BC2">
            <w:pPr>
              <w:spacing w:line="256" w:lineRule="auto"/>
              <w:ind w:left="51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DBCB3" w14:textId="77777777" w:rsidR="002C4BC2" w:rsidRPr="00BC7D20" w:rsidRDefault="002C4BC2" w:rsidP="002C4BC2">
            <w:pPr>
              <w:spacing w:line="256" w:lineRule="auto"/>
              <w:ind w:left="51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EDF51" w14:textId="77777777" w:rsidR="002C4BC2" w:rsidRPr="00BC7D20" w:rsidRDefault="002C4BC2" w:rsidP="002C4BC2">
            <w:pPr>
              <w:spacing w:line="256" w:lineRule="auto"/>
              <w:ind w:left="51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9E55D" w14:textId="77777777" w:rsidR="002C4BC2" w:rsidRPr="00BC7D20" w:rsidRDefault="002C4BC2" w:rsidP="002C4BC2">
            <w:pPr>
              <w:spacing w:line="256" w:lineRule="auto"/>
              <w:ind w:left="51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7102071E" w14:textId="180110CE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7D6E6" w14:textId="2CA034C0" w:rsidR="002C4BC2" w:rsidRPr="00BC7D20" w:rsidRDefault="002C4BC2" w:rsidP="002C4BC2">
            <w:pPr>
              <w:spacing w:line="256" w:lineRule="auto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35.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" w:type="dxa"/>
              <w:left w:w="77" w:type="dxa"/>
              <w:bottom w:w="0" w:type="dxa"/>
              <w:right w:w="115" w:type="dxa"/>
            </w:tcMar>
            <w:hideMark/>
          </w:tcPr>
          <w:p w14:paraId="553AA525" w14:textId="513A7780" w:rsidR="002C4BC2" w:rsidRPr="00BC7D20" w:rsidRDefault="002C4BC2" w:rsidP="002C4BC2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Godło leśników do czapki do munduru wyjściowego**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" w:type="dxa"/>
              <w:left w:w="77" w:type="dxa"/>
              <w:bottom w:w="0" w:type="dxa"/>
              <w:right w:w="115" w:type="dxa"/>
            </w:tcMar>
            <w:hideMark/>
          </w:tcPr>
          <w:p w14:paraId="45DE6B09" w14:textId="77777777" w:rsidR="002C4BC2" w:rsidRPr="00BC7D20" w:rsidRDefault="002C4BC2" w:rsidP="002C4BC2">
            <w:pPr>
              <w:spacing w:line="256" w:lineRule="auto"/>
              <w:ind w:left="51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BD1602" w14:textId="423BAD21" w:rsidR="002C4BC2" w:rsidRPr="00BC7D20" w:rsidRDefault="007A3C33" w:rsidP="007A3C33">
            <w:pPr>
              <w:spacing w:line="256" w:lineRule="auto"/>
              <w:ind w:left="51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A08E2" w14:textId="77777777" w:rsidR="002C4BC2" w:rsidRPr="00BC7D20" w:rsidRDefault="002C4BC2" w:rsidP="002C4BC2">
            <w:pPr>
              <w:spacing w:line="256" w:lineRule="auto"/>
              <w:ind w:left="51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F1050" w14:textId="77777777" w:rsidR="002C4BC2" w:rsidRPr="00BC7D20" w:rsidRDefault="002C4BC2" w:rsidP="002C4BC2">
            <w:pPr>
              <w:spacing w:line="256" w:lineRule="auto"/>
              <w:ind w:left="51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E7783" w14:textId="77777777" w:rsidR="002C4BC2" w:rsidRPr="00BC7D20" w:rsidRDefault="002C4BC2" w:rsidP="002C4BC2">
            <w:pPr>
              <w:spacing w:line="256" w:lineRule="auto"/>
              <w:ind w:left="51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BE424" w14:textId="77777777" w:rsidR="002C4BC2" w:rsidRPr="00BC7D20" w:rsidRDefault="002C4BC2" w:rsidP="002C4BC2">
            <w:pPr>
              <w:spacing w:line="256" w:lineRule="auto"/>
              <w:ind w:left="51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2C4BC2" w:rsidRPr="00BC7D20" w14:paraId="4A24DD0F" w14:textId="741BDCD1" w:rsidTr="007A3C33">
        <w:trPr>
          <w:trHeight w:val="284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6596F4" w14:textId="41C71803" w:rsidR="002C4BC2" w:rsidRPr="00BC7D20" w:rsidRDefault="002C4BC2" w:rsidP="002C4BC2">
            <w:pPr>
              <w:spacing w:line="256" w:lineRule="auto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36.</w:t>
            </w:r>
          </w:p>
        </w:tc>
        <w:tc>
          <w:tcPr>
            <w:tcW w:w="29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" w:type="dxa"/>
              <w:left w:w="77" w:type="dxa"/>
              <w:bottom w:w="0" w:type="dxa"/>
              <w:right w:w="115" w:type="dxa"/>
            </w:tcMar>
            <w:hideMark/>
          </w:tcPr>
          <w:p w14:paraId="75D7F32C" w14:textId="3F7AFF82" w:rsidR="002C4BC2" w:rsidRPr="00BC7D20" w:rsidRDefault="002C4BC2" w:rsidP="002C4BC2">
            <w:pPr>
              <w:spacing w:line="256" w:lineRule="auto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Gałązka modrzewiowa do kapelusza do munduru wyjściowego***</w:t>
            </w:r>
          </w:p>
        </w:tc>
        <w:tc>
          <w:tcPr>
            <w:tcW w:w="2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" w:type="dxa"/>
              <w:left w:w="77" w:type="dxa"/>
              <w:bottom w:w="0" w:type="dxa"/>
              <w:right w:w="115" w:type="dxa"/>
            </w:tcMar>
            <w:hideMark/>
          </w:tcPr>
          <w:p w14:paraId="7898CC4D" w14:textId="77777777" w:rsidR="002C4BC2" w:rsidRPr="00BC7D20" w:rsidRDefault="002C4BC2" w:rsidP="002C4BC2">
            <w:pPr>
              <w:spacing w:line="256" w:lineRule="auto"/>
              <w:ind w:left="58"/>
              <w:jc w:val="center"/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</w:pPr>
            <w:r w:rsidRPr="00BC7D20">
              <w:rPr>
                <w:rFonts w:ascii="Arial" w:hAnsi="Arial" w:cs="Arial"/>
                <w:color w:val="000000"/>
                <w:kern w:val="2"/>
                <w:sz w:val="18"/>
                <w:szCs w:val="18"/>
              </w:rPr>
              <w:t>szt.</w:t>
            </w: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E2A6C7" w14:textId="066D9A31" w:rsidR="002C4BC2" w:rsidRPr="00BC7D20" w:rsidRDefault="007A3C33" w:rsidP="007A3C33">
            <w:pPr>
              <w:spacing w:line="256" w:lineRule="auto"/>
              <w:ind w:left="58"/>
              <w:jc w:val="center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  <w:t>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E2645" w14:textId="77777777" w:rsidR="002C4BC2" w:rsidRPr="00BC7D20" w:rsidRDefault="002C4BC2" w:rsidP="002C4BC2">
            <w:pPr>
              <w:spacing w:line="256" w:lineRule="auto"/>
              <w:ind w:left="58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E370D" w14:textId="0D8B52D9" w:rsidR="002C4BC2" w:rsidRPr="00BC7D20" w:rsidRDefault="002C4BC2" w:rsidP="002C4BC2">
            <w:pPr>
              <w:spacing w:line="256" w:lineRule="auto"/>
              <w:ind w:left="58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3306A" w14:textId="77777777" w:rsidR="002C4BC2" w:rsidRPr="00BC7D20" w:rsidRDefault="002C4BC2" w:rsidP="002C4BC2">
            <w:pPr>
              <w:spacing w:line="256" w:lineRule="auto"/>
              <w:ind w:left="58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54153" w14:textId="77777777" w:rsidR="002C4BC2" w:rsidRPr="00BC7D20" w:rsidRDefault="002C4BC2" w:rsidP="002C4BC2">
            <w:pPr>
              <w:spacing w:line="256" w:lineRule="auto"/>
              <w:ind w:left="58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7A3C33" w:rsidRPr="00BC7D20" w14:paraId="61384CCA" w14:textId="77777777" w:rsidTr="007A3C33">
        <w:trPr>
          <w:trHeight w:val="284"/>
        </w:trPr>
        <w:tc>
          <w:tcPr>
            <w:tcW w:w="4351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E02000" w14:textId="6F69ED2B" w:rsidR="007A3C33" w:rsidRPr="002C4BC2" w:rsidRDefault="007A3C33" w:rsidP="002C4BC2">
            <w:pPr>
              <w:spacing w:line="256" w:lineRule="auto"/>
              <w:ind w:left="58"/>
              <w:jc w:val="right"/>
              <w:rPr>
                <w:rFonts w:ascii="Arial" w:eastAsia="Calibri" w:hAnsi="Arial" w:cs="Arial"/>
                <w:b/>
                <w:bCs/>
                <w:color w:val="000000"/>
                <w:kern w:val="2"/>
                <w:sz w:val="18"/>
                <w:szCs w:val="18"/>
              </w:rPr>
            </w:pPr>
            <w:r w:rsidRPr="002C4BC2">
              <w:rPr>
                <w:rFonts w:ascii="Arial" w:eastAsia="Calibri" w:hAnsi="Arial" w:cs="Arial"/>
                <w:b/>
                <w:bCs/>
                <w:color w:val="000000"/>
                <w:kern w:val="2"/>
                <w:sz w:val="18"/>
                <w:szCs w:val="18"/>
              </w:rPr>
              <w:t>RAZEM NETTO:</w:t>
            </w:r>
          </w:p>
        </w:tc>
        <w:tc>
          <w:tcPr>
            <w:tcW w:w="64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9052D" w14:textId="77777777" w:rsidR="007A3C33" w:rsidRPr="00BC7D20" w:rsidRDefault="007A3C33" w:rsidP="002C4BC2">
            <w:pPr>
              <w:spacing w:line="256" w:lineRule="auto"/>
              <w:ind w:left="58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  <w:tr w:rsidR="007A3C33" w:rsidRPr="00BC7D20" w14:paraId="19FB305A" w14:textId="77777777" w:rsidTr="007A3C33">
        <w:trPr>
          <w:trHeight w:val="284"/>
        </w:trPr>
        <w:tc>
          <w:tcPr>
            <w:tcW w:w="4351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601F0" w14:textId="646E7763" w:rsidR="007A3C33" w:rsidRPr="002C4BC2" w:rsidRDefault="007A3C33" w:rsidP="002C4BC2">
            <w:pPr>
              <w:spacing w:line="256" w:lineRule="auto"/>
              <w:ind w:left="58"/>
              <w:jc w:val="right"/>
              <w:rPr>
                <w:rFonts w:ascii="Arial" w:eastAsia="Calibri" w:hAnsi="Arial" w:cs="Arial"/>
                <w:b/>
                <w:bCs/>
                <w:color w:val="000000"/>
                <w:kern w:val="2"/>
                <w:sz w:val="18"/>
                <w:szCs w:val="18"/>
              </w:rPr>
            </w:pPr>
            <w:r w:rsidRPr="002C4BC2">
              <w:rPr>
                <w:rFonts w:ascii="Arial" w:eastAsia="Calibri" w:hAnsi="Arial" w:cs="Arial"/>
                <w:b/>
                <w:bCs/>
                <w:color w:val="000000"/>
                <w:kern w:val="2"/>
                <w:sz w:val="18"/>
                <w:szCs w:val="18"/>
              </w:rPr>
              <w:t>RAZEM BRUTTTO:</w:t>
            </w:r>
          </w:p>
        </w:tc>
        <w:tc>
          <w:tcPr>
            <w:tcW w:w="64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09C5EF" w14:textId="77777777" w:rsidR="007A3C33" w:rsidRPr="00BC7D20" w:rsidRDefault="007A3C33" w:rsidP="002C4BC2">
            <w:pPr>
              <w:spacing w:line="256" w:lineRule="auto"/>
              <w:ind w:left="58"/>
              <w:rPr>
                <w:rFonts w:ascii="Arial" w:eastAsia="Calibri" w:hAnsi="Arial" w:cs="Arial"/>
                <w:color w:val="000000"/>
                <w:kern w:val="2"/>
                <w:sz w:val="18"/>
                <w:szCs w:val="18"/>
              </w:rPr>
            </w:pPr>
          </w:p>
        </w:tc>
      </w:tr>
    </w:tbl>
    <w:p w14:paraId="5134F4B8" w14:textId="7F5E0360" w:rsidR="00671787" w:rsidRPr="007A3C33" w:rsidRDefault="00671787" w:rsidP="00671787">
      <w:pPr>
        <w:pStyle w:val="Akapitzlist"/>
        <w:numPr>
          <w:ilvl w:val="0"/>
          <w:numId w:val="138"/>
        </w:numPr>
        <w:spacing w:before="120"/>
        <w:ind w:left="426"/>
        <w:jc w:val="both"/>
        <w:rPr>
          <w:rFonts w:ascii="Cambria" w:hAnsi="Cambria" w:cs="Arial"/>
          <w:b/>
          <w:sz w:val="22"/>
          <w:szCs w:val="22"/>
        </w:rPr>
      </w:pPr>
      <w:r w:rsidRPr="007A3C33">
        <w:rPr>
          <w:rFonts w:ascii="Cambria" w:hAnsi="Cambria" w:cs="Arial"/>
          <w:b/>
          <w:sz w:val="22"/>
          <w:szCs w:val="22"/>
        </w:rPr>
        <w:t xml:space="preserve">Oświadczamy, że </w:t>
      </w:r>
      <w:r w:rsidR="007250C2" w:rsidRPr="007A3C33">
        <w:rPr>
          <w:rFonts w:ascii="Cambria" w:hAnsi="Cambria" w:cs="Arial"/>
          <w:b/>
          <w:sz w:val="22"/>
          <w:szCs w:val="22"/>
        </w:rPr>
        <w:t xml:space="preserve">posiadamy </w:t>
      </w:r>
      <w:r w:rsidRPr="007A3C33">
        <w:rPr>
          <w:rFonts w:ascii="Cambria" w:hAnsi="Cambria" w:cs="Arial"/>
          <w:b/>
          <w:sz w:val="22"/>
          <w:szCs w:val="22"/>
        </w:rPr>
        <w:t xml:space="preserve">punkt wydawania </w:t>
      </w:r>
      <w:proofErr w:type="spellStart"/>
      <w:r w:rsidRPr="007A3C33">
        <w:rPr>
          <w:rFonts w:ascii="Cambria" w:hAnsi="Cambria" w:cs="Arial"/>
          <w:b/>
          <w:sz w:val="22"/>
          <w:szCs w:val="22"/>
        </w:rPr>
        <w:t>sortów</w:t>
      </w:r>
      <w:proofErr w:type="spellEnd"/>
      <w:r w:rsidRPr="007A3C33">
        <w:rPr>
          <w:rFonts w:ascii="Cambria" w:hAnsi="Cambria" w:cs="Arial"/>
          <w:b/>
          <w:sz w:val="22"/>
          <w:szCs w:val="22"/>
        </w:rPr>
        <w:t xml:space="preserve"> </w:t>
      </w:r>
      <w:r w:rsidR="007250C2" w:rsidRPr="007A3C33">
        <w:rPr>
          <w:rFonts w:ascii="Cambria" w:hAnsi="Cambria" w:cs="Arial"/>
          <w:b/>
          <w:sz w:val="22"/>
          <w:szCs w:val="22"/>
        </w:rPr>
        <w:t>oddalony nie więcej niż 50 km od siedziby zamawiającego/ dostarczymy asortyment do siedziby Zamawiającego na zasadach opisanych w specyfikacji warunków zamówienia*</w:t>
      </w:r>
    </w:p>
    <w:p w14:paraId="67EC477A" w14:textId="42A4927C" w:rsidR="00671787" w:rsidRDefault="00671787" w:rsidP="00671787">
      <w:pPr>
        <w:pStyle w:val="Akapitzlist"/>
        <w:numPr>
          <w:ilvl w:val="0"/>
          <w:numId w:val="138"/>
        </w:numPr>
        <w:spacing w:before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671787">
        <w:rPr>
          <w:rFonts w:ascii="Cambria" w:hAnsi="Cambria" w:cs="Arial"/>
          <w:bCs/>
          <w:sz w:val="22"/>
          <w:szCs w:val="22"/>
        </w:rPr>
        <w:t>O</w:t>
      </w:r>
      <w:r w:rsidR="001E6C0A" w:rsidRPr="00671787">
        <w:rPr>
          <w:rFonts w:ascii="Cambria" w:hAnsi="Cambria" w:cs="Arial"/>
          <w:bCs/>
          <w:sz w:val="22"/>
          <w:szCs w:val="22"/>
        </w:rPr>
        <w:t>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BE7872">
        <w:rPr>
          <w:rFonts w:ascii="Cambria" w:hAnsi="Cambria" w:cs="Arial"/>
          <w:bCs/>
          <w:sz w:val="22"/>
          <w:szCs w:val="22"/>
        </w:rPr>
        <w:t>.</w:t>
      </w:r>
    </w:p>
    <w:p w14:paraId="256A2C53" w14:textId="77777777" w:rsidR="00671787" w:rsidRDefault="001E6C0A" w:rsidP="00671787">
      <w:pPr>
        <w:pStyle w:val="Akapitzlist"/>
        <w:numPr>
          <w:ilvl w:val="0"/>
          <w:numId w:val="138"/>
        </w:numPr>
        <w:spacing w:before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671787"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 specyfikacji warunków zamówienia.</w:t>
      </w:r>
    </w:p>
    <w:p w14:paraId="3E7B44BB" w14:textId="1D1612BB" w:rsidR="001523C7" w:rsidRPr="00524D87" w:rsidRDefault="001E6C0A" w:rsidP="00524D87">
      <w:pPr>
        <w:pStyle w:val="Akapitzlist"/>
        <w:numPr>
          <w:ilvl w:val="0"/>
          <w:numId w:val="138"/>
        </w:numPr>
        <w:spacing w:before="120" w:after="120"/>
        <w:ind w:left="425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671787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8"/>
        <w:gridCol w:w="7229"/>
      </w:tblGrid>
      <w:tr w:rsidR="001E6C0A" w14:paraId="34410FB3" w14:textId="77777777" w:rsidTr="00524D87">
        <w:trPr>
          <w:trHeight w:val="671"/>
        </w:trPr>
        <w:tc>
          <w:tcPr>
            <w:tcW w:w="7088" w:type="dxa"/>
            <w:vAlign w:val="center"/>
          </w:tcPr>
          <w:p w14:paraId="466103EA" w14:textId="4A7BE600" w:rsidR="001E6C0A" w:rsidRPr="00524D87" w:rsidRDefault="001E6C0A" w:rsidP="00524D8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24D87">
              <w:rPr>
                <w:rFonts w:ascii="Cambria" w:hAnsi="Cambria" w:cs="Arial"/>
                <w:b/>
                <w:sz w:val="22"/>
                <w:szCs w:val="22"/>
              </w:rPr>
              <w:t>Podwykonawca (firma lub nazwa, adres),</w:t>
            </w:r>
          </w:p>
        </w:tc>
        <w:tc>
          <w:tcPr>
            <w:tcW w:w="7229" w:type="dxa"/>
            <w:vAlign w:val="center"/>
          </w:tcPr>
          <w:p w14:paraId="12DFF184" w14:textId="1225AD74" w:rsidR="001E6C0A" w:rsidRPr="00524D87" w:rsidRDefault="001E6C0A" w:rsidP="00524D8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524D87">
              <w:rPr>
                <w:rFonts w:ascii="Cambria" w:hAnsi="Cambria" w:cs="Arial"/>
                <w:b/>
                <w:sz w:val="22"/>
                <w:szCs w:val="22"/>
              </w:rPr>
              <w:t>Zakres rzeczow</w:t>
            </w:r>
            <w:r w:rsidR="00524D87" w:rsidRPr="00524D87">
              <w:rPr>
                <w:rFonts w:ascii="Cambria" w:hAnsi="Cambria" w:cs="Arial"/>
                <w:b/>
                <w:sz w:val="22"/>
                <w:szCs w:val="22"/>
              </w:rPr>
              <w:t>y</w:t>
            </w:r>
          </w:p>
        </w:tc>
      </w:tr>
      <w:tr w:rsidR="001E6C0A" w14:paraId="049CB96C" w14:textId="77777777" w:rsidTr="00524D87">
        <w:trPr>
          <w:trHeight w:val="851"/>
        </w:trPr>
        <w:tc>
          <w:tcPr>
            <w:tcW w:w="7088" w:type="dxa"/>
            <w:vAlign w:val="center"/>
          </w:tcPr>
          <w:p w14:paraId="3F040917" w14:textId="77777777" w:rsidR="001E6C0A" w:rsidRDefault="001E6C0A" w:rsidP="00524D8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229" w:type="dxa"/>
            <w:vAlign w:val="center"/>
          </w:tcPr>
          <w:p w14:paraId="18DD80A3" w14:textId="77777777" w:rsidR="001E6C0A" w:rsidRDefault="001E6C0A" w:rsidP="00524D8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524D87">
        <w:trPr>
          <w:trHeight w:val="851"/>
        </w:trPr>
        <w:tc>
          <w:tcPr>
            <w:tcW w:w="7088" w:type="dxa"/>
            <w:vAlign w:val="center"/>
          </w:tcPr>
          <w:p w14:paraId="0B820D4C" w14:textId="77777777" w:rsidR="001E6C0A" w:rsidRDefault="001E6C0A" w:rsidP="00524D8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229" w:type="dxa"/>
            <w:vAlign w:val="center"/>
          </w:tcPr>
          <w:p w14:paraId="1744E4C5" w14:textId="77777777" w:rsidR="001E6C0A" w:rsidRDefault="001E6C0A" w:rsidP="00524D8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524D87">
        <w:trPr>
          <w:trHeight w:val="851"/>
        </w:trPr>
        <w:tc>
          <w:tcPr>
            <w:tcW w:w="7088" w:type="dxa"/>
            <w:vAlign w:val="center"/>
          </w:tcPr>
          <w:p w14:paraId="7AD055F8" w14:textId="77777777" w:rsidR="001E6C0A" w:rsidRDefault="001E6C0A" w:rsidP="00524D8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229" w:type="dxa"/>
            <w:vAlign w:val="center"/>
          </w:tcPr>
          <w:p w14:paraId="257EF3FF" w14:textId="77777777" w:rsidR="001E6C0A" w:rsidRDefault="001E6C0A" w:rsidP="00524D8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4502F041" w:rsidR="00B545F4" w:rsidRPr="00524D87" w:rsidRDefault="001E6C0A" w:rsidP="00524D87">
      <w:pPr>
        <w:pStyle w:val="Akapitzlist"/>
        <w:numPr>
          <w:ilvl w:val="0"/>
          <w:numId w:val="138"/>
        </w:num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524D87"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452B6324" w:rsidR="001E6C0A" w:rsidRDefault="001E6C0A" w:rsidP="00524D87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4D87">
        <w:rPr>
          <w:rFonts w:ascii="Cambria" w:hAnsi="Cambria" w:cs="Arial"/>
          <w:bCs/>
          <w:sz w:val="22"/>
          <w:szCs w:val="22"/>
        </w:rPr>
        <w:t>____________</w:t>
      </w:r>
      <w:r>
        <w:rPr>
          <w:rFonts w:ascii="Cambria" w:hAnsi="Cambria" w:cs="Arial"/>
          <w:bCs/>
          <w:sz w:val="22"/>
          <w:szCs w:val="22"/>
        </w:rPr>
        <w:t>_</w:t>
      </w:r>
    </w:p>
    <w:p w14:paraId="1E5CA732" w14:textId="3028E78E" w:rsidR="00B545F4" w:rsidRPr="00524D87" w:rsidRDefault="001E6C0A" w:rsidP="00524D87">
      <w:pPr>
        <w:pStyle w:val="Akapitzlist"/>
        <w:numPr>
          <w:ilvl w:val="0"/>
          <w:numId w:val="138"/>
        </w:numPr>
        <w:suppressAutoHyphens w:val="0"/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6804"/>
      </w:tblGrid>
      <w:tr w:rsidR="001E6C0A" w:rsidRPr="00134370" w14:paraId="406CA0E0" w14:textId="77777777" w:rsidTr="00524D87">
        <w:trPr>
          <w:trHeight w:val="68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D05B6D" w14:textId="77777777" w:rsidR="001E6C0A" w:rsidRPr="00524D87" w:rsidRDefault="001E6C0A" w:rsidP="00524D87">
            <w:pPr>
              <w:ind w:left="28"/>
              <w:jc w:val="center"/>
              <w:rPr>
                <w:rFonts w:ascii="Cambria" w:hAnsi="Cambria" w:cs="Arial"/>
                <w:b/>
                <w:sz w:val="21"/>
                <w:szCs w:val="21"/>
              </w:rPr>
            </w:pPr>
            <w:r w:rsidRPr="00524D87">
              <w:rPr>
                <w:rFonts w:ascii="Cambria" w:hAnsi="Cambria" w:cs="Arial"/>
                <w:b/>
                <w:sz w:val="21"/>
                <w:szCs w:val="21"/>
              </w:rPr>
              <w:t xml:space="preserve">Wykonawca wspólnie ubiegający się o udzielenie zamówienia </w:t>
            </w:r>
            <w:r w:rsidRPr="00524D87">
              <w:rPr>
                <w:rFonts w:ascii="Cambria" w:hAnsi="Cambria" w:cs="Arial"/>
                <w:b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503E23" w14:textId="77777777" w:rsidR="001E6C0A" w:rsidRPr="00524D87" w:rsidRDefault="001E6C0A" w:rsidP="00524D87">
            <w:pPr>
              <w:ind w:left="28" w:hanging="8"/>
              <w:jc w:val="center"/>
              <w:rPr>
                <w:rFonts w:ascii="Cambria" w:hAnsi="Cambria" w:cs="Arial"/>
                <w:b/>
                <w:sz w:val="21"/>
                <w:szCs w:val="21"/>
              </w:rPr>
            </w:pPr>
            <w:r w:rsidRPr="00524D87">
              <w:rPr>
                <w:rFonts w:ascii="Cambria" w:hAnsi="Cambria" w:cs="Arial"/>
                <w:b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524D87">
        <w:trPr>
          <w:trHeight w:val="85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524D87">
        <w:trPr>
          <w:trHeight w:val="85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32DD72B8" w:rsidR="00A07B06" w:rsidRPr="00524D87" w:rsidRDefault="001E6C0A" w:rsidP="00524D87">
      <w:pPr>
        <w:pStyle w:val="Akapitzlist"/>
        <w:numPr>
          <w:ilvl w:val="0"/>
          <w:numId w:val="13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524D87"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</w:t>
      </w:r>
    </w:p>
    <w:p w14:paraId="427E11E4" w14:textId="486ABB79" w:rsidR="00A07B06" w:rsidRDefault="001E6C0A" w:rsidP="00524D87">
      <w:pPr>
        <w:spacing w:before="120"/>
        <w:ind w:left="426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24D87">
        <w:rPr>
          <w:rFonts w:ascii="Cambria" w:hAnsi="Cambria" w:cs="Arial"/>
          <w:bCs/>
          <w:sz w:val="22"/>
          <w:szCs w:val="22"/>
        </w:rPr>
        <w:t>________</w:t>
      </w:r>
      <w:r w:rsidRPr="00AB7D41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524D87">
      <w:pPr>
        <w:spacing w:before="120"/>
        <w:ind w:left="426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2FF66E75" w:rsidR="001E6C0A" w:rsidRPr="00524D87" w:rsidRDefault="001E6C0A" w:rsidP="00524D87">
      <w:pPr>
        <w:pStyle w:val="Akapitzlist"/>
        <w:numPr>
          <w:ilvl w:val="0"/>
          <w:numId w:val="13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524D87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14:paraId="270079B3" w14:textId="36176F23" w:rsidR="001523C7" w:rsidRDefault="001E6C0A" w:rsidP="00524D87">
      <w:pPr>
        <w:spacing w:before="120"/>
        <w:ind w:left="426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8E133B">
        <w:rPr>
          <w:rFonts w:ascii="Cambria" w:hAnsi="Cambria" w:cs="Arial"/>
          <w:bCs/>
          <w:sz w:val="22"/>
          <w:szCs w:val="22"/>
        </w:rPr>
        <w:t>___________________</w:t>
      </w:r>
    </w:p>
    <w:p w14:paraId="5F990E80" w14:textId="1EA13D7A" w:rsidR="001523C7" w:rsidRPr="00524D87" w:rsidRDefault="001E6C0A" w:rsidP="00524D87">
      <w:pPr>
        <w:pStyle w:val="Akapitzlist"/>
        <w:numPr>
          <w:ilvl w:val="0"/>
          <w:numId w:val="13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524D87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70FC5592" w14:textId="77777777" w:rsidR="00524D87" w:rsidRPr="00524D87" w:rsidRDefault="001E6C0A" w:rsidP="00524D87">
      <w:pPr>
        <w:pStyle w:val="Akapitzlist"/>
        <w:numPr>
          <w:ilvl w:val="0"/>
          <w:numId w:val="138"/>
        </w:numPr>
        <w:spacing w:before="120"/>
        <w:ind w:left="426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1523C7">
        <w:rPr>
          <w:rFonts w:ascii="Cambria" w:hAnsi="Cambria" w:cs="Tahoma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31B11195" w:rsidR="001E6C0A" w:rsidRPr="00524D87" w:rsidRDefault="001E6C0A" w:rsidP="00524D87">
      <w:pPr>
        <w:pStyle w:val="Akapitzlist"/>
        <w:numPr>
          <w:ilvl w:val="0"/>
          <w:numId w:val="138"/>
        </w:numPr>
        <w:spacing w:before="120"/>
        <w:ind w:left="426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24D87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56DA744F" w:rsidR="001E6C0A" w:rsidRPr="001523C7" w:rsidRDefault="001E6C0A" w:rsidP="00524D87">
      <w:pPr>
        <w:pStyle w:val="Akapitzlist"/>
        <w:numPr>
          <w:ilvl w:val="0"/>
          <w:numId w:val="138"/>
        </w:num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1523C7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41344F" w14:textId="614DF32E" w:rsidR="001E6C0A" w:rsidRPr="00B17037" w:rsidRDefault="001E6C0A" w:rsidP="001523C7">
      <w:pPr>
        <w:spacing w:before="120"/>
        <w:ind w:left="7080" w:firstLine="708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</w:r>
      <w:r w:rsidR="001523C7">
        <w:rPr>
          <w:rFonts w:ascii="Cambria" w:hAnsi="Cambria" w:cs="Arial"/>
          <w:bCs/>
          <w:sz w:val="22"/>
          <w:szCs w:val="22"/>
        </w:rPr>
        <w:t xml:space="preserve">                    </w:t>
      </w:r>
      <w:r w:rsidRPr="003144B1">
        <w:rPr>
          <w:rFonts w:ascii="Cambria" w:hAnsi="Cambria" w:cs="Arial"/>
          <w:bCs/>
          <w:sz w:val="22"/>
          <w:szCs w:val="22"/>
        </w:rPr>
        <w:t>(podpis)</w:t>
      </w:r>
    </w:p>
    <w:p w14:paraId="25CF7791" w14:textId="77777777" w:rsidR="00524D87" w:rsidRDefault="00524D87" w:rsidP="00524D87">
      <w:pPr>
        <w:spacing w:before="120"/>
        <w:ind w:right="-6"/>
        <w:jc w:val="both"/>
        <w:rPr>
          <w:rFonts w:ascii="Cambria" w:hAnsi="Cambria" w:cs="Arial"/>
          <w:bCs/>
          <w:i/>
          <w:sz w:val="22"/>
          <w:szCs w:val="22"/>
        </w:rPr>
      </w:pPr>
      <w:bookmarkStart w:id="3" w:name="_Hlk60047166"/>
    </w:p>
    <w:p w14:paraId="3A5F8409" w14:textId="77777777" w:rsidR="00524D87" w:rsidRDefault="00524D87" w:rsidP="00524D87">
      <w:pPr>
        <w:spacing w:before="120"/>
        <w:ind w:right="-6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C808926" w14:textId="232AC1F4" w:rsidR="001E6C0A" w:rsidRDefault="001E6C0A" w:rsidP="00524D87">
      <w:pPr>
        <w:spacing w:before="120"/>
        <w:ind w:right="-6"/>
        <w:jc w:val="both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="00524D87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w formie elektronicznej (tj. w postaci elektronicznej opatrzonej 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22613428" w14:textId="699C9FF5" w:rsidR="001E6C0A" w:rsidRPr="0057603E" w:rsidRDefault="001E6C0A" w:rsidP="001523C7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57603E" w:rsidSect="00BF64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BBECB" w14:textId="77777777" w:rsidR="009B54AD" w:rsidRDefault="009B54AD">
      <w:r>
        <w:separator/>
      </w:r>
    </w:p>
  </w:endnote>
  <w:endnote w:type="continuationSeparator" w:id="0">
    <w:p w14:paraId="59196C20" w14:textId="77777777" w:rsidR="009B54AD" w:rsidRDefault="009B5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34D7D" w14:textId="77777777" w:rsidR="009B54AD" w:rsidRDefault="009B54AD">
      <w:r>
        <w:separator/>
      </w:r>
    </w:p>
  </w:footnote>
  <w:footnote w:type="continuationSeparator" w:id="0">
    <w:p w14:paraId="57648182" w14:textId="77777777" w:rsidR="009B54AD" w:rsidRDefault="009B54AD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401900"/>
    <w:multiLevelType w:val="hybridMultilevel"/>
    <w:tmpl w:val="A4421CBC"/>
    <w:lvl w:ilvl="0" w:tplc="9F2036F2">
      <w:start w:val="3"/>
      <w:numFmt w:val="decimal"/>
      <w:lvlText w:val="%1."/>
      <w:lvlJc w:val="left"/>
      <w:pPr>
        <w:ind w:left="108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9A1BF4"/>
    <w:multiLevelType w:val="hybridMultilevel"/>
    <w:tmpl w:val="06B8FFF6"/>
    <w:lvl w:ilvl="0" w:tplc="0000002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354F6817"/>
    <w:multiLevelType w:val="hybridMultilevel"/>
    <w:tmpl w:val="F2D2013E"/>
    <w:lvl w:ilvl="0" w:tplc="77D80D9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4D0FF5"/>
    <w:multiLevelType w:val="hybridMultilevel"/>
    <w:tmpl w:val="7A92A9EE"/>
    <w:lvl w:ilvl="0" w:tplc="9AAA033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6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4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5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7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8202BB"/>
    <w:multiLevelType w:val="hybridMultilevel"/>
    <w:tmpl w:val="C14C3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7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8" w15:restartNumberingAfterBreak="0">
    <w:nsid w:val="559E5484"/>
    <w:multiLevelType w:val="hybridMultilevel"/>
    <w:tmpl w:val="2AFEC59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9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2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4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6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7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1401E98"/>
    <w:multiLevelType w:val="hybridMultilevel"/>
    <w:tmpl w:val="7E0E833C"/>
    <w:lvl w:ilvl="0" w:tplc="231C6BD2">
      <w:start w:val="10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1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3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6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8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9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3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4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8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9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1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4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5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6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D447BD"/>
    <w:multiLevelType w:val="hybridMultilevel"/>
    <w:tmpl w:val="AD481E64"/>
    <w:lvl w:ilvl="0" w:tplc="9AAA033C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0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35"/>
  </w:num>
  <w:num w:numId="5" w16cid:durableId="274362726">
    <w:abstractNumId w:val="113"/>
  </w:num>
  <w:num w:numId="6" w16cid:durableId="1683508753">
    <w:abstractNumId w:val="125"/>
  </w:num>
  <w:num w:numId="7" w16cid:durableId="1260482806">
    <w:abstractNumId w:val="61"/>
  </w:num>
  <w:num w:numId="8" w16cid:durableId="1797530847">
    <w:abstractNumId w:val="92"/>
  </w:num>
  <w:num w:numId="9" w16cid:durableId="1059016793">
    <w:abstractNumId w:val="64"/>
  </w:num>
  <w:num w:numId="10" w16cid:durableId="1002392234">
    <w:abstractNumId w:val="0"/>
  </w:num>
  <w:num w:numId="11" w16cid:durableId="148523634">
    <w:abstractNumId w:val="95"/>
  </w:num>
  <w:num w:numId="12" w16cid:durableId="2125344832">
    <w:abstractNumId w:val="88"/>
  </w:num>
  <w:num w:numId="13" w16cid:durableId="204566989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7"/>
    <w:lvlOverride w:ilvl="0">
      <w:startOverride w:val="1"/>
    </w:lvlOverride>
  </w:num>
  <w:num w:numId="15" w16cid:durableId="421293994">
    <w:abstractNumId w:val="115"/>
    <w:lvlOverride w:ilvl="0">
      <w:startOverride w:val="1"/>
    </w:lvlOverride>
  </w:num>
  <w:num w:numId="16" w16cid:durableId="1790660184">
    <w:abstractNumId w:val="91"/>
    <w:lvlOverride w:ilvl="0">
      <w:startOverride w:val="1"/>
    </w:lvlOverride>
  </w:num>
  <w:num w:numId="17" w16cid:durableId="883754574">
    <w:abstractNumId w:val="115"/>
  </w:num>
  <w:num w:numId="18" w16cid:durableId="370226498">
    <w:abstractNumId w:val="91"/>
  </w:num>
  <w:num w:numId="19" w16cid:durableId="1538816484">
    <w:abstractNumId w:val="58"/>
  </w:num>
  <w:num w:numId="20" w16cid:durableId="1796756029">
    <w:abstractNumId w:val="106"/>
  </w:num>
  <w:num w:numId="21" w16cid:durableId="2103598502">
    <w:abstractNumId w:val="41"/>
  </w:num>
  <w:num w:numId="22" w16cid:durableId="95097107">
    <w:abstractNumId w:val="70"/>
  </w:num>
  <w:num w:numId="23" w16cid:durableId="681511427">
    <w:abstractNumId w:val="59"/>
  </w:num>
  <w:num w:numId="24" w16cid:durableId="1811748374">
    <w:abstractNumId w:val="110"/>
  </w:num>
  <w:num w:numId="25" w16cid:durableId="1308700884">
    <w:abstractNumId w:val="129"/>
  </w:num>
  <w:num w:numId="26" w16cid:durableId="1234579872">
    <w:abstractNumId w:val="36"/>
  </w:num>
  <w:num w:numId="27" w16cid:durableId="852568220">
    <w:abstractNumId w:val="98"/>
  </w:num>
  <w:num w:numId="28" w16cid:durableId="610816448">
    <w:abstractNumId w:val="39"/>
  </w:num>
  <w:num w:numId="29" w16cid:durableId="502478996">
    <w:abstractNumId w:val="123"/>
  </w:num>
  <w:num w:numId="30" w16cid:durableId="248933338">
    <w:abstractNumId w:val="112"/>
  </w:num>
  <w:num w:numId="31" w16cid:durableId="1682275268">
    <w:abstractNumId w:val="117"/>
  </w:num>
  <w:num w:numId="32" w16cid:durableId="2025132209">
    <w:abstractNumId w:val="89"/>
  </w:num>
  <w:num w:numId="33" w16cid:durableId="114640916">
    <w:abstractNumId w:val="81"/>
  </w:num>
  <w:num w:numId="34" w16cid:durableId="186606345">
    <w:abstractNumId w:val="103"/>
  </w:num>
  <w:num w:numId="35" w16cid:durableId="732580167">
    <w:abstractNumId w:val="72"/>
  </w:num>
  <w:num w:numId="36" w16cid:durableId="292714372">
    <w:abstractNumId w:val="150"/>
  </w:num>
  <w:num w:numId="37" w16cid:durableId="1495340219">
    <w:abstractNumId w:val="79"/>
  </w:num>
  <w:num w:numId="38" w16cid:durableId="728966325">
    <w:abstractNumId w:val="37"/>
  </w:num>
  <w:num w:numId="39" w16cid:durableId="942154383">
    <w:abstractNumId w:val="140"/>
  </w:num>
  <w:num w:numId="40" w16cid:durableId="850610185">
    <w:abstractNumId w:val="134"/>
  </w:num>
  <w:num w:numId="41" w16cid:durableId="1370489365">
    <w:abstractNumId w:val="126"/>
  </w:num>
  <w:num w:numId="42" w16cid:durableId="680084466">
    <w:abstractNumId w:val="49"/>
  </w:num>
  <w:num w:numId="43" w16cid:durableId="603390034">
    <w:abstractNumId w:val="84"/>
  </w:num>
  <w:num w:numId="44" w16cid:durableId="253251646">
    <w:abstractNumId w:val="55"/>
  </w:num>
  <w:num w:numId="45" w16cid:durableId="828181160">
    <w:abstractNumId w:val="141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7"/>
  </w:num>
  <w:num w:numId="65" w16cid:durableId="1663701810">
    <w:abstractNumId w:val="69"/>
  </w:num>
  <w:num w:numId="66" w16cid:durableId="1192572631">
    <w:abstractNumId w:val="73"/>
  </w:num>
  <w:num w:numId="67" w16cid:durableId="488406329">
    <w:abstractNumId w:val="111"/>
  </w:num>
  <w:num w:numId="68" w16cid:durableId="1519194921">
    <w:abstractNumId w:val="47"/>
  </w:num>
  <w:num w:numId="69" w16cid:durableId="1358700592">
    <w:abstractNumId w:val="146"/>
  </w:num>
  <w:num w:numId="70" w16cid:durableId="992756890">
    <w:abstractNumId w:val="145"/>
  </w:num>
  <w:num w:numId="71" w16cid:durableId="185024614">
    <w:abstractNumId w:val="93"/>
  </w:num>
  <w:num w:numId="72" w16cid:durableId="846017225">
    <w:abstractNumId w:val="83"/>
  </w:num>
  <w:num w:numId="73" w16cid:durableId="1130780388">
    <w:abstractNumId w:val="86"/>
  </w:num>
  <w:num w:numId="74" w16cid:durableId="1150515839">
    <w:abstractNumId w:val="66"/>
  </w:num>
  <w:num w:numId="75" w16cid:durableId="924075431">
    <w:abstractNumId w:val="71"/>
  </w:num>
  <w:num w:numId="76" w16cid:durableId="1985348612">
    <w:abstractNumId w:val="122"/>
  </w:num>
  <w:num w:numId="77" w16cid:durableId="2036346844">
    <w:abstractNumId w:val="101"/>
  </w:num>
  <w:num w:numId="78" w16cid:durableId="1741902447">
    <w:abstractNumId w:val="149"/>
  </w:num>
  <w:num w:numId="79" w16cid:durableId="749498734">
    <w:abstractNumId w:val="137"/>
  </w:num>
  <w:num w:numId="80" w16cid:durableId="436677870">
    <w:abstractNumId w:val="114"/>
  </w:num>
  <w:num w:numId="81" w16cid:durableId="519393873">
    <w:abstractNumId w:val="124"/>
  </w:num>
  <w:num w:numId="82" w16cid:durableId="1157456079">
    <w:abstractNumId w:val="148"/>
  </w:num>
  <w:num w:numId="83" w16cid:durableId="2082943900">
    <w:abstractNumId w:val="85"/>
  </w:num>
  <w:num w:numId="84" w16cid:durableId="1638758305">
    <w:abstractNumId w:val="109"/>
  </w:num>
  <w:num w:numId="85" w16cid:durableId="1907689492">
    <w:abstractNumId w:val="97"/>
  </w:num>
  <w:num w:numId="86" w16cid:durableId="1243678760">
    <w:abstractNumId w:val="96"/>
  </w:num>
  <w:num w:numId="87" w16cid:durableId="1086801219">
    <w:abstractNumId w:val="143"/>
  </w:num>
  <w:num w:numId="88" w16cid:durableId="1344749235">
    <w:abstractNumId w:val="54"/>
  </w:num>
  <w:num w:numId="89" w16cid:durableId="645936308">
    <w:abstractNumId w:val="68"/>
  </w:num>
  <w:num w:numId="90" w16cid:durableId="1505046384">
    <w:abstractNumId w:val="100"/>
  </w:num>
  <w:num w:numId="91" w16cid:durableId="2104645690">
    <w:abstractNumId w:val="56"/>
  </w:num>
  <w:num w:numId="92" w16cid:durableId="292293375">
    <w:abstractNumId w:val="75"/>
  </w:num>
  <w:num w:numId="93" w16cid:durableId="109471154">
    <w:abstractNumId w:val="65"/>
  </w:num>
  <w:num w:numId="94" w16cid:durableId="1503474559">
    <w:abstractNumId w:val="40"/>
  </w:num>
  <w:num w:numId="95" w16cid:durableId="472407589">
    <w:abstractNumId w:val="132"/>
  </w:num>
  <w:num w:numId="96" w16cid:durableId="1525481916">
    <w:abstractNumId w:val="116"/>
  </w:num>
  <w:num w:numId="97" w16cid:durableId="415521839">
    <w:abstractNumId w:val="74"/>
  </w:num>
  <w:num w:numId="98" w16cid:durableId="1925915694">
    <w:abstractNumId w:val="60"/>
  </w:num>
  <w:num w:numId="99" w16cid:durableId="358431767">
    <w:abstractNumId w:val="77"/>
  </w:num>
  <w:num w:numId="100" w16cid:durableId="2052613912">
    <w:abstractNumId w:val="131"/>
  </w:num>
  <w:num w:numId="101" w16cid:durableId="1355498724">
    <w:abstractNumId w:val="144"/>
  </w:num>
  <w:num w:numId="102" w16cid:durableId="1309552131">
    <w:abstractNumId w:val="128"/>
  </w:num>
  <w:num w:numId="103" w16cid:durableId="2100521048">
    <w:abstractNumId w:val="121"/>
  </w:num>
  <w:num w:numId="104" w16cid:durableId="1201963">
    <w:abstractNumId w:val="94"/>
  </w:num>
  <w:num w:numId="105" w16cid:durableId="1225482124">
    <w:abstractNumId w:val="48"/>
  </w:num>
  <w:num w:numId="106" w16cid:durableId="516384778">
    <w:abstractNumId w:val="118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42"/>
  </w:num>
  <w:num w:numId="111" w16cid:durableId="1739816597">
    <w:abstractNumId w:val="104"/>
  </w:num>
  <w:num w:numId="112" w16cid:durableId="53968710">
    <w:abstractNumId w:val="63"/>
  </w:num>
  <w:num w:numId="113" w16cid:durableId="270430771">
    <w:abstractNumId w:val="119"/>
  </w:num>
  <w:num w:numId="114" w16cid:durableId="1149247804">
    <w:abstractNumId w:val="133"/>
  </w:num>
  <w:num w:numId="115" w16cid:durableId="705330415">
    <w:abstractNumId w:val="46"/>
  </w:num>
  <w:num w:numId="116" w16cid:durableId="930310588">
    <w:abstractNumId w:val="105"/>
  </w:num>
  <w:num w:numId="117" w16cid:durableId="726420902">
    <w:abstractNumId w:val="44"/>
  </w:num>
  <w:num w:numId="118" w16cid:durableId="878392927">
    <w:abstractNumId w:val="138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7"/>
  </w:num>
  <w:num w:numId="123" w16cid:durableId="1159884152">
    <w:abstractNumId w:val="90"/>
  </w:num>
  <w:num w:numId="124" w16cid:durableId="288781604">
    <w:abstractNumId w:val="139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7"/>
  </w:num>
  <w:num w:numId="129" w16cid:durableId="1945065940">
    <w:abstractNumId w:val="45"/>
  </w:num>
  <w:num w:numId="130" w16cid:durableId="703214920">
    <w:abstractNumId w:val="136"/>
  </w:num>
  <w:num w:numId="131" w16cid:durableId="1922329852">
    <w:abstractNumId w:val="130"/>
  </w:num>
  <w:num w:numId="132" w16cid:durableId="597910445">
    <w:abstractNumId w:val="99"/>
  </w:num>
  <w:num w:numId="133" w16cid:durableId="1772816385">
    <w:abstractNumId w:val="78"/>
  </w:num>
  <w:num w:numId="134" w16cid:durableId="1859464421">
    <w:abstractNumId w:val="76"/>
  </w:num>
  <w:num w:numId="135" w16cid:durableId="1730956081">
    <w:abstractNumId w:val="108"/>
  </w:num>
  <w:num w:numId="136" w16cid:durableId="1880361157">
    <w:abstractNumId w:val="120"/>
  </w:num>
  <w:num w:numId="137" w16cid:durableId="671760206">
    <w:abstractNumId w:val="102"/>
  </w:num>
  <w:num w:numId="138" w16cid:durableId="838615872">
    <w:abstractNumId w:val="57"/>
  </w:num>
  <w:num w:numId="139" w16cid:durableId="156238458">
    <w:abstractNumId w:val="80"/>
  </w:num>
  <w:num w:numId="140" w16cid:durableId="1690402134">
    <w:abstractNumId w:val="82"/>
  </w:num>
  <w:num w:numId="141" w16cid:durableId="350766160">
    <w:abstractNumId w:val="147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57725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53C0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0D9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3C7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07A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4BC2"/>
    <w:rsid w:val="002C61DF"/>
    <w:rsid w:val="002C7BBC"/>
    <w:rsid w:val="002D4470"/>
    <w:rsid w:val="002D5979"/>
    <w:rsid w:val="002D642D"/>
    <w:rsid w:val="002D6960"/>
    <w:rsid w:val="002D78F5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600"/>
    <w:rsid w:val="00377F60"/>
    <w:rsid w:val="00382DDB"/>
    <w:rsid w:val="00384708"/>
    <w:rsid w:val="00385255"/>
    <w:rsid w:val="0038630B"/>
    <w:rsid w:val="0038748A"/>
    <w:rsid w:val="00387771"/>
    <w:rsid w:val="00390482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4B4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5E"/>
    <w:rsid w:val="004774AC"/>
    <w:rsid w:val="00477DC7"/>
    <w:rsid w:val="00482159"/>
    <w:rsid w:val="00482BC8"/>
    <w:rsid w:val="0048365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8E0"/>
    <w:rsid w:val="004E6915"/>
    <w:rsid w:val="004E74E0"/>
    <w:rsid w:val="004F22B9"/>
    <w:rsid w:val="004F30EB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CB6"/>
    <w:rsid w:val="00521F24"/>
    <w:rsid w:val="00523A00"/>
    <w:rsid w:val="00524193"/>
    <w:rsid w:val="00524D87"/>
    <w:rsid w:val="005271AF"/>
    <w:rsid w:val="00527F76"/>
    <w:rsid w:val="00530022"/>
    <w:rsid w:val="005303AF"/>
    <w:rsid w:val="005318C9"/>
    <w:rsid w:val="005326C1"/>
    <w:rsid w:val="00533D0D"/>
    <w:rsid w:val="0053430F"/>
    <w:rsid w:val="0053605A"/>
    <w:rsid w:val="00537139"/>
    <w:rsid w:val="00541166"/>
    <w:rsid w:val="00545BD2"/>
    <w:rsid w:val="00546236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76435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3E35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1981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1787"/>
    <w:rsid w:val="00672B21"/>
    <w:rsid w:val="00674D62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0C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3C3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4F01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33B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380E"/>
    <w:rsid w:val="009A42CB"/>
    <w:rsid w:val="009A69DA"/>
    <w:rsid w:val="009B2886"/>
    <w:rsid w:val="009B2F6B"/>
    <w:rsid w:val="009B3A35"/>
    <w:rsid w:val="009B52FC"/>
    <w:rsid w:val="009B54AD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02B"/>
    <w:rsid w:val="009F4D35"/>
    <w:rsid w:val="009F54FC"/>
    <w:rsid w:val="009F6B26"/>
    <w:rsid w:val="00A0492F"/>
    <w:rsid w:val="00A04A1E"/>
    <w:rsid w:val="00A05268"/>
    <w:rsid w:val="00A0743B"/>
    <w:rsid w:val="00A07B06"/>
    <w:rsid w:val="00A12108"/>
    <w:rsid w:val="00A122FF"/>
    <w:rsid w:val="00A1233D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82C"/>
    <w:rsid w:val="00A60DDD"/>
    <w:rsid w:val="00A618ED"/>
    <w:rsid w:val="00A621E1"/>
    <w:rsid w:val="00A622BA"/>
    <w:rsid w:val="00A6260B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78D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1E3B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0B0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407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AAD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C7D20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872"/>
    <w:rsid w:val="00BE7BEA"/>
    <w:rsid w:val="00BF09E9"/>
    <w:rsid w:val="00BF125F"/>
    <w:rsid w:val="00BF28FA"/>
    <w:rsid w:val="00BF38CA"/>
    <w:rsid w:val="00BF6444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B7310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4C9B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14B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17C9C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3E37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140C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5</Pages>
  <Words>1100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Piotr Dąbrowski</cp:lastModifiedBy>
  <cp:revision>28</cp:revision>
  <cp:lastPrinted>2022-10-07T10:29:00Z</cp:lastPrinted>
  <dcterms:created xsi:type="dcterms:W3CDTF">2022-06-26T12:56:00Z</dcterms:created>
  <dcterms:modified xsi:type="dcterms:W3CDTF">2025-01-14T10:52:00Z</dcterms:modified>
</cp:coreProperties>
</file>