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020E4" w14:textId="77777777" w:rsidR="00E56E57" w:rsidRPr="001766FC" w:rsidRDefault="00E56E57" w:rsidP="00E56E57">
      <w:pPr>
        <w:spacing w:line="276" w:lineRule="auto"/>
        <w:ind w:right="4533"/>
        <w:jc w:val="center"/>
        <w:rPr>
          <w:rFonts w:ascii="Arial" w:hAnsi="Arial" w:cs="Arial"/>
          <w:sz w:val="20"/>
          <w:szCs w:val="20"/>
        </w:rPr>
      </w:pPr>
      <w:bookmarkStart w:id="0" w:name="_Hlk192240423"/>
      <w:r w:rsidRPr="001766FC">
        <w:rPr>
          <w:rFonts w:ascii="Arial" w:hAnsi="Arial" w:cs="Arial"/>
          <w:sz w:val="20"/>
          <w:szCs w:val="20"/>
        </w:rPr>
        <w:t>Numer referencyjny postępowania:</w:t>
      </w:r>
    </w:p>
    <w:p w14:paraId="3D2AB6F3" w14:textId="2F6D79D1" w:rsidR="00E56E57" w:rsidRPr="001766FC" w:rsidRDefault="00B43227" w:rsidP="00E56E57">
      <w:pPr>
        <w:ind w:right="4533"/>
        <w:jc w:val="center"/>
        <w:rPr>
          <w:rFonts w:ascii="Arial" w:hAnsi="Arial" w:cs="Arial"/>
          <w:b/>
          <w:sz w:val="20"/>
          <w:szCs w:val="20"/>
        </w:rPr>
      </w:pPr>
      <w:r w:rsidRPr="00B43227">
        <w:rPr>
          <w:rFonts w:ascii="Arial" w:hAnsi="Arial" w:cs="Arial"/>
          <w:b/>
          <w:sz w:val="20"/>
          <w:szCs w:val="20"/>
        </w:rPr>
        <w:t>ZP.272.09.2025</w:t>
      </w:r>
    </w:p>
    <w:p w14:paraId="2AB9663D" w14:textId="77777777" w:rsidR="00E56E57" w:rsidRPr="001766FC" w:rsidRDefault="00E56E57" w:rsidP="00E56E57">
      <w:pPr>
        <w:jc w:val="right"/>
        <w:rPr>
          <w:rFonts w:ascii="Arial" w:hAnsi="Arial" w:cs="Arial"/>
          <w:b/>
          <w:sz w:val="20"/>
          <w:szCs w:val="20"/>
        </w:rPr>
      </w:pPr>
      <w:r w:rsidRPr="001766FC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1</w:t>
      </w:r>
      <w:r w:rsidRPr="001766FC">
        <w:rPr>
          <w:rFonts w:ascii="Arial" w:hAnsi="Arial" w:cs="Arial"/>
          <w:b/>
          <w:sz w:val="20"/>
          <w:szCs w:val="20"/>
        </w:rPr>
        <w:t xml:space="preserve"> </w:t>
      </w:r>
    </w:p>
    <w:bookmarkEnd w:id="0"/>
    <w:p w14:paraId="25940376" w14:textId="77777777" w:rsidR="0086218C" w:rsidRPr="00E56E57" w:rsidRDefault="0086218C" w:rsidP="00AD2998">
      <w:pPr>
        <w:rPr>
          <w:rFonts w:ascii="Arial" w:hAnsi="Arial" w:cs="Arial"/>
          <w:sz w:val="20"/>
          <w:szCs w:val="20"/>
        </w:rPr>
      </w:pPr>
    </w:p>
    <w:p w14:paraId="3A557C6A" w14:textId="77777777" w:rsidR="00741666" w:rsidRPr="00AB6A93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b/>
          <w:bCs/>
          <w:smallCaps w:val="0"/>
          <w:sz w:val="24"/>
          <w:szCs w:val="20"/>
          <w:lang w:val="x-none"/>
        </w:rPr>
      </w:pPr>
      <w:r w:rsidRPr="00AB6A93">
        <w:rPr>
          <w:rStyle w:val="Tytuksiki"/>
          <w:b/>
          <w:bCs/>
          <w:smallCaps w:val="0"/>
          <w:sz w:val="24"/>
          <w:szCs w:val="20"/>
        </w:rPr>
        <w:t>F</w:t>
      </w:r>
      <w:r w:rsidRPr="00AB6A93">
        <w:rPr>
          <w:rStyle w:val="Tytuksiki"/>
          <w:b/>
          <w:bCs/>
          <w:smallCaps w:val="0"/>
          <w:sz w:val="24"/>
          <w:szCs w:val="20"/>
          <w:lang w:val="x-none"/>
        </w:rPr>
        <w:t>ormularz oferty</w:t>
      </w:r>
    </w:p>
    <w:p w14:paraId="7C92D156" w14:textId="2EC788A4" w:rsidR="00741666" w:rsidRPr="00E56E57" w:rsidRDefault="006613C0" w:rsidP="00790767">
      <w:pPr>
        <w:jc w:val="both"/>
        <w:rPr>
          <w:rFonts w:ascii="Arial" w:hAnsi="Arial" w:cs="Arial"/>
          <w:sz w:val="20"/>
          <w:szCs w:val="20"/>
        </w:rPr>
      </w:pPr>
      <w:r w:rsidRPr="00E56E57">
        <w:rPr>
          <w:rFonts w:ascii="Arial" w:hAnsi="Arial" w:cs="Arial"/>
          <w:sz w:val="20"/>
          <w:szCs w:val="20"/>
        </w:rPr>
        <w:t xml:space="preserve">Składając ofertę w postępowaniu o udzielenie Zamówienia prowadzonego w trybie </w:t>
      </w:r>
      <w:r w:rsidRPr="00E56E57">
        <w:rPr>
          <w:rFonts w:ascii="Arial" w:hAnsi="Arial" w:cs="Arial"/>
          <w:iCs/>
          <w:sz w:val="20"/>
          <w:szCs w:val="20"/>
        </w:rPr>
        <w:t>podstawowym bez negocjacji,</w:t>
      </w:r>
      <w:r w:rsidRPr="00E56E57">
        <w:rPr>
          <w:rFonts w:ascii="Arial" w:hAnsi="Arial" w:cs="Arial"/>
          <w:sz w:val="20"/>
          <w:szCs w:val="20"/>
        </w:rPr>
        <w:t xml:space="preserve"> zgodnie z art. 275 pkt 1) ustawy z dnia 11 września 2019 r. – Prawo zamówień publicznych, na zadanie pod nazwą:</w:t>
      </w:r>
      <w:r w:rsidR="00505A41" w:rsidRPr="00E56E57">
        <w:rPr>
          <w:rFonts w:ascii="Arial" w:hAnsi="Arial" w:cs="Arial"/>
          <w:sz w:val="20"/>
          <w:szCs w:val="20"/>
        </w:rPr>
        <w:t xml:space="preserve"> </w:t>
      </w:r>
      <w:r w:rsidR="00133C45" w:rsidRPr="00E56E57">
        <w:rPr>
          <w:rFonts w:ascii="Arial" w:hAnsi="Arial" w:cs="Arial"/>
          <w:b/>
          <w:sz w:val="20"/>
          <w:szCs w:val="20"/>
        </w:rPr>
        <w:t>„</w:t>
      </w:r>
      <w:r w:rsidR="00C80141" w:rsidRPr="00C80141">
        <w:rPr>
          <w:rFonts w:ascii="Arial" w:hAnsi="Arial" w:cs="Arial"/>
          <w:b/>
          <w:bCs/>
          <w:sz w:val="20"/>
          <w:szCs w:val="20"/>
        </w:rPr>
        <w:t>Us</w:t>
      </w:r>
      <w:r w:rsidR="00C80141" w:rsidRPr="00C80141">
        <w:rPr>
          <w:rFonts w:ascii="Arial" w:hAnsi="Arial" w:cs="Arial" w:hint="cs"/>
          <w:b/>
          <w:bCs/>
          <w:sz w:val="20"/>
          <w:szCs w:val="20"/>
        </w:rPr>
        <w:t>ł</w:t>
      </w:r>
      <w:r w:rsidR="00C80141" w:rsidRPr="00C80141">
        <w:rPr>
          <w:rFonts w:ascii="Arial" w:hAnsi="Arial" w:cs="Arial"/>
          <w:b/>
          <w:bCs/>
          <w:sz w:val="20"/>
          <w:szCs w:val="20"/>
        </w:rPr>
        <w:t>uga transportu sanitarnego, z mo</w:t>
      </w:r>
      <w:r w:rsidR="00C80141" w:rsidRPr="00C80141">
        <w:rPr>
          <w:rFonts w:ascii="Arial" w:hAnsi="Arial" w:cs="Arial" w:hint="cs"/>
          <w:b/>
          <w:bCs/>
          <w:sz w:val="20"/>
          <w:szCs w:val="20"/>
        </w:rPr>
        <w:t>ż</w:t>
      </w:r>
      <w:r w:rsidR="00C80141" w:rsidRPr="00C80141">
        <w:rPr>
          <w:rFonts w:ascii="Arial" w:hAnsi="Arial" w:cs="Arial"/>
          <w:b/>
          <w:bCs/>
          <w:sz w:val="20"/>
          <w:szCs w:val="20"/>
        </w:rPr>
        <w:t>liwo</w:t>
      </w:r>
      <w:r w:rsidR="00C80141" w:rsidRPr="00C80141">
        <w:rPr>
          <w:rFonts w:ascii="Arial" w:hAnsi="Arial" w:cs="Arial" w:hint="cs"/>
          <w:b/>
          <w:bCs/>
          <w:sz w:val="20"/>
          <w:szCs w:val="20"/>
        </w:rPr>
        <w:t>ś</w:t>
      </w:r>
      <w:r w:rsidR="00C80141" w:rsidRPr="00C80141">
        <w:rPr>
          <w:rFonts w:ascii="Arial" w:hAnsi="Arial" w:cs="Arial"/>
          <w:b/>
          <w:bCs/>
          <w:sz w:val="20"/>
          <w:szCs w:val="20"/>
        </w:rPr>
        <w:t>ci</w:t>
      </w:r>
      <w:r w:rsidR="00C80141" w:rsidRPr="00C80141">
        <w:rPr>
          <w:rFonts w:ascii="Arial" w:hAnsi="Arial" w:cs="Arial" w:hint="cs"/>
          <w:b/>
          <w:bCs/>
          <w:sz w:val="20"/>
          <w:szCs w:val="20"/>
        </w:rPr>
        <w:t>ą</w:t>
      </w:r>
      <w:r w:rsidR="00C80141" w:rsidRPr="00C80141">
        <w:rPr>
          <w:rFonts w:ascii="Arial" w:hAnsi="Arial" w:cs="Arial"/>
          <w:b/>
          <w:bCs/>
          <w:sz w:val="20"/>
          <w:szCs w:val="20"/>
        </w:rPr>
        <w:t xml:space="preserve"> sk</w:t>
      </w:r>
      <w:r w:rsidR="00C80141" w:rsidRPr="00C80141">
        <w:rPr>
          <w:rFonts w:ascii="Arial" w:hAnsi="Arial" w:cs="Arial" w:hint="cs"/>
          <w:b/>
          <w:bCs/>
          <w:sz w:val="20"/>
          <w:szCs w:val="20"/>
        </w:rPr>
        <w:t>ł</w:t>
      </w:r>
      <w:r w:rsidR="00C80141" w:rsidRPr="00C80141">
        <w:rPr>
          <w:rFonts w:ascii="Arial" w:hAnsi="Arial" w:cs="Arial"/>
          <w:b/>
          <w:bCs/>
          <w:sz w:val="20"/>
          <w:szCs w:val="20"/>
        </w:rPr>
        <w:t>adania ofert cz</w:t>
      </w:r>
      <w:r w:rsidR="00C80141" w:rsidRPr="00C80141">
        <w:rPr>
          <w:rFonts w:ascii="Arial" w:hAnsi="Arial" w:cs="Arial" w:hint="cs"/>
          <w:b/>
          <w:bCs/>
          <w:sz w:val="20"/>
          <w:szCs w:val="20"/>
        </w:rPr>
        <w:t>ęś</w:t>
      </w:r>
      <w:r w:rsidR="00C80141" w:rsidRPr="00C80141">
        <w:rPr>
          <w:rFonts w:ascii="Arial" w:hAnsi="Arial" w:cs="Arial"/>
          <w:b/>
          <w:bCs/>
          <w:sz w:val="20"/>
          <w:szCs w:val="20"/>
        </w:rPr>
        <w:t>ciowych</w:t>
      </w:r>
      <w:r w:rsidR="004B7A0D" w:rsidRPr="004B7A0D">
        <w:rPr>
          <w:rFonts w:ascii="Arial" w:hAnsi="Arial" w:cs="Arial" w:hint="cs"/>
          <w:b/>
          <w:bCs/>
          <w:sz w:val="20"/>
          <w:szCs w:val="20"/>
        </w:rPr>
        <w:t>”</w:t>
      </w:r>
      <w:r w:rsidR="00741666" w:rsidRPr="00E56E57">
        <w:rPr>
          <w:rFonts w:ascii="Arial" w:hAnsi="Arial" w:cs="Arial"/>
          <w:sz w:val="20"/>
          <w:szCs w:val="20"/>
        </w:rPr>
        <w:t xml:space="preserve">, </w:t>
      </w:r>
      <w:r w:rsidR="00F54A96" w:rsidRPr="00E56E57">
        <w:rPr>
          <w:rFonts w:ascii="Arial" w:hAnsi="Arial" w:cs="Arial"/>
          <w:sz w:val="20"/>
          <w:szCs w:val="20"/>
        </w:rPr>
        <w:t>my niżej podpisani:</w:t>
      </w:r>
      <w:r w:rsidR="00741666" w:rsidRPr="00E56E57">
        <w:rPr>
          <w:rFonts w:ascii="Arial" w:hAnsi="Arial" w:cs="Arial"/>
          <w:sz w:val="20"/>
          <w:szCs w:val="20"/>
        </w:rPr>
        <w:t xml:space="preserve"> </w:t>
      </w:r>
    </w:p>
    <w:p w14:paraId="2775C07D" w14:textId="77777777" w:rsidR="002954C1" w:rsidRPr="00AB6ECC" w:rsidRDefault="002954C1" w:rsidP="002954C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AB6A93" w:rsidRPr="0054652E" w14:paraId="6A577691" w14:textId="77777777" w:rsidTr="00AB6A93">
        <w:tc>
          <w:tcPr>
            <w:tcW w:w="9072" w:type="dxa"/>
            <w:gridSpan w:val="2"/>
            <w:shd w:val="clear" w:color="auto" w:fill="A6A6A6" w:themeFill="background1" w:themeFillShade="A6"/>
            <w:vAlign w:val="center"/>
          </w:tcPr>
          <w:p w14:paraId="4AB70569" w14:textId="580F8029" w:rsidR="00AB6A93" w:rsidRPr="0054652E" w:rsidRDefault="00AB6A93" w:rsidP="00AB6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52E">
              <w:rPr>
                <w:rFonts w:ascii="Arial" w:hAnsi="Arial" w:cs="Arial"/>
                <w:b/>
                <w:sz w:val="20"/>
                <w:szCs w:val="20"/>
              </w:rPr>
              <w:t>Wykonawc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4652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052D4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Pr="0054652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AB6A93" w:rsidRPr="0054652E" w14:paraId="08C29A33" w14:textId="77777777" w:rsidTr="00AB6A93">
        <w:tc>
          <w:tcPr>
            <w:tcW w:w="4604" w:type="dxa"/>
            <w:shd w:val="clear" w:color="auto" w:fill="auto"/>
            <w:vAlign w:val="center"/>
          </w:tcPr>
          <w:p w14:paraId="0D4A6316" w14:textId="52F45B42" w:rsidR="00AB6A93" w:rsidRPr="00AB6A93" w:rsidRDefault="00AB6A93" w:rsidP="0054652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B6A9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9C8005B" w14:textId="77777777" w:rsidR="00AB6A93" w:rsidRPr="0054652E" w:rsidRDefault="00AB6A93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120C48B3" w14:textId="77777777" w:rsidTr="00AB6A93">
        <w:tc>
          <w:tcPr>
            <w:tcW w:w="4604" w:type="dxa"/>
            <w:shd w:val="clear" w:color="auto" w:fill="auto"/>
            <w:vAlign w:val="center"/>
          </w:tcPr>
          <w:p w14:paraId="386C8852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6B67DFE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63D0F721" w14:textId="77777777" w:rsidTr="00AB6A93">
        <w:tc>
          <w:tcPr>
            <w:tcW w:w="4604" w:type="dxa"/>
            <w:shd w:val="clear" w:color="auto" w:fill="auto"/>
            <w:vAlign w:val="center"/>
          </w:tcPr>
          <w:p w14:paraId="7C4DC32E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E45B8D7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6EF40103" w14:textId="77777777" w:rsidTr="00AB6A93">
        <w:tc>
          <w:tcPr>
            <w:tcW w:w="4604" w:type="dxa"/>
            <w:shd w:val="clear" w:color="auto" w:fill="auto"/>
            <w:vAlign w:val="center"/>
          </w:tcPr>
          <w:p w14:paraId="62A5A3D3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78AB2A4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2A4F7BEF" w14:textId="77777777" w:rsidTr="00AB6A93">
        <w:tc>
          <w:tcPr>
            <w:tcW w:w="4604" w:type="dxa"/>
            <w:shd w:val="clear" w:color="auto" w:fill="auto"/>
            <w:vAlign w:val="center"/>
          </w:tcPr>
          <w:p w14:paraId="21D7BC37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5C41A6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65387EA9" w14:textId="77777777" w:rsidTr="00AB6A93">
        <w:tc>
          <w:tcPr>
            <w:tcW w:w="4604" w:type="dxa"/>
            <w:shd w:val="clear" w:color="auto" w:fill="auto"/>
            <w:vAlign w:val="center"/>
          </w:tcPr>
          <w:p w14:paraId="465258C4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2421FB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2832AC83" w14:textId="77777777" w:rsidTr="00AB6A93">
        <w:tc>
          <w:tcPr>
            <w:tcW w:w="4604" w:type="dxa"/>
            <w:shd w:val="clear" w:color="auto" w:fill="auto"/>
            <w:vAlign w:val="center"/>
          </w:tcPr>
          <w:p w14:paraId="4360097D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658D00F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413BD2C4" w14:textId="77777777" w:rsidTr="00AB6A93">
        <w:tc>
          <w:tcPr>
            <w:tcW w:w="4604" w:type="dxa"/>
            <w:shd w:val="clear" w:color="auto" w:fill="auto"/>
            <w:vAlign w:val="center"/>
          </w:tcPr>
          <w:p w14:paraId="3B10E7FF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2A0E347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5A3FF71D" w14:textId="77777777" w:rsidTr="00AB6A93">
        <w:tc>
          <w:tcPr>
            <w:tcW w:w="4604" w:type="dxa"/>
            <w:shd w:val="clear" w:color="auto" w:fill="auto"/>
            <w:vAlign w:val="center"/>
          </w:tcPr>
          <w:p w14:paraId="2F1176FB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C0E437D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20F84641" w14:textId="77777777" w:rsidTr="00AB6A93">
        <w:tc>
          <w:tcPr>
            <w:tcW w:w="4604" w:type="dxa"/>
            <w:shd w:val="clear" w:color="auto" w:fill="auto"/>
            <w:vAlign w:val="center"/>
          </w:tcPr>
          <w:p w14:paraId="62F7F22B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D124545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ABEB73" w14:textId="77777777" w:rsidR="002954C1" w:rsidRPr="0054652E" w:rsidRDefault="002954C1" w:rsidP="002954C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AB6A93" w:rsidRPr="0054652E" w14:paraId="5EFA2060" w14:textId="77777777" w:rsidTr="00AB6A93">
        <w:tc>
          <w:tcPr>
            <w:tcW w:w="9072" w:type="dxa"/>
            <w:gridSpan w:val="2"/>
            <w:shd w:val="clear" w:color="auto" w:fill="A6A6A6" w:themeFill="background1" w:themeFillShade="A6"/>
            <w:vAlign w:val="center"/>
          </w:tcPr>
          <w:p w14:paraId="6005F0F7" w14:textId="59548920" w:rsidR="00AB6A93" w:rsidRPr="0054652E" w:rsidRDefault="00AB6A93" w:rsidP="00AB6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52E">
              <w:rPr>
                <w:rFonts w:ascii="Arial" w:hAnsi="Arial" w:cs="Arial"/>
                <w:b/>
                <w:sz w:val="20"/>
                <w:szCs w:val="20"/>
              </w:rPr>
              <w:t>Wykonawc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4652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052D4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Pr="0054652E">
              <w:rPr>
                <w:rFonts w:ascii="Arial" w:hAnsi="Arial" w:cs="Arial"/>
                <w:b/>
                <w:sz w:val="20"/>
                <w:szCs w:val="20"/>
              </w:rPr>
              <w:t>2*</w:t>
            </w:r>
          </w:p>
        </w:tc>
      </w:tr>
      <w:tr w:rsidR="00AB6A93" w:rsidRPr="0054652E" w14:paraId="639F79C9" w14:textId="77777777" w:rsidTr="00AB6A93">
        <w:tc>
          <w:tcPr>
            <w:tcW w:w="4604" w:type="dxa"/>
            <w:shd w:val="clear" w:color="auto" w:fill="auto"/>
            <w:vAlign w:val="center"/>
          </w:tcPr>
          <w:p w14:paraId="0DC01D67" w14:textId="4C57104C" w:rsidR="00AB6A93" w:rsidRDefault="00AB6A93" w:rsidP="005465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6A9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E349E09" w14:textId="77777777" w:rsidR="00AB6A93" w:rsidRPr="0054652E" w:rsidRDefault="00AB6A93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4ED23258" w14:textId="77777777" w:rsidTr="00AB6A93">
        <w:tc>
          <w:tcPr>
            <w:tcW w:w="4604" w:type="dxa"/>
            <w:shd w:val="clear" w:color="auto" w:fill="auto"/>
            <w:vAlign w:val="center"/>
          </w:tcPr>
          <w:p w14:paraId="3CB8EB40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D25D111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2F776259" w14:textId="77777777" w:rsidTr="00AB6A93">
        <w:tc>
          <w:tcPr>
            <w:tcW w:w="4604" w:type="dxa"/>
            <w:shd w:val="clear" w:color="auto" w:fill="auto"/>
            <w:vAlign w:val="center"/>
          </w:tcPr>
          <w:p w14:paraId="70E24A82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45156B0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76D9707E" w14:textId="77777777" w:rsidTr="00AB6A93">
        <w:tc>
          <w:tcPr>
            <w:tcW w:w="4604" w:type="dxa"/>
            <w:shd w:val="clear" w:color="auto" w:fill="auto"/>
            <w:vAlign w:val="center"/>
          </w:tcPr>
          <w:p w14:paraId="1204C3F5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BDE3664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2D069E60" w14:textId="77777777" w:rsidTr="00AB6A93">
        <w:tc>
          <w:tcPr>
            <w:tcW w:w="4604" w:type="dxa"/>
            <w:shd w:val="clear" w:color="auto" w:fill="auto"/>
            <w:vAlign w:val="center"/>
          </w:tcPr>
          <w:p w14:paraId="0EBD8DA2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8EF3D12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0B716066" w14:textId="77777777" w:rsidTr="00AB6A93">
        <w:tc>
          <w:tcPr>
            <w:tcW w:w="4604" w:type="dxa"/>
            <w:shd w:val="clear" w:color="auto" w:fill="auto"/>
            <w:vAlign w:val="center"/>
          </w:tcPr>
          <w:p w14:paraId="71F6A39C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DEF969A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78F4BFB4" w14:textId="77777777" w:rsidTr="00AB6A93">
        <w:tc>
          <w:tcPr>
            <w:tcW w:w="4604" w:type="dxa"/>
            <w:shd w:val="clear" w:color="auto" w:fill="auto"/>
            <w:vAlign w:val="center"/>
          </w:tcPr>
          <w:p w14:paraId="178BE35A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9DB34F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0897A745" w14:textId="77777777" w:rsidTr="00AB6A93">
        <w:tc>
          <w:tcPr>
            <w:tcW w:w="4604" w:type="dxa"/>
            <w:shd w:val="clear" w:color="auto" w:fill="auto"/>
            <w:vAlign w:val="center"/>
          </w:tcPr>
          <w:p w14:paraId="606B4CB5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F6AA063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1201BCEE" w14:textId="77777777" w:rsidTr="00AB6A93">
        <w:tc>
          <w:tcPr>
            <w:tcW w:w="4604" w:type="dxa"/>
            <w:shd w:val="clear" w:color="auto" w:fill="auto"/>
            <w:vAlign w:val="center"/>
          </w:tcPr>
          <w:p w14:paraId="3CF8C979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5604C5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5EA99FCD" w14:textId="77777777" w:rsidTr="00AB6A93">
        <w:tc>
          <w:tcPr>
            <w:tcW w:w="4604" w:type="dxa"/>
            <w:shd w:val="clear" w:color="auto" w:fill="auto"/>
            <w:vAlign w:val="center"/>
          </w:tcPr>
          <w:p w14:paraId="67B9B540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A6B3A54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645BE8" w14:textId="77777777" w:rsidR="002954C1" w:rsidRPr="002943C8" w:rsidRDefault="002954C1" w:rsidP="002954C1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2943C8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2126A45B" w14:textId="77777777" w:rsidR="002954C1" w:rsidRPr="002943C8" w:rsidRDefault="002954C1" w:rsidP="002954C1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AB6A93" w:rsidRPr="0054652E" w14:paraId="55DB2D7B" w14:textId="77777777" w:rsidTr="00AB6A93">
        <w:tc>
          <w:tcPr>
            <w:tcW w:w="9072" w:type="dxa"/>
            <w:gridSpan w:val="2"/>
            <w:shd w:val="clear" w:color="auto" w:fill="A6A6A6" w:themeFill="background1" w:themeFillShade="A6"/>
            <w:vAlign w:val="center"/>
          </w:tcPr>
          <w:p w14:paraId="49F4F801" w14:textId="0446659A" w:rsidR="00AB6A93" w:rsidRPr="0054652E" w:rsidRDefault="00AB6A93" w:rsidP="00AB6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52E">
              <w:rPr>
                <w:rFonts w:ascii="Arial" w:hAnsi="Arial" w:cs="Arial"/>
                <w:b/>
                <w:sz w:val="20"/>
                <w:szCs w:val="20"/>
              </w:rPr>
              <w:t>Pełnomocnik**</w:t>
            </w:r>
            <w:r w:rsidRPr="005465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652E">
              <w:rPr>
                <w:rFonts w:ascii="Arial" w:hAnsi="Arial" w:cs="Arial"/>
                <w:bCs/>
                <w:sz w:val="20"/>
                <w:szCs w:val="20"/>
              </w:rPr>
              <w:t>do</w:t>
            </w:r>
            <w:r w:rsidRPr="005465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652E">
              <w:rPr>
                <w:rFonts w:ascii="Arial" w:hAnsi="Arial" w:cs="Arial"/>
                <w:bCs/>
                <w:sz w:val="20"/>
                <w:szCs w:val="20"/>
              </w:rPr>
              <w:t xml:space="preserve">reprezentowania Wykonawców ubiegających się wspólnie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54652E">
              <w:rPr>
                <w:rFonts w:ascii="Arial" w:hAnsi="Arial" w:cs="Arial"/>
                <w:bCs/>
                <w:sz w:val="20"/>
                <w:szCs w:val="20"/>
              </w:rPr>
              <w:t>o udzielenie Zamówienia (Lider Konsorcjum)</w:t>
            </w:r>
          </w:p>
        </w:tc>
      </w:tr>
      <w:tr w:rsidR="002954C1" w:rsidRPr="0054652E" w14:paraId="39E24E34" w14:textId="77777777" w:rsidTr="00AB6A93">
        <w:tc>
          <w:tcPr>
            <w:tcW w:w="4604" w:type="dxa"/>
            <w:shd w:val="clear" w:color="auto" w:fill="auto"/>
            <w:vAlign w:val="center"/>
          </w:tcPr>
          <w:p w14:paraId="546CAFD5" w14:textId="28710983" w:rsidR="002954C1" w:rsidRPr="0054652E" w:rsidRDefault="00AB6A93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B6A93">
              <w:rPr>
                <w:rFonts w:ascii="Arial" w:hAnsi="Arial" w:cs="Arial"/>
                <w:i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A26AA6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A93" w:rsidRPr="0054652E" w14:paraId="3BAC7827" w14:textId="77777777" w:rsidTr="00AB6A93">
        <w:tc>
          <w:tcPr>
            <w:tcW w:w="4604" w:type="dxa"/>
            <w:shd w:val="clear" w:color="auto" w:fill="auto"/>
            <w:vAlign w:val="center"/>
          </w:tcPr>
          <w:p w14:paraId="7F54B646" w14:textId="606BB59A" w:rsidR="00AB6A93" w:rsidRPr="0054652E" w:rsidRDefault="00AB6A93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E1920A" w14:textId="77777777" w:rsidR="00AB6A93" w:rsidRPr="0054652E" w:rsidRDefault="00AB6A93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1FEBD131" w14:textId="77777777" w:rsidTr="00AB6A93">
        <w:tc>
          <w:tcPr>
            <w:tcW w:w="4604" w:type="dxa"/>
            <w:shd w:val="clear" w:color="auto" w:fill="auto"/>
            <w:vAlign w:val="center"/>
          </w:tcPr>
          <w:p w14:paraId="39DEE9F2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7C1C693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3D8ADD15" w14:textId="77777777" w:rsidTr="00AB6A93">
        <w:tc>
          <w:tcPr>
            <w:tcW w:w="4604" w:type="dxa"/>
            <w:shd w:val="clear" w:color="auto" w:fill="auto"/>
            <w:vAlign w:val="center"/>
          </w:tcPr>
          <w:p w14:paraId="34C50BD5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663CBB7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758E2950" w14:textId="77777777" w:rsidTr="00AB6A93">
        <w:tc>
          <w:tcPr>
            <w:tcW w:w="4604" w:type="dxa"/>
            <w:shd w:val="clear" w:color="auto" w:fill="auto"/>
            <w:vAlign w:val="center"/>
          </w:tcPr>
          <w:p w14:paraId="135051E9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B6324F9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0FD1DA0E" w14:textId="77777777" w:rsidTr="00AB6A93">
        <w:tc>
          <w:tcPr>
            <w:tcW w:w="4604" w:type="dxa"/>
            <w:shd w:val="clear" w:color="auto" w:fill="auto"/>
            <w:vAlign w:val="center"/>
          </w:tcPr>
          <w:p w14:paraId="69D3DF7E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031C150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1787905D" w14:textId="77777777" w:rsidTr="00AB6A93">
        <w:tc>
          <w:tcPr>
            <w:tcW w:w="4604" w:type="dxa"/>
            <w:shd w:val="clear" w:color="auto" w:fill="auto"/>
            <w:vAlign w:val="center"/>
          </w:tcPr>
          <w:p w14:paraId="00A70336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232F256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742BC943" w14:textId="77777777" w:rsidTr="00AB6A93">
        <w:tc>
          <w:tcPr>
            <w:tcW w:w="4604" w:type="dxa"/>
            <w:shd w:val="clear" w:color="auto" w:fill="auto"/>
            <w:vAlign w:val="center"/>
          </w:tcPr>
          <w:p w14:paraId="46B9FD00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2BD232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04A5179D" w14:textId="77777777" w:rsidTr="00AB6A93">
        <w:tc>
          <w:tcPr>
            <w:tcW w:w="4604" w:type="dxa"/>
            <w:shd w:val="clear" w:color="auto" w:fill="auto"/>
            <w:vAlign w:val="center"/>
          </w:tcPr>
          <w:p w14:paraId="4ED50E45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E913B84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4C1" w:rsidRPr="0054652E" w14:paraId="69F6AA04" w14:textId="77777777" w:rsidTr="00AB6A93">
        <w:tc>
          <w:tcPr>
            <w:tcW w:w="4604" w:type="dxa"/>
            <w:shd w:val="clear" w:color="auto" w:fill="auto"/>
            <w:vAlign w:val="center"/>
          </w:tcPr>
          <w:p w14:paraId="4C87A1A6" w14:textId="77777777" w:rsidR="002954C1" w:rsidRPr="0054652E" w:rsidRDefault="002954C1" w:rsidP="0051141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652E">
              <w:rPr>
                <w:rFonts w:ascii="Arial" w:hAnsi="Arial" w:cs="Arial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A513F51" w14:textId="77777777" w:rsidR="002954C1" w:rsidRPr="0054652E" w:rsidRDefault="002954C1" w:rsidP="00511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E54002" w14:textId="77777777" w:rsidR="002954C1" w:rsidRPr="002943C8" w:rsidRDefault="002954C1" w:rsidP="002954C1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2943C8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14:paraId="13D55D6D" w14:textId="77777777" w:rsidR="00192E68" w:rsidRPr="00E56E57" w:rsidRDefault="00192E68" w:rsidP="00F54A96">
      <w:pPr>
        <w:pStyle w:val="Zwykytekst"/>
        <w:spacing w:line="276" w:lineRule="auto"/>
        <w:jc w:val="center"/>
        <w:rPr>
          <w:rFonts w:ascii="Arial" w:hAnsi="Arial" w:cs="Arial"/>
          <w:bCs/>
          <w:lang w:val="pl-PL"/>
        </w:rPr>
      </w:pPr>
    </w:p>
    <w:p w14:paraId="7B6DEA1F" w14:textId="77777777" w:rsidR="0000686B" w:rsidRPr="00E56E57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56E57">
        <w:rPr>
          <w:rFonts w:ascii="Arial" w:hAnsi="Arial" w:cs="Arial"/>
          <w:b/>
          <w:caps/>
        </w:rPr>
        <w:t>SKŁADAMY</w:t>
      </w:r>
      <w:r w:rsidRPr="00E56E57">
        <w:rPr>
          <w:rFonts w:ascii="Arial" w:hAnsi="Arial" w:cs="Arial"/>
          <w:b/>
        </w:rPr>
        <w:t xml:space="preserve"> OFERTĘ</w:t>
      </w:r>
      <w:r w:rsidRPr="00E56E57">
        <w:rPr>
          <w:rFonts w:ascii="Arial" w:hAnsi="Arial" w:cs="Arial"/>
        </w:rPr>
        <w:t xml:space="preserve"> na wykonanie </w:t>
      </w:r>
      <w:r w:rsidR="009A4503" w:rsidRPr="00E56E57">
        <w:rPr>
          <w:rFonts w:ascii="Arial" w:hAnsi="Arial" w:cs="Arial"/>
        </w:rPr>
        <w:t>P</w:t>
      </w:r>
      <w:r w:rsidRPr="00E56E57">
        <w:rPr>
          <w:rFonts w:ascii="Arial" w:hAnsi="Arial" w:cs="Arial"/>
        </w:rPr>
        <w:t>rzedmiotu Zamówienia zgodnie z</w:t>
      </w:r>
      <w:r w:rsidR="009A4503" w:rsidRPr="00E56E57">
        <w:rPr>
          <w:rFonts w:ascii="Arial" w:hAnsi="Arial" w:cs="Arial"/>
        </w:rPr>
        <w:t xml:space="preserve"> SWZ</w:t>
      </w:r>
      <w:r w:rsidRPr="00E56E57">
        <w:rPr>
          <w:rFonts w:ascii="Arial" w:hAnsi="Arial" w:cs="Arial"/>
        </w:rPr>
        <w:t>.</w:t>
      </w:r>
    </w:p>
    <w:p w14:paraId="42BBAB10" w14:textId="77777777" w:rsidR="0000686B" w:rsidRPr="00E56E57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56E57">
        <w:rPr>
          <w:rFonts w:ascii="Arial" w:hAnsi="Arial" w:cs="Arial"/>
          <w:b/>
          <w:caps/>
        </w:rPr>
        <w:t>Oświadczamy</w:t>
      </w:r>
      <w:r w:rsidRPr="00E56E57">
        <w:rPr>
          <w:rFonts w:ascii="Arial" w:hAnsi="Arial" w:cs="Arial"/>
          <w:b/>
          <w:bCs/>
        </w:rPr>
        <w:t>,</w:t>
      </w:r>
      <w:r w:rsidRPr="00E56E57">
        <w:rPr>
          <w:rFonts w:ascii="Arial" w:hAnsi="Arial" w:cs="Arial"/>
        </w:rPr>
        <w:t xml:space="preserve"> że zapoznaliśmy się z treścią </w:t>
      </w:r>
      <w:r w:rsidR="009A4503" w:rsidRPr="00E56E57">
        <w:rPr>
          <w:rFonts w:ascii="Arial" w:hAnsi="Arial" w:cs="Arial"/>
        </w:rPr>
        <w:t>SWZ</w:t>
      </w:r>
      <w:r w:rsidRPr="00E56E57">
        <w:rPr>
          <w:rFonts w:ascii="Arial" w:hAnsi="Arial" w:cs="Arial"/>
        </w:rPr>
        <w:t xml:space="preserve"> i uznajemy się za związanych określonymi </w:t>
      </w:r>
      <w:r w:rsidR="00B648EB" w:rsidRPr="00E56E57">
        <w:rPr>
          <w:rFonts w:ascii="Arial" w:hAnsi="Arial" w:cs="Arial"/>
          <w:lang w:val="pl-PL"/>
        </w:rPr>
        <w:br/>
      </w:r>
      <w:r w:rsidRPr="00E56E57">
        <w:rPr>
          <w:rFonts w:ascii="Arial" w:hAnsi="Arial" w:cs="Arial"/>
        </w:rPr>
        <w:t>w niej postanowieniami.</w:t>
      </w:r>
      <w:r w:rsidRPr="00E56E57">
        <w:rPr>
          <w:rFonts w:ascii="Arial" w:hAnsi="Arial" w:cs="Arial"/>
          <w:b/>
          <w:bCs/>
        </w:rPr>
        <w:t xml:space="preserve"> </w:t>
      </w:r>
    </w:p>
    <w:p w14:paraId="349E4BC5" w14:textId="77777777" w:rsidR="007737B5" w:rsidRPr="002954C1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E56E57">
        <w:rPr>
          <w:rFonts w:ascii="Arial" w:hAnsi="Arial" w:cs="Arial"/>
          <w:b/>
          <w:caps/>
        </w:rPr>
        <w:t>WARUNKI</w:t>
      </w:r>
      <w:r w:rsidRPr="00E56E57">
        <w:rPr>
          <w:rFonts w:ascii="Arial" w:hAnsi="Arial" w:cs="Arial"/>
          <w:b/>
          <w:bCs/>
        </w:rPr>
        <w:t xml:space="preserve"> PŁATNOŚCI </w:t>
      </w:r>
      <w:r w:rsidRPr="00E56E57">
        <w:rPr>
          <w:rFonts w:ascii="Arial" w:hAnsi="Arial" w:cs="Arial"/>
          <w:bCs/>
        </w:rPr>
        <w:t>zostały określone w</w:t>
      </w:r>
      <w:r w:rsidRPr="00E56E57">
        <w:rPr>
          <w:rFonts w:ascii="Arial" w:hAnsi="Arial" w:cs="Arial"/>
          <w:bCs/>
          <w:lang w:val="pl-PL"/>
        </w:rPr>
        <w:t xml:space="preserve"> Projektowanych </w:t>
      </w:r>
      <w:r w:rsidR="0054652E">
        <w:rPr>
          <w:rFonts w:ascii="Arial" w:hAnsi="Arial" w:cs="Arial"/>
          <w:bCs/>
          <w:lang w:val="pl-PL"/>
        </w:rPr>
        <w:t>P</w:t>
      </w:r>
      <w:r w:rsidRPr="00E56E57">
        <w:rPr>
          <w:rFonts w:ascii="Arial" w:hAnsi="Arial" w:cs="Arial"/>
          <w:bCs/>
          <w:lang w:val="pl-PL"/>
        </w:rPr>
        <w:t xml:space="preserve">ostanowieniach </w:t>
      </w:r>
      <w:r w:rsidR="0054652E">
        <w:rPr>
          <w:rFonts w:ascii="Arial" w:hAnsi="Arial" w:cs="Arial"/>
          <w:bCs/>
          <w:lang w:val="pl-PL"/>
        </w:rPr>
        <w:t>U</w:t>
      </w:r>
      <w:r w:rsidRPr="00E56E57">
        <w:rPr>
          <w:rFonts w:ascii="Arial" w:hAnsi="Arial" w:cs="Arial"/>
          <w:bCs/>
          <w:lang w:val="pl-PL"/>
        </w:rPr>
        <w:t xml:space="preserve">mowy, </w:t>
      </w:r>
      <w:r w:rsidRPr="00E56E57">
        <w:rPr>
          <w:rFonts w:ascii="Arial" w:hAnsi="Arial" w:cs="Arial"/>
          <w:bCs/>
        </w:rPr>
        <w:t>stanowiący</w:t>
      </w:r>
      <w:r w:rsidRPr="00E56E57">
        <w:rPr>
          <w:rFonts w:ascii="Arial" w:hAnsi="Arial" w:cs="Arial"/>
          <w:bCs/>
          <w:lang w:val="pl-PL"/>
        </w:rPr>
        <w:t xml:space="preserve">ch </w:t>
      </w:r>
      <w:r w:rsidRPr="00E56E57">
        <w:rPr>
          <w:rFonts w:ascii="Arial" w:hAnsi="Arial" w:cs="Arial"/>
          <w:bCs/>
        </w:rPr>
        <w:t>załącznik</w:t>
      </w:r>
      <w:r w:rsidRPr="00E56E57">
        <w:rPr>
          <w:rFonts w:ascii="Arial" w:hAnsi="Arial" w:cs="Arial"/>
          <w:bCs/>
          <w:lang w:val="pl-PL"/>
        </w:rPr>
        <w:t xml:space="preserve"> </w:t>
      </w:r>
      <w:r w:rsidRPr="00E56E57">
        <w:rPr>
          <w:rFonts w:ascii="Arial" w:hAnsi="Arial" w:cs="Arial"/>
          <w:bCs/>
        </w:rPr>
        <w:t>do SWZ.</w:t>
      </w:r>
    </w:p>
    <w:p w14:paraId="37CD9EEE" w14:textId="77777777" w:rsidR="002954C1" w:rsidRPr="0054652E" w:rsidRDefault="002954C1" w:rsidP="002954C1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E56E57">
        <w:rPr>
          <w:rFonts w:ascii="Arial" w:hAnsi="Arial" w:cs="Arial"/>
          <w:b/>
          <w:caps/>
        </w:rPr>
        <w:t>OŚWIADCZAMY</w:t>
      </w:r>
      <w:r w:rsidRPr="00E56E57">
        <w:rPr>
          <w:rFonts w:ascii="Arial" w:hAnsi="Arial" w:cs="Arial"/>
          <w:b/>
          <w:bCs/>
        </w:rPr>
        <w:t xml:space="preserve">, </w:t>
      </w:r>
      <w:r w:rsidRPr="00E56E57">
        <w:rPr>
          <w:rFonts w:ascii="Arial" w:hAnsi="Arial" w:cs="Arial"/>
          <w:bCs/>
        </w:rPr>
        <w:t xml:space="preserve">że jesteśmy związani ofertą </w:t>
      </w:r>
      <w:r w:rsidRPr="00E56E57">
        <w:rPr>
          <w:rFonts w:ascii="Arial" w:hAnsi="Arial" w:cs="Arial"/>
          <w:bCs/>
          <w:lang w:val="pl-PL"/>
        </w:rPr>
        <w:t>do upływy terminu wskazanego w SWZ</w:t>
      </w:r>
      <w:r w:rsidRPr="00E56E57">
        <w:rPr>
          <w:rFonts w:ascii="Arial" w:hAnsi="Arial" w:cs="Arial"/>
          <w:bCs/>
        </w:rPr>
        <w:t>.</w:t>
      </w:r>
    </w:p>
    <w:p w14:paraId="6656EC8C" w14:textId="77777777" w:rsidR="0054652E" w:rsidRDefault="0054652E" w:rsidP="0054652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caps/>
          <w:lang w:val="pl-PL"/>
        </w:rPr>
      </w:pPr>
    </w:p>
    <w:p w14:paraId="2FBD99C4" w14:textId="77777777" w:rsidR="0054652E" w:rsidRPr="00E56E57" w:rsidRDefault="0054652E" w:rsidP="0054652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14:paraId="17C0C50E" w14:textId="77777777" w:rsidR="0000686B" w:rsidRPr="009227AD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</w:rPr>
      </w:pPr>
      <w:r w:rsidRPr="00E56E57">
        <w:rPr>
          <w:rFonts w:ascii="Arial" w:hAnsi="Arial" w:cs="Arial"/>
          <w:b/>
          <w:caps/>
        </w:rPr>
        <w:t>OŚWIADCZAMY</w:t>
      </w:r>
      <w:r w:rsidRPr="00E56E57">
        <w:rPr>
          <w:rFonts w:ascii="Arial" w:hAnsi="Arial" w:cs="Arial"/>
          <w:b/>
          <w:bCs/>
        </w:rPr>
        <w:t xml:space="preserve">, </w:t>
      </w:r>
      <w:r w:rsidRPr="00E56E57">
        <w:rPr>
          <w:rFonts w:ascii="Arial" w:hAnsi="Arial" w:cs="Arial"/>
          <w:bCs/>
        </w:rPr>
        <w:t>że zapoznaliśmy się z</w:t>
      </w:r>
      <w:r w:rsidR="00CA7E60" w:rsidRPr="00E56E57">
        <w:rPr>
          <w:rFonts w:ascii="Arial" w:hAnsi="Arial" w:cs="Arial"/>
          <w:bCs/>
          <w:lang w:val="pl-PL"/>
        </w:rPr>
        <w:t xml:space="preserve"> Projektowanymi Postanowieniami Umowy </w:t>
      </w:r>
      <w:r w:rsidRPr="00E56E57">
        <w:rPr>
          <w:rFonts w:ascii="Arial" w:hAnsi="Arial" w:cs="Arial"/>
          <w:bCs/>
        </w:rPr>
        <w:t>stanowiącym</w:t>
      </w:r>
      <w:r w:rsidR="00CA7E60" w:rsidRPr="00E56E57">
        <w:rPr>
          <w:rFonts w:ascii="Arial" w:hAnsi="Arial" w:cs="Arial"/>
          <w:bCs/>
          <w:lang w:val="pl-PL"/>
        </w:rPr>
        <w:t>i</w:t>
      </w:r>
      <w:r w:rsidRPr="00E56E57">
        <w:rPr>
          <w:rFonts w:ascii="Arial" w:hAnsi="Arial" w:cs="Arial"/>
          <w:bCs/>
        </w:rPr>
        <w:t xml:space="preserve"> </w:t>
      </w:r>
      <w:r w:rsidR="0032767D" w:rsidRPr="00E56E57">
        <w:rPr>
          <w:rFonts w:ascii="Arial" w:hAnsi="Arial" w:cs="Arial"/>
          <w:bCs/>
          <w:lang w:val="pl-PL"/>
        </w:rPr>
        <w:t>załącznik d</w:t>
      </w:r>
      <w:r w:rsidRPr="00E56E57">
        <w:rPr>
          <w:rFonts w:ascii="Arial" w:hAnsi="Arial" w:cs="Arial"/>
          <w:bCs/>
        </w:rPr>
        <w:t xml:space="preserve">o SWZ i zobowiązujemy się, w przypadku wyboru naszej oferty, do zawarcia umowy zgodnej z ofertą, na warunkach określonych w </w:t>
      </w:r>
      <w:r w:rsidR="00B94052" w:rsidRPr="00E56E57">
        <w:rPr>
          <w:rFonts w:ascii="Arial" w:hAnsi="Arial" w:cs="Arial"/>
          <w:bCs/>
          <w:lang w:val="pl-PL"/>
        </w:rPr>
        <w:t>SWZ</w:t>
      </w:r>
      <w:r w:rsidRPr="00E56E57">
        <w:rPr>
          <w:rFonts w:ascii="Arial" w:hAnsi="Arial" w:cs="Arial"/>
          <w:bCs/>
        </w:rPr>
        <w:t>, w miejscu i terminie wyznaczonym przez Zamawiającego.</w:t>
      </w:r>
    </w:p>
    <w:p w14:paraId="59545D30" w14:textId="77777777" w:rsidR="00D67F24" w:rsidRPr="009227AD" w:rsidRDefault="00D67F24" w:rsidP="00D67F2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</w:rPr>
      </w:pPr>
      <w:r w:rsidRPr="009227AD">
        <w:rPr>
          <w:rFonts w:ascii="Arial" w:hAnsi="Arial" w:cs="Arial"/>
          <w:b/>
          <w:caps/>
        </w:rPr>
        <w:t>Oświadczamy</w:t>
      </w:r>
      <w:r w:rsidRPr="009227AD">
        <w:rPr>
          <w:rFonts w:ascii="Arial" w:hAnsi="Arial" w:cs="Arial"/>
        </w:rPr>
        <w:t xml:space="preserve">, że następujące </w:t>
      </w:r>
      <w:r w:rsidRPr="009227AD">
        <w:rPr>
          <w:rFonts w:ascii="Arial" w:hAnsi="Arial" w:cs="Arial"/>
          <w:color w:val="000000"/>
        </w:rPr>
        <w:t xml:space="preserve">dokumenty zawierają informacje stanowiące tajemnicę przedsiębiorstwa w rozumieniu przepisów o zwalczaniu nieuczciwej konkurencji i nie mogą być udostępniane </w:t>
      </w:r>
      <w:r w:rsidRPr="009227AD">
        <w:rPr>
          <w:rFonts w:ascii="Arial" w:hAnsi="Arial" w:cs="Arial"/>
          <w:i/>
          <w:color w:val="000000"/>
        </w:rPr>
        <w:t>(*wypełnić, jeśli dotyczy):</w:t>
      </w:r>
      <w:r w:rsidRPr="009227AD">
        <w:rPr>
          <w:rFonts w:ascii="Arial" w:hAnsi="Arial" w:cs="Arial"/>
          <w:i/>
        </w:rPr>
        <w:t xml:space="preserve">  </w:t>
      </w:r>
      <w:r w:rsidRPr="009227AD">
        <w:rPr>
          <w:rFonts w:ascii="Arial" w:hAnsi="Arial" w:cs="Arial"/>
        </w:rPr>
        <w:t>………………………</w:t>
      </w:r>
      <w:r>
        <w:rPr>
          <w:rFonts w:ascii="Arial" w:hAnsi="Arial" w:cs="Arial"/>
          <w:lang w:val="pl-PL"/>
        </w:rPr>
        <w:t xml:space="preserve">………………………………………… </w:t>
      </w:r>
    </w:p>
    <w:p w14:paraId="1487CFA2" w14:textId="77777777" w:rsidR="009227AD" w:rsidRPr="00E56E57" w:rsidRDefault="009227AD" w:rsidP="009227A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56E57">
        <w:rPr>
          <w:rFonts w:ascii="Arial" w:hAnsi="Arial" w:cs="Arial"/>
          <w:b/>
        </w:rPr>
        <w:t>OŚWIADCZAMY</w:t>
      </w:r>
      <w:r w:rsidRPr="00E56E57">
        <w:rPr>
          <w:rFonts w:ascii="Arial" w:hAnsi="Arial" w:cs="Arial"/>
        </w:rPr>
        <w:t xml:space="preserve">, że </w:t>
      </w:r>
      <w:r w:rsidRPr="00E56E57">
        <w:rPr>
          <w:rFonts w:ascii="Arial" w:hAnsi="Arial" w:cs="Arial"/>
          <w:bCs/>
        </w:rPr>
        <w:t>otrzymaliśmy</w:t>
      </w:r>
      <w:r w:rsidRPr="00E56E57">
        <w:rPr>
          <w:rFonts w:ascii="Arial" w:hAnsi="Arial" w:cs="Arial"/>
        </w:rPr>
        <w:t xml:space="preserve"> konieczne informacje do przygotowania oferty</w:t>
      </w:r>
      <w:r w:rsidRPr="00E56E57">
        <w:rPr>
          <w:rFonts w:ascii="Arial" w:hAnsi="Arial" w:cs="Arial"/>
          <w:lang w:val="pl-PL"/>
        </w:rPr>
        <w:t>.</w:t>
      </w:r>
    </w:p>
    <w:p w14:paraId="3935417C" w14:textId="25320D9D" w:rsidR="00732544" w:rsidRPr="00732544" w:rsidRDefault="00732544" w:rsidP="0073254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Cs w:val="22"/>
        </w:rPr>
      </w:pPr>
      <w:r w:rsidRPr="00732544">
        <w:rPr>
          <w:rFonts w:ascii="Arial" w:hAnsi="Arial" w:cs="Arial"/>
          <w:b/>
          <w:caps/>
          <w:szCs w:val="22"/>
        </w:rPr>
        <w:t>OFERUJEMY</w:t>
      </w:r>
      <w:r w:rsidRPr="00732544">
        <w:rPr>
          <w:rFonts w:ascii="Arial" w:hAnsi="Arial" w:cs="Arial"/>
          <w:b/>
          <w:bCs/>
          <w:szCs w:val="22"/>
        </w:rPr>
        <w:t xml:space="preserve"> </w:t>
      </w:r>
      <w:r w:rsidRPr="00732544">
        <w:rPr>
          <w:rFonts w:ascii="Arial" w:hAnsi="Arial" w:cs="Arial"/>
          <w:bCs/>
          <w:szCs w:val="22"/>
        </w:rPr>
        <w:t xml:space="preserve">wykonanie przedmiotu Zamówienia </w:t>
      </w:r>
      <w:r w:rsidR="009761ED">
        <w:rPr>
          <w:rFonts w:ascii="Arial" w:hAnsi="Arial" w:cs="Arial"/>
          <w:bCs/>
          <w:szCs w:val="22"/>
          <w:lang w:val="pl-PL"/>
        </w:rPr>
        <w:t>na</w:t>
      </w:r>
      <w:r w:rsidR="00AB6A93">
        <w:rPr>
          <w:rFonts w:ascii="Arial" w:hAnsi="Arial" w:cs="Arial"/>
          <w:bCs/>
          <w:szCs w:val="22"/>
        </w:rPr>
        <w:t xml:space="preserve"> </w:t>
      </w:r>
      <w:r w:rsidR="00AB6A93" w:rsidRPr="00BA261A">
        <w:rPr>
          <w:rFonts w:ascii="Arial" w:hAnsi="Arial" w:cs="Arial"/>
          <w:b/>
          <w:i/>
          <w:iCs/>
          <w:szCs w:val="22"/>
          <w:lang w:val="pl-PL"/>
        </w:rPr>
        <w:t xml:space="preserve">(wypełnić tylko w tych </w:t>
      </w:r>
      <w:r w:rsidR="009110BC">
        <w:rPr>
          <w:rFonts w:ascii="Arial" w:hAnsi="Arial" w:cs="Arial"/>
          <w:b/>
          <w:i/>
          <w:iCs/>
          <w:szCs w:val="22"/>
          <w:lang w:val="pl-PL"/>
        </w:rPr>
        <w:t>częściach</w:t>
      </w:r>
      <w:r w:rsidR="00AB6A93" w:rsidRPr="00BA261A">
        <w:rPr>
          <w:rFonts w:ascii="Arial" w:hAnsi="Arial" w:cs="Arial"/>
          <w:b/>
          <w:i/>
          <w:iCs/>
          <w:szCs w:val="22"/>
          <w:lang w:val="pl-PL"/>
        </w:rPr>
        <w:t xml:space="preserve">, </w:t>
      </w:r>
      <w:r w:rsidR="00AB6A93">
        <w:rPr>
          <w:rFonts w:ascii="Arial" w:hAnsi="Arial" w:cs="Arial"/>
          <w:b/>
          <w:i/>
          <w:iCs/>
          <w:szCs w:val="22"/>
          <w:lang w:val="pl-PL"/>
        </w:rPr>
        <w:br/>
      </w:r>
      <w:r w:rsidR="00AB6A93" w:rsidRPr="00BA261A">
        <w:rPr>
          <w:rFonts w:ascii="Arial" w:hAnsi="Arial" w:cs="Arial"/>
          <w:b/>
          <w:i/>
          <w:iCs/>
          <w:szCs w:val="22"/>
          <w:lang w:val="pl-PL"/>
        </w:rPr>
        <w:t xml:space="preserve">w których wykonawca składa ofertę. W pozostałych </w:t>
      </w:r>
      <w:r w:rsidR="009110BC">
        <w:rPr>
          <w:rFonts w:ascii="Arial" w:hAnsi="Arial" w:cs="Arial"/>
          <w:b/>
          <w:i/>
          <w:iCs/>
          <w:szCs w:val="22"/>
          <w:lang w:val="pl-PL"/>
        </w:rPr>
        <w:t>częściach</w:t>
      </w:r>
      <w:r w:rsidR="00AB6A93" w:rsidRPr="00BA261A">
        <w:rPr>
          <w:rFonts w:ascii="Arial" w:hAnsi="Arial" w:cs="Arial"/>
          <w:b/>
          <w:i/>
          <w:iCs/>
          <w:szCs w:val="22"/>
          <w:lang w:val="pl-PL"/>
        </w:rPr>
        <w:t>, w których wykonawca nie składa oferty należy wykreślić lub usunąć)</w:t>
      </w:r>
      <w:r w:rsidR="00AB6A93" w:rsidRPr="00732544">
        <w:rPr>
          <w:rFonts w:ascii="Arial" w:hAnsi="Arial" w:cs="Arial"/>
          <w:bCs/>
          <w:szCs w:val="22"/>
        </w:rPr>
        <w:t>:</w:t>
      </w:r>
    </w:p>
    <w:p w14:paraId="4B1DFE66" w14:textId="77777777" w:rsidR="00511419" w:rsidRDefault="00511419" w:rsidP="00B648EB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19FC4BB8" w14:textId="364DAD57" w:rsidR="007228E4" w:rsidRPr="007228E4" w:rsidRDefault="009110BC" w:rsidP="007228E4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Cs w:val="22"/>
          <w:lang w:val="pl-PL"/>
        </w:rPr>
      </w:pPr>
      <w:r w:rsidRPr="009110BC">
        <w:rPr>
          <w:rFonts w:ascii="Arial" w:hAnsi="Arial" w:cs="Arial"/>
          <w:b/>
          <w:szCs w:val="22"/>
          <w:lang w:val="pl-PL"/>
        </w:rPr>
        <w:t>Cz</w:t>
      </w:r>
      <w:r w:rsidRPr="009110BC">
        <w:rPr>
          <w:rFonts w:ascii="Arial" w:hAnsi="Arial" w:cs="Arial" w:hint="cs"/>
          <w:b/>
          <w:szCs w:val="22"/>
          <w:lang w:val="pl-PL"/>
        </w:rPr>
        <w:t>ęść</w:t>
      </w:r>
      <w:r w:rsidRPr="009110BC">
        <w:rPr>
          <w:rFonts w:ascii="Arial" w:hAnsi="Arial" w:cs="Arial"/>
          <w:b/>
          <w:szCs w:val="22"/>
          <w:lang w:val="pl-PL"/>
        </w:rPr>
        <w:t xml:space="preserve"> 1 </w:t>
      </w:r>
      <w:r w:rsidRPr="009110BC">
        <w:rPr>
          <w:rFonts w:ascii="Arial" w:hAnsi="Arial" w:cs="Arial" w:hint="cs"/>
          <w:b/>
          <w:szCs w:val="22"/>
          <w:lang w:val="pl-PL"/>
        </w:rPr>
        <w:t>–</w:t>
      </w:r>
      <w:r w:rsidRPr="009110BC">
        <w:rPr>
          <w:rFonts w:ascii="Arial" w:hAnsi="Arial" w:cs="Arial"/>
          <w:b/>
          <w:szCs w:val="22"/>
          <w:lang w:val="pl-PL"/>
        </w:rPr>
        <w:t xml:space="preserve"> transport medyczny (karetka </w:t>
      </w:r>
      <w:r w:rsidRPr="009110BC">
        <w:rPr>
          <w:rFonts w:ascii="Arial" w:hAnsi="Arial" w:cs="Arial" w:hint="cs"/>
          <w:b/>
          <w:szCs w:val="22"/>
          <w:lang w:val="pl-PL"/>
        </w:rPr>
        <w:t>„</w:t>
      </w:r>
      <w:r w:rsidRPr="009110BC">
        <w:rPr>
          <w:rFonts w:ascii="Arial" w:hAnsi="Arial" w:cs="Arial"/>
          <w:b/>
          <w:szCs w:val="22"/>
          <w:lang w:val="pl-PL"/>
        </w:rPr>
        <w:t>S</w:t>
      </w:r>
      <w:r w:rsidRPr="009110BC">
        <w:rPr>
          <w:rFonts w:ascii="Arial" w:hAnsi="Arial" w:cs="Arial" w:hint="cs"/>
          <w:b/>
          <w:szCs w:val="22"/>
          <w:lang w:val="pl-PL"/>
        </w:rPr>
        <w:t>”</w:t>
      </w:r>
      <w:r w:rsidRPr="009110BC">
        <w:rPr>
          <w:rFonts w:ascii="Arial" w:hAnsi="Arial" w:cs="Arial"/>
          <w:b/>
          <w:szCs w:val="22"/>
          <w:lang w:val="pl-PL"/>
        </w:rPr>
        <w:t>)</w:t>
      </w:r>
    </w:p>
    <w:p w14:paraId="723C8B7E" w14:textId="77777777" w:rsidR="007228E4" w:rsidRDefault="007228E4" w:rsidP="007228E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7A062D1" w14:textId="77777777" w:rsidR="007228E4" w:rsidRDefault="007228E4" w:rsidP="007228E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Cs w:val="22"/>
          <w:lang w:val="pl-PL"/>
        </w:rPr>
      </w:pPr>
      <w:r w:rsidRPr="00732544">
        <w:rPr>
          <w:rFonts w:ascii="Arial" w:hAnsi="Arial" w:cs="Arial"/>
          <w:b/>
          <w:szCs w:val="22"/>
        </w:rPr>
        <w:t>CEN</w:t>
      </w:r>
      <w:r w:rsidRPr="00732544">
        <w:rPr>
          <w:rFonts w:ascii="Arial" w:hAnsi="Arial" w:cs="Arial"/>
          <w:b/>
          <w:szCs w:val="22"/>
          <w:lang w:val="pl-PL"/>
        </w:rPr>
        <w:t>Ę</w:t>
      </w:r>
      <w:r w:rsidRPr="00732544">
        <w:rPr>
          <w:rFonts w:ascii="Arial" w:hAnsi="Arial" w:cs="Arial"/>
          <w:b/>
          <w:szCs w:val="22"/>
        </w:rPr>
        <w:t xml:space="preserve"> BRUTTO</w:t>
      </w:r>
      <w:r w:rsidRPr="00732544">
        <w:rPr>
          <w:rStyle w:val="Odwoanieprzypisudolnego"/>
          <w:rFonts w:ascii="Arial" w:hAnsi="Arial" w:cs="Arial"/>
          <w:b/>
          <w:szCs w:val="22"/>
        </w:rPr>
        <w:footnoteReference w:id="1"/>
      </w:r>
      <w:r w:rsidRPr="00732544">
        <w:rPr>
          <w:rFonts w:ascii="Arial" w:hAnsi="Arial" w:cs="Arial"/>
          <w:b/>
          <w:szCs w:val="22"/>
          <w:lang w:val="pl-PL"/>
        </w:rPr>
        <w:t xml:space="preserve"> </w:t>
      </w:r>
      <w:r w:rsidRPr="00732544">
        <w:rPr>
          <w:rFonts w:ascii="Arial" w:hAnsi="Arial" w:cs="Arial"/>
          <w:b/>
          <w:szCs w:val="22"/>
        </w:rPr>
        <w:t>................................................... PLN</w:t>
      </w:r>
      <w:r>
        <w:rPr>
          <w:rFonts w:ascii="Arial" w:hAnsi="Arial" w:cs="Arial"/>
          <w:b/>
          <w:szCs w:val="22"/>
          <w:lang w:val="pl-PL"/>
        </w:rPr>
        <w:t xml:space="preserve">, </w:t>
      </w:r>
    </w:p>
    <w:p w14:paraId="0CCBBEE1" w14:textId="77777777" w:rsidR="009110BC" w:rsidRPr="004B7A0D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Cs w:val="22"/>
          <w:lang w:val="pl-PL"/>
        </w:rPr>
      </w:pPr>
      <w:r>
        <w:rPr>
          <w:rFonts w:ascii="Arial" w:hAnsi="Arial" w:cs="Arial"/>
          <w:b/>
          <w:szCs w:val="22"/>
          <w:lang w:val="pl-PL"/>
        </w:rPr>
        <w:t xml:space="preserve">zgodnie z </w:t>
      </w:r>
      <w:r w:rsidRPr="004B7A0D">
        <w:rPr>
          <w:rFonts w:ascii="Arial" w:hAnsi="Arial" w:cs="Arial"/>
          <w:b/>
          <w:szCs w:val="22"/>
          <w:u w:val="single"/>
          <w:lang w:val="pl-PL"/>
        </w:rPr>
        <w:t>załączonym</w:t>
      </w:r>
      <w:r>
        <w:rPr>
          <w:rFonts w:ascii="Arial" w:hAnsi="Arial" w:cs="Arial"/>
          <w:b/>
          <w:szCs w:val="22"/>
          <w:lang w:val="pl-PL"/>
        </w:rPr>
        <w:t xml:space="preserve"> formularzem cenowym (załącznik nr 1a do SWZ)</w:t>
      </w:r>
    </w:p>
    <w:p w14:paraId="532A899B" w14:textId="77777777" w:rsidR="007228E4" w:rsidRDefault="007228E4" w:rsidP="007228E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35A63B" w14:textId="77777777" w:rsidR="009110BC" w:rsidRPr="00FF6107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b/>
          <w:bCs/>
          <w:sz w:val="18"/>
          <w:szCs w:val="18"/>
          <w:u w:val="single"/>
          <w:lang w:eastAsia="ar-SA"/>
        </w:rPr>
      </w:pPr>
      <w:r w:rsidRPr="006A61C7"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W ramach kryterium 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>Czasu dojazdu trybie cito</w:t>
      </w:r>
      <w:r w:rsidRPr="006A61C7"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 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zobowiązujemy się do podstawienia środka transportu </w:t>
      </w:r>
      <w:r w:rsidRPr="00D719BD">
        <w:rPr>
          <w:rFonts w:ascii="Arial" w:eastAsia="Lucida Sans Unicode" w:hAnsi="Arial" w:cs="Arial"/>
          <w:b/>
          <w:bCs/>
          <w:u w:val="single"/>
          <w:lang w:val="pl-PL" w:eastAsia="ar-SA"/>
        </w:rPr>
        <w:t>w trybie cito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 </w:t>
      </w:r>
      <w:r w:rsidRPr="00EB1B0D">
        <w:rPr>
          <w:rFonts w:ascii="Arial" w:eastAsia="Lucida Sans Unicode" w:hAnsi="Arial" w:cs="Arial"/>
          <w:b/>
          <w:bCs/>
          <w:u w:val="single"/>
          <w:lang w:val="pl-PL" w:eastAsia="ar-SA"/>
        </w:rPr>
        <w:t>na ka</w:t>
      </w:r>
      <w:r w:rsidRPr="00EB1B0D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ż</w:t>
      </w:r>
      <w:r w:rsidRPr="00EB1B0D"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de 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wezwanie Zamawiaj</w:t>
      </w:r>
      <w:r w:rsidRPr="00FF6107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ą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cego w nast</w:t>
      </w:r>
      <w:r w:rsidRPr="00FF6107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ę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puj</w:t>
      </w:r>
      <w:r w:rsidRPr="00FF6107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ą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cym czasie od wezwania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>:</w:t>
      </w:r>
    </w:p>
    <w:p w14:paraId="4A370C63" w14:textId="77777777" w:rsidR="009110BC" w:rsidRPr="00FF6107" w:rsidRDefault="009110BC" w:rsidP="009110BC">
      <w:pPr>
        <w:pStyle w:val="Zwykytekst"/>
        <w:numPr>
          <w:ilvl w:val="0"/>
          <w:numId w:val="18"/>
        </w:numPr>
        <w:autoSpaceDE w:val="0"/>
        <w:autoSpaceDN w:val="0"/>
        <w:spacing w:line="276" w:lineRule="auto"/>
        <w:jc w:val="both"/>
        <w:rPr>
          <w:rFonts w:ascii="Arial" w:eastAsia="Lucida Sans Unicode" w:hAnsi="Arial" w:cs="Arial"/>
          <w:lang w:eastAsia="ar-SA"/>
        </w:rPr>
      </w:pPr>
      <w:r w:rsidRPr="00FF6107">
        <w:rPr>
          <w:rFonts w:ascii="Arial" w:eastAsia="Lucida Sans Unicode" w:hAnsi="Arial" w:cs="Arial"/>
          <w:lang w:val="pl-PL" w:eastAsia="ar-SA"/>
        </w:rPr>
        <w:t>czas dojazdy w trybie cito do 15 minut*;</w:t>
      </w:r>
    </w:p>
    <w:p w14:paraId="3CE2FB78" w14:textId="77777777" w:rsidR="009110BC" w:rsidRPr="00FF6107" w:rsidRDefault="009110BC" w:rsidP="009110BC">
      <w:pPr>
        <w:pStyle w:val="Zwykytekst"/>
        <w:numPr>
          <w:ilvl w:val="0"/>
          <w:numId w:val="18"/>
        </w:numPr>
        <w:autoSpaceDE w:val="0"/>
        <w:autoSpaceDN w:val="0"/>
        <w:spacing w:line="276" w:lineRule="auto"/>
        <w:jc w:val="both"/>
        <w:rPr>
          <w:rFonts w:ascii="Arial" w:eastAsia="Lucida Sans Unicode" w:hAnsi="Arial" w:cs="Arial"/>
          <w:lang w:eastAsia="ar-SA"/>
        </w:rPr>
      </w:pPr>
      <w:r w:rsidRPr="00FF6107">
        <w:rPr>
          <w:rFonts w:ascii="Arial" w:eastAsia="Lucida Sans Unicode" w:hAnsi="Arial" w:cs="Arial"/>
          <w:lang w:val="pl-PL" w:eastAsia="ar-SA"/>
        </w:rPr>
        <w:t>czas dojazdu w trybie w trybie cito do 20 minut*.</w:t>
      </w:r>
    </w:p>
    <w:p w14:paraId="6AD60BB3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>
        <w:rPr>
          <w:rFonts w:ascii="Arial" w:eastAsia="Lucida Sans Unicode" w:hAnsi="Arial" w:cs="Arial"/>
          <w:lang w:val="pl-PL" w:eastAsia="ar-SA"/>
        </w:rPr>
        <w:t>*skreślić niepotrzebne</w:t>
      </w:r>
    </w:p>
    <w:p w14:paraId="308BBB74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 w:rsidRPr="0066491D">
        <w:rPr>
          <w:rFonts w:ascii="Arial" w:eastAsia="Lucida Sans Unicode" w:hAnsi="Arial" w:cs="Arial"/>
          <w:b/>
          <w:bCs/>
          <w:lang w:val="pl-PL" w:eastAsia="ar-SA"/>
        </w:rPr>
        <w:t>UWAGA</w:t>
      </w:r>
      <w:r>
        <w:rPr>
          <w:rFonts w:ascii="Arial" w:eastAsia="Lucida Sans Unicode" w:hAnsi="Arial" w:cs="Arial"/>
          <w:b/>
          <w:bCs/>
          <w:lang w:val="pl-PL" w:eastAsia="ar-SA"/>
        </w:rPr>
        <w:t>!!!</w:t>
      </w:r>
    </w:p>
    <w:p w14:paraId="7BA31A7E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>
        <w:rPr>
          <w:rFonts w:ascii="Arial" w:eastAsia="Lucida Sans Unicode" w:hAnsi="Arial" w:cs="Arial"/>
          <w:lang w:val="pl-PL" w:eastAsia="ar-SA"/>
        </w:rPr>
        <w:t xml:space="preserve">Jeżeli Wykonawca nie wypełni kryterium czasu, Zamawiający przyjmie, że Wykonawca oferuje czas dojazdu </w:t>
      </w:r>
      <w:r w:rsidRPr="0054289A">
        <w:rPr>
          <w:rFonts w:ascii="Arial" w:eastAsia="Lucida Sans Unicode" w:hAnsi="Arial" w:cs="Arial"/>
          <w:lang w:val="pl-PL" w:eastAsia="ar-SA"/>
        </w:rPr>
        <w:t xml:space="preserve">w trybie w trybie cito </w:t>
      </w:r>
      <w:r>
        <w:rPr>
          <w:rFonts w:ascii="Arial" w:eastAsia="Lucida Sans Unicode" w:hAnsi="Arial" w:cs="Arial"/>
          <w:lang w:val="pl-PL" w:eastAsia="ar-SA"/>
        </w:rPr>
        <w:t xml:space="preserve">do 20 minut. Wykonawca w takim przypadku nie uzyska punktów w ramach kryterium </w:t>
      </w:r>
      <w:r w:rsidRPr="00AD5FA0">
        <w:rPr>
          <w:rFonts w:ascii="Arial" w:eastAsia="Lucida Sans Unicode" w:hAnsi="Arial" w:cs="Arial"/>
          <w:lang w:val="pl-PL" w:eastAsia="ar-SA"/>
        </w:rPr>
        <w:t xml:space="preserve">Czasu dojazdu trybie cito </w:t>
      </w:r>
      <w:r>
        <w:rPr>
          <w:rFonts w:ascii="Arial" w:eastAsia="Lucida Sans Unicode" w:hAnsi="Arial" w:cs="Arial"/>
          <w:lang w:val="pl-PL" w:eastAsia="ar-SA"/>
        </w:rPr>
        <w:t xml:space="preserve">(T). </w:t>
      </w:r>
      <w:r w:rsidRPr="00260B52">
        <w:rPr>
          <w:rFonts w:ascii="Arial" w:eastAsia="Lucida Sans Unicode" w:hAnsi="Arial" w:cs="Arial"/>
          <w:lang w:val="pl-PL" w:eastAsia="ar-SA"/>
        </w:rPr>
        <w:t>Zamawiaj</w:t>
      </w:r>
      <w:r w:rsidRPr="00260B52">
        <w:rPr>
          <w:rFonts w:ascii="Arial" w:eastAsia="Lucida Sans Unicode" w:hAnsi="Arial" w:cs="Arial" w:hint="cs"/>
          <w:lang w:val="pl-PL" w:eastAsia="ar-SA"/>
        </w:rPr>
        <w:t>ą</w:t>
      </w:r>
      <w:r w:rsidRPr="00260B52">
        <w:rPr>
          <w:rFonts w:ascii="Arial" w:eastAsia="Lucida Sans Unicode" w:hAnsi="Arial" w:cs="Arial"/>
          <w:lang w:val="pl-PL" w:eastAsia="ar-SA"/>
        </w:rPr>
        <w:t>cy odrzuci ofert</w:t>
      </w:r>
      <w:r w:rsidRPr="00260B52">
        <w:rPr>
          <w:rFonts w:ascii="Arial" w:eastAsia="Lucida Sans Unicode" w:hAnsi="Arial" w:cs="Arial" w:hint="cs"/>
          <w:lang w:val="pl-PL" w:eastAsia="ar-SA"/>
        </w:rPr>
        <w:t>ę</w:t>
      </w:r>
      <w:r w:rsidRPr="00260B52">
        <w:rPr>
          <w:rFonts w:ascii="Arial" w:eastAsia="Lucida Sans Unicode" w:hAnsi="Arial" w:cs="Arial"/>
          <w:lang w:val="pl-PL" w:eastAsia="ar-SA"/>
        </w:rPr>
        <w:t xml:space="preserve"> Wykonawcy, kt</w:t>
      </w:r>
      <w:r w:rsidRPr="00260B52">
        <w:rPr>
          <w:rFonts w:ascii="Arial" w:eastAsia="Lucida Sans Unicode" w:hAnsi="Arial" w:cs="Arial" w:hint="cs"/>
          <w:lang w:val="pl-PL" w:eastAsia="ar-SA"/>
        </w:rPr>
        <w:t>ó</w:t>
      </w:r>
      <w:r w:rsidRPr="00260B52">
        <w:rPr>
          <w:rFonts w:ascii="Arial" w:eastAsia="Lucida Sans Unicode" w:hAnsi="Arial" w:cs="Arial"/>
          <w:lang w:val="pl-PL" w:eastAsia="ar-SA"/>
        </w:rPr>
        <w:t>ry wska</w:t>
      </w:r>
      <w:r w:rsidRPr="00260B52">
        <w:rPr>
          <w:rFonts w:ascii="Arial" w:eastAsia="Lucida Sans Unicode" w:hAnsi="Arial" w:cs="Arial" w:hint="cs"/>
          <w:lang w:val="pl-PL" w:eastAsia="ar-SA"/>
        </w:rPr>
        <w:t>ż</w:t>
      </w:r>
      <w:r w:rsidRPr="00260B52">
        <w:rPr>
          <w:rFonts w:ascii="Arial" w:eastAsia="Lucida Sans Unicode" w:hAnsi="Arial" w:cs="Arial"/>
          <w:lang w:val="pl-PL" w:eastAsia="ar-SA"/>
        </w:rPr>
        <w:t>e inny czas dojazdu w trybie cito.</w:t>
      </w:r>
    </w:p>
    <w:p w14:paraId="3B3C4D4F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</w:p>
    <w:p w14:paraId="136E9B28" w14:textId="77777777" w:rsidR="009110BC" w:rsidRPr="00260B52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 w:rsidRPr="00260B52">
        <w:rPr>
          <w:rFonts w:ascii="Arial" w:eastAsia="Lucida Sans Unicode" w:hAnsi="Arial" w:cs="Arial"/>
          <w:lang w:val="pl-PL" w:eastAsia="ar-SA"/>
        </w:rPr>
        <w:t>Wskazujemy miejsce stacjonowania pojazdu/</w:t>
      </w:r>
      <w:r w:rsidRPr="00260B52">
        <w:rPr>
          <w:rFonts w:ascii="Arial" w:eastAsia="Lucida Sans Unicode" w:hAnsi="Arial" w:cs="Arial" w:hint="cs"/>
          <w:lang w:val="pl-PL" w:eastAsia="ar-SA"/>
        </w:rPr>
        <w:t>ó</w:t>
      </w:r>
      <w:r w:rsidRPr="00260B52">
        <w:rPr>
          <w:rFonts w:ascii="Arial" w:eastAsia="Lucida Sans Unicode" w:hAnsi="Arial" w:cs="Arial"/>
          <w:lang w:val="pl-PL" w:eastAsia="ar-SA"/>
        </w:rPr>
        <w:t>w samochodowego/wych (adres: miejscowo</w:t>
      </w:r>
      <w:r w:rsidRPr="00260B52">
        <w:rPr>
          <w:rFonts w:ascii="Arial" w:eastAsia="Lucida Sans Unicode" w:hAnsi="Arial" w:cs="Arial" w:hint="cs"/>
          <w:lang w:val="pl-PL" w:eastAsia="ar-SA"/>
        </w:rPr>
        <w:t>ść</w:t>
      </w:r>
      <w:r w:rsidRPr="00260B52">
        <w:rPr>
          <w:rFonts w:ascii="Arial" w:eastAsia="Lucida Sans Unicode" w:hAnsi="Arial" w:cs="Arial"/>
          <w:lang w:val="pl-PL" w:eastAsia="ar-SA"/>
        </w:rPr>
        <w:t>, ulica, kod pocztowy)</w:t>
      </w:r>
    </w:p>
    <w:p w14:paraId="1542FDA3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 w:rsidRPr="00260B52">
        <w:rPr>
          <w:rFonts w:ascii="Arial" w:eastAsia="Lucida Sans Unicode" w:hAnsi="Arial" w:cs="Arial" w:hint="cs"/>
          <w:lang w:val="pl-PL" w:eastAsia="ar-SA"/>
        </w:rPr>
        <w:t>…………………………………………………………………………………………………………………</w:t>
      </w:r>
    </w:p>
    <w:p w14:paraId="46092138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14:paraId="674C345D" w14:textId="77777777" w:rsidR="009110BC" w:rsidRPr="00140FB5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Cs/>
        </w:rPr>
      </w:pPr>
      <w:r w:rsidRPr="00140FB5">
        <w:rPr>
          <w:rFonts w:ascii="Arial" w:hAnsi="Arial" w:cs="Arial"/>
        </w:rPr>
        <w:t xml:space="preserve">W </w:t>
      </w:r>
      <w:r w:rsidRPr="00F33692">
        <w:rPr>
          <w:rFonts w:ascii="Arial" w:eastAsia="Lucida Sans Unicode" w:hAnsi="Arial" w:cs="Arial"/>
          <w:lang w:val="pl-PL" w:eastAsia="ar-SA"/>
        </w:rPr>
        <w:t>przypadku</w:t>
      </w:r>
      <w:r w:rsidRPr="00140FB5">
        <w:rPr>
          <w:rFonts w:ascii="Arial" w:hAnsi="Arial" w:cs="Arial"/>
        </w:rPr>
        <w:t xml:space="preserve"> nie wskazania adresu lokalizacji lub wskazania niepełnego adresu (np. tylko nazwa ulicy bez numeru), Zamawiający </w:t>
      </w:r>
      <w:r w:rsidRPr="00F33692">
        <w:rPr>
          <w:rFonts w:ascii="Arial" w:hAnsi="Arial" w:cs="Arial"/>
          <w:b/>
          <w:bCs/>
        </w:rPr>
        <w:t>odrzuci</w:t>
      </w:r>
      <w:r w:rsidRPr="00140FB5">
        <w:rPr>
          <w:rFonts w:ascii="Arial" w:hAnsi="Arial" w:cs="Arial"/>
        </w:rPr>
        <w:t xml:space="preserve"> ofertę Wykonawcy.</w:t>
      </w:r>
    </w:p>
    <w:p w14:paraId="17E938D3" w14:textId="77777777" w:rsidR="009110BC" w:rsidRPr="00CD0A01" w:rsidRDefault="009110BC" w:rsidP="007228E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F19E6B" w14:textId="70036CB4" w:rsidR="007228E4" w:rsidRPr="007228E4" w:rsidRDefault="009110BC" w:rsidP="007228E4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Cs w:val="22"/>
          <w:lang w:val="pl-PL"/>
        </w:rPr>
      </w:pPr>
      <w:r w:rsidRPr="009110BC">
        <w:rPr>
          <w:rFonts w:ascii="Arial" w:hAnsi="Arial" w:cs="Arial"/>
          <w:b/>
          <w:szCs w:val="22"/>
          <w:lang w:val="pl-PL"/>
        </w:rPr>
        <w:t>Cz</w:t>
      </w:r>
      <w:r w:rsidRPr="009110BC">
        <w:rPr>
          <w:rFonts w:ascii="Arial" w:hAnsi="Arial" w:cs="Arial" w:hint="cs"/>
          <w:b/>
          <w:szCs w:val="22"/>
          <w:lang w:val="pl-PL"/>
        </w:rPr>
        <w:t>ęść</w:t>
      </w:r>
      <w:r w:rsidRPr="009110BC">
        <w:rPr>
          <w:rFonts w:ascii="Arial" w:hAnsi="Arial" w:cs="Arial"/>
          <w:b/>
          <w:szCs w:val="22"/>
          <w:lang w:val="pl-PL"/>
        </w:rPr>
        <w:t xml:space="preserve"> 2 </w:t>
      </w:r>
      <w:r w:rsidRPr="009110BC">
        <w:rPr>
          <w:rFonts w:ascii="Arial" w:hAnsi="Arial" w:cs="Arial" w:hint="cs"/>
          <w:b/>
          <w:szCs w:val="22"/>
          <w:lang w:val="pl-PL"/>
        </w:rPr>
        <w:t>–</w:t>
      </w:r>
      <w:r w:rsidRPr="009110BC">
        <w:rPr>
          <w:rFonts w:ascii="Arial" w:hAnsi="Arial" w:cs="Arial"/>
          <w:b/>
          <w:szCs w:val="22"/>
          <w:lang w:val="pl-PL"/>
        </w:rPr>
        <w:t xml:space="preserve"> transport sanitarny (karetka </w:t>
      </w:r>
      <w:r w:rsidRPr="009110BC">
        <w:rPr>
          <w:rFonts w:ascii="Arial" w:hAnsi="Arial" w:cs="Arial" w:hint="cs"/>
          <w:b/>
          <w:szCs w:val="22"/>
          <w:lang w:val="pl-PL"/>
        </w:rPr>
        <w:t>„</w:t>
      </w:r>
      <w:r w:rsidRPr="009110BC">
        <w:rPr>
          <w:rFonts w:ascii="Arial" w:hAnsi="Arial" w:cs="Arial"/>
          <w:b/>
          <w:szCs w:val="22"/>
          <w:lang w:val="pl-PL"/>
        </w:rPr>
        <w:t>P</w:t>
      </w:r>
      <w:r w:rsidRPr="009110BC">
        <w:rPr>
          <w:rFonts w:ascii="Arial" w:hAnsi="Arial" w:cs="Arial" w:hint="cs"/>
          <w:b/>
          <w:szCs w:val="22"/>
          <w:lang w:val="pl-PL"/>
        </w:rPr>
        <w:t>”</w:t>
      </w:r>
      <w:r w:rsidRPr="009110BC">
        <w:rPr>
          <w:rFonts w:ascii="Arial" w:hAnsi="Arial" w:cs="Arial"/>
          <w:b/>
          <w:szCs w:val="22"/>
          <w:lang w:val="pl-PL"/>
        </w:rPr>
        <w:t xml:space="preserve">, </w:t>
      </w:r>
      <w:r w:rsidRPr="009110BC">
        <w:rPr>
          <w:rFonts w:ascii="Arial" w:hAnsi="Arial" w:cs="Arial" w:hint="cs"/>
          <w:b/>
          <w:szCs w:val="22"/>
          <w:lang w:val="pl-PL"/>
        </w:rPr>
        <w:t>„</w:t>
      </w:r>
      <w:r w:rsidRPr="009110BC">
        <w:rPr>
          <w:rFonts w:ascii="Arial" w:hAnsi="Arial" w:cs="Arial"/>
          <w:b/>
          <w:szCs w:val="22"/>
          <w:lang w:val="pl-PL"/>
        </w:rPr>
        <w:t>T</w:t>
      </w:r>
      <w:r w:rsidRPr="009110BC">
        <w:rPr>
          <w:rFonts w:ascii="Arial" w:hAnsi="Arial" w:cs="Arial" w:hint="cs"/>
          <w:b/>
          <w:szCs w:val="22"/>
          <w:lang w:val="pl-PL"/>
        </w:rPr>
        <w:t>”</w:t>
      </w:r>
      <w:r w:rsidRPr="009110BC">
        <w:rPr>
          <w:rFonts w:ascii="Arial" w:hAnsi="Arial" w:cs="Arial"/>
          <w:b/>
          <w:szCs w:val="22"/>
          <w:lang w:val="pl-PL"/>
        </w:rPr>
        <w:t>, transport materia</w:t>
      </w:r>
      <w:r w:rsidRPr="009110BC">
        <w:rPr>
          <w:rFonts w:ascii="Arial" w:hAnsi="Arial" w:cs="Arial" w:hint="cs"/>
          <w:b/>
          <w:szCs w:val="22"/>
          <w:lang w:val="pl-PL"/>
        </w:rPr>
        <w:t>ł</w:t>
      </w:r>
      <w:r w:rsidRPr="009110BC">
        <w:rPr>
          <w:rFonts w:ascii="Arial" w:hAnsi="Arial" w:cs="Arial"/>
          <w:b/>
          <w:szCs w:val="22"/>
          <w:lang w:val="pl-PL"/>
        </w:rPr>
        <w:t>u biologicznego):</w:t>
      </w:r>
    </w:p>
    <w:p w14:paraId="3F93173D" w14:textId="77777777" w:rsidR="007228E4" w:rsidRDefault="007228E4" w:rsidP="007228E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CB7423" w14:textId="77777777" w:rsidR="007228E4" w:rsidRDefault="007228E4" w:rsidP="007228E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Cs w:val="22"/>
          <w:lang w:val="pl-PL"/>
        </w:rPr>
      </w:pPr>
      <w:r w:rsidRPr="00732544">
        <w:rPr>
          <w:rFonts w:ascii="Arial" w:hAnsi="Arial" w:cs="Arial"/>
          <w:b/>
          <w:szCs w:val="22"/>
        </w:rPr>
        <w:t>CEN</w:t>
      </w:r>
      <w:r w:rsidRPr="00732544">
        <w:rPr>
          <w:rFonts w:ascii="Arial" w:hAnsi="Arial" w:cs="Arial"/>
          <w:b/>
          <w:szCs w:val="22"/>
          <w:lang w:val="pl-PL"/>
        </w:rPr>
        <w:t>Ę</w:t>
      </w:r>
      <w:r w:rsidRPr="00732544">
        <w:rPr>
          <w:rFonts w:ascii="Arial" w:hAnsi="Arial" w:cs="Arial"/>
          <w:b/>
          <w:szCs w:val="22"/>
        </w:rPr>
        <w:t xml:space="preserve"> BRUTTO</w:t>
      </w:r>
      <w:r w:rsidRPr="00732544">
        <w:rPr>
          <w:rStyle w:val="Odwoanieprzypisudolnego"/>
          <w:rFonts w:ascii="Arial" w:hAnsi="Arial" w:cs="Arial"/>
          <w:b/>
          <w:szCs w:val="22"/>
        </w:rPr>
        <w:footnoteReference w:id="2"/>
      </w:r>
      <w:r w:rsidRPr="00732544">
        <w:rPr>
          <w:rFonts w:ascii="Arial" w:hAnsi="Arial" w:cs="Arial"/>
          <w:b/>
          <w:szCs w:val="22"/>
          <w:lang w:val="pl-PL"/>
        </w:rPr>
        <w:t xml:space="preserve"> </w:t>
      </w:r>
      <w:r w:rsidRPr="00732544">
        <w:rPr>
          <w:rFonts w:ascii="Arial" w:hAnsi="Arial" w:cs="Arial"/>
          <w:b/>
          <w:szCs w:val="22"/>
        </w:rPr>
        <w:t>................................................... PLN</w:t>
      </w:r>
      <w:r>
        <w:rPr>
          <w:rFonts w:ascii="Arial" w:hAnsi="Arial" w:cs="Arial"/>
          <w:b/>
          <w:szCs w:val="22"/>
          <w:lang w:val="pl-PL"/>
        </w:rPr>
        <w:t xml:space="preserve">, </w:t>
      </w:r>
    </w:p>
    <w:p w14:paraId="52330D59" w14:textId="797BEF2C" w:rsidR="007228E4" w:rsidRPr="004B7A0D" w:rsidRDefault="007228E4" w:rsidP="007228E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Cs w:val="22"/>
          <w:lang w:val="pl-PL"/>
        </w:rPr>
      </w:pPr>
      <w:r>
        <w:rPr>
          <w:rFonts w:ascii="Arial" w:hAnsi="Arial" w:cs="Arial"/>
          <w:b/>
          <w:szCs w:val="22"/>
          <w:lang w:val="pl-PL"/>
        </w:rPr>
        <w:t xml:space="preserve">zgodnie z </w:t>
      </w:r>
      <w:r w:rsidRPr="004B7A0D">
        <w:rPr>
          <w:rFonts w:ascii="Arial" w:hAnsi="Arial" w:cs="Arial"/>
          <w:b/>
          <w:szCs w:val="22"/>
          <w:u w:val="single"/>
          <w:lang w:val="pl-PL"/>
        </w:rPr>
        <w:t>załączonym</w:t>
      </w:r>
      <w:r>
        <w:rPr>
          <w:rFonts w:ascii="Arial" w:hAnsi="Arial" w:cs="Arial"/>
          <w:b/>
          <w:szCs w:val="22"/>
          <w:lang w:val="pl-PL"/>
        </w:rPr>
        <w:t xml:space="preserve"> formularzem cenowym (załącznik nr </w:t>
      </w:r>
      <w:r w:rsidR="009110BC">
        <w:rPr>
          <w:rFonts w:ascii="Arial" w:hAnsi="Arial" w:cs="Arial"/>
          <w:b/>
          <w:szCs w:val="22"/>
          <w:lang w:val="pl-PL"/>
        </w:rPr>
        <w:t>1a</w:t>
      </w:r>
      <w:r>
        <w:rPr>
          <w:rFonts w:ascii="Arial" w:hAnsi="Arial" w:cs="Arial"/>
          <w:b/>
          <w:szCs w:val="22"/>
          <w:lang w:val="pl-PL"/>
        </w:rPr>
        <w:t xml:space="preserve"> do SWZ)</w:t>
      </w:r>
    </w:p>
    <w:p w14:paraId="6366AD74" w14:textId="77777777" w:rsidR="007228E4" w:rsidRDefault="007228E4" w:rsidP="007228E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E36E1E" w14:textId="77777777" w:rsidR="009110BC" w:rsidRPr="00FF6107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b/>
          <w:bCs/>
          <w:sz w:val="18"/>
          <w:szCs w:val="18"/>
          <w:u w:val="single"/>
          <w:lang w:eastAsia="ar-SA"/>
        </w:rPr>
      </w:pPr>
      <w:r w:rsidRPr="006A61C7"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W ramach kryterium 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>Czasu dojazdu trybie cito</w:t>
      </w:r>
      <w:r w:rsidRPr="006A61C7"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 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zobowiązujemy się do podstawienia środka transportu </w:t>
      </w:r>
      <w:r w:rsidRPr="00D719BD">
        <w:rPr>
          <w:rFonts w:ascii="Arial" w:eastAsia="Lucida Sans Unicode" w:hAnsi="Arial" w:cs="Arial"/>
          <w:b/>
          <w:bCs/>
          <w:u w:val="single"/>
          <w:lang w:val="pl-PL" w:eastAsia="ar-SA"/>
        </w:rPr>
        <w:t>w trybie cito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 </w:t>
      </w:r>
      <w:r w:rsidRPr="00EB1B0D">
        <w:rPr>
          <w:rFonts w:ascii="Arial" w:eastAsia="Lucida Sans Unicode" w:hAnsi="Arial" w:cs="Arial"/>
          <w:b/>
          <w:bCs/>
          <w:u w:val="single"/>
          <w:lang w:val="pl-PL" w:eastAsia="ar-SA"/>
        </w:rPr>
        <w:t>na ka</w:t>
      </w:r>
      <w:r w:rsidRPr="00EB1B0D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ż</w:t>
      </w:r>
      <w:r w:rsidRPr="00EB1B0D">
        <w:rPr>
          <w:rFonts w:ascii="Arial" w:eastAsia="Lucida Sans Unicode" w:hAnsi="Arial" w:cs="Arial"/>
          <w:b/>
          <w:bCs/>
          <w:u w:val="single"/>
          <w:lang w:val="pl-PL" w:eastAsia="ar-SA"/>
        </w:rPr>
        <w:t xml:space="preserve">de 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wezwanie Zamawiaj</w:t>
      </w:r>
      <w:r w:rsidRPr="00FF6107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ą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cego w nast</w:t>
      </w:r>
      <w:r w:rsidRPr="00FF6107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ę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puj</w:t>
      </w:r>
      <w:r w:rsidRPr="00FF6107">
        <w:rPr>
          <w:rFonts w:ascii="Arial" w:eastAsia="Lucida Sans Unicode" w:hAnsi="Arial" w:cs="Arial" w:hint="cs"/>
          <w:b/>
          <w:bCs/>
          <w:u w:val="single"/>
          <w:lang w:val="pl-PL" w:eastAsia="ar-SA"/>
        </w:rPr>
        <w:t>ą</w:t>
      </w:r>
      <w:r w:rsidRPr="00FF6107">
        <w:rPr>
          <w:rFonts w:ascii="Arial" w:eastAsia="Lucida Sans Unicode" w:hAnsi="Arial" w:cs="Arial"/>
          <w:b/>
          <w:bCs/>
          <w:u w:val="single"/>
          <w:lang w:val="pl-PL" w:eastAsia="ar-SA"/>
        </w:rPr>
        <w:t>cym czasie od wezwania</w:t>
      </w:r>
      <w:r>
        <w:rPr>
          <w:rFonts w:ascii="Arial" w:eastAsia="Lucida Sans Unicode" w:hAnsi="Arial" w:cs="Arial"/>
          <w:b/>
          <w:bCs/>
          <w:u w:val="single"/>
          <w:lang w:val="pl-PL" w:eastAsia="ar-SA"/>
        </w:rPr>
        <w:t>:</w:t>
      </w:r>
    </w:p>
    <w:p w14:paraId="7304424C" w14:textId="77777777" w:rsidR="009110BC" w:rsidRPr="00FF6107" w:rsidRDefault="009110BC" w:rsidP="009110BC">
      <w:pPr>
        <w:pStyle w:val="Zwykytekst"/>
        <w:numPr>
          <w:ilvl w:val="0"/>
          <w:numId w:val="18"/>
        </w:numPr>
        <w:autoSpaceDE w:val="0"/>
        <w:autoSpaceDN w:val="0"/>
        <w:spacing w:line="276" w:lineRule="auto"/>
        <w:jc w:val="both"/>
        <w:rPr>
          <w:rFonts w:ascii="Arial" w:eastAsia="Lucida Sans Unicode" w:hAnsi="Arial" w:cs="Arial"/>
          <w:lang w:eastAsia="ar-SA"/>
        </w:rPr>
      </w:pPr>
      <w:r w:rsidRPr="00FF6107">
        <w:rPr>
          <w:rFonts w:ascii="Arial" w:eastAsia="Lucida Sans Unicode" w:hAnsi="Arial" w:cs="Arial"/>
          <w:lang w:val="pl-PL" w:eastAsia="ar-SA"/>
        </w:rPr>
        <w:t>czas dojazdy w trybie cito do 15 minut*;</w:t>
      </w:r>
    </w:p>
    <w:p w14:paraId="05704FCE" w14:textId="77777777" w:rsidR="009110BC" w:rsidRPr="00FF6107" w:rsidRDefault="009110BC" w:rsidP="009110BC">
      <w:pPr>
        <w:pStyle w:val="Zwykytekst"/>
        <w:numPr>
          <w:ilvl w:val="0"/>
          <w:numId w:val="18"/>
        </w:numPr>
        <w:autoSpaceDE w:val="0"/>
        <w:autoSpaceDN w:val="0"/>
        <w:spacing w:line="276" w:lineRule="auto"/>
        <w:jc w:val="both"/>
        <w:rPr>
          <w:rFonts w:ascii="Arial" w:eastAsia="Lucida Sans Unicode" w:hAnsi="Arial" w:cs="Arial"/>
          <w:lang w:eastAsia="ar-SA"/>
        </w:rPr>
      </w:pPr>
      <w:r w:rsidRPr="00FF6107">
        <w:rPr>
          <w:rFonts w:ascii="Arial" w:eastAsia="Lucida Sans Unicode" w:hAnsi="Arial" w:cs="Arial"/>
          <w:lang w:val="pl-PL" w:eastAsia="ar-SA"/>
        </w:rPr>
        <w:t>czas dojazdu w trybie w trybie cito do 20 minut*.</w:t>
      </w:r>
    </w:p>
    <w:p w14:paraId="40B23E6B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>
        <w:rPr>
          <w:rFonts w:ascii="Arial" w:eastAsia="Lucida Sans Unicode" w:hAnsi="Arial" w:cs="Arial"/>
          <w:lang w:val="pl-PL" w:eastAsia="ar-SA"/>
        </w:rPr>
        <w:t>*skreślić niepotrzebne</w:t>
      </w:r>
    </w:p>
    <w:p w14:paraId="11116BA3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 w:rsidRPr="0066491D">
        <w:rPr>
          <w:rFonts w:ascii="Arial" w:eastAsia="Lucida Sans Unicode" w:hAnsi="Arial" w:cs="Arial"/>
          <w:b/>
          <w:bCs/>
          <w:lang w:val="pl-PL" w:eastAsia="ar-SA"/>
        </w:rPr>
        <w:lastRenderedPageBreak/>
        <w:t>UWAGA</w:t>
      </w:r>
      <w:r>
        <w:rPr>
          <w:rFonts w:ascii="Arial" w:eastAsia="Lucida Sans Unicode" w:hAnsi="Arial" w:cs="Arial"/>
          <w:b/>
          <w:bCs/>
          <w:lang w:val="pl-PL" w:eastAsia="ar-SA"/>
        </w:rPr>
        <w:t>!!!</w:t>
      </w:r>
    </w:p>
    <w:p w14:paraId="645AFABE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>
        <w:rPr>
          <w:rFonts w:ascii="Arial" w:eastAsia="Lucida Sans Unicode" w:hAnsi="Arial" w:cs="Arial"/>
          <w:lang w:val="pl-PL" w:eastAsia="ar-SA"/>
        </w:rPr>
        <w:t xml:space="preserve">Jeżeli Wykonawca nie wypełni kryterium czasu, Zamawiający przyjmie, że Wykonawca oferuje czas dojazdu </w:t>
      </w:r>
      <w:r w:rsidRPr="0054289A">
        <w:rPr>
          <w:rFonts w:ascii="Arial" w:eastAsia="Lucida Sans Unicode" w:hAnsi="Arial" w:cs="Arial"/>
          <w:lang w:val="pl-PL" w:eastAsia="ar-SA"/>
        </w:rPr>
        <w:t xml:space="preserve">w trybie w trybie cito </w:t>
      </w:r>
      <w:r>
        <w:rPr>
          <w:rFonts w:ascii="Arial" w:eastAsia="Lucida Sans Unicode" w:hAnsi="Arial" w:cs="Arial"/>
          <w:lang w:val="pl-PL" w:eastAsia="ar-SA"/>
        </w:rPr>
        <w:t xml:space="preserve">do 20 minut. Wykonawca w takim przypadku nie uzyska punktów w ramach kryterium </w:t>
      </w:r>
      <w:r w:rsidRPr="00AD5FA0">
        <w:rPr>
          <w:rFonts w:ascii="Arial" w:eastAsia="Lucida Sans Unicode" w:hAnsi="Arial" w:cs="Arial"/>
          <w:lang w:val="pl-PL" w:eastAsia="ar-SA"/>
        </w:rPr>
        <w:t xml:space="preserve">Czasu dojazdu trybie cito </w:t>
      </w:r>
      <w:r>
        <w:rPr>
          <w:rFonts w:ascii="Arial" w:eastAsia="Lucida Sans Unicode" w:hAnsi="Arial" w:cs="Arial"/>
          <w:lang w:val="pl-PL" w:eastAsia="ar-SA"/>
        </w:rPr>
        <w:t xml:space="preserve">(T). </w:t>
      </w:r>
      <w:r w:rsidRPr="00260B52">
        <w:rPr>
          <w:rFonts w:ascii="Arial" w:eastAsia="Lucida Sans Unicode" w:hAnsi="Arial" w:cs="Arial"/>
          <w:lang w:val="pl-PL" w:eastAsia="ar-SA"/>
        </w:rPr>
        <w:t>Zamawiaj</w:t>
      </w:r>
      <w:r w:rsidRPr="00260B52">
        <w:rPr>
          <w:rFonts w:ascii="Arial" w:eastAsia="Lucida Sans Unicode" w:hAnsi="Arial" w:cs="Arial" w:hint="cs"/>
          <w:lang w:val="pl-PL" w:eastAsia="ar-SA"/>
        </w:rPr>
        <w:t>ą</w:t>
      </w:r>
      <w:r w:rsidRPr="00260B52">
        <w:rPr>
          <w:rFonts w:ascii="Arial" w:eastAsia="Lucida Sans Unicode" w:hAnsi="Arial" w:cs="Arial"/>
          <w:lang w:val="pl-PL" w:eastAsia="ar-SA"/>
        </w:rPr>
        <w:t>cy odrzuci ofert</w:t>
      </w:r>
      <w:r w:rsidRPr="00260B52">
        <w:rPr>
          <w:rFonts w:ascii="Arial" w:eastAsia="Lucida Sans Unicode" w:hAnsi="Arial" w:cs="Arial" w:hint="cs"/>
          <w:lang w:val="pl-PL" w:eastAsia="ar-SA"/>
        </w:rPr>
        <w:t>ę</w:t>
      </w:r>
      <w:r w:rsidRPr="00260B52">
        <w:rPr>
          <w:rFonts w:ascii="Arial" w:eastAsia="Lucida Sans Unicode" w:hAnsi="Arial" w:cs="Arial"/>
          <w:lang w:val="pl-PL" w:eastAsia="ar-SA"/>
        </w:rPr>
        <w:t xml:space="preserve"> Wykonawcy, kt</w:t>
      </w:r>
      <w:r w:rsidRPr="00260B52">
        <w:rPr>
          <w:rFonts w:ascii="Arial" w:eastAsia="Lucida Sans Unicode" w:hAnsi="Arial" w:cs="Arial" w:hint="cs"/>
          <w:lang w:val="pl-PL" w:eastAsia="ar-SA"/>
        </w:rPr>
        <w:t>ó</w:t>
      </w:r>
      <w:r w:rsidRPr="00260B52">
        <w:rPr>
          <w:rFonts w:ascii="Arial" w:eastAsia="Lucida Sans Unicode" w:hAnsi="Arial" w:cs="Arial"/>
          <w:lang w:val="pl-PL" w:eastAsia="ar-SA"/>
        </w:rPr>
        <w:t>ry wska</w:t>
      </w:r>
      <w:r w:rsidRPr="00260B52">
        <w:rPr>
          <w:rFonts w:ascii="Arial" w:eastAsia="Lucida Sans Unicode" w:hAnsi="Arial" w:cs="Arial" w:hint="cs"/>
          <w:lang w:val="pl-PL" w:eastAsia="ar-SA"/>
        </w:rPr>
        <w:t>ż</w:t>
      </w:r>
      <w:r w:rsidRPr="00260B52">
        <w:rPr>
          <w:rFonts w:ascii="Arial" w:eastAsia="Lucida Sans Unicode" w:hAnsi="Arial" w:cs="Arial"/>
          <w:lang w:val="pl-PL" w:eastAsia="ar-SA"/>
        </w:rPr>
        <w:t>e inny czas dojazdu w trybie cito.</w:t>
      </w:r>
    </w:p>
    <w:p w14:paraId="11524383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</w:p>
    <w:p w14:paraId="1BF4AF11" w14:textId="77777777" w:rsidR="009110BC" w:rsidRPr="00260B52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 w:rsidRPr="00260B52">
        <w:rPr>
          <w:rFonts w:ascii="Arial" w:eastAsia="Lucida Sans Unicode" w:hAnsi="Arial" w:cs="Arial"/>
          <w:lang w:val="pl-PL" w:eastAsia="ar-SA"/>
        </w:rPr>
        <w:t>Wskazujemy miejsce stacjonowania pojazdu/</w:t>
      </w:r>
      <w:r w:rsidRPr="00260B52">
        <w:rPr>
          <w:rFonts w:ascii="Arial" w:eastAsia="Lucida Sans Unicode" w:hAnsi="Arial" w:cs="Arial" w:hint="cs"/>
          <w:lang w:val="pl-PL" w:eastAsia="ar-SA"/>
        </w:rPr>
        <w:t>ó</w:t>
      </w:r>
      <w:r w:rsidRPr="00260B52">
        <w:rPr>
          <w:rFonts w:ascii="Arial" w:eastAsia="Lucida Sans Unicode" w:hAnsi="Arial" w:cs="Arial"/>
          <w:lang w:val="pl-PL" w:eastAsia="ar-SA"/>
        </w:rPr>
        <w:t>w samochodowego/wych (adres: miejscowo</w:t>
      </w:r>
      <w:r w:rsidRPr="00260B52">
        <w:rPr>
          <w:rFonts w:ascii="Arial" w:eastAsia="Lucida Sans Unicode" w:hAnsi="Arial" w:cs="Arial" w:hint="cs"/>
          <w:lang w:val="pl-PL" w:eastAsia="ar-SA"/>
        </w:rPr>
        <w:t>ść</w:t>
      </w:r>
      <w:r w:rsidRPr="00260B52">
        <w:rPr>
          <w:rFonts w:ascii="Arial" w:eastAsia="Lucida Sans Unicode" w:hAnsi="Arial" w:cs="Arial"/>
          <w:lang w:val="pl-PL" w:eastAsia="ar-SA"/>
        </w:rPr>
        <w:t>, ulica, kod pocztowy)</w:t>
      </w:r>
    </w:p>
    <w:p w14:paraId="14ECD4AD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eastAsia="Lucida Sans Unicode" w:hAnsi="Arial" w:cs="Arial"/>
          <w:lang w:val="pl-PL" w:eastAsia="ar-SA"/>
        </w:rPr>
      </w:pPr>
      <w:r w:rsidRPr="00260B52">
        <w:rPr>
          <w:rFonts w:ascii="Arial" w:eastAsia="Lucida Sans Unicode" w:hAnsi="Arial" w:cs="Arial" w:hint="cs"/>
          <w:lang w:val="pl-PL" w:eastAsia="ar-SA"/>
        </w:rPr>
        <w:t>…………………………………………………………………………………………………………………</w:t>
      </w:r>
    </w:p>
    <w:p w14:paraId="5CA7BED9" w14:textId="77777777" w:rsidR="009110BC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14:paraId="2A51680B" w14:textId="77777777" w:rsidR="009110BC" w:rsidRPr="00140FB5" w:rsidRDefault="009110BC" w:rsidP="009110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Cs/>
        </w:rPr>
      </w:pPr>
      <w:r w:rsidRPr="00140FB5">
        <w:rPr>
          <w:rFonts w:ascii="Arial" w:hAnsi="Arial" w:cs="Arial"/>
        </w:rPr>
        <w:t xml:space="preserve">W </w:t>
      </w:r>
      <w:r w:rsidRPr="00F33692">
        <w:rPr>
          <w:rFonts w:ascii="Arial" w:eastAsia="Lucida Sans Unicode" w:hAnsi="Arial" w:cs="Arial"/>
          <w:lang w:val="pl-PL" w:eastAsia="ar-SA"/>
        </w:rPr>
        <w:t>przypadku</w:t>
      </w:r>
      <w:r w:rsidRPr="00140FB5">
        <w:rPr>
          <w:rFonts w:ascii="Arial" w:hAnsi="Arial" w:cs="Arial"/>
        </w:rPr>
        <w:t xml:space="preserve"> nie wskazania adresu lokalizacji lub wskazania niepełnego adresu (np. tylko nazwa ulicy bez numeru), Zamawiający </w:t>
      </w:r>
      <w:r w:rsidRPr="00F33692">
        <w:rPr>
          <w:rFonts w:ascii="Arial" w:hAnsi="Arial" w:cs="Arial"/>
          <w:b/>
          <w:bCs/>
        </w:rPr>
        <w:t>odrzuci</w:t>
      </w:r>
      <w:r w:rsidRPr="00140FB5">
        <w:rPr>
          <w:rFonts w:ascii="Arial" w:hAnsi="Arial" w:cs="Arial"/>
        </w:rPr>
        <w:t xml:space="preserve"> ofertę Wykonawcy.</w:t>
      </w:r>
    </w:p>
    <w:p w14:paraId="5B352206" w14:textId="77777777" w:rsidR="007228E4" w:rsidRDefault="007228E4" w:rsidP="00511419">
      <w:pPr>
        <w:rPr>
          <w:rFonts w:ascii="Arial" w:eastAsia="Times New Roman" w:hAnsi="Arial" w:cs="Arial"/>
          <w:bCs/>
          <w:sz w:val="20"/>
          <w:szCs w:val="20"/>
        </w:rPr>
      </w:pPr>
    </w:p>
    <w:p w14:paraId="6F619B31" w14:textId="77777777" w:rsidR="009227AD" w:rsidRPr="009227AD" w:rsidRDefault="009227AD" w:rsidP="009227A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9227AD">
        <w:rPr>
          <w:rFonts w:ascii="Arial" w:hAnsi="Arial" w:cs="Arial"/>
          <w:b/>
          <w:caps/>
        </w:rPr>
        <w:t>Informujemy</w:t>
      </w:r>
      <w:r w:rsidRPr="009227AD">
        <w:rPr>
          <w:rFonts w:ascii="Arial" w:hAnsi="Arial" w:cs="Arial"/>
          <w:color w:val="000000"/>
        </w:rPr>
        <w:t>, że wybór oferty będzie prowadził do powstania u Zamawiającego obowiązku podatkowego</w:t>
      </w:r>
      <w:r w:rsidR="00690461">
        <w:rPr>
          <w:rFonts w:ascii="Arial" w:hAnsi="Arial" w:cs="Arial"/>
          <w:color w:val="000000"/>
          <w:lang w:val="pl-PL"/>
        </w:rPr>
        <w:t xml:space="preserve"> </w:t>
      </w:r>
      <w:r w:rsidRPr="009227AD">
        <w:rPr>
          <w:rFonts w:ascii="Arial" w:hAnsi="Arial" w:cs="Arial"/>
          <w:color w:val="000000"/>
        </w:rPr>
        <w:t>*</w:t>
      </w:r>
      <w:r w:rsidRPr="00AB6A93">
        <w:rPr>
          <w:rFonts w:ascii="Arial" w:hAnsi="Arial" w:cs="Arial"/>
          <w:b/>
          <w:bCs/>
          <w:i/>
          <w:color w:val="000000"/>
        </w:rPr>
        <w:t>Tabelę wypełniają wyłącznie Wykonawcy</w:t>
      </w:r>
      <w:r w:rsidRPr="009227AD">
        <w:rPr>
          <w:rFonts w:ascii="Arial" w:hAnsi="Arial" w:cs="Arial"/>
          <w:i/>
          <w:color w:val="000000"/>
        </w:rPr>
        <w:t xml:space="preserve">, których wybór oferty prowadziłby </w:t>
      </w:r>
      <w:r>
        <w:rPr>
          <w:rFonts w:ascii="Arial" w:hAnsi="Arial" w:cs="Arial"/>
          <w:i/>
          <w:color w:val="000000"/>
          <w:lang w:val="pl-PL"/>
        </w:rPr>
        <w:br/>
      </w:r>
      <w:r w:rsidRPr="009227AD">
        <w:rPr>
          <w:rFonts w:ascii="Arial" w:hAnsi="Arial" w:cs="Arial"/>
          <w:i/>
          <w:color w:val="000000"/>
        </w:rPr>
        <w:t xml:space="preserve">u Zamawiającego do powstania obowiązku podatkowego, tj. kiedy zgodnie z przepisami ustawy </w:t>
      </w:r>
      <w:r>
        <w:rPr>
          <w:rFonts w:ascii="Arial" w:hAnsi="Arial" w:cs="Arial"/>
          <w:i/>
          <w:color w:val="000000"/>
          <w:lang w:val="pl-PL"/>
        </w:rPr>
        <w:br/>
      </w:r>
      <w:r w:rsidRPr="009227AD">
        <w:rPr>
          <w:rFonts w:ascii="Arial" w:hAnsi="Arial" w:cs="Arial"/>
          <w:i/>
          <w:color w:val="000000"/>
        </w:rPr>
        <w:t xml:space="preserve">o podatku od towarów i usług to nabywca (Zamawiający) będzie zobowiązany do rozliczenia (odprowadzenia) podatku VAT. </w:t>
      </w: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3021"/>
        <w:gridCol w:w="2436"/>
      </w:tblGrid>
      <w:tr w:rsidR="009227AD" w:rsidRPr="009227AD" w14:paraId="19FFE15E" w14:textId="77777777" w:rsidTr="00825987">
        <w:trPr>
          <w:trHeight w:val="32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8BAAFA" w14:textId="77777777" w:rsidR="009227AD" w:rsidRPr="009227AD" w:rsidRDefault="009227AD" w:rsidP="009227AD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227AD">
              <w:rPr>
                <w:rFonts w:ascii="Arial" w:hAnsi="Arial" w:cs="Arial"/>
                <w:sz w:val="18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2AFC2F" w14:textId="77777777" w:rsidR="009227AD" w:rsidRPr="009227AD" w:rsidRDefault="009227AD" w:rsidP="009227AD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9227AD">
              <w:rPr>
                <w:rFonts w:ascii="Arial" w:hAnsi="Arial" w:cs="Arial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1955DD" w14:textId="77777777" w:rsidR="009227AD" w:rsidRPr="009227AD" w:rsidRDefault="009227AD" w:rsidP="009227AD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227AD">
              <w:rPr>
                <w:rFonts w:ascii="Arial" w:hAnsi="Arial" w:cs="Arial"/>
                <w:sz w:val="18"/>
                <w:szCs w:val="20"/>
              </w:rPr>
              <w:t xml:space="preserve">Stawka podatku od towarów </w:t>
            </w:r>
            <w:r w:rsidRPr="009227AD">
              <w:rPr>
                <w:rFonts w:ascii="Arial" w:hAnsi="Arial" w:cs="Arial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9227AD" w:rsidRPr="009227AD" w14:paraId="46C3CD5C" w14:textId="77777777" w:rsidTr="00825987">
        <w:trPr>
          <w:trHeight w:val="40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5A413" w14:textId="77777777" w:rsidR="009227AD" w:rsidRPr="009227AD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2426F9" w14:textId="77777777" w:rsidR="009227AD" w:rsidRPr="009227AD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F7EF88" w14:textId="77777777" w:rsidR="009227AD" w:rsidRPr="009227AD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ACFC69" w14:textId="77777777" w:rsidR="009227AD" w:rsidRPr="009227AD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5C3757" w14:textId="77777777" w:rsidR="009227AD" w:rsidRPr="009227AD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3237B3" w14:textId="77777777" w:rsidR="009052D4" w:rsidRDefault="009052D4" w:rsidP="009052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14:paraId="60AA2A92" w14:textId="09F849C1" w:rsidR="009227AD" w:rsidRPr="009227AD" w:rsidRDefault="009227AD" w:rsidP="00D67F2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9227AD">
        <w:rPr>
          <w:rFonts w:ascii="Arial" w:hAnsi="Arial" w:cs="Arial"/>
        </w:rPr>
        <w:t xml:space="preserve">Stosownie do § 13 ust. 2 Rozporządzenia Ministra Rozwoju, Pracy i Technologii z dnia </w:t>
      </w:r>
      <w:r w:rsidR="00D67F24">
        <w:rPr>
          <w:rFonts w:ascii="Arial" w:hAnsi="Arial" w:cs="Arial"/>
          <w:lang w:val="pl-PL"/>
        </w:rPr>
        <w:br/>
      </w:r>
      <w:r w:rsidRPr="009227AD">
        <w:rPr>
          <w:rFonts w:ascii="Arial" w:hAnsi="Arial" w:cs="Arial"/>
        </w:rPr>
        <w:t>23 grudnia 2020 r. w sprawie podmiotowych środków dowodowych oraz innych dokumentów lub oświadczeń, jakich może żądać zamawiający od wykonawcy oraz w związku z art. 127 ust. 2 u</w:t>
      </w:r>
      <w:r w:rsidR="00D67F24">
        <w:rPr>
          <w:rFonts w:ascii="Arial" w:hAnsi="Arial" w:cs="Arial"/>
          <w:lang w:val="pl-PL"/>
        </w:rPr>
        <w:t xml:space="preserve">stawy </w:t>
      </w:r>
      <w:r w:rsidRPr="009227AD">
        <w:rPr>
          <w:rFonts w:ascii="Arial" w:hAnsi="Arial" w:cs="Arial"/>
        </w:rPr>
        <w:t>Pzp:</w:t>
      </w:r>
    </w:p>
    <w:p w14:paraId="7B300F4F" w14:textId="77777777" w:rsidR="00D67F24" w:rsidRDefault="009227AD" w:rsidP="00D67F24">
      <w:pPr>
        <w:widowControl/>
        <w:numPr>
          <w:ilvl w:val="3"/>
          <w:numId w:val="13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27AD">
        <w:rPr>
          <w:rFonts w:ascii="Arial" w:hAnsi="Arial" w:cs="Arial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9227AD">
        <w:rPr>
          <w:rFonts w:ascii="Arial" w:hAnsi="Arial" w:cs="Arial"/>
          <w:i/>
          <w:sz w:val="20"/>
          <w:szCs w:val="20"/>
        </w:rPr>
        <w:t>(*należy wskazać dokumenty oraz adresy internetowe baz danych):</w:t>
      </w:r>
      <w:r w:rsidR="00D67F24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……………………………………………………………………………</w:t>
      </w:r>
    </w:p>
    <w:p w14:paraId="7DC83598" w14:textId="77777777" w:rsidR="00D67F24" w:rsidRDefault="009227AD" w:rsidP="00D67F24">
      <w:pPr>
        <w:widowControl/>
        <w:numPr>
          <w:ilvl w:val="3"/>
          <w:numId w:val="13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27AD">
        <w:rPr>
          <w:rFonts w:ascii="Arial" w:hAnsi="Arial" w:cs="Arial"/>
          <w:sz w:val="20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9227AD">
        <w:rPr>
          <w:rFonts w:ascii="Arial" w:hAnsi="Arial" w:cs="Arial"/>
          <w:i/>
          <w:sz w:val="20"/>
          <w:szCs w:val="20"/>
        </w:rPr>
        <w:t xml:space="preserve">(*należy wskazać oświadczenia lub dokumenty oraz nazwę </w:t>
      </w:r>
      <w:r w:rsidR="00D67F24">
        <w:rPr>
          <w:rFonts w:ascii="Arial" w:hAnsi="Arial" w:cs="Arial"/>
          <w:i/>
          <w:sz w:val="20"/>
          <w:szCs w:val="20"/>
        </w:rPr>
        <w:br/>
      </w:r>
      <w:r w:rsidRPr="009227AD">
        <w:rPr>
          <w:rFonts w:ascii="Arial" w:hAnsi="Arial" w:cs="Arial"/>
          <w:i/>
          <w:sz w:val="20"/>
          <w:szCs w:val="20"/>
        </w:rPr>
        <w:t>i numer postępowania):</w:t>
      </w:r>
      <w:r w:rsidRPr="009227AD">
        <w:rPr>
          <w:rFonts w:ascii="Arial" w:hAnsi="Arial" w:cs="Arial"/>
          <w:sz w:val="20"/>
          <w:szCs w:val="20"/>
        </w:rPr>
        <w:t xml:space="preserve"> </w:t>
      </w:r>
      <w:r w:rsidR="00D67F2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4BCF7A4" w14:textId="3D664CCA" w:rsidR="00F42BF5" w:rsidRPr="002954C1" w:rsidRDefault="009110BC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</w:rPr>
      </w:pPr>
      <w:r>
        <w:rPr>
          <w:rFonts w:ascii="Arial" w:hAnsi="Arial" w:cs="Arial"/>
          <w:lang w:val="pl-PL"/>
        </w:rPr>
        <w:t>Usługę</w:t>
      </w:r>
      <w:r w:rsidR="00F578E1" w:rsidRPr="00E56E57">
        <w:rPr>
          <w:rFonts w:ascii="Arial" w:hAnsi="Arial" w:cs="Arial"/>
          <w:i/>
        </w:rPr>
        <w:t xml:space="preserve"> </w:t>
      </w:r>
      <w:r w:rsidR="00F42BF5" w:rsidRPr="00E56E57">
        <w:rPr>
          <w:rFonts w:ascii="Arial" w:hAnsi="Arial" w:cs="Arial"/>
        </w:rPr>
        <w:t>objętą zamówieniem zamierzamy wykonać</w:t>
      </w:r>
      <w:r w:rsidR="00F42BF5" w:rsidRPr="00E56E57">
        <w:rPr>
          <w:rFonts w:ascii="Arial" w:hAnsi="Arial" w:cs="Arial"/>
          <w:b/>
          <w:bCs/>
        </w:rPr>
        <w:t xml:space="preserve"> samodzielnie* – przy udziale podwykonawców*</w:t>
      </w:r>
      <w:r w:rsidR="007737B5" w:rsidRPr="00E56E57">
        <w:rPr>
          <w:rFonts w:ascii="Arial" w:hAnsi="Arial" w:cs="Arial"/>
          <w:b/>
          <w:bCs/>
          <w:lang w:val="pl-PL"/>
        </w:rPr>
        <w:t xml:space="preserve"> </w:t>
      </w:r>
      <w:r w:rsidR="00F42BF5" w:rsidRPr="00E56E57">
        <w:rPr>
          <w:rFonts w:ascii="Arial" w:hAnsi="Arial" w:cs="Arial"/>
          <w:i/>
        </w:rPr>
        <w:t>(*niepotrzebne skreślić)</w:t>
      </w:r>
    </w:p>
    <w:p w14:paraId="607505F3" w14:textId="77777777" w:rsidR="00F42BF5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18"/>
          <w:szCs w:val="20"/>
        </w:rPr>
      </w:pPr>
      <w:r w:rsidRPr="002954C1">
        <w:rPr>
          <w:rFonts w:ascii="Arial" w:hAnsi="Arial" w:cs="Arial"/>
          <w:i/>
          <w:iCs/>
          <w:sz w:val="18"/>
          <w:szCs w:val="20"/>
        </w:rPr>
        <w:t>Wypełnić poniższą tabelę w przypadku wykonania zamówienia przez podwykonawców.</w:t>
      </w:r>
    </w:p>
    <w:tbl>
      <w:tblPr>
        <w:tblW w:w="86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4277"/>
        <w:gridCol w:w="3357"/>
      </w:tblGrid>
      <w:tr w:rsidR="0054652E" w:rsidRPr="00294E1D" w14:paraId="651A5D50" w14:textId="77777777" w:rsidTr="003F0A0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721E09" w14:textId="0BF954BE" w:rsidR="0054652E" w:rsidRPr="00754C9F" w:rsidRDefault="0054652E" w:rsidP="005114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4C9F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9110BC">
              <w:rPr>
                <w:rFonts w:ascii="Arial" w:hAnsi="Arial" w:cs="Arial"/>
                <w:b/>
                <w:sz w:val="20"/>
                <w:szCs w:val="20"/>
              </w:rPr>
              <w:t>Części</w:t>
            </w:r>
            <w:r w:rsidR="00AB6A93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F7022F" w14:textId="77777777" w:rsidR="0054652E" w:rsidRPr="00754C9F" w:rsidRDefault="0054652E" w:rsidP="005114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4C9F">
              <w:rPr>
                <w:rFonts w:ascii="Arial" w:hAnsi="Arial" w:cs="Arial"/>
                <w:b/>
                <w:sz w:val="20"/>
                <w:szCs w:val="20"/>
              </w:rPr>
              <w:t>Część zamówienia, których wykonanie Wykonawca zamierza powierzyć podwykonawcom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1B806B" w14:textId="77777777" w:rsidR="0054652E" w:rsidRPr="00754C9F" w:rsidRDefault="0054652E" w:rsidP="005114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4C9F">
              <w:rPr>
                <w:rFonts w:ascii="Arial" w:hAnsi="Arial" w:cs="Arial"/>
                <w:b/>
                <w:sz w:val="20"/>
                <w:szCs w:val="20"/>
              </w:rPr>
              <w:t>Firmy podwykonawców</w:t>
            </w:r>
          </w:p>
        </w:tc>
      </w:tr>
      <w:tr w:rsidR="0054652E" w:rsidRPr="00294E1D" w14:paraId="2D198CB8" w14:textId="77777777" w:rsidTr="003F0A0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BB1A" w14:textId="77777777" w:rsidR="0054652E" w:rsidRPr="0054652E" w:rsidRDefault="0054652E" w:rsidP="0054652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175" w:right="33" w:hanging="142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A3A5" w14:textId="77777777" w:rsidR="0054652E" w:rsidRPr="00754C9F" w:rsidRDefault="0054652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CA8E" w14:textId="77777777" w:rsidR="0054652E" w:rsidRPr="00754C9F" w:rsidRDefault="0054652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4652E" w:rsidRPr="00294E1D" w14:paraId="4811C771" w14:textId="77777777" w:rsidTr="003F0A0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2E3C" w14:textId="77777777" w:rsidR="0054652E" w:rsidRPr="00754C9F" w:rsidRDefault="0054652E" w:rsidP="0054652E">
            <w:pPr>
              <w:pStyle w:val="Akapitzlist"/>
              <w:numPr>
                <w:ilvl w:val="0"/>
                <w:numId w:val="17"/>
              </w:numPr>
              <w:spacing w:line="276" w:lineRule="auto"/>
              <w:ind w:left="175" w:right="33" w:hanging="142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80E6" w14:textId="77777777" w:rsidR="0054652E" w:rsidRPr="00754C9F" w:rsidRDefault="0054652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DE0" w14:textId="77777777" w:rsidR="0054652E" w:rsidRPr="00754C9F" w:rsidRDefault="0054652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4600C6A" w14:textId="77777777" w:rsidR="00F42BF5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0"/>
        </w:rPr>
      </w:pPr>
      <w:r w:rsidRPr="002954C1">
        <w:rPr>
          <w:rFonts w:ascii="Arial" w:hAnsi="Arial" w:cs="Arial"/>
          <w:i/>
          <w:sz w:val="18"/>
          <w:szCs w:val="20"/>
        </w:rPr>
        <w:t>Powierzenie wykonania części zamówienia podwy</w:t>
      </w:r>
      <w:r w:rsidR="002954C1">
        <w:rPr>
          <w:rFonts w:ascii="Arial" w:hAnsi="Arial" w:cs="Arial"/>
          <w:i/>
          <w:sz w:val="18"/>
          <w:szCs w:val="20"/>
        </w:rPr>
        <w:t xml:space="preserve">konawcom nie zwalnia Wykonawcy </w:t>
      </w:r>
      <w:r w:rsidRPr="002954C1">
        <w:rPr>
          <w:rFonts w:ascii="Arial" w:hAnsi="Arial" w:cs="Arial"/>
          <w:i/>
          <w:sz w:val="18"/>
          <w:szCs w:val="20"/>
        </w:rPr>
        <w:t>z odpowiedzialności za należyte wykonanie tego zamówienia</w:t>
      </w:r>
    </w:p>
    <w:p w14:paraId="0AAB8411" w14:textId="717640F2" w:rsidR="00AB6A93" w:rsidRPr="004338D4" w:rsidRDefault="00AB6A93" w:rsidP="00AB6A93">
      <w:pPr>
        <w:spacing w:line="276" w:lineRule="auto"/>
        <w:ind w:left="426"/>
        <w:jc w:val="both"/>
        <w:rPr>
          <w:rFonts w:ascii="Arial" w:eastAsiaTheme="minorHAnsi" w:hAnsi="Arial" w:cs="Arial"/>
          <w:i/>
          <w:iCs/>
          <w:color w:val="auto"/>
          <w:sz w:val="18"/>
          <w:szCs w:val="18"/>
        </w:rPr>
      </w:pPr>
      <w:r w:rsidRPr="004338D4">
        <w:rPr>
          <w:rFonts w:ascii="Arial" w:hAnsi="Arial" w:cs="Arial"/>
          <w:i/>
          <w:iCs/>
          <w:sz w:val="18"/>
          <w:szCs w:val="18"/>
        </w:rPr>
        <w:t xml:space="preserve">*Przez nr </w:t>
      </w:r>
      <w:r w:rsidR="009110BC">
        <w:rPr>
          <w:rFonts w:ascii="Arial" w:hAnsi="Arial" w:cs="Arial"/>
          <w:i/>
          <w:iCs/>
          <w:sz w:val="18"/>
          <w:szCs w:val="18"/>
        </w:rPr>
        <w:t>Części</w:t>
      </w:r>
      <w:r w:rsidRPr="004338D4">
        <w:rPr>
          <w:rFonts w:ascii="Arial" w:hAnsi="Arial" w:cs="Arial"/>
          <w:i/>
          <w:iCs/>
          <w:sz w:val="18"/>
          <w:szCs w:val="18"/>
        </w:rPr>
        <w:t xml:space="preserve"> należy rozumieć </w:t>
      </w:r>
      <w:r>
        <w:rPr>
          <w:rFonts w:ascii="Arial" w:hAnsi="Arial" w:cs="Arial"/>
          <w:i/>
          <w:iCs/>
          <w:sz w:val="18"/>
          <w:szCs w:val="18"/>
        </w:rPr>
        <w:t>np.</w:t>
      </w:r>
      <w:r w:rsidR="009F172F" w:rsidRPr="009F172F">
        <w:rPr>
          <w:rFonts w:ascii="Arial" w:hAnsi="Arial" w:cs="Arial"/>
          <w:i/>
          <w:iCs/>
          <w:sz w:val="18"/>
          <w:szCs w:val="18"/>
        </w:rPr>
        <w:t xml:space="preserve"> </w:t>
      </w:r>
      <w:r w:rsidR="009110BC">
        <w:rPr>
          <w:rFonts w:ascii="Arial" w:hAnsi="Arial" w:cs="Arial"/>
          <w:i/>
          <w:iCs/>
          <w:sz w:val="18"/>
          <w:szCs w:val="18"/>
        </w:rPr>
        <w:t>część</w:t>
      </w:r>
      <w:r w:rsidR="008636D0">
        <w:rPr>
          <w:rFonts w:ascii="Arial" w:hAnsi="Arial" w:cs="Arial"/>
          <w:i/>
          <w:iCs/>
          <w:sz w:val="18"/>
          <w:szCs w:val="18"/>
        </w:rPr>
        <w:t xml:space="preserve"> </w:t>
      </w:r>
      <w:r w:rsidR="009110BC" w:rsidRPr="009110BC">
        <w:rPr>
          <w:rFonts w:ascii="Arial" w:hAnsi="Arial" w:cs="Arial"/>
          <w:i/>
          <w:iCs/>
          <w:sz w:val="18"/>
          <w:szCs w:val="18"/>
        </w:rPr>
        <w:t xml:space="preserve">1 </w:t>
      </w:r>
      <w:r w:rsidR="009110BC" w:rsidRPr="009110BC">
        <w:rPr>
          <w:rFonts w:ascii="Arial" w:hAnsi="Arial" w:cs="Arial" w:hint="cs"/>
          <w:i/>
          <w:iCs/>
          <w:sz w:val="18"/>
          <w:szCs w:val="18"/>
        </w:rPr>
        <w:t>–</w:t>
      </w:r>
      <w:r w:rsidR="009110BC" w:rsidRPr="009110BC">
        <w:rPr>
          <w:rFonts w:ascii="Arial" w:hAnsi="Arial" w:cs="Arial"/>
          <w:i/>
          <w:iCs/>
          <w:sz w:val="18"/>
          <w:szCs w:val="18"/>
        </w:rPr>
        <w:t xml:space="preserve"> transport medyczny (karetka </w:t>
      </w:r>
      <w:r w:rsidR="009110BC" w:rsidRPr="009110BC">
        <w:rPr>
          <w:rFonts w:ascii="Arial" w:hAnsi="Arial" w:cs="Arial" w:hint="cs"/>
          <w:i/>
          <w:iCs/>
          <w:sz w:val="18"/>
          <w:szCs w:val="18"/>
        </w:rPr>
        <w:t>„</w:t>
      </w:r>
      <w:r w:rsidR="009110BC" w:rsidRPr="009110BC">
        <w:rPr>
          <w:rFonts w:ascii="Arial" w:hAnsi="Arial" w:cs="Arial"/>
          <w:i/>
          <w:iCs/>
          <w:sz w:val="18"/>
          <w:szCs w:val="18"/>
        </w:rPr>
        <w:t>S</w:t>
      </w:r>
      <w:r w:rsidR="009110BC" w:rsidRPr="009110BC">
        <w:rPr>
          <w:rFonts w:ascii="Arial" w:hAnsi="Arial" w:cs="Arial" w:hint="cs"/>
          <w:i/>
          <w:iCs/>
          <w:sz w:val="18"/>
          <w:szCs w:val="18"/>
        </w:rPr>
        <w:t>”</w:t>
      </w:r>
      <w:r w:rsidR="009110BC" w:rsidRPr="009110BC">
        <w:rPr>
          <w:rFonts w:ascii="Arial" w:hAnsi="Arial" w:cs="Arial"/>
          <w:i/>
          <w:iCs/>
          <w:sz w:val="18"/>
          <w:szCs w:val="18"/>
        </w:rPr>
        <w:t>)</w:t>
      </w:r>
      <w:r w:rsidRPr="00647E2B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0F631DA" w14:textId="77777777" w:rsidR="00AB6A93" w:rsidRPr="004338D4" w:rsidRDefault="00AB6A93" w:rsidP="00AB6A93">
      <w:pPr>
        <w:spacing w:line="276" w:lineRule="auto"/>
        <w:ind w:left="426"/>
        <w:jc w:val="both"/>
        <w:rPr>
          <w:rFonts w:ascii="Arial" w:hAnsi="Arial" w:cs="Arial"/>
          <w:i/>
          <w:iCs/>
          <w:sz w:val="18"/>
          <w:szCs w:val="18"/>
        </w:rPr>
      </w:pPr>
      <w:r w:rsidRPr="004338D4">
        <w:rPr>
          <w:rFonts w:ascii="Arial" w:hAnsi="Arial" w:cs="Arial"/>
          <w:i/>
          <w:iCs/>
          <w:sz w:val="18"/>
          <w:szCs w:val="18"/>
        </w:rPr>
        <w:t xml:space="preserve">Należy wypełnić odpowiedni wiersz, w odniesieniu do </w:t>
      </w:r>
      <w:r>
        <w:rPr>
          <w:rFonts w:ascii="Arial" w:hAnsi="Arial" w:cs="Arial"/>
          <w:i/>
          <w:iCs/>
          <w:sz w:val="18"/>
          <w:szCs w:val="18"/>
        </w:rPr>
        <w:t>Pakietu</w:t>
      </w:r>
      <w:r w:rsidRPr="004338D4">
        <w:rPr>
          <w:rFonts w:ascii="Arial" w:hAnsi="Arial" w:cs="Arial"/>
          <w:i/>
          <w:iCs/>
          <w:sz w:val="18"/>
          <w:szCs w:val="18"/>
        </w:rPr>
        <w:t>, na któr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4338D4">
        <w:rPr>
          <w:rFonts w:ascii="Arial" w:hAnsi="Arial" w:cs="Arial"/>
          <w:i/>
          <w:iCs/>
          <w:sz w:val="18"/>
          <w:szCs w:val="18"/>
        </w:rPr>
        <w:t xml:space="preserve"> Wykonawca składa ofertę.</w:t>
      </w:r>
    </w:p>
    <w:p w14:paraId="23C93A97" w14:textId="77777777" w:rsidR="00F42BF5" w:rsidRPr="009F172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56E57">
        <w:rPr>
          <w:rFonts w:ascii="Arial" w:hAnsi="Arial" w:cs="Arial"/>
          <w:b/>
        </w:rPr>
        <w:t>OŚWIADCZAMY</w:t>
      </w:r>
      <w:r w:rsidRPr="00E56E57">
        <w:rPr>
          <w:rFonts w:ascii="Arial" w:hAnsi="Arial" w:cs="Arial"/>
        </w:rPr>
        <w:t xml:space="preserve">, że </w:t>
      </w:r>
      <w:r w:rsidR="00F42BF5" w:rsidRPr="00E56E57">
        <w:rPr>
          <w:rFonts w:ascii="Arial" w:hAnsi="Arial" w:cs="Arial"/>
        </w:rPr>
        <w:t>brak wskazania, w ofercie części zamówienia, rozumiane ma być jako wykonanie zamów</w:t>
      </w:r>
      <w:r w:rsidR="00614837" w:rsidRPr="00E56E57">
        <w:rPr>
          <w:rFonts w:ascii="Arial" w:hAnsi="Arial" w:cs="Arial"/>
        </w:rPr>
        <w:t>ienia bez udziału podwykonawców</w:t>
      </w:r>
      <w:r w:rsidR="00614837" w:rsidRPr="00E56E57">
        <w:rPr>
          <w:rFonts w:ascii="Arial" w:hAnsi="Arial" w:cs="Arial"/>
          <w:lang w:val="pl-PL"/>
        </w:rPr>
        <w:t>.</w:t>
      </w:r>
    </w:p>
    <w:p w14:paraId="065344AF" w14:textId="77777777" w:rsidR="009F172F" w:rsidRPr="00E56E57" w:rsidRDefault="009F172F" w:rsidP="009F17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56E57">
        <w:rPr>
          <w:rFonts w:ascii="Arial" w:hAnsi="Arial" w:cs="Arial"/>
          <w:b/>
          <w:bCs/>
        </w:rPr>
        <w:t>OSOBĄ</w:t>
      </w:r>
      <w:r w:rsidRPr="00E56E57">
        <w:rPr>
          <w:rFonts w:ascii="Arial" w:hAnsi="Arial" w:cs="Arial"/>
          <w:b/>
        </w:rPr>
        <w:t xml:space="preserve"> </w:t>
      </w:r>
      <w:r w:rsidRPr="00E56E57">
        <w:rPr>
          <w:rFonts w:ascii="Arial" w:hAnsi="Arial" w:cs="Arial"/>
        </w:rPr>
        <w:t>upoważnioną do kontaktów w sprawie oferty jest:</w:t>
      </w:r>
    </w:p>
    <w:p w14:paraId="437EB249" w14:textId="77777777" w:rsidR="009F172F" w:rsidRDefault="009F172F" w:rsidP="009F172F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lang w:val="pl-PL"/>
        </w:rPr>
      </w:pPr>
      <w:r w:rsidRPr="00E56E57">
        <w:rPr>
          <w:rFonts w:ascii="Arial" w:hAnsi="Arial" w:cs="Arial"/>
        </w:rPr>
        <w:lastRenderedPageBreak/>
        <w:t>…………………………</w:t>
      </w:r>
      <w:r w:rsidRPr="00E56E57">
        <w:rPr>
          <w:rFonts w:ascii="Arial" w:hAnsi="Arial" w:cs="Arial"/>
          <w:lang w:val="pl-PL"/>
        </w:rPr>
        <w:t xml:space="preserve">………………………… tel. </w:t>
      </w:r>
      <w:r w:rsidRPr="00E56E57">
        <w:rPr>
          <w:rFonts w:ascii="Arial" w:hAnsi="Arial" w:cs="Arial"/>
        </w:rPr>
        <w:t>…………………………</w:t>
      </w:r>
      <w:r w:rsidRPr="00E56E57">
        <w:rPr>
          <w:rFonts w:ascii="Arial" w:hAnsi="Arial" w:cs="Arial"/>
          <w:lang w:val="pl-PL"/>
        </w:rPr>
        <w:t>……………</w:t>
      </w:r>
    </w:p>
    <w:p w14:paraId="6E8A63A6" w14:textId="77777777" w:rsidR="009F172F" w:rsidRPr="00FC1083" w:rsidRDefault="009F172F" w:rsidP="009F17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56E57">
        <w:rPr>
          <w:rFonts w:ascii="Arial" w:hAnsi="Arial" w:cs="Arial"/>
          <w:b/>
          <w:bCs/>
        </w:rPr>
        <w:t>OSOBĄ</w:t>
      </w:r>
      <w:r w:rsidRPr="00E56E57">
        <w:rPr>
          <w:rFonts w:ascii="Arial" w:hAnsi="Arial" w:cs="Arial"/>
          <w:b/>
        </w:rPr>
        <w:t xml:space="preserve"> </w:t>
      </w:r>
      <w:r w:rsidRPr="00FC1083">
        <w:rPr>
          <w:rFonts w:ascii="Arial" w:hAnsi="Arial" w:cs="Arial"/>
        </w:rPr>
        <w:t>odpowiedzialn</w:t>
      </w:r>
      <w:r>
        <w:rPr>
          <w:rFonts w:ascii="Arial" w:hAnsi="Arial" w:cs="Arial"/>
          <w:lang w:val="pl-PL"/>
        </w:rPr>
        <w:t xml:space="preserve">ą </w:t>
      </w:r>
      <w:r w:rsidRPr="00FC1083">
        <w:rPr>
          <w:rFonts w:ascii="Arial" w:hAnsi="Arial" w:cs="Arial"/>
        </w:rPr>
        <w:t>za realizacj</w:t>
      </w:r>
      <w:r w:rsidRPr="00FC1083">
        <w:rPr>
          <w:rFonts w:ascii="Arial" w:hAnsi="Arial" w:cs="Arial" w:hint="cs"/>
        </w:rPr>
        <w:t>ę</w:t>
      </w:r>
      <w:r w:rsidRPr="00FC1083">
        <w:rPr>
          <w:rFonts w:ascii="Arial" w:hAnsi="Arial" w:cs="Arial"/>
        </w:rPr>
        <w:t xml:space="preserve"> us</w:t>
      </w:r>
      <w:r w:rsidRPr="00FC1083">
        <w:rPr>
          <w:rFonts w:ascii="Arial" w:hAnsi="Arial" w:cs="Arial" w:hint="cs"/>
        </w:rPr>
        <w:t>ł</w:t>
      </w:r>
      <w:r w:rsidRPr="00FC1083">
        <w:rPr>
          <w:rFonts w:ascii="Arial" w:hAnsi="Arial" w:cs="Arial"/>
        </w:rPr>
        <w:t>ug</w:t>
      </w:r>
      <w:r w:rsidRPr="00E56E57">
        <w:rPr>
          <w:rFonts w:ascii="Arial" w:hAnsi="Arial" w:cs="Arial"/>
        </w:rPr>
        <w:t xml:space="preserve"> jest</w:t>
      </w:r>
      <w:r>
        <w:rPr>
          <w:rFonts w:ascii="Arial" w:hAnsi="Arial" w:cs="Arial"/>
          <w:lang w:val="pl-PL"/>
        </w:rPr>
        <w:t xml:space="preserve"> (dane do Umowy)</w:t>
      </w:r>
      <w:r w:rsidRPr="00E56E57">
        <w:rPr>
          <w:rFonts w:ascii="Arial" w:hAnsi="Arial" w:cs="Arial"/>
        </w:rPr>
        <w:t>:</w:t>
      </w:r>
    </w:p>
    <w:p w14:paraId="4E1DBBEF" w14:textId="77777777" w:rsidR="009F172F" w:rsidRDefault="009F172F" w:rsidP="009F172F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lang w:val="pl-PL"/>
        </w:rPr>
      </w:pPr>
      <w:r w:rsidRPr="00E56E57">
        <w:rPr>
          <w:rFonts w:ascii="Arial" w:hAnsi="Arial" w:cs="Arial"/>
        </w:rPr>
        <w:t>…………………………</w:t>
      </w:r>
      <w:r w:rsidRPr="00E56E57">
        <w:rPr>
          <w:rFonts w:ascii="Arial" w:hAnsi="Arial" w:cs="Arial"/>
          <w:lang w:val="pl-PL"/>
        </w:rPr>
        <w:t xml:space="preserve">………………………… tel. </w:t>
      </w:r>
      <w:r w:rsidRPr="00E56E57">
        <w:rPr>
          <w:rFonts w:ascii="Arial" w:hAnsi="Arial" w:cs="Arial"/>
        </w:rPr>
        <w:t>…………………………</w:t>
      </w:r>
      <w:r w:rsidRPr="00E56E57">
        <w:rPr>
          <w:rFonts w:ascii="Arial" w:hAnsi="Arial" w:cs="Arial"/>
          <w:lang w:val="pl-PL"/>
        </w:rPr>
        <w:t>……………</w:t>
      </w:r>
    </w:p>
    <w:p w14:paraId="65BF9790" w14:textId="77777777" w:rsidR="009F172F" w:rsidRPr="00FC1083" w:rsidRDefault="009F172F" w:rsidP="009F17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57D90">
        <w:rPr>
          <w:rFonts w:ascii="Arial" w:hAnsi="Arial" w:cs="Arial"/>
          <w:b/>
          <w:bCs/>
        </w:rPr>
        <w:t>WSKAKUJEMY</w:t>
      </w:r>
      <w:r>
        <w:rPr>
          <w:rFonts w:ascii="Arial" w:hAnsi="Arial" w:cs="Arial"/>
          <w:b/>
          <w:bCs/>
          <w:lang w:val="pl-PL"/>
        </w:rPr>
        <w:t xml:space="preserve"> </w:t>
      </w:r>
      <w:r w:rsidRPr="00357D90">
        <w:rPr>
          <w:rFonts w:ascii="Arial" w:hAnsi="Arial" w:cs="Arial"/>
          <w:bCs/>
          <w:lang w:val="pl-PL"/>
        </w:rPr>
        <w:t xml:space="preserve">nr konta bankowego do zapłaty </w:t>
      </w:r>
      <w:r w:rsidRPr="00357D90">
        <w:rPr>
          <w:rFonts w:ascii="Arial" w:hAnsi="Arial" w:cs="Arial"/>
          <w:bCs/>
        </w:rPr>
        <w:t>nale</w:t>
      </w:r>
      <w:r w:rsidRPr="00357D90">
        <w:rPr>
          <w:rFonts w:ascii="Arial" w:hAnsi="Arial" w:cs="Arial" w:hint="cs"/>
          <w:bCs/>
        </w:rPr>
        <w:t>ż</w:t>
      </w:r>
      <w:r w:rsidRPr="00357D90">
        <w:rPr>
          <w:rFonts w:ascii="Arial" w:hAnsi="Arial" w:cs="Arial"/>
          <w:bCs/>
        </w:rPr>
        <w:t>no</w:t>
      </w:r>
      <w:r w:rsidRPr="00357D90">
        <w:rPr>
          <w:rFonts w:ascii="Arial" w:hAnsi="Arial" w:cs="Arial" w:hint="cs"/>
          <w:bCs/>
        </w:rPr>
        <w:t>ś</w:t>
      </w:r>
      <w:r w:rsidRPr="00357D90">
        <w:rPr>
          <w:rFonts w:ascii="Arial" w:hAnsi="Arial" w:cs="Arial"/>
          <w:bCs/>
        </w:rPr>
        <w:t>ci z tytu</w:t>
      </w:r>
      <w:r w:rsidRPr="00357D90">
        <w:rPr>
          <w:rFonts w:ascii="Arial" w:hAnsi="Arial" w:cs="Arial" w:hint="cs"/>
          <w:bCs/>
        </w:rPr>
        <w:t>ł</w:t>
      </w:r>
      <w:r w:rsidRPr="00357D90">
        <w:rPr>
          <w:rFonts w:ascii="Arial" w:hAnsi="Arial" w:cs="Arial"/>
          <w:bCs/>
        </w:rPr>
        <w:t>u wykonanych dostaw</w:t>
      </w:r>
    </w:p>
    <w:p w14:paraId="0226640E" w14:textId="77777777" w:rsidR="009F172F" w:rsidRDefault="009F172F" w:rsidP="009F172F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lang w:val="pl-PL"/>
        </w:rPr>
      </w:pPr>
      <w:r w:rsidRPr="00E56E57">
        <w:rPr>
          <w:rFonts w:ascii="Arial" w:hAnsi="Arial" w:cs="Arial"/>
        </w:rPr>
        <w:t>…………………………</w:t>
      </w:r>
      <w:r w:rsidRPr="00E56E57">
        <w:rPr>
          <w:rFonts w:ascii="Arial" w:hAnsi="Arial" w:cs="Arial"/>
          <w:lang w:val="pl-PL"/>
        </w:rPr>
        <w:t>…………………………</w:t>
      </w:r>
      <w:r w:rsidRPr="00E56E57">
        <w:rPr>
          <w:rFonts w:ascii="Arial" w:hAnsi="Arial" w:cs="Arial"/>
        </w:rPr>
        <w:t>………………………</w:t>
      </w:r>
      <w:r w:rsidRPr="00E56E57">
        <w:rPr>
          <w:rFonts w:ascii="Arial" w:hAnsi="Arial" w:cs="Arial"/>
          <w:lang w:val="pl-PL"/>
        </w:rPr>
        <w:t>……………</w:t>
      </w:r>
    </w:p>
    <w:p w14:paraId="6D011F6C" w14:textId="77777777" w:rsidR="00CA7E60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56E57">
        <w:rPr>
          <w:rFonts w:ascii="Arial" w:hAnsi="Arial" w:cs="Arial"/>
          <w:b/>
        </w:rPr>
        <w:t>OŚWIADCZAMY</w:t>
      </w:r>
      <w:r w:rsidRPr="00E56E57">
        <w:rPr>
          <w:rFonts w:ascii="Arial" w:hAnsi="Arial" w:cs="Arial"/>
        </w:rPr>
        <w:t>, że wypełni</w:t>
      </w:r>
      <w:r w:rsidRPr="00E56E57">
        <w:rPr>
          <w:rFonts w:ascii="Arial" w:hAnsi="Arial" w:cs="Arial"/>
          <w:lang w:val="pl-PL"/>
        </w:rPr>
        <w:t>liśmy</w:t>
      </w:r>
      <w:r w:rsidRPr="00E56E57">
        <w:rPr>
          <w:rFonts w:ascii="Arial" w:hAnsi="Arial" w:cs="Arial"/>
        </w:rPr>
        <w:t xml:space="preserve"> obowiązki informacyjne przewidziane w art. 13 lub art. 14 RODO</w:t>
      </w:r>
      <w:r w:rsidRPr="00E56E57">
        <w:rPr>
          <w:rFonts w:ascii="Arial" w:hAnsi="Arial" w:cs="Arial"/>
          <w:vertAlign w:val="superscript"/>
        </w:rPr>
        <w:footnoteReference w:id="3"/>
      </w:r>
      <w:r w:rsidRPr="00E56E57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  <w:r w:rsidRPr="00E56E57">
        <w:rPr>
          <w:rStyle w:val="Odwoanieprzypisudolnego"/>
          <w:rFonts w:ascii="Arial" w:hAnsi="Arial" w:cs="Arial"/>
        </w:rPr>
        <w:footnoteReference w:id="4"/>
      </w:r>
    </w:p>
    <w:p w14:paraId="243D0F21" w14:textId="77777777" w:rsidR="009F172F" w:rsidRPr="009F172F" w:rsidRDefault="009F172F" w:rsidP="009F17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9F172F">
        <w:rPr>
          <w:rFonts w:ascii="Arial" w:hAnsi="Arial" w:cs="Arial"/>
          <w:b/>
        </w:rPr>
        <w:t>RODZAJ</w:t>
      </w:r>
      <w:r w:rsidRPr="009F172F">
        <w:rPr>
          <w:rFonts w:ascii="Arial" w:hAnsi="Arial" w:cs="Arial"/>
          <w:b/>
          <w:lang w:val="pl-PL"/>
        </w:rPr>
        <w:t xml:space="preserve"> Wykonawcy</w:t>
      </w:r>
      <w:r w:rsidRPr="009F172F">
        <w:rPr>
          <w:rStyle w:val="Odwoanieprzypisudolnego"/>
          <w:rFonts w:ascii="Arial" w:eastAsia="Calibri" w:hAnsi="Arial" w:cs="Arial"/>
          <w:bCs/>
          <w:lang w:eastAsia="en-GB"/>
        </w:rPr>
        <w:footnoteReference w:id="5"/>
      </w:r>
      <w:r w:rsidRPr="009F172F">
        <w:rPr>
          <w:rFonts w:ascii="Arial" w:hAnsi="Arial" w:cs="Arial"/>
          <w:b/>
          <w:lang w:val="pl-PL"/>
        </w:rPr>
        <w:t xml:space="preserve"> </w:t>
      </w:r>
      <w:r w:rsidRPr="009F172F">
        <w:rPr>
          <w:rFonts w:ascii="Arial" w:hAnsi="Arial" w:cs="Arial"/>
          <w:i/>
          <w:lang w:val="pl-PL"/>
        </w:rPr>
        <w:t>(kliknąć odpowiednią kratkę)</w:t>
      </w:r>
      <w:r w:rsidRPr="009F172F">
        <w:rPr>
          <w:rFonts w:ascii="Arial" w:hAnsi="Arial" w:cs="Arial"/>
          <w:b/>
          <w:lang w:val="pl-PL"/>
        </w:rPr>
        <w:t>:</w:t>
      </w:r>
    </w:p>
    <w:p w14:paraId="557A28A6" w14:textId="77777777" w:rsidR="009F172F" w:rsidRPr="009F172F" w:rsidRDefault="009110BC" w:rsidP="009F17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155278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72F" w:rsidRPr="009F172F">
            <w:rPr>
              <w:rFonts w:ascii="MS Gothic" w:eastAsia="MS Gothic" w:hAnsi="MS Gothic" w:cs="Arial" w:hint="eastAsia"/>
            </w:rPr>
            <w:t>☐</w:t>
          </w:r>
        </w:sdtContent>
      </w:sdt>
      <w:r w:rsidR="009F172F" w:rsidRPr="009F172F">
        <w:rPr>
          <w:rFonts w:ascii="Arial" w:hAnsi="Arial" w:cs="Arial"/>
        </w:rPr>
        <w:t xml:space="preserve"> Mikroprzedsiębiorstw</w:t>
      </w:r>
      <w:r w:rsidR="009F172F" w:rsidRPr="009F172F">
        <w:rPr>
          <w:rFonts w:ascii="Arial" w:hAnsi="Arial" w:cs="Arial"/>
          <w:lang w:val="pl-PL"/>
        </w:rPr>
        <w:t>o</w:t>
      </w:r>
    </w:p>
    <w:p w14:paraId="4A7642F8" w14:textId="77777777" w:rsidR="009F172F" w:rsidRPr="009F172F" w:rsidRDefault="009110BC" w:rsidP="009F17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lang w:val="pl-PL"/>
        </w:rPr>
      </w:pPr>
      <w:sdt>
        <w:sdtPr>
          <w:rPr>
            <w:rFonts w:ascii="Arial" w:hAnsi="Arial" w:cs="Arial"/>
          </w:rPr>
          <w:id w:val="523368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72F" w:rsidRPr="009F172F">
            <w:rPr>
              <w:rFonts w:ascii="MS Gothic" w:eastAsia="MS Gothic" w:hAnsi="MS Gothic" w:cs="MS Gothic" w:hint="eastAsia"/>
            </w:rPr>
            <w:t>☐</w:t>
          </w:r>
        </w:sdtContent>
      </w:sdt>
      <w:r w:rsidR="009F172F" w:rsidRPr="009F172F">
        <w:rPr>
          <w:rFonts w:ascii="Arial" w:hAnsi="Arial" w:cs="Arial"/>
        </w:rPr>
        <w:t xml:space="preserve"> Mał</w:t>
      </w:r>
      <w:r w:rsidR="009F172F" w:rsidRPr="009F172F">
        <w:rPr>
          <w:rFonts w:ascii="Arial" w:hAnsi="Arial" w:cs="Arial"/>
          <w:lang w:val="pl-PL"/>
        </w:rPr>
        <w:t>e</w:t>
      </w:r>
      <w:r w:rsidR="009F172F" w:rsidRPr="009F172F">
        <w:rPr>
          <w:rFonts w:ascii="Arial" w:eastAsia="Calibri" w:hAnsi="Arial" w:cs="Arial"/>
          <w:b/>
          <w:bCs/>
          <w:lang w:eastAsia="en-GB"/>
        </w:rPr>
        <w:t xml:space="preserve"> </w:t>
      </w:r>
      <w:r w:rsidR="009F172F" w:rsidRPr="009F172F">
        <w:rPr>
          <w:rFonts w:ascii="Arial" w:eastAsia="Calibri" w:hAnsi="Arial" w:cs="Arial"/>
          <w:bCs/>
          <w:lang w:eastAsia="en-GB"/>
        </w:rPr>
        <w:t>przedsiębiorstw</w:t>
      </w:r>
      <w:r w:rsidR="009F172F" w:rsidRPr="009F172F">
        <w:rPr>
          <w:rFonts w:ascii="Arial" w:eastAsia="Calibri" w:hAnsi="Arial" w:cs="Arial"/>
          <w:bCs/>
          <w:lang w:val="pl-PL" w:eastAsia="en-GB"/>
        </w:rPr>
        <w:t>o</w:t>
      </w:r>
    </w:p>
    <w:p w14:paraId="35F3F5B1" w14:textId="77777777" w:rsidR="009F172F" w:rsidRPr="009F172F" w:rsidRDefault="009110BC" w:rsidP="009F17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lang w:val="pl-PL"/>
        </w:rPr>
      </w:pPr>
      <w:sdt>
        <w:sdtPr>
          <w:rPr>
            <w:rFonts w:ascii="Arial" w:hAnsi="Arial" w:cs="Arial"/>
          </w:rPr>
          <w:id w:val="-672493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72F" w:rsidRPr="009F172F">
            <w:rPr>
              <w:rFonts w:ascii="MS Gothic" w:eastAsia="MS Gothic" w:hAnsi="MS Gothic" w:cs="MS Gothic" w:hint="eastAsia"/>
            </w:rPr>
            <w:t>☐</w:t>
          </w:r>
        </w:sdtContent>
      </w:sdt>
      <w:r w:rsidR="009F172F" w:rsidRPr="009F172F">
        <w:rPr>
          <w:rFonts w:ascii="Arial" w:hAnsi="Arial" w:cs="Arial"/>
        </w:rPr>
        <w:t xml:space="preserve"> Średni</w:t>
      </w:r>
      <w:r w:rsidR="009F172F" w:rsidRPr="009F172F">
        <w:rPr>
          <w:rFonts w:ascii="Arial" w:hAnsi="Arial" w:cs="Arial"/>
          <w:lang w:val="pl-PL"/>
        </w:rPr>
        <w:t>e</w:t>
      </w:r>
      <w:r w:rsidR="009F172F" w:rsidRPr="009F172F">
        <w:rPr>
          <w:rFonts w:ascii="Arial" w:eastAsia="Calibri" w:hAnsi="Arial" w:cs="Arial"/>
          <w:b/>
          <w:bCs/>
          <w:lang w:eastAsia="en-GB"/>
        </w:rPr>
        <w:t xml:space="preserve"> </w:t>
      </w:r>
      <w:r w:rsidR="009F172F" w:rsidRPr="009F172F">
        <w:rPr>
          <w:rFonts w:ascii="Arial" w:eastAsia="Calibri" w:hAnsi="Arial" w:cs="Arial"/>
          <w:bCs/>
          <w:lang w:eastAsia="en-GB"/>
        </w:rPr>
        <w:t>przedsiębiorstw</w:t>
      </w:r>
      <w:r w:rsidR="009F172F" w:rsidRPr="009F172F">
        <w:rPr>
          <w:rFonts w:ascii="Arial" w:eastAsia="Calibri" w:hAnsi="Arial" w:cs="Arial"/>
          <w:bCs/>
          <w:lang w:val="pl-PL" w:eastAsia="en-GB"/>
        </w:rPr>
        <w:t>o</w:t>
      </w:r>
    </w:p>
    <w:p w14:paraId="6B2559B8" w14:textId="77777777" w:rsidR="009F172F" w:rsidRPr="009F172F" w:rsidRDefault="009110BC" w:rsidP="009F17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3291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72F" w:rsidRPr="009F172F">
            <w:rPr>
              <w:rFonts w:ascii="MS Gothic" w:eastAsia="MS Gothic" w:hAnsi="MS Gothic" w:cs="MS Gothic" w:hint="eastAsia"/>
            </w:rPr>
            <w:t>☐</w:t>
          </w:r>
        </w:sdtContent>
      </w:sdt>
      <w:r w:rsidR="009F172F" w:rsidRPr="009F172F">
        <w:rPr>
          <w:rFonts w:ascii="Arial" w:hAnsi="Arial" w:cs="Arial"/>
          <w:lang w:val="pl-PL"/>
        </w:rPr>
        <w:t xml:space="preserve"> J</w:t>
      </w:r>
      <w:r w:rsidR="009F172F" w:rsidRPr="009F172F">
        <w:rPr>
          <w:rFonts w:ascii="Arial" w:hAnsi="Arial" w:cs="Arial"/>
        </w:rPr>
        <w:t xml:space="preserve">ednoosobowa działalność gospodarcza,  </w:t>
      </w:r>
    </w:p>
    <w:p w14:paraId="12EFE08E" w14:textId="77777777" w:rsidR="009F172F" w:rsidRPr="009F172F" w:rsidRDefault="009110BC" w:rsidP="009F17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87696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72F" w:rsidRPr="009F172F">
            <w:rPr>
              <w:rFonts w:ascii="MS Gothic" w:eastAsia="MS Gothic" w:hAnsi="MS Gothic" w:cs="MS Gothic" w:hint="eastAsia"/>
            </w:rPr>
            <w:t>☐</w:t>
          </w:r>
        </w:sdtContent>
      </w:sdt>
      <w:r w:rsidR="009F172F" w:rsidRPr="009F172F">
        <w:rPr>
          <w:rFonts w:ascii="Arial" w:hAnsi="Arial" w:cs="Arial"/>
          <w:lang w:val="pl-PL"/>
        </w:rPr>
        <w:t xml:space="preserve"> O</w:t>
      </w:r>
      <w:r w:rsidR="009F172F" w:rsidRPr="009F172F">
        <w:rPr>
          <w:rFonts w:ascii="Arial" w:hAnsi="Arial" w:cs="Arial"/>
        </w:rPr>
        <w:t xml:space="preserve">soba fizyczna nieprowadząca działalności gospodarczej, </w:t>
      </w:r>
    </w:p>
    <w:p w14:paraId="1786730B" w14:textId="77777777" w:rsidR="009F172F" w:rsidRPr="009F172F" w:rsidRDefault="009110BC" w:rsidP="009F17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lang w:val="pl-PL"/>
        </w:rPr>
      </w:pPr>
      <w:sdt>
        <w:sdtPr>
          <w:rPr>
            <w:rFonts w:ascii="Arial" w:hAnsi="Arial" w:cs="Arial"/>
          </w:rPr>
          <w:id w:val="-428507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72F" w:rsidRPr="009F172F">
            <w:rPr>
              <w:rFonts w:ascii="MS Gothic" w:eastAsia="MS Gothic" w:hAnsi="MS Gothic" w:cs="MS Gothic" w:hint="eastAsia"/>
            </w:rPr>
            <w:t>☐</w:t>
          </w:r>
        </w:sdtContent>
      </w:sdt>
      <w:r w:rsidR="009F172F" w:rsidRPr="009F172F">
        <w:rPr>
          <w:rFonts w:ascii="Arial" w:hAnsi="Arial" w:cs="Arial"/>
          <w:lang w:val="pl-PL"/>
        </w:rPr>
        <w:t xml:space="preserve"> I</w:t>
      </w:r>
      <w:r w:rsidR="009F172F" w:rsidRPr="009F172F">
        <w:rPr>
          <w:rFonts w:ascii="Arial" w:hAnsi="Arial" w:cs="Arial"/>
        </w:rPr>
        <w:t>nny rodzaj</w:t>
      </w:r>
    </w:p>
    <w:p w14:paraId="17B54897" w14:textId="77777777" w:rsidR="00F42BF5" w:rsidRPr="00E56E57" w:rsidRDefault="00F42BF5" w:rsidP="00F42BF5">
      <w:pPr>
        <w:rPr>
          <w:rFonts w:ascii="Arial" w:hAnsi="Arial" w:cs="Arial"/>
          <w:sz w:val="20"/>
          <w:szCs w:val="20"/>
        </w:rPr>
      </w:pPr>
    </w:p>
    <w:p w14:paraId="20AE84E0" w14:textId="77777777" w:rsidR="003413A3" w:rsidRPr="00E56E57" w:rsidRDefault="003413A3" w:rsidP="00F42BF5">
      <w:pPr>
        <w:rPr>
          <w:rFonts w:ascii="Arial" w:hAnsi="Arial" w:cs="Arial"/>
          <w:sz w:val="20"/>
          <w:szCs w:val="20"/>
        </w:rPr>
      </w:pPr>
    </w:p>
    <w:p w14:paraId="622C4BCE" w14:textId="77777777" w:rsidR="00CA7E60" w:rsidRPr="00E56E57" w:rsidRDefault="00CA7E60" w:rsidP="001562B1">
      <w:pPr>
        <w:ind w:right="2832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E56E57">
        <w:rPr>
          <w:rFonts w:ascii="Arial" w:hAnsi="Arial" w:cs="Arial"/>
          <w:i/>
          <w:sz w:val="20"/>
          <w:szCs w:val="20"/>
          <w:u w:val="single"/>
        </w:rPr>
        <w:t>Formularz podpisany elektronicznie</w:t>
      </w:r>
    </w:p>
    <w:p w14:paraId="58651426" w14:textId="77777777" w:rsidR="0055264A" w:rsidRDefault="0055264A" w:rsidP="00212BA2">
      <w:pPr>
        <w:ind w:right="4533"/>
        <w:rPr>
          <w:rFonts w:ascii="Arial" w:hAnsi="Arial" w:cs="Arial"/>
          <w:i/>
          <w:sz w:val="20"/>
          <w:szCs w:val="20"/>
          <w:u w:val="single"/>
        </w:rPr>
      </w:pPr>
    </w:p>
    <w:sectPr w:rsidR="0055264A" w:rsidSect="00E56E57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4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B9061" w14:textId="77777777" w:rsidR="00511419" w:rsidRDefault="00511419">
      <w:r>
        <w:separator/>
      </w:r>
    </w:p>
    <w:p w14:paraId="6E8E9B66" w14:textId="77777777" w:rsidR="00511419" w:rsidRDefault="00511419"/>
  </w:endnote>
  <w:endnote w:type="continuationSeparator" w:id="0">
    <w:p w14:paraId="5F163647" w14:textId="77777777" w:rsidR="00511419" w:rsidRDefault="00511419">
      <w:r>
        <w:continuationSeparator/>
      </w:r>
    </w:p>
    <w:p w14:paraId="722D1ABB" w14:textId="77777777" w:rsidR="00511419" w:rsidRDefault="005114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107F4" w14:textId="77777777" w:rsidR="00511419" w:rsidRDefault="00511419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3ADA6E" w14:textId="77777777" w:rsidR="00511419" w:rsidRDefault="00511419" w:rsidP="00487F43">
    <w:pPr>
      <w:pStyle w:val="Stopka"/>
      <w:ind w:right="360"/>
    </w:pPr>
  </w:p>
  <w:p w14:paraId="56DA900A" w14:textId="77777777" w:rsidR="00511419" w:rsidRDefault="005114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E5AD" w14:textId="77777777" w:rsidR="00511419" w:rsidRPr="00CC5A2C" w:rsidRDefault="00511419" w:rsidP="00E56E57">
    <w:pPr>
      <w:pStyle w:val="Stopka"/>
      <w:pBdr>
        <w:top w:val="single" w:sz="24" w:space="1" w:color="365F91"/>
      </w:pBdr>
      <w:tabs>
        <w:tab w:val="clear" w:pos="9637"/>
        <w:tab w:val="right" w:pos="9072"/>
      </w:tabs>
      <w:rPr>
        <w:rFonts w:ascii="Arial" w:hAnsi="Arial" w:cs="Arial"/>
        <w:color w:val="0CA556"/>
        <w:sz w:val="2"/>
        <w:szCs w:val="14"/>
      </w:rPr>
    </w:pPr>
  </w:p>
  <w:p w14:paraId="2591EACD" w14:textId="77777777" w:rsidR="00511419" w:rsidRPr="00CC5A2C" w:rsidRDefault="00511419" w:rsidP="00E56E57">
    <w:pPr>
      <w:pStyle w:val="Stopka"/>
      <w:tabs>
        <w:tab w:val="right" w:pos="9072"/>
      </w:tabs>
      <w:rPr>
        <w:rFonts w:ascii="Arial" w:hAnsi="Arial" w:cs="Arial"/>
        <w:sz w:val="16"/>
        <w:szCs w:val="14"/>
        <w:lang w:val="pl-PL"/>
      </w:rPr>
    </w:pPr>
    <w:r w:rsidRPr="00CC5A2C">
      <w:rPr>
        <w:rFonts w:ascii="Arial" w:hAnsi="Arial" w:cs="Arial"/>
        <w:sz w:val="16"/>
        <w:szCs w:val="14"/>
      </w:rPr>
      <w:t xml:space="preserve">Samodzielny Publiczny Zespół Zakładów Opieki Zdrowotnej </w:t>
    </w:r>
    <w:r w:rsidRPr="00CC5A2C">
      <w:rPr>
        <w:rFonts w:ascii="Arial" w:hAnsi="Arial" w:cs="Arial"/>
        <w:sz w:val="16"/>
        <w:szCs w:val="14"/>
        <w:lang w:val="pl-PL"/>
      </w:rPr>
      <w:t>w</w:t>
    </w:r>
    <w:r w:rsidRPr="00CC5A2C">
      <w:rPr>
        <w:rFonts w:ascii="Arial" w:hAnsi="Arial" w:cs="Arial"/>
        <w:sz w:val="16"/>
        <w:szCs w:val="14"/>
      </w:rPr>
      <w:t xml:space="preserve"> Pruszkowie</w:t>
    </w:r>
    <w:r w:rsidRPr="00CC5A2C">
      <w:rPr>
        <w:rFonts w:ascii="Arial" w:hAnsi="Arial" w:cs="Arial"/>
        <w:sz w:val="16"/>
        <w:szCs w:val="14"/>
        <w:lang w:val="pl-PL"/>
      </w:rPr>
      <w:t xml:space="preserve"> </w:t>
    </w:r>
  </w:p>
  <w:p w14:paraId="69E982DA" w14:textId="77777777" w:rsidR="00511419" w:rsidRPr="00E56E57" w:rsidRDefault="00511419" w:rsidP="00E56E57">
    <w:pPr>
      <w:pStyle w:val="Stopka"/>
      <w:tabs>
        <w:tab w:val="clear" w:pos="4818"/>
        <w:tab w:val="right" w:pos="9072"/>
      </w:tabs>
      <w:rPr>
        <w:rFonts w:ascii="Arial" w:hAnsi="Arial" w:cs="Arial"/>
        <w:sz w:val="16"/>
        <w:szCs w:val="14"/>
        <w:lang w:val="pl-PL"/>
      </w:rPr>
    </w:pPr>
    <w:r w:rsidRPr="00CC5A2C">
      <w:rPr>
        <w:rFonts w:ascii="Arial" w:hAnsi="Arial" w:cs="Arial"/>
        <w:sz w:val="16"/>
        <w:szCs w:val="14"/>
      </w:rPr>
      <w:t>ul. Armii Krajowej 2/4, 05-800 Pruszków</w:t>
    </w:r>
    <w:r w:rsidRPr="00CC5A2C">
      <w:rPr>
        <w:rFonts w:ascii="Arial" w:hAnsi="Arial" w:cs="Arial"/>
        <w:sz w:val="16"/>
        <w:szCs w:val="14"/>
      </w:rPr>
      <w:tab/>
      <w:t xml:space="preserve">Strona </w:t>
    </w:r>
    <w:r w:rsidRPr="00CC5A2C">
      <w:rPr>
        <w:rFonts w:ascii="Arial" w:hAnsi="Arial" w:cs="Arial"/>
        <w:b/>
        <w:sz w:val="16"/>
        <w:szCs w:val="14"/>
      </w:rPr>
      <w:fldChar w:fldCharType="begin"/>
    </w:r>
    <w:r w:rsidRPr="00CC5A2C">
      <w:rPr>
        <w:rFonts w:ascii="Arial" w:hAnsi="Arial" w:cs="Arial"/>
        <w:b/>
        <w:sz w:val="16"/>
        <w:szCs w:val="14"/>
      </w:rPr>
      <w:instrText>PAGE</w:instrText>
    </w:r>
    <w:r w:rsidRPr="00CC5A2C">
      <w:rPr>
        <w:rFonts w:ascii="Arial" w:hAnsi="Arial" w:cs="Arial"/>
        <w:b/>
        <w:sz w:val="16"/>
        <w:szCs w:val="14"/>
      </w:rPr>
      <w:fldChar w:fldCharType="separate"/>
    </w:r>
    <w:r w:rsidR="005C2F7E">
      <w:rPr>
        <w:rFonts w:ascii="Arial" w:hAnsi="Arial" w:cs="Arial"/>
        <w:b/>
        <w:noProof/>
        <w:sz w:val="16"/>
        <w:szCs w:val="14"/>
      </w:rPr>
      <w:t>12</w:t>
    </w:r>
    <w:r w:rsidRPr="00CC5A2C">
      <w:rPr>
        <w:rFonts w:ascii="Arial" w:hAnsi="Arial" w:cs="Arial"/>
        <w:b/>
        <w:sz w:val="16"/>
        <w:szCs w:val="14"/>
      </w:rPr>
      <w:fldChar w:fldCharType="end"/>
    </w:r>
    <w:r w:rsidRPr="00CC5A2C">
      <w:rPr>
        <w:rFonts w:ascii="Arial" w:hAnsi="Arial" w:cs="Arial"/>
        <w:sz w:val="16"/>
        <w:szCs w:val="14"/>
      </w:rPr>
      <w:t xml:space="preserve"> z </w:t>
    </w:r>
    <w:r w:rsidRPr="00CC5A2C">
      <w:rPr>
        <w:rFonts w:ascii="Arial" w:hAnsi="Arial" w:cs="Arial"/>
        <w:sz w:val="16"/>
        <w:szCs w:val="14"/>
      </w:rPr>
      <w:fldChar w:fldCharType="begin"/>
    </w:r>
    <w:r w:rsidRPr="00CC5A2C">
      <w:rPr>
        <w:rFonts w:ascii="Arial" w:hAnsi="Arial" w:cs="Arial"/>
        <w:sz w:val="16"/>
        <w:szCs w:val="14"/>
      </w:rPr>
      <w:instrText>NUMPAGES</w:instrText>
    </w:r>
    <w:r w:rsidRPr="00CC5A2C">
      <w:rPr>
        <w:rFonts w:ascii="Arial" w:hAnsi="Arial" w:cs="Arial"/>
        <w:sz w:val="16"/>
        <w:szCs w:val="14"/>
      </w:rPr>
      <w:fldChar w:fldCharType="separate"/>
    </w:r>
    <w:r w:rsidR="005C2F7E">
      <w:rPr>
        <w:rFonts w:ascii="Arial" w:hAnsi="Arial" w:cs="Arial"/>
        <w:noProof/>
        <w:sz w:val="16"/>
        <w:szCs w:val="14"/>
      </w:rPr>
      <w:t>13</w:t>
    </w:r>
    <w:r w:rsidRPr="00CC5A2C">
      <w:rPr>
        <w:rFonts w:ascii="Arial" w:hAnsi="Arial" w:cs="Arial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2C860" w14:textId="77777777" w:rsidR="00511419" w:rsidRDefault="00511419">
      <w:r>
        <w:separator/>
      </w:r>
    </w:p>
    <w:p w14:paraId="238DEB29" w14:textId="77777777" w:rsidR="00511419" w:rsidRDefault="00511419"/>
  </w:footnote>
  <w:footnote w:type="continuationSeparator" w:id="0">
    <w:p w14:paraId="4548CE28" w14:textId="77777777" w:rsidR="00511419" w:rsidRDefault="00511419">
      <w:r>
        <w:continuationSeparator/>
      </w:r>
    </w:p>
    <w:p w14:paraId="15199C9D" w14:textId="77777777" w:rsidR="00511419" w:rsidRDefault="00511419"/>
  </w:footnote>
  <w:footnote w:id="1">
    <w:p w14:paraId="050DF061" w14:textId="77777777" w:rsidR="007228E4" w:rsidRPr="00A464E0" w:rsidRDefault="007228E4" w:rsidP="007228E4">
      <w:pPr>
        <w:pStyle w:val="Tekstprzypisudolnego"/>
        <w:jc w:val="both"/>
        <w:rPr>
          <w:rFonts w:ascii="Arial" w:hAnsi="Arial" w:cs="Arial"/>
          <w:sz w:val="14"/>
        </w:rPr>
      </w:pPr>
      <w:r w:rsidRPr="00A464E0">
        <w:rPr>
          <w:rStyle w:val="Odwoanieprzypisudolnego"/>
          <w:rFonts w:ascii="Arial" w:hAnsi="Arial" w:cs="Arial"/>
          <w:sz w:val="14"/>
        </w:rPr>
        <w:footnoteRef/>
      </w:r>
      <w:r w:rsidRPr="00A464E0">
        <w:rPr>
          <w:rFonts w:ascii="Arial" w:hAnsi="Arial" w:cs="Arial"/>
          <w:sz w:val="14"/>
        </w:rPr>
        <w:t xml:space="preserve"> Cena oferty NETTO, w przypadku Wykonawców nie mających siedziby lub miejsca zamieszkania na terytorium Rzeczypospolitej Polskiej</w:t>
      </w:r>
    </w:p>
  </w:footnote>
  <w:footnote w:id="2">
    <w:p w14:paraId="0B93F6BD" w14:textId="77777777" w:rsidR="007228E4" w:rsidRPr="00A464E0" w:rsidRDefault="007228E4" w:rsidP="007228E4">
      <w:pPr>
        <w:pStyle w:val="Tekstprzypisudolnego"/>
        <w:jc w:val="both"/>
        <w:rPr>
          <w:rFonts w:ascii="Arial" w:hAnsi="Arial" w:cs="Arial"/>
          <w:sz w:val="14"/>
        </w:rPr>
      </w:pPr>
      <w:r w:rsidRPr="00A464E0">
        <w:rPr>
          <w:rStyle w:val="Odwoanieprzypisudolnego"/>
          <w:rFonts w:ascii="Arial" w:hAnsi="Arial" w:cs="Arial"/>
          <w:sz w:val="14"/>
        </w:rPr>
        <w:footnoteRef/>
      </w:r>
      <w:r w:rsidRPr="00A464E0">
        <w:rPr>
          <w:rFonts w:ascii="Arial" w:hAnsi="Arial" w:cs="Arial"/>
          <w:sz w:val="14"/>
        </w:rPr>
        <w:t xml:space="preserve"> Cena oferty NETTO, w przypadku Wykonawców nie mających siedziby lub miejsca zamieszkania na terytorium Rzeczypospolitej Polskiej</w:t>
      </w:r>
    </w:p>
  </w:footnote>
  <w:footnote w:id="3">
    <w:p w14:paraId="78207F7B" w14:textId="77777777" w:rsidR="00511419" w:rsidRPr="00E56E57" w:rsidRDefault="00511419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56E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6E57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1C793FD" w14:textId="77777777" w:rsidR="00511419" w:rsidRPr="00E56E57" w:rsidRDefault="00511419" w:rsidP="00CA7E60">
      <w:pPr>
        <w:pStyle w:val="Tekstprzypisudolnego"/>
        <w:jc w:val="both"/>
        <w:rPr>
          <w:rFonts w:ascii="Arial" w:hAnsi="Arial" w:cs="Arial"/>
        </w:rPr>
      </w:pPr>
      <w:r w:rsidRPr="00E56E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6E57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BF81D1A" w14:textId="77777777" w:rsidR="009F172F" w:rsidRPr="00647E2B" w:rsidRDefault="009F172F" w:rsidP="009F172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7E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7E2B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8813974" w14:textId="77777777" w:rsidR="009F172F" w:rsidRPr="00647E2B" w:rsidRDefault="009F172F" w:rsidP="009F172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7E2B">
        <w:rPr>
          <w:rFonts w:ascii="Arial" w:hAnsi="Arial" w:cs="Arial"/>
          <w:b/>
          <w:sz w:val="16"/>
          <w:szCs w:val="16"/>
        </w:rPr>
        <w:t>Mikroprzedsiębiorstwo</w:t>
      </w:r>
      <w:r w:rsidRPr="00647E2B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14:paraId="3085C3CD" w14:textId="77777777" w:rsidR="009F172F" w:rsidRPr="00647E2B" w:rsidRDefault="009F172F" w:rsidP="009F172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7E2B">
        <w:rPr>
          <w:rFonts w:ascii="Arial" w:hAnsi="Arial" w:cs="Arial"/>
          <w:b/>
          <w:sz w:val="16"/>
          <w:szCs w:val="16"/>
        </w:rPr>
        <w:t>Małe przedsiębiorstwo</w:t>
      </w:r>
      <w:r w:rsidRPr="00647E2B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16B54CD7" w14:textId="77777777" w:rsidR="009F172F" w:rsidRPr="00647E2B" w:rsidRDefault="009F172F" w:rsidP="009F172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7E2B">
        <w:rPr>
          <w:rFonts w:ascii="Arial" w:hAnsi="Arial" w:cs="Arial"/>
          <w:b/>
          <w:sz w:val="16"/>
          <w:szCs w:val="16"/>
        </w:rPr>
        <w:t>Średnie przedsiębiorstwa</w:t>
      </w:r>
      <w:r w:rsidRPr="00647E2B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E287" w14:textId="77777777" w:rsidR="00511419" w:rsidRDefault="00511419" w:rsidP="0086218C">
    <w:pPr>
      <w:pStyle w:val="Nagwek"/>
      <w:jc w:val="center"/>
      <w:rPr>
        <w:rFonts w:ascii="Arial" w:hAnsi="Arial" w:cs="Arial"/>
        <w:b/>
        <w:i/>
        <w:iCs/>
        <w:sz w:val="16"/>
        <w:szCs w:val="18"/>
      </w:rPr>
    </w:pPr>
    <w:r w:rsidRPr="00E56E57">
      <w:rPr>
        <w:rFonts w:ascii="Arial" w:hAnsi="Arial" w:cs="Arial"/>
        <w:b/>
        <w:i/>
        <w:iCs/>
        <w:sz w:val="16"/>
        <w:szCs w:val="18"/>
      </w:rPr>
      <w:t xml:space="preserve">Formularz oferty </w:t>
    </w:r>
  </w:p>
  <w:p w14:paraId="7DCC04B4" w14:textId="77777777" w:rsidR="009052D4" w:rsidRPr="00E56E57" w:rsidRDefault="009052D4" w:rsidP="009052D4">
    <w:pPr>
      <w:pStyle w:val="Nagwek"/>
      <w:jc w:val="center"/>
      <w:rPr>
        <w:rFonts w:ascii="Arial" w:hAnsi="Arial" w:cs="Arial"/>
        <w:sz w:val="16"/>
        <w:szCs w:val="18"/>
      </w:rPr>
    </w:pPr>
    <w:r w:rsidRPr="00E56E57">
      <w:rPr>
        <w:rFonts w:ascii="Arial" w:hAnsi="Arial" w:cs="Arial"/>
        <w:iCs/>
        <w:sz w:val="16"/>
        <w:szCs w:val="18"/>
      </w:rPr>
      <w:t>Tryb podstawowy bez negocjacji, o wartości zamówienia mniejszej niż progi unijne</w:t>
    </w:r>
  </w:p>
  <w:p w14:paraId="7F88C74E" w14:textId="77777777" w:rsidR="00511419" w:rsidRPr="00E56E57" w:rsidRDefault="00511419" w:rsidP="00E56E57">
    <w:pPr>
      <w:pStyle w:val="Nagwek"/>
      <w:jc w:val="center"/>
      <w:rPr>
        <w:rFonts w:ascii="Calibri" w:hAnsi="Calibri" w:cs="Calibri"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4671DA"/>
    <w:multiLevelType w:val="multilevel"/>
    <w:tmpl w:val="7D4E786A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09DD1594"/>
    <w:multiLevelType w:val="hybridMultilevel"/>
    <w:tmpl w:val="1610D470"/>
    <w:lvl w:ilvl="0" w:tplc="717C0D3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0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8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6956498"/>
    <w:multiLevelType w:val="hybridMultilevel"/>
    <w:tmpl w:val="50D08C24"/>
    <w:lvl w:ilvl="0" w:tplc="76C84AF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2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4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8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9" w15:restartNumberingAfterBreak="0">
    <w:nsid w:val="71FC1910"/>
    <w:multiLevelType w:val="hybridMultilevel"/>
    <w:tmpl w:val="3B98C01C"/>
    <w:lvl w:ilvl="0" w:tplc="92C662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1" w15:restartNumberingAfterBreak="0">
    <w:nsid w:val="7F1F242B"/>
    <w:multiLevelType w:val="hybridMultilevel"/>
    <w:tmpl w:val="6476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303794">
    <w:abstractNumId w:val="37"/>
  </w:num>
  <w:num w:numId="2" w16cid:durableId="592977766">
    <w:abstractNumId w:val="57"/>
  </w:num>
  <w:num w:numId="3" w16cid:durableId="121390820">
    <w:abstractNumId w:val="55"/>
  </w:num>
  <w:num w:numId="4" w16cid:durableId="2120417625">
    <w:abstractNumId w:val="59"/>
  </w:num>
  <w:num w:numId="5" w16cid:durableId="884949313">
    <w:abstractNumId w:val="51"/>
  </w:num>
  <w:num w:numId="6" w16cid:durableId="1262836287">
    <w:abstractNumId w:val="40"/>
  </w:num>
  <w:num w:numId="7" w16cid:durableId="424307527">
    <w:abstractNumId w:val="50"/>
  </w:num>
  <w:num w:numId="8" w16cid:durableId="560748583">
    <w:abstractNumId w:val="69"/>
  </w:num>
  <w:num w:numId="9" w16cid:durableId="9249943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036812">
    <w:abstractNumId w:val="53"/>
  </w:num>
  <w:num w:numId="11" w16cid:durableId="2065522850">
    <w:abstractNumId w:val="60"/>
  </w:num>
  <w:num w:numId="12" w16cid:durableId="1145317549">
    <w:abstractNumId w:val="39"/>
  </w:num>
  <w:num w:numId="13" w16cid:durableId="1761680537">
    <w:abstractNumId w:val="58"/>
  </w:num>
  <w:num w:numId="14" w16cid:durableId="2103842418">
    <w:abstractNumId w:val="41"/>
  </w:num>
  <w:num w:numId="15" w16cid:durableId="514419566">
    <w:abstractNumId w:val="43"/>
  </w:num>
  <w:num w:numId="16" w16cid:durableId="282733441">
    <w:abstractNumId w:val="38"/>
  </w:num>
  <w:num w:numId="17" w16cid:durableId="691538595">
    <w:abstractNumId w:val="71"/>
  </w:num>
  <w:num w:numId="18" w16cid:durableId="1660882472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58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1C9C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859AE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490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5FA"/>
    <w:rsid w:val="000F496B"/>
    <w:rsid w:val="000F5430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11DD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168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4472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5E37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00E2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BA2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19E6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10E5"/>
    <w:rsid w:val="002933A2"/>
    <w:rsid w:val="00293D1C"/>
    <w:rsid w:val="002954C1"/>
    <w:rsid w:val="00295709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5CF2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61C5"/>
    <w:rsid w:val="0030074B"/>
    <w:rsid w:val="003007A6"/>
    <w:rsid w:val="00300B36"/>
    <w:rsid w:val="00300B48"/>
    <w:rsid w:val="0030154A"/>
    <w:rsid w:val="00301B2B"/>
    <w:rsid w:val="00302285"/>
    <w:rsid w:val="00303758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D9F"/>
    <w:rsid w:val="0037567A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60C"/>
    <w:rsid w:val="003C2849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0A08"/>
    <w:rsid w:val="003F1029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2C86"/>
    <w:rsid w:val="00403D43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2D16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4FB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3B88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0D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419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652E"/>
    <w:rsid w:val="005474F4"/>
    <w:rsid w:val="00547F08"/>
    <w:rsid w:val="00550CAF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7E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69C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112"/>
    <w:rsid w:val="00620A7F"/>
    <w:rsid w:val="006227A0"/>
    <w:rsid w:val="00623285"/>
    <w:rsid w:val="006235E8"/>
    <w:rsid w:val="00623C4C"/>
    <w:rsid w:val="00625A61"/>
    <w:rsid w:val="0062697E"/>
    <w:rsid w:val="006306C5"/>
    <w:rsid w:val="00630BBD"/>
    <w:rsid w:val="006315E2"/>
    <w:rsid w:val="00631BBE"/>
    <w:rsid w:val="006327B1"/>
    <w:rsid w:val="006329B2"/>
    <w:rsid w:val="00633B3A"/>
    <w:rsid w:val="00634BDA"/>
    <w:rsid w:val="0063500C"/>
    <w:rsid w:val="006369D3"/>
    <w:rsid w:val="006420ED"/>
    <w:rsid w:val="0064231C"/>
    <w:rsid w:val="0064462A"/>
    <w:rsid w:val="0064556C"/>
    <w:rsid w:val="0064599C"/>
    <w:rsid w:val="006463BE"/>
    <w:rsid w:val="00646A77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13C0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127C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0461"/>
    <w:rsid w:val="006912DD"/>
    <w:rsid w:val="00692FC8"/>
    <w:rsid w:val="00694CCB"/>
    <w:rsid w:val="006955A8"/>
    <w:rsid w:val="006969AF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7F44"/>
    <w:rsid w:val="006B2088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42C5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66C2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8E4"/>
    <w:rsid w:val="00722BBD"/>
    <w:rsid w:val="00725428"/>
    <w:rsid w:val="0072631F"/>
    <w:rsid w:val="00730E4B"/>
    <w:rsid w:val="00732061"/>
    <w:rsid w:val="00732544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4EAE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864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770C6"/>
    <w:rsid w:val="0078077F"/>
    <w:rsid w:val="00780D52"/>
    <w:rsid w:val="007817F0"/>
    <w:rsid w:val="007855EF"/>
    <w:rsid w:val="00786909"/>
    <w:rsid w:val="00786B63"/>
    <w:rsid w:val="00790767"/>
    <w:rsid w:val="00792F23"/>
    <w:rsid w:val="00793B40"/>
    <w:rsid w:val="007946C0"/>
    <w:rsid w:val="00794DE4"/>
    <w:rsid w:val="007A0968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008F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987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0A61"/>
    <w:rsid w:val="00861DA3"/>
    <w:rsid w:val="0086211D"/>
    <w:rsid w:val="0086218C"/>
    <w:rsid w:val="00863323"/>
    <w:rsid w:val="008633B8"/>
    <w:rsid w:val="008636D0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44F1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6DD2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2D4"/>
    <w:rsid w:val="009054F1"/>
    <w:rsid w:val="009058AC"/>
    <w:rsid w:val="009061A4"/>
    <w:rsid w:val="0090691E"/>
    <w:rsid w:val="00906AEE"/>
    <w:rsid w:val="009074DB"/>
    <w:rsid w:val="009100C4"/>
    <w:rsid w:val="009110BC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0798"/>
    <w:rsid w:val="0092185B"/>
    <w:rsid w:val="009227AD"/>
    <w:rsid w:val="0092351B"/>
    <w:rsid w:val="00925D31"/>
    <w:rsid w:val="00926DE2"/>
    <w:rsid w:val="009316A0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61ED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72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464E0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211"/>
    <w:rsid w:val="00A6430E"/>
    <w:rsid w:val="00A64827"/>
    <w:rsid w:val="00A65326"/>
    <w:rsid w:val="00A654CE"/>
    <w:rsid w:val="00A65F41"/>
    <w:rsid w:val="00A661DE"/>
    <w:rsid w:val="00A66644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6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45C7"/>
    <w:rsid w:val="00AA7409"/>
    <w:rsid w:val="00AB1A6B"/>
    <w:rsid w:val="00AB2A10"/>
    <w:rsid w:val="00AB302E"/>
    <w:rsid w:val="00AB3C08"/>
    <w:rsid w:val="00AB413B"/>
    <w:rsid w:val="00AB512C"/>
    <w:rsid w:val="00AB5D28"/>
    <w:rsid w:val="00AB6A93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224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168D1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050"/>
    <w:rsid w:val="00B36449"/>
    <w:rsid w:val="00B4071F"/>
    <w:rsid w:val="00B41DEE"/>
    <w:rsid w:val="00B42201"/>
    <w:rsid w:val="00B424C6"/>
    <w:rsid w:val="00B42F30"/>
    <w:rsid w:val="00B43227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648EB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45B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1E4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141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68AA"/>
    <w:rsid w:val="00C97513"/>
    <w:rsid w:val="00CA0476"/>
    <w:rsid w:val="00CA0BFD"/>
    <w:rsid w:val="00CA2A32"/>
    <w:rsid w:val="00CA3035"/>
    <w:rsid w:val="00CA35BF"/>
    <w:rsid w:val="00CA46CB"/>
    <w:rsid w:val="00CA4837"/>
    <w:rsid w:val="00CA4882"/>
    <w:rsid w:val="00CA4D56"/>
    <w:rsid w:val="00CA5770"/>
    <w:rsid w:val="00CA711A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6A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67F24"/>
    <w:rsid w:val="00D7090B"/>
    <w:rsid w:val="00D70B87"/>
    <w:rsid w:val="00D71311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2BE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3642"/>
    <w:rsid w:val="00D948D3"/>
    <w:rsid w:val="00D94A28"/>
    <w:rsid w:val="00D95C7C"/>
    <w:rsid w:val="00D96433"/>
    <w:rsid w:val="00D9643D"/>
    <w:rsid w:val="00D9651E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4577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27CDE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6E57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375D"/>
    <w:rsid w:val="00EC41EF"/>
    <w:rsid w:val="00EC64C6"/>
    <w:rsid w:val="00EC711E"/>
    <w:rsid w:val="00ED0AF0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58BC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3FF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4EE6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3AE8"/>
    <w:rsid w:val="00FB0E45"/>
    <w:rsid w:val="00FB2D4C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778"/>
    <w:rsid w:val="00FF4A7F"/>
    <w:rsid w:val="00FF6111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45C49C9A"/>
  <w15:docId w15:val="{820B693B-8BC1-4475-B627-151ABAF7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9227AD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extbody">
    <w:name w:val="Text body"/>
    <w:basedOn w:val="Normalny"/>
    <w:rsid w:val="00ED0AF0"/>
    <w:pPr>
      <w:widowControl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2A83-9421-4EED-B48A-896CAD9C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Kancelaria Sowisło</cp:lastModifiedBy>
  <cp:revision>15</cp:revision>
  <cp:lastPrinted>2020-01-21T18:47:00Z</cp:lastPrinted>
  <dcterms:created xsi:type="dcterms:W3CDTF">2024-04-25T14:25:00Z</dcterms:created>
  <dcterms:modified xsi:type="dcterms:W3CDTF">2025-03-07T13:36:00Z</dcterms:modified>
</cp:coreProperties>
</file>