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48FAB" w14:textId="77777777" w:rsidR="00AD787F" w:rsidRPr="00AD787F" w:rsidRDefault="00AD787F" w:rsidP="00AD787F">
      <w:pPr>
        <w:ind w:firstLine="708"/>
        <w:jc w:val="right"/>
        <w:rPr>
          <w:rFonts w:ascii="Arial" w:hAnsi="Arial" w:cs="Arial"/>
          <w:sz w:val="22"/>
          <w:szCs w:val="22"/>
        </w:rPr>
      </w:pPr>
      <w:r w:rsidRPr="00AD787F">
        <w:rPr>
          <w:rFonts w:ascii="Arial" w:hAnsi="Arial" w:cs="Arial"/>
          <w:sz w:val="22"/>
          <w:szCs w:val="22"/>
        </w:rPr>
        <w:t>Nr postępowania : SA.270.1.1.2025</w:t>
      </w:r>
    </w:p>
    <w:p w14:paraId="33E85B47" w14:textId="3A60515B" w:rsidR="00AD787F" w:rsidRDefault="00AD787F" w:rsidP="00AD787F">
      <w:pPr>
        <w:spacing w:line="360" w:lineRule="auto"/>
        <w:ind w:left="12036"/>
        <w:jc w:val="both"/>
        <w:rPr>
          <w:lang w:eastAsia="en-US"/>
        </w:rPr>
      </w:pPr>
      <w:r w:rsidRPr="00AD787F">
        <w:rPr>
          <w:rFonts w:ascii="Arial" w:hAnsi="Arial" w:cs="Arial"/>
          <w:sz w:val="22"/>
          <w:szCs w:val="22"/>
        </w:rPr>
        <w:t xml:space="preserve">   Zał. nr 10 do SWZ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2C7D8232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854BA" w:rsidRPr="00DD4C75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0E5196">
        <w:rPr>
          <w:rFonts w:ascii="Arial" w:hAnsi="Arial" w:cs="Arial"/>
          <w:bCs/>
          <w:sz w:val="22"/>
          <w:szCs w:val="22"/>
        </w:rPr>
        <w:t>Piwniczna</w:t>
      </w:r>
      <w:r w:rsidR="002854BA" w:rsidRPr="00DD4C75">
        <w:rPr>
          <w:rFonts w:ascii="Arial" w:hAnsi="Arial" w:cs="Arial"/>
          <w:bCs/>
          <w:sz w:val="22"/>
          <w:szCs w:val="22"/>
        </w:rPr>
        <w:t xml:space="preserve"> </w:t>
      </w:r>
      <w:r w:rsidR="00E33A9B" w:rsidRPr="00D81DE6">
        <w:rPr>
          <w:rFonts w:ascii="Arial" w:hAnsi="Arial" w:cs="Arial"/>
          <w:bCs/>
          <w:sz w:val="22"/>
          <w:szCs w:val="22"/>
        </w:rPr>
        <w:t xml:space="preserve">w ramach </w:t>
      </w:r>
      <w:r w:rsidR="006D6784">
        <w:rPr>
          <w:rFonts w:ascii="Arial" w:hAnsi="Arial" w:cs="Arial"/>
          <w:bCs/>
          <w:sz w:val="22"/>
          <w:szCs w:val="22"/>
        </w:rPr>
        <w:t xml:space="preserve">projektu </w:t>
      </w:r>
      <w:r w:rsidR="00E33A9B" w:rsidRPr="00D81DE6">
        <w:rPr>
          <w:rFonts w:ascii="Arial" w:hAnsi="Arial" w:cs="Arial"/>
          <w:bCs/>
          <w:sz w:val="22"/>
          <w:szCs w:val="22"/>
        </w:rPr>
        <w:t>Kompleksowy projekt adaptacji lasów i leśnictwa do zmian klimatu – mała retencja</w:t>
      </w:r>
      <w:r w:rsidR="00E33A9B" w:rsidRPr="00D81DE6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="00E33A9B" w:rsidRPr="00D81DE6">
        <w:rPr>
          <w:rFonts w:ascii="Arial" w:hAnsi="Arial" w:cs="Arial"/>
          <w:bCs/>
          <w:sz w:val="22"/>
          <w:szCs w:val="22"/>
        </w:rPr>
        <w:t>oraz przeciwdziałanie erozji wodnej na terenach górskich – kontynuacja (Fundusze Europejskie na Infrastrukturę, Klimat, Środowisko 2021-2027 (FEnIKS 2021-2027)</w:t>
      </w:r>
      <w:r w:rsidR="00E33A9B">
        <w:rPr>
          <w:rFonts w:ascii="Arial" w:hAnsi="Arial" w:cs="Arial"/>
          <w:bCs/>
          <w:sz w:val="22"/>
          <w:szCs w:val="22"/>
        </w:rPr>
        <w:t>.</w:t>
      </w:r>
    </w:p>
    <w:p w14:paraId="4908A73D" w14:textId="23539CD3" w:rsidR="00D976B4" w:rsidRPr="00DD4C75" w:rsidRDefault="003A652D" w:rsidP="0069770A">
      <w:pPr>
        <w:spacing w:before="120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66FFB1A0" w:rsidR="00D976B4" w:rsidRPr="00DD4C75" w:rsidRDefault="003A652D" w:rsidP="0069770A">
      <w:pPr>
        <w:spacing w:before="120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 __________________________________________________________________________________________________________________</w:t>
      </w:r>
    </w:p>
    <w:p w14:paraId="09F6B520" w14:textId="27EA261C" w:rsidR="00D976B4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</w:t>
      </w:r>
      <w:r w:rsidR="00E33A9B">
        <w:rPr>
          <w:rFonts w:ascii="Arial" w:hAnsi="Arial" w:cs="Arial"/>
          <w:bCs/>
          <w:sz w:val="22"/>
          <w:szCs w:val="22"/>
        </w:rPr>
        <w:t xml:space="preserve"> </w:t>
      </w:r>
      <w:r w:rsidRPr="00DD4C75">
        <w:rPr>
          <w:rFonts w:ascii="Arial" w:hAnsi="Arial" w:cs="Arial"/>
          <w:bCs/>
          <w:sz w:val="22"/>
          <w:szCs w:val="22"/>
        </w:rPr>
        <w:t>:</w:t>
      </w:r>
    </w:p>
    <w:p w14:paraId="6A4B5C99" w14:textId="77777777" w:rsidR="0069770A" w:rsidRDefault="0069770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899EBA" w14:textId="77777777" w:rsidR="0069770A" w:rsidRDefault="0069770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7763A" w14:textId="721843B3" w:rsidR="0069770A" w:rsidRDefault="0069770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4C75">
        <w:rPr>
          <w:rFonts w:ascii="Arial" w:hAnsi="Arial" w:cs="Arial"/>
          <w:bCs/>
          <w:sz w:val="22"/>
          <w:szCs w:val="22"/>
        </w:rPr>
        <w:t>la części</w:t>
      </w:r>
      <w:r>
        <w:rPr>
          <w:rFonts w:ascii="Arial" w:hAnsi="Arial" w:cs="Arial"/>
          <w:bCs/>
          <w:sz w:val="22"/>
          <w:szCs w:val="22"/>
        </w:rPr>
        <w:t xml:space="preserve"> I</w:t>
      </w:r>
      <w:r w:rsidR="00E33A9B">
        <w:rPr>
          <w:rFonts w:ascii="Arial" w:hAnsi="Arial" w:cs="Arial"/>
          <w:bCs/>
          <w:sz w:val="22"/>
          <w:szCs w:val="22"/>
        </w:rPr>
        <w:t xml:space="preserve"> *** - </w:t>
      </w:r>
      <w:r w:rsidR="00E33A9B" w:rsidRPr="00BA2098">
        <w:rPr>
          <w:rFonts w:ascii="Arial" w:hAnsi="Arial" w:cs="Arial"/>
          <w:bCs/>
          <w:sz w:val="22"/>
        </w:rPr>
        <w:t xml:space="preserve">Wykonanie kompleksowej dokumentacji projektowej dla zadania „ Rozbiórka i budowa mostów  w ciągu dróg leśnych  </w:t>
      </w:r>
      <w:r w:rsidR="00E33A9B">
        <w:rPr>
          <w:rFonts w:ascii="Arial" w:hAnsi="Arial" w:cs="Arial"/>
          <w:bCs/>
          <w:sz w:val="22"/>
        </w:rPr>
        <w:br/>
      </w:r>
      <w:r w:rsidR="00E33A9B" w:rsidRPr="00BA2098">
        <w:rPr>
          <w:rFonts w:ascii="Arial" w:hAnsi="Arial" w:cs="Arial"/>
          <w:bCs/>
          <w:sz w:val="22"/>
        </w:rPr>
        <w:t>w Leśnictwach: Szczawnik (1szt.) Runek (1 szt.)  Łomnica ( 1szt.) oraz uzyskanie prawomocnego pozwolenia na budowę i pełnieniem nadzoru autorskiego</w:t>
      </w:r>
      <w:r w:rsidR="00E33A9B">
        <w:rPr>
          <w:rFonts w:ascii="Arial" w:hAnsi="Arial" w:cs="Arial"/>
          <w:bCs/>
          <w:sz w:val="22"/>
          <w:szCs w:val="22"/>
        </w:rPr>
        <w:t>.</w:t>
      </w:r>
    </w:p>
    <w:p w14:paraId="7545853C" w14:textId="77777777" w:rsidR="0069770A" w:rsidRPr="00DD4C75" w:rsidRDefault="0069770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E62A83" w:rsidRPr="00DD4C75" w14:paraId="76199381" w14:textId="70747DB9" w:rsidTr="009867A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205AC95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DD4C75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Termin wykonania usługi</w:t>
            </w:r>
            <w:r w:rsidRPr="00DD4C75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DD4C75">
              <w:rPr>
                <w:rFonts w:ascii="Arial" w:hAnsi="Arial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7A496F5E" w:rsidR="00E62A83" w:rsidRPr="00E62A83" w:rsidRDefault="00E62A83" w:rsidP="00E62A8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62A83">
              <w:rPr>
                <w:rFonts w:ascii="Arial" w:hAnsi="Arial" w:cs="Arial"/>
                <w:b/>
              </w:rPr>
              <w:t xml:space="preserve">Wartość </w:t>
            </w:r>
            <w:r w:rsidR="00D70968">
              <w:rPr>
                <w:rFonts w:ascii="Arial" w:hAnsi="Arial" w:cs="Arial"/>
                <w:b/>
              </w:rPr>
              <w:t xml:space="preserve">kosztorysowa </w:t>
            </w:r>
            <w:r w:rsidRPr="00E62A83">
              <w:rPr>
                <w:rFonts w:ascii="Arial" w:hAnsi="Arial" w:cs="Arial"/>
                <w:b/>
              </w:rPr>
              <w:t>robót budowlanych brutto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Pr="00DD4C75">
              <w:rPr>
                <w:rFonts w:ascii="Arial" w:hAnsi="Arial" w:cs="Arial"/>
                <w:b/>
                <w:bCs/>
                <w:lang w:eastAsia="pl-PL"/>
              </w:rPr>
              <w:br/>
              <w:t>Wykonawcy**</w:t>
            </w:r>
          </w:p>
        </w:tc>
      </w:tr>
      <w:tr w:rsidR="00E62A83" w:rsidRPr="00DD4C75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E62A83" w:rsidRPr="00DD4C75" w14:paraId="00D92953" w14:textId="26994658" w:rsidTr="00E33A9B">
        <w:trPr>
          <w:trHeight w:val="4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7EADEF9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78BFBC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E62A83" w:rsidRPr="00DD4C75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6609EC3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3B76520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14:paraId="7FED2348" w14:textId="2CF81C64" w:rsidR="00E33A9B" w:rsidRDefault="00E33A9B" w:rsidP="00E33A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4C75">
        <w:rPr>
          <w:rFonts w:ascii="Arial" w:hAnsi="Arial" w:cs="Arial"/>
          <w:bCs/>
          <w:sz w:val="22"/>
          <w:szCs w:val="22"/>
        </w:rPr>
        <w:t>la części</w:t>
      </w:r>
      <w:r>
        <w:rPr>
          <w:rFonts w:ascii="Arial" w:hAnsi="Arial" w:cs="Arial"/>
          <w:bCs/>
          <w:sz w:val="22"/>
          <w:szCs w:val="22"/>
        </w:rPr>
        <w:t xml:space="preserve"> II  *** - </w:t>
      </w:r>
      <w:r>
        <w:rPr>
          <w:rFonts w:ascii="Arial" w:hAnsi="Arial" w:cs="Arial"/>
          <w:sz w:val="22"/>
          <w:szCs w:val="22"/>
        </w:rPr>
        <w:t>W</w:t>
      </w:r>
      <w:r w:rsidRPr="00EF7E48">
        <w:rPr>
          <w:rFonts w:ascii="Arial" w:hAnsi="Arial" w:cs="Arial"/>
          <w:sz w:val="22"/>
          <w:szCs w:val="22"/>
        </w:rPr>
        <w:t xml:space="preserve">ykonanie kompleksowej dokumentacji projektowej dla zadania pn. „Rozbiórka i budowa mostów  w ciągu dróg leśnych  </w:t>
      </w:r>
      <w:r>
        <w:rPr>
          <w:rFonts w:ascii="Arial" w:hAnsi="Arial" w:cs="Arial"/>
          <w:sz w:val="22"/>
          <w:szCs w:val="22"/>
        </w:rPr>
        <w:br/>
      </w:r>
      <w:r w:rsidRPr="00EF7E48">
        <w:rPr>
          <w:rFonts w:ascii="Arial" w:hAnsi="Arial" w:cs="Arial"/>
          <w:sz w:val="22"/>
          <w:szCs w:val="22"/>
        </w:rPr>
        <w:t>w Leśnictwach: Roztoka Mała (3 szt.) Roztoka Wielka (2 szt.)  oraz uzyskanie prawomocnego pozwolenia na budowę i pełnieniem nadzoru autorskiego</w:t>
      </w:r>
      <w:r>
        <w:rPr>
          <w:rFonts w:ascii="Arial" w:hAnsi="Arial" w:cs="Arial"/>
          <w:sz w:val="22"/>
          <w:szCs w:val="22"/>
        </w:rPr>
        <w:t>.</w:t>
      </w:r>
    </w:p>
    <w:p w14:paraId="426B9E50" w14:textId="77777777" w:rsidR="00E33A9B" w:rsidRPr="00DD4C75" w:rsidRDefault="00E33A9B" w:rsidP="00E33A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E62A83" w:rsidRPr="00DD4C75" w14:paraId="033D1C41" w14:textId="77777777" w:rsidTr="0096284F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7A8A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E3DD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Pr="00DD4C75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660E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Termin wykonania usługi</w:t>
            </w:r>
            <w:r w:rsidRPr="00DD4C75">
              <w:rPr>
                <w:rFonts w:ascii="Arial" w:hAnsi="Arial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1FF3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 xml:space="preserve">Przedmiot (rodzaj) </w:t>
            </w:r>
            <w:r w:rsidRPr="00DD4C75">
              <w:rPr>
                <w:rFonts w:ascii="Arial" w:hAnsi="Arial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603A" w14:textId="742C7336" w:rsidR="00E62A83" w:rsidRPr="00E62A83" w:rsidRDefault="00E62A83" w:rsidP="00E62A8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62A83">
              <w:rPr>
                <w:rFonts w:ascii="Arial" w:hAnsi="Arial" w:cs="Arial"/>
                <w:b/>
              </w:rPr>
              <w:t xml:space="preserve">Wartość </w:t>
            </w:r>
            <w:r w:rsidR="00D70968">
              <w:rPr>
                <w:rFonts w:ascii="Arial" w:hAnsi="Arial" w:cs="Arial"/>
                <w:b/>
              </w:rPr>
              <w:t xml:space="preserve">kosztorysowa </w:t>
            </w:r>
            <w:r w:rsidRPr="00E62A83">
              <w:rPr>
                <w:rFonts w:ascii="Arial" w:hAnsi="Arial" w:cs="Arial"/>
                <w:b/>
              </w:rPr>
              <w:t>robót budowlanych brutto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47EB0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Pr="00DD4C75">
              <w:rPr>
                <w:rFonts w:ascii="Arial" w:hAnsi="Arial" w:cs="Arial"/>
                <w:b/>
                <w:bCs/>
                <w:lang w:eastAsia="pl-PL"/>
              </w:rPr>
              <w:br/>
              <w:t>Wykonawcy**</w:t>
            </w:r>
          </w:p>
        </w:tc>
      </w:tr>
      <w:tr w:rsidR="00E62A83" w:rsidRPr="00DD4C75" w14:paraId="3BFD8CF4" w14:textId="77777777" w:rsidTr="00F7372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95E5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5972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4070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A9E2" w14:textId="77777777" w:rsidR="00E62A83" w:rsidRPr="00DD4C75" w:rsidRDefault="00E62A83" w:rsidP="00E62A83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DD4C75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087C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5E87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46F3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E62A83" w:rsidRPr="00DD4C75" w14:paraId="155BEEC8" w14:textId="77777777" w:rsidTr="00F7372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3AB8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62AA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827C19E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3B842A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4130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80B7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C1BF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B159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201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E62A83" w:rsidRPr="00DD4C75" w14:paraId="7E0A4371" w14:textId="77777777" w:rsidTr="00F7372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2DE6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8FB9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AB36468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F1FBD17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0BAC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AA0B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1255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1269" w14:textId="77777777" w:rsidR="00E62A83" w:rsidRPr="00E33A9B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B96" w14:textId="77777777" w:rsidR="00E62A83" w:rsidRPr="00DD4C75" w:rsidRDefault="00E62A83" w:rsidP="00E62A83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ACA50F7" w14:textId="77777777" w:rsidR="00E33A9B" w:rsidRPr="00DD4C75" w:rsidRDefault="00E33A9B" w:rsidP="00E33A9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CBFF70" w14:textId="3CFEF794" w:rsidR="00E33A9B" w:rsidRPr="00E33A9B" w:rsidRDefault="00E33A9B" w:rsidP="00E33A9B">
      <w:pPr>
        <w:spacing w:before="120"/>
        <w:rPr>
          <w:rFonts w:ascii="Arial" w:hAnsi="Arial" w:cs="Arial"/>
          <w:bCs/>
          <w:i/>
          <w:i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5668E8E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>określonego w pkt 7.1 ppkt 4) lit a SWZ.</w:t>
      </w:r>
    </w:p>
    <w:p w14:paraId="2B171ADD" w14:textId="2BBE8E39" w:rsidR="001B6F3A" w:rsidRPr="00E62A83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</w:r>
      <w:r w:rsidRPr="00E62A83">
        <w:rPr>
          <w:rFonts w:ascii="Arial" w:hAnsi="Arial" w:cs="Arial"/>
          <w:sz w:val="22"/>
          <w:szCs w:val="22"/>
        </w:rPr>
        <w:t xml:space="preserve">Jeżeli </w:t>
      </w:r>
      <w:r w:rsidR="006A6279" w:rsidRPr="00E62A83">
        <w:rPr>
          <w:rFonts w:ascii="Arial" w:hAnsi="Arial" w:cs="Arial"/>
          <w:sz w:val="22"/>
          <w:szCs w:val="22"/>
        </w:rPr>
        <w:t>W</w:t>
      </w:r>
      <w:r w:rsidRPr="00E62A83">
        <w:rPr>
          <w:rFonts w:ascii="Arial" w:hAnsi="Arial" w:cs="Arial"/>
          <w:sz w:val="22"/>
          <w:szCs w:val="22"/>
        </w:rPr>
        <w:t xml:space="preserve">ykonawca powołuje się na doświadczenie w realizacji </w:t>
      </w:r>
      <w:r w:rsidR="006A6279" w:rsidRPr="00E62A83">
        <w:rPr>
          <w:rFonts w:ascii="Arial" w:hAnsi="Arial" w:cs="Arial"/>
          <w:sz w:val="22"/>
          <w:szCs w:val="22"/>
        </w:rPr>
        <w:t xml:space="preserve">usług </w:t>
      </w:r>
      <w:r w:rsidRPr="00E62A83">
        <w:rPr>
          <w:rFonts w:ascii="Arial" w:hAnsi="Arial" w:cs="Arial"/>
          <w:sz w:val="22"/>
          <w:szCs w:val="22"/>
        </w:rPr>
        <w:t xml:space="preserve">wykonywanych wspólnie z innymi wykonawcami, wykaz dotyczy </w:t>
      </w:r>
      <w:r w:rsidR="006A6279" w:rsidRPr="00E62A83">
        <w:rPr>
          <w:rFonts w:ascii="Arial" w:hAnsi="Arial" w:cs="Arial"/>
          <w:sz w:val="22"/>
          <w:szCs w:val="22"/>
        </w:rPr>
        <w:t>usług</w:t>
      </w:r>
      <w:r w:rsidRPr="00E62A83">
        <w:rPr>
          <w:rFonts w:ascii="Arial" w:hAnsi="Arial" w:cs="Arial"/>
          <w:sz w:val="22"/>
          <w:szCs w:val="22"/>
        </w:rPr>
        <w:t xml:space="preserve">, w których wykonaniu </w:t>
      </w:r>
      <w:r w:rsidR="006A6279" w:rsidRPr="00E62A83">
        <w:rPr>
          <w:rFonts w:ascii="Arial" w:hAnsi="Arial" w:cs="Arial"/>
          <w:sz w:val="22"/>
          <w:szCs w:val="22"/>
        </w:rPr>
        <w:t>W</w:t>
      </w:r>
      <w:r w:rsidRPr="00E62A83">
        <w:rPr>
          <w:rFonts w:ascii="Arial" w:hAnsi="Arial" w:cs="Arial"/>
          <w:sz w:val="22"/>
          <w:szCs w:val="22"/>
        </w:rPr>
        <w:t>ykonawca ten bezpośrednio uczestniczył</w:t>
      </w:r>
      <w:r w:rsidR="006A6279" w:rsidRPr="00E62A83">
        <w:rPr>
          <w:rFonts w:ascii="Arial" w:hAnsi="Arial" w:cs="Arial"/>
          <w:sz w:val="22"/>
          <w:szCs w:val="22"/>
        </w:rPr>
        <w:t xml:space="preserve">, a w przypadku </w:t>
      </w:r>
      <w:r w:rsidR="0026588E" w:rsidRPr="00E62A83">
        <w:rPr>
          <w:rFonts w:ascii="Arial" w:hAnsi="Arial" w:cs="Arial"/>
          <w:sz w:val="22"/>
          <w:szCs w:val="22"/>
        </w:rPr>
        <w:t>świadczeń powtarzających się lub ciągłych, w których wykonywaniu bezpośrednio uczestniczył lub uczestniczy.</w:t>
      </w:r>
    </w:p>
    <w:p w14:paraId="6176A95C" w14:textId="77777777" w:rsidR="00E33A9B" w:rsidRPr="00E33A9B" w:rsidRDefault="00E33A9B" w:rsidP="00E33A9B">
      <w:pPr>
        <w:pStyle w:val="Akapitzlist"/>
        <w:spacing w:before="120"/>
        <w:ind w:left="0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***  </w:t>
      </w:r>
      <w:r w:rsidRPr="00E33A9B">
        <w:rPr>
          <w:rFonts w:ascii="Arial" w:hAnsi="Arial" w:cs="Arial"/>
          <w:bCs/>
          <w:i/>
          <w:iCs/>
          <w:sz w:val="22"/>
          <w:szCs w:val="22"/>
        </w:rPr>
        <w:t>niepotrzebne skreślić lub w przypadku składania no obie części wypełnić obie tabele.</w:t>
      </w:r>
    </w:p>
    <w:p w14:paraId="65C7D431" w14:textId="204C0DCF" w:rsidR="00E33A9B" w:rsidRPr="00DD4C75" w:rsidRDefault="00E33A9B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386D7CD" w14:textId="77777777" w:rsidR="00B61057" w:rsidRPr="00DD4C75" w:rsidRDefault="00B61057" w:rsidP="00DD4C75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</w:t>
      </w:r>
      <w:r w:rsidRPr="00DD4C75">
        <w:rPr>
          <w:rFonts w:ascii="Arial" w:hAnsi="Arial" w:cs="Arial"/>
          <w:bCs/>
          <w:i/>
          <w:sz w:val="22"/>
          <w:szCs w:val="22"/>
        </w:rPr>
        <w:lastRenderedPageBreak/>
        <w:t xml:space="preserve">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512B5A9" w14:textId="77777777" w:rsidR="00D976B4" w:rsidRPr="00DD4C75" w:rsidRDefault="00D976B4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D976B4" w:rsidRPr="00DD4C7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DA5D7" w14:textId="77777777" w:rsidR="00846039" w:rsidRDefault="00846039">
      <w:r>
        <w:separator/>
      </w:r>
    </w:p>
  </w:endnote>
  <w:endnote w:type="continuationSeparator" w:id="0">
    <w:p w14:paraId="5954E35B" w14:textId="77777777" w:rsidR="00846039" w:rsidRDefault="0084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2FBF6" w14:textId="77777777" w:rsidR="00846039" w:rsidRDefault="00846039">
      <w:r>
        <w:separator/>
      </w:r>
    </w:p>
  </w:footnote>
  <w:footnote w:type="continuationSeparator" w:id="0">
    <w:p w14:paraId="273C234B" w14:textId="77777777" w:rsidR="00846039" w:rsidRDefault="00846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19190" w14:textId="348A35AD" w:rsidR="00A27344" w:rsidRDefault="00A27344">
    <w:pPr>
      <w:pStyle w:val="Nagwek"/>
    </w:pPr>
    <w:r w:rsidRPr="00DD45D7">
      <w:rPr>
        <w:noProof/>
        <w:sz w:val="24"/>
        <w:szCs w:val="24"/>
        <w:lang w:eastAsia="pl-PL"/>
      </w:rPr>
      <w:drawing>
        <wp:inline distT="0" distB="0" distL="0" distR="0" wp14:anchorId="353A0B0F" wp14:editId="0EC716CB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D6978"/>
    <w:multiLevelType w:val="hybridMultilevel"/>
    <w:tmpl w:val="41C8F304"/>
    <w:lvl w:ilvl="0" w:tplc="4A6451CA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6C4678B"/>
    <w:multiLevelType w:val="hybridMultilevel"/>
    <w:tmpl w:val="D30C19BE"/>
    <w:lvl w:ilvl="0" w:tplc="249A8AE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3430A"/>
    <w:multiLevelType w:val="hybridMultilevel"/>
    <w:tmpl w:val="92321CF2"/>
    <w:lvl w:ilvl="0" w:tplc="986630C0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474370043">
    <w:abstractNumId w:val="0"/>
  </w:num>
  <w:num w:numId="2" w16cid:durableId="513229272">
    <w:abstractNumId w:val="2"/>
  </w:num>
  <w:num w:numId="3" w16cid:durableId="250437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56F87"/>
    <w:rsid w:val="000D0191"/>
    <w:rsid w:val="000E5196"/>
    <w:rsid w:val="000E7E7F"/>
    <w:rsid w:val="000F7B2A"/>
    <w:rsid w:val="00103E7D"/>
    <w:rsid w:val="00111A6A"/>
    <w:rsid w:val="0012322A"/>
    <w:rsid w:val="0014626C"/>
    <w:rsid w:val="00153414"/>
    <w:rsid w:val="001557A5"/>
    <w:rsid w:val="00166E50"/>
    <w:rsid w:val="00177BCD"/>
    <w:rsid w:val="001B6F3A"/>
    <w:rsid w:val="001C30B0"/>
    <w:rsid w:val="00203972"/>
    <w:rsid w:val="00221FEE"/>
    <w:rsid w:val="0022460C"/>
    <w:rsid w:val="0026588E"/>
    <w:rsid w:val="0028445F"/>
    <w:rsid w:val="002854BA"/>
    <w:rsid w:val="002A5158"/>
    <w:rsid w:val="002D6014"/>
    <w:rsid w:val="003028CD"/>
    <w:rsid w:val="0033696A"/>
    <w:rsid w:val="0037121C"/>
    <w:rsid w:val="00383611"/>
    <w:rsid w:val="003A1C11"/>
    <w:rsid w:val="003A652D"/>
    <w:rsid w:val="003B6E52"/>
    <w:rsid w:val="0041003C"/>
    <w:rsid w:val="00431DA0"/>
    <w:rsid w:val="0044476E"/>
    <w:rsid w:val="00475061"/>
    <w:rsid w:val="00553794"/>
    <w:rsid w:val="005A47A0"/>
    <w:rsid w:val="005E47DA"/>
    <w:rsid w:val="00604183"/>
    <w:rsid w:val="00634382"/>
    <w:rsid w:val="00661664"/>
    <w:rsid w:val="006905ED"/>
    <w:rsid w:val="0069770A"/>
    <w:rsid w:val="006A07EB"/>
    <w:rsid w:val="006A6279"/>
    <w:rsid w:val="006D6784"/>
    <w:rsid w:val="006F3688"/>
    <w:rsid w:val="006F62F5"/>
    <w:rsid w:val="00700AD6"/>
    <w:rsid w:val="00754447"/>
    <w:rsid w:val="0077635C"/>
    <w:rsid w:val="00790922"/>
    <w:rsid w:val="00791296"/>
    <w:rsid w:val="007A476D"/>
    <w:rsid w:val="0081477F"/>
    <w:rsid w:val="00830257"/>
    <w:rsid w:val="00846039"/>
    <w:rsid w:val="008F1C34"/>
    <w:rsid w:val="00912126"/>
    <w:rsid w:val="0094788F"/>
    <w:rsid w:val="0096642B"/>
    <w:rsid w:val="009743D1"/>
    <w:rsid w:val="009C35D0"/>
    <w:rsid w:val="00A16532"/>
    <w:rsid w:val="00A25635"/>
    <w:rsid w:val="00A27344"/>
    <w:rsid w:val="00A56AD3"/>
    <w:rsid w:val="00A60548"/>
    <w:rsid w:val="00AA40F5"/>
    <w:rsid w:val="00AD787F"/>
    <w:rsid w:val="00AE641E"/>
    <w:rsid w:val="00AF351F"/>
    <w:rsid w:val="00B11C3C"/>
    <w:rsid w:val="00B121A2"/>
    <w:rsid w:val="00B61057"/>
    <w:rsid w:val="00B939B1"/>
    <w:rsid w:val="00BD019D"/>
    <w:rsid w:val="00C304F8"/>
    <w:rsid w:val="00C337EA"/>
    <w:rsid w:val="00C5444C"/>
    <w:rsid w:val="00C613AD"/>
    <w:rsid w:val="00C624B2"/>
    <w:rsid w:val="00C850BD"/>
    <w:rsid w:val="00CC657D"/>
    <w:rsid w:val="00CE58F9"/>
    <w:rsid w:val="00CE6B5C"/>
    <w:rsid w:val="00D136B1"/>
    <w:rsid w:val="00D57D9E"/>
    <w:rsid w:val="00D61299"/>
    <w:rsid w:val="00D70968"/>
    <w:rsid w:val="00D72098"/>
    <w:rsid w:val="00D7550B"/>
    <w:rsid w:val="00D8325C"/>
    <w:rsid w:val="00D855F4"/>
    <w:rsid w:val="00D976B4"/>
    <w:rsid w:val="00DC7269"/>
    <w:rsid w:val="00DD2607"/>
    <w:rsid w:val="00DD4C75"/>
    <w:rsid w:val="00DE52CC"/>
    <w:rsid w:val="00DE7F68"/>
    <w:rsid w:val="00E1396D"/>
    <w:rsid w:val="00E20AC8"/>
    <w:rsid w:val="00E33A9B"/>
    <w:rsid w:val="00E62A83"/>
    <w:rsid w:val="00E816F1"/>
    <w:rsid w:val="00E819DE"/>
    <w:rsid w:val="00EE3310"/>
    <w:rsid w:val="00EF6885"/>
    <w:rsid w:val="00F42EA2"/>
    <w:rsid w:val="00F6499F"/>
    <w:rsid w:val="00F70E6A"/>
    <w:rsid w:val="00F95B11"/>
    <w:rsid w:val="00FA051F"/>
    <w:rsid w:val="00FC61F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  <w:style w:type="paragraph" w:styleId="Akapitzlist">
    <w:name w:val="List Paragraph"/>
    <w:basedOn w:val="Normalny"/>
    <w:uiPriority w:val="99"/>
    <w:rsid w:val="00E33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Edward Miejski (Nadl. Piwniczna)</cp:lastModifiedBy>
  <cp:revision>10</cp:revision>
  <dcterms:created xsi:type="dcterms:W3CDTF">2025-03-11T21:07:00Z</dcterms:created>
  <dcterms:modified xsi:type="dcterms:W3CDTF">2025-03-26T07:00:00Z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