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77E510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429B7A05" w14:textId="77777777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>r sprawy</w:t>
      </w:r>
      <w:r w:rsidR="00EE52E7">
        <w:rPr>
          <w:rFonts w:ascii="Arial" w:hAnsi="Arial"/>
          <w:sz w:val="22"/>
          <w:szCs w:val="22"/>
        </w:rPr>
        <w:t xml:space="preserve">: </w:t>
      </w:r>
      <w:r w:rsidR="00356314" w:rsidRPr="00356314">
        <w:rPr>
          <w:rFonts w:ascii="Arial" w:hAnsi="Arial"/>
          <w:sz w:val="22"/>
          <w:szCs w:val="22"/>
        </w:rPr>
        <w:t>SP2/261/3/2024</w:t>
      </w:r>
    </w:p>
    <w:p w14:paraId="61A4D82C" w14:textId="77777777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 xml:space="preserve">załącznik nr </w:t>
      </w:r>
      <w:r w:rsidR="00632679">
        <w:rPr>
          <w:rFonts w:ascii="Arial" w:hAnsi="Arial"/>
        </w:rPr>
        <w:t>2</w:t>
      </w:r>
      <w:r w:rsidRPr="004C19AC">
        <w:rPr>
          <w:rFonts w:ascii="Arial" w:hAnsi="Arial"/>
        </w:rPr>
        <w:t xml:space="preserve"> do SWZ</w:t>
      </w:r>
    </w:p>
    <w:p w14:paraId="0C05FF55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5D211035" w14:textId="77777777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</w:t>
      </w:r>
      <w:r w:rsidR="00632679">
        <w:rPr>
          <w:rFonts w:ascii="Arial" w:hAnsi="Arial"/>
          <w:b/>
          <w:bCs/>
        </w:rPr>
        <w:t>.</w:t>
      </w:r>
      <w:r w:rsidR="0051585E">
        <w:rPr>
          <w:rFonts w:ascii="Arial" w:hAnsi="Arial"/>
          <w:b/>
          <w:bCs/>
        </w:rPr>
        <w:t>2–warzywa, owoce, kiszonki, jaja</w:t>
      </w:r>
    </w:p>
    <w:p w14:paraId="5877A129" w14:textId="77777777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019B6380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E8EE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8BDD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1C603D2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4C5A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091CC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34C2372B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D586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5E581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1D43C6C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B340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CE5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E3A8D43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EBA07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35A43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374A23C6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324B3401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0A16D25F" w14:textId="77777777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</w:t>
      </w:r>
      <w:r w:rsidR="00B770F8">
        <w:rPr>
          <w:rFonts w:ascii="Arial" w:hAnsi="Arial"/>
          <w:b/>
        </w:rPr>
        <w:t>Szkoły Podstawowej nr 2 w </w:t>
      </w:r>
      <w:r w:rsidR="00BD6D0C">
        <w:rPr>
          <w:rFonts w:ascii="Arial" w:hAnsi="Arial"/>
          <w:b/>
        </w:rPr>
        <w:t xml:space="preserve">Wałczu – cz. </w:t>
      </w:r>
      <w:r w:rsidR="0051585E">
        <w:rPr>
          <w:rFonts w:ascii="Arial" w:hAnsi="Arial"/>
          <w:b/>
        </w:rPr>
        <w:t>2</w:t>
      </w:r>
      <w:r w:rsidR="00BD6D0C">
        <w:rPr>
          <w:rFonts w:ascii="Arial" w:hAnsi="Arial"/>
          <w:b/>
        </w:rPr>
        <w:t xml:space="preserve"> – </w:t>
      </w:r>
      <w:r w:rsidR="0051585E">
        <w:rPr>
          <w:rFonts w:ascii="Arial" w:hAnsi="Arial"/>
          <w:b/>
        </w:rPr>
        <w:t>warzywa, owoce, kiszonki, jaja</w:t>
      </w:r>
      <w:r w:rsidR="00BD6D0C">
        <w:rPr>
          <w:rFonts w:ascii="Arial" w:hAnsi="Arial"/>
          <w:b/>
        </w:rPr>
        <w:t>.</w:t>
      </w:r>
    </w:p>
    <w:p w14:paraId="28914F58" w14:textId="77777777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699DABB9" w14:textId="77777777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3AA2DF9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C05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D4F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9356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2EC9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12BAF37E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2853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E88EB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780B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515B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291BDDAD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2D13F277" w14:textId="77777777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7149970B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2749"/>
        <w:gridCol w:w="1446"/>
        <w:gridCol w:w="866"/>
        <w:gridCol w:w="1411"/>
        <w:gridCol w:w="559"/>
        <w:gridCol w:w="1133"/>
        <w:gridCol w:w="1139"/>
      </w:tblGrid>
      <w:tr w:rsidR="006A3BCD" w14:paraId="181D9E4C" w14:textId="77777777" w:rsidTr="009C2F18">
        <w:trPr>
          <w:tblHeader/>
        </w:trPr>
        <w:tc>
          <w:tcPr>
            <w:tcW w:w="550" w:type="dxa"/>
          </w:tcPr>
          <w:p w14:paraId="2F347CB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0BA0DB0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34FFB35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5090375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47A7246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722C2E3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23F54FD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1505BC8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6A3BCD" w14:paraId="5EEE8463" w14:textId="77777777" w:rsidTr="009C2F18">
        <w:tc>
          <w:tcPr>
            <w:tcW w:w="550" w:type="dxa"/>
          </w:tcPr>
          <w:p w14:paraId="434E7FA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35834245" w14:textId="77777777" w:rsidR="005E41C9" w:rsidRDefault="006B56CD" w:rsidP="00AD271A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Banany</w:t>
            </w:r>
            <w:r>
              <w:rPr>
                <w:rFonts w:ascii="Arial" w:eastAsia="Times New Roman" w:hAnsi="Arial"/>
              </w:rPr>
              <w:t>, żółte, twarde, gat. I bez przebarwień i odgnieceń</w:t>
            </w:r>
          </w:p>
        </w:tc>
        <w:tc>
          <w:tcPr>
            <w:tcW w:w="0" w:type="auto"/>
          </w:tcPr>
          <w:p w14:paraId="0792116F" w14:textId="77777777" w:rsidR="005E41C9" w:rsidRDefault="0051585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09B383ED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240</w:t>
            </w:r>
          </w:p>
        </w:tc>
        <w:tc>
          <w:tcPr>
            <w:tcW w:w="0" w:type="auto"/>
          </w:tcPr>
          <w:p w14:paraId="46D8E234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96ACD3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14EA4A5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0F319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B56CD" w14:paraId="73051007" w14:textId="77777777" w:rsidTr="009C2F18">
        <w:tc>
          <w:tcPr>
            <w:tcW w:w="550" w:type="dxa"/>
          </w:tcPr>
          <w:p w14:paraId="7F59A094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2C724D12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Brokuł świeży, gat. I bez wykwitów</w:t>
            </w:r>
          </w:p>
        </w:tc>
        <w:tc>
          <w:tcPr>
            <w:tcW w:w="0" w:type="auto"/>
          </w:tcPr>
          <w:p w14:paraId="38037665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7E1C5C6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</w:t>
            </w:r>
          </w:p>
        </w:tc>
        <w:tc>
          <w:tcPr>
            <w:tcW w:w="0" w:type="auto"/>
          </w:tcPr>
          <w:p w14:paraId="2B6D28E7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5C6F605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CD8D7F7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E1D068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A3BCD" w14:paraId="230877C3" w14:textId="77777777" w:rsidTr="009C2F18">
        <w:tc>
          <w:tcPr>
            <w:tcW w:w="550" w:type="dxa"/>
          </w:tcPr>
          <w:p w14:paraId="2444CC43" w14:textId="77777777" w:rsidR="005E41C9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7E5CF995" w14:textId="77777777" w:rsidR="005E41C9" w:rsidRDefault="0023776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Burak czerwony, gat. I, bez zanieczyszczeń</w:t>
            </w:r>
          </w:p>
        </w:tc>
        <w:tc>
          <w:tcPr>
            <w:tcW w:w="0" w:type="auto"/>
          </w:tcPr>
          <w:p w14:paraId="4FDFC1C3" w14:textId="77777777" w:rsidR="005E41C9" w:rsidRDefault="00AD271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61940C3" w14:textId="77777777" w:rsidR="00237767" w:rsidRDefault="0023776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1000</w:t>
            </w:r>
          </w:p>
        </w:tc>
        <w:tc>
          <w:tcPr>
            <w:tcW w:w="0" w:type="auto"/>
          </w:tcPr>
          <w:p w14:paraId="21D65A6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56C19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64C883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130DE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237767" w14:paraId="438C217C" w14:textId="77777777" w:rsidTr="009C2F18">
        <w:tc>
          <w:tcPr>
            <w:tcW w:w="550" w:type="dxa"/>
          </w:tcPr>
          <w:p w14:paraId="16E73375" w14:textId="77777777" w:rsidR="00237767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4</w:t>
            </w:r>
          </w:p>
        </w:tc>
        <w:tc>
          <w:tcPr>
            <w:tcW w:w="0" w:type="auto"/>
          </w:tcPr>
          <w:p w14:paraId="3EADCB26" w14:textId="77777777" w:rsidR="00237767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Cebula żółta, gat. I</w:t>
            </w:r>
          </w:p>
        </w:tc>
        <w:tc>
          <w:tcPr>
            <w:tcW w:w="0" w:type="auto"/>
          </w:tcPr>
          <w:p w14:paraId="2C573AC3" w14:textId="77777777" w:rsidR="00237767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9760908" w14:textId="77777777" w:rsidR="00237767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400</w:t>
            </w:r>
          </w:p>
        </w:tc>
        <w:tc>
          <w:tcPr>
            <w:tcW w:w="0" w:type="auto"/>
          </w:tcPr>
          <w:p w14:paraId="3045489B" w14:textId="77777777" w:rsidR="00237767" w:rsidRDefault="0023776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CFF2DD5" w14:textId="77777777" w:rsidR="00237767" w:rsidRDefault="0023776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48E482E" w14:textId="77777777" w:rsidR="00237767" w:rsidRDefault="0023776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73D3AB" w14:textId="77777777" w:rsidR="00237767" w:rsidRDefault="00237767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B56CD" w14:paraId="51BF1323" w14:textId="77777777" w:rsidTr="009C2F18">
        <w:tc>
          <w:tcPr>
            <w:tcW w:w="550" w:type="dxa"/>
          </w:tcPr>
          <w:p w14:paraId="71ED6E22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3CA6F142" w14:textId="77777777" w:rsidR="006B56CD" w:rsidRDefault="006B56CD" w:rsidP="006B56C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Cebula czerwona, gat I </w:t>
            </w:r>
          </w:p>
        </w:tc>
        <w:tc>
          <w:tcPr>
            <w:tcW w:w="0" w:type="auto"/>
          </w:tcPr>
          <w:p w14:paraId="6B8241D2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F24151D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264AF53E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4AF212B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D9839B2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EA6205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B56CD" w14:paraId="21041146" w14:textId="77777777" w:rsidTr="009C2F18">
        <w:tc>
          <w:tcPr>
            <w:tcW w:w="550" w:type="dxa"/>
          </w:tcPr>
          <w:p w14:paraId="2A4DFDD5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0D0F9F3C" w14:textId="77777777" w:rsidR="006B56CD" w:rsidRDefault="006B56CD" w:rsidP="006B56CD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Cytryny</w:t>
            </w:r>
            <w:r>
              <w:rPr>
                <w:rFonts w:ascii="Arial" w:eastAsia="Times New Roman" w:hAnsi="Arial"/>
              </w:rPr>
              <w:t xml:space="preserve"> gat. I bez przebarwień i odgnieceń</w:t>
            </w:r>
          </w:p>
        </w:tc>
        <w:tc>
          <w:tcPr>
            <w:tcW w:w="0" w:type="auto"/>
          </w:tcPr>
          <w:p w14:paraId="2B5C85E2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788F4B6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160</w:t>
            </w:r>
          </w:p>
        </w:tc>
        <w:tc>
          <w:tcPr>
            <w:tcW w:w="0" w:type="auto"/>
          </w:tcPr>
          <w:p w14:paraId="7C20BA23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E91D09F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AFD19A4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ACD4CB2" w14:textId="77777777" w:rsidR="006B56CD" w:rsidRDefault="006B56CD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C05C1" w14:paraId="36D6368A" w14:textId="77777777" w:rsidTr="009C2F18">
        <w:tc>
          <w:tcPr>
            <w:tcW w:w="550" w:type="dxa"/>
          </w:tcPr>
          <w:p w14:paraId="34175E48" w14:textId="77777777" w:rsidR="00DC05C1" w:rsidRDefault="00DC05C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7F88BE4E" w14:textId="77777777" w:rsidR="00DC05C1" w:rsidRDefault="00DC05C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Czosnek polski, gat. I</w:t>
            </w:r>
          </w:p>
        </w:tc>
        <w:tc>
          <w:tcPr>
            <w:tcW w:w="0" w:type="auto"/>
          </w:tcPr>
          <w:p w14:paraId="3BF9A17C" w14:textId="77777777" w:rsidR="00DC05C1" w:rsidRDefault="00DC05C1" w:rsidP="005C39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szt./główka</w:t>
            </w:r>
          </w:p>
        </w:tc>
        <w:tc>
          <w:tcPr>
            <w:tcW w:w="0" w:type="auto"/>
          </w:tcPr>
          <w:p w14:paraId="72B4E24B" w14:textId="77777777" w:rsidR="00DC05C1" w:rsidRDefault="00DC05C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700</w:t>
            </w:r>
          </w:p>
        </w:tc>
        <w:tc>
          <w:tcPr>
            <w:tcW w:w="0" w:type="auto"/>
          </w:tcPr>
          <w:p w14:paraId="205A45B1" w14:textId="77777777" w:rsidR="00DC05C1" w:rsidRDefault="00DC05C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2306740" w14:textId="77777777" w:rsidR="00DC05C1" w:rsidRDefault="00DC05C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5F5D4D2" w14:textId="77777777" w:rsidR="00DC05C1" w:rsidRDefault="00DC05C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F25C92" w14:textId="77777777" w:rsidR="00DC05C1" w:rsidRDefault="00DC05C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1EABD20C" w14:textId="77777777" w:rsidTr="009C2F18">
        <w:tc>
          <w:tcPr>
            <w:tcW w:w="550" w:type="dxa"/>
          </w:tcPr>
          <w:p w14:paraId="52F71C6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6D08A3AE" w14:textId="77777777" w:rsidR="00DA13D5" w:rsidRDefault="00DA13D5" w:rsidP="005C3913">
            <w:pPr>
              <w:pStyle w:val="Tekstpodstawowy"/>
              <w:rPr>
                <w:rFonts w:ascii="Arial" w:eastAsia="Times New Roman" w:hAnsi="Arial"/>
              </w:rPr>
            </w:pPr>
            <w:r w:rsidRPr="002F674D">
              <w:rPr>
                <w:rFonts w:ascii="Arial" w:eastAsia="Times New Roman" w:hAnsi="Arial"/>
              </w:rPr>
              <w:t>Fasola Jaś karłowy PL</w:t>
            </w:r>
          </w:p>
        </w:tc>
        <w:tc>
          <w:tcPr>
            <w:tcW w:w="0" w:type="auto"/>
          </w:tcPr>
          <w:p w14:paraId="7F7C405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CBE679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0F98AEB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72CE4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25FB3E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C84D35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1A3C9F18" w14:textId="77777777" w:rsidTr="009C2F18">
        <w:tc>
          <w:tcPr>
            <w:tcW w:w="550" w:type="dxa"/>
          </w:tcPr>
          <w:p w14:paraId="40A5E75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37A97576" w14:textId="77777777" w:rsidR="00DA13D5" w:rsidRDefault="00DA13D5" w:rsidP="00DA13D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Fasola szparagowa </w:t>
            </w:r>
            <w:r w:rsidRPr="00DA13D5">
              <w:rPr>
                <w:rFonts w:ascii="Arial" w:eastAsia="Times New Roman" w:hAnsi="Arial"/>
              </w:rPr>
              <w:t>zielona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gat. I</w:t>
            </w:r>
          </w:p>
        </w:tc>
        <w:tc>
          <w:tcPr>
            <w:tcW w:w="0" w:type="auto"/>
          </w:tcPr>
          <w:p w14:paraId="7B0BFCD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5EECCA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</w:t>
            </w:r>
          </w:p>
        </w:tc>
        <w:tc>
          <w:tcPr>
            <w:tcW w:w="0" w:type="auto"/>
          </w:tcPr>
          <w:p w14:paraId="052EA7F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EDB10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EAC2EC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E8B8A1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520D210E" w14:textId="77777777" w:rsidTr="009C2F18">
        <w:tc>
          <w:tcPr>
            <w:tcW w:w="550" w:type="dxa"/>
          </w:tcPr>
          <w:p w14:paraId="22B02B4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5B79B256" w14:textId="77777777" w:rsidR="00DA13D5" w:rsidRDefault="00DA13D5" w:rsidP="005C39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Fasola szparagowa </w:t>
            </w:r>
            <w:r>
              <w:rPr>
                <w:rFonts w:ascii="Arial" w:eastAsia="Times New Roman" w:hAnsi="Arial"/>
              </w:rPr>
              <w:t>żółta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gat. I</w:t>
            </w:r>
          </w:p>
        </w:tc>
        <w:tc>
          <w:tcPr>
            <w:tcW w:w="0" w:type="auto"/>
          </w:tcPr>
          <w:p w14:paraId="66BB822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27C139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</w:t>
            </w:r>
          </w:p>
        </w:tc>
        <w:tc>
          <w:tcPr>
            <w:tcW w:w="0" w:type="auto"/>
          </w:tcPr>
          <w:p w14:paraId="2D094FE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94AC03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BC9E0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60828A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D04D316" w14:textId="77777777" w:rsidTr="009C2F18">
        <w:tc>
          <w:tcPr>
            <w:tcW w:w="550" w:type="dxa"/>
          </w:tcPr>
          <w:p w14:paraId="5CB9F65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0" w:type="auto"/>
          </w:tcPr>
          <w:p w14:paraId="652D5DA5" w14:textId="77777777" w:rsidR="00DA13D5" w:rsidRDefault="00DA13D5" w:rsidP="005C3913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Groch łuskany połówki PL</w:t>
            </w:r>
          </w:p>
        </w:tc>
        <w:tc>
          <w:tcPr>
            <w:tcW w:w="0" w:type="auto"/>
          </w:tcPr>
          <w:p w14:paraId="186E798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13A04A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75</w:t>
            </w:r>
          </w:p>
        </w:tc>
        <w:tc>
          <w:tcPr>
            <w:tcW w:w="0" w:type="auto"/>
          </w:tcPr>
          <w:p w14:paraId="09D1E3E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21995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80593A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FF163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9380287" w14:textId="77777777" w:rsidTr="009C2F18">
        <w:tc>
          <w:tcPr>
            <w:tcW w:w="550" w:type="dxa"/>
          </w:tcPr>
          <w:p w14:paraId="6D22E45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0" w:type="auto"/>
          </w:tcPr>
          <w:p w14:paraId="6E9F708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Gruszki</w:t>
            </w:r>
            <w:r>
              <w:rPr>
                <w:rFonts w:ascii="Arial" w:eastAsia="Times New Roman" w:hAnsi="Arial"/>
              </w:rPr>
              <w:t>, dojrzałe, gat. I bez przebarwień i odgnieceń</w:t>
            </w:r>
          </w:p>
        </w:tc>
        <w:tc>
          <w:tcPr>
            <w:tcW w:w="0" w:type="auto"/>
          </w:tcPr>
          <w:p w14:paraId="75AC62B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1544D4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4A24FF7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86A843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5F7DC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F69644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5DED98A2" w14:textId="77777777" w:rsidTr="009C2F18">
        <w:tc>
          <w:tcPr>
            <w:tcW w:w="550" w:type="dxa"/>
          </w:tcPr>
          <w:p w14:paraId="24C5EAF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13</w:t>
            </w:r>
          </w:p>
        </w:tc>
        <w:tc>
          <w:tcPr>
            <w:tcW w:w="0" w:type="auto"/>
          </w:tcPr>
          <w:p w14:paraId="57D4754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Jabłka polskie</w:t>
            </w:r>
            <w:r>
              <w:rPr>
                <w:rFonts w:ascii="Arial" w:eastAsia="Times New Roman" w:hAnsi="Arial"/>
              </w:rPr>
              <w:t xml:space="preserve">, dojrzałe, </w:t>
            </w:r>
            <w:r w:rsidRPr="006A3BCD">
              <w:rPr>
                <w:rFonts w:ascii="Arial" w:eastAsia="Times New Roman" w:hAnsi="Arial"/>
              </w:rPr>
              <w:t xml:space="preserve">bez przebarwień i odgnieceń  </w:t>
            </w:r>
          </w:p>
        </w:tc>
        <w:tc>
          <w:tcPr>
            <w:tcW w:w="0" w:type="auto"/>
          </w:tcPr>
          <w:p w14:paraId="0CA3F35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08BA520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640</w:t>
            </w:r>
          </w:p>
        </w:tc>
        <w:tc>
          <w:tcPr>
            <w:tcW w:w="0" w:type="auto"/>
          </w:tcPr>
          <w:p w14:paraId="6EEA9E9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D2762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A0B565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FFB11F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4F51F973" w14:textId="77777777" w:rsidTr="009C2F18">
        <w:tc>
          <w:tcPr>
            <w:tcW w:w="550" w:type="dxa"/>
          </w:tcPr>
          <w:p w14:paraId="7F055F9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</w:t>
            </w:r>
          </w:p>
        </w:tc>
        <w:tc>
          <w:tcPr>
            <w:tcW w:w="0" w:type="auto"/>
          </w:tcPr>
          <w:p w14:paraId="0C30C41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Jaja kurze, rozmiar L</w:t>
            </w:r>
            <w:r w:rsidR="00664841">
              <w:rPr>
                <w:rFonts w:ascii="Arial" w:eastAsia="Times New Roman" w:hAnsi="Arial"/>
              </w:rPr>
              <w:t xml:space="preserve"> opakowanie 10 sztuk</w:t>
            </w:r>
          </w:p>
        </w:tc>
        <w:tc>
          <w:tcPr>
            <w:tcW w:w="0" w:type="auto"/>
          </w:tcPr>
          <w:p w14:paraId="45DEEAF0" w14:textId="77777777" w:rsidR="00DA13D5" w:rsidRDefault="00664841" w:rsidP="005C39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13E7D175" w14:textId="77777777" w:rsidR="00DA13D5" w:rsidRDefault="00DA13D5" w:rsidP="009C2F1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70</w:t>
            </w:r>
            <w:r w:rsidR="00664841">
              <w:rPr>
                <w:rFonts w:ascii="Arial" w:eastAsia="Times New Roman" w:hAnsi="Arial"/>
              </w:rPr>
              <w:t>0</w:t>
            </w:r>
            <w:r>
              <w:rPr>
                <w:rFonts w:ascii="Arial" w:eastAsia="Times New Roman" w:hAnsi="Arial"/>
              </w:rPr>
              <w:t>0</w:t>
            </w:r>
          </w:p>
        </w:tc>
        <w:tc>
          <w:tcPr>
            <w:tcW w:w="0" w:type="auto"/>
          </w:tcPr>
          <w:p w14:paraId="3F5B27E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17B8A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143E7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ADBDA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40D5F7A8" w14:textId="77777777" w:rsidTr="009C2F18">
        <w:tc>
          <w:tcPr>
            <w:tcW w:w="550" w:type="dxa"/>
          </w:tcPr>
          <w:p w14:paraId="16DB90B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</w:t>
            </w:r>
          </w:p>
        </w:tc>
        <w:tc>
          <w:tcPr>
            <w:tcW w:w="0" w:type="auto"/>
          </w:tcPr>
          <w:p w14:paraId="004A769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Kalafior świeży, gat. I, bez wykwitów</w:t>
            </w:r>
          </w:p>
        </w:tc>
        <w:tc>
          <w:tcPr>
            <w:tcW w:w="0" w:type="auto"/>
          </w:tcPr>
          <w:p w14:paraId="43B48A1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0021C11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29FA3EF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04E63E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A5A379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13133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447A93D3" w14:textId="77777777" w:rsidTr="009C2F18">
        <w:tc>
          <w:tcPr>
            <w:tcW w:w="550" w:type="dxa"/>
          </w:tcPr>
          <w:p w14:paraId="6B8AC27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</w:t>
            </w:r>
          </w:p>
        </w:tc>
        <w:tc>
          <w:tcPr>
            <w:tcW w:w="0" w:type="auto"/>
          </w:tcPr>
          <w:p w14:paraId="455358A6" w14:textId="77777777" w:rsidR="00DA13D5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Kiwi, twarde, gat. I bez przebarwień i odgnieceń</w:t>
            </w:r>
          </w:p>
        </w:tc>
        <w:tc>
          <w:tcPr>
            <w:tcW w:w="0" w:type="auto"/>
          </w:tcPr>
          <w:p w14:paraId="297CB73E" w14:textId="77777777" w:rsidR="00DA13D5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08E7E52" w14:textId="77777777" w:rsidR="00DA13D5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6590DD7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18DEC1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A7D6F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EFD2E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0A0916E3" w14:textId="77777777" w:rsidTr="009C2F18">
        <w:tc>
          <w:tcPr>
            <w:tcW w:w="550" w:type="dxa"/>
          </w:tcPr>
          <w:p w14:paraId="2D85F06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17</w:t>
            </w:r>
          </w:p>
        </w:tc>
        <w:tc>
          <w:tcPr>
            <w:tcW w:w="0" w:type="auto"/>
          </w:tcPr>
          <w:p w14:paraId="0665593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Kapusta biała, </w:t>
            </w:r>
            <w:r w:rsidRPr="00AD271A">
              <w:rPr>
                <w:rFonts w:ascii="Arial" w:eastAsia="Times New Roman" w:hAnsi="Arial"/>
              </w:rPr>
              <w:t>gat. I, bez uszkodzeń fizycznych i biologicznych</w:t>
            </w:r>
          </w:p>
        </w:tc>
        <w:tc>
          <w:tcPr>
            <w:tcW w:w="0" w:type="auto"/>
          </w:tcPr>
          <w:p w14:paraId="791C881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69DD6E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500</w:t>
            </w:r>
          </w:p>
        </w:tc>
        <w:tc>
          <w:tcPr>
            <w:tcW w:w="0" w:type="auto"/>
          </w:tcPr>
          <w:p w14:paraId="0049981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25D354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CD0B23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D52BC2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508F59E5" w14:textId="77777777" w:rsidTr="009C2F18">
        <w:tc>
          <w:tcPr>
            <w:tcW w:w="550" w:type="dxa"/>
          </w:tcPr>
          <w:p w14:paraId="19BFB977" w14:textId="77777777" w:rsidR="00DA13D5" w:rsidRDefault="00B346A2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</w:t>
            </w:r>
          </w:p>
        </w:tc>
        <w:tc>
          <w:tcPr>
            <w:tcW w:w="0" w:type="auto"/>
          </w:tcPr>
          <w:p w14:paraId="6B3ACA24" w14:textId="77777777" w:rsidR="00DA13D5" w:rsidRDefault="00DA13D5" w:rsidP="005C3913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Kapust czerwona gat. I </w:t>
            </w:r>
          </w:p>
        </w:tc>
        <w:tc>
          <w:tcPr>
            <w:tcW w:w="0" w:type="auto"/>
          </w:tcPr>
          <w:p w14:paraId="4969C4F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9B5CAD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175</w:t>
            </w:r>
          </w:p>
        </w:tc>
        <w:tc>
          <w:tcPr>
            <w:tcW w:w="0" w:type="auto"/>
          </w:tcPr>
          <w:p w14:paraId="4E3359C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08A9D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E69A3C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5BD0C5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10D04DF5" w14:textId="77777777" w:rsidTr="009C2F18">
        <w:tc>
          <w:tcPr>
            <w:tcW w:w="550" w:type="dxa"/>
          </w:tcPr>
          <w:p w14:paraId="26787C70" w14:textId="77777777" w:rsidR="00DA13D5" w:rsidRDefault="00B346A2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19</w:t>
            </w:r>
          </w:p>
        </w:tc>
        <w:tc>
          <w:tcPr>
            <w:tcW w:w="0" w:type="auto"/>
          </w:tcPr>
          <w:p w14:paraId="774A8AC8" w14:textId="77777777" w:rsidR="00DA13D5" w:rsidRDefault="00DA13D5" w:rsidP="003102A9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Kapusta biała kiszona, nie zakwaszana chemicznie, bez dodatku octu, w zamykanym wiaderku, </w:t>
            </w:r>
            <w:r>
              <w:rPr>
                <w:rFonts w:ascii="Arial" w:eastAsia="Times New Roman" w:hAnsi="Arial"/>
              </w:rPr>
              <w:lastRenderedPageBreak/>
              <w:t>op. 4- 5 kg</w:t>
            </w:r>
          </w:p>
        </w:tc>
        <w:tc>
          <w:tcPr>
            <w:tcW w:w="0" w:type="auto"/>
          </w:tcPr>
          <w:p w14:paraId="01BB206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kg</w:t>
            </w:r>
          </w:p>
        </w:tc>
        <w:tc>
          <w:tcPr>
            <w:tcW w:w="0" w:type="auto"/>
          </w:tcPr>
          <w:p w14:paraId="02D6F21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850</w:t>
            </w:r>
          </w:p>
        </w:tc>
        <w:tc>
          <w:tcPr>
            <w:tcW w:w="0" w:type="auto"/>
          </w:tcPr>
          <w:p w14:paraId="0B128B6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17A51C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A09C2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89254E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228F822" w14:textId="77777777" w:rsidTr="009C2F18">
        <w:tc>
          <w:tcPr>
            <w:tcW w:w="550" w:type="dxa"/>
          </w:tcPr>
          <w:p w14:paraId="224B6548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4179344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Kapusta  młoda, gat. I, </w:t>
            </w:r>
            <w:r w:rsidRPr="00AD271A">
              <w:rPr>
                <w:rFonts w:ascii="Arial" w:eastAsia="Times New Roman" w:hAnsi="Arial"/>
              </w:rPr>
              <w:t>bez uszkodzeń fizycznych i biologicznych</w:t>
            </w:r>
          </w:p>
        </w:tc>
        <w:tc>
          <w:tcPr>
            <w:tcW w:w="0" w:type="auto"/>
          </w:tcPr>
          <w:p w14:paraId="61D664D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8E6C9D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48DB33F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C65A7B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DF92D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10EB8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4F54486E" w14:textId="77777777" w:rsidTr="009C2F18">
        <w:tc>
          <w:tcPr>
            <w:tcW w:w="550" w:type="dxa"/>
          </w:tcPr>
          <w:p w14:paraId="58C40984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21</w:t>
            </w:r>
          </w:p>
        </w:tc>
        <w:tc>
          <w:tcPr>
            <w:tcW w:w="0" w:type="auto"/>
          </w:tcPr>
          <w:p w14:paraId="73ADECA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Kapusta włoska gat.I</w:t>
            </w:r>
          </w:p>
        </w:tc>
        <w:tc>
          <w:tcPr>
            <w:tcW w:w="0" w:type="auto"/>
          </w:tcPr>
          <w:p w14:paraId="725C015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EABE4B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3372C57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50DE61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407F8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2695E5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02727ECB" w14:textId="77777777" w:rsidTr="009C2F18">
        <w:tc>
          <w:tcPr>
            <w:tcW w:w="550" w:type="dxa"/>
          </w:tcPr>
          <w:p w14:paraId="6F6B794D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</w:t>
            </w:r>
          </w:p>
        </w:tc>
        <w:tc>
          <w:tcPr>
            <w:tcW w:w="0" w:type="auto"/>
          </w:tcPr>
          <w:p w14:paraId="09197AE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Kapusta pekińska, gat. I, bez uszkodzeń fizycznych i biologicznych</w:t>
            </w:r>
          </w:p>
        </w:tc>
        <w:tc>
          <w:tcPr>
            <w:tcW w:w="0" w:type="auto"/>
          </w:tcPr>
          <w:p w14:paraId="318CDA8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03A8CC2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7DADD7B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38E9D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F6E86B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E33C0A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39FEE5A3" w14:textId="77777777" w:rsidTr="009C2F18">
        <w:tc>
          <w:tcPr>
            <w:tcW w:w="550" w:type="dxa"/>
          </w:tcPr>
          <w:p w14:paraId="7D76E717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23</w:t>
            </w:r>
          </w:p>
        </w:tc>
        <w:tc>
          <w:tcPr>
            <w:tcW w:w="0" w:type="auto"/>
          </w:tcPr>
          <w:p w14:paraId="558C6A2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Koper zielony, świeży, pęczek 70-100g</w:t>
            </w:r>
          </w:p>
        </w:tc>
        <w:tc>
          <w:tcPr>
            <w:tcW w:w="0" w:type="auto"/>
          </w:tcPr>
          <w:p w14:paraId="06D109E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pęczek</w:t>
            </w:r>
          </w:p>
        </w:tc>
        <w:tc>
          <w:tcPr>
            <w:tcW w:w="0" w:type="auto"/>
          </w:tcPr>
          <w:p w14:paraId="1C758B1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640</w:t>
            </w:r>
          </w:p>
        </w:tc>
        <w:tc>
          <w:tcPr>
            <w:tcW w:w="0" w:type="auto"/>
          </w:tcPr>
          <w:p w14:paraId="646565E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02BDB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133C4F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A17B17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368FA0A2" w14:textId="77777777" w:rsidTr="009C2F18">
        <w:tc>
          <w:tcPr>
            <w:tcW w:w="550" w:type="dxa"/>
          </w:tcPr>
          <w:p w14:paraId="02BC7C41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</w:t>
            </w:r>
          </w:p>
        </w:tc>
        <w:tc>
          <w:tcPr>
            <w:tcW w:w="0" w:type="auto"/>
          </w:tcPr>
          <w:p w14:paraId="13F77B85" w14:textId="77777777" w:rsidR="00DA13D5" w:rsidRDefault="00DA13D5" w:rsidP="00DA13D5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Mandarynka</w:t>
            </w:r>
            <w:r>
              <w:rPr>
                <w:rFonts w:ascii="Arial" w:eastAsia="Times New Roman" w:hAnsi="Arial"/>
              </w:rPr>
              <w:t>, słodka, gat. I bez przebarwień i odgnieceń</w:t>
            </w:r>
          </w:p>
        </w:tc>
        <w:tc>
          <w:tcPr>
            <w:tcW w:w="0" w:type="auto"/>
          </w:tcPr>
          <w:p w14:paraId="184A4FC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5E2263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400</w:t>
            </w:r>
          </w:p>
        </w:tc>
        <w:tc>
          <w:tcPr>
            <w:tcW w:w="0" w:type="auto"/>
          </w:tcPr>
          <w:p w14:paraId="7FE1891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A55015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A20185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52262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8C64E8B" w14:textId="77777777" w:rsidTr="009C2F18">
        <w:tc>
          <w:tcPr>
            <w:tcW w:w="550" w:type="dxa"/>
          </w:tcPr>
          <w:p w14:paraId="3F122C3C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25</w:t>
            </w:r>
          </w:p>
        </w:tc>
        <w:tc>
          <w:tcPr>
            <w:tcW w:w="0" w:type="auto"/>
          </w:tcPr>
          <w:p w14:paraId="3737DB4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Marchew korzeń, gat. I, bez przebarwień, średniej wielkości</w:t>
            </w:r>
          </w:p>
        </w:tc>
        <w:tc>
          <w:tcPr>
            <w:tcW w:w="0" w:type="auto"/>
          </w:tcPr>
          <w:p w14:paraId="74E418B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D943FB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1300</w:t>
            </w:r>
          </w:p>
        </w:tc>
        <w:tc>
          <w:tcPr>
            <w:tcW w:w="0" w:type="auto"/>
          </w:tcPr>
          <w:p w14:paraId="6B5CAA8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D075B5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E48893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FC44CE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3C15E71F" w14:textId="77777777" w:rsidTr="009C2F18">
        <w:tc>
          <w:tcPr>
            <w:tcW w:w="550" w:type="dxa"/>
          </w:tcPr>
          <w:p w14:paraId="1AC01F89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26</w:t>
            </w:r>
          </w:p>
        </w:tc>
        <w:tc>
          <w:tcPr>
            <w:tcW w:w="0" w:type="auto"/>
          </w:tcPr>
          <w:p w14:paraId="578699F8" w14:textId="77777777" w:rsidR="00DA13D5" w:rsidRDefault="00DA13D5" w:rsidP="006B56C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Marchew młoda korzeń, gat. I, bez przebarwień, średniej wielkości </w:t>
            </w:r>
          </w:p>
        </w:tc>
        <w:tc>
          <w:tcPr>
            <w:tcW w:w="0" w:type="auto"/>
          </w:tcPr>
          <w:p w14:paraId="61CD98B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7683AE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64A7D5D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5C3FFA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B33CCB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D41458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2E75D1FC" w14:textId="77777777" w:rsidTr="009C2F18">
        <w:tc>
          <w:tcPr>
            <w:tcW w:w="550" w:type="dxa"/>
          </w:tcPr>
          <w:p w14:paraId="2F50733E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27</w:t>
            </w:r>
          </w:p>
        </w:tc>
        <w:tc>
          <w:tcPr>
            <w:tcW w:w="0" w:type="auto"/>
          </w:tcPr>
          <w:p w14:paraId="3C61E957" w14:textId="77777777" w:rsidR="00DA13D5" w:rsidRDefault="00DA13D5" w:rsidP="00DC05C1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Nać pietruszki, świeża, </w:t>
            </w:r>
            <w:r w:rsidRPr="00AD271A">
              <w:rPr>
                <w:rFonts w:ascii="Arial" w:eastAsia="Times New Roman" w:hAnsi="Arial"/>
              </w:rPr>
              <w:t>pęczek 70-100g</w:t>
            </w:r>
          </w:p>
        </w:tc>
        <w:tc>
          <w:tcPr>
            <w:tcW w:w="0" w:type="auto"/>
          </w:tcPr>
          <w:p w14:paraId="134183F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pęczek</w:t>
            </w:r>
          </w:p>
        </w:tc>
        <w:tc>
          <w:tcPr>
            <w:tcW w:w="0" w:type="auto"/>
          </w:tcPr>
          <w:p w14:paraId="536FD6D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1000</w:t>
            </w:r>
          </w:p>
        </w:tc>
        <w:tc>
          <w:tcPr>
            <w:tcW w:w="0" w:type="auto"/>
          </w:tcPr>
          <w:p w14:paraId="049206F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12129A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04817A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8BF503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5D5861DF" w14:textId="77777777" w:rsidTr="009C2F18">
        <w:tc>
          <w:tcPr>
            <w:tcW w:w="550" w:type="dxa"/>
          </w:tcPr>
          <w:p w14:paraId="79056F42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28</w:t>
            </w:r>
          </w:p>
        </w:tc>
        <w:tc>
          <w:tcPr>
            <w:tcW w:w="0" w:type="auto"/>
          </w:tcPr>
          <w:p w14:paraId="608A3873" w14:textId="77777777" w:rsidR="00DA13D5" w:rsidRDefault="00DA13D5" w:rsidP="005C39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Ogórki zielone, gat. I, bez przebarwień i odgnieceń</w:t>
            </w:r>
          </w:p>
        </w:tc>
        <w:tc>
          <w:tcPr>
            <w:tcW w:w="0" w:type="auto"/>
          </w:tcPr>
          <w:p w14:paraId="31A48F2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115DE2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440</w:t>
            </w:r>
          </w:p>
        </w:tc>
        <w:tc>
          <w:tcPr>
            <w:tcW w:w="0" w:type="auto"/>
          </w:tcPr>
          <w:p w14:paraId="0EF792F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ACD2A8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BE5440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56E8E5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2ADFC10" w14:textId="77777777" w:rsidTr="009C2F18">
        <w:tc>
          <w:tcPr>
            <w:tcW w:w="550" w:type="dxa"/>
          </w:tcPr>
          <w:p w14:paraId="22AF8AEB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29</w:t>
            </w:r>
          </w:p>
        </w:tc>
        <w:tc>
          <w:tcPr>
            <w:tcW w:w="0" w:type="auto"/>
          </w:tcPr>
          <w:p w14:paraId="43712A3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Ogórki kwaszone, średniej wielkości, nie zakwaszane chemicznie, bez dodatku octu, w zamykanym wiaderku, op. 2,8-3 kg</w:t>
            </w:r>
          </w:p>
        </w:tc>
        <w:tc>
          <w:tcPr>
            <w:tcW w:w="0" w:type="auto"/>
          </w:tcPr>
          <w:p w14:paraId="676D7FC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ECCFD6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360</w:t>
            </w:r>
          </w:p>
        </w:tc>
        <w:tc>
          <w:tcPr>
            <w:tcW w:w="0" w:type="auto"/>
          </w:tcPr>
          <w:p w14:paraId="4921D35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B4E38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88A93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D0D5F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18019048" w14:textId="77777777" w:rsidTr="009C2F18">
        <w:tc>
          <w:tcPr>
            <w:tcW w:w="550" w:type="dxa"/>
          </w:tcPr>
          <w:p w14:paraId="47ABD1A5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</w:t>
            </w:r>
          </w:p>
        </w:tc>
        <w:tc>
          <w:tcPr>
            <w:tcW w:w="0" w:type="auto"/>
          </w:tcPr>
          <w:p w14:paraId="25968CF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Papryka czerwona</w:t>
            </w:r>
            <w:r>
              <w:rPr>
                <w:rFonts w:ascii="Arial" w:eastAsia="Times New Roman" w:hAnsi="Arial"/>
              </w:rPr>
              <w:t>, gat. I bez przebarwień i odgnieceń</w:t>
            </w:r>
          </w:p>
        </w:tc>
        <w:tc>
          <w:tcPr>
            <w:tcW w:w="0" w:type="auto"/>
          </w:tcPr>
          <w:p w14:paraId="1BABD54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A20BE1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4529108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36D0B2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950A7E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64674F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0E9E1A26" w14:textId="77777777" w:rsidTr="009C2F18">
        <w:tc>
          <w:tcPr>
            <w:tcW w:w="550" w:type="dxa"/>
          </w:tcPr>
          <w:p w14:paraId="0F08D341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31</w:t>
            </w:r>
          </w:p>
        </w:tc>
        <w:tc>
          <w:tcPr>
            <w:tcW w:w="0" w:type="auto"/>
          </w:tcPr>
          <w:p w14:paraId="609D27D3" w14:textId="77777777" w:rsidR="00DA13D5" w:rsidRDefault="00DA13D5" w:rsidP="005C3913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 xml:space="preserve">Papryka </w:t>
            </w:r>
            <w:r>
              <w:rPr>
                <w:rFonts w:ascii="Arial" w:eastAsia="Times New Roman" w:hAnsi="Arial"/>
              </w:rPr>
              <w:t>zielona, gat. I bez przebarwień i odgnieceń</w:t>
            </w:r>
          </w:p>
        </w:tc>
        <w:tc>
          <w:tcPr>
            <w:tcW w:w="0" w:type="auto"/>
          </w:tcPr>
          <w:p w14:paraId="080DA0D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0DE14EF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179F76A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B96E5F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0108A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B5B2E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2E872EF" w14:textId="77777777" w:rsidTr="009C2F18">
        <w:tc>
          <w:tcPr>
            <w:tcW w:w="550" w:type="dxa"/>
          </w:tcPr>
          <w:p w14:paraId="625DD46E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32</w:t>
            </w:r>
          </w:p>
        </w:tc>
        <w:tc>
          <w:tcPr>
            <w:tcW w:w="0" w:type="auto"/>
          </w:tcPr>
          <w:p w14:paraId="44AB7BBE" w14:textId="77777777" w:rsidR="00DA13D5" w:rsidRDefault="00DA13D5" w:rsidP="007F0E77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 xml:space="preserve">Papryka </w:t>
            </w:r>
            <w:r>
              <w:rPr>
                <w:rFonts w:ascii="Arial" w:eastAsia="Times New Roman" w:hAnsi="Arial"/>
              </w:rPr>
              <w:t>żółta, gat. I bez przebarwień i odgnieceń</w:t>
            </w:r>
          </w:p>
        </w:tc>
        <w:tc>
          <w:tcPr>
            <w:tcW w:w="0" w:type="auto"/>
          </w:tcPr>
          <w:p w14:paraId="01B7049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536C84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01AF107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4174B3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AD80B4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2F76A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7989A2E" w14:textId="77777777" w:rsidTr="009C2F18">
        <w:tc>
          <w:tcPr>
            <w:tcW w:w="550" w:type="dxa"/>
          </w:tcPr>
          <w:p w14:paraId="0A8E1B7C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33</w:t>
            </w:r>
          </w:p>
        </w:tc>
        <w:tc>
          <w:tcPr>
            <w:tcW w:w="0" w:type="auto"/>
          </w:tcPr>
          <w:p w14:paraId="08C123AA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Pieczarki gat. I</w:t>
            </w:r>
          </w:p>
        </w:tc>
        <w:tc>
          <w:tcPr>
            <w:tcW w:w="0" w:type="auto"/>
          </w:tcPr>
          <w:p w14:paraId="7481EC6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756F56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1E10222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BFA96B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775E4C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0D71DA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655758E5" w14:textId="77777777" w:rsidTr="009C2F18">
        <w:tc>
          <w:tcPr>
            <w:tcW w:w="550" w:type="dxa"/>
          </w:tcPr>
          <w:p w14:paraId="645FB7BE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34</w:t>
            </w:r>
          </w:p>
        </w:tc>
        <w:tc>
          <w:tcPr>
            <w:tcW w:w="0" w:type="auto"/>
          </w:tcPr>
          <w:p w14:paraId="4718D67B" w14:textId="77777777" w:rsidR="00DA13D5" w:rsidRDefault="00B346A2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Pietruszka korzeń, gat. I, bez przebarwień, średniej wielkości</w:t>
            </w:r>
          </w:p>
        </w:tc>
        <w:tc>
          <w:tcPr>
            <w:tcW w:w="0" w:type="auto"/>
          </w:tcPr>
          <w:p w14:paraId="1EE8FA1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ACEE9D1" w14:textId="77777777" w:rsidR="00DA13D5" w:rsidRDefault="00B346A2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540</w:t>
            </w:r>
          </w:p>
        </w:tc>
        <w:tc>
          <w:tcPr>
            <w:tcW w:w="0" w:type="auto"/>
          </w:tcPr>
          <w:p w14:paraId="1EECF03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C90AA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A9C4B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CEC6E7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2F529374" w14:textId="77777777" w:rsidTr="009C2F18">
        <w:tc>
          <w:tcPr>
            <w:tcW w:w="550" w:type="dxa"/>
          </w:tcPr>
          <w:p w14:paraId="62FA3ED4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35</w:t>
            </w:r>
          </w:p>
        </w:tc>
        <w:tc>
          <w:tcPr>
            <w:tcW w:w="0" w:type="auto"/>
          </w:tcPr>
          <w:p w14:paraId="35492B99" w14:textId="77777777" w:rsidR="00DA13D5" w:rsidRDefault="00DA13D5" w:rsidP="005C3913">
            <w:pPr>
              <w:pStyle w:val="Tekstpodstawowy"/>
              <w:rPr>
                <w:rFonts w:ascii="Arial" w:eastAsia="Times New Roman" w:hAnsi="Arial"/>
              </w:rPr>
            </w:pPr>
            <w:r w:rsidRPr="006A3BCD">
              <w:rPr>
                <w:rFonts w:ascii="Arial" w:eastAsia="Times New Roman" w:hAnsi="Arial"/>
              </w:rPr>
              <w:t>Pomidor polski</w:t>
            </w:r>
            <w:r>
              <w:rPr>
                <w:rFonts w:ascii="Arial" w:eastAsia="Times New Roman" w:hAnsi="Arial"/>
              </w:rPr>
              <w:t>, gat. I, świeży, twardy, średniej wielkości, bez przebarwień i odgnieceń</w:t>
            </w:r>
          </w:p>
        </w:tc>
        <w:tc>
          <w:tcPr>
            <w:tcW w:w="0" w:type="auto"/>
          </w:tcPr>
          <w:p w14:paraId="531A6B9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79E65F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52BB3E2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44B39B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F16D5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FC1F8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0B4B6BFB" w14:textId="77777777" w:rsidTr="009C2F18">
        <w:tc>
          <w:tcPr>
            <w:tcW w:w="550" w:type="dxa"/>
          </w:tcPr>
          <w:p w14:paraId="0DEF83F6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36</w:t>
            </w:r>
          </w:p>
        </w:tc>
        <w:tc>
          <w:tcPr>
            <w:tcW w:w="0" w:type="auto"/>
          </w:tcPr>
          <w:p w14:paraId="38A63E66" w14:textId="77777777" w:rsidR="00DA13D5" w:rsidRDefault="00DA13D5" w:rsidP="005C39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Por świeży</w:t>
            </w:r>
          </w:p>
        </w:tc>
        <w:tc>
          <w:tcPr>
            <w:tcW w:w="0" w:type="auto"/>
          </w:tcPr>
          <w:p w14:paraId="5CB4943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6A6CE8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160</w:t>
            </w:r>
          </w:p>
        </w:tc>
        <w:tc>
          <w:tcPr>
            <w:tcW w:w="0" w:type="auto"/>
          </w:tcPr>
          <w:p w14:paraId="184F0FDB" w14:textId="77777777" w:rsidR="00DA13D5" w:rsidRDefault="00DA13D5" w:rsidP="009C2F1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1FF81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17E22C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F0A5AD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05FFD315" w14:textId="77777777" w:rsidTr="009C2F18">
        <w:tc>
          <w:tcPr>
            <w:tcW w:w="550" w:type="dxa"/>
          </w:tcPr>
          <w:p w14:paraId="677A446A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37</w:t>
            </w:r>
          </w:p>
        </w:tc>
        <w:tc>
          <w:tcPr>
            <w:tcW w:w="0" w:type="auto"/>
          </w:tcPr>
          <w:p w14:paraId="589F743E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Rzodkiewki świeże, gat. I</w:t>
            </w:r>
          </w:p>
        </w:tc>
        <w:tc>
          <w:tcPr>
            <w:tcW w:w="0" w:type="auto"/>
          </w:tcPr>
          <w:p w14:paraId="783B514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peczel</w:t>
            </w:r>
          </w:p>
        </w:tc>
        <w:tc>
          <w:tcPr>
            <w:tcW w:w="0" w:type="auto"/>
          </w:tcPr>
          <w:p w14:paraId="16A9FA1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11EB3FF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901756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02546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6DA92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56FA91EE" w14:textId="77777777" w:rsidTr="009C2F18">
        <w:tc>
          <w:tcPr>
            <w:tcW w:w="550" w:type="dxa"/>
          </w:tcPr>
          <w:p w14:paraId="425174CA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38</w:t>
            </w:r>
          </w:p>
        </w:tc>
        <w:tc>
          <w:tcPr>
            <w:tcW w:w="0" w:type="auto"/>
          </w:tcPr>
          <w:p w14:paraId="49FA5102" w14:textId="77777777" w:rsidR="00DA13D5" w:rsidRDefault="00DA13D5" w:rsidP="005C39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Sałata masłowa zielona, bez przebarwień i odgnieceń</w:t>
            </w:r>
          </w:p>
        </w:tc>
        <w:tc>
          <w:tcPr>
            <w:tcW w:w="0" w:type="auto"/>
          </w:tcPr>
          <w:p w14:paraId="23029B9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617858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150</w:t>
            </w:r>
          </w:p>
        </w:tc>
        <w:tc>
          <w:tcPr>
            <w:tcW w:w="0" w:type="auto"/>
          </w:tcPr>
          <w:p w14:paraId="3F69B90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5EBEB2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A8238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B69053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3786D5D5" w14:textId="77777777" w:rsidTr="009C2F18">
        <w:tc>
          <w:tcPr>
            <w:tcW w:w="550" w:type="dxa"/>
          </w:tcPr>
          <w:p w14:paraId="65BD4E12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39</w:t>
            </w:r>
          </w:p>
        </w:tc>
        <w:tc>
          <w:tcPr>
            <w:tcW w:w="0" w:type="auto"/>
          </w:tcPr>
          <w:p w14:paraId="2A68F6F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Seler korzeń, gat. I, bez przebarwień, średniej wielkości</w:t>
            </w:r>
          </w:p>
        </w:tc>
        <w:tc>
          <w:tcPr>
            <w:tcW w:w="0" w:type="auto"/>
          </w:tcPr>
          <w:p w14:paraId="17D7F15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5252A7F7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540</w:t>
            </w:r>
          </w:p>
          <w:p w14:paraId="48029741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71815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B7CA41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AF5E32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BD703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38A6F31E" w14:textId="77777777" w:rsidTr="009C2F18">
        <w:tc>
          <w:tcPr>
            <w:tcW w:w="550" w:type="dxa"/>
          </w:tcPr>
          <w:p w14:paraId="4AC61CC7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2D4AD450" w14:textId="77777777" w:rsidR="00DA13D5" w:rsidRDefault="00455B3D" w:rsidP="00455B3D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</w:rPr>
              <w:t>Seler naciowy opkowanie 480-550g</w:t>
            </w:r>
          </w:p>
        </w:tc>
        <w:tc>
          <w:tcPr>
            <w:tcW w:w="0" w:type="auto"/>
          </w:tcPr>
          <w:p w14:paraId="2ABFC89F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1A804126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455009EC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A9988A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F1BB04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457BB0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DA13D5" w14:paraId="26321F9B" w14:textId="77777777" w:rsidTr="009C2F18">
        <w:tc>
          <w:tcPr>
            <w:tcW w:w="550" w:type="dxa"/>
          </w:tcPr>
          <w:p w14:paraId="77C99A1D" w14:textId="77777777" w:rsidR="00DA13D5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41</w:t>
            </w:r>
          </w:p>
        </w:tc>
        <w:tc>
          <w:tcPr>
            <w:tcW w:w="0" w:type="auto"/>
          </w:tcPr>
          <w:p w14:paraId="0C2A5109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Szczypior zielony, świeży, pęczek 70-100g</w:t>
            </w:r>
          </w:p>
        </w:tc>
        <w:tc>
          <w:tcPr>
            <w:tcW w:w="0" w:type="auto"/>
          </w:tcPr>
          <w:p w14:paraId="4E737B8B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pęczek</w:t>
            </w:r>
          </w:p>
        </w:tc>
        <w:tc>
          <w:tcPr>
            <w:tcW w:w="0" w:type="auto"/>
          </w:tcPr>
          <w:p w14:paraId="3F5762F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167C1438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205933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10ABD7D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143495" w14:textId="77777777" w:rsidR="00DA13D5" w:rsidRDefault="00DA13D5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64841" w14:paraId="4F4673AB" w14:textId="77777777" w:rsidTr="009C2F18">
        <w:tc>
          <w:tcPr>
            <w:tcW w:w="550" w:type="dxa"/>
          </w:tcPr>
          <w:p w14:paraId="6BF3513A" w14:textId="77777777" w:rsidR="00664841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42</w:t>
            </w:r>
          </w:p>
        </w:tc>
        <w:tc>
          <w:tcPr>
            <w:tcW w:w="0" w:type="auto"/>
          </w:tcPr>
          <w:p w14:paraId="708008B1" w14:textId="77777777" w:rsidR="00664841" w:rsidRPr="0051585E" w:rsidRDefault="00664841" w:rsidP="005C39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Szpinak myty opakowanie 190-200g</w:t>
            </w:r>
          </w:p>
        </w:tc>
        <w:tc>
          <w:tcPr>
            <w:tcW w:w="0" w:type="auto"/>
          </w:tcPr>
          <w:p w14:paraId="7ADA5A6B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25CBBF45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14759269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7E7F89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EFB037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E481B27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64841" w14:paraId="0FE65608" w14:textId="77777777" w:rsidTr="009C2F18">
        <w:tc>
          <w:tcPr>
            <w:tcW w:w="550" w:type="dxa"/>
          </w:tcPr>
          <w:p w14:paraId="5CD0526B" w14:textId="77777777" w:rsidR="00664841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43</w:t>
            </w:r>
          </w:p>
        </w:tc>
        <w:tc>
          <w:tcPr>
            <w:tcW w:w="0" w:type="auto"/>
          </w:tcPr>
          <w:p w14:paraId="3EF6B0E8" w14:textId="77777777" w:rsidR="00664841" w:rsidRDefault="00664841" w:rsidP="005C3913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 xml:space="preserve">Truskawki </w:t>
            </w:r>
            <w:r>
              <w:rPr>
                <w:rFonts w:ascii="Arial" w:eastAsia="Times New Roman" w:hAnsi="Arial"/>
              </w:rPr>
              <w:t>polskie, gat. I, słodkie, dojrzałe, bez odgnieceń</w:t>
            </w:r>
          </w:p>
        </w:tc>
        <w:tc>
          <w:tcPr>
            <w:tcW w:w="0" w:type="auto"/>
          </w:tcPr>
          <w:p w14:paraId="18ED8C8D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C35AFA6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62A05682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C23A5F3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A22442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D55CEAB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64841" w14:paraId="1437F616" w14:textId="77777777" w:rsidTr="009C2F18">
        <w:tc>
          <w:tcPr>
            <w:tcW w:w="550" w:type="dxa"/>
          </w:tcPr>
          <w:p w14:paraId="127F3791" w14:textId="77777777" w:rsidR="00664841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44</w:t>
            </w:r>
          </w:p>
        </w:tc>
        <w:tc>
          <w:tcPr>
            <w:tcW w:w="0" w:type="auto"/>
          </w:tcPr>
          <w:p w14:paraId="3583742B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 w:rsidRPr="0051585E">
              <w:rPr>
                <w:rFonts w:ascii="Arial" w:eastAsia="Times New Roman" w:hAnsi="Arial"/>
              </w:rPr>
              <w:t>Ziemniaki jadalne</w:t>
            </w:r>
            <w:r>
              <w:rPr>
                <w:rFonts w:ascii="Arial" w:eastAsia="Times New Roman" w:hAnsi="Arial"/>
              </w:rPr>
              <w:t>, całe, bez uszkodzeń,</w:t>
            </w:r>
            <w:r w:rsidRPr="0051585E">
              <w:rPr>
                <w:rFonts w:ascii="Arial" w:eastAsia="Times New Roman" w:hAnsi="Arial"/>
              </w:rPr>
              <w:t xml:space="preserve"> Typ B  </w:t>
            </w:r>
          </w:p>
        </w:tc>
        <w:tc>
          <w:tcPr>
            <w:tcW w:w="0" w:type="auto"/>
          </w:tcPr>
          <w:p w14:paraId="0F0C5BD5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82BB56C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11000</w:t>
            </w:r>
          </w:p>
        </w:tc>
        <w:tc>
          <w:tcPr>
            <w:tcW w:w="0" w:type="auto"/>
          </w:tcPr>
          <w:p w14:paraId="6FDBCF2A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EA783C7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B775D81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4B1381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64841" w14:paraId="1CDF97FB" w14:textId="77777777" w:rsidTr="009C2F18">
        <w:tc>
          <w:tcPr>
            <w:tcW w:w="550" w:type="dxa"/>
          </w:tcPr>
          <w:p w14:paraId="41E862A3" w14:textId="77777777" w:rsidR="00664841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45</w:t>
            </w:r>
          </w:p>
        </w:tc>
        <w:tc>
          <w:tcPr>
            <w:tcW w:w="0" w:type="auto"/>
          </w:tcPr>
          <w:p w14:paraId="0B1CED58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Ziemniaki młode, całe, bez uszkodzeń Typ B</w:t>
            </w:r>
          </w:p>
        </w:tc>
        <w:tc>
          <w:tcPr>
            <w:tcW w:w="0" w:type="auto"/>
          </w:tcPr>
          <w:p w14:paraId="6FCA128C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6366CF0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480</w:t>
            </w:r>
          </w:p>
          <w:p w14:paraId="60FDF233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9418584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ABDD84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5DCC26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E6D9451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664841" w14:paraId="58F9D8CC" w14:textId="77777777" w:rsidTr="009C2F18">
        <w:tc>
          <w:tcPr>
            <w:tcW w:w="550" w:type="dxa"/>
          </w:tcPr>
          <w:p w14:paraId="48D646A2" w14:textId="77777777" w:rsidR="00664841" w:rsidRDefault="00203AA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46</w:t>
            </w:r>
          </w:p>
        </w:tc>
        <w:tc>
          <w:tcPr>
            <w:tcW w:w="0" w:type="auto"/>
            <w:shd w:val="clear" w:color="auto" w:fill="FFC000" w:themeFill="accent4"/>
          </w:tcPr>
          <w:p w14:paraId="5F609582" w14:textId="77777777" w:rsidR="00664841" w:rsidRPr="005E41C9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17548235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013E6E6" w14:textId="77777777" w:rsidR="00664841" w:rsidRDefault="00664841" w:rsidP="006B56CD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68DCF83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5E92C7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3C31D35B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5E8615A9" w14:textId="77777777" w:rsidR="00664841" w:rsidRDefault="00664841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03FEF33D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66C61891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58A94F5C" w14:textId="77777777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725670B5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4EB7BA6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CC5B" w14:textId="77777777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C1F6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72B102F5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F369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011A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5324EC7D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59E8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D826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4A916A93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47B26A36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22A1672C" w14:textId="77777777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24FFB663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3DADABB4" w14:textId="77777777" w:rsidTr="00056DF7">
        <w:tc>
          <w:tcPr>
            <w:tcW w:w="3260" w:type="dxa"/>
          </w:tcPr>
          <w:p w14:paraId="0104BEAC" w14:textId="77777777" w:rsidR="00462200" w:rsidRDefault="00462200" w:rsidP="006B56C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2E1383A2" w14:textId="77777777" w:rsidR="00462200" w:rsidRDefault="00462200" w:rsidP="006B56CD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047C07E6" w14:textId="77777777" w:rsidTr="00056DF7">
        <w:tc>
          <w:tcPr>
            <w:tcW w:w="3260" w:type="dxa"/>
          </w:tcPr>
          <w:p w14:paraId="4AA0F32A" w14:textId="77777777" w:rsidR="00462200" w:rsidRDefault="00462200" w:rsidP="006B56C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1B9D8174" w14:textId="77777777" w:rsidR="00462200" w:rsidRDefault="00462200" w:rsidP="006B56CD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4B076245" w14:textId="77777777" w:rsidTr="00056DF7">
        <w:tc>
          <w:tcPr>
            <w:tcW w:w="3260" w:type="dxa"/>
          </w:tcPr>
          <w:p w14:paraId="2547C458" w14:textId="77777777" w:rsidR="00056DF7" w:rsidRDefault="00056DF7" w:rsidP="006B56CD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4D4429E0" w14:textId="77777777" w:rsidR="00056DF7" w:rsidRDefault="00056DF7" w:rsidP="006B56CD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02945B1" w14:textId="77777777" w:rsidTr="00056DF7">
        <w:tc>
          <w:tcPr>
            <w:tcW w:w="3260" w:type="dxa"/>
          </w:tcPr>
          <w:p w14:paraId="7551E07B" w14:textId="77777777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611DD2B5" w14:textId="77777777" w:rsidR="00462200" w:rsidRDefault="00462200" w:rsidP="006B56CD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5A636C45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333D6C28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566B133F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64CE341F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55B27A1A" w14:textId="1460E064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E46DBD">
        <w:rPr>
          <w:rFonts w:ascii="Arial" w:hAnsi="Arial"/>
        </w:rPr>
        <w:t>16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</w:t>
      </w:r>
      <w:r>
        <w:rPr>
          <w:rFonts w:ascii="Arial" w:hAnsi="Arial"/>
        </w:rPr>
        <w:lastRenderedPageBreak/>
        <w:t>wyznaczonym przez Zamawiającego.</w:t>
      </w:r>
    </w:p>
    <w:p w14:paraId="3B03266A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02E58ABA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3B07A95C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2FF8F336" w14:textId="77777777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7C971F5A" w14:textId="77777777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4C9ABD80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6764B070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1CD1A9D5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326D0E7F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1CD1E7DE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3BB8FF4C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4326E3AC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5F907E3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7DB07776" w14:textId="77777777" w:rsidR="00141AB8" w:rsidRDefault="00141AB8" w:rsidP="00141AB8">
      <w:pPr>
        <w:pStyle w:val="Akapitzlist"/>
      </w:pPr>
    </w:p>
    <w:p w14:paraId="75E3EE90" w14:textId="77777777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4443FE87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F885063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........................................................................................................................</w:t>
      </w:r>
    </w:p>
    <w:p w14:paraId="2B80F3E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0D18D9C8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0D67755F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50E7B54" w14:textId="77777777" w:rsidR="0092087B" w:rsidRDefault="0092087B">
      <w:pPr>
        <w:pStyle w:val="Tekstpodstawowy31"/>
        <w:spacing w:line="100" w:lineRule="atLeast"/>
      </w:pPr>
    </w:p>
    <w:p w14:paraId="279E19BD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774E216D" w14:textId="77777777" w:rsidR="00C61C68" w:rsidRPr="00C61C68" w:rsidRDefault="00C61C68" w:rsidP="00C61C68"/>
    <w:sectPr w:rsidR="00C61C68" w:rsidRPr="00C61C68" w:rsidSect="0097536D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5CF4" w14:textId="77777777" w:rsidR="00870D3B" w:rsidRDefault="00870D3B">
      <w:r>
        <w:separator/>
      </w:r>
    </w:p>
  </w:endnote>
  <w:endnote w:type="continuationSeparator" w:id="0">
    <w:p w14:paraId="1C2977A2" w14:textId="77777777" w:rsidR="00870D3B" w:rsidRDefault="0087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5B84" w14:textId="77777777" w:rsidR="006B56CD" w:rsidRDefault="006B56CD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 w:rsidR="00DA3F44"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 w:rsidR="00DA3F44">
      <w:rPr>
        <w:rFonts w:ascii="Arial" w:hAnsi="Arial"/>
        <w:sz w:val="20"/>
        <w:szCs w:val="20"/>
      </w:rPr>
      <w:fldChar w:fldCharType="separate"/>
    </w:r>
    <w:r w:rsidR="00356314">
      <w:rPr>
        <w:rFonts w:ascii="Arial" w:hAnsi="Arial"/>
        <w:noProof/>
        <w:sz w:val="20"/>
        <w:szCs w:val="20"/>
      </w:rPr>
      <w:t>7</w:t>
    </w:r>
    <w:r w:rsidR="00DA3F44">
      <w:rPr>
        <w:rFonts w:ascii="Arial" w:hAnsi="Arial"/>
        <w:sz w:val="20"/>
        <w:szCs w:val="20"/>
      </w:rPr>
      <w:fldChar w:fldCharType="end"/>
    </w:r>
  </w:p>
  <w:p w14:paraId="7F5488C7" w14:textId="77777777" w:rsidR="006B56CD" w:rsidRDefault="006B56CD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55487" w14:textId="77777777" w:rsidR="00870D3B" w:rsidRDefault="00870D3B">
      <w:r>
        <w:separator/>
      </w:r>
    </w:p>
  </w:footnote>
  <w:footnote w:type="continuationSeparator" w:id="0">
    <w:p w14:paraId="46D02C0F" w14:textId="77777777" w:rsidR="00870D3B" w:rsidRDefault="00870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CE8B" w14:textId="77777777" w:rsidR="006B56CD" w:rsidRDefault="006B56CD">
    <w:pPr>
      <w:pStyle w:val="Nagwek"/>
    </w:pPr>
  </w:p>
  <w:p w14:paraId="1EC9A54E" w14:textId="77777777" w:rsidR="006B56CD" w:rsidRDefault="006B56CD">
    <w:pPr>
      <w:pStyle w:val="Nagwek"/>
    </w:pPr>
  </w:p>
  <w:p w14:paraId="38D77016" w14:textId="77777777" w:rsidR="006B56CD" w:rsidRDefault="006B56CD">
    <w:pPr>
      <w:pStyle w:val="Nagwek"/>
    </w:pPr>
  </w:p>
  <w:p w14:paraId="3BF3D229" w14:textId="77777777" w:rsidR="006B56CD" w:rsidRDefault="006B56CD">
    <w:pPr>
      <w:pStyle w:val="Nagwek"/>
    </w:pPr>
  </w:p>
  <w:p w14:paraId="13D24464" w14:textId="77777777" w:rsidR="006B56CD" w:rsidRDefault="006B56CD">
    <w:pPr>
      <w:pStyle w:val="Nagwek"/>
    </w:pPr>
  </w:p>
  <w:p w14:paraId="04966D79" w14:textId="77777777" w:rsidR="006B56CD" w:rsidRDefault="006B56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315"/>
    <w:rsid w:val="000116A9"/>
    <w:rsid w:val="00027AD6"/>
    <w:rsid w:val="00056DF7"/>
    <w:rsid w:val="001066F8"/>
    <w:rsid w:val="001329AD"/>
    <w:rsid w:val="00141AB8"/>
    <w:rsid w:val="001672DF"/>
    <w:rsid w:val="0018385E"/>
    <w:rsid w:val="001E37BB"/>
    <w:rsid w:val="00200C04"/>
    <w:rsid w:val="00203AAE"/>
    <w:rsid w:val="00205A46"/>
    <w:rsid w:val="00237767"/>
    <w:rsid w:val="0029162A"/>
    <w:rsid w:val="002C5862"/>
    <w:rsid w:val="002E7AF6"/>
    <w:rsid w:val="002F674D"/>
    <w:rsid w:val="00302E18"/>
    <w:rsid w:val="003102A9"/>
    <w:rsid w:val="00310790"/>
    <w:rsid w:val="00313291"/>
    <w:rsid w:val="00356314"/>
    <w:rsid w:val="00397770"/>
    <w:rsid w:val="003A4048"/>
    <w:rsid w:val="003B53A8"/>
    <w:rsid w:val="003B59AD"/>
    <w:rsid w:val="003B69E5"/>
    <w:rsid w:val="003D257F"/>
    <w:rsid w:val="003D66A1"/>
    <w:rsid w:val="00405A51"/>
    <w:rsid w:val="00417312"/>
    <w:rsid w:val="00455B3D"/>
    <w:rsid w:val="00462200"/>
    <w:rsid w:val="004C19AC"/>
    <w:rsid w:val="004D2094"/>
    <w:rsid w:val="004F7C84"/>
    <w:rsid w:val="00505BA1"/>
    <w:rsid w:val="00506CC7"/>
    <w:rsid w:val="0051585E"/>
    <w:rsid w:val="00585C61"/>
    <w:rsid w:val="005A07C8"/>
    <w:rsid w:val="005C1A36"/>
    <w:rsid w:val="005C28F3"/>
    <w:rsid w:val="005D2C48"/>
    <w:rsid w:val="005E41C9"/>
    <w:rsid w:val="005E6D86"/>
    <w:rsid w:val="00603467"/>
    <w:rsid w:val="00632679"/>
    <w:rsid w:val="00643E68"/>
    <w:rsid w:val="00651898"/>
    <w:rsid w:val="00664841"/>
    <w:rsid w:val="00667909"/>
    <w:rsid w:val="006A3BCD"/>
    <w:rsid w:val="006B56CD"/>
    <w:rsid w:val="006C6679"/>
    <w:rsid w:val="007640B1"/>
    <w:rsid w:val="00776392"/>
    <w:rsid w:val="007F0E77"/>
    <w:rsid w:val="00804FE0"/>
    <w:rsid w:val="00831135"/>
    <w:rsid w:val="00840227"/>
    <w:rsid w:val="00870D3B"/>
    <w:rsid w:val="0089641F"/>
    <w:rsid w:val="008A6315"/>
    <w:rsid w:val="0092087B"/>
    <w:rsid w:val="00963C91"/>
    <w:rsid w:val="0097536D"/>
    <w:rsid w:val="009A1F7A"/>
    <w:rsid w:val="009B5972"/>
    <w:rsid w:val="009C2F18"/>
    <w:rsid w:val="009D2B95"/>
    <w:rsid w:val="00A02463"/>
    <w:rsid w:val="00A10422"/>
    <w:rsid w:val="00A71FA2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346A2"/>
    <w:rsid w:val="00B47EBF"/>
    <w:rsid w:val="00B770F8"/>
    <w:rsid w:val="00B953ED"/>
    <w:rsid w:val="00BC5A1C"/>
    <w:rsid w:val="00BD6D0C"/>
    <w:rsid w:val="00C3002A"/>
    <w:rsid w:val="00C53EF3"/>
    <w:rsid w:val="00C61C68"/>
    <w:rsid w:val="00C74A14"/>
    <w:rsid w:val="00C82E5C"/>
    <w:rsid w:val="00CA5234"/>
    <w:rsid w:val="00CD61D3"/>
    <w:rsid w:val="00CF03F2"/>
    <w:rsid w:val="00D022F8"/>
    <w:rsid w:val="00D65C5A"/>
    <w:rsid w:val="00D70C47"/>
    <w:rsid w:val="00D84E10"/>
    <w:rsid w:val="00D90E05"/>
    <w:rsid w:val="00DA13D5"/>
    <w:rsid w:val="00DA3F44"/>
    <w:rsid w:val="00DC05C1"/>
    <w:rsid w:val="00DC1DD9"/>
    <w:rsid w:val="00E432A6"/>
    <w:rsid w:val="00E46DBD"/>
    <w:rsid w:val="00E600D6"/>
    <w:rsid w:val="00E6785B"/>
    <w:rsid w:val="00E9002E"/>
    <w:rsid w:val="00EA560F"/>
    <w:rsid w:val="00EC18DA"/>
    <w:rsid w:val="00EE52E7"/>
    <w:rsid w:val="00EF6F60"/>
    <w:rsid w:val="00F22E91"/>
    <w:rsid w:val="00F3713E"/>
    <w:rsid w:val="00F65A80"/>
    <w:rsid w:val="00F94924"/>
    <w:rsid w:val="00FA5725"/>
    <w:rsid w:val="00FC2033"/>
    <w:rsid w:val="00FD3508"/>
    <w:rsid w:val="00FD3CC3"/>
    <w:rsid w:val="00FD5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5AF91262"/>
  <w15:docId w15:val="{DFCB5248-B0B0-4EDD-9063-0EA72EEB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36D"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97536D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97536D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rsid w:val="0097536D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97536D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97536D"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97536D"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97536D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7536D"/>
  </w:style>
  <w:style w:type="character" w:customStyle="1" w:styleId="WW8Num1z1">
    <w:name w:val="WW8Num1z1"/>
    <w:rsid w:val="0097536D"/>
  </w:style>
  <w:style w:type="character" w:customStyle="1" w:styleId="WW8Num1z2">
    <w:name w:val="WW8Num1z2"/>
    <w:rsid w:val="0097536D"/>
  </w:style>
  <w:style w:type="character" w:customStyle="1" w:styleId="WW8Num1z3">
    <w:name w:val="WW8Num1z3"/>
    <w:rsid w:val="0097536D"/>
  </w:style>
  <w:style w:type="character" w:customStyle="1" w:styleId="WW8Num1z4">
    <w:name w:val="WW8Num1z4"/>
    <w:rsid w:val="0097536D"/>
  </w:style>
  <w:style w:type="character" w:customStyle="1" w:styleId="WW8Num1z5">
    <w:name w:val="WW8Num1z5"/>
    <w:rsid w:val="0097536D"/>
  </w:style>
  <w:style w:type="character" w:customStyle="1" w:styleId="WW8Num1z6">
    <w:name w:val="WW8Num1z6"/>
    <w:rsid w:val="0097536D"/>
  </w:style>
  <w:style w:type="character" w:customStyle="1" w:styleId="WW8Num1z7">
    <w:name w:val="WW8Num1z7"/>
    <w:rsid w:val="0097536D"/>
  </w:style>
  <w:style w:type="character" w:customStyle="1" w:styleId="WW8Num1z8">
    <w:name w:val="WW8Num1z8"/>
    <w:rsid w:val="0097536D"/>
  </w:style>
  <w:style w:type="character" w:customStyle="1" w:styleId="WW8Num2z0">
    <w:name w:val="WW8Num2z0"/>
    <w:rsid w:val="0097536D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  <w:rsid w:val="0097536D"/>
  </w:style>
  <w:style w:type="character" w:customStyle="1" w:styleId="WW8Num2z2">
    <w:name w:val="WW8Num2z2"/>
    <w:rsid w:val="0097536D"/>
  </w:style>
  <w:style w:type="character" w:customStyle="1" w:styleId="WW8Num2z3">
    <w:name w:val="WW8Num2z3"/>
    <w:rsid w:val="0097536D"/>
  </w:style>
  <w:style w:type="character" w:customStyle="1" w:styleId="WW8Num2z4">
    <w:name w:val="WW8Num2z4"/>
    <w:rsid w:val="0097536D"/>
  </w:style>
  <w:style w:type="character" w:customStyle="1" w:styleId="WW8Num2z5">
    <w:name w:val="WW8Num2z5"/>
    <w:rsid w:val="0097536D"/>
  </w:style>
  <w:style w:type="character" w:customStyle="1" w:styleId="WW8Num2z6">
    <w:name w:val="WW8Num2z6"/>
    <w:rsid w:val="0097536D"/>
  </w:style>
  <w:style w:type="character" w:customStyle="1" w:styleId="WW8Num2z7">
    <w:name w:val="WW8Num2z7"/>
    <w:rsid w:val="0097536D"/>
  </w:style>
  <w:style w:type="character" w:customStyle="1" w:styleId="WW8Num2z8">
    <w:name w:val="WW8Num2z8"/>
    <w:rsid w:val="0097536D"/>
  </w:style>
  <w:style w:type="character" w:customStyle="1" w:styleId="WW8Num3z0">
    <w:name w:val="WW8Num3z0"/>
    <w:rsid w:val="0097536D"/>
  </w:style>
  <w:style w:type="character" w:customStyle="1" w:styleId="WW8Num3z1">
    <w:name w:val="WW8Num3z1"/>
    <w:rsid w:val="0097536D"/>
  </w:style>
  <w:style w:type="character" w:customStyle="1" w:styleId="WW8Num3z2">
    <w:name w:val="WW8Num3z2"/>
    <w:rsid w:val="0097536D"/>
  </w:style>
  <w:style w:type="character" w:customStyle="1" w:styleId="WW8Num3z3">
    <w:name w:val="WW8Num3z3"/>
    <w:rsid w:val="0097536D"/>
  </w:style>
  <w:style w:type="character" w:customStyle="1" w:styleId="WW8Num3z4">
    <w:name w:val="WW8Num3z4"/>
    <w:rsid w:val="0097536D"/>
  </w:style>
  <w:style w:type="character" w:customStyle="1" w:styleId="WW8Num3z5">
    <w:name w:val="WW8Num3z5"/>
    <w:rsid w:val="0097536D"/>
  </w:style>
  <w:style w:type="character" w:customStyle="1" w:styleId="WW8Num3z6">
    <w:name w:val="WW8Num3z6"/>
    <w:rsid w:val="0097536D"/>
  </w:style>
  <w:style w:type="character" w:customStyle="1" w:styleId="WW8Num3z7">
    <w:name w:val="WW8Num3z7"/>
    <w:rsid w:val="0097536D"/>
  </w:style>
  <w:style w:type="character" w:customStyle="1" w:styleId="WW8Num3z8">
    <w:name w:val="WW8Num3z8"/>
    <w:rsid w:val="0097536D"/>
  </w:style>
  <w:style w:type="character" w:customStyle="1" w:styleId="WW8Num4z0">
    <w:name w:val="WW8Num4z0"/>
    <w:rsid w:val="0097536D"/>
    <w:rPr>
      <w:rFonts w:ascii="Arial" w:hAnsi="Arial" w:cs="Arial" w:hint="default"/>
    </w:rPr>
  </w:style>
  <w:style w:type="character" w:customStyle="1" w:styleId="WW8Num4z1">
    <w:name w:val="WW8Num4z1"/>
    <w:rsid w:val="0097536D"/>
  </w:style>
  <w:style w:type="character" w:customStyle="1" w:styleId="WW8Num4z2">
    <w:name w:val="WW8Num4z2"/>
    <w:rsid w:val="0097536D"/>
  </w:style>
  <w:style w:type="character" w:customStyle="1" w:styleId="WW8Num4z3">
    <w:name w:val="WW8Num4z3"/>
    <w:rsid w:val="0097536D"/>
  </w:style>
  <w:style w:type="character" w:customStyle="1" w:styleId="WW8Num4z4">
    <w:name w:val="WW8Num4z4"/>
    <w:rsid w:val="0097536D"/>
  </w:style>
  <w:style w:type="character" w:customStyle="1" w:styleId="WW8Num4z5">
    <w:name w:val="WW8Num4z5"/>
    <w:rsid w:val="0097536D"/>
  </w:style>
  <w:style w:type="character" w:customStyle="1" w:styleId="WW8Num4z6">
    <w:name w:val="WW8Num4z6"/>
    <w:rsid w:val="0097536D"/>
  </w:style>
  <w:style w:type="character" w:customStyle="1" w:styleId="WW8Num4z7">
    <w:name w:val="WW8Num4z7"/>
    <w:rsid w:val="0097536D"/>
  </w:style>
  <w:style w:type="character" w:customStyle="1" w:styleId="WW8Num4z8">
    <w:name w:val="WW8Num4z8"/>
    <w:rsid w:val="0097536D"/>
  </w:style>
  <w:style w:type="character" w:customStyle="1" w:styleId="Domylnaczcionkaakapitu7">
    <w:name w:val="Domyślna czcionka akapitu7"/>
    <w:rsid w:val="0097536D"/>
  </w:style>
  <w:style w:type="character" w:customStyle="1" w:styleId="WW8Num5z0">
    <w:name w:val="WW8Num5z0"/>
    <w:rsid w:val="0097536D"/>
  </w:style>
  <w:style w:type="character" w:customStyle="1" w:styleId="WW8Num5z1">
    <w:name w:val="WW8Num5z1"/>
    <w:rsid w:val="0097536D"/>
  </w:style>
  <w:style w:type="character" w:customStyle="1" w:styleId="WW8Num5z2">
    <w:name w:val="WW8Num5z2"/>
    <w:rsid w:val="0097536D"/>
  </w:style>
  <w:style w:type="character" w:customStyle="1" w:styleId="WW8Num5z3">
    <w:name w:val="WW8Num5z3"/>
    <w:rsid w:val="0097536D"/>
  </w:style>
  <w:style w:type="character" w:customStyle="1" w:styleId="WW8Num5z4">
    <w:name w:val="WW8Num5z4"/>
    <w:rsid w:val="0097536D"/>
  </w:style>
  <w:style w:type="character" w:customStyle="1" w:styleId="WW8Num5z5">
    <w:name w:val="WW8Num5z5"/>
    <w:rsid w:val="0097536D"/>
  </w:style>
  <w:style w:type="character" w:customStyle="1" w:styleId="WW8Num5z6">
    <w:name w:val="WW8Num5z6"/>
    <w:rsid w:val="0097536D"/>
  </w:style>
  <w:style w:type="character" w:customStyle="1" w:styleId="WW8Num5z7">
    <w:name w:val="WW8Num5z7"/>
    <w:rsid w:val="0097536D"/>
  </w:style>
  <w:style w:type="character" w:customStyle="1" w:styleId="WW8Num5z8">
    <w:name w:val="WW8Num5z8"/>
    <w:rsid w:val="0097536D"/>
  </w:style>
  <w:style w:type="character" w:customStyle="1" w:styleId="WW8Num6z0">
    <w:name w:val="WW8Num6z0"/>
    <w:rsid w:val="0097536D"/>
  </w:style>
  <w:style w:type="character" w:customStyle="1" w:styleId="WW8Num6z1">
    <w:name w:val="WW8Num6z1"/>
    <w:rsid w:val="0097536D"/>
  </w:style>
  <w:style w:type="character" w:customStyle="1" w:styleId="WW8Num6z2">
    <w:name w:val="WW8Num6z2"/>
    <w:rsid w:val="0097536D"/>
  </w:style>
  <w:style w:type="character" w:customStyle="1" w:styleId="WW8Num6z3">
    <w:name w:val="WW8Num6z3"/>
    <w:rsid w:val="0097536D"/>
  </w:style>
  <w:style w:type="character" w:customStyle="1" w:styleId="WW8Num6z4">
    <w:name w:val="WW8Num6z4"/>
    <w:rsid w:val="0097536D"/>
  </w:style>
  <w:style w:type="character" w:customStyle="1" w:styleId="WW8Num6z5">
    <w:name w:val="WW8Num6z5"/>
    <w:rsid w:val="0097536D"/>
  </w:style>
  <w:style w:type="character" w:customStyle="1" w:styleId="WW8Num6z6">
    <w:name w:val="WW8Num6z6"/>
    <w:rsid w:val="0097536D"/>
  </w:style>
  <w:style w:type="character" w:customStyle="1" w:styleId="WW8Num6z7">
    <w:name w:val="WW8Num6z7"/>
    <w:rsid w:val="0097536D"/>
  </w:style>
  <w:style w:type="character" w:customStyle="1" w:styleId="WW8Num6z8">
    <w:name w:val="WW8Num6z8"/>
    <w:rsid w:val="0097536D"/>
  </w:style>
  <w:style w:type="character" w:customStyle="1" w:styleId="Domylnaczcionkaakapitu1">
    <w:name w:val="Domyślna czcionka akapitu1"/>
    <w:rsid w:val="0097536D"/>
  </w:style>
  <w:style w:type="character" w:customStyle="1" w:styleId="WW8Num35z0">
    <w:name w:val="WW8Num35z0"/>
    <w:rsid w:val="0097536D"/>
    <w:rPr>
      <w:rFonts w:ascii="Arial" w:hAnsi="Arial" w:cs="OpenSymbol"/>
      <w:sz w:val="24"/>
      <w:szCs w:val="24"/>
    </w:rPr>
  </w:style>
  <w:style w:type="character" w:customStyle="1" w:styleId="WW8Num8z0">
    <w:name w:val="WW8Num8z0"/>
    <w:rsid w:val="0097536D"/>
    <w:rPr>
      <w:rFonts w:cs="Arial"/>
      <w:szCs w:val="24"/>
      <w:lang w:val="pl-PL"/>
    </w:rPr>
  </w:style>
  <w:style w:type="character" w:customStyle="1" w:styleId="WW8Num8z1">
    <w:name w:val="WW8Num8z1"/>
    <w:rsid w:val="0097536D"/>
    <w:rPr>
      <w:rFonts w:cs="Arial"/>
    </w:rPr>
  </w:style>
  <w:style w:type="character" w:customStyle="1" w:styleId="WW8Num8z2">
    <w:name w:val="WW8Num8z2"/>
    <w:rsid w:val="0097536D"/>
    <w:rPr>
      <w:b w:val="0"/>
      <w:bCs w:val="0"/>
      <w:sz w:val="24"/>
      <w:szCs w:val="24"/>
    </w:rPr>
  </w:style>
  <w:style w:type="character" w:customStyle="1" w:styleId="WW8Num8z3">
    <w:name w:val="WW8Num8z3"/>
    <w:rsid w:val="0097536D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sid w:val="0097536D"/>
    <w:rPr>
      <w:rFonts w:ascii="Arial" w:hAnsi="Arial" w:cs="OpenSymbol"/>
      <w:sz w:val="24"/>
      <w:szCs w:val="24"/>
    </w:rPr>
  </w:style>
  <w:style w:type="character" w:customStyle="1" w:styleId="Znakinumeracji">
    <w:name w:val="Znaki numeracji"/>
    <w:rsid w:val="0097536D"/>
  </w:style>
  <w:style w:type="character" w:customStyle="1" w:styleId="WW8Num30z0">
    <w:name w:val="WW8Num30z0"/>
    <w:rsid w:val="0097536D"/>
    <w:rPr>
      <w:rFonts w:ascii="Arial" w:hAnsi="Arial" w:cs="OpenSymbol"/>
      <w:sz w:val="24"/>
      <w:szCs w:val="24"/>
    </w:rPr>
  </w:style>
  <w:style w:type="character" w:styleId="Hipercze">
    <w:name w:val="Hyperlink"/>
    <w:rsid w:val="0097536D"/>
    <w:rPr>
      <w:color w:val="0000FF"/>
      <w:u w:val="single"/>
    </w:rPr>
  </w:style>
  <w:style w:type="character" w:styleId="UyteHipercze">
    <w:name w:val="FollowedHyperlink"/>
    <w:rsid w:val="0097536D"/>
    <w:rPr>
      <w:color w:val="800080"/>
      <w:u w:val="single"/>
    </w:rPr>
  </w:style>
  <w:style w:type="character" w:customStyle="1" w:styleId="TekstpodstawowyZnak">
    <w:name w:val="Tekst podstawowy Znak"/>
    <w:rsid w:val="0097536D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sid w:val="0097536D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sid w:val="0097536D"/>
    <w:rPr>
      <w:rFonts w:ascii="Arial" w:hAnsi="Arial" w:cs="Arial"/>
      <w:b/>
      <w:kern w:val="2"/>
      <w:sz w:val="40"/>
    </w:rPr>
  </w:style>
  <w:style w:type="character" w:customStyle="1" w:styleId="ZnakZnak">
    <w:name w:val="Znak Znak"/>
    <w:rsid w:val="0097536D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sid w:val="0097536D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sid w:val="0097536D"/>
    <w:rPr>
      <w:vertAlign w:val="superscript"/>
    </w:rPr>
  </w:style>
  <w:style w:type="character" w:customStyle="1" w:styleId="TekstprzypisukocowegoZnak">
    <w:name w:val="Tekst przypisu końcowego Znak"/>
    <w:rsid w:val="0097536D"/>
    <w:rPr>
      <w:kern w:val="2"/>
    </w:rPr>
  </w:style>
  <w:style w:type="character" w:customStyle="1" w:styleId="WW8Num36z8">
    <w:name w:val="WW8Num36z8"/>
    <w:rsid w:val="0097536D"/>
  </w:style>
  <w:style w:type="character" w:customStyle="1" w:styleId="WW8Num36z7">
    <w:name w:val="WW8Num36z7"/>
    <w:rsid w:val="0097536D"/>
  </w:style>
  <w:style w:type="character" w:customStyle="1" w:styleId="WW8Num36z6">
    <w:name w:val="WW8Num36z6"/>
    <w:rsid w:val="0097536D"/>
  </w:style>
  <w:style w:type="character" w:customStyle="1" w:styleId="WW8Num36z5">
    <w:name w:val="WW8Num36z5"/>
    <w:rsid w:val="0097536D"/>
  </w:style>
  <w:style w:type="character" w:customStyle="1" w:styleId="WW8Num36z4">
    <w:name w:val="WW8Num36z4"/>
    <w:rsid w:val="0097536D"/>
  </w:style>
  <w:style w:type="character" w:customStyle="1" w:styleId="WW8Num36z3">
    <w:name w:val="WW8Num36z3"/>
    <w:rsid w:val="0097536D"/>
  </w:style>
  <w:style w:type="character" w:customStyle="1" w:styleId="WW8Num36z2">
    <w:name w:val="WW8Num36z2"/>
    <w:rsid w:val="0097536D"/>
  </w:style>
  <w:style w:type="character" w:customStyle="1" w:styleId="WW8Num25z8">
    <w:name w:val="WW8Num25z8"/>
    <w:rsid w:val="0097536D"/>
  </w:style>
  <w:style w:type="character" w:customStyle="1" w:styleId="WW8Num25z7">
    <w:name w:val="WW8Num25z7"/>
    <w:rsid w:val="0097536D"/>
  </w:style>
  <w:style w:type="character" w:customStyle="1" w:styleId="WW8Num25z6">
    <w:name w:val="WW8Num25z6"/>
    <w:rsid w:val="0097536D"/>
  </w:style>
  <w:style w:type="character" w:customStyle="1" w:styleId="WW8Num25z5">
    <w:name w:val="WW8Num25z5"/>
    <w:rsid w:val="0097536D"/>
  </w:style>
  <w:style w:type="character" w:customStyle="1" w:styleId="WW8Num88z4">
    <w:name w:val="WW8Num88z4"/>
    <w:rsid w:val="0097536D"/>
    <w:rPr>
      <w:rFonts w:ascii="Symbol" w:hAnsi="Symbol" w:cs="Symbol"/>
    </w:rPr>
  </w:style>
  <w:style w:type="character" w:customStyle="1" w:styleId="WW8Num88z3">
    <w:name w:val="WW8Num88z3"/>
    <w:rsid w:val="0097536D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sid w:val="0097536D"/>
    <w:rPr>
      <w:w w:val="100"/>
    </w:rPr>
  </w:style>
  <w:style w:type="character" w:styleId="Pogrubienie">
    <w:name w:val="Strong"/>
    <w:qFormat/>
    <w:rsid w:val="0097536D"/>
    <w:rPr>
      <w:b/>
      <w:bCs/>
    </w:rPr>
  </w:style>
  <w:style w:type="character" w:customStyle="1" w:styleId="ListLabel3">
    <w:name w:val="ListLabel 3"/>
    <w:rsid w:val="0097536D"/>
    <w:rPr>
      <w:rFonts w:cs="Times New Roman"/>
    </w:rPr>
  </w:style>
  <w:style w:type="character" w:customStyle="1" w:styleId="ListLabel1">
    <w:name w:val="ListLabel 1"/>
    <w:rsid w:val="0097536D"/>
    <w:rPr>
      <w:color w:val="00000A"/>
    </w:rPr>
  </w:style>
  <w:style w:type="character" w:customStyle="1" w:styleId="Znakiwypunktowania">
    <w:name w:val="Znaki wypunktowania"/>
    <w:rsid w:val="0097536D"/>
    <w:rPr>
      <w:rFonts w:ascii="OpenSymbol" w:eastAsia="OpenSymbol" w:hAnsi="OpenSymbol" w:cs="OpenSymbol"/>
    </w:rPr>
  </w:style>
  <w:style w:type="character" w:customStyle="1" w:styleId="Internetlink1">
    <w:name w:val="Internet link1"/>
    <w:rsid w:val="0097536D"/>
    <w:rPr>
      <w:color w:val="000080"/>
      <w:u w:val="single"/>
    </w:rPr>
  </w:style>
  <w:style w:type="character" w:customStyle="1" w:styleId="WW8Num23z3">
    <w:name w:val="WW8Num23z3"/>
    <w:rsid w:val="0097536D"/>
    <w:rPr>
      <w:rFonts w:ascii="Symbol" w:hAnsi="Symbol" w:cs="Symbol"/>
    </w:rPr>
  </w:style>
  <w:style w:type="character" w:customStyle="1" w:styleId="WW8Num23z2">
    <w:name w:val="WW8Num23z2"/>
    <w:rsid w:val="0097536D"/>
    <w:rPr>
      <w:rFonts w:ascii="Wingdings" w:hAnsi="Wingdings" w:cs="Wingdings"/>
    </w:rPr>
  </w:style>
  <w:style w:type="character" w:customStyle="1" w:styleId="WW8Num29z3">
    <w:name w:val="WW8Num29z3"/>
    <w:rsid w:val="0097536D"/>
    <w:rPr>
      <w:rFonts w:ascii="Symbol" w:hAnsi="Symbol" w:cs="Symbol"/>
    </w:rPr>
  </w:style>
  <w:style w:type="character" w:customStyle="1" w:styleId="WW8Num29z2">
    <w:name w:val="WW8Num29z2"/>
    <w:rsid w:val="0097536D"/>
    <w:rPr>
      <w:rFonts w:ascii="Wingdings" w:hAnsi="Wingdings" w:cs="Wingdings"/>
    </w:rPr>
  </w:style>
  <w:style w:type="character" w:customStyle="1" w:styleId="Symbolewypunktowania">
    <w:name w:val="Symbole wypunktowania"/>
    <w:rsid w:val="0097536D"/>
    <w:rPr>
      <w:rFonts w:ascii="OpenSymbol" w:eastAsia="OpenSymbol" w:hAnsi="OpenSymbol" w:cs="OpenSymbol"/>
    </w:rPr>
  </w:style>
  <w:style w:type="character" w:customStyle="1" w:styleId="czeindeksu">
    <w:name w:val="Łącze indeksu"/>
    <w:rsid w:val="0097536D"/>
  </w:style>
  <w:style w:type="character" w:customStyle="1" w:styleId="Odwoaniedokomentarza1">
    <w:name w:val="Odwołanie do komentarza1"/>
    <w:rsid w:val="0097536D"/>
    <w:rPr>
      <w:sz w:val="16"/>
      <w:szCs w:val="16"/>
    </w:rPr>
  </w:style>
  <w:style w:type="character" w:customStyle="1" w:styleId="Znakiprzypiswdolnych">
    <w:name w:val="Znaki przypisów dolnych"/>
    <w:rsid w:val="0097536D"/>
    <w:rPr>
      <w:vertAlign w:val="superscript"/>
    </w:rPr>
  </w:style>
  <w:style w:type="character" w:customStyle="1" w:styleId="Domylnaczcionkaakapitu2">
    <w:name w:val="Domyślna czcionka akapitu2"/>
    <w:rsid w:val="0097536D"/>
  </w:style>
  <w:style w:type="character" w:styleId="Numerstrony">
    <w:name w:val="page number"/>
    <w:basedOn w:val="Domylnaczcionkaakapitu2"/>
    <w:rsid w:val="0097536D"/>
  </w:style>
  <w:style w:type="character" w:customStyle="1" w:styleId="WW8Num37z3">
    <w:name w:val="WW8Num37z3"/>
    <w:rsid w:val="0097536D"/>
    <w:rPr>
      <w:rFonts w:ascii="Symbol" w:hAnsi="Symbol" w:cs="Symbol"/>
    </w:rPr>
  </w:style>
  <w:style w:type="character" w:customStyle="1" w:styleId="WW8Num37z2">
    <w:name w:val="WW8Num37z2"/>
    <w:rsid w:val="0097536D"/>
    <w:rPr>
      <w:rFonts w:ascii="Wingdings" w:hAnsi="Wingdings" w:cs="Wingdings"/>
    </w:rPr>
  </w:style>
  <w:style w:type="character" w:customStyle="1" w:styleId="WW8Num30z3">
    <w:name w:val="WW8Num30z3"/>
    <w:rsid w:val="0097536D"/>
    <w:rPr>
      <w:rFonts w:ascii="Symbol" w:hAnsi="Symbol" w:cs="Symbol"/>
    </w:rPr>
  </w:style>
  <w:style w:type="character" w:customStyle="1" w:styleId="WW8Num30z2">
    <w:name w:val="WW8Num30z2"/>
    <w:rsid w:val="0097536D"/>
    <w:rPr>
      <w:rFonts w:ascii="Wingdings" w:hAnsi="Wingdings" w:cs="Wingdings"/>
    </w:rPr>
  </w:style>
  <w:style w:type="character" w:customStyle="1" w:styleId="WW8Num25z4">
    <w:name w:val="WW8Num25z4"/>
    <w:rsid w:val="0097536D"/>
    <w:rPr>
      <w:rFonts w:ascii="Courier New" w:hAnsi="Courier New" w:cs="Courier New"/>
    </w:rPr>
  </w:style>
  <w:style w:type="character" w:customStyle="1" w:styleId="WW8Num25z3">
    <w:name w:val="WW8Num25z3"/>
    <w:rsid w:val="0097536D"/>
    <w:rPr>
      <w:rFonts w:ascii="Symbol" w:hAnsi="Symbol" w:cs="Symbol"/>
    </w:rPr>
  </w:style>
  <w:style w:type="character" w:customStyle="1" w:styleId="WW8Num25z2">
    <w:name w:val="WW8Num25z2"/>
    <w:rsid w:val="0097536D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  <w:rsid w:val="0097536D"/>
  </w:style>
  <w:style w:type="character" w:customStyle="1" w:styleId="WW-Absatz-Standardschriftart111111111">
    <w:name w:val="WW-Absatz-Standardschriftart111111111"/>
    <w:rsid w:val="0097536D"/>
  </w:style>
  <w:style w:type="character" w:customStyle="1" w:styleId="WW-Absatz-Standardschriftart11111111">
    <w:name w:val="WW-Absatz-Standardschriftart11111111"/>
    <w:rsid w:val="0097536D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7536D"/>
  </w:style>
  <w:style w:type="character" w:customStyle="1" w:styleId="WW-Absatz-Standardschriftart111111">
    <w:name w:val="WW-Absatz-Standardschriftart111111"/>
    <w:rsid w:val="0097536D"/>
  </w:style>
  <w:style w:type="character" w:customStyle="1" w:styleId="WW-Absatz-Standardschriftart11111">
    <w:name w:val="WW-Absatz-Standardschriftart11111"/>
    <w:rsid w:val="0097536D"/>
  </w:style>
  <w:style w:type="character" w:customStyle="1" w:styleId="WW-Absatz-Standardschriftart1111">
    <w:name w:val="WW-Absatz-Standardschriftart1111"/>
    <w:rsid w:val="0097536D"/>
  </w:style>
  <w:style w:type="character" w:customStyle="1" w:styleId="WW-Absatz-Standardschriftart111">
    <w:name w:val="WW-Absatz-Standardschriftart111"/>
    <w:rsid w:val="0097536D"/>
  </w:style>
  <w:style w:type="character" w:customStyle="1" w:styleId="WW-Absatz-Standardschriftart11">
    <w:name w:val="WW-Absatz-Standardschriftart11"/>
    <w:rsid w:val="0097536D"/>
  </w:style>
  <w:style w:type="character" w:customStyle="1" w:styleId="WW-Absatz-Standardschriftart1">
    <w:name w:val="WW-Absatz-Standardschriftart1"/>
    <w:rsid w:val="0097536D"/>
  </w:style>
  <w:style w:type="character" w:customStyle="1" w:styleId="WW-Absatz-Standardschriftart">
    <w:name w:val="WW-Absatz-Standardschriftart"/>
    <w:rsid w:val="0097536D"/>
  </w:style>
  <w:style w:type="character" w:customStyle="1" w:styleId="Absatz-Standardschriftart">
    <w:name w:val="Absatz-Standardschriftart"/>
    <w:rsid w:val="0097536D"/>
  </w:style>
  <w:style w:type="character" w:customStyle="1" w:styleId="WW8Num37z1">
    <w:name w:val="WW8Num37z1"/>
    <w:rsid w:val="0097536D"/>
    <w:rPr>
      <w:rFonts w:ascii="Courier New" w:hAnsi="Courier New" w:cs="Courier New"/>
    </w:rPr>
  </w:style>
  <w:style w:type="character" w:customStyle="1" w:styleId="WW8Num34z1">
    <w:name w:val="WW8Num34z1"/>
    <w:rsid w:val="0097536D"/>
    <w:rPr>
      <w:sz w:val="24"/>
      <w:szCs w:val="24"/>
    </w:rPr>
  </w:style>
  <w:style w:type="character" w:customStyle="1" w:styleId="WW8Num33z1">
    <w:name w:val="WW8Num33z1"/>
    <w:rsid w:val="0097536D"/>
    <w:rPr>
      <w:rFonts w:ascii="OpenSymbol" w:hAnsi="OpenSymbol" w:cs="OpenSymbol"/>
    </w:rPr>
  </w:style>
  <w:style w:type="character" w:customStyle="1" w:styleId="WW8Num32z1">
    <w:name w:val="WW8Num32z1"/>
    <w:rsid w:val="0097536D"/>
    <w:rPr>
      <w:rFonts w:ascii="OpenSymbol" w:hAnsi="OpenSymbol" w:cs="OpenSymbol"/>
    </w:rPr>
  </w:style>
  <w:style w:type="character" w:customStyle="1" w:styleId="WW8Num31z1">
    <w:name w:val="WW8Num31z1"/>
    <w:rsid w:val="0097536D"/>
    <w:rPr>
      <w:rFonts w:ascii="OpenSymbol" w:hAnsi="OpenSymbol" w:cs="OpenSymbol"/>
    </w:rPr>
  </w:style>
  <w:style w:type="character" w:customStyle="1" w:styleId="WW8Num19z8">
    <w:name w:val="WW8Num19z8"/>
    <w:rsid w:val="0097536D"/>
  </w:style>
  <w:style w:type="character" w:customStyle="1" w:styleId="WW8Num19z7">
    <w:name w:val="WW8Num19z7"/>
    <w:rsid w:val="0097536D"/>
  </w:style>
  <w:style w:type="character" w:customStyle="1" w:styleId="WW8Num19z6">
    <w:name w:val="WW8Num19z6"/>
    <w:rsid w:val="0097536D"/>
  </w:style>
  <w:style w:type="character" w:customStyle="1" w:styleId="WW8Num19z5">
    <w:name w:val="WW8Num19z5"/>
    <w:rsid w:val="0097536D"/>
  </w:style>
  <w:style w:type="character" w:customStyle="1" w:styleId="WW8Num16z8">
    <w:name w:val="WW8Num16z8"/>
    <w:rsid w:val="0097536D"/>
  </w:style>
  <w:style w:type="character" w:customStyle="1" w:styleId="WW8Num16z7">
    <w:name w:val="WW8Num16z7"/>
    <w:rsid w:val="0097536D"/>
  </w:style>
  <w:style w:type="character" w:customStyle="1" w:styleId="WW8Num16z6">
    <w:name w:val="WW8Num16z6"/>
    <w:rsid w:val="0097536D"/>
  </w:style>
  <w:style w:type="character" w:customStyle="1" w:styleId="WW8Num16z5">
    <w:name w:val="WW8Num16z5"/>
    <w:rsid w:val="0097536D"/>
  </w:style>
  <w:style w:type="character" w:customStyle="1" w:styleId="WW8Num16z4">
    <w:name w:val="WW8Num16z4"/>
    <w:rsid w:val="0097536D"/>
  </w:style>
  <w:style w:type="character" w:customStyle="1" w:styleId="WW8Num16z3">
    <w:name w:val="WW8Num16z3"/>
    <w:rsid w:val="0097536D"/>
  </w:style>
  <w:style w:type="character" w:customStyle="1" w:styleId="WW8Num16z2">
    <w:name w:val="WW8Num16z2"/>
    <w:rsid w:val="0097536D"/>
  </w:style>
  <w:style w:type="character" w:customStyle="1" w:styleId="WW8Num15z8">
    <w:name w:val="WW8Num15z8"/>
    <w:rsid w:val="0097536D"/>
  </w:style>
  <w:style w:type="character" w:customStyle="1" w:styleId="WW8Num15z7">
    <w:name w:val="WW8Num15z7"/>
    <w:rsid w:val="0097536D"/>
  </w:style>
  <w:style w:type="character" w:customStyle="1" w:styleId="WW8Num15z6">
    <w:name w:val="WW8Num15z6"/>
    <w:rsid w:val="0097536D"/>
  </w:style>
  <w:style w:type="character" w:customStyle="1" w:styleId="WW8Num15z5">
    <w:name w:val="WW8Num15z5"/>
    <w:rsid w:val="0097536D"/>
  </w:style>
  <w:style w:type="character" w:customStyle="1" w:styleId="WW8Num15z4">
    <w:name w:val="WW8Num15z4"/>
    <w:rsid w:val="0097536D"/>
  </w:style>
  <w:style w:type="character" w:customStyle="1" w:styleId="WW8Num15z2">
    <w:name w:val="WW8Num15z2"/>
    <w:rsid w:val="0097536D"/>
  </w:style>
  <w:style w:type="character" w:customStyle="1" w:styleId="WW8Num14z8">
    <w:name w:val="WW8Num14z8"/>
    <w:rsid w:val="0097536D"/>
  </w:style>
  <w:style w:type="character" w:customStyle="1" w:styleId="WW8Num14z7">
    <w:name w:val="WW8Num14z7"/>
    <w:rsid w:val="0097536D"/>
  </w:style>
  <w:style w:type="character" w:customStyle="1" w:styleId="WW8Num14z6">
    <w:name w:val="WW8Num14z6"/>
    <w:rsid w:val="0097536D"/>
  </w:style>
  <w:style w:type="character" w:customStyle="1" w:styleId="WW8Num14z5">
    <w:name w:val="WW8Num14z5"/>
    <w:rsid w:val="0097536D"/>
  </w:style>
  <w:style w:type="character" w:customStyle="1" w:styleId="WW8Num14z4">
    <w:name w:val="WW8Num14z4"/>
    <w:rsid w:val="0097536D"/>
  </w:style>
  <w:style w:type="character" w:customStyle="1" w:styleId="WW8Num14z3">
    <w:name w:val="WW8Num14z3"/>
    <w:rsid w:val="0097536D"/>
  </w:style>
  <w:style w:type="character" w:customStyle="1" w:styleId="WW8Num14z2">
    <w:name w:val="WW8Num14z2"/>
    <w:rsid w:val="0097536D"/>
  </w:style>
  <w:style w:type="character" w:customStyle="1" w:styleId="WW8Num14z1">
    <w:name w:val="WW8Num14z1"/>
    <w:rsid w:val="0097536D"/>
  </w:style>
  <w:style w:type="character" w:customStyle="1" w:styleId="WW8Num10z8">
    <w:name w:val="WW8Num10z8"/>
    <w:rsid w:val="0097536D"/>
  </w:style>
  <w:style w:type="character" w:customStyle="1" w:styleId="WW8Num10z7">
    <w:name w:val="WW8Num10z7"/>
    <w:rsid w:val="0097536D"/>
  </w:style>
  <w:style w:type="character" w:customStyle="1" w:styleId="WW8Num10z6">
    <w:name w:val="WW8Num10z6"/>
    <w:rsid w:val="0097536D"/>
  </w:style>
  <w:style w:type="character" w:customStyle="1" w:styleId="WW8Num10z5">
    <w:name w:val="WW8Num10z5"/>
    <w:rsid w:val="0097536D"/>
  </w:style>
  <w:style w:type="character" w:customStyle="1" w:styleId="WW8Num10z4">
    <w:name w:val="WW8Num10z4"/>
    <w:rsid w:val="0097536D"/>
  </w:style>
  <w:style w:type="character" w:customStyle="1" w:styleId="WW8Num10z2">
    <w:name w:val="WW8Num10z2"/>
    <w:rsid w:val="0097536D"/>
  </w:style>
  <w:style w:type="character" w:customStyle="1" w:styleId="WW8Num21z1">
    <w:name w:val="WW8Num21z1"/>
    <w:rsid w:val="0097536D"/>
    <w:rPr>
      <w:rFonts w:ascii="OpenSymbol" w:hAnsi="OpenSymbol" w:cs="OpenSymbol"/>
    </w:rPr>
  </w:style>
  <w:style w:type="character" w:customStyle="1" w:styleId="WW8Num19z4">
    <w:name w:val="WW8Num19z4"/>
    <w:rsid w:val="0097536D"/>
  </w:style>
  <w:style w:type="character" w:customStyle="1" w:styleId="WW8Num19z3">
    <w:name w:val="WW8Num19z3"/>
    <w:rsid w:val="0097536D"/>
  </w:style>
  <w:style w:type="character" w:customStyle="1" w:styleId="WW8Num19z2">
    <w:name w:val="WW8Num19z2"/>
    <w:rsid w:val="0097536D"/>
  </w:style>
  <w:style w:type="character" w:customStyle="1" w:styleId="Domylnaczcionkaakapitu3">
    <w:name w:val="Domyślna czcionka akapitu3"/>
    <w:rsid w:val="0097536D"/>
  </w:style>
  <w:style w:type="character" w:customStyle="1" w:styleId="WW8Num38z1">
    <w:name w:val="WW8Num38z1"/>
    <w:rsid w:val="0097536D"/>
    <w:rPr>
      <w:rFonts w:ascii="OpenSymbol" w:hAnsi="OpenSymbol" w:cs="OpenSymbol"/>
    </w:rPr>
  </w:style>
  <w:style w:type="character" w:customStyle="1" w:styleId="Domylnaczcionkaakapitu4">
    <w:name w:val="Domyślna czcionka akapitu4"/>
    <w:rsid w:val="0097536D"/>
  </w:style>
  <w:style w:type="character" w:customStyle="1" w:styleId="WW8Num35z1">
    <w:name w:val="WW8Num35z1"/>
    <w:rsid w:val="0097536D"/>
    <w:rPr>
      <w:rFonts w:ascii="OpenSymbol" w:hAnsi="OpenSymbol" w:cs="OpenSymbol"/>
    </w:rPr>
  </w:style>
  <w:style w:type="character" w:customStyle="1" w:styleId="WW8Num25z1">
    <w:name w:val="WW8Num25z1"/>
    <w:rsid w:val="0097536D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  <w:rsid w:val="0097536D"/>
  </w:style>
  <w:style w:type="character" w:customStyle="1" w:styleId="WW8Num30z1">
    <w:name w:val="WW8Num30z1"/>
    <w:rsid w:val="0097536D"/>
    <w:rPr>
      <w:rFonts w:ascii="Arial" w:hAnsi="Arial" w:cs="OpenSymbol"/>
    </w:rPr>
  </w:style>
  <w:style w:type="character" w:customStyle="1" w:styleId="WW8Num28z1">
    <w:name w:val="WW8Num28z1"/>
    <w:rsid w:val="0097536D"/>
    <w:rPr>
      <w:rFonts w:ascii="OpenSymbol" w:hAnsi="OpenSymbol" w:cs="OpenSymbol"/>
    </w:rPr>
  </w:style>
  <w:style w:type="character" w:customStyle="1" w:styleId="WW8Num23z1">
    <w:name w:val="WW8Num23z1"/>
    <w:rsid w:val="0097536D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sid w:val="0097536D"/>
    <w:rPr>
      <w:rFonts w:ascii="OpenSymbol" w:hAnsi="OpenSymbol" w:cs="OpenSymbol"/>
    </w:rPr>
  </w:style>
  <w:style w:type="character" w:customStyle="1" w:styleId="Domylnaczcionkaakapitu6">
    <w:name w:val="Domyślna czcionka akapitu6"/>
    <w:rsid w:val="0097536D"/>
  </w:style>
  <w:style w:type="character" w:customStyle="1" w:styleId="WW8Num138z0">
    <w:name w:val="WW8Num138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  <w:rsid w:val="0097536D"/>
  </w:style>
  <w:style w:type="character" w:customStyle="1" w:styleId="WW8Num136z3">
    <w:name w:val="WW8Num136z3"/>
    <w:rsid w:val="0097536D"/>
  </w:style>
  <w:style w:type="character" w:customStyle="1" w:styleId="WW8Num136z1">
    <w:name w:val="WW8Num136z1"/>
    <w:rsid w:val="0097536D"/>
    <w:rPr>
      <w:b w:val="0"/>
    </w:rPr>
  </w:style>
  <w:style w:type="character" w:customStyle="1" w:styleId="WW8Num136z0">
    <w:name w:val="WW8Num136z0"/>
    <w:rsid w:val="0097536D"/>
    <w:rPr>
      <w:rFonts w:ascii="Arial" w:hAnsi="Arial" w:cs="Arial"/>
    </w:rPr>
  </w:style>
  <w:style w:type="character" w:customStyle="1" w:styleId="WW8Num135z0">
    <w:name w:val="WW8Num135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sid w:val="0097536D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  <w:rsid w:val="0097536D"/>
  </w:style>
  <w:style w:type="character" w:customStyle="1" w:styleId="WW8Num133z7">
    <w:name w:val="WW8Num133z7"/>
    <w:rsid w:val="0097536D"/>
  </w:style>
  <w:style w:type="character" w:customStyle="1" w:styleId="WW8Num133z6">
    <w:name w:val="WW8Num133z6"/>
    <w:rsid w:val="0097536D"/>
  </w:style>
  <w:style w:type="character" w:customStyle="1" w:styleId="WW8Num133z5">
    <w:name w:val="WW8Num133z5"/>
    <w:rsid w:val="0097536D"/>
    <w:rPr>
      <w:rFonts w:ascii="Symbol" w:hAnsi="Symbol" w:cs="Symbol"/>
    </w:rPr>
  </w:style>
  <w:style w:type="character" w:customStyle="1" w:styleId="WW8Num133z3">
    <w:name w:val="WW8Num133z3"/>
    <w:rsid w:val="0097536D"/>
    <w:rPr>
      <w:b/>
    </w:rPr>
  </w:style>
  <w:style w:type="character" w:customStyle="1" w:styleId="WW8Num133z2">
    <w:name w:val="WW8Num133z2"/>
    <w:rsid w:val="0097536D"/>
  </w:style>
  <w:style w:type="character" w:customStyle="1" w:styleId="WW8Num133z0">
    <w:name w:val="WW8Num133z0"/>
    <w:rsid w:val="0097536D"/>
  </w:style>
  <w:style w:type="character" w:customStyle="1" w:styleId="WW8Num132z3">
    <w:name w:val="WW8Num132z3"/>
    <w:rsid w:val="0097536D"/>
    <w:rPr>
      <w:rFonts w:ascii="Symbol" w:hAnsi="Symbol" w:cs="Symbol"/>
    </w:rPr>
  </w:style>
  <w:style w:type="character" w:customStyle="1" w:styleId="WW8Num132z2">
    <w:name w:val="WW8Num132z2"/>
    <w:rsid w:val="0097536D"/>
    <w:rPr>
      <w:rFonts w:ascii="Wingdings" w:hAnsi="Wingdings" w:cs="Wingdings"/>
    </w:rPr>
  </w:style>
  <w:style w:type="character" w:customStyle="1" w:styleId="WW8Num132z1">
    <w:name w:val="WW8Num132z1"/>
    <w:rsid w:val="0097536D"/>
    <w:rPr>
      <w:rFonts w:ascii="Courier New" w:hAnsi="Courier New" w:cs="Courier New"/>
    </w:rPr>
  </w:style>
  <w:style w:type="character" w:customStyle="1" w:styleId="WW8Num132z0">
    <w:name w:val="WW8Num132z0"/>
    <w:rsid w:val="0097536D"/>
    <w:rPr>
      <w:rFonts w:ascii="Symbol" w:hAnsi="Symbol" w:cs="Symbol"/>
      <w:b/>
    </w:rPr>
  </w:style>
  <w:style w:type="character" w:customStyle="1" w:styleId="WW8Num131z0">
    <w:name w:val="WW8Num131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  <w:rsid w:val="0097536D"/>
  </w:style>
  <w:style w:type="character" w:customStyle="1" w:styleId="WW8Num130z7">
    <w:name w:val="WW8Num130z7"/>
    <w:rsid w:val="0097536D"/>
  </w:style>
  <w:style w:type="character" w:customStyle="1" w:styleId="WW8Num130z6">
    <w:name w:val="WW8Num130z6"/>
    <w:rsid w:val="0097536D"/>
  </w:style>
  <w:style w:type="character" w:customStyle="1" w:styleId="WW8Num130z5">
    <w:name w:val="WW8Num130z5"/>
    <w:rsid w:val="0097536D"/>
    <w:rPr>
      <w:rFonts w:ascii="Symbol" w:hAnsi="Symbol" w:cs="Symbol"/>
    </w:rPr>
  </w:style>
  <w:style w:type="character" w:customStyle="1" w:styleId="WW8Num130z3">
    <w:name w:val="WW8Num130z3"/>
    <w:rsid w:val="0097536D"/>
    <w:rPr>
      <w:b/>
    </w:rPr>
  </w:style>
  <w:style w:type="character" w:customStyle="1" w:styleId="WW8Num130z2">
    <w:name w:val="WW8Num130z2"/>
    <w:rsid w:val="0097536D"/>
  </w:style>
  <w:style w:type="character" w:customStyle="1" w:styleId="WW8Num130z1">
    <w:name w:val="WW8Num130z1"/>
    <w:rsid w:val="0097536D"/>
  </w:style>
  <w:style w:type="character" w:customStyle="1" w:styleId="WW8Num130z0">
    <w:name w:val="WW8Num130z0"/>
    <w:rsid w:val="0097536D"/>
  </w:style>
  <w:style w:type="character" w:customStyle="1" w:styleId="WW8Num129z1">
    <w:name w:val="WW8Num129z1"/>
    <w:rsid w:val="0097536D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  <w:rsid w:val="0097536D"/>
  </w:style>
  <w:style w:type="character" w:customStyle="1" w:styleId="WW8Num127z3">
    <w:name w:val="WW8Num127z3"/>
    <w:rsid w:val="0097536D"/>
    <w:rPr>
      <w:rFonts w:ascii="Symbol" w:hAnsi="Symbol" w:cs="Symbol"/>
    </w:rPr>
  </w:style>
  <w:style w:type="character" w:customStyle="1" w:styleId="WW8Num127z2">
    <w:name w:val="WW8Num127z2"/>
    <w:rsid w:val="0097536D"/>
    <w:rPr>
      <w:rFonts w:ascii="Wingdings" w:hAnsi="Wingdings" w:cs="Wingdings"/>
    </w:rPr>
  </w:style>
  <w:style w:type="character" w:customStyle="1" w:styleId="WW8Num127z0">
    <w:name w:val="WW8Num127z0"/>
    <w:rsid w:val="0097536D"/>
    <w:rPr>
      <w:rFonts w:ascii="Courier New" w:hAnsi="Courier New" w:cs="Courier New"/>
    </w:rPr>
  </w:style>
  <w:style w:type="character" w:customStyle="1" w:styleId="WW8Num126z3">
    <w:name w:val="WW8Num126z3"/>
    <w:rsid w:val="0097536D"/>
  </w:style>
  <w:style w:type="character" w:customStyle="1" w:styleId="WW8Num126z1">
    <w:name w:val="WW8Num126z1"/>
    <w:rsid w:val="0097536D"/>
    <w:rPr>
      <w:b w:val="0"/>
    </w:rPr>
  </w:style>
  <w:style w:type="character" w:customStyle="1" w:styleId="WW8Num126z0">
    <w:name w:val="WW8Num126z0"/>
    <w:rsid w:val="0097536D"/>
    <w:rPr>
      <w:rFonts w:ascii="Arial" w:hAnsi="Arial" w:cs="Arial"/>
    </w:rPr>
  </w:style>
  <w:style w:type="character" w:customStyle="1" w:styleId="WW8Num125z8">
    <w:name w:val="WW8Num125z8"/>
    <w:rsid w:val="0097536D"/>
  </w:style>
  <w:style w:type="character" w:customStyle="1" w:styleId="WW8Num125z7">
    <w:name w:val="WW8Num125z7"/>
    <w:rsid w:val="0097536D"/>
  </w:style>
  <w:style w:type="character" w:customStyle="1" w:styleId="WW8Num125z6">
    <w:name w:val="WW8Num125z6"/>
    <w:rsid w:val="0097536D"/>
  </w:style>
  <w:style w:type="character" w:customStyle="1" w:styleId="WW8Num125z5">
    <w:name w:val="WW8Num125z5"/>
    <w:rsid w:val="0097536D"/>
  </w:style>
  <w:style w:type="character" w:customStyle="1" w:styleId="WW8Num125z4">
    <w:name w:val="WW8Num125z4"/>
    <w:rsid w:val="0097536D"/>
  </w:style>
  <w:style w:type="character" w:customStyle="1" w:styleId="WW8Num125z3">
    <w:name w:val="WW8Num125z3"/>
    <w:rsid w:val="0097536D"/>
  </w:style>
  <w:style w:type="character" w:customStyle="1" w:styleId="WW8Num125z2">
    <w:name w:val="WW8Num125z2"/>
    <w:rsid w:val="0097536D"/>
  </w:style>
  <w:style w:type="character" w:customStyle="1" w:styleId="WW8Num125z1">
    <w:name w:val="WW8Num125z1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  <w:rsid w:val="0097536D"/>
  </w:style>
  <w:style w:type="character" w:customStyle="1" w:styleId="WW8Num124z2">
    <w:name w:val="WW8Num124z2"/>
    <w:rsid w:val="0097536D"/>
    <w:rPr>
      <w:rFonts w:ascii="Wingdings" w:hAnsi="Wingdings" w:cs="Wingdings"/>
    </w:rPr>
  </w:style>
  <w:style w:type="character" w:customStyle="1" w:styleId="WW8Num124z1">
    <w:name w:val="WW8Num124z1"/>
    <w:rsid w:val="0097536D"/>
    <w:rPr>
      <w:rFonts w:ascii="Courier New" w:hAnsi="Courier New" w:cs="Courier New"/>
    </w:rPr>
  </w:style>
  <w:style w:type="character" w:customStyle="1" w:styleId="WW8Num124z0">
    <w:name w:val="WW8Num124z0"/>
    <w:rsid w:val="0097536D"/>
    <w:rPr>
      <w:rFonts w:ascii="Symbol" w:hAnsi="Symbol" w:cs="Symbol"/>
    </w:rPr>
  </w:style>
  <w:style w:type="character" w:customStyle="1" w:styleId="WW8Num123z0">
    <w:name w:val="WW8Num123z0"/>
    <w:rsid w:val="0097536D"/>
  </w:style>
  <w:style w:type="character" w:customStyle="1" w:styleId="WW8Num122z3">
    <w:name w:val="WW8Num122z3"/>
    <w:rsid w:val="0097536D"/>
  </w:style>
  <w:style w:type="character" w:customStyle="1" w:styleId="WW8Num122z1">
    <w:name w:val="WW8Num122z1"/>
    <w:rsid w:val="0097536D"/>
    <w:rPr>
      <w:b w:val="0"/>
    </w:rPr>
  </w:style>
  <w:style w:type="character" w:customStyle="1" w:styleId="WW8Num122z0">
    <w:name w:val="WW8Num122z0"/>
    <w:rsid w:val="0097536D"/>
    <w:rPr>
      <w:rFonts w:ascii="Arial" w:hAnsi="Arial" w:cs="Arial"/>
    </w:rPr>
  </w:style>
  <w:style w:type="character" w:customStyle="1" w:styleId="WW8Num121z0">
    <w:name w:val="WW8Num121z0"/>
    <w:rsid w:val="0097536D"/>
  </w:style>
  <w:style w:type="character" w:customStyle="1" w:styleId="WW8Num120z0">
    <w:name w:val="WW8Num120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  <w:rsid w:val="0097536D"/>
  </w:style>
  <w:style w:type="character" w:customStyle="1" w:styleId="WW8Num118z2">
    <w:name w:val="WW8Num118z2"/>
    <w:rsid w:val="0097536D"/>
    <w:rPr>
      <w:rFonts w:ascii="Wingdings" w:hAnsi="Wingdings" w:cs="Wingdings"/>
    </w:rPr>
  </w:style>
  <w:style w:type="character" w:customStyle="1" w:styleId="WW8Num118z1">
    <w:name w:val="WW8Num118z1"/>
    <w:rsid w:val="0097536D"/>
    <w:rPr>
      <w:rFonts w:ascii="Courier New" w:hAnsi="Courier New" w:cs="Courier New"/>
    </w:rPr>
  </w:style>
  <w:style w:type="character" w:customStyle="1" w:styleId="WW8Num118z0">
    <w:name w:val="WW8Num118z0"/>
    <w:rsid w:val="0097536D"/>
    <w:rPr>
      <w:rFonts w:ascii="Symbol" w:hAnsi="Symbol" w:cs="Symbol"/>
    </w:rPr>
  </w:style>
  <w:style w:type="character" w:customStyle="1" w:styleId="WW8Num117z4">
    <w:name w:val="WW8Num117z4"/>
    <w:rsid w:val="0097536D"/>
    <w:rPr>
      <w:rFonts w:ascii="Courier New" w:hAnsi="Courier New" w:cs="Courier New"/>
    </w:rPr>
  </w:style>
  <w:style w:type="character" w:customStyle="1" w:styleId="WW8Num117z2">
    <w:name w:val="WW8Num117z2"/>
    <w:rsid w:val="0097536D"/>
    <w:rPr>
      <w:rFonts w:ascii="Wingdings" w:hAnsi="Wingdings" w:cs="Wingdings"/>
    </w:rPr>
  </w:style>
  <w:style w:type="character" w:customStyle="1" w:styleId="WW8Num117z1">
    <w:name w:val="WW8Num117z1"/>
    <w:rsid w:val="0097536D"/>
  </w:style>
  <w:style w:type="character" w:customStyle="1" w:styleId="WW8Num117z0">
    <w:name w:val="WW8Num117z0"/>
    <w:rsid w:val="0097536D"/>
    <w:rPr>
      <w:rFonts w:ascii="Symbol" w:hAnsi="Symbol" w:cs="Symbol"/>
    </w:rPr>
  </w:style>
  <w:style w:type="character" w:customStyle="1" w:styleId="WW8Num116z8">
    <w:name w:val="WW8Num116z8"/>
    <w:rsid w:val="0097536D"/>
  </w:style>
  <w:style w:type="character" w:customStyle="1" w:styleId="WW8Num116z7">
    <w:name w:val="WW8Num116z7"/>
    <w:rsid w:val="0097536D"/>
  </w:style>
  <w:style w:type="character" w:customStyle="1" w:styleId="WW8Num116z6">
    <w:name w:val="WW8Num116z6"/>
    <w:rsid w:val="0097536D"/>
  </w:style>
  <w:style w:type="character" w:customStyle="1" w:styleId="WW8Num116z5">
    <w:name w:val="WW8Num116z5"/>
    <w:rsid w:val="0097536D"/>
  </w:style>
  <w:style w:type="character" w:customStyle="1" w:styleId="WW8Num116z4">
    <w:name w:val="WW8Num116z4"/>
    <w:rsid w:val="0097536D"/>
  </w:style>
  <w:style w:type="character" w:customStyle="1" w:styleId="WW8Num116z3">
    <w:name w:val="WW8Num116z3"/>
    <w:rsid w:val="0097536D"/>
  </w:style>
  <w:style w:type="character" w:customStyle="1" w:styleId="WW8Num116z2">
    <w:name w:val="WW8Num116z2"/>
    <w:rsid w:val="0097536D"/>
  </w:style>
  <w:style w:type="character" w:customStyle="1" w:styleId="WW8Num116z1">
    <w:name w:val="WW8Num116z1"/>
    <w:rsid w:val="0097536D"/>
  </w:style>
  <w:style w:type="character" w:customStyle="1" w:styleId="WW8Num116z0">
    <w:name w:val="WW8Num116z0"/>
    <w:rsid w:val="0097536D"/>
  </w:style>
  <w:style w:type="character" w:customStyle="1" w:styleId="WW8Num115z3">
    <w:name w:val="WW8Num115z3"/>
    <w:rsid w:val="0097536D"/>
    <w:rPr>
      <w:rFonts w:ascii="Symbol" w:hAnsi="Symbol" w:cs="Symbol"/>
    </w:rPr>
  </w:style>
  <w:style w:type="character" w:customStyle="1" w:styleId="WW8Num115z2">
    <w:name w:val="WW8Num115z2"/>
    <w:rsid w:val="0097536D"/>
    <w:rPr>
      <w:rFonts w:ascii="Wingdings" w:hAnsi="Wingdings" w:cs="Wingdings"/>
    </w:rPr>
  </w:style>
  <w:style w:type="character" w:customStyle="1" w:styleId="WW8Num115z0">
    <w:name w:val="WW8Num115z0"/>
    <w:rsid w:val="0097536D"/>
    <w:rPr>
      <w:rFonts w:ascii="Courier New" w:hAnsi="Courier New" w:cs="Courier New"/>
    </w:rPr>
  </w:style>
  <w:style w:type="character" w:customStyle="1" w:styleId="WW8Num114z3">
    <w:name w:val="WW8Num114z3"/>
    <w:rsid w:val="0097536D"/>
  </w:style>
  <w:style w:type="character" w:customStyle="1" w:styleId="WW8Num114z1">
    <w:name w:val="WW8Num114z1"/>
    <w:rsid w:val="0097536D"/>
    <w:rPr>
      <w:b w:val="0"/>
    </w:rPr>
  </w:style>
  <w:style w:type="character" w:customStyle="1" w:styleId="WW8Num114z0">
    <w:name w:val="WW8Num114z0"/>
    <w:rsid w:val="0097536D"/>
    <w:rPr>
      <w:rFonts w:ascii="Arial" w:hAnsi="Arial" w:cs="Arial"/>
    </w:rPr>
  </w:style>
  <w:style w:type="character" w:customStyle="1" w:styleId="WW8Num113z3">
    <w:name w:val="WW8Num113z3"/>
    <w:rsid w:val="0097536D"/>
  </w:style>
  <w:style w:type="character" w:customStyle="1" w:styleId="WW8Num113z1">
    <w:name w:val="WW8Num113z1"/>
    <w:rsid w:val="0097536D"/>
    <w:rPr>
      <w:b w:val="0"/>
    </w:rPr>
  </w:style>
  <w:style w:type="character" w:customStyle="1" w:styleId="WW8Num113z0">
    <w:name w:val="WW8Num113z0"/>
    <w:rsid w:val="0097536D"/>
    <w:rPr>
      <w:rFonts w:ascii="Arial" w:hAnsi="Arial" w:cs="Arial"/>
    </w:rPr>
  </w:style>
  <w:style w:type="character" w:customStyle="1" w:styleId="WW8Num112z3">
    <w:name w:val="WW8Num112z3"/>
    <w:rsid w:val="0097536D"/>
    <w:rPr>
      <w:rFonts w:ascii="Symbol" w:hAnsi="Symbol" w:cs="Symbol"/>
    </w:rPr>
  </w:style>
  <w:style w:type="character" w:customStyle="1" w:styleId="WW8Num112z2">
    <w:name w:val="WW8Num112z2"/>
    <w:rsid w:val="0097536D"/>
    <w:rPr>
      <w:rFonts w:ascii="Wingdings" w:hAnsi="Wingdings" w:cs="Wingdings"/>
    </w:rPr>
  </w:style>
  <w:style w:type="character" w:customStyle="1" w:styleId="WW8Num112z0">
    <w:name w:val="WW8Num112z0"/>
    <w:rsid w:val="0097536D"/>
    <w:rPr>
      <w:rFonts w:ascii="Courier New" w:hAnsi="Courier New" w:cs="Courier New"/>
    </w:rPr>
  </w:style>
  <w:style w:type="character" w:customStyle="1" w:styleId="WW8Num111z0">
    <w:name w:val="WW8Num111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  <w:rsid w:val="0097536D"/>
  </w:style>
  <w:style w:type="character" w:customStyle="1" w:styleId="WW8Num110z7">
    <w:name w:val="WW8Num110z7"/>
    <w:rsid w:val="0097536D"/>
  </w:style>
  <w:style w:type="character" w:customStyle="1" w:styleId="WW8Num110z6">
    <w:name w:val="WW8Num110z6"/>
    <w:rsid w:val="0097536D"/>
  </w:style>
  <w:style w:type="character" w:customStyle="1" w:styleId="WW8Num110z5">
    <w:name w:val="WW8Num110z5"/>
    <w:rsid w:val="0097536D"/>
  </w:style>
  <w:style w:type="character" w:customStyle="1" w:styleId="WW8Num110z4">
    <w:name w:val="WW8Num110z4"/>
    <w:rsid w:val="0097536D"/>
  </w:style>
  <w:style w:type="character" w:customStyle="1" w:styleId="WW8Num110z3">
    <w:name w:val="WW8Num110z3"/>
    <w:rsid w:val="0097536D"/>
  </w:style>
  <w:style w:type="character" w:customStyle="1" w:styleId="WW8Num110z2">
    <w:name w:val="WW8Num110z2"/>
    <w:rsid w:val="0097536D"/>
  </w:style>
  <w:style w:type="character" w:customStyle="1" w:styleId="WW8Num110z1">
    <w:name w:val="WW8Num110z1"/>
    <w:rsid w:val="0097536D"/>
  </w:style>
  <w:style w:type="character" w:customStyle="1" w:styleId="WW8Num110z0">
    <w:name w:val="WW8Num110z0"/>
    <w:rsid w:val="0097536D"/>
    <w:rPr>
      <w:rFonts w:ascii="Symbol" w:hAnsi="Symbol" w:cs="Symbol"/>
    </w:rPr>
  </w:style>
  <w:style w:type="character" w:customStyle="1" w:styleId="WW8Num109z3">
    <w:name w:val="WW8Num109z3"/>
    <w:rsid w:val="0097536D"/>
  </w:style>
  <w:style w:type="character" w:customStyle="1" w:styleId="WW8Num109z1">
    <w:name w:val="WW8Num109z1"/>
    <w:rsid w:val="0097536D"/>
    <w:rPr>
      <w:b w:val="0"/>
    </w:rPr>
  </w:style>
  <w:style w:type="character" w:customStyle="1" w:styleId="WW8Num109z0">
    <w:name w:val="WW8Num109z0"/>
    <w:rsid w:val="0097536D"/>
    <w:rPr>
      <w:rFonts w:ascii="Arial" w:hAnsi="Arial" w:cs="Arial"/>
    </w:rPr>
  </w:style>
  <w:style w:type="character" w:customStyle="1" w:styleId="WW8Num108z0">
    <w:name w:val="WW8Num108z0"/>
    <w:rsid w:val="0097536D"/>
  </w:style>
  <w:style w:type="character" w:customStyle="1" w:styleId="WW8Num107z1">
    <w:name w:val="WW8Num107z1"/>
    <w:rsid w:val="0097536D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  <w:rsid w:val="0097536D"/>
  </w:style>
  <w:style w:type="character" w:customStyle="1" w:styleId="WW8Num106z1">
    <w:name w:val="WW8Num106z1"/>
    <w:rsid w:val="0097536D"/>
    <w:rPr>
      <w:b w:val="0"/>
    </w:rPr>
  </w:style>
  <w:style w:type="character" w:customStyle="1" w:styleId="WW8Num106z0">
    <w:name w:val="WW8Num106z0"/>
    <w:rsid w:val="0097536D"/>
    <w:rPr>
      <w:rFonts w:ascii="Arial" w:hAnsi="Arial" w:cs="Arial"/>
      <w:sz w:val="20"/>
      <w:szCs w:val="20"/>
    </w:rPr>
  </w:style>
  <w:style w:type="character" w:customStyle="1" w:styleId="WW8Num105z3">
    <w:name w:val="WW8Num105z3"/>
    <w:rsid w:val="0097536D"/>
  </w:style>
  <w:style w:type="character" w:customStyle="1" w:styleId="WW8Num105z1">
    <w:name w:val="WW8Num105z1"/>
    <w:rsid w:val="0097536D"/>
    <w:rPr>
      <w:b w:val="0"/>
    </w:rPr>
  </w:style>
  <w:style w:type="character" w:customStyle="1" w:styleId="WW8Num105z0">
    <w:name w:val="WW8Num105z0"/>
    <w:rsid w:val="0097536D"/>
    <w:rPr>
      <w:rFonts w:ascii="Arial" w:hAnsi="Arial" w:cs="Arial"/>
    </w:rPr>
  </w:style>
  <w:style w:type="character" w:customStyle="1" w:styleId="WW8Num104z0">
    <w:name w:val="WW8Num104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sid w:val="0097536D"/>
    <w:rPr>
      <w:rFonts w:ascii="Wingdings" w:hAnsi="Wingdings" w:cs="Wingdings"/>
    </w:rPr>
  </w:style>
  <w:style w:type="character" w:customStyle="1" w:styleId="WW8Num103z1">
    <w:name w:val="WW8Num103z1"/>
    <w:rsid w:val="0097536D"/>
    <w:rPr>
      <w:rFonts w:ascii="Courier New" w:hAnsi="Courier New" w:cs="Courier New"/>
    </w:rPr>
  </w:style>
  <w:style w:type="character" w:customStyle="1" w:styleId="WW8Num103z0">
    <w:name w:val="WW8Num103z0"/>
    <w:rsid w:val="0097536D"/>
    <w:rPr>
      <w:rFonts w:ascii="Symbol" w:hAnsi="Symbol" w:cs="Symbol"/>
    </w:rPr>
  </w:style>
  <w:style w:type="character" w:customStyle="1" w:styleId="WW8Num102z2">
    <w:name w:val="WW8Num102z2"/>
    <w:rsid w:val="0097536D"/>
    <w:rPr>
      <w:rFonts w:ascii="Wingdings" w:hAnsi="Wingdings" w:cs="Wingdings"/>
    </w:rPr>
  </w:style>
  <w:style w:type="character" w:customStyle="1" w:styleId="WW8Num102z1">
    <w:name w:val="WW8Num102z1"/>
    <w:rsid w:val="0097536D"/>
    <w:rPr>
      <w:rFonts w:ascii="Courier New" w:hAnsi="Courier New" w:cs="Courier New"/>
    </w:rPr>
  </w:style>
  <w:style w:type="character" w:customStyle="1" w:styleId="WW8Num102z0">
    <w:name w:val="WW8Num102z0"/>
    <w:rsid w:val="0097536D"/>
    <w:rPr>
      <w:rFonts w:ascii="Symbol" w:hAnsi="Symbol" w:cs="Symbol"/>
    </w:rPr>
  </w:style>
  <w:style w:type="character" w:customStyle="1" w:styleId="WW8Num101z1">
    <w:name w:val="WW8Num101z1"/>
    <w:rsid w:val="0097536D"/>
  </w:style>
  <w:style w:type="character" w:customStyle="1" w:styleId="WW8Num101z0">
    <w:name w:val="WW8Num101z0"/>
    <w:rsid w:val="0097536D"/>
    <w:rPr>
      <w:rFonts w:ascii="Arial" w:hAnsi="Arial" w:cs="Arial"/>
    </w:rPr>
  </w:style>
  <w:style w:type="character" w:customStyle="1" w:styleId="WW8Num100z1">
    <w:name w:val="WW8Num100z1"/>
    <w:rsid w:val="0097536D"/>
  </w:style>
  <w:style w:type="character" w:customStyle="1" w:styleId="WW8Num100z0">
    <w:name w:val="WW8Num100z0"/>
    <w:rsid w:val="0097536D"/>
    <w:rPr>
      <w:rFonts w:ascii="Arial" w:hAnsi="Arial" w:cs="Arial"/>
    </w:rPr>
  </w:style>
  <w:style w:type="character" w:customStyle="1" w:styleId="WW8Num99z0">
    <w:name w:val="WW8Num99z0"/>
    <w:rsid w:val="0097536D"/>
  </w:style>
  <w:style w:type="character" w:customStyle="1" w:styleId="WW8Num98z1">
    <w:name w:val="WW8Num98z1"/>
    <w:rsid w:val="0097536D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  <w:rsid w:val="0097536D"/>
  </w:style>
  <w:style w:type="character" w:customStyle="1" w:styleId="WW8Num97z7">
    <w:name w:val="WW8Num97z7"/>
    <w:rsid w:val="0097536D"/>
  </w:style>
  <w:style w:type="character" w:customStyle="1" w:styleId="WW8Num97z6">
    <w:name w:val="WW8Num97z6"/>
    <w:rsid w:val="0097536D"/>
  </w:style>
  <w:style w:type="character" w:customStyle="1" w:styleId="WW8Num97z5">
    <w:name w:val="WW8Num97z5"/>
    <w:rsid w:val="0097536D"/>
  </w:style>
  <w:style w:type="character" w:customStyle="1" w:styleId="WW8Num97z4">
    <w:name w:val="WW8Num97z4"/>
    <w:rsid w:val="0097536D"/>
  </w:style>
  <w:style w:type="character" w:customStyle="1" w:styleId="WW8Num97z3">
    <w:name w:val="WW8Num97z3"/>
    <w:rsid w:val="0097536D"/>
  </w:style>
  <w:style w:type="character" w:customStyle="1" w:styleId="WW8Num97z2">
    <w:name w:val="WW8Num97z2"/>
    <w:rsid w:val="0097536D"/>
  </w:style>
  <w:style w:type="character" w:customStyle="1" w:styleId="WW8Num97z1">
    <w:name w:val="WW8Num97z1"/>
    <w:rsid w:val="0097536D"/>
  </w:style>
  <w:style w:type="character" w:customStyle="1" w:styleId="WW8Num97z0">
    <w:name w:val="WW8Num97z0"/>
    <w:rsid w:val="0097536D"/>
    <w:rPr>
      <w:i w:val="0"/>
      <w:sz w:val="20"/>
      <w:szCs w:val="20"/>
    </w:rPr>
  </w:style>
  <w:style w:type="character" w:customStyle="1" w:styleId="WW8Num96z2">
    <w:name w:val="WW8Num96z2"/>
    <w:rsid w:val="0097536D"/>
    <w:rPr>
      <w:rFonts w:ascii="Wingdings" w:hAnsi="Wingdings" w:cs="Wingdings"/>
    </w:rPr>
  </w:style>
  <w:style w:type="character" w:customStyle="1" w:styleId="WW8Num96z1">
    <w:name w:val="WW8Num96z1"/>
    <w:rsid w:val="0097536D"/>
    <w:rPr>
      <w:rFonts w:ascii="Courier New" w:hAnsi="Courier New" w:cs="Courier New"/>
    </w:rPr>
  </w:style>
  <w:style w:type="character" w:customStyle="1" w:styleId="WW8Num96z0">
    <w:name w:val="WW8Num96z0"/>
    <w:rsid w:val="0097536D"/>
    <w:rPr>
      <w:rFonts w:ascii="Symbol" w:hAnsi="Symbol" w:cs="Symbol"/>
    </w:rPr>
  </w:style>
  <w:style w:type="character" w:customStyle="1" w:styleId="WW8Num95z3">
    <w:name w:val="WW8Num95z3"/>
    <w:rsid w:val="0097536D"/>
  </w:style>
  <w:style w:type="character" w:customStyle="1" w:styleId="WW8Num95z1">
    <w:name w:val="WW8Num95z1"/>
    <w:rsid w:val="0097536D"/>
    <w:rPr>
      <w:b w:val="0"/>
    </w:rPr>
  </w:style>
  <w:style w:type="character" w:customStyle="1" w:styleId="WW8Num95z0">
    <w:name w:val="WW8Num95z0"/>
    <w:rsid w:val="0097536D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sid w:val="0097536D"/>
    <w:rPr>
      <w:rFonts w:ascii="Wingdings" w:hAnsi="Wingdings" w:cs="Wingdings"/>
    </w:rPr>
  </w:style>
  <w:style w:type="character" w:customStyle="1" w:styleId="WW8Num94z1">
    <w:name w:val="WW8Num94z1"/>
    <w:rsid w:val="0097536D"/>
    <w:rPr>
      <w:rFonts w:ascii="Courier New" w:hAnsi="Courier New" w:cs="Courier New"/>
    </w:rPr>
  </w:style>
  <w:style w:type="character" w:customStyle="1" w:styleId="WW8Num94z0">
    <w:name w:val="WW8Num94z0"/>
    <w:rsid w:val="0097536D"/>
    <w:rPr>
      <w:rFonts w:ascii="Symbol" w:hAnsi="Symbol" w:cs="Symbol"/>
    </w:rPr>
  </w:style>
  <w:style w:type="character" w:customStyle="1" w:styleId="WW8Num93z2">
    <w:name w:val="WW8Num93z2"/>
    <w:rsid w:val="0097536D"/>
    <w:rPr>
      <w:rFonts w:ascii="Wingdings" w:hAnsi="Wingdings" w:cs="Wingdings"/>
    </w:rPr>
  </w:style>
  <w:style w:type="character" w:customStyle="1" w:styleId="WW8Num93z1">
    <w:name w:val="WW8Num93z1"/>
    <w:rsid w:val="0097536D"/>
    <w:rPr>
      <w:rFonts w:ascii="Courier New" w:hAnsi="Courier New" w:cs="Courier New"/>
    </w:rPr>
  </w:style>
  <w:style w:type="character" w:customStyle="1" w:styleId="WW8Num93z0">
    <w:name w:val="WW8Num93z0"/>
    <w:rsid w:val="0097536D"/>
    <w:rPr>
      <w:rFonts w:ascii="Symbol" w:hAnsi="Symbol" w:cs="Symbol"/>
    </w:rPr>
  </w:style>
  <w:style w:type="character" w:customStyle="1" w:styleId="WW8Num92z0">
    <w:name w:val="WW8Num92z0"/>
    <w:rsid w:val="0097536D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  <w:rsid w:val="0097536D"/>
  </w:style>
  <w:style w:type="character" w:customStyle="1" w:styleId="WW8Num90z0">
    <w:name w:val="WW8Num90z0"/>
    <w:rsid w:val="0097536D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  <w:rsid w:val="0097536D"/>
  </w:style>
  <w:style w:type="character" w:customStyle="1" w:styleId="WW8Num89z7">
    <w:name w:val="WW8Num89z7"/>
    <w:rsid w:val="0097536D"/>
  </w:style>
  <w:style w:type="character" w:customStyle="1" w:styleId="WW8Num89z6">
    <w:name w:val="WW8Num89z6"/>
    <w:rsid w:val="0097536D"/>
  </w:style>
  <w:style w:type="character" w:customStyle="1" w:styleId="WW8Num89z5">
    <w:name w:val="WW8Num89z5"/>
    <w:rsid w:val="0097536D"/>
  </w:style>
  <w:style w:type="character" w:customStyle="1" w:styleId="WW8Num89z4">
    <w:name w:val="WW8Num89z4"/>
    <w:rsid w:val="0097536D"/>
  </w:style>
  <w:style w:type="character" w:customStyle="1" w:styleId="WW8Num89z3">
    <w:name w:val="WW8Num89z3"/>
    <w:rsid w:val="0097536D"/>
  </w:style>
  <w:style w:type="character" w:customStyle="1" w:styleId="WW8Num89z2">
    <w:name w:val="WW8Num89z2"/>
    <w:rsid w:val="0097536D"/>
  </w:style>
  <w:style w:type="character" w:customStyle="1" w:styleId="WW8Num89z1">
    <w:name w:val="WW8Num89z1"/>
    <w:rsid w:val="0097536D"/>
  </w:style>
  <w:style w:type="character" w:customStyle="1" w:styleId="WW8Num89z0">
    <w:name w:val="WW8Num89z0"/>
    <w:rsid w:val="0097536D"/>
  </w:style>
  <w:style w:type="character" w:customStyle="1" w:styleId="WW8Num88z1">
    <w:name w:val="WW8Num88z1"/>
    <w:rsid w:val="0097536D"/>
  </w:style>
  <w:style w:type="character" w:customStyle="1" w:styleId="WW8Num88z0">
    <w:name w:val="WW8Num88z0"/>
    <w:rsid w:val="0097536D"/>
    <w:rPr>
      <w:rFonts w:ascii="Arial" w:hAnsi="Arial" w:cs="Arial"/>
    </w:rPr>
  </w:style>
  <w:style w:type="character" w:customStyle="1" w:styleId="WW8Num87z8">
    <w:name w:val="WW8Num87z8"/>
    <w:rsid w:val="0097536D"/>
  </w:style>
  <w:style w:type="character" w:customStyle="1" w:styleId="WW8Num87z7">
    <w:name w:val="WW8Num87z7"/>
    <w:rsid w:val="0097536D"/>
  </w:style>
  <w:style w:type="character" w:customStyle="1" w:styleId="WW8Num87z6">
    <w:name w:val="WW8Num87z6"/>
    <w:rsid w:val="0097536D"/>
  </w:style>
  <w:style w:type="character" w:customStyle="1" w:styleId="WW8Num87z5">
    <w:name w:val="WW8Num87z5"/>
    <w:rsid w:val="0097536D"/>
  </w:style>
  <w:style w:type="character" w:customStyle="1" w:styleId="WW8Num87z4">
    <w:name w:val="WW8Num87z4"/>
    <w:rsid w:val="0097536D"/>
  </w:style>
  <w:style w:type="character" w:customStyle="1" w:styleId="WW8Num87z3">
    <w:name w:val="WW8Num87z3"/>
    <w:rsid w:val="0097536D"/>
  </w:style>
  <w:style w:type="character" w:customStyle="1" w:styleId="WW8Num87z2">
    <w:name w:val="WW8Num87z2"/>
    <w:rsid w:val="0097536D"/>
  </w:style>
  <w:style w:type="character" w:customStyle="1" w:styleId="WW8Num87z1">
    <w:name w:val="WW8Num87z1"/>
    <w:rsid w:val="0097536D"/>
  </w:style>
  <w:style w:type="character" w:customStyle="1" w:styleId="WW8Num87z0">
    <w:name w:val="WW8Num87z0"/>
    <w:rsid w:val="0097536D"/>
  </w:style>
  <w:style w:type="character" w:customStyle="1" w:styleId="WW8Num86z2">
    <w:name w:val="WW8Num86z2"/>
    <w:rsid w:val="0097536D"/>
    <w:rPr>
      <w:rFonts w:ascii="Wingdings" w:hAnsi="Wingdings" w:cs="Wingdings"/>
    </w:rPr>
  </w:style>
  <w:style w:type="character" w:customStyle="1" w:styleId="WW8Num86z1">
    <w:name w:val="WW8Num86z1"/>
    <w:rsid w:val="0097536D"/>
    <w:rPr>
      <w:rFonts w:ascii="Courier New" w:hAnsi="Courier New" w:cs="Courier New"/>
    </w:rPr>
  </w:style>
  <w:style w:type="character" w:customStyle="1" w:styleId="WW8Num86z0">
    <w:name w:val="WW8Num86z0"/>
    <w:rsid w:val="0097536D"/>
    <w:rPr>
      <w:rFonts w:ascii="Symbol" w:hAnsi="Symbol" w:cs="Symbol"/>
    </w:rPr>
  </w:style>
  <w:style w:type="character" w:customStyle="1" w:styleId="WW8Num85z3">
    <w:name w:val="WW8Num85z3"/>
    <w:rsid w:val="0097536D"/>
  </w:style>
  <w:style w:type="character" w:customStyle="1" w:styleId="WW8Num85z1">
    <w:name w:val="WW8Num85z1"/>
    <w:rsid w:val="0097536D"/>
    <w:rPr>
      <w:b w:val="0"/>
    </w:rPr>
  </w:style>
  <w:style w:type="character" w:customStyle="1" w:styleId="WW8Num85z0">
    <w:name w:val="WW8Num85z0"/>
    <w:rsid w:val="0097536D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sid w:val="0097536D"/>
    <w:rPr>
      <w:rFonts w:ascii="Symbol" w:hAnsi="Symbol" w:cs="Symbol"/>
    </w:rPr>
  </w:style>
  <w:style w:type="character" w:customStyle="1" w:styleId="WW8Num82z0">
    <w:name w:val="WW8Num82z0"/>
    <w:rsid w:val="0097536D"/>
  </w:style>
  <w:style w:type="character" w:customStyle="1" w:styleId="WW8Num81z3">
    <w:name w:val="WW8Num81z3"/>
    <w:rsid w:val="0097536D"/>
  </w:style>
  <w:style w:type="character" w:customStyle="1" w:styleId="WW8Num81z1">
    <w:name w:val="WW8Num81z1"/>
    <w:rsid w:val="0097536D"/>
    <w:rPr>
      <w:b w:val="0"/>
    </w:rPr>
  </w:style>
  <w:style w:type="character" w:customStyle="1" w:styleId="WW8Num81z0">
    <w:name w:val="WW8Num81z0"/>
    <w:rsid w:val="0097536D"/>
    <w:rPr>
      <w:rFonts w:ascii="Arial" w:hAnsi="Arial" w:cs="Arial"/>
    </w:rPr>
  </w:style>
  <w:style w:type="character" w:customStyle="1" w:styleId="WW8Num80z0">
    <w:name w:val="WW8Num80z0"/>
    <w:rsid w:val="0097536D"/>
  </w:style>
  <w:style w:type="character" w:customStyle="1" w:styleId="WW8Num79z8">
    <w:name w:val="WW8Num79z8"/>
    <w:rsid w:val="0097536D"/>
  </w:style>
  <w:style w:type="character" w:customStyle="1" w:styleId="WW8Num79z7">
    <w:name w:val="WW8Num79z7"/>
    <w:rsid w:val="0097536D"/>
  </w:style>
  <w:style w:type="character" w:customStyle="1" w:styleId="WW8Num79z6">
    <w:name w:val="WW8Num79z6"/>
    <w:rsid w:val="0097536D"/>
  </w:style>
  <w:style w:type="character" w:customStyle="1" w:styleId="WW8Num79z5">
    <w:name w:val="WW8Num79z5"/>
    <w:rsid w:val="0097536D"/>
  </w:style>
  <w:style w:type="character" w:customStyle="1" w:styleId="WW8Num79z4">
    <w:name w:val="WW8Num79z4"/>
    <w:rsid w:val="0097536D"/>
  </w:style>
  <w:style w:type="character" w:customStyle="1" w:styleId="WW8Num79z3">
    <w:name w:val="WW8Num79z3"/>
    <w:rsid w:val="0097536D"/>
  </w:style>
  <w:style w:type="character" w:customStyle="1" w:styleId="WW8Num79z2">
    <w:name w:val="WW8Num79z2"/>
    <w:rsid w:val="0097536D"/>
  </w:style>
  <w:style w:type="character" w:customStyle="1" w:styleId="WW8Num79z1">
    <w:name w:val="WW8Num79z1"/>
    <w:rsid w:val="0097536D"/>
  </w:style>
  <w:style w:type="character" w:customStyle="1" w:styleId="WW8Num79z0">
    <w:name w:val="WW8Num79z0"/>
    <w:rsid w:val="0097536D"/>
  </w:style>
  <w:style w:type="character" w:customStyle="1" w:styleId="WW8Num78z2">
    <w:name w:val="WW8Num78z2"/>
    <w:rsid w:val="0097536D"/>
    <w:rPr>
      <w:rFonts w:ascii="Wingdings" w:hAnsi="Wingdings" w:cs="Wingdings"/>
    </w:rPr>
  </w:style>
  <w:style w:type="character" w:customStyle="1" w:styleId="WW8Num78z1">
    <w:name w:val="WW8Num78z1"/>
    <w:rsid w:val="0097536D"/>
    <w:rPr>
      <w:rFonts w:ascii="Courier New" w:hAnsi="Courier New" w:cs="Courier New"/>
    </w:rPr>
  </w:style>
  <w:style w:type="character" w:customStyle="1" w:styleId="WW8Num78z0">
    <w:name w:val="WW8Num78z0"/>
    <w:rsid w:val="0097536D"/>
    <w:rPr>
      <w:rFonts w:ascii="Symbol" w:hAnsi="Symbol" w:cs="Symbol"/>
    </w:rPr>
  </w:style>
  <w:style w:type="character" w:customStyle="1" w:styleId="WW8Num77z1">
    <w:name w:val="WW8Num77z1"/>
    <w:rsid w:val="0097536D"/>
  </w:style>
  <w:style w:type="character" w:customStyle="1" w:styleId="WW8Num77z0">
    <w:name w:val="WW8Num77z0"/>
    <w:rsid w:val="0097536D"/>
    <w:rPr>
      <w:rFonts w:ascii="Arial" w:hAnsi="Arial" w:cs="Arial"/>
    </w:rPr>
  </w:style>
  <w:style w:type="character" w:customStyle="1" w:styleId="WW8Num76z3">
    <w:name w:val="WW8Num76z3"/>
    <w:rsid w:val="0097536D"/>
  </w:style>
  <w:style w:type="character" w:customStyle="1" w:styleId="WW8Num76z1">
    <w:name w:val="WW8Num76z1"/>
    <w:rsid w:val="0097536D"/>
    <w:rPr>
      <w:b w:val="0"/>
    </w:rPr>
  </w:style>
  <w:style w:type="character" w:customStyle="1" w:styleId="WW8Num76z0">
    <w:name w:val="WW8Num76z0"/>
    <w:rsid w:val="0097536D"/>
    <w:rPr>
      <w:rFonts w:ascii="Arial" w:hAnsi="Arial" w:cs="Arial"/>
      <w:sz w:val="20"/>
      <w:szCs w:val="20"/>
    </w:rPr>
  </w:style>
  <w:style w:type="character" w:customStyle="1" w:styleId="WW8Num75z3">
    <w:name w:val="WW8Num75z3"/>
    <w:rsid w:val="0097536D"/>
  </w:style>
  <w:style w:type="character" w:customStyle="1" w:styleId="WW8Num75z1">
    <w:name w:val="WW8Num75z1"/>
    <w:rsid w:val="0097536D"/>
    <w:rPr>
      <w:b w:val="0"/>
    </w:rPr>
  </w:style>
  <w:style w:type="character" w:customStyle="1" w:styleId="WW8Num75z0">
    <w:name w:val="WW8Num75z0"/>
    <w:rsid w:val="0097536D"/>
    <w:rPr>
      <w:rFonts w:ascii="Arial" w:hAnsi="Arial" w:cs="Arial"/>
    </w:rPr>
  </w:style>
  <w:style w:type="character" w:customStyle="1" w:styleId="WW8Num74z0">
    <w:name w:val="WW8Num74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  <w:rsid w:val="0097536D"/>
  </w:style>
  <w:style w:type="character" w:customStyle="1" w:styleId="WW8Num73z1">
    <w:name w:val="WW8Num73z1"/>
    <w:rsid w:val="0097536D"/>
    <w:rPr>
      <w:b w:val="0"/>
    </w:rPr>
  </w:style>
  <w:style w:type="character" w:customStyle="1" w:styleId="WW8Num73z0">
    <w:name w:val="WW8Num73z0"/>
    <w:rsid w:val="0097536D"/>
    <w:rPr>
      <w:rFonts w:ascii="Arial" w:hAnsi="Arial" w:cs="Arial"/>
    </w:rPr>
  </w:style>
  <w:style w:type="character" w:customStyle="1" w:styleId="WW8Num72z8">
    <w:name w:val="WW8Num72z8"/>
    <w:rsid w:val="0097536D"/>
  </w:style>
  <w:style w:type="character" w:customStyle="1" w:styleId="WW8Num72z7">
    <w:name w:val="WW8Num72z7"/>
    <w:rsid w:val="0097536D"/>
  </w:style>
  <w:style w:type="character" w:customStyle="1" w:styleId="WW8Num72z6">
    <w:name w:val="WW8Num72z6"/>
    <w:rsid w:val="0097536D"/>
  </w:style>
  <w:style w:type="character" w:customStyle="1" w:styleId="WW8Num72z5">
    <w:name w:val="WW8Num72z5"/>
    <w:rsid w:val="0097536D"/>
  </w:style>
  <w:style w:type="character" w:customStyle="1" w:styleId="WW8Num72z4">
    <w:name w:val="WW8Num72z4"/>
    <w:rsid w:val="0097536D"/>
  </w:style>
  <w:style w:type="character" w:customStyle="1" w:styleId="WW8Num72z3">
    <w:name w:val="WW8Num72z3"/>
    <w:rsid w:val="0097536D"/>
  </w:style>
  <w:style w:type="character" w:customStyle="1" w:styleId="WW8Num72z2">
    <w:name w:val="WW8Num72z2"/>
    <w:rsid w:val="0097536D"/>
  </w:style>
  <w:style w:type="character" w:customStyle="1" w:styleId="WW8Num72z1">
    <w:name w:val="WW8Num72z1"/>
    <w:rsid w:val="0097536D"/>
  </w:style>
  <w:style w:type="character" w:customStyle="1" w:styleId="WW8Num72z0">
    <w:name w:val="WW8Num72z0"/>
    <w:rsid w:val="0097536D"/>
    <w:rPr>
      <w:b/>
    </w:rPr>
  </w:style>
  <w:style w:type="character" w:customStyle="1" w:styleId="WW8Num71z3">
    <w:name w:val="WW8Num71z3"/>
    <w:rsid w:val="0097536D"/>
  </w:style>
  <w:style w:type="character" w:customStyle="1" w:styleId="WW8Num71z1">
    <w:name w:val="WW8Num71z1"/>
    <w:rsid w:val="0097536D"/>
    <w:rPr>
      <w:b w:val="0"/>
    </w:rPr>
  </w:style>
  <w:style w:type="character" w:customStyle="1" w:styleId="WW8Num71z0">
    <w:name w:val="WW8Num71z0"/>
    <w:rsid w:val="0097536D"/>
    <w:rPr>
      <w:rFonts w:ascii="Arial" w:hAnsi="Arial" w:cs="Arial"/>
    </w:rPr>
  </w:style>
  <w:style w:type="character" w:customStyle="1" w:styleId="WW8Num70z3">
    <w:name w:val="WW8Num70z3"/>
    <w:rsid w:val="0097536D"/>
    <w:rPr>
      <w:rFonts w:ascii="Symbol" w:hAnsi="Symbol" w:cs="Symbol"/>
    </w:rPr>
  </w:style>
  <w:style w:type="character" w:customStyle="1" w:styleId="WW8Num70z2">
    <w:name w:val="WW8Num70z2"/>
    <w:rsid w:val="0097536D"/>
    <w:rPr>
      <w:rFonts w:ascii="Wingdings" w:hAnsi="Wingdings" w:cs="Wingdings"/>
    </w:rPr>
  </w:style>
  <w:style w:type="character" w:customStyle="1" w:styleId="WW8Num70z1">
    <w:name w:val="WW8Num70z1"/>
    <w:rsid w:val="0097536D"/>
    <w:rPr>
      <w:rFonts w:ascii="Courier New" w:hAnsi="Courier New" w:cs="Courier New"/>
    </w:rPr>
  </w:style>
  <w:style w:type="character" w:customStyle="1" w:styleId="WW8Num70z0">
    <w:name w:val="WW8Num70z0"/>
    <w:rsid w:val="0097536D"/>
  </w:style>
  <w:style w:type="character" w:customStyle="1" w:styleId="WW8Num69z8">
    <w:name w:val="WW8Num69z8"/>
    <w:rsid w:val="0097536D"/>
  </w:style>
  <w:style w:type="character" w:customStyle="1" w:styleId="WW8Num69z7">
    <w:name w:val="WW8Num69z7"/>
    <w:rsid w:val="0097536D"/>
  </w:style>
  <w:style w:type="character" w:customStyle="1" w:styleId="WW8Num69z6">
    <w:name w:val="WW8Num69z6"/>
    <w:rsid w:val="0097536D"/>
  </w:style>
  <w:style w:type="character" w:customStyle="1" w:styleId="WW8Num69z5">
    <w:name w:val="WW8Num69z5"/>
    <w:rsid w:val="0097536D"/>
  </w:style>
  <w:style w:type="character" w:customStyle="1" w:styleId="WW8Num69z4">
    <w:name w:val="WW8Num69z4"/>
    <w:rsid w:val="0097536D"/>
  </w:style>
  <w:style w:type="character" w:customStyle="1" w:styleId="WW8Num69z3">
    <w:name w:val="WW8Num69z3"/>
    <w:rsid w:val="0097536D"/>
  </w:style>
  <w:style w:type="character" w:customStyle="1" w:styleId="WW8Num69z2">
    <w:name w:val="WW8Num69z2"/>
    <w:rsid w:val="0097536D"/>
  </w:style>
  <w:style w:type="character" w:customStyle="1" w:styleId="WW8Num69z1">
    <w:name w:val="WW8Num69z1"/>
    <w:rsid w:val="0097536D"/>
  </w:style>
  <w:style w:type="character" w:customStyle="1" w:styleId="WW8Num69z0">
    <w:name w:val="WW8Num69z0"/>
    <w:rsid w:val="0097536D"/>
    <w:rPr>
      <w:rFonts w:ascii="Arial" w:hAnsi="Arial" w:cs="Arial"/>
    </w:rPr>
  </w:style>
  <w:style w:type="character" w:customStyle="1" w:styleId="WW8Num68z2">
    <w:name w:val="WW8Num68z2"/>
    <w:rsid w:val="0097536D"/>
    <w:rPr>
      <w:rFonts w:ascii="Wingdings" w:hAnsi="Wingdings" w:cs="Wingdings"/>
    </w:rPr>
  </w:style>
  <w:style w:type="character" w:customStyle="1" w:styleId="WW8Num68z1">
    <w:name w:val="WW8Num68z1"/>
    <w:rsid w:val="0097536D"/>
    <w:rPr>
      <w:rFonts w:ascii="Courier New" w:hAnsi="Courier New" w:cs="Courier New"/>
    </w:rPr>
  </w:style>
  <w:style w:type="character" w:customStyle="1" w:styleId="WW8Num68z0">
    <w:name w:val="WW8Num68z0"/>
    <w:rsid w:val="0097536D"/>
    <w:rPr>
      <w:rFonts w:ascii="Symbol" w:hAnsi="Symbol" w:cs="Symbol"/>
    </w:rPr>
  </w:style>
  <w:style w:type="character" w:customStyle="1" w:styleId="WW8Num67z8">
    <w:name w:val="WW8Num67z8"/>
    <w:rsid w:val="0097536D"/>
  </w:style>
  <w:style w:type="character" w:customStyle="1" w:styleId="WW8Num67z7">
    <w:name w:val="WW8Num67z7"/>
    <w:rsid w:val="0097536D"/>
  </w:style>
  <w:style w:type="character" w:customStyle="1" w:styleId="WW8Num67z6">
    <w:name w:val="WW8Num67z6"/>
    <w:rsid w:val="0097536D"/>
  </w:style>
  <w:style w:type="character" w:customStyle="1" w:styleId="WW8Num67z5">
    <w:name w:val="WW8Num67z5"/>
    <w:rsid w:val="0097536D"/>
  </w:style>
  <w:style w:type="character" w:customStyle="1" w:styleId="WW8Num67z4">
    <w:name w:val="WW8Num67z4"/>
    <w:rsid w:val="0097536D"/>
  </w:style>
  <w:style w:type="character" w:customStyle="1" w:styleId="WW8Num67z3">
    <w:name w:val="WW8Num67z3"/>
    <w:rsid w:val="0097536D"/>
  </w:style>
  <w:style w:type="character" w:customStyle="1" w:styleId="WW8Num67z2">
    <w:name w:val="WW8Num67z2"/>
    <w:rsid w:val="0097536D"/>
  </w:style>
  <w:style w:type="character" w:customStyle="1" w:styleId="WW8Num67z1">
    <w:name w:val="WW8Num67z1"/>
    <w:rsid w:val="0097536D"/>
  </w:style>
  <w:style w:type="character" w:customStyle="1" w:styleId="WW8Num67z0">
    <w:name w:val="WW8Num67z0"/>
    <w:rsid w:val="0097536D"/>
    <w:rPr>
      <w:rFonts w:ascii="Symbol" w:hAnsi="Symbol" w:cs="Symbol"/>
      <w:b/>
    </w:rPr>
  </w:style>
  <w:style w:type="character" w:customStyle="1" w:styleId="WW8Num66z1">
    <w:name w:val="WW8Num66z1"/>
    <w:rsid w:val="0097536D"/>
  </w:style>
  <w:style w:type="character" w:customStyle="1" w:styleId="WW8Num66z0">
    <w:name w:val="WW8Num66z0"/>
    <w:rsid w:val="0097536D"/>
    <w:rPr>
      <w:rFonts w:ascii="Arial" w:eastAsia="Times New Roman" w:hAnsi="Arial" w:cs="Arial"/>
    </w:rPr>
  </w:style>
  <w:style w:type="character" w:customStyle="1" w:styleId="WW8Num65z0">
    <w:name w:val="WW8Num65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  <w:rsid w:val="0097536D"/>
  </w:style>
  <w:style w:type="character" w:customStyle="1" w:styleId="WW8Num63z1">
    <w:name w:val="WW8Num63z1"/>
    <w:rsid w:val="0097536D"/>
  </w:style>
  <w:style w:type="character" w:customStyle="1" w:styleId="WW8Num63z0">
    <w:name w:val="WW8Num63z0"/>
    <w:rsid w:val="0097536D"/>
    <w:rPr>
      <w:rFonts w:ascii="Arial" w:hAnsi="Arial" w:cs="Arial"/>
    </w:rPr>
  </w:style>
  <w:style w:type="character" w:customStyle="1" w:styleId="WW8Num62z3">
    <w:name w:val="WW8Num62z3"/>
    <w:rsid w:val="0097536D"/>
  </w:style>
  <w:style w:type="character" w:customStyle="1" w:styleId="WW8Num62z1">
    <w:name w:val="WW8Num62z1"/>
    <w:rsid w:val="0097536D"/>
    <w:rPr>
      <w:b w:val="0"/>
    </w:rPr>
  </w:style>
  <w:style w:type="character" w:customStyle="1" w:styleId="WW8Num62z0">
    <w:name w:val="WW8Num62z0"/>
    <w:rsid w:val="0097536D"/>
    <w:rPr>
      <w:rFonts w:ascii="Arial" w:hAnsi="Arial" w:cs="Arial"/>
    </w:rPr>
  </w:style>
  <w:style w:type="character" w:customStyle="1" w:styleId="WW8Num61z8">
    <w:name w:val="WW8Num61z8"/>
    <w:rsid w:val="0097536D"/>
  </w:style>
  <w:style w:type="character" w:customStyle="1" w:styleId="WW8Num61z7">
    <w:name w:val="WW8Num61z7"/>
    <w:rsid w:val="0097536D"/>
  </w:style>
  <w:style w:type="character" w:customStyle="1" w:styleId="WW8Num61z6">
    <w:name w:val="WW8Num61z6"/>
    <w:rsid w:val="0097536D"/>
  </w:style>
  <w:style w:type="character" w:customStyle="1" w:styleId="WW8Num61z5">
    <w:name w:val="WW8Num61z5"/>
    <w:rsid w:val="0097536D"/>
  </w:style>
  <w:style w:type="character" w:customStyle="1" w:styleId="WW8Num61z4">
    <w:name w:val="WW8Num61z4"/>
    <w:rsid w:val="0097536D"/>
  </w:style>
  <w:style w:type="character" w:customStyle="1" w:styleId="WW8Num61z3">
    <w:name w:val="WW8Num61z3"/>
    <w:rsid w:val="0097536D"/>
  </w:style>
  <w:style w:type="character" w:customStyle="1" w:styleId="WW8Num61z2">
    <w:name w:val="WW8Num61z2"/>
    <w:rsid w:val="0097536D"/>
  </w:style>
  <w:style w:type="character" w:customStyle="1" w:styleId="WW8Num61z1">
    <w:name w:val="WW8Num61z1"/>
    <w:rsid w:val="0097536D"/>
  </w:style>
  <w:style w:type="character" w:customStyle="1" w:styleId="WW8Num61z0">
    <w:name w:val="WW8Num61z0"/>
    <w:rsid w:val="0097536D"/>
    <w:rPr>
      <w:i w:val="0"/>
      <w:sz w:val="20"/>
      <w:szCs w:val="20"/>
    </w:rPr>
  </w:style>
  <w:style w:type="character" w:customStyle="1" w:styleId="WW8Num60z0">
    <w:name w:val="WW8Num60z0"/>
    <w:rsid w:val="0097536D"/>
  </w:style>
  <w:style w:type="character" w:customStyle="1" w:styleId="WW8Num59z8">
    <w:name w:val="WW8Num59z8"/>
    <w:rsid w:val="0097536D"/>
  </w:style>
  <w:style w:type="character" w:customStyle="1" w:styleId="WW8Num59z7">
    <w:name w:val="WW8Num59z7"/>
    <w:rsid w:val="0097536D"/>
  </w:style>
  <w:style w:type="character" w:customStyle="1" w:styleId="WW8Num59z6">
    <w:name w:val="WW8Num59z6"/>
    <w:rsid w:val="0097536D"/>
  </w:style>
  <w:style w:type="character" w:customStyle="1" w:styleId="WW8Num59z5">
    <w:name w:val="WW8Num59z5"/>
    <w:rsid w:val="0097536D"/>
  </w:style>
  <w:style w:type="character" w:customStyle="1" w:styleId="WW8Num59z4">
    <w:name w:val="WW8Num59z4"/>
    <w:rsid w:val="0097536D"/>
  </w:style>
  <w:style w:type="character" w:customStyle="1" w:styleId="WW8Num59z3">
    <w:name w:val="WW8Num59z3"/>
    <w:rsid w:val="0097536D"/>
  </w:style>
  <w:style w:type="character" w:customStyle="1" w:styleId="WW8Num59z2">
    <w:name w:val="WW8Num59z2"/>
    <w:rsid w:val="0097536D"/>
  </w:style>
  <w:style w:type="character" w:customStyle="1" w:styleId="WW8Num59z1">
    <w:name w:val="WW8Num59z1"/>
    <w:rsid w:val="0097536D"/>
  </w:style>
  <w:style w:type="character" w:customStyle="1" w:styleId="WW8Num59z0">
    <w:name w:val="WW8Num59z0"/>
    <w:rsid w:val="0097536D"/>
  </w:style>
  <w:style w:type="character" w:customStyle="1" w:styleId="WW8Num58z2">
    <w:name w:val="WW8Num58z2"/>
    <w:rsid w:val="0097536D"/>
    <w:rPr>
      <w:rFonts w:ascii="Wingdings" w:hAnsi="Wingdings" w:cs="Wingdings"/>
    </w:rPr>
  </w:style>
  <w:style w:type="character" w:customStyle="1" w:styleId="WW8Num58z1">
    <w:name w:val="WW8Num58z1"/>
    <w:rsid w:val="0097536D"/>
    <w:rPr>
      <w:rFonts w:ascii="Courier New" w:hAnsi="Courier New" w:cs="Courier New"/>
    </w:rPr>
  </w:style>
  <w:style w:type="character" w:customStyle="1" w:styleId="WW8Num58z0">
    <w:name w:val="WW8Num58z0"/>
    <w:rsid w:val="0097536D"/>
    <w:rPr>
      <w:rFonts w:ascii="Symbol" w:hAnsi="Symbol" w:cs="Symbol"/>
    </w:rPr>
  </w:style>
  <w:style w:type="character" w:customStyle="1" w:styleId="WW8Num57z2">
    <w:name w:val="WW8Num57z2"/>
    <w:rsid w:val="0097536D"/>
    <w:rPr>
      <w:rFonts w:ascii="Wingdings" w:hAnsi="Wingdings" w:cs="Wingdings"/>
    </w:rPr>
  </w:style>
  <w:style w:type="character" w:customStyle="1" w:styleId="WW8Num57z1">
    <w:name w:val="WW8Num57z1"/>
    <w:rsid w:val="0097536D"/>
    <w:rPr>
      <w:rFonts w:ascii="Courier New" w:hAnsi="Courier New" w:cs="Courier New"/>
    </w:rPr>
  </w:style>
  <w:style w:type="character" w:customStyle="1" w:styleId="WW8Num57z0">
    <w:name w:val="WW8Num57z0"/>
    <w:rsid w:val="0097536D"/>
    <w:rPr>
      <w:rFonts w:ascii="Symbol" w:hAnsi="Symbol" w:cs="Symbol"/>
    </w:rPr>
  </w:style>
  <w:style w:type="character" w:customStyle="1" w:styleId="WW8Num56z0">
    <w:name w:val="WW8Num56z0"/>
    <w:rsid w:val="0097536D"/>
  </w:style>
  <w:style w:type="character" w:customStyle="1" w:styleId="WW8Num55z0">
    <w:name w:val="WW8Num55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  <w:rsid w:val="0097536D"/>
  </w:style>
  <w:style w:type="character" w:customStyle="1" w:styleId="WW8Num52z3">
    <w:name w:val="WW8Num52z3"/>
    <w:rsid w:val="0097536D"/>
    <w:rPr>
      <w:rFonts w:ascii="Symbol" w:hAnsi="Symbol" w:cs="Symbol"/>
    </w:rPr>
  </w:style>
  <w:style w:type="character" w:customStyle="1" w:styleId="WW8Num52z2">
    <w:name w:val="WW8Num52z2"/>
    <w:rsid w:val="0097536D"/>
    <w:rPr>
      <w:rFonts w:ascii="Wingdings" w:hAnsi="Wingdings" w:cs="Wingdings"/>
    </w:rPr>
  </w:style>
  <w:style w:type="character" w:customStyle="1" w:styleId="WW8Num52z0">
    <w:name w:val="WW8Num52z0"/>
    <w:rsid w:val="0097536D"/>
    <w:rPr>
      <w:rFonts w:ascii="Courier New" w:hAnsi="Courier New" w:cs="Courier New"/>
    </w:rPr>
  </w:style>
  <w:style w:type="character" w:customStyle="1" w:styleId="WW8Num51z2">
    <w:name w:val="WW8Num51z2"/>
    <w:rsid w:val="0097536D"/>
    <w:rPr>
      <w:rFonts w:ascii="Wingdings" w:hAnsi="Wingdings" w:cs="Wingdings"/>
    </w:rPr>
  </w:style>
  <w:style w:type="character" w:customStyle="1" w:styleId="WW8Num51z1">
    <w:name w:val="WW8Num51z1"/>
    <w:rsid w:val="0097536D"/>
    <w:rPr>
      <w:rFonts w:ascii="Courier New" w:hAnsi="Courier New" w:cs="Courier New"/>
    </w:rPr>
  </w:style>
  <w:style w:type="character" w:customStyle="1" w:styleId="WW8Num51z0">
    <w:name w:val="WW8Num51z0"/>
    <w:rsid w:val="0097536D"/>
    <w:rPr>
      <w:rFonts w:ascii="Symbol" w:hAnsi="Symbol" w:cs="Symbol"/>
    </w:rPr>
  </w:style>
  <w:style w:type="character" w:customStyle="1" w:styleId="WW8Num50z0">
    <w:name w:val="WW8Num50z0"/>
    <w:rsid w:val="0097536D"/>
  </w:style>
  <w:style w:type="character" w:customStyle="1" w:styleId="WW8Num49z4">
    <w:name w:val="WW8Num49z4"/>
    <w:rsid w:val="0097536D"/>
    <w:rPr>
      <w:rFonts w:ascii="Courier New" w:hAnsi="Courier New" w:cs="Courier New"/>
    </w:rPr>
  </w:style>
  <w:style w:type="character" w:customStyle="1" w:styleId="WW8Num49z2">
    <w:name w:val="WW8Num49z2"/>
    <w:rsid w:val="0097536D"/>
    <w:rPr>
      <w:rFonts w:ascii="Wingdings" w:hAnsi="Wingdings" w:cs="Wingdings"/>
    </w:rPr>
  </w:style>
  <w:style w:type="character" w:customStyle="1" w:styleId="WW8Num49z1">
    <w:name w:val="WW8Num49z1"/>
    <w:rsid w:val="0097536D"/>
  </w:style>
  <w:style w:type="character" w:customStyle="1" w:styleId="WW8Num49z0">
    <w:name w:val="WW8Num49z0"/>
    <w:rsid w:val="0097536D"/>
    <w:rPr>
      <w:rFonts w:ascii="Symbol" w:hAnsi="Symbol" w:cs="Symbol"/>
    </w:rPr>
  </w:style>
  <w:style w:type="character" w:customStyle="1" w:styleId="WW8Num48z3">
    <w:name w:val="WW8Num48z3"/>
    <w:rsid w:val="0097536D"/>
    <w:rPr>
      <w:rFonts w:ascii="Symbol" w:hAnsi="Symbol" w:cs="Symbol"/>
    </w:rPr>
  </w:style>
  <w:style w:type="character" w:customStyle="1" w:styleId="WW8Num48z2">
    <w:name w:val="WW8Num48z2"/>
    <w:rsid w:val="0097536D"/>
    <w:rPr>
      <w:rFonts w:ascii="Wingdings" w:hAnsi="Wingdings" w:cs="Wingdings"/>
    </w:rPr>
  </w:style>
  <w:style w:type="character" w:customStyle="1" w:styleId="WW8Num48z0">
    <w:name w:val="WW8Num48z0"/>
    <w:rsid w:val="0097536D"/>
    <w:rPr>
      <w:rFonts w:ascii="Courier New" w:hAnsi="Courier New" w:cs="Courier New"/>
    </w:rPr>
  </w:style>
  <w:style w:type="character" w:customStyle="1" w:styleId="WW8Num47z3">
    <w:name w:val="WW8Num47z3"/>
    <w:rsid w:val="0097536D"/>
    <w:rPr>
      <w:rFonts w:ascii="Symbol" w:hAnsi="Symbol" w:cs="Symbol"/>
    </w:rPr>
  </w:style>
  <w:style w:type="character" w:customStyle="1" w:styleId="WW8Num47z2">
    <w:name w:val="WW8Num47z2"/>
    <w:rsid w:val="0097536D"/>
    <w:rPr>
      <w:rFonts w:ascii="Wingdings" w:hAnsi="Wingdings" w:cs="Wingdings"/>
    </w:rPr>
  </w:style>
  <w:style w:type="character" w:customStyle="1" w:styleId="WW8Num47z1">
    <w:name w:val="WW8Num47z1"/>
    <w:rsid w:val="0097536D"/>
    <w:rPr>
      <w:rFonts w:ascii="Courier New" w:hAnsi="Courier New" w:cs="Courier New"/>
    </w:rPr>
  </w:style>
  <w:style w:type="character" w:customStyle="1" w:styleId="WW8Num47z0">
    <w:name w:val="WW8Num47z0"/>
    <w:rsid w:val="0097536D"/>
  </w:style>
  <w:style w:type="character" w:customStyle="1" w:styleId="WW8Num46z0">
    <w:name w:val="WW8Num46z0"/>
    <w:rsid w:val="0097536D"/>
  </w:style>
  <w:style w:type="character" w:customStyle="1" w:styleId="WW8Num45z0">
    <w:name w:val="WW8Num45z0"/>
    <w:rsid w:val="0097536D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  <w:rsid w:val="0097536D"/>
  </w:style>
  <w:style w:type="character" w:customStyle="1" w:styleId="WW8Num44z1">
    <w:name w:val="WW8Num44z1"/>
    <w:rsid w:val="0097536D"/>
    <w:rPr>
      <w:b w:val="0"/>
    </w:rPr>
  </w:style>
  <w:style w:type="character" w:customStyle="1" w:styleId="WW8Num44z0">
    <w:name w:val="WW8Num44z0"/>
    <w:rsid w:val="0097536D"/>
    <w:rPr>
      <w:rFonts w:ascii="Arial" w:hAnsi="Arial" w:cs="Arial"/>
    </w:rPr>
  </w:style>
  <w:style w:type="character" w:customStyle="1" w:styleId="WW8Num43z4">
    <w:name w:val="WW8Num43z4"/>
    <w:rsid w:val="0097536D"/>
    <w:rPr>
      <w:rFonts w:ascii="Courier New" w:hAnsi="Courier New" w:cs="Courier New"/>
    </w:rPr>
  </w:style>
  <w:style w:type="character" w:customStyle="1" w:styleId="WW8Num43z2">
    <w:name w:val="WW8Num43z2"/>
    <w:rsid w:val="0097536D"/>
    <w:rPr>
      <w:rFonts w:ascii="Wingdings" w:hAnsi="Wingdings" w:cs="Wingdings"/>
    </w:rPr>
  </w:style>
  <w:style w:type="character" w:customStyle="1" w:styleId="WW8Num43z1">
    <w:name w:val="WW8Num43z1"/>
    <w:rsid w:val="0097536D"/>
  </w:style>
  <w:style w:type="character" w:customStyle="1" w:styleId="WW8Num43z0">
    <w:name w:val="WW8Num43z0"/>
    <w:rsid w:val="0097536D"/>
    <w:rPr>
      <w:rFonts w:ascii="Symbol" w:hAnsi="Symbol" w:cs="Symbol"/>
    </w:rPr>
  </w:style>
  <w:style w:type="character" w:customStyle="1" w:styleId="WW8Num42z8">
    <w:name w:val="WW8Num42z8"/>
    <w:rsid w:val="0097536D"/>
  </w:style>
  <w:style w:type="character" w:customStyle="1" w:styleId="WW8Num42z7">
    <w:name w:val="WW8Num42z7"/>
    <w:rsid w:val="0097536D"/>
  </w:style>
  <w:style w:type="character" w:customStyle="1" w:styleId="WW8Num42z6">
    <w:name w:val="WW8Num42z6"/>
    <w:rsid w:val="0097536D"/>
  </w:style>
  <w:style w:type="character" w:customStyle="1" w:styleId="WW8Num42z5">
    <w:name w:val="WW8Num42z5"/>
    <w:rsid w:val="0097536D"/>
  </w:style>
  <w:style w:type="character" w:customStyle="1" w:styleId="WW8Num42z4">
    <w:name w:val="WW8Num42z4"/>
    <w:rsid w:val="0097536D"/>
  </w:style>
  <w:style w:type="character" w:customStyle="1" w:styleId="WW8Num42z3">
    <w:name w:val="WW8Num42z3"/>
    <w:rsid w:val="0097536D"/>
  </w:style>
  <w:style w:type="character" w:customStyle="1" w:styleId="WW8Num42z2">
    <w:name w:val="WW8Num42z2"/>
    <w:rsid w:val="0097536D"/>
  </w:style>
  <w:style w:type="character" w:customStyle="1" w:styleId="WW8Num42z1">
    <w:name w:val="WW8Num42z1"/>
    <w:rsid w:val="0097536D"/>
  </w:style>
  <w:style w:type="character" w:customStyle="1" w:styleId="WW8Num42z0">
    <w:name w:val="WW8Num42z0"/>
    <w:rsid w:val="0097536D"/>
  </w:style>
  <w:style w:type="character" w:customStyle="1" w:styleId="WW8Num41z8">
    <w:name w:val="WW8Num41z8"/>
    <w:rsid w:val="0097536D"/>
  </w:style>
  <w:style w:type="character" w:customStyle="1" w:styleId="WW8Num41z7">
    <w:name w:val="WW8Num41z7"/>
    <w:rsid w:val="0097536D"/>
  </w:style>
  <w:style w:type="character" w:customStyle="1" w:styleId="WW8Num41z6">
    <w:name w:val="WW8Num41z6"/>
    <w:rsid w:val="0097536D"/>
  </w:style>
  <w:style w:type="character" w:customStyle="1" w:styleId="WW8Num41z5">
    <w:name w:val="WW8Num41z5"/>
    <w:rsid w:val="0097536D"/>
  </w:style>
  <w:style w:type="character" w:customStyle="1" w:styleId="WW8Num41z4">
    <w:name w:val="WW8Num41z4"/>
    <w:rsid w:val="0097536D"/>
  </w:style>
  <w:style w:type="character" w:customStyle="1" w:styleId="WW8Num41z3">
    <w:name w:val="WW8Num41z3"/>
    <w:rsid w:val="0097536D"/>
  </w:style>
  <w:style w:type="character" w:customStyle="1" w:styleId="WW8Num41z2">
    <w:name w:val="WW8Num41z2"/>
    <w:rsid w:val="0097536D"/>
  </w:style>
  <w:style w:type="character" w:customStyle="1" w:styleId="WW8Num41z1">
    <w:name w:val="WW8Num41z1"/>
    <w:rsid w:val="0097536D"/>
  </w:style>
  <w:style w:type="character" w:customStyle="1" w:styleId="WW8Num41z0">
    <w:name w:val="WW8Num41z0"/>
    <w:rsid w:val="0097536D"/>
    <w:rPr>
      <w:rFonts w:ascii="Arial" w:hAnsi="Arial" w:cs="Arial"/>
    </w:rPr>
  </w:style>
  <w:style w:type="character" w:customStyle="1" w:styleId="WW8Num40z8">
    <w:name w:val="WW8Num40z8"/>
    <w:rsid w:val="0097536D"/>
  </w:style>
  <w:style w:type="character" w:customStyle="1" w:styleId="WW8Num40z7">
    <w:name w:val="WW8Num40z7"/>
    <w:rsid w:val="0097536D"/>
  </w:style>
  <w:style w:type="character" w:customStyle="1" w:styleId="WW8Num40z6">
    <w:name w:val="WW8Num40z6"/>
    <w:rsid w:val="0097536D"/>
  </w:style>
  <w:style w:type="character" w:customStyle="1" w:styleId="WW8Num40z5">
    <w:name w:val="WW8Num40z5"/>
    <w:rsid w:val="0097536D"/>
  </w:style>
  <w:style w:type="character" w:customStyle="1" w:styleId="WW8Num40z4">
    <w:name w:val="WW8Num40z4"/>
    <w:rsid w:val="0097536D"/>
  </w:style>
  <w:style w:type="character" w:customStyle="1" w:styleId="WW8Num40z3">
    <w:name w:val="WW8Num40z3"/>
    <w:rsid w:val="0097536D"/>
  </w:style>
  <w:style w:type="character" w:customStyle="1" w:styleId="WW8Num40z2">
    <w:name w:val="WW8Num40z2"/>
    <w:rsid w:val="0097536D"/>
  </w:style>
  <w:style w:type="character" w:customStyle="1" w:styleId="WW8Num40z1">
    <w:name w:val="WW8Num40z1"/>
    <w:rsid w:val="0097536D"/>
  </w:style>
  <w:style w:type="character" w:customStyle="1" w:styleId="WW8Num40z0">
    <w:name w:val="WW8Num40z0"/>
    <w:rsid w:val="0097536D"/>
  </w:style>
  <w:style w:type="character" w:customStyle="1" w:styleId="WW8Num39z3">
    <w:name w:val="WW8Num39z3"/>
    <w:rsid w:val="0097536D"/>
  </w:style>
  <w:style w:type="character" w:customStyle="1" w:styleId="WW8Num39z1">
    <w:name w:val="WW8Num39z1"/>
    <w:rsid w:val="0097536D"/>
    <w:rPr>
      <w:b w:val="0"/>
    </w:rPr>
  </w:style>
  <w:style w:type="character" w:customStyle="1" w:styleId="WW8Num39z0">
    <w:name w:val="WW8Num39z0"/>
    <w:rsid w:val="0097536D"/>
    <w:rPr>
      <w:rFonts w:ascii="Arial" w:hAnsi="Arial" w:cs="Arial"/>
    </w:rPr>
  </w:style>
  <w:style w:type="character" w:customStyle="1" w:styleId="WW8Num38z3">
    <w:name w:val="WW8Num38z3"/>
    <w:rsid w:val="0097536D"/>
    <w:rPr>
      <w:rFonts w:ascii="Symbol" w:hAnsi="Symbol" w:cs="Symbol"/>
    </w:rPr>
  </w:style>
  <w:style w:type="character" w:customStyle="1" w:styleId="WW8Num38z2">
    <w:name w:val="WW8Num38z2"/>
    <w:rsid w:val="0097536D"/>
    <w:rPr>
      <w:rFonts w:ascii="Wingdings" w:hAnsi="Wingdings" w:cs="Wingdings"/>
    </w:rPr>
  </w:style>
  <w:style w:type="character" w:customStyle="1" w:styleId="WW8Num38z0">
    <w:name w:val="WW8Num38z0"/>
    <w:rsid w:val="0097536D"/>
    <w:rPr>
      <w:rFonts w:ascii="Courier New" w:hAnsi="Courier New" w:cs="Courier New"/>
    </w:rPr>
  </w:style>
  <w:style w:type="character" w:customStyle="1" w:styleId="WW8Num37z0">
    <w:name w:val="WW8Num37z0"/>
    <w:rsid w:val="0097536D"/>
    <w:rPr>
      <w:rFonts w:ascii="Arial" w:hAnsi="Arial" w:cs="OpenSymbol"/>
      <w:sz w:val="24"/>
      <w:szCs w:val="24"/>
    </w:rPr>
  </w:style>
  <w:style w:type="character" w:customStyle="1" w:styleId="WW8Num36z1">
    <w:name w:val="WW8Num36z1"/>
    <w:rsid w:val="0097536D"/>
    <w:rPr>
      <w:rFonts w:ascii="Arial" w:hAnsi="Arial" w:cs="OpenSymbol"/>
      <w:sz w:val="24"/>
      <w:szCs w:val="24"/>
    </w:rPr>
  </w:style>
  <w:style w:type="character" w:customStyle="1" w:styleId="WW8Num34z0">
    <w:name w:val="WW8Num34z0"/>
    <w:rsid w:val="0097536D"/>
    <w:rPr>
      <w:rFonts w:ascii="Arial" w:hAnsi="Arial" w:cs="OpenSymbol"/>
      <w:sz w:val="24"/>
      <w:szCs w:val="24"/>
    </w:rPr>
  </w:style>
  <w:style w:type="character" w:customStyle="1" w:styleId="WW8Num33z0">
    <w:name w:val="WW8Num33z0"/>
    <w:rsid w:val="0097536D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sid w:val="0097536D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sid w:val="0097536D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  <w:rsid w:val="0097536D"/>
  </w:style>
  <w:style w:type="character" w:customStyle="1" w:styleId="WW8Num29z0">
    <w:name w:val="WW8Num29z0"/>
    <w:rsid w:val="0097536D"/>
    <w:rPr>
      <w:b w:val="0"/>
      <w:sz w:val="24"/>
      <w:szCs w:val="24"/>
    </w:rPr>
  </w:style>
  <w:style w:type="character" w:customStyle="1" w:styleId="WW8Num28z0">
    <w:name w:val="WW8Num28z0"/>
    <w:rsid w:val="0097536D"/>
    <w:rPr>
      <w:rFonts w:ascii="Arial" w:hAnsi="Arial" w:cs="OpenSymbol"/>
      <w:sz w:val="24"/>
      <w:szCs w:val="24"/>
    </w:rPr>
  </w:style>
  <w:style w:type="character" w:customStyle="1" w:styleId="WW8Num27z1">
    <w:name w:val="WW8Num27z1"/>
    <w:rsid w:val="0097536D"/>
    <w:rPr>
      <w:rFonts w:ascii="OpenSymbol" w:hAnsi="OpenSymbol" w:cs="OpenSymbol"/>
    </w:rPr>
  </w:style>
  <w:style w:type="character" w:customStyle="1" w:styleId="WW8Num27z0">
    <w:name w:val="WW8Num27z0"/>
    <w:rsid w:val="0097536D"/>
    <w:rPr>
      <w:rFonts w:ascii="Arial" w:hAnsi="Arial" w:cs="OpenSymbol"/>
      <w:sz w:val="24"/>
      <w:szCs w:val="24"/>
    </w:rPr>
  </w:style>
  <w:style w:type="character" w:customStyle="1" w:styleId="WW8Num26z1">
    <w:name w:val="WW8Num26z1"/>
    <w:rsid w:val="0097536D"/>
    <w:rPr>
      <w:rFonts w:ascii="OpenSymbol" w:hAnsi="OpenSymbol" w:cs="OpenSymbol"/>
    </w:rPr>
  </w:style>
  <w:style w:type="character" w:customStyle="1" w:styleId="WW8Num26z0">
    <w:name w:val="WW8Num26z0"/>
    <w:rsid w:val="0097536D"/>
    <w:rPr>
      <w:rFonts w:ascii="Arial" w:hAnsi="Arial" w:cs="OpenSymbol"/>
      <w:sz w:val="24"/>
      <w:szCs w:val="24"/>
    </w:rPr>
  </w:style>
  <w:style w:type="character" w:customStyle="1" w:styleId="WW8Num25z0">
    <w:name w:val="WW8Num25z0"/>
    <w:rsid w:val="0097536D"/>
    <w:rPr>
      <w:rFonts w:ascii="Arial" w:hAnsi="Arial" w:cs="Arial"/>
      <w:sz w:val="24"/>
      <w:szCs w:val="24"/>
    </w:rPr>
  </w:style>
  <w:style w:type="character" w:customStyle="1" w:styleId="WW8Num24z8">
    <w:name w:val="WW8Num24z8"/>
    <w:rsid w:val="0097536D"/>
  </w:style>
  <w:style w:type="character" w:customStyle="1" w:styleId="WW8Num24z7">
    <w:name w:val="WW8Num24z7"/>
    <w:rsid w:val="0097536D"/>
  </w:style>
  <w:style w:type="character" w:customStyle="1" w:styleId="WW8Num24z6">
    <w:name w:val="WW8Num24z6"/>
    <w:rsid w:val="0097536D"/>
  </w:style>
  <w:style w:type="character" w:customStyle="1" w:styleId="WW8Num24z5">
    <w:name w:val="WW8Num24z5"/>
    <w:rsid w:val="0097536D"/>
  </w:style>
  <w:style w:type="character" w:customStyle="1" w:styleId="WW8Num24z4">
    <w:name w:val="WW8Num24z4"/>
    <w:rsid w:val="0097536D"/>
  </w:style>
  <w:style w:type="character" w:customStyle="1" w:styleId="WW8Num24z3">
    <w:name w:val="WW8Num24z3"/>
    <w:rsid w:val="0097536D"/>
  </w:style>
  <w:style w:type="character" w:customStyle="1" w:styleId="WW8Num24z2">
    <w:name w:val="WW8Num24z2"/>
    <w:rsid w:val="0097536D"/>
  </w:style>
  <w:style w:type="character" w:customStyle="1" w:styleId="WW8Num24z1">
    <w:name w:val="WW8Num24z1"/>
    <w:rsid w:val="0097536D"/>
  </w:style>
  <w:style w:type="character" w:customStyle="1" w:styleId="WW8Num24z0">
    <w:name w:val="WW8Num24z0"/>
    <w:rsid w:val="0097536D"/>
  </w:style>
  <w:style w:type="character" w:customStyle="1" w:styleId="WW8Num23z0">
    <w:name w:val="WW8Num23z0"/>
    <w:rsid w:val="0097536D"/>
  </w:style>
  <w:style w:type="character" w:customStyle="1" w:styleId="WW8Num22z8">
    <w:name w:val="WW8Num22z8"/>
    <w:rsid w:val="0097536D"/>
  </w:style>
  <w:style w:type="character" w:customStyle="1" w:styleId="WW8Num22z7">
    <w:name w:val="WW8Num22z7"/>
    <w:rsid w:val="0097536D"/>
  </w:style>
  <w:style w:type="character" w:customStyle="1" w:styleId="WW8Num22z6">
    <w:name w:val="WW8Num22z6"/>
    <w:rsid w:val="0097536D"/>
  </w:style>
  <w:style w:type="character" w:customStyle="1" w:styleId="WW8Num22z5">
    <w:name w:val="WW8Num22z5"/>
    <w:rsid w:val="0097536D"/>
  </w:style>
  <w:style w:type="character" w:customStyle="1" w:styleId="WW8Num22z4">
    <w:name w:val="WW8Num22z4"/>
    <w:rsid w:val="0097536D"/>
  </w:style>
  <w:style w:type="character" w:customStyle="1" w:styleId="WW8Num22z3">
    <w:name w:val="WW8Num22z3"/>
    <w:rsid w:val="0097536D"/>
  </w:style>
  <w:style w:type="character" w:customStyle="1" w:styleId="WW8Num22z2">
    <w:name w:val="WW8Num22z2"/>
    <w:rsid w:val="0097536D"/>
  </w:style>
  <w:style w:type="character" w:customStyle="1" w:styleId="WW8Num22z1">
    <w:name w:val="WW8Num22z1"/>
    <w:rsid w:val="0097536D"/>
    <w:rPr>
      <w:rFonts w:ascii="OpenSymbol" w:hAnsi="OpenSymbol" w:cs="OpenSymbol"/>
    </w:rPr>
  </w:style>
  <w:style w:type="character" w:customStyle="1" w:styleId="WW8Num22z0">
    <w:name w:val="WW8Num22z0"/>
    <w:rsid w:val="0097536D"/>
  </w:style>
  <w:style w:type="character" w:customStyle="1" w:styleId="WW8Num21z8">
    <w:name w:val="WW8Num21z8"/>
    <w:rsid w:val="0097536D"/>
  </w:style>
  <w:style w:type="character" w:customStyle="1" w:styleId="WW8Num21z7">
    <w:name w:val="WW8Num21z7"/>
    <w:rsid w:val="0097536D"/>
  </w:style>
  <w:style w:type="character" w:customStyle="1" w:styleId="WW8Num21z6">
    <w:name w:val="WW8Num21z6"/>
    <w:rsid w:val="0097536D"/>
  </w:style>
  <w:style w:type="character" w:customStyle="1" w:styleId="WW8Num21z5">
    <w:name w:val="WW8Num21z5"/>
    <w:rsid w:val="0097536D"/>
  </w:style>
  <w:style w:type="character" w:customStyle="1" w:styleId="WW8Num21z4">
    <w:name w:val="WW8Num21z4"/>
    <w:rsid w:val="0097536D"/>
  </w:style>
  <w:style w:type="character" w:customStyle="1" w:styleId="WW8Num21z3">
    <w:name w:val="WW8Num21z3"/>
    <w:rsid w:val="0097536D"/>
  </w:style>
  <w:style w:type="character" w:customStyle="1" w:styleId="WW8Num21z2">
    <w:name w:val="WW8Num21z2"/>
    <w:rsid w:val="0097536D"/>
  </w:style>
  <w:style w:type="character" w:customStyle="1" w:styleId="WW8Num21z0">
    <w:name w:val="WW8Num21z0"/>
    <w:rsid w:val="0097536D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sid w:val="0097536D"/>
    <w:rPr>
      <w:b w:val="0"/>
    </w:rPr>
  </w:style>
  <w:style w:type="character" w:customStyle="1" w:styleId="WW8Num19z1">
    <w:name w:val="WW8Num19z1"/>
    <w:rsid w:val="0097536D"/>
    <w:rPr>
      <w:rFonts w:ascii="OpenSymbol" w:hAnsi="OpenSymbol" w:cs="OpenSymbol"/>
    </w:rPr>
  </w:style>
  <w:style w:type="character" w:customStyle="1" w:styleId="WW8Num19z0">
    <w:name w:val="WW8Num19z0"/>
    <w:rsid w:val="0097536D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  <w:rsid w:val="0097536D"/>
  </w:style>
  <w:style w:type="character" w:customStyle="1" w:styleId="WW8Num18z7">
    <w:name w:val="WW8Num18z7"/>
    <w:rsid w:val="0097536D"/>
  </w:style>
  <w:style w:type="character" w:customStyle="1" w:styleId="WW8Num18z6">
    <w:name w:val="WW8Num18z6"/>
    <w:rsid w:val="0097536D"/>
  </w:style>
  <w:style w:type="character" w:customStyle="1" w:styleId="WW8Num18z5">
    <w:name w:val="WW8Num18z5"/>
    <w:rsid w:val="0097536D"/>
  </w:style>
  <w:style w:type="character" w:customStyle="1" w:styleId="WW8Num18z4">
    <w:name w:val="WW8Num18z4"/>
    <w:rsid w:val="0097536D"/>
  </w:style>
  <w:style w:type="character" w:customStyle="1" w:styleId="WW8Num18z3">
    <w:name w:val="WW8Num18z3"/>
    <w:rsid w:val="0097536D"/>
  </w:style>
  <w:style w:type="character" w:customStyle="1" w:styleId="WW8Num18z2">
    <w:name w:val="WW8Num18z2"/>
    <w:rsid w:val="0097536D"/>
  </w:style>
  <w:style w:type="character" w:customStyle="1" w:styleId="WW8Num18z1">
    <w:name w:val="WW8Num18z1"/>
    <w:rsid w:val="0097536D"/>
  </w:style>
  <w:style w:type="character" w:customStyle="1" w:styleId="WW8Num18z0">
    <w:name w:val="WW8Num18z0"/>
    <w:rsid w:val="0097536D"/>
    <w:rPr>
      <w:rFonts w:ascii="Arial" w:hAnsi="Arial" w:cs="Arial"/>
      <w:sz w:val="24"/>
      <w:szCs w:val="24"/>
    </w:rPr>
  </w:style>
  <w:style w:type="character" w:customStyle="1" w:styleId="WW8Num17z8">
    <w:name w:val="WW8Num17z8"/>
    <w:rsid w:val="0097536D"/>
  </w:style>
  <w:style w:type="character" w:customStyle="1" w:styleId="WW8Num17z7">
    <w:name w:val="WW8Num17z7"/>
    <w:rsid w:val="0097536D"/>
  </w:style>
  <w:style w:type="character" w:customStyle="1" w:styleId="WW8Num17z6">
    <w:name w:val="WW8Num17z6"/>
    <w:rsid w:val="0097536D"/>
  </w:style>
  <w:style w:type="character" w:customStyle="1" w:styleId="WW8Num17z5">
    <w:name w:val="WW8Num17z5"/>
    <w:rsid w:val="0097536D"/>
  </w:style>
  <w:style w:type="character" w:customStyle="1" w:styleId="WW8Num17z4">
    <w:name w:val="WW8Num17z4"/>
    <w:rsid w:val="0097536D"/>
  </w:style>
  <w:style w:type="character" w:customStyle="1" w:styleId="WW8Num17z3">
    <w:name w:val="WW8Num17z3"/>
    <w:rsid w:val="0097536D"/>
  </w:style>
  <w:style w:type="character" w:customStyle="1" w:styleId="WW8Num17z2">
    <w:name w:val="WW8Num17z2"/>
    <w:rsid w:val="0097536D"/>
  </w:style>
  <w:style w:type="character" w:customStyle="1" w:styleId="WW8Num17z1">
    <w:name w:val="WW8Num17z1"/>
    <w:rsid w:val="0097536D"/>
  </w:style>
  <w:style w:type="character" w:customStyle="1" w:styleId="WW8Num17z0">
    <w:name w:val="WW8Num17z0"/>
    <w:rsid w:val="0097536D"/>
  </w:style>
  <w:style w:type="character" w:customStyle="1" w:styleId="WW8Num16z1">
    <w:name w:val="WW8Num16z1"/>
    <w:rsid w:val="0097536D"/>
    <w:rPr>
      <w:rFonts w:ascii="OpenSymbol" w:hAnsi="OpenSymbol" w:cs="OpenSymbol"/>
    </w:rPr>
  </w:style>
  <w:style w:type="character" w:customStyle="1" w:styleId="WW8Num16z0">
    <w:name w:val="WW8Num16z0"/>
    <w:rsid w:val="0097536D"/>
    <w:rPr>
      <w:rFonts w:ascii="Symbol" w:hAnsi="Symbol" w:cs="Symbol"/>
    </w:rPr>
  </w:style>
  <w:style w:type="character" w:customStyle="1" w:styleId="WW8Num15z3">
    <w:name w:val="WW8Num15z3"/>
    <w:rsid w:val="0097536D"/>
    <w:rPr>
      <w:rFonts w:ascii="Symbol" w:hAnsi="Symbol" w:cs="Arial"/>
      <w:sz w:val="24"/>
      <w:szCs w:val="24"/>
    </w:rPr>
  </w:style>
  <w:style w:type="character" w:customStyle="1" w:styleId="WW8Num15z1">
    <w:name w:val="WW8Num15z1"/>
    <w:rsid w:val="0097536D"/>
    <w:rPr>
      <w:rFonts w:ascii="OpenSymbol" w:hAnsi="OpenSymbol" w:cs="OpenSymbol"/>
    </w:rPr>
  </w:style>
  <w:style w:type="character" w:customStyle="1" w:styleId="WW8Num15z0">
    <w:name w:val="WW8Num15z0"/>
    <w:rsid w:val="0097536D"/>
    <w:rPr>
      <w:rFonts w:ascii="Symbol" w:hAnsi="Symbol" w:cs="Arial"/>
      <w:sz w:val="24"/>
      <w:szCs w:val="20"/>
    </w:rPr>
  </w:style>
  <w:style w:type="character" w:customStyle="1" w:styleId="WW8Num14z0">
    <w:name w:val="WW8Num14z0"/>
    <w:rsid w:val="0097536D"/>
  </w:style>
  <w:style w:type="character" w:customStyle="1" w:styleId="WW8Num13z8">
    <w:name w:val="WW8Num13z8"/>
    <w:rsid w:val="0097536D"/>
  </w:style>
  <w:style w:type="character" w:customStyle="1" w:styleId="WW8Num13z7">
    <w:name w:val="WW8Num13z7"/>
    <w:rsid w:val="0097536D"/>
  </w:style>
  <w:style w:type="character" w:customStyle="1" w:styleId="WW8Num13z6">
    <w:name w:val="WW8Num13z6"/>
    <w:rsid w:val="0097536D"/>
  </w:style>
  <w:style w:type="character" w:customStyle="1" w:styleId="WW8Num13z5">
    <w:name w:val="WW8Num13z5"/>
    <w:rsid w:val="0097536D"/>
  </w:style>
  <w:style w:type="character" w:customStyle="1" w:styleId="WW8Num13z4">
    <w:name w:val="WW8Num13z4"/>
    <w:rsid w:val="0097536D"/>
  </w:style>
  <w:style w:type="character" w:customStyle="1" w:styleId="WW8Num13z3">
    <w:name w:val="WW8Num13z3"/>
    <w:rsid w:val="0097536D"/>
  </w:style>
  <w:style w:type="character" w:customStyle="1" w:styleId="WW8Num13z2">
    <w:name w:val="WW8Num13z2"/>
    <w:rsid w:val="0097536D"/>
  </w:style>
  <w:style w:type="character" w:customStyle="1" w:styleId="WW8Num13z1">
    <w:name w:val="WW8Num13z1"/>
    <w:rsid w:val="0097536D"/>
  </w:style>
  <w:style w:type="character" w:customStyle="1" w:styleId="WW8Num13z0">
    <w:name w:val="WW8Num13z0"/>
    <w:rsid w:val="0097536D"/>
    <w:rPr>
      <w:sz w:val="24"/>
      <w:szCs w:val="24"/>
    </w:rPr>
  </w:style>
  <w:style w:type="character" w:customStyle="1" w:styleId="WW8Num12z8">
    <w:name w:val="WW8Num12z8"/>
    <w:rsid w:val="0097536D"/>
  </w:style>
  <w:style w:type="character" w:customStyle="1" w:styleId="WW8Num12z7">
    <w:name w:val="WW8Num12z7"/>
    <w:rsid w:val="0097536D"/>
  </w:style>
  <w:style w:type="character" w:customStyle="1" w:styleId="WW8Num12z6">
    <w:name w:val="WW8Num12z6"/>
    <w:rsid w:val="0097536D"/>
  </w:style>
  <w:style w:type="character" w:customStyle="1" w:styleId="WW8Num12z5">
    <w:name w:val="WW8Num12z5"/>
    <w:rsid w:val="0097536D"/>
  </w:style>
  <w:style w:type="character" w:customStyle="1" w:styleId="WW8Num12z4">
    <w:name w:val="WW8Num12z4"/>
    <w:rsid w:val="0097536D"/>
  </w:style>
  <w:style w:type="character" w:customStyle="1" w:styleId="WW8Num12z3">
    <w:name w:val="WW8Num12z3"/>
    <w:rsid w:val="0097536D"/>
  </w:style>
  <w:style w:type="character" w:customStyle="1" w:styleId="WW8Num12z2">
    <w:name w:val="WW8Num12z2"/>
    <w:rsid w:val="0097536D"/>
  </w:style>
  <w:style w:type="character" w:customStyle="1" w:styleId="WW8Num12z1">
    <w:name w:val="WW8Num12z1"/>
    <w:rsid w:val="0097536D"/>
  </w:style>
  <w:style w:type="character" w:customStyle="1" w:styleId="WW8Num12z0">
    <w:name w:val="WW8Num12z0"/>
    <w:rsid w:val="0097536D"/>
  </w:style>
  <w:style w:type="character" w:customStyle="1" w:styleId="WW8Num11z8">
    <w:name w:val="WW8Num11z8"/>
    <w:rsid w:val="0097536D"/>
  </w:style>
  <w:style w:type="character" w:customStyle="1" w:styleId="WW8Num11z7">
    <w:name w:val="WW8Num11z7"/>
    <w:rsid w:val="0097536D"/>
  </w:style>
  <w:style w:type="character" w:customStyle="1" w:styleId="WW8Num11z6">
    <w:name w:val="WW8Num11z6"/>
    <w:rsid w:val="0097536D"/>
  </w:style>
  <w:style w:type="character" w:customStyle="1" w:styleId="WW8Num11z5">
    <w:name w:val="WW8Num11z5"/>
    <w:rsid w:val="0097536D"/>
  </w:style>
  <w:style w:type="character" w:customStyle="1" w:styleId="WW8Num11z4">
    <w:name w:val="WW8Num11z4"/>
    <w:rsid w:val="0097536D"/>
  </w:style>
  <w:style w:type="character" w:customStyle="1" w:styleId="WW8Num11z3">
    <w:name w:val="WW8Num11z3"/>
    <w:rsid w:val="0097536D"/>
  </w:style>
  <w:style w:type="character" w:customStyle="1" w:styleId="WW8Num11z2">
    <w:name w:val="WW8Num11z2"/>
    <w:rsid w:val="0097536D"/>
  </w:style>
  <w:style w:type="character" w:customStyle="1" w:styleId="WW8Num11z1">
    <w:name w:val="WW8Num11z1"/>
    <w:rsid w:val="0097536D"/>
  </w:style>
  <w:style w:type="character" w:customStyle="1" w:styleId="WW8Num11z0">
    <w:name w:val="WW8Num11z0"/>
    <w:rsid w:val="0097536D"/>
  </w:style>
  <w:style w:type="character" w:customStyle="1" w:styleId="WW8Num10z3">
    <w:name w:val="WW8Num10z3"/>
    <w:rsid w:val="0097536D"/>
  </w:style>
  <w:style w:type="character" w:customStyle="1" w:styleId="WW8Num10z1">
    <w:name w:val="WW8Num10z1"/>
    <w:rsid w:val="0097536D"/>
    <w:rPr>
      <w:b w:val="0"/>
    </w:rPr>
  </w:style>
  <w:style w:type="character" w:customStyle="1" w:styleId="WW8Num10z0">
    <w:name w:val="WW8Num10z0"/>
    <w:rsid w:val="0097536D"/>
    <w:rPr>
      <w:rFonts w:ascii="Arial" w:hAnsi="Arial" w:cs="Arial"/>
      <w:sz w:val="20"/>
      <w:szCs w:val="20"/>
    </w:rPr>
  </w:style>
  <w:style w:type="character" w:customStyle="1" w:styleId="WW8Num9z8">
    <w:name w:val="WW8Num9z8"/>
    <w:rsid w:val="0097536D"/>
  </w:style>
  <w:style w:type="character" w:customStyle="1" w:styleId="WW8Num9z7">
    <w:name w:val="WW8Num9z7"/>
    <w:rsid w:val="0097536D"/>
  </w:style>
  <w:style w:type="character" w:customStyle="1" w:styleId="WW8Num9z6">
    <w:name w:val="WW8Num9z6"/>
    <w:rsid w:val="0097536D"/>
  </w:style>
  <w:style w:type="character" w:customStyle="1" w:styleId="WW8Num9z5">
    <w:name w:val="WW8Num9z5"/>
    <w:rsid w:val="0097536D"/>
  </w:style>
  <w:style w:type="character" w:customStyle="1" w:styleId="WW8Num9z4">
    <w:name w:val="WW8Num9z4"/>
    <w:rsid w:val="0097536D"/>
  </w:style>
  <w:style w:type="character" w:customStyle="1" w:styleId="WW8Num9z3">
    <w:name w:val="WW8Num9z3"/>
    <w:rsid w:val="0097536D"/>
  </w:style>
  <w:style w:type="character" w:customStyle="1" w:styleId="WW8Num9z2">
    <w:name w:val="WW8Num9z2"/>
    <w:rsid w:val="0097536D"/>
  </w:style>
  <w:style w:type="character" w:customStyle="1" w:styleId="WW8Num9z1">
    <w:name w:val="WW8Num9z1"/>
    <w:rsid w:val="0097536D"/>
  </w:style>
  <w:style w:type="character" w:customStyle="1" w:styleId="WW8Num9z0">
    <w:name w:val="WW8Num9z0"/>
    <w:rsid w:val="0097536D"/>
  </w:style>
  <w:style w:type="character" w:customStyle="1" w:styleId="WW8Num8z8">
    <w:name w:val="WW8Num8z8"/>
    <w:rsid w:val="0097536D"/>
  </w:style>
  <w:style w:type="character" w:customStyle="1" w:styleId="WW8Num8z7">
    <w:name w:val="WW8Num8z7"/>
    <w:rsid w:val="0097536D"/>
  </w:style>
  <w:style w:type="character" w:customStyle="1" w:styleId="WW8Num8z6">
    <w:name w:val="WW8Num8z6"/>
    <w:rsid w:val="0097536D"/>
  </w:style>
  <w:style w:type="character" w:customStyle="1" w:styleId="WW8Num8z5">
    <w:name w:val="WW8Num8z5"/>
    <w:rsid w:val="0097536D"/>
  </w:style>
  <w:style w:type="character" w:customStyle="1" w:styleId="WW8Num8z4">
    <w:name w:val="WW8Num8z4"/>
    <w:rsid w:val="0097536D"/>
  </w:style>
  <w:style w:type="character" w:customStyle="1" w:styleId="WW8Num7z8">
    <w:name w:val="WW8Num7z8"/>
    <w:rsid w:val="0097536D"/>
  </w:style>
  <w:style w:type="character" w:customStyle="1" w:styleId="WW8Num7z7">
    <w:name w:val="WW8Num7z7"/>
    <w:rsid w:val="0097536D"/>
  </w:style>
  <w:style w:type="character" w:customStyle="1" w:styleId="WW8Num7z6">
    <w:name w:val="WW8Num7z6"/>
    <w:rsid w:val="0097536D"/>
  </w:style>
  <w:style w:type="character" w:customStyle="1" w:styleId="WW8Num7z5">
    <w:name w:val="WW8Num7z5"/>
    <w:rsid w:val="0097536D"/>
  </w:style>
  <w:style w:type="character" w:customStyle="1" w:styleId="WW8Num7z4">
    <w:name w:val="WW8Num7z4"/>
    <w:rsid w:val="0097536D"/>
  </w:style>
  <w:style w:type="character" w:customStyle="1" w:styleId="WW8Num7z3">
    <w:name w:val="WW8Num7z3"/>
    <w:rsid w:val="0097536D"/>
  </w:style>
  <w:style w:type="character" w:customStyle="1" w:styleId="WW8Num7z2">
    <w:name w:val="WW8Num7z2"/>
    <w:rsid w:val="0097536D"/>
  </w:style>
  <w:style w:type="character" w:customStyle="1" w:styleId="WW8Num7z1">
    <w:name w:val="WW8Num7z1"/>
    <w:rsid w:val="0097536D"/>
  </w:style>
  <w:style w:type="character" w:customStyle="1" w:styleId="WW8Num7z0">
    <w:name w:val="WW8Num7z0"/>
    <w:rsid w:val="0097536D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  <w:rsid w:val="0097536D"/>
  </w:style>
  <w:style w:type="paragraph" w:customStyle="1" w:styleId="Nagwek60">
    <w:name w:val="Nagłówek6"/>
    <w:basedOn w:val="Normalny"/>
    <w:next w:val="Tekstpodstawowy"/>
    <w:rsid w:val="0097536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97536D"/>
    <w:pPr>
      <w:spacing w:after="120"/>
    </w:pPr>
  </w:style>
  <w:style w:type="paragraph" w:styleId="Lista">
    <w:name w:val="List"/>
    <w:basedOn w:val="Tekstpodstawowy"/>
    <w:rsid w:val="0097536D"/>
  </w:style>
  <w:style w:type="paragraph" w:styleId="Legenda">
    <w:name w:val="caption"/>
    <w:basedOn w:val="Normalny"/>
    <w:qFormat/>
    <w:rsid w:val="0097536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536D"/>
    <w:pPr>
      <w:suppressLineNumbers/>
    </w:pPr>
  </w:style>
  <w:style w:type="paragraph" w:customStyle="1" w:styleId="Nagwek20">
    <w:name w:val="Nagłówek2"/>
    <w:basedOn w:val="Normalny"/>
    <w:next w:val="Tekstpodstawowy"/>
    <w:rsid w:val="0097536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97536D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97536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97536D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rsid w:val="0097536D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sid w:val="0097536D"/>
    <w:rPr>
      <w:rFonts w:ascii="Arial" w:hAnsi="Arial"/>
    </w:rPr>
  </w:style>
  <w:style w:type="paragraph" w:customStyle="1" w:styleId="Tekstpodstawowy32">
    <w:name w:val="Tekst podstawowy 32"/>
    <w:basedOn w:val="Normalny"/>
    <w:rsid w:val="0097536D"/>
    <w:rPr>
      <w:rFonts w:ascii="Arial" w:hAnsi="Arial"/>
    </w:rPr>
  </w:style>
  <w:style w:type="paragraph" w:customStyle="1" w:styleId="Tekstpodstawowy34">
    <w:name w:val="Tekst podstawowy 34"/>
    <w:basedOn w:val="Normalny"/>
    <w:rsid w:val="0097536D"/>
    <w:rPr>
      <w:rFonts w:ascii="Arial" w:hAnsi="Arial"/>
    </w:rPr>
  </w:style>
  <w:style w:type="paragraph" w:customStyle="1" w:styleId="Tekstpodstawowy35">
    <w:name w:val="Tekst podstawowy 35"/>
    <w:basedOn w:val="Normalny"/>
    <w:rsid w:val="0097536D"/>
    <w:rPr>
      <w:rFonts w:ascii="Arial" w:hAnsi="Arial"/>
    </w:rPr>
  </w:style>
  <w:style w:type="paragraph" w:customStyle="1" w:styleId="Zawartotabeli">
    <w:name w:val="Zawartość tabeli"/>
    <w:basedOn w:val="Normalny"/>
    <w:rsid w:val="0097536D"/>
    <w:pPr>
      <w:suppressLineNumbers/>
    </w:pPr>
  </w:style>
  <w:style w:type="paragraph" w:customStyle="1" w:styleId="Nagwektabeli">
    <w:name w:val="Nagłówek tabeli"/>
    <w:basedOn w:val="Zawartotabeli"/>
    <w:rsid w:val="0097536D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9753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536D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97536D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rsid w:val="0097536D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rsid w:val="0097536D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  <w:rsid w:val="0097536D"/>
  </w:style>
  <w:style w:type="paragraph" w:customStyle="1" w:styleId="Styl12">
    <w:name w:val="Styl12"/>
    <w:basedOn w:val="Nagwek10"/>
    <w:next w:val="StylNagwek112ptDesePrzezroczystySzary25"/>
    <w:rsid w:val="0097536D"/>
  </w:style>
  <w:style w:type="paragraph" w:customStyle="1" w:styleId="StylStylNagwek112ptDesePrzezroczystySzary25Wy">
    <w:name w:val="Styl Styl Nagłówek 1 + 12 pt Deseń: Przezroczysty (Szary 25%) + Wy..."/>
    <w:basedOn w:val="Nagwek1"/>
    <w:rsid w:val="0097536D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sid w:val="0097536D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rsid w:val="0097536D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rsid w:val="0097536D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rsid w:val="0097536D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rsid w:val="0097536D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rsid w:val="0097536D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rsid w:val="0097536D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rsid w:val="0097536D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rsid w:val="0097536D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rsid w:val="0097536D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rsid w:val="0097536D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rsid w:val="0097536D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rsid w:val="0097536D"/>
    <w:pPr>
      <w:tabs>
        <w:tab w:val="left" w:pos="567"/>
        <w:tab w:val="right" w:leader="hyphen" w:pos="9072"/>
      </w:tabs>
      <w:ind w:left="567" w:right="1273" w:hanging="567"/>
    </w:pPr>
    <w:rPr>
      <w:szCs w:val="32"/>
    </w:rPr>
  </w:style>
  <w:style w:type="paragraph" w:styleId="Spistreci1">
    <w:name w:val="toc 1"/>
    <w:basedOn w:val="Spistreci2"/>
    <w:next w:val="Normalny"/>
    <w:rsid w:val="0097536D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rsid w:val="0097536D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rsid w:val="0097536D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rsid w:val="0097536D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rsid w:val="0097536D"/>
    <w:pPr>
      <w:tabs>
        <w:tab w:val="right" w:leader="dot" w:pos="9637"/>
      </w:tabs>
    </w:pPr>
  </w:style>
  <w:style w:type="paragraph" w:customStyle="1" w:styleId="Styl1">
    <w:name w:val="Styl1"/>
    <w:basedOn w:val="Spistreci1"/>
    <w:rsid w:val="0097536D"/>
    <w:pPr>
      <w:tabs>
        <w:tab w:val="right" w:leader="dot" w:pos="9637"/>
      </w:tabs>
    </w:pPr>
  </w:style>
  <w:style w:type="paragraph" w:customStyle="1" w:styleId="western">
    <w:name w:val="western"/>
    <w:basedOn w:val="Normalny"/>
    <w:rsid w:val="0097536D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  <w:rsid w:val="0097536D"/>
  </w:style>
  <w:style w:type="paragraph" w:customStyle="1" w:styleId="Tekstpodstawowywcity24">
    <w:name w:val="Tekst podstawowy wcięty 24"/>
    <w:basedOn w:val="Normalny"/>
    <w:rsid w:val="0097536D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rsid w:val="0097536D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rsid w:val="0097536D"/>
    <w:pPr>
      <w:ind w:left="720"/>
    </w:pPr>
  </w:style>
  <w:style w:type="paragraph" w:customStyle="1" w:styleId="Akapitzlist1">
    <w:name w:val="Akapit z listą1"/>
    <w:basedOn w:val="Normalny"/>
    <w:rsid w:val="0097536D"/>
    <w:pPr>
      <w:ind w:left="720"/>
    </w:pPr>
  </w:style>
  <w:style w:type="paragraph" w:customStyle="1" w:styleId="Tekstpodstawowy21">
    <w:name w:val="Tekst podstawowy 21"/>
    <w:basedOn w:val="Normalny"/>
    <w:rsid w:val="0097536D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rsid w:val="0097536D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rsid w:val="0097536D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rsid w:val="0097536D"/>
    <w:pPr>
      <w:spacing w:after="283"/>
      <w:ind w:left="567" w:right="567"/>
    </w:pPr>
  </w:style>
  <w:style w:type="paragraph" w:customStyle="1" w:styleId="TableContents1">
    <w:name w:val="Table Contents1"/>
    <w:basedOn w:val="Normalny"/>
    <w:rsid w:val="0097536D"/>
  </w:style>
  <w:style w:type="paragraph" w:customStyle="1" w:styleId="WW-header">
    <w:name w:val="WW-header"/>
    <w:basedOn w:val="Normalny"/>
    <w:next w:val="Tekstpodstawowy"/>
    <w:rsid w:val="0097536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rsid w:val="0097536D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rsid w:val="0097536D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rsid w:val="0097536D"/>
    <w:pPr>
      <w:spacing w:before="120"/>
    </w:pPr>
    <w:rPr>
      <w:rFonts w:ascii="Arial" w:hAnsi="Arial"/>
      <w:b/>
    </w:rPr>
  </w:style>
  <w:style w:type="paragraph" w:styleId="Bezodstpw">
    <w:name w:val="No Spacing"/>
    <w:qFormat/>
    <w:rsid w:val="0097536D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rsid w:val="0097536D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rsid w:val="0097536D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rsid w:val="0097536D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rsid w:val="0097536D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  <w:rsid w:val="0097536D"/>
  </w:style>
  <w:style w:type="paragraph" w:customStyle="1" w:styleId="Spistreci10">
    <w:name w:val="Spis treści 10"/>
    <w:basedOn w:val="Indeks"/>
    <w:rsid w:val="0097536D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sid w:val="0097536D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97536D"/>
  </w:style>
  <w:style w:type="paragraph" w:styleId="Tematkomentarza">
    <w:name w:val="annotation subject"/>
    <w:basedOn w:val="Tekstkomentarza1"/>
    <w:next w:val="Tekstkomentarza1"/>
    <w:rsid w:val="0097536D"/>
    <w:rPr>
      <w:b/>
      <w:bCs/>
    </w:rPr>
  </w:style>
  <w:style w:type="paragraph" w:styleId="Tekstprzypisudolnego">
    <w:name w:val="footnote text"/>
    <w:basedOn w:val="Normalny"/>
    <w:rsid w:val="0097536D"/>
  </w:style>
  <w:style w:type="paragraph" w:styleId="Podtytu">
    <w:name w:val="Subtitle"/>
    <w:basedOn w:val="Normalny"/>
    <w:next w:val="Tekstpodstawowy"/>
    <w:qFormat/>
    <w:rsid w:val="0097536D"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rsid w:val="0097536D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rsid w:val="0097536D"/>
    <w:pPr>
      <w:ind w:left="1920"/>
    </w:pPr>
  </w:style>
  <w:style w:type="paragraph" w:styleId="Spistreci8">
    <w:name w:val="toc 8"/>
    <w:basedOn w:val="Normalny"/>
    <w:next w:val="Normalny"/>
    <w:rsid w:val="0097536D"/>
    <w:pPr>
      <w:ind w:left="1680"/>
    </w:pPr>
  </w:style>
  <w:style w:type="paragraph" w:styleId="Spistreci7">
    <w:name w:val="toc 7"/>
    <w:basedOn w:val="Normalny"/>
    <w:next w:val="Normalny"/>
    <w:rsid w:val="0097536D"/>
    <w:pPr>
      <w:ind w:left="1440"/>
    </w:pPr>
  </w:style>
  <w:style w:type="paragraph" w:styleId="Spistreci6">
    <w:name w:val="toc 6"/>
    <w:basedOn w:val="Normalny"/>
    <w:next w:val="Normalny"/>
    <w:rsid w:val="0097536D"/>
    <w:pPr>
      <w:ind w:left="1200"/>
    </w:pPr>
  </w:style>
  <w:style w:type="paragraph" w:styleId="Spistreci5">
    <w:name w:val="toc 5"/>
    <w:basedOn w:val="Normalny"/>
    <w:next w:val="Normalny"/>
    <w:rsid w:val="0097536D"/>
    <w:pPr>
      <w:ind w:left="960"/>
    </w:pPr>
  </w:style>
  <w:style w:type="paragraph" w:styleId="Spistreci4">
    <w:name w:val="toc 4"/>
    <w:basedOn w:val="Normalny"/>
    <w:next w:val="Normalny"/>
    <w:rsid w:val="0097536D"/>
    <w:pPr>
      <w:ind w:left="720"/>
    </w:pPr>
  </w:style>
  <w:style w:type="paragraph" w:styleId="Spistreci3">
    <w:name w:val="toc 3"/>
    <w:basedOn w:val="Normalny"/>
    <w:next w:val="Normalny"/>
    <w:rsid w:val="0097536D"/>
    <w:pPr>
      <w:ind w:left="480"/>
    </w:pPr>
  </w:style>
  <w:style w:type="paragraph" w:customStyle="1" w:styleId="Tekstpodstawowywcity32">
    <w:name w:val="Tekst podstawowy wcięty 32"/>
    <w:basedOn w:val="Normalny"/>
    <w:rsid w:val="0097536D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rsid w:val="0097536D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sid w:val="0097536D"/>
    <w:rPr>
      <w:rFonts w:ascii="Arial" w:hAnsi="Arial"/>
    </w:rPr>
  </w:style>
  <w:style w:type="paragraph" w:customStyle="1" w:styleId="Tekstpodstawowywcity23">
    <w:name w:val="Tekst podstawowy wcięty 23"/>
    <w:basedOn w:val="Normalny"/>
    <w:rsid w:val="0097536D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rsid w:val="0097536D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97536D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rsid w:val="0097536D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rsid w:val="0097536D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rsid w:val="0097536D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rsid w:val="0097536D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klewandowska</dc:creator>
  <cp:lastModifiedBy>Ludwika Wikieł</cp:lastModifiedBy>
  <cp:revision>14</cp:revision>
  <cp:lastPrinted>2024-11-08T11:02:00Z</cp:lastPrinted>
  <dcterms:created xsi:type="dcterms:W3CDTF">2024-11-20T12:07:00Z</dcterms:created>
  <dcterms:modified xsi:type="dcterms:W3CDTF">2024-12-03T06:16:00Z</dcterms:modified>
</cp:coreProperties>
</file>