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943"/>
        <w:gridCol w:w="3139"/>
      </w:tblGrid>
      <w:tr w:rsidR="00E85E6C" w:rsidRPr="0002065E" w14:paraId="68E5C107" w14:textId="77777777" w:rsidTr="0075161F">
        <w:trPr>
          <w:trHeight w:val="397"/>
          <w:jc w:val="center"/>
        </w:trPr>
        <w:tc>
          <w:tcPr>
            <w:tcW w:w="5098" w:type="dxa"/>
            <w:shd w:val="clear" w:color="auto" w:fill="auto"/>
          </w:tcPr>
          <w:p w14:paraId="46ABA1FA" w14:textId="431C224B" w:rsidR="00E85E6C" w:rsidRPr="0002065E" w:rsidRDefault="00E85E6C" w:rsidP="00424F6A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2065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Znak sprawy: </w:t>
            </w:r>
            <w:r w:rsidR="00952630" w:rsidRPr="00952630">
              <w:rPr>
                <w:rFonts w:ascii="Arial" w:eastAsia="Calibri" w:hAnsi="Arial" w:cs="Arial"/>
                <w:sz w:val="18"/>
                <w:szCs w:val="18"/>
                <w:lang w:eastAsia="en-US"/>
              </w:rPr>
              <w:t>SP-WOSzK-ZP.2612.19.2024</w:t>
            </w:r>
          </w:p>
        </w:tc>
        <w:tc>
          <w:tcPr>
            <w:tcW w:w="943" w:type="dxa"/>
            <w:shd w:val="clear" w:color="auto" w:fill="auto"/>
          </w:tcPr>
          <w:p w14:paraId="4171E137" w14:textId="77777777" w:rsidR="00E85E6C" w:rsidRPr="0002065E" w:rsidRDefault="00E85E6C" w:rsidP="00424F6A">
            <w:pPr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39" w:type="dxa"/>
            <w:shd w:val="clear" w:color="auto" w:fill="auto"/>
          </w:tcPr>
          <w:p w14:paraId="48D9DC50" w14:textId="77777777" w:rsidR="00E85E6C" w:rsidRPr="0002065E" w:rsidRDefault="00E85E6C" w:rsidP="00424F6A">
            <w:pPr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2065E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Zał. nr 4 do Zapytania</w:t>
            </w:r>
          </w:p>
        </w:tc>
      </w:tr>
    </w:tbl>
    <w:p w14:paraId="512B0CD2" w14:textId="77777777" w:rsidR="00E85E6C" w:rsidRPr="0002065E" w:rsidRDefault="00E85E6C" w:rsidP="00E85E6C">
      <w:pPr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5E6C" w:rsidRPr="0002065E" w14:paraId="08DFAD0C" w14:textId="77777777" w:rsidTr="0075161F">
        <w:trPr>
          <w:trHeight w:val="567"/>
          <w:jc w:val="center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B97C7FA" w14:textId="77777777" w:rsidR="00E85E6C" w:rsidRPr="0002065E" w:rsidRDefault="00E85E6C" w:rsidP="0075161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065E">
              <w:rPr>
                <w:rFonts w:ascii="Arial" w:hAnsi="Arial" w:cs="Arial"/>
                <w:b/>
                <w:bCs/>
                <w:sz w:val="18"/>
                <w:szCs w:val="18"/>
              </w:rPr>
              <w:t>PROJEKT UMOWY</w:t>
            </w:r>
          </w:p>
        </w:tc>
      </w:tr>
    </w:tbl>
    <w:p w14:paraId="07FE5624" w14:textId="1F5A8DEE" w:rsidR="00E85E6C" w:rsidRPr="0002065E" w:rsidRDefault="00E85E6C" w:rsidP="00E85E6C">
      <w:pPr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700394FD" w14:textId="77777777" w:rsidR="0075161F" w:rsidRPr="0002065E" w:rsidRDefault="0075161F" w:rsidP="00E85E6C">
      <w:pPr>
        <w:spacing w:after="120"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433B6012" w14:textId="77777777" w:rsidR="00E85E6C" w:rsidRPr="0002065E" w:rsidRDefault="00E85E6C" w:rsidP="00E85E6C">
      <w:pPr>
        <w:spacing w:after="120"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b/>
          <w:sz w:val="18"/>
          <w:szCs w:val="18"/>
          <w:lang w:eastAsia="en-US"/>
        </w:rPr>
        <w:t>UMOWA NR ....................................</w:t>
      </w:r>
    </w:p>
    <w:p w14:paraId="57E166D5" w14:textId="71274166" w:rsidR="00E85E6C" w:rsidRPr="0002065E" w:rsidRDefault="00E85E6C" w:rsidP="00E85E6C">
      <w:pPr>
        <w:spacing w:after="120" w:line="276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sz w:val="18"/>
          <w:szCs w:val="18"/>
          <w:lang w:eastAsia="en-US"/>
        </w:rPr>
        <w:t>zawarta w dniu .........</w:t>
      </w:r>
      <w:r w:rsidR="00952630">
        <w:rPr>
          <w:rFonts w:ascii="Arial" w:eastAsia="Calibri" w:hAnsi="Arial" w:cs="Arial"/>
          <w:sz w:val="18"/>
          <w:szCs w:val="18"/>
          <w:lang w:eastAsia="en-US"/>
        </w:rPr>
        <w:t>........</w:t>
      </w:r>
      <w:r w:rsidRPr="0002065E">
        <w:rPr>
          <w:rFonts w:ascii="Arial" w:eastAsia="Calibri" w:hAnsi="Arial" w:cs="Arial"/>
          <w:sz w:val="18"/>
          <w:szCs w:val="18"/>
          <w:lang w:eastAsia="en-US"/>
        </w:rPr>
        <w:t xml:space="preserve"> r.,</w:t>
      </w:r>
    </w:p>
    <w:p w14:paraId="7D32E07A" w14:textId="77777777" w:rsidR="00E85E6C" w:rsidRPr="0002065E" w:rsidRDefault="00E85E6C" w:rsidP="00E85E6C">
      <w:pPr>
        <w:spacing w:after="120" w:line="276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sz w:val="18"/>
          <w:szCs w:val="18"/>
          <w:lang w:eastAsia="en-US"/>
        </w:rPr>
        <w:t>pomiędzy:</w:t>
      </w:r>
    </w:p>
    <w:p w14:paraId="0AA75551" w14:textId="77777777" w:rsidR="0075161F" w:rsidRPr="0002065E" w:rsidRDefault="0075161F" w:rsidP="00E85E6C">
      <w:pPr>
        <w:spacing w:line="276" w:lineRule="auto"/>
        <w:jc w:val="both"/>
        <w:rPr>
          <w:rFonts w:ascii="Arial" w:eastAsia="Calibri" w:hAnsi="Arial" w:cs="Arial"/>
          <w:b/>
          <w:iCs/>
          <w:sz w:val="18"/>
          <w:szCs w:val="18"/>
          <w:lang w:eastAsia="en-US"/>
        </w:rPr>
      </w:pPr>
    </w:p>
    <w:p w14:paraId="23DAA621" w14:textId="5672BC1C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iCs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b/>
          <w:iCs/>
          <w:sz w:val="18"/>
          <w:szCs w:val="18"/>
          <w:lang w:eastAsia="en-US"/>
        </w:rPr>
        <w:t xml:space="preserve">SKARBEM PAŃSTWA – WOJSKOWYM OŚRODKIEM SZKOLENIOWO-KONDYCYJNYM W ZAKOPANEM, </w:t>
      </w: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 xml:space="preserve">z siedzibą w:  34-511 Kościelisko, ul. Strzelców Podhalańskich 4, posiadającym: </w:t>
      </w:r>
      <w:r w:rsidRPr="0002065E">
        <w:rPr>
          <w:rFonts w:ascii="Arial" w:eastAsia="Calibri" w:hAnsi="Arial" w:cs="Arial"/>
          <w:bCs/>
          <w:iCs/>
          <w:sz w:val="18"/>
          <w:szCs w:val="18"/>
          <w:lang w:eastAsia="en-US"/>
        </w:rPr>
        <w:t>NIP: ......................., REGON: ......................</w:t>
      </w: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>,</w:t>
      </w:r>
    </w:p>
    <w:p w14:paraId="1623F291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iCs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 xml:space="preserve">reprezentowanym przez: </w:t>
      </w:r>
      <w:r w:rsidRPr="0002065E">
        <w:rPr>
          <w:rFonts w:ascii="Arial" w:eastAsia="Calibri" w:hAnsi="Arial" w:cs="Arial"/>
          <w:b/>
          <w:iCs/>
          <w:sz w:val="18"/>
          <w:szCs w:val="18"/>
          <w:lang w:eastAsia="en-US"/>
        </w:rPr>
        <w:t>....................... – Komendanta WOSzK,</w:t>
      </w:r>
    </w:p>
    <w:p w14:paraId="7C1D6F73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iCs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 xml:space="preserve">zwanym </w:t>
      </w:r>
      <w:r w:rsidRPr="0002065E">
        <w:rPr>
          <w:rFonts w:ascii="Arial" w:eastAsia="Calibri" w:hAnsi="Arial" w:cs="Arial"/>
          <w:bCs/>
          <w:iCs/>
          <w:sz w:val="18"/>
          <w:szCs w:val="18"/>
          <w:lang w:eastAsia="en-US"/>
        </w:rPr>
        <w:t>w treści umowy</w:t>
      </w: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 xml:space="preserve"> ZAMAWIAJĄCYM,</w:t>
      </w:r>
    </w:p>
    <w:p w14:paraId="1049999F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sz w:val="18"/>
          <w:szCs w:val="18"/>
          <w:lang w:eastAsia="en-US"/>
        </w:rPr>
        <w:t>a</w:t>
      </w:r>
    </w:p>
    <w:p w14:paraId="72973290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bCs/>
          <w:iCs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  <w:t>FIRMĄ ..............................</w:t>
      </w:r>
      <w:r w:rsidRPr="0002065E">
        <w:rPr>
          <w:rFonts w:ascii="Arial" w:eastAsia="Calibri" w:hAnsi="Arial" w:cs="Arial"/>
          <w:bCs/>
          <w:iCs/>
          <w:sz w:val="18"/>
          <w:szCs w:val="18"/>
          <w:lang w:eastAsia="en-US"/>
        </w:rPr>
        <w:t>, z siedzibą w ................. posiadającą NIP: ............, REGON: ..............., wpisaną do rejestru ............................... ;</w:t>
      </w:r>
    </w:p>
    <w:p w14:paraId="2D7BBB4B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sz w:val="18"/>
          <w:szCs w:val="18"/>
          <w:lang w:eastAsia="en-US"/>
        </w:rPr>
        <w:t xml:space="preserve">zwaną </w:t>
      </w:r>
      <w:r w:rsidRPr="0002065E">
        <w:rPr>
          <w:rFonts w:ascii="Arial" w:eastAsia="Calibri" w:hAnsi="Arial" w:cs="Arial"/>
          <w:bCs/>
          <w:iCs/>
          <w:sz w:val="18"/>
          <w:szCs w:val="18"/>
          <w:lang w:eastAsia="en-US"/>
        </w:rPr>
        <w:t>w treści umowy</w:t>
      </w:r>
      <w:r w:rsidRPr="0002065E">
        <w:rPr>
          <w:rFonts w:ascii="Arial" w:eastAsia="Calibri" w:hAnsi="Arial" w:cs="Arial"/>
          <w:iCs/>
          <w:sz w:val="18"/>
          <w:szCs w:val="18"/>
          <w:lang w:eastAsia="en-US"/>
        </w:rPr>
        <w:t xml:space="preserve"> </w:t>
      </w:r>
      <w:r w:rsidRPr="0002065E">
        <w:rPr>
          <w:rFonts w:ascii="Arial" w:eastAsia="Calibri" w:hAnsi="Arial" w:cs="Arial"/>
          <w:sz w:val="18"/>
          <w:szCs w:val="18"/>
          <w:lang w:eastAsia="en-US"/>
        </w:rPr>
        <w:t>DOSTAWCĄ,</w:t>
      </w:r>
    </w:p>
    <w:p w14:paraId="7ECD052F" w14:textId="77777777" w:rsidR="00E85E6C" w:rsidRPr="0002065E" w:rsidRDefault="00E85E6C" w:rsidP="00E85E6C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1A4CCD38" w14:textId="369443A3" w:rsidR="00E85E6C" w:rsidRPr="0002065E" w:rsidRDefault="00E85E6C" w:rsidP="00E85E6C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2065E">
        <w:rPr>
          <w:rFonts w:ascii="Arial" w:eastAsia="Calibri" w:hAnsi="Arial" w:cs="Arial"/>
          <w:sz w:val="18"/>
          <w:szCs w:val="18"/>
          <w:lang w:eastAsia="en-US"/>
        </w:rPr>
        <w:t>łącznie zwani dalej razem Stronami.</w:t>
      </w:r>
    </w:p>
    <w:p w14:paraId="70F39B0E" w14:textId="4C9055EE" w:rsidR="0075161F" w:rsidRPr="0002065E" w:rsidRDefault="0075161F" w:rsidP="00E85E6C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583D7063" w14:textId="77777777" w:rsidR="0075161F" w:rsidRPr="0002065E" w:rsidRDefault="0075161F" w:rsidP="00E85E6C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0F699B9D" w14:textId="77777777" w:rsidR="00FB4A70" w:rsidRPr="0002065E" w:rsidRDefault="00FB4A70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§ 1</w:t>
      </w:r>
    </w:p>
    <w:p w14:paraId="61838756" w14:textId="77777777" w:rsidR="003359A6" w:rsidRPr="0002065E" w:rsidRDefault="003359A6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Przedmiot zamówienia</w:t>
      </w:r>
    </w:p>
    <w:p w14:paraId="0DEBDC04" w14:textId="4AFCB5EC" w:rsidR="006E5481" w:rsidRPr="0002065E" w:rsidRDefault="00E85E6C" w:rsidP="0028184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02065E">
        <w:rPr>
          <w:rFonts w:ascii="Arial" w:hAnsi="Arial" w:cs="Arial"/>
          <w:bCs/>
          <w:sz w:val="18"/>
          <w:szCs w:val="18"/>
        </w:rPr>
        <w:t>)</w:t>
      </w:r>
      <w:r w:rsidRPr="0002065E">
        <w:rPr>
          <w:rFonts w:ascii="Arial" w:hAnsi="Arial" w:cs="Arial"/>
          <w:sz w:val="18"/>
          <w:szCs w:val="18"/>
        </w:rPr>
        <w:t xml:space="preserve">, znak sprawy: </w:t>
      </w:r>
      <w:r w:rsidR="00952630" w:rsidRPr="00952630">
        <w:rPr>
          <w:rFonts w:ascii="Arial" w:hAnsi="Arial" w:cs="Arial"/>
          <w:bCs/>
          <w:sz w:val="18"/>
          <w:szCs w:val="18"/>
        </w:rPr>
        <w:t>SP-WOSzK-ZP.2612.19.2024</w:t>
      </w:r>
      <w:r w:rsidRPr="0002065E">
        <w:rPr>
          <w:rFonts w:ascii="Arial" w:hAnsi="Arial" w:cs="Arial"/>
          <w:sz w:val="18"/>
          <w:szCs w:val="18"/>
        </w:rPr>
        <w:t>,</w:t>
      </w:r>
      <w:r w:rsidR="00F530E0" w:rsidRPr="0002065E">
        <w:rPr>
          <w:rFonts w:ascii="Arial" w:hAnsi="Arial" w:cs="Arial"/>
          <w:sz w:val="18"/>
          <w:szCs w:val="18"/>
        </w:rPr>
        <w:t xml:space="preserve"> Zamawiający zleca, a Dostawca przyjmuje do realizacji</w:t>
      </w:r>
      <w:r w:rsidR="006E5481" w:rsidRPr="0002065E">
        <w:rPr>
          <w:rFonts w:ascii="Arial" w:hAnsi="Arial" w:cs="Arial"/>
          <w:sz w:val="18"/>
          <w:szCs w:val="18"/>
        </w:rPr>
        <w:t>:</w:t>
      </w:r>
    </w:p>
    <w:p w14:paraId="2C643CE7" w14:textId="77777777" w:rsidR="00C32BB1" w:rsidRPr="0002065E" w:rsidRDefault="00C32BB1" w:rsidP="00C32BB1">
      <w:pPr>
        <w:tabs>
          <w:tab w:val="num" w:pos="426"/>
        </w:tabs>
        <w:autoSpaceDE w:val="0"/>
        <w:autoSpaceDN w:val="0"/>
        <w:adjustRightInd w:val="0"/>
        <w:ind w:left="357"/>
        <w:jc w:val="both"/>
        <w:rPr>
          <w:rFonts w:ascii="Arial" w:hAnsi="Arial" w:cs="Arial"/>
          <w:sz w:val="18"/>
          <w:szCs w:val="18"/>
        </w:rPr>
      </w:pPr>
    </w:p>
    <w:p w14:paraId="1C812D48" w14:textId="77777777" w:rsidR="006E5481" w:rsidRPr="0002065E" w:rsidRDefault="00F530E0" w:rsidP="006E5481">
      <w:pPr>
        <w:tabs>
          <w:tab w:val="num" w:pos="426"/>
        </w:tabs>
        <w:autoSpaceDE w:val="0"/>
        <w:autoSpaceDN w:val="0"/>
        <w:adjustRightInd w:val="0"/>
        <w:ind w:left="357"/>
        <w:jc w:val="center"/>
        <w:rPr>
          <w:rFonts w:ascii="Arial" w:hAnsi="Arial" w:cs="Arial"/>
          <w:bCs/>
          <w:iCs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  <w:u w:val="single"/>
        </w:rPr>
        <w:t xml:space="preserve">dostawę </w:t>
      </w:r>
      <w:r w:rsidR="00EA12C5" w:rsidRPr="0002065E">
        <w:rPr>
          <w:rFonts w:ascii="Arial" w:hAnsi="Arial" w:cs="Arial"/>
          <w:b/>
          <w:bCs/>
          <w:iCs/>
          <w:sz w:val="18"/>
          <w:szCs w:val="18"/>
          <w:u w:val="single"/>
        </w:rPr>
        <w:t>pieczywa i wyrobów cukierniczych</w:t>
      </w:r>
      <w:r w:rsidR="006E5481" w:rsidRPr="0002065E">
        <w:rPr>
          <w:rFonts w:ascii="Arial" w:hAnsi="Arial" w:cs="Arial"/>
          <w:bCs/>
          <w:iCs/>
          <w:sz w:val="18"/>
          <w:szCs w:val="18"/>
        </w:rPr>
        <w:t>,</w:t>
      </w:r>
    </w:p>
    <w:p w14:paraId="22B2E1F3" w14:textId="77777777" w:rsidR="00C32BB1" w:rsidRPr="0002065E" w:rsidRDefault="00C32BB1" w:rsidP="006E5481">
      <w:pPr>
        <w:tabs>
          <w:tab w:val="num" w:pos="426"/>
        </w:tabs>
        <w:autoSpaceDE w:val="0"/>
        <w:autoSpaceDN w:val="0"/>
        <w:adjustRightInd w:val="0"/>
        <w:ind w:left="357"/>
        <w:jc w:val="center"/>
        <w:rPr>
          <w:rFonts w:ascii="Arial" w:hAnsi="Arial" w:cs="Arial"/>
          <w:bCs/>
          <w:iCs/>
          <w:sz w:val="18"/>
          <w:szCs w:val="18"/>
        </w:rPr>
      </w:pPr>
    </w:p>
    <w:p w14:paraId="4392E2FF" w14:textId="77777777" w:rsidR="003D05F7" w:rsidRPr="0002065E" w:rsidRDefault="00F530E0" w:rsidP="006E5481">
      <w:pPr>
        <w:tabs>
          <w:tab w:val="num" w:pos="426"/>
        </w:tabs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zwanych dalej „towarem”, w ilości i asortymencie przedstawionym w  zał. nr 1 do umowy – „Szczegółowa oferta cenowa” oraz zgodnie z wymaganiami określonymi w zał. nr 2 do umowy – „Opis przedmiotu zamówienia”.</w:t>
      </w:r>
    </w:p>
    <w:p w14:paraId="751B218E" w14:textId="77777777" w:rsidR="00FA2BEF" w:rsidRPr="0002065E" w:rsidRDefault="00FA2BEF" w:rsidP="00E357A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Przez określenia użyte w dalszej części niniejszej umowy należy rozumieć:</w:t>
      </w:r>
    </w:p>
    <w:p w14:paraId="2CE34B62" w14:textId="77777777" w:rsidR="00FA2BEF" w:rsidRPr="0002065E" w:rsidRDefault="00FA2BEF" w:rsidP="002A49A5">
      <w:pPr>
        <w:autoSpaceDE w:val="0"/>
        <w:autoSpaceDN w:val="0"/>
        <w:adjustRightInd w:val="0"/>
        <w:spacing w:after="60"/>
        <w:ind w:left="1560" w:hanging="113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2.1. towar – </w:t>
      </w:r>
      <w:r w:rsidR="00EA12C5" w:rsidRPr="0002065E">
        <w:rPr>
          <w:rFonts w:ascii="Arial" w:hAnsi="Arial" w:cs="Arial"/>
          <w:bCs/>
          <w:iCs/>
          <w:sz w:val="18"/>
          <w:szCs w:val="18"/>
        </w:rPr>
        <w:t>pieczywo i wyroby cukiernicze</w:t>
      </w:r>
      <w:r w:rsidR="009920E2" w:rsidRPr="0002065E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02065E">
        <w:rPr>
          <w:rFonts w:ascii="Arial" w:hAnsi="Arial" w:cs="Arial"/>
          <w:sz w:val="18"/>
          <w:szCs w:val="18"/>
        </w:rPr>
        <w:t>dostarczane w ramach niniejszej umowy,</w:t>
      </w:r>
    </w:p>
    <w:p w14:paraId="26CFBFC0" w14:textId="77777777" w:rsidR="00FA2BEF" w:rsidRPr="0002065E" w:rsidRDefault="00F530E0" w:rsidP="002A49A5">
      <w:pPr>
        <w:autoSpaceDE w:val="0"/>
        <w:autoSpaceDN w:val="0"/>
        <w:adjustRightInd w:val="0"/>
        <w:spacing w:after="60"/>
        <w:ind w:left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</w:rPr>
        <w:t xml:space="preserve">2.2. dostawa – </w:t>
      </w:r>
      <w:r w:rsidR="00FA2BEF" w:rsidRPr="0002065E">
        <w:rPr>
          <w:rFonts w:ascii="Arial" w:hAnsi="Arial" w:cs="Arial"/>
          <w:sz w:val="18"/>
          <w:szCs w:val="18"/>
          <w:lang w:eastAsia="ar-SA"/>
        </w:rPr>
        <w:t>dostarczenie towaru w związku z realizacją zamówienia,</w:t>
      </w:r>
    </w:p>
    <w:p w14:paraId="0AFBF7BA" w14:textId="77777777" w:rsidR="00F7685E" w:rsidRPr="0002065E" w:rsidRDefault="00FA2BEF" w:rsidP="00E357A6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2.3. </w:t>
      </w:r>
      <w:r w:rsidR="003359A6" w:rsidRPr="0002065E">
        <w:rPr>
          <w:rFonts w:ascii="Arial" w:hAnsi="Arial" w:cs="Arial"/>
          <w:sz w:val="18"/>
          <w:szCs w:val="18"/>
        </w:rPr>
        <w:t>partia towaru – asortyment towaru dost</w:t>
      </w:r>
      <w:r w:rsidR="001E1B7F" w:rsidRPr="0002065E">
        <w:rPr>
          <w:rFonts w:ascii="Arial" w:hAnsi="Arial" w:cs="Arial"/>
          <w:sz w:val="18"/>
          <w:szCs w:val="18"/>
        </w:rPr>
        <w:t>arczony w ramach jednej dostawy.</w:t>
      </w:r>
    </w:p>
    <w:p w14:paraId="7F5B5F47" w14:textId="77777777" w:rsidR="00F7685E" w:rsidRPr="0002065E" w:rsidRDefault="00F7685E" w:rsidP="00EA12C5">
      <w:pPr>
        <w:numPr>
          <w:ilvl w:val="0"/>
          <w:numId w:val="5"/>
        </w:numPr>
        <w:tabs>
          <w:tab w:val="left" w:pos="426"/>
        </w:tabs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</w:rPr>
        <w:t xml:space="preserve">Przedmiotem niniejszej umowy jest dostawa przez Dostawcę na rzecz Zamawiającego </w:t>
      </w:r>
      <w:r w:rsidR="00EA12C5" w:rsidRPr="0002065E">
        <w:rPr>
          <w:rFonts w:ascii="Arial" w:hAnsi="Arial" w:cs="Arial"/>
          <w:bCs/>
          <w:iCs/>
          <w:sz w:val="18"/>
          <w:szCs w:val="18"/>
        </w:rPr>
        <w:t xml:space="preserve">pieczywa i wyrobów cukierniczych </w:t>
      </w:r>
      <w:r w:rsidRPr="0002065E">
        <w:rPr>
          <w:rFonts w:ascii="Arial" w:hAnsi="Arial" w:cs="Arial"/>
          <w:sz w:val="18"/>
          <w:szCs w:val="18"/>
          <w:lang w:eastAsia="ar-SA"/>
        </w:rPr>
        <w:t>wytworzon</w:t>
      </w:r>
      <w:r w:rsidR="0005116E" w:rsidRPr="0002065E">
        <w:rPr>
          <w:rFonts w:ascii="Arial" w:hAnsi="Arial" w:cs="Arial"/>
          <w:sz w:val="18"/>
          <w:szCs w:val="18"/>
          <w:lang w:eastAsia="ar-SA"/>
        </w:rPr>
        <w:t>ych</w:t>
      </w:r>
      <w:r w:rsidR="00A56873" w:rsidRPr="0002065E">
        <w:rPr>
          <w:rFonts w:ascii="Arial" w:hAnsi="Arial" w:cs="Arial"/>
          <w:sz w:val="18"/>
          <w:szCs w:val="18"/>
          <w:lang w:eastAsia="ar-SA"/>
        </w:rPr>
        <w:t>, opakowanych</w:t>
      </w:r>
      <w:r w:rsidR="009920E2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2065E">
        <w:rPr>
          <w:rFonts w:ascii="Arial" w:hAnsi="Arial" w:cs="Arial"/>
          <w:sz w:val="18"/>
          <w:szCs w:val="18"/>
          <w:lang w:eastAsia="ar-SA"/>
        </w:rPr>
        <w:t>i transportowan</w:t>
      </w:r>
      <w:r w:rsidR="0005116E" w:rsidRPr="0002065E">
        <w:rPr>
          <w:rFonts w:ascii="Arial" w:hAnsi="Arial" w:cs="Arial"/>
          <w:sz w:val="18"/>
          <w:szCs w:val="18"/>
          <w:lang w:eastAsia="ar-SA"/>
        </w:rPr>
        <w:t>ych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zgodnie z </w:t>
      </w:r>
      <w:r w:rsidR="002C0FA6" w:rsidRPr="0002065E">
        <w:rPr>
          <w:rFonts w:ascii="Arial" w:hAnsi="Arial" w:cs="Arial"/>
          <w:sz w:val="18"/>
          <w:szCs w:val="18"/>
          <w:lang w:eastAsia="ar-SA"/>
        </w:rPr>
        <w:t xml:space="preserve">obowiązującymi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wymaganiami </w:t>
      </w:r>
      <w:r w:rsidR="002C0FA6" w:rsidRPr="0002065E">
        <w:rPr>
          <w:rFonts w:ascii="Arial" w:hAnsi="Arial" w:cs="Arial"/>
          <w:sz w:val="18"/>
          <w:szCs w:val="18"/>
          <w:lang w:eastAsia="ar-SA"/>
        </w:rPr>
        <w:t xml:space="preserve">określonymi w </w:t>
      </w:r>
      <w:r w:rsidRPr="0002065E">
        <w:rPr>
          <w:rFonts w:ascii="Arial" w:hAnsi="Arial" w:cs="Arial"/>
          <w:sz w:val="18"/>
          <w:szCs w:val="18"/>
          <w:lang w:eastAsia="ar-SA"/>
        </w:rPr>
        <w:t>krajowy</w:t>
      </w:r>
      <w:r w:rsidR="002C0FA6" w:rsidRPr="0002065E">
        <w:rPr>
          <w:rFonts w:ascii="Arial" w:hAnsi="Arial" w:cs="Arial"/>
          <w:sz w:val="18"/>
          <w:szCs w:val="18"/>
          <w:lang w:eastAsia="ar-SA"/>
        </w:rPr>
        <w:t>ch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i unijn</w:t>
      </w:r>
      <w:r w:rsidR="00D834BD" w:rsidRPr="0002065E">
        <w:rPr>
          <w:rFonts w:ascii="Arial" w:hAnsi="Arial" w:cs="Arial"/>
          <w:sz w:val="18"/>
          <w:szCs w:val="18"/>
          <w:lang w:eastAsia="ar-SA"/>
        </w:rPr>
        <w:t>y</w:t>
      </w:r>
      <w:r w:rsidR="002C0FA6" w:rsidRPr="0002065E">
        <w:rPr>
          <w:rFonts w:ascii="Arial" w:hAnsi="Arial" w:cs="Arial"/>
          <w:sz w:val="18"/>
          <w:szCs w:val="18"/>
          <w:lang w:eastAsia="ar-SA"/>
        </w:rPr>
        <w:t>ch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przepisa</w:t>
      </w:r>
      <w:r w:rsidR="002C0FA6" w:rsidRPr="0002065E">
        <w:rPr>
          <w:rFonts w:ascii="Arial" w:hAnsi="Arial" w:cs="Arial"/>
          <w:sz w:val="18"/>
          <w:szCs w:val="18"/>
          <w:lang w:eastAsia="ar-SA"/>
        </w:rPr>
        <w:t xml:space="preserve">ch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prawa żywnościowego, w szczególności:</w:t>
      </w:r>
    </w:p>
    <w:p w14:paraId="6F631649" w14:textId="6C11C53D" w:rsidR="00F7685E" w:rsidRPr="0002065E" w:rsidRDefault="00F7685E" w:rsidP="00E357A6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ustawy z dnia 25 sierpnia 2006 r. 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o bezpiecze</w:t>
      </w:r>
      <w:r w:rsidRPr="0002065E">
        <w:rPr>
          <w:rFonts w:ascii="Arial" w:hAnsi="Arial" w:cs="Arial"/>
          <w:sz w:val="18"/>
          <w:szCs w:val="18"/>
          <w:lang w:eastAsia="ar-SA"/>
        </w:rPr>
        <w:t>ń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stwie 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ci i 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ywienia </w:t>
      </w:r>
      <w:r w:rsidRPr="0002065E">
        <w:rPr>
          <w:rFonts w:ascii="Arial" w:hAnsi="Arial" w:cs="Arial"/>
          <w:sz w:val="18"/>
          <w:szCs w:val="18"/>
          <w:lang w:eastAsia="ar-SA"/>
        </w:rPr>
        <w:t>(</w:t>
      </w:r>
      <w:r w:rsidR="00BB7D12" w:rsidRPr="0002065E">
        <w:rPr>
          <w:rFonts w:ascii="Arial" w:hAnsi="Arial" w:cs="Arial"/>
          <w:sz w:val="18"/>
          <w:szCs w:val="18"/>
          <w:lang w:eastAsia="ar-SA"/>
        </w:rPr>
        <w:t>t. j. Dz. U. z 2023 r., poz. 1448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) i aktów wykonawczych do tej ustawy oraz rozporządzenia (WE) Nr 178/2002 Parlamentu Europejskiego i Rady z dnia 28 stycznia 2002 r. 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ustanawiaj</w:t>
      </w:r>
      <w:r w:rsidRPr="0002065E">
        <w:rPr>
          <w:rFonts w:ascii="Arial" w:hAnsi="Arial" w:cs="Arial"/>
          <w:sz w:val="18"/>
          <w:szCs w:val="18"/>
          <w:lang w:eastAsia="ar-SA"/>
        </w:rPr>
        <w:t>ą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367CE6" w:rsidRPr="0002065E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 ogólne zasady i wymagania prawa 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ciowego, powołuj</w:t>
      </w:r>
      <w:r w:rsidRPr="0002065E">
        <w:rPr>
          <w:rFonts w:ascii="Arial" w:hAnsi="Arial" w:cs="Arial"/>
          <w:sz w:val="18"/>
          <w:szCs w:val="18"/>
          <w:lang w:eastAsia="ar-SA"/>
        </w:rPr>
        <w:t>ą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367CE6" w:rsidRPr="0002065E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 Europejski Urz</w:t>
      </w:r>
      <w:r w:rsidRPr="0002065E">
        <w:rPr>
          <w:rFonts w:ascii="Arial" w:hAnsi="Arial" w:cs="Arial"/>
          <w:sz w:val="18"/>
          <w:szCs w:val="18"/>
          <w:lang w:eastAsia="ar-SA"/>
        </w:rPr>
        <w:t>ą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d ds. Bezpiecze</w:t>
      </w:r>
      <w:r w:rsidRPr="0002065E">
        <w:rPr>
          <w:rFonts w:ascii="Arial" w:hAnsi="Arial" w:cs="Arial"/>
          <w:sz w:val="18"/>
          <w:szCs w:val="18"/>
          <w:lang w:eastAsia="ar-SA"/>
        </w:rPr>
        <w:t>ń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stwa Żywno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ci oraz ustanawiaj</w:t>
      </w:r>
      <w:r w:rsidRPr="0002065E">
        <w:rPr>
          <w:rFonts w:ascii="Arial" w:hAnsi="Arial" w:cs="Arial"/>
          <w:sz w:val="18"/>
          <w:szCs w:val="18"/>
          <w:lang w:eastAsia="ar-SA"/>
        </w:rPr>
        <w:t>ą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B0468A" w:rsidRPr="0002065E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 procedury w zakresie bezpiecze</w:t>
      </w:r>
      <w:r w:rsidRPr="0002065E">
        <w:rPr>
          <w:rFonts w:ascii="Arial" w:hAnsi="Arial" w:cs="Arial"/>
          <w:sz w:val="18"/>
          <w:szCs w:val="18"/>
          <w:lang w:eastAsia="ar-SA"/>
        </w:rPr>
        <w:t>ń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stwa 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ci </w:t>
      </w:r>
      <w:r w:rsidRPr="0002065E">
        <w:rPr>
          <w:rFonts w:ascii="Arial" w:hAnsi="Arial" w:cs="Arial"/>
          <w:sz w:val="18"/>
          <w:szCs w:val="18"/>
          <w:lang w:eastAsia="ar-SA"/>
        </w:rPr>
        <w:t>(Dz. U. UE L 31 z 1 lutego 2002 r.),</w:t>
      </w:r>
    </w:p>
    <w:p w14:paraId="475AD326" w14:textId="77777777" w:rsidR="00F7685E" w:rsidRPr="0002065E" w:rsidRDefault="00F7685E" w:rsidP="002173C0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rozporządzenia (WE) Nr 1935/2004 Parlamentu Europejskiego i R</w:t>
      </w:r>
      <w:r w:rsidR="00B0468A" w:rsidRPr="0002065E">
        <w:rPr>
          <w:rFonts w:ascii="Arial" w:hAnsi="Arial" w:cs="Arial"/>
          <w:sz w:val="18"/>
          <w:szCs w:val="18"/>
          <w:lang w:eastAsia="ar-SA"/>
        </w:rPr>
        <w:t>ady z dnia 27 października 2004</w:t>
      </w:r>
      <w:r w:rsidR="00F530E0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r. 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w sprawie materiałów i wyrobów przeznaczonych do kontaktu z 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ci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ą 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oraz uchylaj</w:t>
      </w:r>
      <w:r w:rsidRPr="0002065E">
        <w:rPr>
          <w:rFonts w:ascii="Arial" w:hAnsi="Arial" w:cs="Arial"/>
          <w:sz w:val="18"/>
          <w:szCs w:val="18"/>
          <w:lang w:eastAsia="ar-SA"/>
        </w:rPr>
        <w:t>ą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C1290A" w:rsidRPr="0002065E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 Dyrektywy 80/590/EWG i  89/109/EWG (Dz. U. UE L 338 z 13 listopada 2004 r.),</w:t>
      </w:r>
    </w:p>
    <w:p w14:paraId="0263308D" w14:textId="77777777" w:rsidR="00F7685E" w:rsidRPr="0002065E" w:rsidRDefault="006E5481" w:rsidP="00E357A6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rozporządzenia Ministra Rolnictwa i Rozwoju Wsi z dnia 23 grudnia 2014 r. w sprawie znakowania poszczególnych rodzajów środków spożywczych (</w:t>
      </w:r>
      <w:r w:rsidR="009B5975" w:rsidRPr="0002065E">
        <w:rPr>
          <w:rFonts w:ascii="Arial" w:hAnsi="Arial" w:cs="Arial"/>
          <w:sz w:val="18"/>
          <w:szCs w:val="18"/>
          <w:lang w:eastAsia="ar-SA"/>
        </w:rPr>
        <w:t>Dz. U. 2015 r., poz. 29 ze. zm.</w:t>
      </w:r>
      <w:r w:rsidRPr="0002065E">
        <w:rPr>
          <w:rFonts w:ascii="Arial" w:hAnsi="Arial" w:cs="Arial"/>
          <w:sz w:val="18"/>
          <w:szCs w:val="18"/>
          <w:lang w:eastAsia="ar-SA"/>
        </w:rPr>
        <w:t>)</w:t>
      </w:r>
      <w:r w:rsidR="00F7685E" w:rsidRPr="0002065E">
        <w:rPr>
          <w:rFonts w:ascii="Arial" w:hAnsi="Arial" w:cs="Arial"/>
          <w:sz w:val="18"/>
          <w:szCs w:val="18"/>
          <w:lang w:eastAsia="ar-SA"/>
        </w:rPr>
        <w:t>,</w:t>
      </w:r>
    </w:p>
    <w:p w14:paraId="324A393C" w14:textId="77777777" w:rsidR="00F7685E" w:rsidRPr="0002065E" w:rsidRDefault="002173C0" w:rsidP="00E357A6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ustawy z dnia 21 grudnia 2000</w:t>
      </w:r>
      <w:r w:rsidR="00054493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F7685E" w:rsidRPr="0002065E">
        <w:rPr>
          <w:rFonts w:ascii="Arial" w:hAnsi="Arial" w:cs="Arial"/>
          <w:sz w:val="18"/>
          <w:szCs w:val="18"/>
          <w:lang w:eastAsia="ar-SA"/>
        </w:rPr>
        <w:t xml:space="preserve">r. </w:t>
      </w:r>
      <w:r w:rsidR="00F7685E" w:rsidRPr="0002065E">
        <w:rPr>
          <w:rFonts w:ascii="Arial" w:hAnsi="Arial" w:cs="Arial"/>
          <w:bCs/>
          <w:iCs/>
          <w:sz w:val="18"/>
          <w:szCs w:val="18"/>
          <w:lang w:eastAsia="ar-SA"/>
        </w:rPr>
        <w:t>o jako</w:t>
      </w:r>
      <w:r w:rsidR="00F7685E" w:rsidRPr="0002065E">
        <w:rPr>
          <w:rFonts w:ascii="Arial" w:hAnsi="Arial" w:cs="Arial"/>
          <w:sz w:val="18"/>
          <w:szCs w:val="18"/>
          <w:lang w:eastAsia="ar-SA"/>
        </w:rPr>
        <w:t>ś</w:t>
      </w:r>
      <w:r w:rsidR="00F7685E" w:rsidRPr="0002065E">
        <w:rPr>
          <w:rFonts w:ascii="Arial" w:hAnsi="Arial" w:cs="Arial"/>
          <w:bCs/>
          <w:iCs/>
          <w:sz w:val="18"/>
          <w:szCs w:val="18"/>
          <w:lang w:eastAsia="ar-SA"/>
        </w:rPr>
        <w:t>ci handlowej artykułów rolno-spo</w:t>
      </w:r>
      <w:r w:rsidR="00F7685E" w:rsidRPr="0002065E">
        <w:rPr>
          <w:rFonts w:ascii="Arial" w:hAnsi="Arial" w:cs="Arial"/>
          <w:sz w:val="18"/>
          <w:szCs w:val="18"/>
          <w:lang w:eastAsia="ar-SA"/>
        </w:rPr>
        <w:t>ż</w:t>
      </w:r>
      <w:r w:rsidR="00F42842"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ywczych </w:t>
      </w:r>
      <w:r w:rsidR="00126CF5" w:rsidRPr="0002065E">
        <w:rPr>
          <w:rFonts w:ascii="Arial" w:hAnsi="Arial" w:cs="Arial"/>
          <w:bCs/>
          <w:iCs/>
          <w:sz w:val="18"/>
          <w:szCs w:val="18"/>
          <w:lang w:eastAsia="ar-SA"/>
        </w:rPr>
        <w:t>(</w:t>
      </w:r>
      <w:r w:rsidR="00126CF5" w:rsidRPr="0002065E">
        <w:rPr>
          <w:rFonts w:ascii="Arial" w:hAnsi="Arial" w:cs="Arial"/>
          <w:sz w:val="18"/>
          <w:szCs w:val="18"/>
          <w:lang w:eastAsia="ar-SA"/>
        </w:rPr>
        <w:t>t. j . Dz. U. z 2018 r., poz. 2164</w:t>
      </w:r>
      <w:r w:rsidR="00F7685E" w:rsidRPr="0002065E">
        <w:rPr>
          <w:rFonts w:ascii="Arial" w:hAnsi="Arial" w:cs="Arial"/>
          <w:sz w:val="18"/>
          <w:szCs w:val="18"/>
          <w:lang w:eastAsia="ar-SA"/>
        </w:rPr>
        <w:t>),</w:t>
      </w:r>
    </w:p>
    <w:p w14:paraId="64828C7D" w14:textId="77777777" w:rsidR="00F17AF2" w:rsidRPr="0002065E" w:rsidRDefault="00F7685E" w:rsidP="00E357A6">
      <w:pPr>
        <w:numPr>
          <w:ilvl w:val="1"/>
          <w:numId w:val="6"/>
        </w:numPr>
        <w:tabs>
          <w:tab w:val="clear" w:pos="360"/>
          <w:tab w:val="left" w:pos="851"/>
          <w:tab w:val="num" w:pos="1080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lastRenderedPageBreak/>
        <w:t>rozporządzenia (WE) Nr 852/2004 Parlamentu Europejskiego i Rady z dnia 29 kwietnia 2004</w:t>
      </w:r>
      <w:r w:rsidR="00F530E0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r. 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w sprawie higieny </w:t>
      </w:r>
      <w:r w:rsidRPr="0002065E">
        <w:rPr>
          <w:rFonts w:ascii="Arial" w:hAnsi="Arial" w:cs="Arial"/>
          <w:sz w:val="18"/>
          <w:szCs w:val="18"/>
          <w:lang w:eastAsia="ar-SA"/>
        </w:rPr>
        <w:t>ś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>rodków spo</w:t>
      </w:r>
      <w:r w:rsidRPr="0002065E">
        <w:rPr>
          <w:rFonts w:ascii="Arial" w:hAnsi="Arial" w:cs="Arial"/>
          <w:sz w:val="18"/>
          <w:szCs w:val="18"/>
          <w:lang w:eastAsia="ar-SA"/>
        </w:rPr>
        <w:t>ż</w:t>
      </w:r>
      <w:r w:rsidRPr="0002065E">
        <w:rPr>
          <w:rFonts w:ascii="Arial" w:hAnsi="Arial" w:cs="Arial"/>
          <w:bCs/>
          <w:iCs/>
          <w:sz w:val="18"/>
          <w:szCs w:val="18"/>
          <w:lang w:eastAsia="ar-SA"/>
        </w:rPr>
        <w:t xml:space="preserve">ywczych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(Dz. U. </w:t>
      </w:r>
      <w:r w:rsidR="00A2300D" w:rsidRPr="0002065E">
        <w:rPr>
          <w:rFonts w:ascii="Arial" w:hAnsi="Arial" w:cs="Arial"/>
          <w:sz w:val="18"/>
          <w:szCs w:val="18"/>
          <w:lang w:eastAsia="ar-SA"/>
        </w:rPr>
        <w:t>UE L 139 z 30 kwietnia 2004 r.),</w:t>
      </w:r>
    </w:p>
    <w:p w14:paraId="7F547225" w14:textId="77777777" w:rsidR="00A2300D" w:rsidRPr="0002065E" w:rsidRDefault="006E5481" w:rsidP="00A2300D">
      <w:pPr>
        <w:numPr>
          <w:ilvl w:val="1"/>
          <w:numId w:val="6"/>
        </w:numPr>
        <w:tabs>
          <w:tab w:val="clear" w:pos="360"/>
          <w:tab w:val="left" w:pos="851"/>
          <w:tab w:val="num" w:pos="1080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rozporządzenia</w:t>
      </w:r>
      <w:r w:rsidR="00A2300D" w:rsidRPr="0002065E">
        <w:rPr>
          <w:rFonts w:ascii="Arial" w:hAnsi="Arial" w:cs="Arial"/>
          <w:sz w:val="18"/>
          <w:szCs w:val="18"/>
          <w:lang w:eastAsia="ar-SA"/>
        </w:rPr>
        <w:t xml:space="preserve"> Ministra Zdrowia z dnia </w:t>
      </w:r>
      <w:r w:rsidR="00DF4A84" w:rsidRPr="0002065E">
        <w:rPr>
          <w:rFonts w:ascii="Arial" w:hAnsi="Arial" w:cs="Arial"/>
          <w:sz w:val="18"/>
          <w:szCs w:val="18"/>
          <w:lang w:eastAsia="ar-SA"/>
        </w:rPr>
        <w:t>22</w:t>
      </w:r>
      <w:r w:rsidR="00A2300D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DF4A84" w:rsidRPr="0002065E">
        <w:rPr>
          <w:rFonts w:ascii="Arial" w:hAnsi="Arial" w:cs="Arial"/>
          <w:sz w:val="18"/>
          <w:szCs w:val="18"/>
          <w:lang w:eastAsia="ar-SA"/>
        </w:rPr>
        <w:t>listopada 2010</w:t>
      </w:r>
      <w:r w:rsidR="002A5585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A2300D" w:rsidRPr="0002065E">
        <w:rPr>
          <w:rFonts w:ascii="Arial" w:hAnsi="Arial" w:cs="Arial"/>
          <w:sz w:val="18"/>
          <w:szCs w:val="18"/>
          <w:lang w:eastAsia="ar-SA"/>
        </w:rPr>
        <w:t>r. w sprawie dozwolonych substancji dodatkowych (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Dz. U. 2010 </w:t>
      </w:r>
      <w:r w:rsidR="00820074" w:rsidRPr="0002065E">
        <w:rPr>
          <w:rFonts w:ascii="Arial" w:hAnsi="Arial" w:cs="Arial"/>
          <w:sz w:val="18"/>
          <w:szCs w:val="18"/>
          <w:lang w:eastAsia="ar-SA"/>
        </w:rPr>
        <w:t>r., n</w:t>
      </w:r>
      <w:r w:rsidRPr="0002065E">
        <w:rPr>
          <w:rFonts w:ascii="Arial" w:hAnsi="Arial" w:cs="Arial"/>
          <w:sz w:val="18"/>
          <w:szCs w:val="18"/>
          <w:lang w:eastAsia="ar-SA"/>
        </w:rPr>
        <w:t>r 232, poz. 1525 ze zm.</w:t>
      </w:r>
      <w:r w:rsidR="00A2300D" w:rsidRPr="0002065E">
        <w:rPr>
          <w:rFonts w:ascii="Arial" w:hAnsi="Arial" w:cs="Arial"/>
          <w:sz w:val="18"/>
          <w:szCs w:val="18"/>
          <w:lang w:eastAsia="ar-SA"/>
        </w:rPr>
        <w:t>).</w:t>
      </w:r>
    </w:p>
    <w:p w14:paraId="65ABF45E" w14:textId="046AF032" w:rsidR="00C32BB1" w:rsidRPr="0002065E" w:rsidRDefault="00C32BB1" w:rsidP="00C32BB1">
      <w:pPr>
        <w:numPr>
          <w:ilvl w:val="0"/>
          <w:numId w:val="6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Zamawiający przewiduje opcj</w:t>
      </w:r>
      <w:r w:rsidR="003450DC" w:rsidRPr="0002065E">
        <w:rPr>
          <w:rFonts w:ascii="Arial" w:hAnsi="Arial" w:cs="Arial"/>
          <w:sz w:val="18"/>
          <w:szCs w:val="18"/>
          <w:lang w:eastAsia="ar-SA"/>
        </w:rPr>
        <w:t>ę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zgodnie z zapisem art. </w:t>
      </w:r>
      <w:r w:rsidR="0057288F" w:rsidRPr="0002065E">
        <w:rPr>
          <w:rFonts w:ascii="Arial" w:hAnsi="Arial" w:cs="Arial"/>
          <w:sz w:val="18"/>
          <w:szCs w:val="18"/>
          <w:lang w:eastAsia="ar-SA"/>
        </w:rPr>
        <w:t>441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ustawy Prawo zamówień publicznych. </w:t>
      </w:r>
      <w:r w:rsidR="003450DC" w:rsidRPr="0002065E">
        <w:rPr>
          <w:rFonts w:ascii="Arial" w:hAnsi="Arial" w:cs="Arial"/>
          <w:sz w:val="18"/>
          <w:szCs w:val="18"/>
          <w:lang w:eastAsia="ar-SA"/>
        </w:rPr>
        <w:t>O</w:t>
      </w:r>
      <w:r w:rsidRPr="0002065E">
        <w:rPr>
          <w:rFonts w:ascii="Arial" w:hAnsi="Arial" w:cs="Arial"/>
          <w:sz w:val="18"/>
          <w:szCs w:val="18"/>
          <w:lang w:eastAsia="ar-SA"/>
        </w:rPr>
        <w:t>pcj</w:t>
      </w:r>
      <w:r w:rsidR="003450DC" w:rsidRPr="0002065E">
        <w:rPr>
          <w:rFonts w:ascii="Arial" w:hAnsi="Arial" w:cs="Arial"/>
          <w:sz w:val="18"/>
          <w:szCs w:val="18"/>
          <w:lang w:eastAsia="ar-SA"/>
        </w:rPr>
        <w:t>a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polega na możliwości zakupu oprócz ilości podstawowych, dodatkowych ilości zamówionego towaru określonego w zał. nr 1 do umowy – „Szczegó</w:t>
      </w:r>
      <w:r w:rsidR="009B5975" w:rsidRPr="0002065E">
        <w:rPr>
          <w:rFonts w:ascii="Arial" w:hAnsi="Arial" w:cs="Arial"/>
          <w:sz w:val="18"/>
          <w:szCs w:val="18"/>
          <w:lang w:eastAsia="ar-SA"/>
        </w:rPr>
        <w:t>łowa oferta cenowa” w kolumnie 10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„Zamówienie w ramach opcji”.</w:t>
      </w:r>
    </w:p>
    <w:p w14:paraId="10CAAEF7" w14:textId="3A165305" w:rsidR="00C32BB1" w:rsidRPr="0002065E" w:rsidRDefault="00C32BB1" w:rsidP="00C32BB1">
      <w:pPr>
        <w:numPr>
          <w:ilvl w:val="0"/>
          <w:numId w:val="6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Zamawiający zastrzega, iż część zamówienia określona jako opcj</w:t>
      </w:r>
      <w:r w:rsidR="003450DC" w:rsidRPr="0002065E">
        <w:rPr>
          <w:rFonts w:ascii="Arial" w:hAnsi="Arial" w:cs="Arial"/>
          <w:sz w:val="18"/>
          <w:szCs w:val="18"/>
          <w:lang w:eastAsia="ar-SA"/>
        </w:rPr>
        <w:t>a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jest uprawnieniem, a nie zobowiązaniem zamawiającego. Ostateczna ilość żywności zakupionej w ramach opcji będzie uzależniona od bieżących potrzeb zamawiającego i posiadanych przez niego na ten cel środków finansowych. Zamawiający może nie skorzystać z opcji, a wykonawcy nie przysługują z tego tytułu żadne roszczenia.</w:t>
      </w:r>
    </w:p>
    <w:p w14:paraId="4AA6F406" w14:textId="77A63E2F" w:rsidR="00C32BB1" w:rsidRPr="0002065E" w:rsidRDefault="00C32BB1" w:rsidP="00C32BB1">
      <w:pPr>
        <w:numPr>
          <w:ilvl w:val="0"/>
          <w:numId w:val="6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Zamawiający powiadomi wykonawcę o zamiarze skorzystania z opcji, jego zakresie i terminach dostarczenia dostaw opcjonalnych. Skorzystanie z opcji nie wymaga aneksowania umowy.</w:t>
      </w:r>
    </w:p>
    <w:p w14:paraId="01EC7029" w14:textId="3FAC8058" w:rsidR="00C32BB1" w:rsidRPr="0002065E" w:rsidRDefault="00C32BB1" w:rsidP="00C32BB1">
      <w:pPr>
        <w:numPr>
          <w:ilvl w:val="0"/>
          <w:numId w:val="6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Zamówienie w ramach opcji będzie realizowane na tych samych warunkach co zamówienie podstawowe, w oparciu o ceny jednostkowe zgodnie z</w:t>
      </w:r>
      <w:r w:rsidRPr="0002065E">
        <w:rPr>
          <w:rFonts w:ascii="Arial" w:hAnsi="Arial" w:cs="Arial"/>
          <w:sz w:val="18"/>
          <w:szCs w:val="18"/>
        </w:rPr>
        <w:t xml:space="preserve"> zał. nr 1 do umowy – „Szczegółowa oferta cenowa”</w:t>
      </w:r>
      <w:r w:rsidRPr="0002065E">
        <w:rPr>
          <w:rFonts w:ascii="Arial" w:hAnsi="Arial" w:cs="Arial"/>
          <w:sz w:val="18"/>
          <w:szCs w:val="18"/>
          <w:lang w:eastAsia="ar-SA"/>
        </w:rPr>
        <w:t>. Żywność zakupiona w ramach opcji musi spełniać wszystkie wymogi jak dla zamówienia podstawowego.</w:t>
      </w:r>
    </w:p>
    <w:p w14:paraId="66979089" w14:textId="77777777" w:rsidR="00A2060B" w:rsidRPr="0002065E" w:rsidRDefault="00A2060B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§ 2</w:t>
      </w:r>
    </w:p>
    <w:p w14:paraId="5F90C816" w14:textId="77777777" w:rsidR="00A2060B" w:rsidRPr="0002065E" w:rsidRDefault="00A2060B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Wartość umowy</w:t>
      </w:r>
    </w:p>
    <w:p w14:paraId="5058EF8C" w14:textId="77777777" w:rsidR="00142B58" w:rsidRPr="0002065E" w:rsidRDefault="00C44535" w:rsidP="009D1DFD">
      <w:pPr>
        <w:numPr>
          <w:ilvl w:val="0"/>
          <w:numId w:val="7"/>
        </w:numPr>
        <w:tabs>
          <w:tab w:val="clear" w:pos="720"/>
          <w:tab w:val="num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Wartość zobowiązania Zamawiającego wynikającego z wykonania przez Dostawcę niniejszej umowy</w:t>
      </w:r>
      <w:r w:rsidR="009D1DFD" w:rsidRPr="0002065E">
        <w:rPr>
          <w:rFonts w:ascii="Arial" w:hAnsi="Arial" w:cs="Arial"/>
          <w:b/>
          <w:sz w:val="18"/>
          <w:szCs w:val="18"/>
        </w:rPr>
        <w:t xml:space="preserve"> w ramach </w:t>
      </w:r>
      <w:r w:rsidR="009D1DFD" w:rsidRPr="0002065E">
        <w:rPr>
          <w:rFonts w:ascii="Arial" w:hAnsi="Arial" w:cs="Arial"/>
          <w:b/>
          <w:sz w:val="18"/>
          <w:szCs w:val="18"/>
          <w:u w:val="single"/>
        </w:rPr>
        <w:t>zamówienia podstawowego</w:t>
      </w:r>
      <w:r w:rsidRPr="0002065E">
        <w:rPr>
          <w:rFonts w:ascii="Arial" w:hAnsi="Arial" w:cs="Arial"/>
          <w:b/>
          <w:sz w:val="18"/>
          <w:szCs w:val="18"/>
        </w:rPr>
        <w:t xml:space="preserve"> nie przekroczy kwoty </w:t>
      </w:r>
      <w:r w:rsidR="00936D18" w:rsidRPr="0002065E">
        <w:rPr>
          <w:rFonts w:ascii="Arial" w:hAnsi="Arial" w:cs="Arial"/>
          <w:b/>
          <w:sz w:val="18"/>
          <w:szCs w:val="18"/>
        </w:rPr>
        <w:t>................</w:t>
      </w:r>
      <w:r w:rsidRPr="0002065E">
        <w:rPr>
          <w:rFonts w:ascii="Arial" w:hAnsi="Arial" w:cs="Arial"/>
          <w:b/>
          <w:sz w:val="18"/>
          <w:szCs w:val="18"/>
        </w:rPr>
        <w:t>........</w:t>
      </w:r>
      <w:r w:rsidR="00936D18" w:rsidRPr="0002065E">
        <w:rPr>
          <w:rFonts w:ascii="Arial" w:hAnsi="Arial" w:cs="Arial"/>
          <w:b/>
          <w:sz w:val="18"/>
          <w:szCs w:val="18"/>
        </w:rPr>
        <w:t>............ zł brutto (słownie</w:t>
      </w:r>
      <w:r w:rsidR="008067E0" w:rsidRPr="0002065E">
        <w:rPr>
          <w:rFonts w:ascii="Arial" w:hAnsi="Arial" w:cs="Arial"/>
          <w:b/>
          <w:sz w:val="18"/>
          <w:szCs w:val="18"/>
        </w:rPr>
        <w:t>:</w:t>
      </w:r>
      <w:r w:rsidR="009355C4" w:rsidRPr="0002065E">
        <w:rPr>
          <w:rFonts w:ascii="Arial" w:hAnsi="Arial" w:cs="Arial"/>
          <w:b/>
          <w:sz w:val="18"/>
          <w:szCs w:val="18"/>
        </w:rPr>
        <w:t xml:space="preserve"> ………</w:t>
      </w:r>
      <w:r w:rsidRPr="0002065E">
        <w:rPr>
          <w:rFonts w:ascii="Arial" w:hAnsi="Arial" w:cs="Arial"/>
          <w:b/>
          <w:sz w:val="18"/>
          <w:szCs w:val="18"/>
        </w:rPr>
        <w:t>.</w:t>
      </w:r>
      <w:r w:rsidR="009355C4" w:rsidRPr="0002065E">
        <w:rPr>
          <w:rFonts w:ascii="Arial" w:hAnsi="Arial" w:cs="Arial"/>
          <w:b/>
          <w:sz w:val="18"/>
          <w:szCs w:val="18"/>
        </w:rPr>
        <w:t>………………………</w:t>
      </w:r>
      <w:r w:rsidR="009D1DFD" w:rsidRPr="0002065E">
        <w:rPr>
          <w:rFonts w:ascii="Arial" w:hAnsi="Arial" w:cs="Arial"/>
          <w:b/>
          <w:sz w:val="18"/>
          <w:szCs w:val="18"/>
        </w:rPr>
        <w:t>.....</w:t>
      </w:r>
      <w:r w:rsidR="009355C4" w:rsidRPr="0002065E">
        <w:rPr>
          <w:rFonts w:ascii="Arial" w:hAnsi="Arial" w:cs="Arial"/>
          <w:b/>
          <w:sz w:val="18"/>
          <w:szCs w:val="18"/>
        </w:rPr>
        <w:t>…..……</w:t>
      </w:r>
      <w:r w:rsidR="000377A7" w:rsidRPr="0002065E">
        <w:rPr>
          <w:rFonts w:ascii="Arial" w:hAnsi="Arial" w:cs="Arial"/>
          <w:b/>
          <w:sz w:val="18"/>
          <w:szCs w:val="18"/>
        </w:rPr>
        <w:t>…..</w:t>
      </w:r>
      <w:r w:rsidR="009355C4" w:rsidRPr="0002065E">
        <w:rPr>
          <w:rFonts w:ascii="Arial" w:hAnsi="Arial" w:cs="Arial"/>
          <w:b/>
          <w:sz w:val="18"/>
          <w:szCs w:val="18"/>
        </w:rPr>
        <w:t>……)</w:t>
      </w:r>
      <w:r w:rsidR="009355C4" w:rsidRPr="0002065E">
        <w:rPr>
          <w:rFonts w:ascii="Arial" w:hAnsi="Arial" w:cs="Arial"/>
          <w:sz w:val="18"/>
          <w:szCs w:val="18"/>
        </w:rPr>
        <w:t>,</w:t>
      </w:r>
      <w:r w:rsidR="009D1DFD" w:rsidRPr="0002065E">
        <w:rPr>
          <w:rFonts w:ascii="Arial" w:hAnsi="Arial" w:cs="Arial"/>
          <w:sz w:val="18"/>
          <w:szCs w:val="18"/>
        </w:rPr>
        <w:t xml:space="preserve"> w</w:t>
      </w:r>
      <w:r w:rsidR="00D87337" w:rsidRPr="0002065E">
        <w:rPr>
          <w:rFonts w:ascii="Arial" w:hAnsi="Arial" w:cs="Arial"/>
          <w:sz w:val="18"/>
          <w:szCs w:val="18"/>
        </w:rPr>
        <w:t xml:space="preserve"> </w:t>
      </w:r>
      <w:r w:rsidR="00936D18" w:rsidRPr="0002065E">
        <w:rPr>
          <w:rFonts w:ascii="Arial" w:hAnsi="Arial" w:cs="Arial"/>
          <w:sz w:val="18"/>
          <w:szCs w:val="18"/>
        </w:rPr>
        <w:t>tym: ………</w:t>
      </w:r>
      <w:r w:rsidR="009615EF" w:rsidRPr="0002065E">
        <w:rPr>
          <w:rFonts w:ascii="Arial" w:hAnsi="Arial" w:cs="Arial"/>
          <w:sz w:val="18"/>
          <w:szCs w:val="18"/>
        </w:rPr>
        <w:t>..</w:t>
      </w:r>
      <w:r w:rsidR="00936D18" w:rsidRPr="0002065E">
        <w:rPr>
          <w:rFonts w:ascii="Arial" w:hAnsi="Arial" w:cs="Arial"/>
          <w:sz w:val="18"/>
          <w:szCs w:val="18"/>
        </w:rPr>
        <w:t>…… zł netto</w:t>
      </w:r>
      <w:r w:rsidR="009D1DFD" w:rsidRPr="0002065E">
        <w:rPr>
          <w:rFonts w:ascii="Arial" w:hAnsi="Arial" w:cs="Arial"/>
          <w:sz w:val="18"/>
          <w:szCs w:val="18"/>
        </w:rPr>
        <w:t xml:space="preserve"> </w:t>
      </w:r>
      <w:r w:rsidR="000377A7" w:rsidRPr="0002065E">
        <w:rPr>
          <w:rFonts w:ascii="Arial" w:hAnsi="Arial" w:cs="Arial"/>
          <w:sz w:val="18"/>
          <w:szCs w:val="18"/>
        </w:rPr>
        <w:t xml:space="preserve"> </w:t>
      </w:r>
      <w:r w:rsidR="00936D18" w:rsidRPr="0002065E">
        <w:rPr>
          <w:rFonts w:ascii="Arial" w:hAnsi="Arial" w:cs="Arial"/>
          <w:sz w:val="18"/>
          <w:szCs w:val="18"/>
        </w:rPr>
        <w:t>+ …………....……zł podatek od towarów i usług (......%VAT)</w:t>
      </w:r>
      <w:r w:rsidR="00F530E0" w:rsidRPr="0002065E">
        <w:rPr>
          <w:rFonts w:ascii="Arial" w:hAnsi="Arial" w:cs="Arial"/>
          <w:sz w:val="18"/>
          <w:szCs w:val="18"/>
        </w:rPr>
        <w:t>.</w:t>
      </w:r>
    </w:p>
    <w:p w14:paraId="7EEABBDA" w14:textId="77777777" w:rsidR="009D1DFD" w:rsidRPr="0002065E" w:rsidRDefault="00572649" w:rsidP="00E357A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 xml:space="preserve">Wartość zobowiązania Zamawiającego wynikającego z wykonania przez Dostawcę niniejszej umowy w ramach </w:t>
      </w:r>
      <w:r w:rsidRPr="0002065E">
        <w:rPr>
          <w:rFonts w:ascii="Arial" w:hAnsi="Arial" w:cs="Arial"/>
          <w:b/>
          <w:sz w:val="18"/>
          <w:szCs w:val="18"/>
          <w:u w:val="single"/>
        </w:rPr>
        <w:t>prawa opcji</w:t>
      </w:r>
      <w:r w:rsidRPr="0002065E">
        <w:rPr>
          <w:rFonts w:ascii="Arial" w:hAnsi="Arial" w:cs="Arial"/>
          <w:b/>
          <w:sz w:val="18"/>
          <w:szCs w:val="18"/>
        </w:rPr>
        <w:t xml:space="preserve"> nie przekroczy kwoty .................................... zł brutto</w:t>
      </w:r>
      <w:r w:rsidRPr="0002065E">
        <w:rPr>
          <w:rFonts w:ascii="Arial" w:hAnsi="Arial" w:cs="Arial"/>
          <w:sz w:val="18"/>
          <w:szCs w:val="18"/>
        </w:rPr>
        <w:t>.</w:t>
      </w:r>
    </w:p>
    <w:p w14:paraId="0E358CEA" w14:textId="77777777" w:rsidR="00572649" w:rsidRPr="0002065E" w:rsidRDefault="00572649" w:rsidP="00E357A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 xml:space="preserve">Wartość zobowiązania Zamawiającego wynikającego z wykonania przez Dostawcę niniejszej umowy w ramach </w:t>
      </w:r>
      <w:r w:rsidRPr="0002065E">
        <w:rPr>
          <w:rFonts w:ascii="Arial" w:hAnsi="Arial" w:cs="Arial"/>
          <w:b/>
          <w:sz w:val="18"/>
          <w:szCs w:val="18"/>
          <w:u w:val="single"/>
        </w:rPr>
        <w:t>zamówienia podstawowego + prawo opcji</w:t>
      </w:r>
      <w:r w:rsidRPr="0002065E">
        <w:rPr>
          <w:rFonts w:ascii="Arial" w:hAnsi="Arial" w:cs="Arial"/>
          <w:b/>
          <w:sz w:val="18"/>
          <w:szCs w:val="18"/>
        </w:rPr>
        <w:t xml:space="preserve"> nie przekroczy kwoty .................................... zł brutto</w:t>
      </w:r>
      <w:r w:rsidR="0057288F" w:rsidRPr="0002065E">
        <w:rPr>
          <w:rFonts w:ascii="Arial" w:hAnsi="Arial" w:cs="Arial"/>
          <w:sz w:val="18"/>
          <w:szCs w:val="18"/>
        </w:rPr>
        <w:t>.</w:t>
      </w:r>
    </w:p>
    <w:p w14:paraId="376BA415" w14:textId="77777777" w:rsidR="00936D18" w:rsidRPr="0002065E" w:rsidRDefault="00936D18" w:rsidP="00E357A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Do wzajemnych rozliczeń są przyjmowane ceny jednostkowe </w:t>
      </w:r>
      <w:r w:rsidR="00AB7BC6" w:rsidRPr="0002065E">
        <w:rPr>
          <w:rFonts w:ascii="Arial" w:hAnsi="Arial" w:cs="Arial"/>
          <w:sz w:val="18"/>
          <w:szCs w:val="18"/>
        </w:rPr>
        <w:t>towaru</w:t>
      </w:r>
      <w:r w:rsidRPr="0002065E">
        <w:rPr>
          <w:rFonts w:ascii="Arial" w:hAnsi="Arial" w:cs="Arial"/>
          <w:sz w:val="18"/>
          <w:szCs w:val="18"/>
        </w:rPr>
        <w:t xml:space="preserve"> zgodne z zał. nr 1 do umowy - „Szczegółowa oferta cenowa”.</w:t>
      </w:r>
    </w:p>
    <w:p w14:paraId="37828083" w14:textId="77777777" w:rsidR="00936D18" w:rsidRPr="0002065E" w:rsidRDefault="00936D18" w:rsidP="00E357A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W cenach jednostkowych brutto są zawarte wszystkie koszty związane z przedmiotem zamówienia, tj. transport i wniesienie </w:t>
      </w:r>
      <w:r w:rsidR="008067E0" w:rsidRPr="0002065E">
        <w:rPr>
          <w:rFonts w:ascii="Arial" w:hAnsi="Arial" w:cs="Arial"/>
          <w:sz w:val="18"/>
          <w:szCs w:val="18"/>
        </w:rPr>
        <w:t>towaru</w:t>
      </w:r>
      <w:r w:rsidRPr="0002065E">
        <w:rPr>
          <w:rFonts w:ascii="Arial" w:hAnsi="Arial" w:cs="Arial"/>
          <w:sz w:val="18"/>
          <w:szCs w:val="18"/>
        </w:rPr>
        <w:t xml:space="preserve"> do magazynu </w:t>
      </w:r>
      <w:r w:rsidR="00F530E0" w:rsidRPr="0002065E">
        <w:rPr>
          <w:rFonts w:ascii="Arial" w:hAnsi="Arial" w:cs="Arial"/>
          <w:sz w:val="18"/>
          <w:szCs w:val="18"/>
        </w:rPr>
        <w:t>WOSz</w:t>
      </w:r>
      <w:r w:rsidR="00F60C54" w:rsidRPr="0002065E">
        <w:rPr>
          <w:rFonts w:ascii="Arial" w:hAnsi="Arial" w:cs="Arial"/>
          <w:sz w:val="18"/>
          <w:szCs w:val="18"/>
        </w:rPr>
        <w:t>K w Zakopan</w:t>
      </w:r>
      <w:r w:rsidR="006072E9" w:rsidRPr="0002065E">
        <w:rPr>
          <w:rFonts w:ascii="Arial" w:hAnsi="Arial" w:cs="Arial"/>
          <w:sz w:val="18"/>
          <w:szCs w:val="18"/>
        </w:rPr>
        <w:t>e</w:t>
      </w:r>
      <w:r w:rsidR="00F60C54" w:rsidRPr="0002065E">
        <w:rPr>
          <w:rFonts w:ascii="Arial" w:hAnsi="Arial" w:cs="Arial"/>
          <w:sz w:val="18"/>
          <w:szCs w:val="18"/>
        </w:rPr>
        <w:t>m w m. Kościelisko.</w:t>
      </w:r>
    </w:p>
    <w:p w14:paraId="2488F4FD" w14:textId="77777777" w:rsidR="00E04E53" w:rsidRPr="0002065E" w:rsidRDefault="00936D18" w:rsidP="00E357A6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Ceny zawarte w zał</w:t>
      </w:r>
      <w:r w:rsidR="0035510C" w:rsidRPr="0002065E">
        <w:rPr>
          <w:rFonts w:ascii="Arial" w:hAnsi="Arial" w:cs="Arial"/>
          <w:sz w:val="18"/>
          <w:szCs w:val="18"/>
        </w:rPr>
        <w:t>.</w:t>
      </w:r>
      <w:r w:rsidRPr="0002065E">
        <w:rPr>
          <w:rFonts w:ascii="Arial" w:hAnsi="Arial" w:cs="Arial"/>
          <w:sz w:val="18"/>
          <w:szCs w:val="18"/>
        </w:rPr>
        <w:t xml:space="preserve"> nr 1 do umowy w czasie obowiązywania umowy nie mogą zostać zwiększone</w:t>
      </w:r>
      <w:r w:rsidR="00E04E53" w:rsidRPr="0002065E">
        <w:rPr>
          <w:rFonts w:ascii="Arial" w:hAnsi="Arial" w:cs="Arial"/>
          <w:sz w:val="18"/>
          <w:szCs w:val="18"/>
        </w:rPr>
        <w:t>.</w:t>
      </w:r>
    </w:p>
    <w:p w14:paraId="352B47C1" w14:textId="28666D34" w:rsidR="003B2E46" w:rsidRPr="0002065E" w:rsidRDefault="00C50E3A" w:rsidP="003B2E46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Zamawiający zastrzega sobie możliwość ograniczenia przedmiotu zamówienia w okresie trwania umo</w:t>
      </w:r>
      <w:r w:rsidR="00B85F8F" w:rsidRPr="0002065E">
        <w:rPr>
          <w:rFonts w:ascii="Arial" w:hAnsi="Arial" w:cs="Arial"/>
          <w:sz w:val="18"/>
          <w:szCs w:val="18"/>
        </w:rPr>
        <w:t>wy</w:t>
      </w:r>
      <w:r w:rsidR="0041124D" w:rsidRPr="0002065E">
        <w:rPr>
          <w:rFonts w:ascii="Arial" w:hAnsi="Arial" w:cs="Arial"/>
          <w:sz w:val="18"/>
          <w:szCs w:val="18"/>
        </w:rPr>
        <w:t xml:space="preserve"> </w:t>
      </w:r>
      <w:r w:rsidRPr="0002065E">
        <w:rPr>
          <w:rFonts w:ascii="Arial" w:hAnsi="Arial" w:cs="Arial"/>
          <w:sz w:val="18"/>
          <w:szCs w:val="18"/>
        </w:rPr>
        <w:t xml:space="preserve">z przyczyn niezależnych od Zamawiającego i zamówienie w zakresie poszczególnych asortymentów mniejszych ilości niż określone w zał. nr 1 </w:t>
      </w:r>
      <w:r w:rsidRPr="0002065E">
        <w:rPr>
          <w:rFonts w:ascii="Arial" w:hAnsi="Arial" w:cs="Arial"/>
          <w:bCs/>
          <w:sz w:val="18"/>
          <w:szCs w:val="18"/>
        </w:rPr>
        <w:t>do umowy</w:t>
      </w:r>
      <w:r w:rsidRPr="0002065E">
        <w:rPr>
          <w:rFonts w:ascii="Arial" w:hAnsi="Arial" w:cs="Arial"/>
          <w:sz w:val="18"/>
          <w:szCs w:val="18"/>
        </w:rPr>
        <w:t xml:space="preserve"> – „Szczegółowa oferta cenowa”</w:t>
      </w:r>
      <w:r w:rsidR="0057288F" w:rsidRPr="0002065E">
        <w:rPr>
          <w:rFonts w:ascii="Arial" w:hAnsi="Arial" w:cs="Arial"/>
          <w:sz w:val="18"/>
          <w:szCs w:val="18"/>
        </w:rPr>
        <w:t xml:space="preserve"> (ogółem zmniejszenie nie może przekroczyć 7</w:t>
      </w:r>
      <w:r w:rsidR="003450DC" w:rsidRPr="0002065E">
        <w:rPr>
          <w:rFonts w:ascii="Arial" w:hAnsi="Arial" w:cs="Arial"/>
          <w:sz w:val="18"/>
          <w:szCs w:val="18"/>
        </w:rPr>
        <w:t>5</w:t>
      </w:r>
      <w:r w:rsidR="0057288F" w:rsidRPr="0002065E">
        <w:rPr>
          <w:rFonts w:ascii="Arial" w:hAnsi="Arial" w:cs="Arial"/>
          <w:sz w:val="18"/>
          <w:szCs w:val="18"/>
        </w:rPr>
        <w:t>% wartości umowy)</w:t>
      </w:r>
      <w:r w:rsidR="00E04E53" w:rsidRPr="0002065E">
        <w:rPr>
          <w:rFonts w:ascii="Arial" w:hAnsi="Arial" w:cs="Arial"/>
          <w:sz w:val="18"/>
          <w:szCs w:val="18"/>
        </w:rPr>
        <w:t xml:space="preserve">, </w:t>
      </w:r>
      <w:r w:rsidRPr="0002065E">
        <w:rPr>
          <w:rFonts w:ascii="Arial" w:hAnsi="Arial" w:cs="Arial"/>
          <w:sz w:val="18"/>
          <w:szCs w:val="18"/>
        </w:rPr>
        <w:t xml:space="preserve">a także dokonanie zmian ilościowych w zakresie poszczególnych asortymentów </w:t>
      </w:r>
      <w:r w:rsidR="00902ACB" w:rsidRPr="0002065E">
        <w:rPr>
          <w:rFonts w:ascii="Arial" w:hAnsi="Arial" w:cs="Arial"/>
          <w:sz w:val="18"/>
          <w:szCs w:val="18"/>
        </w:rPr>
        <w:t xml:space="preserve">kosztem innych asortymentów </w:t>
      </w:r>
      <w:r w:rsidRPr="0002065E">
        <w:rPr>
          <w:rFonts w:ascii="Arial" w:hAnsi="Arial" w:cs="Arial"/>
          <w:sz w:val="18"/>
          <w:szCs w:val="18"/>
        </w:rPr>
        <w:t xml:space="preserve">stosownie do bieżących potrzeb </w:t>
      </w:r>
      <w:r w:rsidR="00902ACB" w:rsidRPr="0002065E">
        <w:rPr>
          <w:rFonts w:ascii="Arial" w:hAnsi="Arial" w:cs="Arial"/>
          <w:sz w:val="18"/>
          <w:szCs w:val="18"/>
        </w:rPr>
        <w:t>Zamawiającego</w:t>
      </w:r>
      <w:r w:rsidR="00F60C54" w:rsidRPr="0002065E">
        <w:rPr>
          <w:rFonts w:ascii="Arial" w:hAnsi="Arial" w:cs="Arial"/>
          <w:sz w:val="18"/>
          <w:szCs w:val="18"/>
        </w:rPr>
        <w:t>.</w:t>
      </w:r>
    </w:p>
    <w:p w14:paraId="586C99A5" w14:textId="77777777" w:rsidR="00C50E3A" w:rsidRPr="0002065E" w:rsidRDefault="006E331C" w:rsidP="003B2E46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Dostawcy</w:t>
      </w:r>
      <w:r w:rsidR="00C50E3A" w:rsidRPr="0002065E">
        <w:rPr>
          <w:rFonts w:ascii="Arial" w:hAnsi="Arial" w:cs="Arial"/>
          <w:sz w:val="18"/>
          <w:szCs w:val="18"/>
          <w:lang w:eastAsia="ar-SA"/>
        </w:rPr>
        <w:t xml:space="preserve"> nie przysługują roszczenia o realizację umowy w zakresie przekraczającym</w:t>
      </w:r>
      <w:r w:rsidR="003B2E46" w:rsidRPr="0002065E">
        <w:rPr>
          <w:rFonts w:ascii="Arial" w:hAnsi="Arial" w:cs="Arial"/>
          <w:sz w:val="18"/>
          <w:szCs w:val="18"/>
          <w:lang w:eastAsia="ar-SA"/>
        </w:rPr>
        <w:t xml:space="preserve"> rzeczywiste wykonanie zamówień złożonych przez Zamawiającego, o których mowa w § 4 ust. </w:t>
      </w:r>
      <w:r w:rsidR="00273D3A" w:rsidRPr="0002065E">
        <w:rPr>
          <w:rFonts w:ascii="Arial" w:hAnsi="Arial" w:cs="Arial"/>
          <w:sz w:val="18"/>
          <w:szCs w:val="18"/>
          <w:lang w:eastAsia="ar-SA"/>
        </w:rPr>
        <w:t>4</w:t>
      </w:r>
      <w:r w:rsidR="003B2E46" w:rsidRPr="0002065E">
        <w:rPr>
          <w:rFonts w:ascii="Arial" w:hAnsi="Arial" w:cs="Arial"/>
          <w:sz w:val="18"/>
          <w:szCs w:val="18"/>
          <w:lang w:eastAsia="ar-SA"/>
        </w:rPr>
        <w:t xml:space="preserve"> niniejszej umowy</w:t>
      </w:r>
      <w:r w:rsidR="00C50E3A" w:rsidRPr="0002065E">
        <w:rPr>
          <w:rFonts w:ascii="Arial" w:hAnsi="Arial" w:cs="Arial"/>
          <w:sz w:val="18"/>
          <w:szCs w:val="18"/>
          <w:lang w:eastAsia="ar-SA"/>
        </w:rPr>
        <w:t>.</w:t>
      </w:r>
    </w:p>
    <w:p w14:paraId="594F234F" w14:textId="77777777" w:rsidR="00C50E3A" w:rsidRPr="0002065E" w:rsidRDefault="006E331C" w:rsidP="00E357A6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Dostawcy</w:t>
      </w:r>
      <w:r w:rsidR="00C50E3A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8350DB" w:rsidRPr="0002065E">
        <w:rPr>
          <w:rFonts w:ascii="Arial" w:hAnsi="Arial" w:cs="Arial"/>
          <w:sz w:val="18"/>
          <w:szCs w:val="18"/>
          <w:lang w:eastAsia="ar-SA"/>
        </w:rPr>
        <w:t xml:space="preserve">nie przysługują jakiekolwiek roszczenia odszkodowawcze z tytułu złożenia przez Zamawiającego zamówień w zakresie poszczególnych asortymentów mniejszych ilości niż określone w zał. nr 1 </w:t>
      </w:r>
      <w:r w:rsidR="008350DB" w:rsidRPr="0002065E">
        <w:rPr>
          <w:rFonts w:ascii="Arial" w:hAnsi="Arial" w:cs="Arial"/>
          <w:bCs/>
          <w:sz w:val="18"/>
          <w:szCs w:val="18"/>
          <w:lang w:eastAsia="ar-SA"/>
        </w:rPr>
        <w:t>do umowy</w:t>
      </w:r>
      <w:r w:rsidR="008350DB" w:rsidRPr="0002065E">
        <w:rPr>
          <w:rFonts w:ascii="Arial" w:hAnsi="Arial" w:cs="Arial"/>
          <w:sz w:val="18"/>
          <w:szCs w:val="18"/>
          <w:lang w:eastAsia="ar-SA"/>
        </w:rPr>
        <w:t xml:space="preserve"> – „Szczegółowa oferta cenowa”</w:t>
      </w:r>
      <w:r w:rsidR="00C50E3A" w:rsidRPr="0002065E">
        <w:rPr>
          <w:rFonts w:ascii="Arial" w:hAnsi="Arial" w:cs="Arial"/>
          <w:sz w:val="18"/>
          <w:szCs w:val="18"/>
          <w:lang w:eastAsia="ar-SA"/>
        </w:rPr>
        <w:t>.</w:t>
      </w:r>
    </w:p>
    <w:p w14:paraId="4C0A7BC5" w14:textId="77777777" w:rsidR="00441A21" w:rsidRPr="0002065E" w:rsidRDefault="00441A21" w:rsidP="00E357A6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W przypadku realizacji dostaw mniejszej ilości towaru niż wskazana w umowie, </w:t>
      </w:r>
      <w:r w:rsidR="00B85F8F" w:rsidRPr="0002065E">
        <w:rPr>
          <w:rFonts w:ascii="Arial" w:hAnsi="Arial" w:cs="Arial"/>
          <w:sz w:val="18"/>
          <w:szCs w:val="18"/>
        </w:rPr>
        <w:t>Dostawca</w:t>
      </w:r>
      <w:r w:rsidRPr="0002065E">
        <w:rPr>
          <w:rFonts w:ascii="Arial" w:hAnsi="Arial" w:cs="Arial"/>
          <w:sz w:val="18"/>
          <w:szCs w:val="18"/>
        </w:rPr>
        <w:t xml:space="preserve"> otrzyma wynagrodzenie z tytułu faktycznej ilości </w:t>
      </w:r>
      <w:r w:rsidR="000B7EE1" w:rsidRPr="0002065E">
        <w:rPr>
          <w:rFonts w:ascii="Arial" w:hAnsi="Arial" w:cs="Arial"/>
          <w:sz w:val="18"/>
          <w:szCs w:val="18"/>
        </w:rPr>
        <w:t>dostarczonego</w:t>
      </w:r>
      <w:r w:rsidRPr="0002065E">
        <w:rPr>
          <w:rFonts w:ascii="Arial" w:hAnsi="Arial" w:cs="Arial"/>
          <w:sz w:val="18"/>
          <w:szCs w:val="18"/>
        </w:rPr>
        <w:t xml:space="preserve"> towaru.</w:t>
      </w:r>
      <w:r w:rsidR="005C76CF" w:rsidRPr="0002065E">
        <w:rPr>
          <w:rFonts w:ascii="Arial" w:hAnsi="Arial" w:cs="Arial"/>
          <w:sz w:val="18"/>
          <w:szCs w:val="18"/>
        </w:rPr>
        <w:t xml:space="preserve"> </w:t>
      </w:r>
    </w:p>
    <w:p w14:paraId="493B07E3" w14:textId="77777777" w:rsidR="00A2060B" w:rsidRPr="0002065E" w:rsidRDefault="00A2060B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§ 3</w:t>
      </w:r>
    </w:p>
    <w:p w14:paraId="78AA68B4" w14:textId="77777777" w:rsidR="00A2060B" w:rsidRPr="0002065E" w:rsidRDefault="00A2060B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 xml:space="preserve">Termin realizacji umowy </w:t>
      </w:r>
    </w:p>
    <w:p w14:paraId="3C7FA80B" w14:textId="1EFEC68B" w:rsidR="0041124D" w:rsidRPr="0002065E" w:rsidRDefault="008350DB" w:rsidP="0041124D">
      <w:pPr>
        <w:numPr>
          <w:ilvl w:val="0"/>
          <w:numId w:val="8"/>
        </w:num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Umowa </w:t>
      </w:r>
      <w:r w:rsidRPr="0002065E">
        <w:rPr>
          <w:rFonts w:ascii="Arial" w:hAnsi="Arial" w:cs="Arial"/>
          <w:sz w:val="18"/>
          <w:szCs w:val="18"/>
        </w:rPr>
        <w:t xml:space="preserve">została zawarta na czas określony, tj. od dnia jej </w:t>
      </w:r>
      <w:r w:rsidR="00D87337" w:rsidRPr="0002065E">
        <w:rPr>
          <w:rFonts w:ascii="Arial" w:hAnsi="Arial" w:cs="Arial"/>
          <w:sz w:val="18"/>
          <w:szCs w:val="18"/>
        </w:rPr>
        <w:t>zawarcia</w:t>
      </w:r>
      <w:r w:rsidRPr="0002065E">
        <w:rPr>
          <w:rFonts w:ascii="Arial" w:hAnsi="Arial" w:cs="Arial"/>
          <w:sz w:val="18"/>
          <w:szCs w:val="18"/>
        </w:rPr>
        <w:t xml:space="preserve"> do dnia 31.12.20</w:t>
      </w:r>
      <w:r w:rsidR="00126CF5" w:rsidRPr="0002065E">
        <w:rPr>
          <w:rFonts w:ascii="Arial" w:hAnsi="Arial" w:cs="Arial"/>
          <w:sz w:val="18"/>
          <w:szCs w:val="18"/>
        </w:rPr>
        <w:t>2</w:t>
      </w:r>
      <w:r w:rsidR="00952630">
        <w:rPr>
          <w:rFonts w:ascii="Arial" w:hAnsi="Arial" w:cs="Arial"/>
          <w:sz w:val="18"/>
          <w:szCs w:val="18"/>
        </w:rPr>
        <w:t>5</w:t>
      </w:r>
      <w:r w:rsidRPr="0002065E">
        <w:rPr>
          <w:rFonts w:ascii="Arial" w:hAnsi="Arial" w:cs="Arial"/>
          <w:sz w:val="18"/>
          <w:szCs w:val="18"/>
        </w:rPr>
        <w:t xml:space="preserve"> r.</w:t>
      </w:r>
    </w:p>
    <w:p w14:paraId="085E8225" w14:textId="4727A6A0" w:rsidR="00902ACB" w:rsidRPr="0002065E" w:rsidRDefault="008350DB" w:rsidP="0041124D">
      <w:pPr>
        <w:numPr>
          <w:ilvl w:val="0"/>
          <w:numId w:val="8"/>
        </w:num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Termin real</w:t>
      </w:r>
      <w:r w:rsidR="00126CF5" w:rsidRPr="0002065E">
        <w:rPr>
          <w:rFonts w:ascii="Arial" w:hAnsi="Arial" w:cs="Arial"/>
          <w:sz w:val="18"/>
          <w:szCs w:val="18"/>
          <w:lang w:eastAsia="ar-SA"/>
        </w:rPr>
        <w:t>izacji umowy: od 1 stycznia 202</w:t>
      </w:r>
      <w:r w:rsidR="00952630">
        <w:rPr>
          <w:rFonts w:ascii="Arial" w:hAnsi="Arial" w:cs="Arial"/>
          <w:sz w:val="18"/>
          <w:szCs w:val="18"/>
          <w:lang w:eastAsia="ar-SA"/>
        </w:rPr>
        <w:t>5</w:t>
      </w:r>
      <w:r w:rsidR="00126CF5" w:rsidRPr="0002065E">
        <w:rPr>
          <w:rFonts w:ascii="Arial" w:hAnsi="Arial" w:cs="Arial"/>
          <w:sz w:val="18"/>
          <w:szCs w:val="18"/>
          <w:lang w:eastAsia="ar-SA"/>
        </w:rPr>
        <w:t xml:space="preserve"> r. do 31 grudnia 202</w:t>
      </w:r>
      <w:r w:rsidR="00952630">
        <w:rPr>
          <w:rFonts w:ascii="Arial" w:hAnsi="Arial" w:cs="Arial"/>
          <w:sz w:val="18"/>
          <w:szCs w:val="18"/>
          <w:lang w:eastAsia="ar-SA"/>
        </w:rPr>
        <w:t>5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r.</w:t>
      </w:r>
    </w:p>
    <w:p w14:paraId="2CB3783F" w14:textId="77777777" w:rsidR="00A2060B" w:rsidRPr="0002065E" w:rsidRDefault="00A2060B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§ 4</w:t>
      </w:r>
    </w:p>
    <w:p w14:paraId="7C18C234" w14:textId="77777777" w:rsidR="00A2060B" w:rsidRPr="0002065E" w:rsidRDefault="00A2060B" w:rsidP="00E357A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b/>
          <w:sz w:val="18"/>
          <w:szCs w:val="18"/>
        </w:rPr>
        <w:t>Miejsce i sposób dostawy</w:t>
      </w:r>
    </w:p>
    <w:p w14:paraId="5CDF435E" w14:textId="77777777" w:rsidR="00573421" w:rsidRPr="0002065E" w:rsidRDefault="00765B32" w:rsidP="00E357A6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Dostawy </w:t>
      </w:r>
      <w:r w:rsidR="001E1B7F" w:rsidRPr="0002065E">
        <w:rPr>
          <w:rFonts w:ascii="Arial" w:hAnsi="Arial" w:cs="Arial"/>
          <w:sz w:val="18"/>
          <w:szCs w:val="18"/>
        </w:rPr>
        <w:t xml:space="preserve">będą </w:t>
      </w:r>
      <w:r w:rsidRPr="0002065E">
        <w:rPr>
          <w:rFonts w:ascii="Arial" w:hAnsi="Arial" w:cs="Arial"/>
          <w:sz w:val="18"/>
          <w:szCs w:val="18"/>
        </w:rPr>
        <w:t xml:space="preserve">realizowane </w:t>
      </w:r>
      <w:r w:rsidR="00812E49" w:rsidRPr="0002065E">
        <w:rPr>
          <w:rFonts w:ascii="Arial" w:hAnsi="Arial" w:cs="Arial"/>
          <w:sz w:val="18"/>
          <w:szCs w:val="18"/>
        </w:rPr>
        <w:t xml:space="preserve">na koszt Dostawcy, </w:t>
      </w:r>
      <w:r w:rsidRPr="0002065E">
        <w:rPr>
          <w:rFonts w:ascii="Arial" w:hAnsi="Arial" w:cs="Arial"/>
          <w:sz w:val="18"/>
          <w:szCs w:val="18"/>
        </w:rPr>
        <w:t>sukcesywnie</w:t>
      </w:r>
      <w:r w:rsidR="001E1B7F" w:rsidRPr="0002065E">
        <w:rPr>
          <w:rFonts w:ascii="Arial" w:hAnsi="Arial" w:cs="Arial"/>
          <w:sz w:val="18"/>
          <w:szCs w:val="18"/>
        </w:rPr>
        <w:t>,</w:t>
      </w:r>
      <w:r w:rsidRPr="0002065E">
        <w:rPr>
          <w:rFonts w:ascii="Arial" w:hAnsi="Arial" w:cs="Arial"/>
          <w:sz w:val="18"/>
          <w:szCs w:val="18"/>
        </w:rPr>
        <w:t xml:space="preserve"> stosownie do bieżących potrzeb Zamawiającego, w terminach ustalonych przez </w:t>
      </w:r>
      <w:r w:rsidRPr="0002065E">
        <w:rPr>
          <w:rFonts w:ascii="Arial" w:hAnsi="Arial" w:cs="Arial"/>
          <w:caps/>
          <w:sz w:val="18"/>
          <w:szCs w:val="18"/>
        </w:rPr>
        <w:t>Z</w:t>
      </w:r>
      <w:r w:rsidRPr="0002065E">
        <w:rPr>
          <w:rFonts w:ascii="Arial" w:hAnsi="Arial" w:cs="Arial"/>
          <w:sz w:val="18"/>
          <w:szCs w:val="18"/>
        </w:rPr>
        <w:t>amawiającego</w:t>
      </w:r>
      <w:r w:rsidR="00573421" w:rsidRPr="0002065E">
        <w:rPr>
          <w:rFonts w:ascii="Arial" w:hAnsi="Arial" w:cs="Arial"/>
          <w:sz w:val="18"/>
          <w:szCs w:val="18"/>
        </w:rPr>
        <w:t>.</w:t>
      </w:r>
    </w:p>
    <w:p w14:paraId="7C285E5D" w14:textId="77777777" w:rsidR="00C260C5" w:rsidRPr="0002065E" w:rsidRDefault="00C260C5" w:rsidP="0041124D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lastRenderedPageBreak/>
        <w:t>Miejscem dostawy towaru</w:t>
      </w:r>
      <w:r w:rsidR="003958FB" w:rsidRPr="0002065E">
        <w:rPr>
          <w:rFonts w:ascii="Arial" w:hAnsi="Arial" w:cs="Arial"/>
          <w:sz w:val="18"/>
          <w:szCs w:val="18"/>
          <w:lang w:eastAsia="ar-SA"/>
        </w:rPr>
        <w:t>:</w:t>
      </w:r>
      <w:r w:rsidR="0041124D" w:rsidRPr="0002065E">
        <w:rPr>
          <w:rFonts w:ascii="Arial" w:hAnsi="Arial" w:cs="Arial"/>
          <w:sz w:val="18"/>
          <w:szCs w:val="18"/>
        </w:rPr>
        <w:t xml:space="preserve"> </w:t>
      </w:r>
      <w:r w:rsidR="00820AFC" w:rsidRPr="0002065E">
        <w:rPr>
          <w:rFonts w:ascii="Arial" w:hAnsi="Arial" w:cs="Arial"/>
          <w:sz w:val="18"/>
          <w:szCs w:val="18"/>
          <w:lang w:eastAsia="ar-SA"/>
        </w:rPr>
        <w:t xml:space="preserve">magazyn </w:t>
      </w:r>
      <w:r w:rsidR="0041124D" w:rsidRPr="0002065E">
        <w:rPr>
          <w:rFonts w:ascii="Arial" w:hAnsi="Arial" w:cs="Arial"/>
          <w:sz w:val="18"/>
          <w:szCs w:val="18"/>
        </w:rPr>
        <w:t>WOSz</w:t>
      </w:r>
      <w:r w:rsidR="00820AFC" w:rsidRPr="0002065E">
        <w:rPr>
          <w:rFonts w:ascii="Arial" w:hAnsi="Arial" w:cs="Arial"/>
          <w:sz w:val="18"/>
          <w:szCs w:val="18"/>
        </w:rPr>
        <w:t>K w Zakopan</w:t>
      </w:r>
      <w:r w:rsidR="006072E9" w:rsidRPr="0002065E">
        <w:rPr>
          <w:rFonts w:ascii="Arial" w:hAnsi="Arial" w:cs="Arial"/>
          <w:sz w:val="18"/>
          <w:szCs w:val="18"/>
        </w:rPr>
        <w:t>e</w:t>
      </w:r>
      <w:r w:rsidR="00820AFC" w:rsidRPr="0002065E">
        <w:rPr>
          <w:rFonts w:ascii="Arial" w:hAnsi="Arial" w:cs="Arial"/>
          <w:sz w:val="18"/>
          <w:szCs w:val="18"/>
        </w:rPr>
        <w:t>m w m. Kościelisko – adres: 34-511 Kościelisko, ul. Strzelców Podhalańskich 4.</w:t>
      </w:r>
    </w:p>
    <w:p w14:paraId="33B9013C" w14:textId="77777777" w:rsidR="00977C7D" w:rsidRPr="0002065E" w:rsidRDefault="00765B32" w:rsidP="0041124D">
      <w:pPr>
        <w:widowControl w:val="0"/>
        <w:numPr>
          <w:ilvl w:val="0"/>
          <w:numId w:val="9"/>
        </w:numPr>
        <w:tabs>
          <w:tab w:val="num" w:pos="1276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Częstotliwość dostaw: </w:t>
      </w:r>
      <w:r w:rsidR="00A14C8B" w:rsidRPr="0002065E">
        <w:rPr>
          <w:rFonts w:ascii="Arial" w:hAnsi="Arial" w:cs="Arial"/>
          <w:sz w:val="18"/>
          <w:szCs w:val="18"/>
        </w:rPr>
        <w:t>codziennie od poniedziałku do niedzieli w godz. 07.00 – 09:00</w:t>
      </w:r>
      <w:r w:rsidR="00977C7D" w:rsidRPr="0002065E">
        <w:rPr>
          <w:rFonts w:ascii="Arial" w:hAnsi="Arial" w:cs="Arial"/>
          <w:sz w:val="18"/>
          <w:szCs w:val="18"/>
        </w:rPr>
        <w:t>,</w:t>
      </w:r>
    </w:p>
    <w:p w14:paraId="5B71208E" w14:textId="77777777" w:rsidR="00C23061" w:rsidRPr="0002065E" w:rsidRDefault="001F2E67" w:rsidP="00977C7D">
      <w:pPr>
        <w:pStyle w:val="Tekstpodstawowy"/>
        <w:tabs>
          <w:tab w:val="num" w:pos="426"/>
        </w:tabs>
        <w:spacing w:after="120" w:line="240" w:lineRule="auto"/>
        <w:ind w:left="360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napToGrid/>
          <w:sz w:val="18"/>
          <w:szCs w:val="18"/>
        </w:rPr>
        <w:t xml:space="preserve">Zamawiający zastrzega sobie możliwość </w:t>
      </w:r>
      <w:r w:rsidR="0017033A" w:rsidRPr="0002065E">
        <w:rPr>
          <w:rFonts w:ascii="Arial" w:hAnsi="Arial" w:cs="Arial"/>
          <w:sz w:val="18"/>
          <w:szCs w:val="18"/>
        </w:rPr>
        <w:t xml:space="preserve">zwiększenia częstotliwości dostaw i </w:t>
      </w:r>
      <w:r w:rsidRPr="0002065E">
        <w:rPr>
          <w:rFonts w:ascii="Arial" w:hAnsi="Arial" w:cs="Arial"/>
          <w:snapToGrid/>
          <w:sz w:val="18"/>
          <w:szCs w:val="18"/>
        </w:rPr>
        <w:t>zmiany godzin przyjęcia towaru oraz - w szczególnie uzasadnionych przypadkach - zgłoszenie nieplanowanego zamówienia, którego czas dostawy nie może przekroczyć 6 godzin licząc od godziny przekazania zamówienia wykonawcy</w:t>
      </w:r>
      <w:r w:rsidR="00C23061" w:rsidRPr="0002065E">
        <w:rPr>
          <w:rFonts w:ascii="Arial" w:hAnsi="Arial" w:cs="Arial"/>
          <w:snapToGrid/>
          <w:sz w:val="18"/>
          <w:szCs w:val="18"/>
        </w:rPr>
        <w:t>.</w:t>
      </w:r>
    </w:p>
    <w:p w14:paraId="1DFAC58C" w14:textId="77777777" w:rsidR="00765B32" w:rsidRPr="0002065E" w:rsidRDefault="00765B32" w:rsidP="00977C7D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Zamawiający będzie </w:t>
      </w:r>
      <w:r w:rsidR="00AC14EC" w:rsidRPr="0002065E">
        <w:rPr>
          <w:rFonts w:ascii="Arial" w:hAnsi="Arial" w:cs="Arial"/>
          <w:sz w:val="18"/>
          <w:szCs w:val="18"/>
        </w:rPr>
        <w:t>składał zamówienia na</w:t>
      </w:r>
      <w:r w:rsidRPr="0002065E">
        <w:rPr>
          <w:rFonts w:ascii="Arial" w:hAnsi="Arial" w:cs="Arial"/>
          <w:sz w:val="18"/>
          <w:szCs w:val="18"/>
        </w:rPr>
        <w:t xml:space="preserve"> towar </w:t>
      </w:r>
      <w:r w:rsidR="00AC14EC" w:rsidRPr="0002065E">
        <w:rPr>
          <w:rFonts w:ascii="Arial" w:hAnsi="Arial" w:cs="Arial"/>
          <w:sz w:val="18"/>
          <w:szCs w:val="18"/>
        </w:rPr>
        <w:t>w formie p</w:t>
      </w:r>
      <w:r w:rsidR="00D87337" w:rsidRPr="0002065E">
        <w:rPr>
          <w:rFonts w:ascii="Arial" w:hAnsi="Arial" w:cs="Arial"/>
          <w:sz w:val="18"/>
          <w:szCs w:val="18"/>
        </w:rPr>
        <w:t>isemnej,</w:t>
      </w:r>
      <w:r w:rsidR="0041124D" w:rsidRPr="0002065E">
        <w:rPr>
          <w:rFonts w:ascii="Arial" w:hAnsi="Arial" w:cs="Arial"/>
          <w:sz w:val="18"/>
          <w:szCs w:val="18"/>
        </w:rPr>
        <w:t xml:space="preserve"> za pośrednictwem faks</w:t>
      </w:r>
      <w:r w:rsidR="00AC14EC" w:rsidRPr="0002065E">
        <w:rPr>
          <w:rFonts w:ascii="Arial" w:hAnsi="Arial" w:cs="Arial"/>
          <w:sz w:val="18"/>
          <w:szCs w:val="18"/>
        </w:rPr>
        <w:t>u</w:t>
      </w:r>
      <w:r w:rsidR="00D87337" w:rsidRPr="0002065E">
        <w:rPr>
          <w:rFonts w:ascii="Arial" w:hAnsi="Arial" w:cs="Arial"/>
          <w:sz w:val="18"/>
          <w:szCs w:val="18"/>
        </w:rPr>
        <w:t xml:space="preserve"> lub poczty elektronicznej,</w:t>
      </w:r>
      <w:r w:rsidR="00AC14EC" w:rsidRPr="0002065E">
        <w:rPr>
          <w:rFonts w:ascii="Arial" w:hAnsi="Arial" w:cs="Arial"/>
          <w:sz w:val="18"/>
          <w:szCs w:val="18"/>
        </w:rPr>
        <w:t xml:space="preserve"> </w:t>
      </w:r>
      <w:r w:rsidRPr="0002065E">
        <w:rPr>
          <w:rFonts w:ascii="Arial" w:hAnsi="Arial" w:cs="Arial"/>
          <w:sz w:val="18"/>
          <w:szCs w:val="18"/>
        </w:rPr>
        <w:t>z określeniem terminu dostawy, asortymentu oraz ilości towaru, nie później niż na jeden dzień przed terminem dostawy lub przy odbiorze dostawy - na następną dostawę.</w:t>
      </w:r>
      <w:r w:rsidR="00AC14EC" w:rsidRPr="0002065E">
        <w:rPr>
          <w:rFonts w:ascii="Arial" w:hAnsi="Arial" w:cs="Arial"/>
          <w:sz w:val="18"/>
          <w:szCs w:val="18"/>
        </w:rPr>
        <w:t xml:space="preserve"> Wyjątkowo dopuszcza się składanie zamówień w formie telefonicznej.</w:t>
      </w:r>
    </w:p>
    <w:p w14:paraId="38795D28" w14:textId="77777777" w:rsidR="00AC14EC" w:rsidRPr="0002065E" w:rsidRDefault="00AC14EC" w:rsidP="00115D03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Osobami upoważnionymi ze strony </w:t>
      </w:r>
      <w:r w:rsidR="00977C7D" w:rsidRPr="0002065E">
        <w:rPr>
          <w:rFonts w:ascii="Arial" w:hAnsi="Arial" w:cs="Arial"/>
          <w:sz w:val="18"/>
          <w:szCs w:val="18"/>
        </w:rPr>
        <w:t>Dostawcy</w:t>
      </w:r>
      <w:r w:rsidRPr="0002065E">
        <w:rPr>
          <w:rFonts w:ascii="Arial" w:hAnsi="Arial" w:cs="Arial"/>
          <w:sz w:val="18"/>
          <w:szCs w:val="18"/>
        </w:rPr>
        <w:t xml:space="preserve"> do kontaktu z Zamawiającym w sprawach dotyczących realizacji umowy są:</w:t>
      </w:r>
      <w:r w:rsidR="00115D03" w:rsidRPr="0002065E">
        <w:rPr>
          <w:rFonts w:ascii="Arial" w:hAnsi="Arial" w:cs="Arial"/>
          <w:sz w:val="18"/>
          <w:szCs w:val="18"/>
        </w:rPr>
        <w:t xml:space="preserve"> 1) </w:t>
      </w:r>
      <w:r w:rsidRPr="0002065E">
        <w:rPr>
          <w:rFonts w:ascii="Arial" w:hAnsi="Arial" w:cs="Arial"/>
          <w:sz w:val="18"/>
          <w:szCs w:val="18"/>
        </w:rPr>
        <w:t>…………………………………………</w:t>
      </w:r>
      <w:r w:rsidR="00DD43D4" w:rsidRPr="0002065E">
        <w:rPr>
          <w:rFonts w:ascii="Arial" w:hAnsi="Arial" w:cs="Arial"/>
          <w:sz w:val="18"/>
          <w:szCs w:val="18"/>
        </w:rPr>
        <w:t>..</w:t>
      </w:r>
      <w:r w:rsidR="00977C7D" w:rsidRPr="0002065E">
        <w:rPr>
          <w:rFonts w:ascii="Arial" w:hAnsi="Arial" w:cs="Arial"/>
          <w:sz w:val="18"/>
          <w:szCs w:val="18"/>
        </w:rPr>
        <w:t>…</w:t>
      </w:r>
      <w:r w:rsidR="00115D03" w:rsidRPr="0002065E">
        <w:rPr>
          <w:rFonts w:ascii="Arial" w:hAnsi="Arial" w:cs="Arial"/>
          <w:sz w:val="18"/>
          <w:szCs w:val="18"/>
        </w:rPr>
        <w:t xml:space="preserve">, 2) </w:t>
      </w:r>
      <w:r w:rsidRPr="0002065E">
        <w:rPr>
          <w:rFonts w:ascii="Arial" w:hAnsi="Arial" w:cs="Arial"/>
          <w:sz w:val="18"/>
          <w:szCs w:val="18"/>
        </w:rPr>
        <w:t>…………………………………………</w:t>
      </w:r>
      <w:r w:rsidR="00977C7D" w:rsidRPr="0002065E">
        <w:rPr>
          <w:rFonts w:ascii="Arial" w:hAnsi="Arial" w:cs="Arial"/>
          <w:sz w:val="18"/>
          <w:szCs w:val="18"/>
        </w:rPr>
        <w:t>.</w:t>
      </w:r>
      <w:r w:rsidRPr="0002065E">
        <w:rPr>
          <w:rFonts w:ascii="Arial" w:hAnsi="Arial" w:cs="Arial"/>
          <w:sz w:val="18"/>
          <w:szCs w:val="18"/>
        </w:rPr>
        <w:t>…. .</w:t>
      </w:r>
    </w:p>
    <w:p w14:paraId="22F7A472" w14:textId="77777777" w:rsidR="00CA49B9" w:rsidRPr="0002065E" w:rsidRDefault="00765B32" w:rsidP="00E357A6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 wypadku braku możliwości zrealizowania zamówionej dostawy towaru, Dostawca będzie zobowiązany niezwłocznie zawiadomić Zamawiającego o tym fakcie.</w:t>
      </w:r>
    </w:p>
    <w:p w14:paraId="116C65E2" w14:textId="77777777" w:rsidR="00CA49B9" w:rsidRPr="0002065E" w:rsidRDefault="003C0CB0" w:rsidP="00E357A6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</w:t>
      </w:r>
      <w:r w:rsidR="0005525A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</w:t>
      </w:r>
      <w:r w:rsidR="00C1290A" w:rsidRPr="0002065E">
        <w:rPr>
          <w:rFonts w:ascii="Arial" w:hAnsi="Arial" w:cs="Arial"/>
          <w:sz w:val="18"/>
          <w:szCs w:val="18"/>
        </w:rPr>
        <w:t xml:space="preserve">jest </w:t>
      </w:r>
      <w:r w:rsidRPr="0002065E">
        <w:rPr>
          <w:rFonts w:ascii="Arial" w:hAnsi="Arial" w:cs="Arial"/>
          <w:sz w:val="18"/>
          <w:szCs w:val="18"/>
        </w:rPr>
        <w:t>zobowiązany należycie zabezpieczyć towar na czas przewozu. D</w:t>
      </w:r>
      <w:r w:rsidR="0005525A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będzie dostarczał towar w opakowaniach właściwych dla danego rodzaju towaru zgodnie z zał</w:t>
      </w:r>
      <w:r w:rsidR="00977C7D" w:rsidRPr="0002065E">
        <w:rPr>
          <w:rFonts w:ascii="Arial" w:hAnsi="Arial" w:cs="Arial"/>
          <w:sz w:val="18"/>
          <w:szCs w:val="18"/>
        </w:rPr>
        <w:t>.</w:t>
      </w:r>
      <w:r w:rsidRPr="0002065E">
        <w:rPr>
          <w:rFonts w:ascii="Arial" w:hAnsi="Arial" w:cs="Arial"/>
          <w:sz w:val="18"/>
          <w:szCs w:val="18"/>
        </w:rPr>
        <w:t xml:space="preserve"> nr 2 do umowy „Szczegółowy opis przedmiotu zamówienia”. D</w:t>
      </w:r>
      <w:r w:rsidR="0005525A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ponosi całkowitą odpowiedzialność za dostawę towaru i bierze na siebie odpowiedzialność za braki i wa</w:t>
      </w:r>
      <w:r w:rsidR="00C1290A" w:rsidRPr="0002065E">
        <w:rPr>
          <w:rFonts w:ascii="Arial" w:hAnsi="Arial" w:cs="Arial"/>
          <w:sz w:val="18"/>
          <w:szCs w:val="18"/>
        </w:rPr>
        <w:t>dy powstałe w czasie transportu</w:t>
      </w:r>
      <w:r w:rsidRPr="0002065E">
        <w:rPr>
          <w:rFonts w:ascii="Arial" w:hAnsi="Arial" w:cs="Arial"/>
          <w:sz w:val="18"/>
          <w:szCs w:val="18"/>
        </w:rPr>
        <w:t xml:space="preserve"> oraz ponosi z tego tytułu wszelkie konsekwencje prawne.</w:t>
      </w:r>
    </w:p>
    <w:p w14:paraId="068D58FC" w14:textId="77777777" w:rsidR="00CA49B9" w:rsidRPr="0002065E" w:rsidRDefault="00CA49B9" w:rsidP="00E357A6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Odpowiedzialność za towar będący przedmiotem dostawy spoczywa na Dostawcy do momentu przekazania towaru Zamawiającemu w magazynie </w:t>
      </w:r>
      <w:r w:rsidR="0041124D" w:rsidRPr="0002065E">
        <w:rPr>
          <w:rFonts w:ascii="Arial" w:hAnsi="Arial" w:cs="Arial"/>
          <w:sz w:val="18"/>
          <w:szCs w:val="18"/>
        </w:rPr>
        <w:t>WOSz</w:t>
      </w:r>
      <w:r w:rsidR="007F7389" w:rsidRPr="0002065E">
        <w:rPr>
          <w:rFonts w:ascii="Arial" w:hAnsi="Arial" w:cs="Arial"/>
          <w:sz w:val="18"/>
          <w:szCs w:val="18"/>
        </w:rPr>
        <w:t>K w Zakopan</w:t>
      </w:r>
      <w:r w:rsidR="006072E9" w:rsidRPr="0002065E">
        <w:rPr>
          <w:rFonts w:ascii="Arial" w:hAnsi="Arial" w:cs="Arial"/>
          <w:sz w:val="18"/>
          <w:szCs w:val="18"/>
        </w:rPr>
        <w:t>e</w:t>
      </w:r>
      <w:r w:rsidR="007F7389" w:rsidRPr="0002065E">
        <w:rPr>
          <w:rFonts w:ascii="Arial" w:hAnsi="Arial" w:cs="Arial"/>
          <w:sz w:val="18"/>
          <w:szCs w:val="18"/>
        </w:rPr>
        <w:t>m w m. Kościelisko</w:t>
      </w:r>
      <w:r w:rsidRPr="0002065E">
        <w:rPr>
          <w:rFonts w:ascii="Arial" w:hAnsi="Arial" w:cs="Arial"/>
          <w:sz w:val="18"/>
          <w:szCs w:val="18"/>
        </w:rPr>
        <w:t>.</w:t>
      </w:r>
    </w:p>
    <w:p w14:paraId="779B72C4" w14:textId="77777777" w:rsidR="00765B32" w:rsidRPr="0002065E" w:rsidRDefault="005905D5" w:rsidP="00E357A6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Dostawca zapewnia </w:t>
      </w:r>
      <w:r w:rsidRPr="0002065E">
        <w:rPr>
          <w:rFonts w:ascii="Arial" w:hAnsi="Arial" w:cs="Arial"/>
          <w:sz w:val="18"/>
          <w:szCs w:val="18"/>
          <w:lang w:eastAsia="ar-SA"/>
        </w:rPr>
        <w:t>specjalistyczny środek transportu odpowiedni dla przewożonej żywności zgodnie z obowiązującymi przepisami</w:t>
      </w:r>
      <w:r w:rsidR="0071059C" w:rsidRPr="0002065E">
        <w:rPr>
          <w:rFonts w:ascii="Arial" w:hAnsi="Arial" w:cs="Arial"/>
          <w:sz w:val="18"/>
          <w:szCs w:val="18"/>
          <w:lang w:eastAsia="ar-SA"/>
        </w:rPr>
        <w:t xml:space="preserve"> - </w:t>
      </w:r>
      <w:r w:rsidR="0071059C" w:rsidRPr="0002065E">
        <w:rPr>
          <w:rFonts w:ascii="Arial" w:hAnsi="Arial" w:cs="Arial"/>
          <w:sz w:val="18"/>
          <w:szCs w:val="18"/>
        </w:rPr>
        <w:t>wymogi, określone w rozporządzeniu (WE) Nr 852/2004 Parlamentu Europejsk</w:t>
      </w:r>
      <w:r w:rsidR="00977C7D" w:rsidRPr="0002065E">
        <w:rPr>
          <w:rFonts w:ascii="Arial" w:hAnsi="Arial" w:cs="Arial"/>
          <w:sz w:val="18"/>
          <w:szCs w:val="18"/>
        </w:rPr>
        <w:t>iego i Rady z dnia 29 kwietnia 2004</w:t>
      </w:r>
      <w:r w:rsidR="0041124D" w:rsidRPr="0002065E">
        <w:rPr>
          <w:rFonts w:ascii="Arial" w:hAnsi="Arial" w:cs="Arial"/>
          <w:sz w:val="18"/>
          <w:szCs w:val="18"/>
        </w:rPr>
        <w:t xml:space="preserve"> </w:t>
      </w:r>
      <w:r w:rsidR="0071059C" w:rsidRPr="0002065E">
        <w:rPr>
          <w:rFonts w:ascii="Arial" w:hAnsi="Arial" w:cs="Arial"/>
          <w:sz w:val="18"/>
          <w:szCs w:val="18"/>
        </w:rPr>
        <w:t>r. w sprawie higieny środków spożywczych (Dz.</w:t>
      </w:r>
      <w:r w:rsidR="00515BF4" w:rsidRPr="0002065E">
        <w:rPr>
          <w:rFonts w:ascii="Arial" w:hAnsi="Arial" w:cs="Arial"/>
          <w:sz w:val="18"/>
          <w:szCs w:val="18"/>
        </w:rPr>
        <w:t xml:space="preserve"> </w:t>
      </w:r>
      <w:r w:rsidR="0071059C" w:rsidRPr="0002065E">
        <w:rPr>
          <w:rFonts w:ascii="Arial" w:hAnsi="Arial" w:cs="Arial"/>
          <w:sz w:val="18"/>
          <w:szCs w:val="18"/>
        </w:rPr>
        <w:t>U. UE z 2004</w:t>
      </w:r>
      <w:r w:rsidR="0041124D" w:rsidRPr="0002065E">
        <w:rPr>
          <w:rFonts w:ascii="Arial" w:hAnsi="Arial" w:cs="Arial"/>
          <w:sz w:val="18"/>
          <w:szCs w:val="18"/>
        </w:rPr>
        <w:t xml:space="preserve"> </w:t>
      </w:r>
      <w:r w:rsidR="0071059C" w:rsidRPr="0002065E">
        <w:rPr>
          <w:rFonts w:ascii="Arial" w:hAnsi="Arial" w:cs="Arial"/>
          <w:sz w:val="18"/>
          <w:szCs w:val="18"/>
        </w:rPr>
        <w:t>r., L 139)</w:t>
      </w:r>
      <w:r w:rsidR="00B85F8F" w:rsidRPr="0002065E">
        <w:rPr>
          <w:rFonts w:ascii="Arial" w:hAnsi="Arial" w:cs="Arial"/>
          <w:sz w:val="18"/>
          <w:szCs w:val="18"/>
          <w:lang w:eastAsia="ar-SA"/>
        </w:rPr>
        <w:t>, pod rygorem nie</w:t>
      </w:r>
      <w:r w:rsidRPr="0002065E">
        <w:rPr>
          <w:rFonts w:ascii="Arial" w:hAnsi="Arial" w:cs="Arial"/>
          <w:sz w:val="18"/>
          <w:szCs w:val="18"/>
          <w:lang w:eastAsia="ar-SA"/>
        </w:rPr>
        <w:t>przyjęcia dostawy przez Zamawiającego</w:t>
      </w:r>
      <w:r w:rsidR="006340BB" w:rsidRPr="0002065E">
        <w:rPr>
          <w:rFonts w:ascii="Arial" w:hAnsi="Arial" w:cs="Arial"/>
          <w:sz w:val="18"/>
          <w:szCs w:val="18"/>
          <w:lang w:eastAsia="ar-SA"/>
        </w:rPr>
        <w:t xml:space="preserve"> oraz </w:t>
      </w:r>
      <w:r w:rsidR="0071059C" w:rsidRPr="0002065E">
        <w:rPr>
          <w:rFonts w:ascii="Arial" w:hAnsi="Arial" w:cs="Arial"/>
          <w:sz w:val="18"/>
          <w:szCs w:val="18"/>
          <w:lang w:eastAsia="ar-SA"/>
        </w:rPr>
        <w:t xml:space="preserve">zobowiązuje się </w:t>
      </w:r>
      <w:r w:rsidR="006340BB" w:rsidRPr="0002065E">
        <w:rPr>
          <w:rFonts w:ascii="Arial" w:hAnsi="Arial" w:cs="Arial"/>
          <w:sz w:val="18"/>
          <w:szCs w:val="18"/>
          <w:lang w:eastAsia="ar-SA"/>
        </w:rPr>
        <w:t>odpowiedni</w:t>
      </w:r>
      <w:r w:rsidR="0071059C" w:rsidRPr="0002065E">
        <w:rPr>
          <w:rFonts w:ascii="Arial" w:hAnsi="Arial" w:cs="Arial"/>
          <w:sz w:val="18"/>
          <w:szCs w:val="18"/>
          <w:lang w:eastAsia="ar-SA"/>
        </w:rPr>
        <w:t>o</w:t>
      </w:r>
      <w:r w:rsidR="006340BB" w:rsidRPr="0002065E">
        <w:rPr>
          <w:rFonts w:ascii="Arial" w:hAnsi="Arial" w:cs="Arial"/>
          <w:sz w:val="18"/>
          <w:szCs w:val="18"/>
          <w:lang w:eastAsia="ar-SA"/>
        </w:rPr>
        <w:t xml:space="preserve"> zabezpiecz</w:t>
      </w:r>
      <w:r w:rsidR="0071059C" w:rsidRPr="0002065E">
        <w:rPr>
          <w:rFonts w:ascii="Arial" w:hAnsi="Arial" w:cs="Arial"/>
          <w:sz w:val="18"/>
          <w:szCs w:val="18"/>
          <w:lang w:eastAsia="ar-SA"/>
        </w:rPr>
        <w:t>yć</w:t>
      </w:r>
      <w:r w:rsidR="006340BB" w:rsidRPr="0002065E">
        <w:rPr>
          <w:rFonts w:ascii="Arial" w:hAnsi="Arial" w:cs="Arial"/>
          <w:sz w:val="18"/>
          <w:szCs w:val="18"/>
          <w:lang w:eastAsia="ar-SA"/>
        </w:rPr>
        <w:t xml:space="preserve"> towar na czas przewozu, pod rygorem odpowiedzialności za braki i wady powstałe w czasie transportu.</w:t>
      </w:r>
    </w:p>
    <w:p w14:paraId="218EC463" w14:textId="77777777" w:rsidR="002810BF" w:rsidRPr="0002065E" w:rsidRDefault="00884466" w:rsidP="00E357A6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Dostawca wyraża zgodę na poddanie się rygorom procedur bezpieczeństwa </w:t>
      </w:r>
      <w:r w:rsidR="00515BF4" w:rsidRPr="0002065E">
        <w:rPr>
          <w:rFonts w:ascii="Arial" w:hAnsi="Arial" w:cs="Arial"/>
          <w:sz w:val="18"/>
          <w:szCs w:val="18"/>
        </w:rPr>
        <w:t>stosowanym</w:t>
      </w:r>
      <w:r w:rsidRPr="0002065E">
        <w:rPr>
          <w:rFonts w:ascii="Arial" w:hAnsi="Arial" w:cs="Arial"/>
          <w:sz w:val="18"/>
          <w:szCs w:val="18"/>
        </w:rPr>
        <w:t xml:space="preserve"> w trakcie </w:t>
      </w:r>
      <w:r w:rsidR="00E16B3D" w:rsidRPr="0002065E">
        <w:rPr>
          <w:rFonts w:ascii="Arial" w:hAnsi="Arial" w:cs="Arial"/>
          <w:sz w:val="18"/>
          <w:szCs w:val="18"/>
        </w:rPr>
        <w:t>realizacji</w:t>
      </w:r>
      <w:r w:rsidRPr="0002065E">
        <w:rPr>
          <w:rFonts w:ascii="Arial" w:hAnsi="Arial" w:cs="Arial"/>
          <w:sz w:val="18"/>
          <w:szCs w:val="18"/>
        </w:rPr>
        <w:t xml:space="preserve"> dostaw przez służby dyżurne </w:t>
      </w:r>
      <w:r w:rsidR="0041124D" w:rsidRPr="0002065E">
        <w:rPr>
          <w:rFonts w:ascii="Arial" w:hAnsi="Arial" w:cs="Arial"/>
          <w:sz w:val="18"/>
          <w:szCs w:val="18"/>
        </w:rPr>
        <w:t>WOSz</w:t>
      </w:r>
      <w:r w:rsidR="007F7389" w:rsidRPr="0002065E">
        <w:rPr>
          <w:rFonts w:ascii="Arial" w:hAnsi="Arial" w:cs="Arial"/>
          <w:sz w:val="18"/>
          <w:szCs w:val="18"/>
        </w:rPr>
        <w:t>K w Zakopan</w:t>
      </w:r>
      <w:r w:rsidR="006072E9" w:rsidRPr="0002065E">
        <w:rPr>
          <w:rFonts w:ascii="Arial" w:hAnsi="Arial" w:cs="Arial"/>
          <w:sz w:val="18"/>
          <w:szCs w:val="18"/>
        </w:rPr>
        <w:t>e</w:t>
      </w:r>
      <w:r w:rsidR="007F7389" w:rsidRPr="0002065E">
        <w:rPr>
          <w:rFonts w:ascii="Arial" w:hAnsi="Arial" w:cs="Arial"/>
          <w:sz w:val="18"/>
          <w:szCs w:val="18"/>
        </w:rPr>
        <w:t>m w m. Kościelisko</w:t>
      </w:r>
      <w:r w:rsidR="002810BF" w:rsidRPr="0002065E">
        <w:rPr>
          <w:rFonts w:ascii="Arial" w:hAnsi="Arial" w:cs="Arial"/>
          <w:sz w:val="18"/>
          <w:szCs w:val="18"/>
        </w:rPr>
        <w:t>.</w:t>
      </w:r>
    </w:p>
    <w:p w14:paraId="7D10D51D" w14:textId="77777777" w:rsidR="002810BF" w:rsidRPr="0002065E" w:rsidRDefault="00B85F8F" w:rsidP="002810BF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</w:t>
      </w:r>
      <w:r w:rsidR="002810BF" w:rsidRPr="0002065E">
        <w:rPr>
          <w:rFonts w:ascii="Arial" w:hAnsi="Arial" w:cs="Arial"/>
          <w:sz w:val="18"/>
          <w:szCs w:val="18"/>
        </w:rPr>
        <w:t xml:space="preserve"> ponosi pełną odpowiedzialność za wszelkie szkody spowodowane nieprawidłowym wykonaniem obowiązków przez swoich pracowników.</w:t>
      </w:r>
    </w:p>
    <w:p w14:paraId="09CCC0DC" w14:textId="77777777" w:rsidR="002810BF" w:rsidRPr="0002065E" w:rsidRDefault="002810BF" w:rsidP="002810BF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Przejazd pojazdów </w:t>
      </w:r>
      <w:r w:rsidR="00B85F8F" w:rsidRPr="0002065E">
        <w:rPr>
          <w:rFonts w:ascii="Arial" w:hAnsi="Arial" w:cs="Arial"/>
          <w:sz w:val="18"/>
          <w:szCs w:val="18"/>
        </w:rPr>
        <w:t>Dostawcy</w:t>
      </w:r>
      <w:r w:rsidRPr="0002065E">
        <w:rPr>
          <w:rFonts w:ascii="Arial" w:hAnsi="Arial" w:cs="Arial"/>
          <w:sz w:val="18"/>
          <w:szCs w:val="18"/>
        </w:rPr>
        <w:t xml:space="preserve"> po terenie </w:t>
      </w:r>
      <w:r w:rsidR="0041124D" w:rsidRPr="0002065E">
        <w:rPr>
          <w:rFonts w:ascii="Arial" w:hAnsi="Arial" w:cs="Arial"/>
          <w:sz w:val="18"/>
          <w:szCs w:val="18"/>
        </w:rPr>
        <w:t>WOSz</w:t>
      </w:r>
      <w:r w:rsidRPr="0002065E">
        <w:rPr>
          <w:rFonts w:ascii="Arial" w:hAnsi="Arial" w:cs="Arial"/>
          <w:sz w:val="18"/>
          <w:szCs w:val="18"/>
        </w:rPr>
        <w:t>K  w Zakopanem, będzie się odbywał po trasie uzgodnionej z upoważnionym przedstawicielem Zamawiającego z zachowaniem zasad bezpiecznego poruszania się osób i pojazdów po drogach, zgodnie z istniejącym oznakowaniem dróg wewnętrznych.</w:t>
      </w:r>
    </w:p>
    <w:p w14:paraId="0F0F6D33" w14:textId="77777777" w:rsidR="00115D03" w:rsidRPr="0002065E" w:rsidRDefault="00115D03" w:rsidP="002810BF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 celem zapewnienia właściwej i sprawnej organizacji wjazdu ze zrealizowanym zamówieniem na teren Wojskowego Ośrodka Szkoleniowo-Kondycyjnego, przekaże w formie pisemnej Zamawiającemu, wykaz środków transportu (dane personalne kierowcy, numer dowodu osobistego, marka samochodu, numer rejestracyjny) którymi będzie realizował dostawy. W przypadku zaistnienia zmian u Dostawcy w trakcie trwania umowy w zakresie środków transportu Dostawca niezwłocznie powiadomi o tym fakcie Zamawiającego i przekaże w formie pisemnej zaktualizowany wykaz środków transportu nie później niż jeden dzień przed dostawą realizowaną nowym środkiem transportu/z nowym kierowcą.</w:t>
      </w:r>
    </w:p>
    <w:p w14:paraId="5DDCF69F" w14:textId="77777777" w:rsidR="002810BF" w:rsidRPr="0002065E" w:rsidRDefault="00B85F8F" w:rsidP="002810BF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</w:t>
      </w:r>
      <w:r w:rsidR="002810BF" w:rsidRPr="0002065E">
        <w:rPr>
          <w:rFonts w:ascii="Arial" w:hAnsi="Arial" w:cs="Arial"/>
          <w:sz w:val="18"/>
          <w:szCs w:val="18"/>
        </w:rPr>
        <w:t xml:space="preserve"> ponosi pełną odpowiedzialność za ewentualne szkody poniesione przez osoby </w:t>
      </w:r>
      <w:r w:rsidRPr="0002065E">
        <w:rPr>
          <w:rFonts w:ascii="Arial" w:hAnsi="Arial" w:cs="Arial"/>
          <w:sz w:val="18"/>
          <w:szCs w:val="18"/>
        </w:rPr>
        <w:t>i</w:t>
      </w:r>
      <w:r w:rsidR="002810BF" w:rsidRPr="0002065E">
        <w:rPr>
          <w:rFonts w:ascii="Arial" w:hAnsi="Arial" w:cs="Arial"/>
          <w:sz w:val="18"/>
          <w:szCs w:val="18"/>
        </w:rPr>
        <w:t xml:space="preserve"> szkody w mieniu wojskowym oraz mieniu osób trzecich, spowodowane przez pojazdy </w:t>
      </w:r>
      <w:r w:rsidRPr="0002065E">
        <w:rPr>
          <w:rFonts w:ascii="Arial" w:hAnsi="Arial" w:cs="Arial"/>
          <w:sz w:val="18"/>
          <w:szCs w:val="18"/>
        </w:rPr>
        <w:t>Dostawcy</w:t>
      </w:r>
      <w:r w:rsidR="002810BF" w:rsidRPr="0002065E">
        <w:rPr>
          <w:rFonts w:ascii="Arial" w:hAnsi="Arial" w:cs="Arial"/>
          <w:sz w:val="18"/>
          <w:szCs w:val="18"/>
        </w:rPr>
        <w:t xml:space="preserve"> na terenie </w:t>
      </w:r>
      <w:r w:rsidR="0041124D" w:rsidRPr="0002065E">
        <w:rPr>
          <w:rFonts w:ascii="Arial" w:hAnsi="Arial" w:cs="Arial"/>
          <w:sz w:val="18"/>
          <w:szCs w:val="18"/>
        </w:rPr>
        <w:t>WOSz</w:t>
      </w:r>
      <w:r w:rsidR="002810BF" w:rsidRPr="0002065E">
        <w:rPr>
          <w:rFonts w:ascii="Arial" w:hAnsi="Arial" w:cs="Arial"/>
          <w:sz w:val="18"/>
          <w:szCs w:val="18"/>
        </w:rPr>
        <w:t>K  w Zakopanem.</w:t>
      </w:r>
    </w:p>
    <w:p w14:paraId="00EE1B57" w14:textId="77777777" w:rsidR="002C0FA6" w:rsidRPr="0002065E" w:rsidRDefault="002C0FA6" w:rsidP="00E357A6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02065E">
        <w:rPr>
          <w:rFonts w:cs="Arial"/>
          <w:b/>
          <w:i w:val="0"/>
          <w:sz w:val="18"/>
          <w:szCs w:val="18"/>
        </w:rPr>
        <w:t>§ 5</w:t>
      </w:r>
    </w:p>
    <w:p w14:paraId="499B8975" w14:textId="77777777" w:rsidR="002C0FA6" w:rsidRPr="0002065E" w:rsidRDefault="002C0FA6" w:rsidP="00E357A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b/>
          <w:sz w:val="18"/>
          <w:szCs w:val="18"/>
        </w:rPr>
        <w:t>Wymagania jakościowe</w:t>
      </w:r>
    </w:p>
    <w:p w14:paraId="6EF537D3" w14:textId="77777777" w:rsidR="00217FBE" w:rsidRPr="0002065E" w:rsidRDefault="002C0FA6" w:rsidP="00E357A6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Wytworzenie towaru, sposób opakowania i transportu muszą spełniać wymag</w:t>
      </w:r>
      <w:r w:rsidR="00115D03" w:rsidRPr="0002065E">
        <w:rPr>
          <w:rFonts w:ascii="Arial" w:hAnsi="Arial" w:cs="Arial"/>
          <w:sz w:val="18"/>
          <w:szCs w:val="18"/>
          <w:lang w:eastAsia="ar-SA"/>
        </w:rPr>
        <w:t>ania obowiązujących krajowych i 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unijnych przepisów prawa żywnościowego określonych w </w:t>
      </w:r>
      <w:r w:rsidRPr="0002065E">
        <w:rPr>
          <w:rFonts w:ascii="Arial" w:hAnsi="Arial" w:cs="Arial"/>
          <w:sz w:val="18"/>
          <w:szCs w:val="18"/>
        </w:rPr>
        <w:t xml:space="preserve">§ 1 ust. </w:t>
      </w:r>
      <w:r w:rsidR="00AC14EC" w:rsidRPr="0002065E">
        <w:rPr>
          <w:rFonts w:ascii="Arial" w:hAnsi="Arial" w:cs="Arial"/>
          <w:sz w:val="18"/>
          <w:szCs w:val="18"/>
        </w:rPr>
        <w:t>3</w:t>
      </w:r>
      <w:r w:rsidRPr="0002065E">
        <w:rPr>
          <w:rFonts w:ascii="Arial" w:hAnsi="Arial" w:cs="Arial"/>
          <w:sz w:val="18"/>
          <w:szCs w:val="18"/>
        </w:rPr>
        <w:t xml:space="preserve"> niniejszej umowy.</w:t>
      </w:r>
    </w:p>
    <w:p w14:paraId="506B9BA7" w14:textId="77777777" w:rsidR="002C0FA6" w:rsidRPr="0002065E" w:rsidRDefault="002C0FA6" w:rsidP="00E357A6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Obowiązujące Dostawcę wymagania jakościowe towaru, terminy przydatności do spożycia towaru, znakowanie i opakowania, zostały określone w zał</w:t>
      </w:r>
      <w:r w:rsidR="00977C7D" w:rsidRPr="0002065E">
        <w:rPr>
          <w:rFonts w:ascii="Arial" w:hAnsi="Arial" w:cs="Arial"/>
          <w:sz w:val="18"/>
          <w:szCs w:val="18"/>
          <w:lang w:eastAsia="ar-SA"/>
        </w:rPr>
        <w:t>.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nr 2 do umowy – „</w:t>
      </w:r>
      <w:r w:rsidR="006B3F53" w:rsidRPr="0002065E">
        <w:rPr>
          <w:rFonts w:ascii="Arial" w:hAnsi="Arial" w:cs="Arial"/>
          <w:sz w:val="18"/>
          <w:szCs w:val="18"/>
          <w:lang w:eastAsia="ar-SA"/>
        </w:rPr>
        <w:t>Szczegółowy o</w:t>
      </w:r>
      <w:r w:rsidRPr="0002065E">
        <w:rPr>
          <w:rFonts w:ascii="Arial" w:hAnsi="Arial" w:cs="Arial"/>
          <w:sz w:val="18"/>
          <w:szCs w:val="18"/>
          <w:lang w:eastAsia="ar-SA"/>
        </w:rPr>
        <w:t>pis przedmiotu zamówienia”.</w:t>
      </w:r>
    </w:p>
    <w:p w14:paraId="4B3F3534" w14:textId="77777777" w:rsidR="00C75B54" w:rsidRPr="0002065E" w:rsidRDefault="00C75B54" w:rsidP="00E357A6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eastAsia="Arial" w:hAnsi="Arial" w:cs="Arial"/>
          <w:sz w:val="18"/>
          <w:szCs w:val="18"/>
        </w:rPr>
        <w:t>Dostarczone towary muszą być oznakowane w sposób zrozumiały, napisy w języku polskim muszą być wyraźne, czytelne i nieusuwalne, umieszczone w widocznym miejscu, a także nie mogą być w żaden sposób ukryte, zasłonięte lub przesłonięte innymi nadrukami lub obrazkami.</w:t>
      </w:r>
      <w:r w:rsidR="009F6984" w:rsidRPr="0002065E">
        <w:rPr>
          <w:rFonts w:ascii="Arial" w:eastAsia="Arial" w:hAnsi="Arial" w:cs="Arial"/>
          <w:sz w:val="18"/>
          <w:szCs w:val="18"/>
        </w:rPr>
        <w:t xml:space="preserve"> </w:t>
      </w:r>
      <w:r w:rsidR="009F6984" w:rsidRPr="0002065E">
        <w:rPr>
          <w:rFonts w:ascii="Arial" w:eastAsia="Arial" w:hAnsi="Arial" w:cs="Arial"/>
          <w:bCs/>
          <w:sz w:val="18"/>
          <w:szCs w:val="18"/>
        </w:rPr>
        <w:t>Nie dopuszcza się stosowania opakowań zastępczych</w:t>
      </w:r>
      <w:r w:rsidR="00F150AA" w:rsidRPr="0002065E">
        <w:rPr>
          <w:rFonts w:ascii="Arial" w:eastAsia="Arial" w:hAnsi="Arial" w:cs="Arial"/>
          <w:bCs/>
          <w:sz w:val="18"/>
          <w:szCs w:val="18"/>
        </w:rPr>
        <w:t xml:space="preserve"> oraz umieszczania reklam na opakowaniach</w:t>
      </w:r>
      <w:r w:rsidR="009F6984" w:rsidRPr="0002065E">
        <w:rPr>
          <w:rFonts w:ascii="Arial" w:eastAsia="Arial" w:hAnsi="Arial" w:cs="Arial"/>
          <w:bCs/>
          <w:sz w:val="18"/>
          <w:szCs w:val="18"/>
        </w:rPr>
        <w:t>.</w:t>
      </w:r>
    </w:p>
    <w:p w14:paraId="52E8D612" w14:textId="77777777" w:rsidR="00812E49" w:rsidRPr="0002065E" w:rsidRDefault="00812E49" w:rsidP="00E357A6">
      <w:pPr>
        <w:pStyle w:val="Tekstpodstawowy"/>
        <w:numPr>
          <w:ilvl w:val="0"/>
          <w:numId w:val="10"/>
        </w:numPr>
        <w:tabs>
          <w:tab w:val="clear" w:pos="144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Dla określenia jakości odbieranego towaru Zamawiający zastrzega sobie prawo kontroli przez Inspektora Wojskowego Ośrodka Medycyny Prewencyjnej lub przedstawiciela wojskowego w zakresie: </w:t>
      </w:r>
    </w:p>
    <w:p w14:paraId="496943A2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>a) procesów technologicznych,</w:t>
      </w:r>
    </w:p>
    <w:p w14:paraId="6654888C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>b) jakości surowców użytych do produkcji,</w:t>
      </w:r>
    </w:p>
    <w:p w14:paraId="540755E0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lastRenderedPageBreak/>
        <w:t>c) stanu sanitarno-higienicznego pomieszczeń, urządzeń i maszyn produkcyjnych,</w:t>
      </w:r>
    </w:p>
    <w:p w14:paraId="3876453F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>d) higieny osobistej zatrudnionego personelu,</w:t>
      </w:r>
    </w:p>
    <w:p w14:paraId="2C4B57AE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>e) warunków socjalnych,</w:t>
      </w:r>
    </w:p>
    <w:p w14:paraId="616F8739" w14:textId="77777777" w:rsidR="00812E49" w:rsidRPr="0002065E" w:rsidRDefault="00812E49" w:rsidP="00E87468">
      <w:pPr>
        <w:ind w:firstLine="425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>f) warunków magazynowania surowców i gotowych przetworów,</w:t>
      </w:r>
    </w:p>
    <w:p w14:paraId="0EA38DD2" w14:textId="77777777" w:rsidR="00812E49" w:rsidRPr="0002065E" w:rsidRDefault="00812E49" w:rsidP="00977C7D">
      <w:pPr>
        <w:spacing w:after="120"/>
        <w:ind w:firstLine="426"/>
        <w:jc w:val="both"/>
        <w:rPr>
          <w:rFonts w:ascii="Arial" w:hAnsi="Arial" w:cs="Arial"/>
          <w:snapToGrid w:val="0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 xml:space="preserve">g) sposobu transportu towaru. </w:t>
      </w:r>
    </w:p>
    <w:p w14:paraId="33846B49" w14:textId="77777777" w:rsidR="00812E49" w:rsidRPr="0002065E" w:rsidRDefault="00812E49" w:rsidP="00977C7D">
      <w:pPr>
        <w:spacing w:after="120"/>
        <w:ind w:left="357" w:firstLine="69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 zobowiązuje się umożliwić Zamawiającemu skorzystanie z tego uprawnienia w stosownym zakresie.</w:t>
      </w:r>
    </w:p>
    <w:p w14:paraId="7A14999F" w14:textId="77777777" w:rsidR="002C0FA6" w:rsidRPr="0002065E" w:rsidRDefault="00812E49" w:rsidP="00977C7D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Zamawiający zastrzega sobie prawo do korzystania przy w/w kontroli z urządzeń laboratoryjnych do celów kontrolnych, jak też ze sprawdzianów laboratoryjnych będących w posiadaniu Dostawcy. Korzystanie z tych usług oraz  zużycie na próbę surowców i wyrobów odbędzie się na koszt Dostawcy.</w:t>
      </w:r>
    </w:p>
    <w:p w14:paraId="03565B42" w14:textId="77777777" w:rsidR="0041124D" w:rsidRPr="0002065E" w:rsidRDefault="0041124D" w:rsidP="00977C7D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 zapewni Zamawiającemu możliwość przeprowadzenia na koszt Dostawcy, co najmniej raz w czasie trwania umowy, badań na zgodność z normami jakościowymi oraz opisem przedmiotu zamówienia we właściwym uprawnionym laboratorium dostarczanego towaru.</w:t>
      </w:r>
    </w:p>
    <w:p w14:paraId="22F79512" w14:textId="77777777" w:rsidR="008332B3" w:rsidRPr="0002065E" w:rsidRDefault="008332B3" w:rsidP="002A49A5">
      <w:pPr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 xml:space="preserve">§ </w:t>
      </w:r>
      <w:r w:rsidR="00812E49" w:rsidRPr="0002065E">
        <w:rPr>
          <w:rFonts w:ascii="Arial" w:hAnsi="Arial" w:cs="Arial"/>
          <w:b/>
          <w:sz w:val="18"/>
          <w:szCs w:val="18"/>
        </w:rPr>
        <w:t>6</w:t>
      </w:r>
    </w:p>
    <w:p w14:paraId="0F1E9FD2" w14:textId="77777777" w:rsidR="00812E49" w:rsidRPr="0002065E" w:rsidRDefault="00812E49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Odbiór ilościowo-jakościowy, reklamacje</w:t>
      </w:r>
    </w:p>
    <w:p w14:paraId="24E5EB52" w14:textId="77777777" w:rsidR="00A9119B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</w:t>
      </w:r>
      <w:r w:rsidR="00C96D7A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</w:t>
      </w:r>
      <w:r w:rsidR="001E1B7F" w:rsidRPr="0002065E">
        <w:rPr>
          <w:rFonts w:ascii="Arial" w:hAnsi="Arial" w:cs="Arial"/>
          <w:sz w:val="18"/>
          <w:szCs w:val="18"/>
        </w:rPr>
        <w:t xml:space="preserve">jest </w:t>
      </w:r>
      <w:r w:rsidRPr="0002065E">
        <w:rPr>
          <w:rFonts w:ascii="Arial" w:hAnsi="Arial" w:cs="Arial"/>
          <w:sz w:val="18"/>
          <w:szCs w:val="18"/>
        </w:rPr>
        <w:t>zobowiązany poinformować pisemnie D</w:t>
      </w:r>
      <w:r w:rsidR="00C96D7A" w:rsidRPr="0002065E">
        <w:rPr>
          <w:rFonts w:ascii="Arial" w:hAnsi="Arial" w:cs="Arial"/>
          <w:sz w:val="18"/>
          <w:szCs w:val="18"/>
        </w:rPr>
        <w:t>ostawcę</w:t>
      </w:r>
      <w:r w:rsidRPr="0002065E">
        <w:rPr>
          <w:rFonts w:ascii="Arial" w:hAnsi="Arial" w:cs="Arial"/>
          <w:sz w:val="18"/>
          <w:szCs w:val="18"/>
        </w:rPr>
        <w:t xml:space="preserve"> o osobach upoważnionych do odbioru towaru na rzecz Z</w:t>
      </w:r>
      <w:r w:rsidR="00C96D7A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>, z podaniem ich niezbędnych danych osobowych.</w:t>
      </w:r>
    </w:p>
    <w:p w14:paraId="23816CD3" w14:textId="77777777" w:rsidR="00A9119B" w:rsidRPr="0002065E" w:rsidRDefault="008B5E10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Towar będzie przekazywany Z</w:t>
      </w:r>
      <w:r w:rsidR="00C96D7A" w:rsidRPr="0002065E">
        <w:rPr>
          <w:rFonts w:ascii="Arial" w:hAnsi="Arial" w:cs="Arial"/>
          <w:sz w:val="18"/>
          <w:szCs w:val="18"/>
        </w:rPr>
        <w:t>amawiającemu</w:t>
      </w:r>
      <w:r w:rsidRPr="0002065E">
        <w:rPr>
          <w:rFonts w:ascii="Arial" w:hAnsi="Arial" w:cs="Arial"/>
          <w:sz w:val="18"/>
          <w:szCs w:val="18"/>
        </w:rPr>
        <w:t xml:space="preserve"> na podstawie faktury wystawionej przez D</w:t>
      </w:r>
      <w:r w:rsidR="00885E86" w:rsidRPr="0002065E">
        <w:rPr>
          <w:rFonts w:ascii="Arial" w:hAnsi="Arial" w:cs="Arial"/>
          <w:sz w:val="18"/>
          <w:szCs w:val="18"/>
        </w:rPr>
        <w:t>ostawcę</w:t>
      </w:r>
      <w:r w:rsidRPr="0002065E">
        <w:rPr>
          <w:rFonts w:ascii="Arial" w:hAnsi="Arial" w:cs="Arial"/>
          <w:sz w:val="18"/>
          <w:szCs w:val="18"/>
        </w:rPr>
        <w:t>, zgodnej z zamawianą przez Z</w:t>
      </w:r>
      <w:r w:rsidR="00C96D7A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 xml:space="preserve"> partią towaru w ramach dostawy.</w:t>
      </w:r>
    </w:p>
    <w:p w14:paraId="3738B1CB" w14:textId="77777777" w:rsidR="008B5E10" w:rsidRPr="0002065E" w:rsidRDefault="008B5E10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napToGrid w:val="0"/>
          <w:sz w:val="18"/>
          <w:szCs w:val="18"/>
        </w:rPr>
        <w:t xml:space="preserve">Odbiór </w:t>
      </w:r>
      <w:r w:rsidRPr="0002065E">
        <w:rPr>
          <w:rFonts w:ascii="Arial" w:hAnsi="Arial" w:cs="Arial"/>
          <w:sz w:val="18"/>
          <w:szCs w:val="18"/>
        </w:rPr>
        <w:t xml:space="preserve">ilościowy i jakościowy </w:t>
      </w:r>
      <w:r w:rsidRPr="0002065E">
        <w:rPr>
          <w:rFonts w:ascii="Arial" w:hAnsi="Arial" w:cs="Arial"/>
          <w:snapToGrid w:val="0"/>
          <w:sz w:val="18"/>
          <w:szCs w:val="18"/>
        </w:rPr>
        <w:t>towaru będzie dokonywany w magazynie Z</w:t>
      </w:r>
      <w:r w:rsidR="00A9119B" w:rsidRPr="0002065E">
        <w:rPr>
          <w:rFonts w:ascii="Arial" w:hAnsi="Arial" w:cs="Arial"/>
          <w:snapToGrid w:val="0"/>
          <w:sz w:val="18"/>
          <w:szCs w:val="18"/>
        </w:rPr>
        <w:t>amawiającego</w:t>
      </w:r>
      <w:r w:rsidRPr="0002065E">
        <w:rPr>
          <w:rFonts w:ascii="Arial" w:hAnsi="Arial" w:cs="Arial"/>
          <w:snapToGrid w:val="0"/>
          <w:sz w:val="18"/>
          <w:szCs w:val="18"/>
        </w:rPr>
        <w:t xml:space="preserve">, w oparciu o złożone zamówienie i obowiązujące normy jakościowe zgodne z </w:t>
      </w:r>
      <w:r w:rsidR="00A9119B" w:rsidRPr="0002065E">
        <w:rPr>
          <w:rFonts w:ascii="Arial" w:hAnsi="Arial" w:cs="Arial"/>
          <w:snapToGrid w:val="0"/>
          <w:sz w:val="18"/>
          <w:szCs w:val="18"/>
        </w:rPr>
        <w:t>zał</w:t>
      </w:r>
      <w:r w:rsidR="00977C7D" w:rsidRPr="0002065E">
        <w:rPr>
          <w:rFonts w:ascii="Arial" w:hAnsi="Arial" w:cs="Arial"/>
          <w:snapToGrid w:val="0"/>
          <w:sz w:val="18"/>
          <w:szCs w:val="18"/>
        </w:rPr>
        <w:t>.</w:t>
      </w:r>
      <w:r w:rsidR="00A9119B" w:rsidRPr="0002065E">
        <w:rPr>
          <w:rFonts w:ascii="Arial" w:hAnsi="Arial" w:cs="Arial"/>
          <w:snapToGrid w:val="0"/>
          <w:sz w:val="18"/>
          <w:szCs w:val="18"/>
        </w:rPr>
        <w:t xml:space="preserve"> nr 2</w:t>
      </w:r>
      <w:r w:rsidRPr="0002065E">
        <w:rPr>
          <w:rFonts w:ascii="Arial" w:hAnsi="Arial" w:cs="Arial"/>
          <w:snapToGrid w:val="0"/>
          <w:sz w:val="18"/>
          <w:szCs w:val="18"/>
        </w:rPr>
        <w:t xml:space="preserve"> do umowy „</w:t>
      </w:r>
      <w:r w:rsidR="00885E86" w:rsidRPr="0002065E">
        <w:rPr>
          <w:rFonts w:ascii="Arial" w:hAnsi="Arial" w:cs="Arial"/>
          <w:snapToGrid w:val="0"/>
          <w:sz w:val="18"/>
          <w:szCs w:val="18"/>
        </w:rPr>
        <w:t>Szczegółowy o</w:t>
      </w:r>
      <w:r w:rsidR="00A9119B" w:rsidRPr="0002065E">
        <w:rPr>
          <w:rFonts w:ascii="Arial" w:hAnsi="Arial" w:cs="Arial"/>
          <w:snapToGrid w:val="0"/>
          <w:sz w:val="18"/>
          <w:szCs w:val="18"/>
        </w:rPr>
        <w:t>pis przedmiotu zamówienia</w:t>
      </w:r>
      <w:r w:rsidRPr="0002065E">
        <w:rPr>
          <w:rFonts w:ascii="Arial" w:hAnsi="Arial" w:cs="Arial"/>
          <w:snapToGrid w:val="0"/>
          <w:sz w:val="18"/>
          <w:szCs w:val="18"/>
        </w:rPr>
        <w:t>”.</w:t>
      </w:r>
      <w:r w:rsidRPr="0002065E">
        <w:rPr>
          <w:rFonts w:ascii="Arial" w:hAnsi="Arial" w:cs="Arial"/>
          <w:sz w:val="18"/>
          <w:szCs w:val="18"/>
        </w:rPr>
        <w:t xml:space="preserve"> Z</w:t>
      </w:r>
      <w:r w:rsidR="00A9119B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przy dokonywaniu odbioru może zgłosić reklamację dotyczącą wad jakościowych i ilościowych towaru. </w:t>
      </w:r>
    </w:p>
    <w:p w14:paraId="15099C1B" w14:textId="77777777" w:rsidR="008332B3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Po stwierdzeniu niezgodności ilościowych lub wad jakościowych dostarczonej partii towaru, Z</w:t>
      </w:r>
      <w:r w:rsidR="00A9119B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pozostawi towar do dyspozycji D</w:t>
      </w:r>
      <w:r w:rsidR="00A9119B" w:rsidRPr="0002065E">
        <w:rPr>
          <w:rFonts w:ascii="Arial" w:hAnsi="Arial" w:cs="Arial"/>
          <w:sz w:val="18"/>
          <w:szCs w:val="18"/>
        </w:rPr>
        <w:t>ostawcy</w:t>
      </w:r>
      <w:r w:rsidRPr="0002065E">
        <w:rPr>
          <w:rFonts w:ascii="Arial" w:hAnsi="Arial" w:cs="Arial"/>
          <w:sz w:val="18"/>
          <w:szCs w:val="18"/>
        </w:rPr>
        <w:t>, powiadamiając go niezwłocznie o stwierdzonych brakach lub wadach oraz potwierdzi to przesłaniem protokołu reklamacyjnego</w:t>
      </w:r>
      <w:r w:rsidR="00B018AA" w:rsidRPr="0002065E">
        <w:rPr>
          <w:rFonts w:ascii="Arial" w:hAnsi="Arial" w:cs="Arial"/>
          <w:sz w:val="18"/>
          <w:szCs w:val="18"/>
        </w:rPr>
        <w:t xml:space="preserve"> zgodn</w:t>
      </w:r>
      <w:r w:rsidR="001E1B7F" w:rsidRPr="0002065E">
        <w:rPr>
          <w:rFonts w:ascii="Arial" w:hAnsi="Arial" w:cs="Arial"/>
          <w:sz w:val="18"/>
          <w:szCs w:val="18"/>
        </w:rPr>
        <w:t>ego</w:t>
      </w:r>
      <w:r w:rsidR="00B018AA" w:rsidRPr="0002065E">
        <w:rPr>
          <w:rFonts w:ascii="Arial" w:hAnsi="Arial" w:cs="Arial"/>
          <w:sz w:val="18"/>
          <w:szCs w:val="18"/>
        </w:rPr>
        <w:t xml:space="preserve"> z zał</w:t>
      </w:r>
      <w:r w:rsidR="00977C7D" w:rsidRPr="0002065E">
        <w:rPr>
          <w:rFonts w:ascii="Arial" w:hAnsi="Arial" w:cs="Arial"/>
          <w:sz w:val="18"/>
          <w:szCs w:val="18"/>
        </w:rPr>
        <w:t>.</w:t>
      </w:r>
      <w:r w:rsidR="00B018AA" w:rsidRPr="0002065E">
        <w:rPr>
          <w:rFonts w:ascii="Arial" w:hAnsi="Arial" w:cs="Arial"/>
          <w:sz w:val="18"/>
          <w:szCs w:val="18"/>
        </w:rPr>
        <w:t xml:space="preserve"> nr 3 do umowy</w:t>
      </w:r>
      <w:r w:rsidRPr="0002065E">
        <w:rPr>
          <w:rFonts w:ascii="Arial" w:hAnsi="Arial" w:cs="Arial"/>
          <w:sz w:val="18"/>
          <w:szCs w:val="18"/>
        </w:rPr>
        <w:t>.</w:t>
      </w:r>
    </w:p>
    <w:p w14:paraId="2CB665BE" w14:textId="77777777" w:rsidR="008332B3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</w:t>
      </w:r>
      <w:r w:rsidR="00A9119B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ma prawo pobrać próbki towaru w przypadku wad jakościowych. Jeżeli D</w:t>
      </w:r>
      <w:r w:rsidR="00A9119B" w:rsidRPr="0002065E">
        <w:rPr>
          <w:rFonts w:ascii="Arial" w:hAnsi="Arial" w:cs="Arial"/>
          <w:sz w:val="18"/>
          <w:szCs w:val="18"/>
        </w:rPr>
        <w:t>ostawca</w:t>
      </w:r>
      <w:r w:rsidR="001E1B7F" w:rsidRPr="0002065E">
        <w:rPr>
          <w:rFonts w:ascii="Arial" w:hAnsi="Arial" w:cs="Arial"/>
          <w:sz w:val="18"/>
          <w:szCs w:val="18"/>
        </w:rPr>
        <w:t xml:space="preserve"> nie uzna reklamacji, </w:t>
      </w:r>
      <w:r w:rsidRPr="0002065E">
        <w:rPr>
          <w:rFonts w:ascii="Arial" w:hAnsi="Arial" w:cs="Arial"/>
          <w:sz w:val="18"/>
          <w:szCs w:val="18"/>
        </w:rPr>
        <w:t>Z</w:t>
      </w:r>
      <w:r w:rsidR="00A9119B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niezwłocznie przekaże pobrane próbki towaru do zbadania w laboratorium </w:t>
      </w:r>
      <w:r w:rsidR="00E01514" w:rsidRPr="0002065E">
        <w:rPr>
          <w:rFonts w:ascii="Arial" w:hAnsi="Arial" w:cs="Arial"/>
          <w:sz w:val="18"/>
          <w:szCs w:val="18"/>
        </w:rPr>
        <w:t>W</w:t>
      </w:r>
      <w:r w:rsidRPr="0002065E">
        <w:rPr>
          <w:rFonts w:ascii="Arial" w:hAnsi="Arial" w:cs="Arial"/>
          <w:sz w:val="18"/>
          <w:szCs w:val="18"/>
        </w:rPr>
        <w:t xml:space="preserve">ojewódzkiej </w:t>
      </w:r>
      <w:r w:rsidR="00E01514" w:rsidRPr="0002065E">
        <w:rPr>
          <w:rFonts w:ascii="Arial" w:hAnsi="Arial" w:cs="Arial"/>
          <w:sz w:val="18"/>
          <w:szCs w:val="18"/>
        </w:rPr>
        <w:t>S</w:t>
      </w:r>
      <w:r w:rsidRPr="0002065E">
        <w:rPr>
          <w:rFonts w:ascii="Arial" w:hAnsi="Arial" w:cs="Arial"/>
          <w:sz w:val="18"/>
          <w:szCs w:val="18"/>
        </w:rPr>
        <w:t xml:space="preserve">tacji </w:t>
      </w:r>
      <w:r w:rsidR="00E01514" w:rsidRPr="0002065E">
        <w:rPr>
          <w:rFonts w:ascii="Arial" w:hAnsi="Arial" w:cs="Arial"/>
          <w:sz w:val="18"/>
          <w:szCs w:val="18"/>
        </w:rPr>
        <w:t>S</w:t>
      </w:r>
      <w:r w:rsidR="00D87337" w:rsidRPr="0002065E">
        <w:rPr>
          <w:rFonts w:ascii="Arial" w:hAnsi="Arial" w:cs="Arial"/>
          <w:sz w:val="18"/>
          <w:szCs w:val="18"/>
        </w:rPr>
        <w:t>anitarno-</w:t>
      </w:r>
      <w:r w:rsidR="00E01514" w:rsidRPr="0002065E">
        <w:rPr>
          <w:rFonts w:ascii="Arial" w:hAnsi="Arial" w:cs="Arial"/>
          <w:sz w:val="18"/>
          <w:szCs w:val="18"/>
        </w:rPr>
        <w:t>E</w:t>
      </w:r>
      <w:r w:rsidRPr="0002065E">
        <w:rPr>
          <w:rFonts w:ascii="Arial" w:hAnsi="Arial" w:cs="Arial"/>
          <w:sz w:val="18"/>
          <w:szCs w:val="18"/>
        </w:rPr>
        <w:t>pidemiologicznej lub akredytowanym (specjalistycznym) laboratorium.</w:t>
      </w:r>
    </w:p>
    <w:p w14:paraId="6C69EAC2" w14:textId="77777777" w:rsidR="008332B3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Orzeczenie wydane przez wymienioną w </w:t>
      </w:r>
      <w:r w:rsidR="00A9119B" w:rsidRPr="0002065E">
        <w:rPr>
          <w:rFonts w:ascii="Arial" w:hAnsi="Arial" w:cs="Arial"/>
          <w:sz w:val="18"/>
          <w:szCs w:val="18"/>
        </w:rPr>
        <w:t>us</w:t>
      </w:r>
      <w:r w:rsidRPr="0002065E">
        <w:rPr>
          <w:rFonts w:ascii="Arial" w:hAnsi="Arial" w:cs="Arial"/>
          <w:sz w:val="18"/>
          <w:szCs w:val="18"/>
        </w:rPr>
        <w:t xml:space="preserve">t. </w:t>
      </w:r>
      <w:r w:rsidR="00E01514" w:rsidRPr="0002065E">
        <w:rPr>
          <w:rFonts w:ascii="Arial" w:hAnsi="Arial" w:cs="Arial"/>
          <w:sz w:val="18"/>
          <w:szCs w:val="18"/>
        </w:rPr>
        <w:t>5</w:t>
      </w:r>
      <w:r w:rsidRPr="0002065E">
        <w:rPr>
          <w:rFonts w:ascii="Arial" w:hAnsi="Arial" w:cs="Arial"/>
          <w:sz w:val="18"/>
          <w:szCs w:val="18"/>
        </w:rPr>
        <w:t xml:space="preserve"> instytucj</w:t>
      </w:r>
      <w:r w:rsidR="00A9119B" w:rsidRPr="0002065E">
        <w:rPr>
          <w:rFonts w:ascii="Arial" w:hAnsi="Arial" w:cs="Arial"/>
          <w:sz w:val="18"/>
          <w:szCs w:val="18"/>
        </w:rPr>
        <w:t>ę</w:t>
      </w:r>
      <w:r w:rsidRPr="0002065E">
        <w:rPr>
          <w:rFonts w:ascii="Arial" w:hAnsi="Arial" w:cs="Arial"/>
          <w:sz w:val="18"/>
          <w:szCs w:val="18"/>
        </w:rPr>
        <w:t xml:space="preserve"> stanowi ostateczną podstawę do określenia jakości towaru.</w:t>
      </w:r>
    </w:p>
    <w:p w14:paraId="36601248" w14:textId="77777777" w:rsidR="008332B3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Koszty badań laboratoryjnych ponosi strona, której ocena jakości okazała się wadliwa.</w:t>
      </w:r>
    </w:p>
    <w:p w14:paraId="1EAA2D19" w14:textId="77777777" w:rsidR="008332B3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Po uznanej reklamacji D</w:t>
      </w:r>
      <w:r w:rsidR="00A9119B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odbierze od </w:t>
      </w:r>
      <w:r w:rsidRPr="0002065E">
        <w:rPr>
          <w:rFonts w:ascii="Arial" w:hAnsi="Arial" w:cs="Arial"/>
          <w:snapToGrid w:val="0"/>
          <w:sz w:val="18"/>
          <w:szCs w:val="18"/>
        </w:rPr>
        <w:t>Z</w:t>
      </w:r>
      <w:r w:rsidR="00A9119B" w:rsidRPr="0002065E">
        <w:rPr>
          <w:rFonts w:ascii="Arial" w:hAnsi="Arial" w:cs="Arial"/>
          <w:snapToGrid w:val="0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 xml:space="preserve"> zakwestionowany towar na własny koszt.</w:t>
      </w:r>
    </w:p>
    <w:p w14:paraId="0190E2DD" w14:textId="77777777" w:rsidR="00A9119B" w:rsidRPr="0002065E" w:rsidRDefault="008332B3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 miejsce zareklamowanej partii towaru, D</w:t>
      </w:r>
      <w:r w:rsidR="00A9119B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jest zobowiązany niezwłocznie dostarczyć towar wolny </w:t>
      </w:r>
      <w:r w:rsidR="0049373C" w:rsidRPr="0002065E">
        <w:rPr>
          <w:rFonts w:ascii="Arial" w:hAnsi="Arial" w:cs="Arial"/>
          <w:sz w:val="18"/>
          <w:szCs w:val="18"/>
        </w:rPr>
        <w:br/>
      </w:r>
      <w:r w:rsidRPr="0002065E">
        <w:rPr>
          <w:rFonts w:ascii="Arial" w:hAnsi="Arial" w:cs="Arial"/>
          <w:sz w:val="18"/>
          <w:szCs w:val="18"/>
        </w:rPr>
        <w:t>od wad. W wypadku braku możliwości zrealizowania takiej dostawy fakt ten będzie tra</w:t>
      </w:r>
      <w:r w:rsidR="00814F0C" w:rsidRPr="0002065E">
        <w:rPr>
          <w:rFonts w:ascii="Arial" w:hAnsi="Arial" w:cs="Arial"/>
          <w:sz w:val="18"/>
          <w:szCs w:val="18"/>
        </w:rPr>
        <w:t>ktowany jako niewykonanie umowy</w:t>
      </w:r>
      <w:r w:rsidR="00A9119B" w:rsidRPr="0002065E">
        <w:rPr>
          <w:rFonts w:ascii="Arial" w:hAnsi="Arial" w:cs="Arial"/>
          <w:sz w:val="18"/>
          <w:szCs w:val="18"/>
        </w:rPr>
        <w:t>.</w:t>
      </w:r>
    </w:p>
    <w:p w14:paraId="2E5BF667" w14:textId="77777777" w:rsidR="00A9119B" w:rsidRPr="0002065E" w:rsidRDefault="00A9119B" w:rsidP="00E357A6">
      <w:pPr>
        <w:numPr>
          <w:ilvl w:val="0"/>
          <w:numId w:val="1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Dostawca zobowiązuje się do wyrównania wszelkich uzasadnionych strat</w:t>
      </w:r>
      <w:r w:rsidR="00B018AA" w:rsidRPr="0002065E">
        <w:rPr>
          <w:rFonts w:ascii="Arial" w:hAnsi="Arial" w:cs="Arial"/>
          <w:sz w:val="18"/>
          <w:szCs w:val="18"/>
        </w:rPr>
        <w:t xml:space="preserve"> </w:t>
      </w:r>
      <w:r w:rsidRPr="0002065E">
        <w:rPr>
          <w:rFonts w:ascii="Arial" w:hAnsi="Arial" w:cs="Arial"/>
          <w:snapToGrid w:val="0"/>
          <w:sz w:val="18"/>
          <w:szCs w:val="18"/>
        </w:rPr>
        <w:t>Zamawiającego</w:t>
      </w:r>
      <w:r w:rsidRPr="0002065E">
        <w:rPr>
          <w:rFonts w:ascii="Arial" w:hAnsi="Arial" w:cs="Arial"/>
          <w:sz w:val="18"/>
          <w:szCs w:val="18"/>
        </w:rPr>
        <w:t xml:space="preserve"> spowodowanych złą jakością towaru.</w:t>
      </w:r>
    </w:p>
    <w:p w14:paraId="19089727" w14:textId="77777777" w:rsidR="008332B3" w:rsidRPr="0002065E" w:rsidRDefault="008332B3" w:rsidP="00E45E7D">
      <w:pPr>
        <w:spacing w:before="120" w:after="8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7</w:t>
      </w:r>
    </w:p>
    <w:p w14:paraId="799B67F4" w14:textId="77777777" w:rsidR="00A9119B" w:rsidRPr="0002065E" w:rsidRDefault="00AD7EDC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Warunki płatności i sposób zapłaty</w:t>
      </w:r>
    </w:p>
    <w:p w14:paraId="59EFE759" w14:textId="77777777" w:rsidR="00E67A31" w:rsidRPr="0002065E" w:rsidRDefault="008332B3" w:rsidP="00E357A6">
      <w:pPr>
        <w:pStyle w:val="Tekstpodstawowy"/>
        <w:numPr>
          <w:ilvl w:val="0"/>
          <w:numId w:val="2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</w:t>
      </w:r>
      <w:r w:rsidR="00AD7EDC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wystawi Z</w:t>
      </w:r>
      <w:r w:rsidR="00AD7EDC" w:rsidRPr="0002065E">
        <w:rPr>
          <w:rFonts w:ascii="Arial" w:hAnsi="Arial" w:cs="Arial"/>
          <w:sz w:val="18"/>
          <w:szCs w:val="18"/>
        </w:rPr>
        <w:t>amawiającemu</w:t>
      </w:r>
      <w:r w:rsidRPr="0002065E">
        <w:rPr>
          <w:rFonts w:ascii="Arial" w:hAnsi="Arial" w:cs="Arial"/>
          <w:sz w:val="18"/>
          <w:szCs w:val="18"/>
        </w:rPr>
        <w:t xml:space="preserve"> fakturę za towar przy dostawie tego towaru do magazynu Z</w:t>
      </w:r>
      <w:r w:rsidR="00AD7EDC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 xml:space="preserve">. </w:t>
      </w:r>
    </w:p>
    <w:p w14:paraId="638B328C" w14:textId="77777777" w:rsidR="00E67A31" w:rsidRPr="0002065E" w:rsidRDefault="00E67A31" w:rsidP="00E357A6">
      <w:pPr>
        <w:pStyle w:val="Tekstpodstawowy"/>
        <w:numPr>
          <w:ilvl w:val="0"/>
          <w:numId w:val="2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Faktura VAT musi zawierać następujące dane: </w:t>
      </w:r>
    </w:p>
    <w:p w14:paraId="6E1F104E" w14:textId="77777777" w:rsidR="00ED47C0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numer umowy</w:t>
      </w:r>
      <w:r w:rsidR="00C1290A" w:rsidRPr="0002065E">
        <w:rPr>
          <w:rFonts w:ascii="Arial" w:hAnsi="Arial" w:cs="Arial"/>
          <w:sz w:val="18"/>
          <w:szCs w:val="18"/>
          <w:lang w:eastAsia="ar-SA"/>
        </w:rPr>
        <w:t>,</w:t>
      </w:r>
    </w:p>
    <w:p w14:paraId="38C16C4F" w14:textId="77777777" w:rsidR="00E67A31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opis towaru w sposób zgodny z umową,</w:t>
      </w:r>
    </w:p>
    <w:p w14:paraId="6F64E2CC" w14:textId="77777777" w:rsidR="00E67A31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jednostkę miary zgodnie z umową,</w:t>
      </w:r>
    </w:p>
    <w:p w14:paraId="0C5D8C9F" w14:textId="77777777" w:rsidR="00E67A31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ilość odebranego towaru,</w:t>
      </w:r>
    </w:p>
    <w:p w14:paraId="7BE86170" w14:textId="77777777" w:rsidR="00E67A31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cenę jednostkową netto,</w:t>
      </w:r>
    </w:p>
    <w:p w14:paraId="1CEEEFF0" w14:textId="77777777" w:rsidR="00E67A31" w:rsidRPr="0002065E" w:rsidRDefault="00E67A31" w:rsidP="00977C7D">
      <w:pPr>
        <w:tabs>
          <w:tab w:val="left" w:pos="426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stawkę podatku VAT,</w:t>
      </w:r>
    </w:p>
    <w:p w14:paraId="1577938C" w14:textId="77777777" w:rsidR="00E67A31" w:rsidRPr="0002065E" w:rsidRDefault="00E67A31" w:rsidP="00977C7D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ab/>
        <w:t>- wartość brutto odebranego towaru.</w:t>
      </w:r>
    </w:p>
    <w:p w14:paraId="27640EAB" w14:textId="77777777" w:rsidR="0056349A" w:rsidRPr="0002065E" w:rsidRDefault="0056349A" w:rsidP="00E357A6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Wynagrodzenie przysługujące Dostawcy będzie płatne przelewem z konta bankowego Zamawiającego na konto bankowe Dostawcy, którego numer zostanie pod</w:t>
      </w:r>
      <w:r w:rsidR="0041124D" w:rsidRPr="0002065E">
        <w:rPr>
          <w:rFonts w:ascii="Arial" w:hAnsi="Arial" w:cs="Arial"/>
          <w:sz w:val="18"/>
          <w:szCs w:val="18"/>
        </w:rPr>
        <w:t>any w fakturze, w terminie do 30</w:t>
      </w:r>
      <w:r w:rsidRPr="0002065E">
        <w:rPr>
          <w:rFonts w:ascii="Arial" w:hAnsi="Arial" w:cs="Arial"/>
          <w:sz w:val="18"/>
          <w:szCs w:val="18"/>
        </w:rPr>
        <w:t xml:space="preserve"> dni od daty doręczenia prawidłowo sporządzonej faktury.</w:t>
      </w:r>
    </w:p>
    <w:p w14:paraId="4493816D" w14:textId="77777777" w:rsidR="0056349A" w:rsidRPr="0002065E" w:rsidRDefault="0056349A" w:rsidP="00E357A6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Termin zapłaty uważa się za zachowany, jeżeli obciążenie rachunku dłużnika nastąpi najpóźniej w dniu roboczym oznaczonym jako termin płatności.</w:t>
      </w:r>
    </w:p>
    <w:p w14:paraId="69D8FB20" w14:textId="77777777" w:rsidR="008332B3" w:rsidRPr="0002065E" w:rsidRDefault="008332B3" w:rsidP="00E357A6">
      <w:pPr>
        <w:numPr>
          <w:ilvl w:val="0"/>
          <w:numId w:val="2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lastRenderedPageBreak/>
        <w:t>D</w:t>
      </w:r>
      <w:r w:rsidR="00AD7EDC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zobowiązuje się do udzielenia na żądanie Z</w:t>
      </w:r>
      <w:r w:rsidR="00AD7EDC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 xml:space="preserve"> informacji dotyczącej stanu wzajemnych rozliczeń i zobowiązań.</w:t>
      </w:r>
    </w:p>
    <w:p w14:paraId="4426F43C" w14:textId="77777777" w:rsidR="008332B3" w:rsidRPr="0002065E" w:rsidRDefault="008332B3" w:rsidP="00E45E7D">
      <w:pPr>
        <w:spacing w:before="120" w:after="8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8</w:t>
      </w:r>
    </w:p>
    <w:p w14:paraId="25747412" w14:textId="77777777" w:rsidR="00CD2FD9" w:rsidRPr="0002065E" w:rsidRDefault="00CD2FD9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Kary umowne</w:t>
      </w:r>
    </w:p>
    <w:p w14:paraId="7F959AF2" w14:textId="77777777" w:rsidR="00931A37" w:rsidRPr="0002065E" w:rsidRDefault="008332B3" w:rsidP="00E45E7D">
      <w:pPr>
        <w:numPr>
          <w:ilvl w:val="0"/>
          <w:numId w:val="11"/>
        </w:numPr>
        <w:tabs>
          <w:tab w:val="clear" w:pos="910"/>
          <w:tab w:val="num" w:pos="426"/>
        </w:tabs>
        <w:spacing w:after="80"/>
        <w:ind w:left="425" w:hanging="425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 tytułu niewykonania lub nienależytego wykonania umowy, D</w:t>
      </w:r>
      <w:r w:rsidR="00CD2FD9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zapłaci Z</w:t>
      </w:r>
      <w:r w:rsidR="00CD2FD9" w:rsidRPr="0002065E">
        <w:rPr>
          <w:rFonts w:ascii="Arial" w:hAnsi="Arial" w:cs="Arial"/>
          <w:sz w:val="18"/>
          <w:szCs w:val="18"/>
        </w:rPr>
        <w:t>amawiającemu</w:t>
      </w:r>
      <w:r w:rsidRPr="0002065E">
        <w:rPr>
          <w:rFonts w:ascii="Arial" w:hAnsi="Arial" w:cs="Arial"/>
          <w:sz w:val="18"/>
          <w:szCs w:val="18"/>
        </w:rPr>
        <w:t xml:space="preserve"> karę umowną </w:t>
      </w:r>
      <w:r w:rsidR="00CD2FD9" w:rsidRPr="0002065E">
        <w:rPr>
          <w:rFonts w:ascii="Arial" w:hAnsi="Arial" w:cs="Arial"/>
          <w:sz w:val="18"/>
          <w:szCs w:val="18"/>
        </w:rPr>
        <w:br/>
      </w:r>
      <w:r w:rsidRPr="0002065E">
        <w:rPr>
          <w:rFonts w:ascii="Arial" w:hAnsi="Arial" w:cs="Arial"/>
          <w:sz w:val="18"/>
          <w:szCs w:val="18"/>
        </w:rPr>
        <w:t>w wysokości:</w:t>
      </w:r>
    </w:p>
    <w:p w14:paraId="29662FE6" w14:textId="77777777" w:rsidR="00515444" w:rsidRPr="0002065E" w:rsidRDefault="00515444" w:rsidP="00D52EAE">
      <w:pPr>
        <w:numPr>
          <w:ilvl w:val="1"/>
          <w:numId w:val="19"/>
        </w:numPr>
        <w:tabs>
          <w:tab w:val="left" w:pos="851"/>
        </w:tabs>
        <w:spacing w:after="80"/>
        <w:ind w:left="851" w:hanging="491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15 % wartości brutto umowy, gdy którakolwiek ze stron odstąpi od umowy z powodu okoliczności leżących po stronie D</w:t>
      </w:r>
      <w:r w:rsidR="001E1B7F" w:rsidRPr="0002065E">
        <w:rPr>
          <w:rFonts w:ascii="Arial" w:hAnsi="Arial" w:cs="Arial"/>
          <w:sz w:val="18"/>
          <w:szCs w:val="18"/>
        </w:rPr>
        <w:t>ostawcy</w:t>
      </w:r>
      <w:r w:rsidRPr="0002065E">
        <w:rPr>
          <w:rFonts w:ascii="Arial" w:hAnsi="Arial" w:cs="Arial"/>
          <w:sz w:val="18"/>
          <w:szCs w:val="18"/>
        </w:rPr>
        <w:t>,</w:t>
      </w:r>
    </w:p>
    <w:p w14:paraId="5048594E" w14:textId="77777777" w:rsidR="0041124D" w:rsidRPr="0002065E" w:rsidRDefault="0041124D" w:rsidP="00D52EAE">
      <w:pPr>
        <w:numPr>
          <w:ilvl w:val="1"/>
          <w:numId w:val="19"/>
        </w:numPr>
        <w:tabs>
          <w:tab w:val="left" w:pos="851"/>
        </w:tabs>
        <w:spacing w:after="80"/>
        <w:ind w:left="851" w:hanging="491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3 % wartości umowy brutto w przypadku potwierdzonych wynikami badan niezgodności dostarczonego towaru z normami jakościowymi oraz opisem przedmiotu zamówienia,</w:t>
      </w:r>
    </w:p>
    <w:p w14:paraId="0296DB82" w14:textId="77777777" w:rsidR="008C6AEA" w:rsidRPr="0002065E" w:rsidRDefault="008C6AEA" w:rsidP="00D52EAE">
      <w:pPr>
        <w:numPr>
          <w:ilvl w:val="1"/>
          <w:numId w:val="19"/>
        </w:numPr>
        <w:tabs>
          <w:tab w:val="left" w:pos="851"/>
        </w:tabs>
        <w:spacing w:after="80"/>
        <w:ind w:left="851" w:hanging="491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7 % wartości brutto niedostarczonego towaru - za każdą rozpoczętą godzinę opóźnienia w dostawie zamówionego towaru, maksymalnie do 75 % wartości brutto niedostarczonego towaru,</w:t>
      </w:r>
    </w:p>
    <w:p w14:paraId="706FB95B" w14:textId="77777777" w:rsidR="00515444" w:rsidRPr="0002065E" w:rsidRDefault="00A36EDB" w:rsidP="00D52EAE">
      <w:pPr>
        <w:numPr>
          <w:ilvl w:val="1"/>
          <w:numId w:val="19"/>
        </w:numPr>
        <w:tabs>
          <w:tab w:val="left" w:pos="851"/>
        </w:tabs>
        <w:spacing w:after="80"/>
        <w:ind w:left="851" w:hanging="491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7</w:t>
      </w:r>
      <w:r w:rsidR="00515444" w:rsidRPr="0002065E">
        <w:rPr>
          <w:rFonts w:ascii="Arial" w:hAnsi="Arial" w:cs="Arial"/>
          <w:sz w:val="18"/>
          <w:szCs w:val="18"/>
          <w:lang w:eastAsia="ar-SA"/>
        </w:rPr>
        <w:t xml:space="preserve"> % wartości brutto wadliwego towaru - za każdą rozpoczętą godzinę opóźnienia w wymianie, na towar wolny od wad, maksymalnie do 75 % wartości brutto wadliwego towaru</w:t>
      </w:r>
      <w:r w:rsidR="00515444" w:rsidRPr="0002065E">
        <w:rPr>
          <w:rFonts w:ascii="Arial" w:hAnsi="Arial" w:cs="Arial"/>
          <w:sz w:val="18"/>
          <w:szCs w:val="18"/>
        </w:rPr>
        <w:t>,</w:t>
      </w:r>
    </w:p>
    <w:p w14:paraId="0926BB92" w14:textId="77777777" w:rsidR="0020596D" w:rsidRPr="0002065E" w:rsidRDefault="00A36EDB" w:rsidP="00D52EAE">
      <w:pPr>
        <w:numPr>
          <w:ilvl w:val="1"/>
          <w:numId w:val="19"/>
        </w:numPr>
        <w:tabs>
          <w:tab w:val="left" w:pos="851"/>
        </w:tabs>
        <w:spacing w:after="80"/>
        <w:ind w:left="851" w:hanging="491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7</w:t>
      </w:r>
      <w:r w:rsidR="00515444" w:rsidRPr="0002065E">
        <w:rPr>
          <w:rFonts w:ascii="Arial" w:hAnsi="Arial" w:cs="Arial"/>
          <w:sz w:val="18"/>
          <w:szCs w:val="18"/>
          <w:lang w:eastAsia="ar-SA"/>
        </w:rPr>
        <w:t xml:space="preserve"> % wartości brutto zamówionego towaru dostarczonego</w:t>
      </w:r>
      <w:r w:rsidR="00515444" w:rsidRPr="0002065E">
        <w:rPr>
          <w:rFonts w:ascii="Arial" w:hAnsi="Arial" w:cs="Arial"/>
          <w:bCs/>
          <w:sz w:val="18"/>
          <w:szCs w:val="18"/>
          <w:lang w:eastAsia="ar-SA"/>
        </w:rPr>
        <w:t xml:space="preserve"> środkiem transportu nieprzystosowanym </w:t>
      </w:r>
      <w:r w:rsidR="0049373C" w:rsidRPr="0002065E">
        <w:rPr>
          <w:rFonts w:ascii="Arial" w:hAnsi="Arial" w:cs="Arial"/>
          <w:bCs/>
          <w:sz w:val="18"/>
          <w:szCs w:val="18"/>
          <w:lang w:eastAsia="ar-SA"/>
        </w:rPr>
        <w:br/>
      </w:r>
      <w:r w:rsidR="00515444" w:rsidRPr="0002065E">
        <w:rPr>
          <w:rFonts w:ascii="Arial" w:hAnsi="Arial" w:cs="Arial"/>
          <w:bCs/>
          <w:sz w:val="18"/>
          <w:szCs w:val="18"/>
          <w:lang w:eastAsia="ar-SA"/>
        </w:rPr>
        <w:t>do przewozu żywności</w:t>
      </w:r>
      <w:r w:rsidR="00515444" w:rsidRPr="0002065E">
        <w:rPr>
          <w:rFonts w:ascii="Arial" w:hAnsi="Arial" w:cs="Arial"/>
          <w:sz w:val="18"/>
          <w:szCs w:val="18"/>
          <w:lang w:eastAsia="ar-SA"/>
        </w:rPr>
        <w:t xml:space="preserve"> - za każdą rozpoczętą godzinę opóźnienia w dostawie zamówionego towaru</w:t>
      </w:r>
      <w:r w:rsidR="00515444" w:rsidRPr="0002065E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 w:rsidR="00515444" w:rsidRPr="0002065E">
        <w:rPr>
          <w:rFonts w:ascii="Arial" w:hAnsi="Arial" w:cs="Arial"/>
          <w:bCs/>
          <w:sz w:val="18"/>
          <w:szCs w:val="18"/>
          <w:lang w:eastAsia="ar-SA"/>
        </w:rPr>
        <w:t>środkiem transportu przystosowanym do przewozu żywności</w:t>
      </w:r>
      <w:r w:rsidR="00515444" w:rsidRPr="0002065E">
        <w:rPr>
          <w:rFonts w:ascii="Arial" w:hAnsi="Arial" w:cs="Arial"/>
          <w:sz w:val="18"/>
          <w:szCs w:val="18"/>
          <w:lang w:eastAsia="ar-SA"/>
        </w:rPr>
        <w:t>, maksymalnie do 75 % wartości brutto zamówionego towaru</w:t>
      </w:r>
      <w:r w:rsidR="00515444" w:rsidRPr="0002065E">
        <w:rPr>
          <w:rFonts w:ascii="Arial" w:hAnsi="Arial" w:cs="Arial"/>
          <w:bCs/>
          <w:sz w:val="18"/>
          <w:szCs w:val="18"/>
          <w:lang w:eastAsia="ar-SA"/>
        </w:rPr>
        <w:t>.</w:t>
      </w:r>
    </w:p>
    <w:p w14:paraId="41A6644E" w14:textId="136D64DA" w:rsidR="003450DC" w:rsidRPr="0002065E" w:rsidRDefault="003450DC" w:rsidP="00D87337">
      <w:pPr>
        <w:numPr>
          <w:ilvl w:val="0"/>
          <w:numId w:val="19"/>
        </w:numPr>
        <w:spacing w:after="8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Maksymalna wysokość kar umownych zastrzeżonych niniejszą umową nie może przekroczyć 30 % wartości brutto umowy.</w:t>
      </w:r>
    </w:p>
    <w:p w14:paraId="2DF67C9F" w14:textId="3584C5D6" w:rsidR="0020596D" w:rsidRPr="0002065E" w:rsidRDefault="00D87337" w:rsidP="003450DC">
      <w:pPr>
        <w:numPr>
          <w:ilvl w:val="0"/>
          <w:numId w:val="19"/>
        </w:numPr>
        <w:spacing w:after="8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 przypadku  naliczenia kar umownych zostaną one w pierwszej kolejności potrącone z przysługującego Dostawcy wynagrodzenia, na co Dostawca wyraża zgodę</w:t>
      </w:r>
      <w:r w:rsidR="0020596D" w:rsidRPr="0002065E">
        <w:rPr>
          <w:rFonts w:ascii="Arial" w:hAnsi="Arial" w:cs="Arial"/>
          <w:sz w:val="18"/>
          <w:szCs w:val="18"/>
        </w:rPr>
        <w:t>.</w:t>
      </w:r>
    </w:p>
    <w:p w14:paraId="6417BC85" w14:textId="77777777" w:rsidR="00515444" w:rsidRPr="0002065E" w:rsidRDefault="008332B3" w:rsidP="003450DC">
      <w:pPr>
        <w:numPr>
          <w:ilvl w:val="0"/>
          <w:numId w:val="19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Jeżeli szkoda spowodowana niewykonaniem lub nienależytym wykonaniem um</w:t>
      </w:r>
      <w:r w:rsidR="00C66384" w:rsidRPr="0002065E">
        <w:rPr>
          <w:rFonts w:ascii="Arial" w:hAnsi="Arial" w:cs="Arial"/>
          <w:sz w:val="18"/>
          <w:szCs w:val="18"/>
        </w:rPr>
        <w:t xml:space="preserve">owy przekroczy wartość </w:t>
      </w:r>
      <w:r w:rsidRPr="0002065E">
        <w:rPr>
          <w:rFonts w:ascii="Arial" w:hAnsi="Arial" w:cs="Arial"/>
          <w:sz w:val="18"/>
          <w:szCs w:val="18"/>
        </w:rPr>
        <w:t>założonych kar umownych, Z</w:t>
      </w:r>
      <w:r w:rsidR="00515444" w:rsidRPr="0002065E">
        <w:rPr>
          <w:rFonts w:ascii="Arial" w:hAnsi="Arial" w:cs="Arial"/>
          <w:sz w:val="18"/>
          <w:szCs w:val="18"/>
        </w:rPr>
        <w:t>amawiający</w:t>
      </w:r>
      <w:r w:rsidRPr="0002065E">
        <w:rPr>
          <w:rFonts w:ascii="Arial" w:hAnsi="Arial" w:cs="Arial"/>
          <w:sz w:val="18"/>
          <w:szCs w:val="18"/>
        </w:rPr>
        <w:t xml:space="preserve"> ma prawo dochodzić odszkodowania uzupełniającego na zasadach określonych w kodeksie cywilnym, do wysokości rzeczywiście poniesionej szkody.</w:t>
      </w:r>
    </w:p>
    <w:p w14:paraId="7DA83592" w14:textId="77777777" w:rsidR="008332B3" w:rsidRPr="0002065E" w:rsidRDefault="008332B3" w:rsidP="003450DC">
      <w:pPr>
        <w:numPr>
          <w:ilvl w:val="0"/>
          <w:numId w:val="19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D</w:t>
      </w:r>
      <w:r w:rsidR="00515444" w:rsidRPr="0002065E">
        <w:rPr>
          <w:rFonts w:ascii="Arial" w:hAnsi="Arial" w:cs="Arial"/>
          <w:sz w:val="18"/>
          <w:szCs w:val="18"/>
        </w:rPr>
        <w:t>ostawca</w:t>
      </w:r>
      <w:r w:rsidRPr="0002065E">
        <w:rPr>
          <w:rFonts w:ascii="Arial" w:hAnsi="Arial" w:cs="Arial"/>
          <w:sz w:val="18"/>
          <w:szCs w:val="18"/>
        </w:rPr>
        <w:t xml:space="preserve"> nie może zwolnić się od odpowiedzialności względem Z</w:t>
      </w:r>
      <w:r w:rsidR="00515444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 xml:space="preserve"> z tego powodu, </w:t>
      </w:r>
      <w:r w:rsidR="0049373C" w:rsidRPr="0002065E">
        <w:rPr>
          <w:rFonts w:ascii="Arial" w:hAnsi="Arial" w:cs="Arial"/>
          <w:sz w:val="18"/>
          <w:szCs w:val="18"/>
        </w:rPr>
        <w:br/>
      </w:r>
      <w:r w:rsidRPr="0002065E">
        <w:rPr>
          <w:rFonts w:ascii="Arial" w:hAnsi="Arial" w:cs="Arial"/>
          <w:sz w:val="18"/>
          <w:szCs w:val="18"/>
        </w:rPr>
        <w:t>że niewykonanie lub nienależyte wykonanie umowy przez D</w:t>
      </w:r>
      <w:r w:rsidR="00910417" w:rsidRPr="0002065E">
        <w:rPr>
          <w:rFonts w:ascii="Arial" w:hAnsi="Arial" w:cs="Arial"/>
          <w:sz w:val="18"/>
          <w:szCs w:val="18"/>
        </w:rPr>
        <w:t>ostawcę</w:t>
      </w:r>
      <w:r w:rsidRPr="0002065E">
        <w:rPr>
          <w:rFonts w:ascii="Arial" w:hAnsi="Arial" w:cs="Arial"/>
          <w:sz w:val="18"/>
          <w:szCs w:val="18"/>
        </w:rPr>
        <w:t xml:space="preserve"> było następstwem niewykonania zobowiązań wobec D</w:t>
      </w:r>
      <w:r w:rsidR="00515444" w:rsidRPr="0002065E">
        <w:rPr>
          <w:rFonts w:ascii="Arial" w:hAnsi="Arial" w:cs="Arial"/>
          <w:sz w:val="18"/>
          <w:szCs w:val="18"/>
        </w:rPr>
        <w:t>ostawcy</w:t>
      </w:r>
      <w:r w:rsidRPr="0002065E">
        <w:rPr>
          <w:rFonts w:ascii="Arial" w:hAnsi="Arial" w:cs="Arial"/>
          <w:sz w:val="18"/>
          <w:szCs w:val="18"/>
        </w:rPr>
        <w:t xml:space="preserve"> przez </w:t>
      </w:r>
      <w:r w:rsidR="009D6E63" w:rsidRPr="0002065E">
        <w:rPr>
          <w:rFonts w:ascii="Arial" w:hAnsi="Arial" w:cs="Arial"/>
          <w:sz w:val="18"/>
          <w:szCs w:val="18"/>
        </w:rPr>
        <w:t>osoby trzecie</w:t>
      </w:r>
      <w:r w:rsidRPr="0002065E">
        <w:rPr>
          <w:rFonts w:ascii="Arial" w:hAnsi="Arial" w:cs="Arial"/>
          <w:sz w:val="18"/>
          <w:szCs w:val="18"/>
        </w:rPr>
        <w:t>.</w:t>
      </w:r>
    </w:p>
    <w:p w14:paraId="391C1A86" w14:textId="77777777" w:rsidR="008332B3" w:rsidRPr="0002065E" w:rsidRDefault="008332B3" w:rsidP="00E45E7D">
      <w:pPr>
        <w:spacing w:before="120" w:after="8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9</w:t>
      </w:r>
    </w:p>
    <w:p w14:paraId="06326385" w14:textId="77777777" w:rsidR="004649DC" w:rsidRPr="0002065E" w:rsidRDefault="004649DC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Dodatkowe zobowiązania Dostawcy</w:t>
      </w:r>
    </w:p>
    <w:p w14:paraId="56209AD0" w14:textId="77777777" w:rsidR="00D075E0" w:rsidRPr="0002065E" w:rsidRDefault="004649DC" w:rsidP="00126CF5">
      <w:pPr>
        <w:numPr>
          <w:ilvl w:val="2"/>
          <w:numId w:val="3"/>
        </w:numPr>
        <w:tabs>
          <w:tab w:val="clear" w:pos="360"/>
        </w:tabs>
        <w:suppressAutoHyphens/>
        <w:spacing w:after="80"/>
        <w:ind w:left="283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Dostawca jest obowiązany posiadać ubezpieczenie odpowiedzialności cywilnej do wysokości nie niższej niż 100</w:t>
      </w:r>
      <w:r w:rsidR="000F4E6D" w:rsidRPr="0002065E">
        <w:rPr>
          <w:rFonts w:ascii="Arial" w:hAnsi="Arial" w:cs="Arial"/>
          <w:sz w:val="18"/>
          <w:szCs w:val="18"/>
          <w:lang w:eastAsia="ar-SA"/>
        </w:rPr>
        <w:t>.</w:t>
      </w:r>
      <w:r w:rsidRPr="0002065E">
        <w:rPr>
          <w:rFonts w:ascii="Arial" w:hAnsi="Arial" w:cs="Arial"/>
          <w:sz w:val="18"/>
          <w:szCs w:val="18"/>
          <w:lang w:eastAsia="ar-SA"/>
        </w:rPr>
        <w:t>000,00 zł w zakresie prow</w:t>
      </w:r>
      <w:r w:rsidR="0041124D" w:rsidRPr="0002065E">
        <w:rPr>
          <w:rFonts w:ascii="Arial" w:hAnsi="Arial" w:cs="Arial"/>
          <w:sz w:val="18"/>
          <w:szCs w:val="18"/>
          <w:lang w:eastAsia="ar-SA"/>
        </w:rPr>
        <w:t>adzonej działalności obejmujące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również odpowiedzialność ubezpieczonego za szkody osobowe lub rzeczowe wyrządzone przez wyprodukowane, dostarczone lub sprzedane </w:t>
      </w:r>
      <w:r w:rsidR="0077341E" w:rsidRPr="0002065E">
        <w:rPr>
          <w:rFonts w:ascii="Arial" w:hAnsi="Arial" w:cs="Arial"/>
          <w:sz w:val="18"/>
          <w:szCs w:val="18"/>
          <w:lang w:eastAsia="ar-SA"/>
        </w:rPr>
        <w:t>towary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77341E" w:rsidRPr="0002065E">
        <w:rPr>
          <w:rFonts w:ascii="Arial" w:hAnsi="Arial" w:cs="Arial"/>
          <w:sz w:val="18"/>
          <w:szCs w:val="18"/>
        </w:rPr>
        <w:t>(</w:t>
      </w:r>
      <w:r w:rsidR="00D15EF5" w:rsidRPr="0002065E">
        <w:rPr>
          <w:rFonts w:ascii="Arial" w:hAnsi="Arial" w:cs="Arial"/>
          <w:bCs/>
          <w:iCs/>
          <w:sz w:val="18"/>
          <w:szCs w:val="18"/>
        </w:rPr>
        <w:t>pieczywo i wyroby cukiernicze</w:t>
      </w:r>
      <w:r w:rsidR="0077341E" w:rsidRPr="0002065E">
        <w:rPr>
          <w:rFonts w:ascii="Arial" w:hAnsi="Arial" w:cs="Arial"/>
          <w:sz w:val="18"/>
          <w:szCs w:val="18"/>
        </w:rPr>
        <w:t>) oraz szkody spowodowane przez niewykonanie lub nienależyte wykonanie zamówienia w okresie ubezpieczenia.</w:t>
      </w:r>
      <w:r w:rsidR="0020596D" w:rsidRPr="0002065E">
        <w:rPr>
          <w:rFonts w:ascii="Arial" w:hAnsi="Arial" w:cs="Arial"/>
          <w:sz w:val="18"/>
          <w:szCs w:val="18"/>
        </w:rPr>
        <w:t xml:space="preserve"> </w:t>
      </w:r>
    </w:p>
    <w:p w14:paraId="3BE011ED" w14:textId="77777777" w:rsidR="00D075E0" w:rsidRPr="0002065E" w:rsidRDefault="0077341E" w:rsidP="00E45E7D">
      <w:pPr>
        <w:numPr>
          <w:ilvl w:val="2"/>
          <w:numId w:val="3"/>
        </w:numPr>
        <w:tabs>
          <w:tab w:val="clear" w:pos="360"/>
          <w:tab w:val="num" w:pos="284"/>
        </w:tabs>
        <w:suppressAutoHyphens/>
        <w:spacing w:after="80"/>
        <w:ind w:left="283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</w:rPr>
        <w:t>Ubezpieczenie od odpowiedzialności cywilnej, o którym mowa wyżej, musi być ważne przez cały okres realizacji umowy, wydłużony o okres przydatności do spożycia dostarczon</w:t>
      </w:r>
      <w:r w:rsidR="006B540D" w:rsidRPr="0002065E">
        <w:rPr>
          <w:rFonts w:ascii="Arial" w:hAnsi="Arial" w:cs="Arial"/>
          <w:sz w:val="18"/>
          <w:szCs w:val="18"/>
        </w:rPr>
        <w:t>ych</w:t>
      </w:r>
      <w:r w:rsidRPr="0002065E">
        <w:rPr>
          <w:rFonts w:ascii="Arial" w:hAnsi="Arial" w:cs="Arial"/>
          <w:sz w:val="18"/>
          <w:szCs w:val="18"/>
        </w:rPr>
        <w:t xml:space="preserve"> w ramach umowy </w:t>
      </w:r>
      <w:r w:rsidR="00D15EF5" w:rsidRPr="0002065E">
        <w:rPr>
          <w:rFonts w:ascii="Arial" w:hAnsi="Arial" w:cs="Arial"/>
          <w:bCs/>
          <w:iCs/>
          <w:sz w:val="18"/>
          <w:szCs w:val="18"/>
        </w:rPr>
        <w:t>pieczywa i wyrobów cukierniczych</w:t>
      </w:r>
      <w:r w:rsidR="001E1B7F" w:rsidRPr="0002065E">
        <w:rPr>
          <w:rFonts w:ascii="Arial" w:hAnsi="Arial" w:cs="Arial"/>
          <w:sz w:val="18"/>
          <w:szCs w:val="18"/>
        </w:rPr>
        <w:t>.</w:t>
      </w:r>
    </w:p>
    <w:p w14:paraId="1E1C8E50" w14:textId="77777777" w:rsidR="002A2BA1" w:rsidRPr="0002065E" w:rsidRDefault="0077341E" w:rsidP="00E45E7D">
      <w:pPr>
        <w:numPr>
          <w:ilvl w:val="2"/>
          <w:numId w:val="3"/>
        </w:numPr>
        <w:tabs>
          <w:tab w:val="clear" w:pos="360"/>
          <w:tab w:val="num" w:pos="284"/>
        </w:tabs>
        <w:suppressAutoHyphens/>
        <w:spacing w:after="80"/>
        <w:ind w:left="283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Dostawca </w:t>
      </w:r>
      <w:r w:rsidR="001E1B7F" w:rsidRPr="0002065E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02065E">
        <w:rPr>
          <w:rFonts w:ascii="Arial" w:hAnsi="Arial" w:cs="Arial"/>
          <w:sz w:val="18"/>
          <w:szCs w:val="18"/>
          <w:lang w:eastAsia="ar-SA"/>
        </w:rPr>
        <w:t>zobowiązany do pokrycia pełnych kosztów leczenia osób poszkodowanych i przeprowadzenia zabiegów sanitarnych oraz do zaspokojenia roszczeń odszkodowawczych wynikających z zatruć dostarczonym</w:t>
      </w:r>
      <w:r w:rsidR="00D15EF5" w:rsidRPr="0002065E">
        <w:rPr>
          <w:rFonts w:ascii="Arial" w:hAnsi="Arial" w:cs="Arial"/>
          <w:sz w:val="18"/>
          <w:szCs w:val="18"/>
          <w:lang w:eastAsia="ar-SA"/>
        </w:rPr>
        <w:t xml:space="preserve"> pieczywem i wyrobami cukierniczymi</w:t>
      </w:r>
      <w:r w:rsidRPr="0002065E">
        <w:rPr>
          <w:rFonts w:ascii="Arial" w:hAnsi="Arial" w:cs="Arial"/>
          <w:sz w:val="18"/>
          <w:szCs w:val="18"/>
          <w:lang w:eastAsia="ar-SA"/>
        </w:rPr>
        <w:t>.</w:t>
      </w:r>
    </w:p>
    <w:p w14:paraId="488C450A" w14:textId="77777777" w:rsidR="00D075E0" w:rsidRPr="0002065E" w:rsidRDefault="0077341E" w:rsidP="00E45E7D">
      <w:pPr>
        <w:numPr>
          <w:ilvl w:val="2"/>
          <w:numId w:val="3"/>
        </w:numPr>
        <w:tabs>
          <w:tab w:val="clear" w:pos="360"/>
          <w:tab w:val="num" w:pos="284"/>
        </w:tabs>
        <w:suppressAutoHyphens/>
        <w:spacing w:after="80"/>
        <w:ind w:left="283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>Dostawca nie może przenieść ani zastawić wierzytelności należnych z tytułu umowy bez zgody Zamawiającego wyrażonej na piśmie.</w:t>
      </w:r>
    </w:p>
    <w:p w14:paraId="48417064" w14:textId="6370C600" w:rsidR="002A2BA1" w:rsidRPr="0002065E" w:rsidRDefault="002A2BA1" w:rsidP="00E45E7D">
      <w:pPr>
        <w:numPr>
          <w:ilvl w:val="2"/>
          <w:numId w:val="3"/>
        </w:numPr>
        <w:tabs>
          <w:tab w:val="clear" w:pos="360"/>
          <w:tab w:val="num" w:pos="284"/>
        </w:tabs>
        <w:suppressAutoHyphens/>
        <w:spacing w:after="80"/>
        <w:ind w:left="283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Dostawca </w:t>
      </w:r>
      <w:r w:rsidR="001E1B7F" w:rsidRPr="0002065E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02065E">
        <w:rPr>
          <w:rFonts w:ascii="Arial" w:hAnsi="Arial" w:cs="Arial"/>
          <w:sz w:val="18"/>
          <w:szCs w:val="18"/>
          <w:lang w:eastAsia="ar-SA"/>
        </w:rPr>
        <w:t>zobowiązany do realizacji umowy w sytuacjach kryzysowych w rozumieniu ustawy z dnia 26 kwietnia 2007</w:t>
      </w:r>
      <w:r w:rsidR="0041124D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2065E">
        <w:rPr>
          <w:rFonts w:ascii="Arial" w:hAnsi="Arial" w:cs="Arial"/>
          <w:sz w:val="18"/>
          <w:szCs w:val="18"/>
          <w:lang w:eastAsia="ar-SA"/>
        </w:rPr>
        <w:t>r. o zarządzaniu kryzysowym (</w:t>
      </w:r>
      <w:r w:rsidR="003450DC" w:rsidRPr="0002065E">
        <w:rPr>
          <w:rFonts w:ascii="Arial" w:hAnsi="Arial" w:cs="Arial"/>
          <w:sz w:val="18"/>
          <w:szCs w:val="18"/>
          <w:lang w:eastAsia="ar-SA"/>
        </w:rPr>
        <w:t>t. j. Dz. U. z 2022 r., poz. 261 ze zm.</w:t>
      </w:r>
      <w:r w:rsidRPr="0002065E">
        <w:rPr>
          <w:rFonts w:ascii="Arial" w:hAnsi="Arial" w:cs="Arial"/>
          <w:sz w:val="18"/>
          <w:szCs w:val="18"/>
          <w:lang w:eastAsia="ar-SA"/>
        </w:rPr>
        <w:t>) do miejsc wskazanych przez Zamawiającego na terenie całego kraju.</w:t>
      </w:r>
    </w:p>
    <w:p w14:paraId="11818B6A" w14:textId="77777777" w:rsidR="002A2BA1" w:rsidRPr="0002065E" w:rsidRDefault="002A2BA1" w:rsidP="00977C7D">
      <w:pPr>
        <w:numPr>
          <w:ilvl w:val="2"/>
          <w:numId w:val="3"/>
        </w:numPr>
        <w:tabs>
          <w:tab w:val="clear" w:pos="360"/>
          <w:tab w:val="num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W szczególnie uzasadnionych przypadkach, np. osiągania wyższych stanów gotowości bojowej, szkolenia poligonowego, szkolenia rezerw osobowych, likwidacji klęsk żywiołowych lub innych obowiązków nałożonych przez organy władzy państwowej, Dostawca </w:t>
      </w:r>
      <w:r w:rsidR="001E1B7F" w:rsidRPr="0002065E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zobowiązany do zwiększenia ilości i częstotliwości dostaw w stosunku do wcześniej złożonych zamówień oraz do zapewnienia dostaw </w:t>
      </w:r>
      <w:r w:rsidRPr="0002065E">
        <w:rPr>
          <w:rFonts w:ascii="Arial" w:hAnsi="Arial" w:cs="Arial"/>
          <w:bCs/>
          <w:sz w:val="18"/>
          <w:szCs w:val="18"/>
          <w:lang w:eastAsia="ar-SA"/>
        </w:rPr>
        <w:t>do miejsc wskazanych przez Zamawiającego na terenie całego kraju wg cen zawartych w niniejszej umowie.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2065E">
        <w:rPr>
          <w:rFonts w:ascii="Arial" w:hAnsi="Arial" w:cs="Arial"/>
          <w:bCs/>
          <w:sz w:val="18"/>
          <w:szCs w:val="18"/>
          <w:lang w:eastAsia="ar-SA"/>
        </w:rPr>
        <w:t>Jednakże zmiany te mogą następować wyłącznie w ramach ustalonej wartości przedmiotu zamówienia i jego ilości zawartej w umowie.</w:t>
      </w:r>
    </w:p>
    <w:p w14:paraId="31CE283E" w14:textId="77777777" w:rsidR="009F7365" w:rsidRPr="0002065E" w:rsidRDefault="009F7365" w:rsidP="00E45E7D">
      <w:pPr>
        <w:spacing w:before="120" w:after="8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10</w:t>
      </w:r>
    </w:p>
    <w:p w14:paraId="4CEA97FB" w14:textId="77777777" w:rsidR="009F7365" w:rsidRPr="0002065E" w:rsidRDefault="009F7365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Zmiana umowy</w:t>
      </w:r>
    </w:p>
    <w:p w14:paraId="26DFA3A1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Zmiana postanowień niniejszej umowy może nastąpić wyłącznie za zgodą Stron wyrażoną, pod rygorem nieważności, na piśmie.</w:t>
      </w:r>
    </w:p>
    <w:p w14:paraId="6C952855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lastRenderedPageBreak/>
        <w:t>Zamawiający przewiduje możliwość wprowadzenia zmian w umowie w przypadkach i na zasadach określonych w art. 455 ustawy Pzp.</w:t>
      </w:r>
    </w:p>
    <w:p w14:paraId="313944B5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Zmiana stawki podatku od towarów i usług (VAT) nie wymaga sporządzania aneksu do umowy – wynagrodzenie należne Dostawcy podlega automatycznej waloryzacji odpowiednio o kwotę podatku VAT wynikającą ze stawki tego podatku obowiązującej w chwili powstania obowiązku podatkowego. W przypadku zmiany stawki podatku od towarów i usług ceny jednostkowe netto i wartość netto wynagrodzenia Dostawcy nie ulegają zmianie, a wysokość brutto wynagrodzenia należnego Dostawcy ustalana jest każdorazowo z uwzględnieniem aktualnej stawki podatku VAT obowiązującej na dzień wystawienia faktury. Maksymalna wysokość zobowiązania Zamawiającego wynikającego z wykonania przez Dostawcę niniejszej umowy obowiązywać będzie na podstawie kwoty netto powiększonej o właściwe stawki podatku VAT, aktualne na dzień powstania obowiązku podatkowego.</w:t>
      </w:r>
    </w:p>
    <w:p w14:paraId="7D0DA918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Strony przewidują możliwość dokonania zmian umowy w razie zaistnienia okoliczności określonych w art. 15 r ustawy z dnia 2 marca 2020 r. o szczególnych rozwiązaniach związanych z zapobieganiem, przeciwdziałaniem i zwalczaniem COVID-19, innych chorób zakaźnych oraz wywołanych nimi sytuacji kryzysowych (Dz. U. z 2021 r. poz. 2095, z późn. zm..), przy zachowaniu określonych w tym przepisie obowiązków.</w:t>
      </w:r>
    </w:p>
    <w:p w14:paraId="101CF9A7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6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Zgodnie z art. 439 ustawy Pzp Zamawiający, w odniesieniu do niniejszej umowy, zawartej na okres dłuższy niż 6 miesięcy, dopuszcza wprowadzanie zmian wysokości wynagrodzenia należnego Wykonawcy w przypadku zmiany ceny materiałów lub kosztów związanych z realizacją zamówienia, zgodnie z poniższymi zasadami.</w:t>
      </w:r>
    </w:p>
    <w:p w14:paraId="42A23FEE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12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Podstawą do uznania zaistnienia zmiany ceny materiałów lub kosztów mających wpływ na koszt wykonania zamówienia jest zmiana wskaźnika cen towarów i usług konsumpcyjnych – żywność i napoje bezalkoholowe, ogłaszanego w komunikacie Prezesa Głównego Urzędu Statystycznego (dalej „wskaźnik GUS”).</w:t>
      </w:r>
    </w:p>
    <w:p w14:paraId="657B5324" w14:textId="77777777" w:rsidR="00BB7D12" w:rsidRPr="0002065E" w:rsidRDefault="00BB7D12" w:rsidP="00A41A13">
      <w:pPr>
        <w:pStyle w:val="Tekstpodstawowy"/>
        <w:numPr>
          <w:ilvl w:val="1"/>
          <w:numId w:val="4"/>
        </w:numPr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Zmiana wysokości wynagrodzenia należnego Wykonawcy może nastąpić na wniosek zainteresowanej strony złożony na piśmie (nie następuje automatycznie).</w:t>
      </w:r>
    </w:p>
    <w:p w14:paraId="4731896F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Strony umowy mogą żądać zmiany wynagrodzenia nie wcześniej niż trzy miesiące od daty rozpoczęcia realizacji umowy i maksymalnie dwa razy w trakcie trwania umowy. Pierwsza zmiana wynagrodzenia może nastąpić,  gdy wskaźnik GUS dla odpowiednich grup żywności lub wybranych produktów zmieni się o więcej niż 5 punktów procentowych w stosunku do grudnia roku poprzedzającego rok, w którym realizowana jest umowa. Kolejna zmiana wynagrodzenia może nastąpić, gdy wskaźnik GUS zmieni się o więcej niż 2 punkty procentowe w stosunku do poprzedniego miesiąca.</w:t>
      </w:r>
    </w:p>
    <w:p w14:paraId="52723CBE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Waloryzacja wynagrodzenia będzie dokonywana na podstawie wskaźnika GUS w ten sposób, że w przypadku inflacji przekraczającej wyżej określone progi, ceny jednostkowe będą procentowo powiększane o wysokość wskaźnika GUS; w przypadku deflacji przekraczającej wyżej określone progi, ceny jednostkowe będą procentowo pomniejszane o wysokość wskaźnika GUS.</w:t>
      </w:r>
    </w:p>
    <w:p w14:paraId="03912190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Maksymalna łączna wysokość zmiany wynagrodzenia Wykonawcy (zmiany udzielanego stałego rabatu) nie może być wyższa niż 20 % wartości początkowej.</w:t>
      </w:r>
    </w:p>
    <w:p w14:paraId="71C1514C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Zmiana wysokości wynagrodzenia Wykonawcy wywołuje skutek od dnia podpisania stosownego aneksu do umowy.</w:t>
      </w:r>
    </w:p>
    <w:p w14:paraId="2058D576" w14:textId="77777777" w:rsidR="00BB7D12" w:rsidRPr="0002065E" w:rsidRDefault="00BB7D12" w:rsidP="00A41A13">
      <w:pPr>
        <w:pStyle w:val="Tekstpodstawowy"/>
        <w:numPr>
          <w:ilvl w:val="1"/>
          <w:numId w:val="4"/>
        </w:numPr>
        <w:tabs>
          <w:tab w:val="left" w:pos="284"/>
        </w:tabs>
        <w:spacing w:after="12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podwykonawcy.</w:t>
      </w:r>
    </w:p>
    <w:p w14:paraId="0B01C54B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Zamawiający dopuszcza zmiany niniejszej umowy polegające na zmianie terminu realizacji dostawy lub odstąpieniu od realizacji dostawy w przypadku zaistnienia okoliczności niezależnych od Wykonawcy, przy czym za okoliczności niezależne od Wykonawcy Zamawiający uzna jedynie „siłę wyższą” rozumianą jako: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 lub inne nadzwyczajne sytuacje jeżeli mają wpływ na realizację zamówienia; jednocześnie "siła wyższa" to zdarzenie zewnętrzne w stosunku do powołującego się na nią Wykonawcy.</w:t>
      </w:r>
    </w:p>
    <w:p w14:paraId="5DFA9547" w14:textId="77777777" w:rsidR="00BB7D12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Dopuszcza się zmniejszenie ilości poszczególnych asortymentów określonych w </w:t>
      </w:r>
      <w:r w:rsidRPr="0002065E">
        <w:rPr>
          <w:rFonts w:ascii="Arial" w:hAnsi="Arial" w:cs="Arial"/>
          <w:bCs/>
          <w:sz w:val="18"/>
          <w:szCs w:val="18"/>
        </w:rPr>
        <w:t>zał. nr 1 do umowy – „</w:t>
      </w:r>
      <w:r w:rsidRPr="0002065E">
        <w:rPr>
          <w:rFonts w:ascii="Arial" w:hAnsi="Arial" w:cs="Arial"/>
          <w:sz w:val="18"/>
          <w:szCs w:val="18"/>
        </w:rPr>
        <w:t>Szczegółowa oferta cenowa</w:t>
      </w:r>
      <w:r w:rsidRPr="0002065E">
        <w:rPr>
          <w:rFonts w:ascii="Arial" w:hAnsi="Arial" w:cs="Arial"/>
          <w:bCs/>
          <w:sz w:val="18"/>
          <w:szCs w:val="18"/>
        </w:rPr>
        <w:t xml:space="preserve">” </w:t>
      </w:r>
      <w:r w:rsidRPr="0002065E">
        <w:rPr>
          <w:rFonts w:ascii="Arial" w:hAnsi="Arial" w:cs="Arial"/>
          <w:sz w:val="18"/>
          <w:szCs w:val="18"/>
        </w:rPr>
        <w:t xml:space="preserve">a także dopuszcza się dokonanie zmian ilościowych w zakresie poszczególnych asortymentów kosztem innych asortymentów </w:t>
      </w:r>
      <w:r w:rsidRPr="0002065E">
        <w:rPr>
          <w:rFonts w:ascii="Arial" w:hAnsi="Arial" w:cs="Arial"/>
          <w:bCs/>
          <w:sz w:val="18"/>
          <w:szCs w:val="18"/>
        </w:rPr>
        <w:t xml:space="preserve">pod warunkiem, że zmiana wynika z </w:t>
      </w:r>
      <w:r w:rsidRPr="0002065E">
        <w:rPr>
          <w:rFonts w:ascii="Arial" w:hAnsi="Arial" w:cs="Arial"/>
          <w:sz w:val="18"/>
          <w:szCs w:val="18"/>
        </w:rPr>
        <w:t xml:space="preserve">bieżących potrzeb Zamawiającego, czego zamawiający nie mógł przewidzieć w chwili zawarcia umowy, a zmiany te nie powodują przekroczenia wartości brutto umowy. </w:t>
      </w:r>
    </w:p>
    <w:p w14:paraId="18FD0A44" w14:textId="482D771C" w:rsidR="006C2761" w:rsidRPr="0002065E" w:rsidRDefault="00BB7D12" w:rsidP="00BB7D12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Zmiana osób przewidzianych do współpracy nie wymaga aneksu, lecz pisemnej notyfikacji.</w:t>
      </w:r>
    </w:p>
    <w:p w14:paraId="3E7F9D42" w14:textId="77777777" w:rsidR="008332B3" w:rsidRPr="0002065E" w:rsidRDefault="008332B3" w:rsidP="00E45E7D">
      <w:pPr>
        <w:spacing w:before="120" w:after="8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1</w:t>
      </w:r>
      <w:r w:rsidR="009F7365" w:rsidRPr="0002065E">
        <w:rPr>
          <w:rFonts w:ascii="Arial" w:hAnsi="Arial" w:cs="Arial"/>
          <w:b/>
          <w:sz w:val="18"/>
          <w:szCs w:val="18"/>
        </w:rPr>
        <w:t>1</w:t>
      </w:r>
    </w:p>
    <w:p w14:paraId="40C0BC8D" w14:textId="77777777" w:rsidR="007B7797" w:rsidRPr="0002065E" w:rsidRDefault="007B7797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Odstąpienie od umowy</w:t>
      </w:r>
    </w:p>
    <w:p w14:paraId="3D0E4351" w14:textId="77777777" w:rsidR="009F7365" w:rsidRPr="0002065E" w:rsidRDefault="009F7365" w:rsidP="00E45E7D">
      <w:pPr>
        <w:numPr>
          <w:ilvl w:val="0"/>
          <w:numId w:val="12"/>
        </w:numPr>
        <w:tabs>
          <w:tab w:val="num" w:pos="426"/>
        </w:tabs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Zamawiający może rozwiązać umowę w terminie natychmiastowym w przypadku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trzykrotnego przekroczenia terminów dostaw przez </w:t>
      </w:r>
      <w:r w:rsidRPr="0002065E">
        <w:rPr>
          <w:rFonts w:ascii="Arial" w:hAnsi="Arial" w:cs="Arial"/>
          <w:sz w:val="18"/>
          <w:szCs w:val="18"/>
        </w:rPr>
        <w:t xml:space="preserve">Dostawcę lub trzykrotnego dostarczenia towaru </w:t>
      </w:r>
      <w:r w:rsidRPr="0002065E">
        <w:rPr>
          <w:rFonts w:ascii="Arial" w:hAnsi="Arial" w:cs="Arial"/>
          <w:sz w:val="18"/>
          <w:szCs w:val="18"/>
          <w:lang w:eastAsia="ar-SA"/>
        </w:rPr>
        <w:t>niespełniającego wymagań jakościowych, potwierdzonego wynikami badań w toku kontroli prewencyjnej lub reklamacji</w:t>
      </w:r>
      <w:r w:rsidRPr="0002065E">
        <w:rPr>
          <w:rFonts w:ascii="Arial" w:hAnsi="Arial" w:cs="Arial"/>
          <w:sz w:val="18"/>
          <w:szCs w:val="18"/>
        </w:rPr>
        <w:t>.</w:t>
      </w:r>
    </w:p>
    <w:p w14:paraId="673948F3" w14:textId="77777777" w:rsidR="008E6D2B" w:rsidRPr="0002065E" w:rsidRDefault="002B0A66" w:rsidP="00E45E7D">
      <w:pPr>
        <w:numPr>
          <w:ilvl w:val="0"/>
          <w:numId w:val="12"/>
        </w:numPr>
        <w:tabs>
          <w:tab w:val="num" w:pos="426"/>
        </w:tabs>
        <w:spacing w:after="80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  <w:lang w:eastAsia="ar-SA"/>
        </w:rPr>
        <w:t xml:space="preserve">Zamawiającemu przysługuje </w:t>
      </w:r>
      <w:r w:rsidR="009F7365" w:rsidRPr="0002065E">
        <w:rPr>
          <w:rFonts w:ascii="Arial" w:hAnsi="Arial" w:cs="Arial"/>
          <w:sz w:val="18"/>
          <w:szCs w:val="18"/>
          <w:lang w:eastAsia="ar-SA"/>
        </w:rPr>
        <w:t xml:space="preserve">również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prawo odstąpienia od umowy </w:t>
      </w:r>
      <w:r w:rsidR="00662B70" w:rsidRPr="0002065E">
        <w:rPr>
          <w:rFonts w:ascii="Arial" w:hAnsi="Arial" w:cs="Arial"/>
          <w:sz w:val="18"/>
          <w:szCs w:val="18"/>
          <w:lang w:eastAsia="ar-SA"/>
        </w:rPr>
        <w:t xml:space="preserve">lub jej niezrealizowanej części 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82778A" w:rsidRPr="0002065E">
        <w:rPr>
          <w:rFonts w:ascii="Arial" w:hAnsi="Arial" w:cs="Arial"/>
          <w:sz w:val="18"/>
          <w:szCs w:val="18"/>
          <w:lang w:eastAsia="ar-SA"/>
        </w:rPr>
        <w:t>w razie</w:t>
      </w:r>
      <w:r w:rsidRPr="0002065E">
        <w:rPr>
          <w:rFonts w:ascii="Arial" w:hAnsi="Arial" w:cs="Arial"/>
          <w:sz w:val="18"/>
          <w:szCs w:val="18"/>
          <w:lang w:eastAsia="ar-SA"/>
        </w:rPr>
        <w:t xml:space="preserve"> powzięcia wiadomości o następujących okolicznościach:</w:t>
      </w:r>
    </w:p>
    <w:p w14:paraId="1BB079E8" w14:textId="77777777" w:rsidR="00662B70" w:rsidRPr="0002065E" w:rsidRDefault="00662B70" w:rsidP="00D52EAE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lastRenderedPageBreak/>
        <w:t>nakazania</w:t>
      </w:r>
      <w:r w:rsidR="00905CD7" w:rsidRPr="0002065E">
        <w:rPr>
          <w:rFonts w:ascii="Arial" w:hAnsi="Arial" w:cs="Arial"/>
          <w:sz w:val="18"/>
          <w:szCs w:val="18"/>
          <w:lang w:eastAsia="ar-SA"/>
        </w:rPr>
        <w:t xml:space="preserve"> </w:t>
      </w:r>
      <w:r w:rsidR="00905CD7" w:rsidRPr="0002065E">
        <w:rPr>
          <w:rFonts w:ascii="Arial" w:hAnsi="Arial" w:cs="Arial"/>
          <w:sz w:val="18"/>
          <w:szCs w:val="18"/>
        </w:rPr>
        <w:t>Zamawiającemu przez Wojskową Inspekcję Weterynaryjną lub Wojskową Inspekcję Sanitarną zaprzestania dalszego zaopatrywania się u Wykonawcy</w:t>
      </w:r>
      <w:r w:rsidRPr="0002065E">
        <w:rPr>
          <w:rFonts w:ascii="Arial" w:hAnsi="Arial" w:cs="Arial"/>
          <w:sz w:val="18"/>
          <w:szCs w:val="18"/>
        </w:rPr>
        <w:t>;</w:t>
      </w:r>
    </w:p>
    <w:p w14:paraId="5C4174C6" w14:textId="77777777" w:rsidR="00662B70" w:rsidRPr="0002065E" w:rsidRDefault="00662B70" w:rsidP="00D52EAE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wygaśnięcia ubezpieczenia, o którym mowa w § 9 niniejszej umowy, bądź nieprzedłużenia ubezpieczenia, pomimo pisemnego wezwania przez Zamawiającego w terminie 7 dni od daty jego otrzymania przez Dostawcę;</w:t>
      </w:r>
    </w:p>
    <w:p w14:paraId="5629B24F" w14:textId="77777777" w:rsidR="00802D95" w:rsidRPr="0002065E" w:rsidRDefault="00802D95" w:rsidP="00D52EAE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rozwiązani</w:t>
      </w:r>
      <w:r w:rsidR="00B85F8F" w:rsidRPr="0002065E">
        <w:rPr>
          <w:rFonts w:ascii="Arial" w:hAnsi="Arial" w:cs="Arial"/>
          <w:sz w:val="18"/>
          <w:szCs w:val="18"/>
        </w:rPr>
        <w:t>a</w:t>
      </w:r>
      <w:r w:rsidRPr="0002065E">
        <w:rPr>
          <w:rFonts w:ascii="Arial" w:hAnsi="Arial" w:cs="Arial"/>
          <w:sz w:val="18"/>
          <w:szCs w:val="18"/>
        </w:rPr>
        <w:t xml:space="preserve"> firmy Dostawcy, bądź zaprzestani</w:t>
      </w:r>
      <w:r w:rsidR="00B85F8F" w:rsidRPr="0002065E">
        <w:rPr>
          <w:rFonts w:ascii="Arial" w:hAnsi="Arial" w:cs="Arial"/>
          <w:sz w:val="18"/>
          <w:szCs w:val="18"/>
        </w:rPr>
        <w:t xml:space="preserve">a </w:t>
      </w:r>
      <w:r w:rsidRPr="0002065E">
        <w:rPr>
          <w:rFonts w:ascii="Arial" w:hAnsi="Arial" w:cs="Arial"/>
          <w:sz w:val="18"/>
          <w:szCs w:val="18"/>
        </w:rPr>
        <w:t>prowadzenia działalności</w:t>
      </w:r>
      <w:r w:rsidR="00B85F8F" w:rsidRPr="0002065E">
        <w:rPr>
          <w:rFonts w:ascii="Arial" w:hAnsi="Arial" w:cs="Arial"/>
          <w:sz w:val="18"/>
          <w:szCs w:val="18"/>
        </w:rPr>
        <w:t xml:space="preserve"> przez Dostawcę</w:t>
      </w:r>
      <w:r w:rsidRPr="0002065E">
        <w:rPr>
          <w:rFonts w:ascii="Arial" w:hAnsi="Arial" w:cs="Arial"/>
          <w:sz w:val="18"/>
          <w:szCs w:val="18"/>
        </w:rPr>
        <w:t>;</w:t>
      </w:r>
    </w:p>
    <w:p w14:paraId="18AA6D7F" w14:textId="77777777" w:rsidR="00EF678B" w:rsidRPr="0002065E" w:rsidRDefault="00802D95" w:rsidP="00EF678B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wydan</w:t>
      </w:r>
      <w:r w:rsidR="00B85F8F" w:rsidRPr="0002065E">
        <w:rPr>
          <w:rFonts w:ascii="Arial" w:hAnsi="Arial" w:cs="Arial"/>
          <w:sz w:val="18"/>
          <w:szCs w:val="18"/>
        </w:rPr>
        <w:t>ia</w:t>
      </w:r>
      <w:r w:rsidRPr="0002065E">
        <w:rPr>
          <w:rFonts w:ascii="Arial" w:hAnsi="Arial" w:cs="Arial"/>
          <w:sz w:val="18"/>
          <w:szCs w:val="18"/>
        </w:rPr>
        <w:t xml:space="preserve"> nakaz</w:t>
      </w:r>
      <w:r w:rsidR="00B85F8F" w:rsidRPr="0002065E">
        <w:rPr>
          <w:rFonts w:ascii="Arial" w:hAnsi="Arial" w:cs="Arial"/>
          <w:sz w:val="18"/>
          <w:szCs w:val="18"/>
        </w:rPr>
        <w:t>u</w:t>
      </w:r>
      <w:r w:rsidRPr="0002065E">
        <w:rPr>
          <w:rFonts w:ascii="Arial" w:hAnsi="Arial" w:cs="Arial"/>
          <w:sz w:val="18"/>
          <w:szCs w:val="18"/>
        </w:rPr>
        <w:t xml:space="preserve"> zajęcia majątku Dostawcy;</w:t>
      </w:r>
    </w:p>
    <w:p w14:paraId="5D377115" w14:textId="77777777" w:rsidR="00802D95" w:rsidRPr="0002065E" w:rsidRDefault="00802D95" w:rsidP="00EF678B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utraty przez Dostawcę uprawnień niezbędnych do wykonywania</w:t>
      </w:r>
      <w:r w:rsidR="00905CD7" w:rsidRPr="0002065E">
        <w:rPr>
          <w:rFonts w:ascii="Arial" w:hAnsi="Arial" w:cs="Arial"/>
          <w:sz w:val="18"/>
          <w:szCs w:val="18"/>
        </w:rPr>
        <w:t xml:space="preserve"> </w:t>
      </w:r>
      <w:r w:rsidRPr="0002065E">
        <w:rPr>
          <w:rFonts w:ascii="Arial" w:hAnsi="Arial" w:cs="Arial"/>
          <w:sz w:val="18"/>
          <w:szCs w:val="18"/>
        </w:rPr>
        <w:t xml:space="preserve">niniejszej umowy, w szczególności </w:t>
      </w:r>
      <w:r w:rsidRPr="0002065E">
        <w:rPr>
          <w:rFonts w:ascii="Arial" w:hAnsi="Arial" w:cs="Arial"/>
          <w:iCs/>
          <w:sz w:val="18"/>
          <w:szCs w:val="18"/>
        </w:rPr>
        <w:t xml:space="preserve">decyzji </w:t>
      </w:r>
      <w:r w:rsidR="00EF678B" w:rsidRPr="0002065E">
        <w:rPr>
          <w:rFonts w:ascii="Arial" w:hAnsi="Arial" w:cs="Arial"/>
          <w:snapToGrid w:val="0"/>
          <w:sz w:val="18"/>
          <w:szCs w:val="18"/>
        </w:rPr>
        <w:t xml:space="preserve">Państwowego Powiatowego Inspektora </w:t>
      </w:r>
      <w:r w:rsidR="00596AB0" w:rsidRPr="0002065E">
        <w:rPr>
          <w:rFonts w:ascii="Arial" w:hAnsi="Arial" w:cs="Arial"/>
          <w:snapToGrid w:val="0"/>
          <w:sz w:val="18"/>
          <w:szCs w:val="18"/>
        </w:rPr>
        <w:t xml:space="preserve">Sanitarnego </w:t>
      </w:r>
      <w:r w:rsidR="00EF678B" w:rsidRPr="0002065E">
        <w:rPr>
          <w:rFonts w:ascii="Arial" w:hAnsi="Arial" w:cs="Arial"/>
          <w:snapToGrid w:val="0"/>
          <w:sz w:val="18"/>
          <w:szCs w:val="18"/>
        </w:rPr>
        <w:t>o zatwierdzeniu zakładu</w:t>
      </w:r>
      <w:r w:rsidR="00EF678B" w:rsidRPr="0002065E">
        <w:rPr>
          <w:rFonts w:ascii="Arial" w:hAnsi="Arial" w:cs="Arial"/>
          <w:sz w:val="18"/>
          <w:szCs w:val="18"/>
        </w:rPr>
        <w:t xml:space="preserve"> do produkcji lub obrotu, określając</w:t>
      </w:r>
      <w:r w:rsidR="00B85F8F" w:rsidRPr="0002065E">
        <w:rPr>
          <w:rFonts w:ascii="Arial" w:hAnsi="Arial" w:cs="Arial"/>
          <w:sz w:val="18"/>
          <w:szCs w:val="18"/>
        </w:rPr>
        <w:t>ej</w:t>
      </w:r>
      <w:r w:rsidR="00EF678B" w:rsidRPr="0002065E">
        <w:rPr>
          <w:rFonts w:ascii="Arial" w:hAnsi="Arial" w:cs="Arial"/>
          <w:sz w:val="18"/>
          <w:szCs w:val="18"/>
        </w:rPr>
        <w:t xml:space="preserve"> rodzaj i zakres działalności</w:t>
      </w:r>
      <w:r w:rsidR="00EF678B" w:rsidRPr="0002065E">
        <w:rPr>
          <w:rFonts w:ascii="Arial" w:hAnsi="Arial" w:cs="Arial"/>
          <w:snapToGrid w:val="0"/>
          <w:sz w:val="18"/>
          <w:szCs w:val="18"/>
        </w:rPr>
        <w:t xml:space="preserve"> lub zaświadczenia wydanego przez Państwową Inspekcję Sanitarną potwierdzającego wpisanie do rejestru zatwierdzonych zakładów produkcyjnych lub wprowadzających do obrotu żywność podlegającą urzędowej kontroli Państwowej Inspekcji Sanitarnej</w:t>
      </w:r>
      <w:r w:rsidR="00EF678B" w:rsidRPr="0002065E">
        <w:rPr>
          <w:rFonts w:ascii="Arial" w:hAnsi="Arial" w:cs="Arial"/>
          <w:sz w:val="18"/>
          <w:szCs w:val="18"/>
        </w:rPr>
        <w:t>, określającego rodzaj i zakres działalności oraz aktualn</w:t>
      </w:r>
      <w:r w:rsidR="00B85F8F" w:rsidRPr="0002065E">
        <w:rPr>
          <w:rFonts w:ascii="Arial" w:hAnsi="Arial" w:cs="Arial"/>
          <w:sz w:val="18"/>
          <w:szCs w:val="18"/>
        </w:rPr>
        <w:t>ego</w:t>
      </w:r>
      <w:r w:rsidR="00EF678B" w:rsidRPr="0002065E">
        <w:rPr>
          <w:rFonts w:ascii="Arial" w:hAnsi="Arial" w:cs="Arial"/>
          <w:sz w:val="18"/>
          <w:szCs w:val="18"/>
        </w:rPr>
        <w:t xml:space="preserve"> dokument</w:t>
      </w:r>
      <w:r w:rsidR="00B85F8F" w:rsidRPr="0002065E">
        <w:rPr>
          <w:rFonts w:ascii="Arial" w:hAnsi="Arial" w:cs="Arial"/>
          <w:sz w:val="18"/>
          <w:szCs w:val="18"/>
        </w:rPr>
        <w:t>u</w:t>
      </w:r>
      <w:r w:rsidR="00EF678B" w:rsidRPr="0002065E">
        <w:rPr>
          <w:rFonts w:ascii="Arial" w:hAnsi="Arial" w:cs="Arial"/>
          <w:sz w:val="18"/>
          <w:szCs w:val="18"/>
        </w:rPr>
        <w:t xml:space="preserve"> potwierdzając</w:t>
      </w:r>
      <w:r w:rsidR="00B85F8F" w:rsidRPr="0002065E">
        <w:rPr>
          <w:rFonts w:ascii="Arial" w:hAnsi="Arial" w:cs="Arial"/>
          <w:sz w:val="18"/>
          <w:szCs w:val="18"/>
        </w:rPr>
        <w:t>ego</w:t>
      </w:r>
      <w:r w:rsidR="00EF678B" w:rsidRPr="0002065E">
        <w:rPr>
          <w:rFonts w:ascii="Arial" w:hAnsi="Arial" w:cs="Arial"/>
          <w:sz w:val="18"/>
          <w:szCs w:val="18"/>
        </w:rPr>
        <w:t xml:space="preserve"> stosowanie wdrożonego systemu HACCP.</w:t>
      </w:r>
    </w:p>
    <w:p w14:paraId="32FA2B90" w14:textId="77777777" w:rsidR="00802D95" w:rsidRPr="0002065E" w:rsidRDefault="00802D95" w:rsidP="00D52EAE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nie doszło do realizacji umowy z winy Dostawcy;</w:t>
      </w:r>
    </w:p>
    <w:p w14:paraId="42661398" w14:textId="77777777" w:rsidR="00802D95" w:rsidRPr="0002065E" w:rsidRDefault="00802D95" w:rsidP="00D52EAE">
      <w:pPr>
        <w:numPr>
          <w:ilvl w:val="1"/>
          <w:numId w:val="18"/>
        </w:numPr>
        <w:tabs>
          <w:tab w:val="left" w:pos="851"/>
        </w:tabs>
        <w:spacing w:after="80"/>
        <w:ind w:left="851" w:hanging="494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 xml:space="preserve">wystąpi istotna zmiana okoliczności powodująca, że wykonanie umowy nie leży  w interesie publicznym, czego nie można było przewidzieć w chwili zawarcia umowy w terminie 30 dni od powzięcia wiadomości o tych okolicznościach. </w:t>
      </w:r>
    </w:p>
    <w:p w14:paraId="610A97B7" w14:textId="77777777" w:rsidR="00662B70" w:rsidRPr="0002065E" w:rsidRDefault="00322FC8" w:rsidP="00D52EAE">
      <w:pPr>
        <w:numPr>
          <w:ilvl w:val="0"/>
          <w:numId w:val="13"/>
        </w:numPr>
        <w:tabs>
          <w:tab w:val="clear" w:pos="700"/>
          <w:tab w:val="num" w:pos="426"/>
        </w:tabs>
        <w:spacing w:after="80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W razie odstąpienia przez Zamawiającego od umowy Dostawca może żądać jedynie wynagrodzenia należnego mu z tytułu zrealizowanych dostaw.</w:t>
      </w:r>
    </w:p>
    <w:p w14:paraId="6E6B3E17" w14:textId="77777777" w:rsidR="00802D95" w:rsidRPr="0002065E" w:rsidRDefault="00802D95" w:rsidP="00D52EAE">
      <w:pPr>
        <w:numPr>
          <w:ilvl w:val="0"/>
          <w:numId w:val="13"/>
        </w:numPr>
        <w:tabs>
          <w:tab w:val="clear" w:pos="700"/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Odstąpienie od umowy powinno nastąpić w formie pisemnej z podaniem uzasadnienia.</w:t>
      </w:r>
    </w:p>
    <w:p w14:paraId="2339E6CD" w14:textId="77777777" w:rsidR="002A29B0" w:rsidRPr="0002065E" w:rsidRDefault="002A29B0" w:rsidP="002A49A5">
      <w:pPr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§ 12</w:t>
      </w:r>
    </w:p>
    <w:p w14:paraId="7F58166B" w14:textId="77777777" w:rsidR="002A29B0" w:rsidRPr="0002065E" w:rsidRDefault="002A29B0" w:rsidP="00E357A6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02065E">
        <w:rPr>
          <w:rFonts w:ascii="Arial" w:hAnsi="Arial" w:cs="Arial"/>
          <w:b/>
          <w:sz w:val="18"/>
          <w:szCs w:val="18"/>
        </w:rPr>
        <w:t>Inne postanowienia</w:t>
      </w:r>
    </w:p>
    <w:p w14:paraId="7160FFCD" w14:textId="77777777" w:rsidR="008332B3" w:rsidRPr="0002065E" w:rsidRDefault="008332B3" w:rsidP="00D52EAE">
      <w:pPr>
        <w:pStyle w:val="Tekstpodstawowy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Ewentualne zmiany treści umowy wymagają formy pisemnej pod rygorem nieważności.</w:t>
      </w:r>
    </w:p>
    <w:p w14:paraId="31426245" w14:textId="77777777" w:rsidR="008332B3" w:rsidRPr="0002065E" w:rsidRDefault="003C0F07" w:rsidP="00D52EAE">
      <w:pPr>
        <w:pStyle w:val="Tekstpodstawowy3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b w:val="0"/>
          <w:sz w:val="18"/>
          <w:szCs w:val="18"/>
        </w:rPr>
      </w:pPr>
      <w:r w:rsidRPr="0002065E">
        <w:rPr>
          <w:rFonts w:ascii="Arial" w:hAnsi="Arial" w:cs="Arial"/>
          <w:b w:val="0"/>
          <w:sz w:val="18"/>
          <w:szCs w:val="18"/>
        </w:rPr>
        <w:t>W sprawach nieuregulowanych niniejszą umową będą miały zastosowanie przepisy ustawy Prawo zamówień publicznych oraz Kodeksu cywilnego</w:t>
      </w:r>
      <w:r w:rsidR="008332B3" w:rsidRPr="0002065E">
        <w:rPr>
          <w:rFonts w:ascii="Arial" w:hAnsi="Arial" w:cs="Arial"/>
          <w:b w:val="0"/>
          <w:sz w:val="18"/>
          <w:szCs w:val="18"/>
        </w:rPr>
        <w:t>.</w:t>
      </w:r>
    </w:p>
    <w:p w14:paraId="5AC0C236" w14:textId="77777777" w:rsidR="008332B3" w:rsidRPr="0002065E" w:rsidRDefault="008332B3" w:rsidP="00D52EAE">
      <w:pPr>
        <w:pStyle w:val="Tekstpodstawowy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Ewentualne spory wynikłe w trakcie realizacji umowy będą załatwian</w:t>
      </w:r>
      <w:r w:rsidR="0064747C" w:rsidRPr="0002065E">
        <w:rPr>
          <w:rFonts w:ascii="Arial" w:hAnsi="Arial" w:cs="Arial"/>
          <w:sz w:val="18"/>
          <w:szCs w:val="18"/>
        </w:rPr>
        <w:t xml:space="preserve">e w drodze porozumienia stron, </w:t>
      </w:r>
      <w:r w:rsidRPr="0002065E">
        <w:rPr>
          <w:rFonts w:ascii="Arial" w:hAnsi="Arial" w:cs="Arial"/>
          <w:sz w:val="18"/>
          <w:szCs w:val="18"/>
        </w:rPr>
        <w:t>w przypadku braku porozumienia rozstrzygającym spór będzie sąd powszechny właściwy dla siedziby Z</w:t>
      </w:r>
      <w:r w:rsidR="002877B0" w:rsidRPr="0002065E">
        <w:rPr>
          <w:rFonts w:ascii="Arial" w:hAnsi="Arial" w:cs="Arial"/>
          <w:sz w:val="18"/>
          <w:szCs w:val="18"/>
        </w:rPr>
        <w:t>amawiającego</w:t>
      </w:r>
      <w:r w:rsidRPr="0002065E">
        <w:rPr>
          <w:rFonts w:ascii="Arial" w:hAnsi="Arial" w:cs="Arial"/>
          <w:sz w:val="18"/>
          <w:szCs w:val="18"/>
        </w:rPr>
        <w:t>.</w:t>
      </w:r>
    </w:p>
    <w:p w14:paraId="2FE786F5" w14:textId="77777777" w:rsidR="00051C1D" w:rsidRPr="0002065E" w:rsidRDefault="008332B3" w:rsidP="00051C1D">
      <w:pPr>
        <w:pStyle w:val="Tekstpodstawowy3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b w:val="0"/>
          <w:sz w:val="18"/>
          <w:szCs w:val="18"/>
        </w:rPr>
      </w:pPr>
      <w:r w:rsidRPr="0002065E">
        <w:rPr>
          <w:rFonts w:ascii="Arial" w:hAnsi="Arial" w:cs="Arial"/>
          <w:b w:val="0"/>
          <w:sz w:val="18"/>
          <w:szCs w:val="18"/>
        </w:rPr>
        <w:t>Umowę sporządzono w trzech jednobrzmiących egzemplarzach, w tym dwa egzemplarze dla Z</w:t>
      </w:r>
      <w:r w:rsidR="002877B0" w:rsidRPr="0002065E">
        <w:rPr>
          <w:rFonts w:ascii="Arial" w:hAnsi="Arial" w:cs="Arial"/>
          <w:b w:val="0"/>
          <w:sz w:val="18"/>
          <w:szCs w:val="18"/>
        </w:rPr>
        <w:t>amawiającego</w:t>
      </w:r>
      <w:r w:rsidRPr="0002065E">
        <w:rPr>
          <w:rFonts w:ascii="Arial" w:hAnsi="Arial" w:cs="Arial"/>
          <w:b w:val="0"/>
          <w:sz w:val="18"/>
          <w:szCs w:val="18"/>
        </w:rPr>
        <w:t>, a jeden egzemplarz dla D</w:t>
      </w:r>
      <w:r w:rsidR="002877B0" w:rsidRPr="0002065E">
        <w:rPr>
          <w:rFonts w:ascii="Arial" w:hAnsi="Arial" w:cs="Arial"/>
          <w:b w:val="0"/>
          <w:sz w:val="18"/>
          <w:szCs w:val="18"/>
        </w:rPr>
        <w:t>ostawcy</w:t>
      </w:r>
      <w:r w:rsidR="00051C1D" w:rsidRPr="0002065E">
        <w:rPr>
          <w:rFonts w:ascii="Arial" w:hAnsi="Arial" w:cs="Arial"/>
          <w:b w:val="0"/>
          <w:sz w:val="18"/>
          <w:szCs w:val="18"/>
        </w:rPr>
        <w:t>.</w:t>
      </w:r>
    </w:p>
    <w:p w14:paraId="603129B6" w14:textId="49CAC3B9" w:rsidR="00051C1D" w:rsidRPr="0002065E" w:rsidRDefault="00051C1D" w:rsidP="00905CD7">
      <w:pPr>
        <w:rPr>
          <w:rFonts w:ascii="Arial" w:hAnsi="Arial" w:cs="Arial"/>
          <w:sz w:val="18"/>
          <w:szCs w:val="18"/>
        </w:rPr>
      </w:pPr>
    </w:p>
    <w:p w14:paraId="02C3748A" w14:textId="77777777" w:rsidR="0075161F" w:rsidRPr="0002065E" w:rsidRDefault="0075161F" w:rsidP="00905CD7">
      <w:pPr>
        <w:rPr>
          <w:rFonts w:ascii="Arial" w:hAnsi="Arial" w:cs="Arial"/>
          <w:sz w:val="18"/>
          <w:szCs w:val="18"/>
        </w:rPr>
      </w:pPr>
    </w:p>
    <w:p w14:paraId="591A1A9C" w14:textId="77777777" w:rsidR="008332B3" w:rsidRPr="0002065E" w:rsidRDefault="008332B3" w:rsidP="00905CD7">
      <w:pPr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Zał. nr 1 – „</w:t>
      </w:r>
      <w:r w:rsidR="008328EC" w:rsidRPr="0002065E">
        <w:rPr>
          <w:rFonts w:ascii="Arial" w:hAnsi="Arial" w:cs="Arial"/>
          <w:sz w:val="18"/>
          <w:szCs w:val="18"/>
        </w:rPr>
        <w:t>Szczegółowa oferta cenowa</w:t>
      </w:r>
      <w:r w:rsidR="00E14890" w:rsidRPr="0002065E">
        <w:rPr>
          <w:rFonts w:ascii="Arial" w:hAnsi="Arial" w:cs="Arial"/>
          <w:sz w:val="18"/>
          <w:szCs w:val="18"/>
        </w:rPr>
        <w:t>”,</w:t>
      </w:r>
    </w:p>
    <w:p w14:paraId="597BB74D" w14:textId="77777777" w:rsidR="00E14890" w:rsidRPr="0002065E" w:rsidRDefault="00E14890" w:rsidP="00905CD7">
      <w:pPr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Zał. nr 2 – „</w:t>
      </w:r>
      <w:r w:rsidR="00905CD7" w:rsidRPr="0002065E">
        <w:rPr>
          <w:rFonts w:ascii="Arial" w:hAnsi="Arial" w:cs="Arial"/>
          <w:sz w:val="18"/>
          <w:szCs w:val="18"/>
        </w:rPr>
        <w:t>Szczegółowy opis</w:t>
      </w:r>
      <w:r w:rsidRPr="0002065E">
        <w:rPr>
          <w:rFonts w:ascii="Arial" w:hAnsi="Arial" w:cs="Arial"/>
          <w:sz w:val="18"/>
          <w:szCs w:val="18"/>
        </w:rPr>
        <w:t xml:space="preserve"> przedmiotu zamówienia”</w:t>
      </w:r>
      <w:r w:rsidR="00D920D2" w:rsidRPr="0002065E">
        <w:rPr>
          <w:rFonts w:ascii="Arial" w:hAnsi="Arial" w:cs="Arial"/>
          <w:sz w:val="18"/>
          <w:szCs w:val="18"/>
        </w:rPr>
        <w:t>,</w:t>
      </w:r>
    </w:p>
    <w:p w14:paraId="7A33DCA3" w14:textId="3157745E" w:rsidR="00723293" w:rsidRPr="0002065E" w:rsidRDefault="00723293" w:rsidP="00E357A6">
      <w:pPr>
        <w:spacing w:after="120"/>
        <w:rPr>
          <w:rFonts w:ascii="Arial" w:hAnsi="Arial" w:cs="Arial"/>
          <w:sz w:val="18"/>
          <w:szCs w:val="18"/>
        </w:rPr>
      </w:pPr>
      <w:r w:rsidRPr="0002065E">
        <w:rPr>
          <w:rFonts w:ascii="Arial" w:hAnsi="Arial" w:cs="Arial"/>
          <w:sz w:val="18"/>
          <w:szCs w:val="18"/>
        </w:rPr>
        <w:t>Zał. nr 3 – „Protokół reklamacyjny - wzór”</w:t>
      </w:r>
      <w:r w:rsidR="00D920D2" w:rsidRPr="0002065E">
        <w:rPr>
          <w:rFonts w:ascii="Arial" w:hAnsi="Arial" w:cs="Arial"/>
          <w:sz w:val="18"/>
          <w:szCs w:val="18"/>
        </w:rPr>
        <w:t>.</w:t>
      </w:r>
    </w:p>
    <w:p w14:paraId="0317F858" w14:textId="499EF24E" w:rsidR="0075161F" w:rsidRPr="0002065E" w:rsidRDefault="0075161F" w:rsidP="00E357A6">
      <w:pPr>
        <w:spacing w:after="120"/>
        <w:rPr>
          <w:rFonts w:ascii="Arial" w:hAnsi="Arial" w:cs="Arial"/>
          <w:sz w:val="18"/>
          <w:szCs w:val="18"/>
        </w:rPr>
      </w:pPr>
    </w:p>
    <w:p w14:paraId="71C265DD" w14:textId="77777777" w:rsidR="0075161F" w:rsidRPr="0002065E" w:rsidRDefault="0075161F" w:rsidP="00E357A6">
      <w:pPr>
        <w:spacing w:after="120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051C1D" w:rsidRPr="0002065E" w14:paraId="4510DFA7" w14:textId="77777777" w:rsidTr="00051C1D">
        <w:trPr>
          <w:trHeight w:val="680"/>
        </w:trPr>
        <w:tc>
          <w:tcPr>
            <w:tcW w:w="4772" w:type="dxa"/>
            <w:shd w:val="clear" w:color="auto" w:fill="auto"/>
            <w:vAlign w:val="center"/>
          </w:tcPr>
          <w:p w14:paraId="32A446FC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63440F6E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b/>
                <w:sz w:val="18"/>
                <w:szCs w:val="18"/>
              </w:rPr>
              <w:t>DOSTAWCA:</w:t>
            </w:r>
          </w:p>
        </w:tc>
      </w:tr>
      <w:tr w:rsidR="00051C1D" w:rsidRPr="0002065E" w14:paraId="5743DD72" w14:textId="77777777" w:rsidTr="00051C1D">
        <w:trPr>
          <w:trHeight w:val="680"/>
        </w:trPr>
        <w:tc>
          <w:tcPr>
            <w:tcW w:w="4772" w:type="dxa"/>
            <w:shd w:val="clear" w:color="auto" w:fill="auto"/>
            <w:vAlign w:val="center"/>
          </w:tcPr>
          <w:p w14:paraId="3360EAB4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2818B77C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</w:tr>
      <w:tr w:rsidR="00051C1D" w:rsidRPr="0002065E" w14:paraId="5FD7235F" w14:textId="77777777" w:rsidTr="00051C1D">
        <w:trPr>
          <w:trHeight w:val="680"/>
        </w:trPr>
        <w:tc>
          <w:tcPr>
            <w:tcW w:w="4772" w:type="dxa"/>
            <w:shd w:val="clear" w:color="auto" w:fill="auto"/>
            <w:vAlign w:val="center"/>
          </w:tcPr>
          <w:p w14:paraId="6193509A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6B881D40" w14:textId="77777777" w:rsidR="00051C1D" w:rsidRPr="0002065E" w:rsidRDefault="00051C1D" w:rsidP="00D966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65E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</w:tr>
    </w:tbl>
    <w:p w14:paraId="5B74EEEB" w14:textId="77777777" w:rsidR="00051C1D" w:rsidRPr="0002065E" w:rsidRDefault="00051C1D" w:rsidP="00E357A6">
      <w:pPr>
        <w:spacing w:after="120"/>
        <w:rPr>
          <w:rFonts w:ascii="Arial" w:hAnsi="Arial" w:cs="Arial"/>
          <w:sz w:val="18"/>
          <w:szCs w:val="18"/>
        </w:rPr>
        <w:sectPr w:rsidR="00051C1D" w:rsidRPr="0002065E" w:rsidSect="00A235A6">
          <w:headerReference w:type="default" r:id="rId8"/>
          <w:footerReference w:type="even" r:id="rId9"/>
          <w:footerReference w:type="default" r:id="rId10"/>
          <w:pgSz w:w="12240" w:h="15840"/>
          <w:pgMar w:top="1134" w:right="1134" w:bottom="1134" w:left="1134" w:header="709" w:footer="391" w:gutter="0"/>
          <w:cols w:space="708"/>
          <w:noEndnote/>
        </w:sectPr>
      </w:pPr>
    </w:p>
    <w:p w14:paraId="2FFE8D6E" w14:textId="77777777" w:rsidR="00051C1D" w:rsidRPr="00AE25F0" w:rsidRDefault="00051C1D" w:rsidP="00E357A6">
      <w:pPr>
        <w:spacing w:after="120"/>
        <w:rPr>
          <w:rFonts w:ascii="Arial" w:hAnsi="Arial" w:cs="Arial"/>
          <w:sz w:val="18"/>
          <w:szCs w:val="18"/>
        </w:rPr>
      </w:pPr>
    </w:p>
    <w:p w14:paraId="5384898E" w14:textId="77777777" w:rsidR="00051C1D" w:rsidRPr="00AE25F0" w:rsidRDefault="00051C1D" w:rsidP="00E357A6">
      <w:pPr>
        <w:spacing w:after="120"/>
        <w:rPr>
          <w:rFonts w:ascii="Arial" w:hAnsi="Arial" w:cs="Arial"/>
          <w:sz w:val="18"/>
          <w:szCs w:val="18"/>
        </w:rPr>
      </w:pPr>
    </w:p>
    <w:p w14:paraId="1E9DE933" w14:textId="77777777" w:rsidR="00051C1D" w:rsidRPr="00AE25F0" w:rsidRDefault="00051C1D" w:rsidP="00E357A6">
      <w:pPr>
        <w:spacing w:after="120"/>
        <w:rPr>
          <w:rFonts w:ascii="Arial" w:hAnsi="Arial" w:cs="Arial"/>
          <w:sz w:val="18"/>
          <w:szCs w:val="18"/>
        </w:rPr>
      </w:pPr>
    </w:p>
    <w:p w14:paraId="2B08107C" w14:textId="77777777" w:rsidR="00250B47" w:rsidRPr="00AE25F0" w:rsidRDefault="00250B47" w:rsidP="00E357A6">
      <w:pPr>
        <w:spacing w:after="120"/>
        <w:rPr>
          <w:rFonts w:ascii="Arial" w:hAnsi="Arial" w:cs="Arial"/>
          <w:sz w:val="18"/>
          <w:szCs w:val="18"/>
        </w:rPr>
      </w:pPr>
    </w:p>
    <w:p w14:paraId="6F6D3F68" w14:textId="77777777" w:rsidR="0064747C" w:rsidRPr="00AE25F0" w:rsidRDefault="00250B47" w:rsidP="0064747C">
      <w:pPr>
        <w:jc w:val="right"/>
        <w:rPr>
          <w:rFonts w:ascii="Arial" w:hAnsi="Arial" w:cs="Arial"/>
          <w:b/>
          <w:sz w:val="18"/>
          <w:szCs w:val="18"/>
          <w:u w:val="single"/>
        </w:rPr>
      </w:pPr>
      <w:r w:rsidRPr="00AE25F0">
        <w:rPr>
          <w:rFonts w:ascii="Arial" w:hAnsi="Arial" w:cs="Arial"/>
          <w:sz w:val="18"/>
          <w:szCs w:val="18"/>
        </w:rPr>
        <w:tab/>
      </w:r>
      <w:r w:rsidRPr="00AE25F0">
        <w:rPr>
          <w:rFonts w:ascii="Arial" w:hAnsi="Arial" w:cs="Arial"/>
          <w:sz w:val="18"/>
          <w:szCs w:val="18"/>
        </w:rPr>
        <w:tab/>
      </w:r>
      <w:r w:rsidRPr="00AE25F0">
        <w:rPr>
          <w:rFonts w:ascii="Arial" w:hAnsi="Arial" w:cs="Arial"/>
          <w:sz w:val="18"/>
          <w:szCs w:val="18"/>
        </w:rPr>
        <w:tab/>
      </w:r>
      <w:r w:rsidR="0064747C" w:rsidRPr="00AE25F0">
        <w:rPr>
          <w:rFonts w:ascii="Arial" w:hAnsi="Arial" w:cs="Arial"/>
          <w:b/>
          <w:sz w:val="18"/>
          <w:szCs w:val="18"/>
          <w:u w:val="single"/>
        </w:rPr>
        <w:t>Załącznik nr 3 do umowy</w:t>
      </w:r>
    </w:p>
    <w:p w14:paraId="4D267B3B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852696A" w14:textId="77777777" w:rsidR="0064747C" w:rsidRPr="00AE25F0" w:rsidRDefault="0064747C" w:rsidP="0064747C">
      <w:pPr>
        <w:autoSpaceDE w:val="0"/>
        <w:autoSpaceDN w:val="0"/>
        <w:adjustRightInd w:val="0"/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……………………..</w:t>
      </w:r>
    </w:p>
    <w:p w14:paraId="6CA2DF52" w14:textId="77777777" w:rsidR="0064747C" w:rsidRPr="00AE25F0" w:rsidRDefault="0064747C" w:rsidP="0064747C">
      <w:pPr>
        <w:autoSpaceDE w:val="0"/>
        <w:autoSpaceDN w:val="0"/>
        <w:adjustRightInd w:val="0"/>
        <w:ind w:left="5664" w:firstLine="708"/>
        <w:jc w:val="right"/>
        <w:rPr>
          <w:rFonts w:ascii="Arial" w:hAnsi="Arial" w:cs="Arial"/>
          <w:i/>
          <w:sz w:val="18"/>
          <w:szCs w:val="18"/>
        </w:rPr>
      </w:pPr>
      <w:r w:rsidRPr="00AE25F0">
        <w:rPr>
          <w:rFonts w:ascii="Arial" w:hAnsi="Arial" w:cs="Arial"/>
          <w:i/>
          <w:sz w:val="18"/>
          <w:szCs w:val="18"/>
        </w:rPr>
        <w:t>(miejscowo</w:t>
      </w:r>
      <w:r w:rsidRPr="00AE25F0">
        <w:rPr>
          <w:rFonts w:ascii="Arial" w:eastAsia="TimesNewRoman" w:hAnsi="Arial" w:cs="Arial"/>
          <w:i/>
          <w:sz w:val="18"/>
          <w:szCs w:val="18"/>
        </w:rPr>
        <w:t>ść</w:t>
      </w:r>
      <w:r w:rsidRPr="00AE25F0">
        <w:rPr>
          <w:rFonts w:ascii="Arial" w:hAnsi="Arial" w:cs="Arial"/>
          <w:i/>
          <w:sz w:val="18"/>
          <w:szCs w:val="18"/>
        </w:rPr>
        <w:t>, data)</w:t>
      </w:r>
    </w:p>
    <w:p w14:paraId="3F5E487F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………………………………………..</w:t>
      </w:r>
    </w:p>
    <w:p w14:paraId="1F1005C8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AE25F0">
        <w:rPr>
          <w:rFonts w:ascii="Arial" w:hAnsi="Arial" w:cs="Arial"/>
          <w:i/>
          <w:sz w:val="18"/>
          <w:szCs w:val="18"/>
        </w:rPr>
        <w:t>(dostawca)</w:t>
      </w:r>
    </w:p>
    <w:p w14:paraId="44BA94BC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…………………………………………</w:t>
      </w:r>
    </w:p>
    <w:p w14:paraId="44E8CA49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AE25F0">
        <w:rPr>
          <w:rFonts w:ascii="Arial" w:hAnsi="Arial" w:cs="Arial"/>
          <w:i/>
          <w:sz w:val="18"/>
          <w:szCs w:val="18"/>
        </w:rPr>
        <w:t>(adres dostawcy)</w:t>
      </w:r>
    </w:p>
    <w:p w14:paraId="31A53221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…………………………………………</w:t>
      </w:r>
    </w:p>
    <w:p w14:paraId="2980ED23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21626B0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36D71903" w14:textId="77777777" w:rsidR="0064747C" w:rsidRPr="00AE25F0" w:rsidRDefault="0064747C" w:rsidP="0064747C">
      <w:pPr>
        <w:autoSpaceDE w:val="0"/>
        <w:autoSpaceDN w:val="0"/>
        <w:adjustRightInd w:val="0"/>
        <w:ind w:left="2124" w:firstLine="708"/>
        <w:rPr>
          <w:rFonts w:ascii="Arial" w:hAnsi="Arial" w:cs="Arial"/>
          <w:b/>
          <w:bCs/>
          <w:sz w:val="18"/>
          <w:szCs w:val="18"/>
        </w:rPr>
      </w:pPr>
      <w:r w:rsidRPr="00AE25F0">
        <w:rPr>
          <w:rFonts w:ascii="Arial" w:hAnsi="Arial" w:cs="Arial"/>
          <w:b/>
          <w:bCs/>
          <w:sz w:val="18"/>
          <w:szCs w:val="18"/>
        </w:rPr>
        <w:t>PROTOKÓŁ REKLAMACYJNY - WZÓR</w:t>
      </w:r>
    </w:p>
    <w:p w14:paraId="74E75138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923B5F8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1A08E933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Dotyczy: Umowy nr ………………………. zawartej w dniu ………………… pomi</w:t>
      </w:r>
      <w:r w:rsidRPr="00AE25F0">
        <w:rPr>
          <w:rFonts w:ascii="Arial" w:eastAsia="TimesNewRoman" w:hAnsi="Arial" w:cs="Arial"/>
          <w:sz w:val="18"/>
          <w:szCs w:val="18"/>
        </w:rPr>
        <w:t>ę</w:t>
      </w:r>
      <w:r w:rsidRPr="00AE25F0">
        <w:rPr>
          <w:rFonts w:ascii="Arial" w:hAnsi="Arial" w:cs="Arial"/>
          <w:sz w:val="18"/>
          <w:szCs w:val="18"/>
        </w:rPr>
        <w:t>dzy:</w:t>
      </w:r>
    </w:p>
    <w:p w14:paraId="62E717E7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68CD29B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14:paraId="73786E67" w14:textId="77777777" w:rsidR="0064747C" w:rsidRPr="00AE25F0" w:rsidRDefault="0064747C" w:rsidP="0064747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( dostawca)</w:t>
      </w:r>
    </w:p>
    <w:p w14:paraId="6E306D69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……………………………………………………………………………………………………………………..……………....</w:t>
      </w:r>
    </w:p>
    <w:p w14:paraId="52E2490F" w14:textId="77777777" w:rsidR="0064747C" w:rsidRPr="00AE25F0" w:rsidRDefault="0064747C" w:rsidP="0064747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(zamawiaj</w:t>
      </w:r>
      <w:r w:rsidRPr="00AE25F0">
        <w:rPr>
          <w:rFonts w:ascii="Arial" w:eastAsia="TimesNewRoman" w:hAnsi="Arial" w:cs="Arial"/>
          <w:sz w:val="18"/>
          <w:szCs w:val="18"/>
        </w:rPr>
        <w:t>ą</w:t>
      </w:r>
      <w:r w:rsidRPr="00AE25F0">
        <w:rPr>
          <w:rFonts w:ascii="Arial" w:hAnsi="Arial" w:cs="Arial"/>
          <w:sz w:val="18"/>
          <w:szCs w:val="18"/>
        </w:rPr>
        <w:t>cy)</w:t>
      </w:r>
    </w:p>
    <w:p w14:paraId="4E199E4A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7DA4E8E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Zgłaszaj</w:t>
      </w:r>
      <w:r w:rsidRPr="00AE25F0">
        <w:rPr>
          <w:rFonts w:ascii="Arial" w:eastAsia="TimesNewRoman" w:hAnsi="Arial" w:cs="Arial"/>
          <w:sz w:val="18"/>
          <w:szCs w:val="18"/>
        </w:rPr>
        <w:t>ą</w:t>
      </w:r>
      <w:r w:rsidRPr="00AE25F0">
        <w:rPr>
          <w:rFonts w:ascii="Arial" w:hAnsi="Arial" w:cs="Arial"/>
          <w:sz w:val="18"/>
          <w:szCs w:val="18"/>
        </w:rPr>
        <w:t>cy reklamacje ………………………………………………………………………………………….………………</w:t>
      </w:r>
    </w:p>
    <w:p w14:paraId="1D0476FA" w14:textId="77777777" w:rsidR="0064747C" w:rsidRPr="00AE25F0" w:rsidRDefault="0064747C" w:rsidP="0064747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( imi</w:t>
      </w:r>
      <w:r w:rsidRPr="00AE25F0">
        <w:rPr>
          <w:rFonts w:ascii="Arial" w:eastAsia="TimesNewRoman" w:hAnsi="Arial" w:cs="Arial"/>
          <w:sz w:val="18"/>
          <w:szCs w:val="18"/>
        </w:rPr>
        <w:t>ę</w:t>
      </w:r>
      <w:r w:rsidRPr="00AE25F0">
        <w:rPr>
          <w:rFonts w:ascii="Arial" w:hAnsi="Arial" w:cs="Arial"/>
          <w:sz w:val="18"/>
          <w:szCs w:val="18"/>
        </w:rPr>
        <w:t>, nazwisko )</w:t>
      </w:r>
    </w:p>
    <w:p w14:paraId="4F55230B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Dotyczy zadania nr ….. **</w:t>
      </w:r>
    </w:p>
    <w:p w14:paraId="102E4F1D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b/>
          <w:sz w:val="18"/>
          <w:szCs w:val="18"/>
          <w:lang w:eastAsia="ar-SA"/>
        </w:rPr>
        <w:t xml:space="preserve">Data stwierdzenia nieprawidłowości: </w:t>
      </w:r>
      <w:r w:rsidRPr="00AE25F0">
        <w:rPr>
          <w:rFonts w:ascii="Arial" w:hAnsi="Arial" w:cs="Arial"/>
          <w:sz w:val="18"/>
          <w:szCs w:val="18"/>
          <w:lang w:eastAsia="ar-SA"/>
        </w:rPr>
        <w:t>…………………………………………………………………….………………..</w:t>
      </w:r>
    </w:p>
    <w:p w14:paraId="5B9DD783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b/>
          <w:sz w:val="18"/>
          <w:szCs w:val="18"/>
          <w:u w:val="single"/>
          <w:lang w:eastAsia="ar-SA"/>
        </w:rPr>
        <w:t>Przyczyny reklamacji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="008729EE" w:rsidRPr="00AE25F0">
        <w:rPr>
          <w:rFonts w:ascii="Arial" w:hAnsi="Arial" w:cs="Arial"/>
          <w:bCs/>
          <w:iCs/>
          <w:sz w:val="18"/>
          <w:szCs w:val="18"/>
        </w:rPr>
        <w:t>warzyw i owoców</w:t>
      </w:r>
      <w:r w:rsidR="00C66B74" w:rsidRPr="00AE25F0">
        <w:rPr>
          <w:rFonts w:ascii="Arial" w:hAnsi="Arial" w:cs="Arial"/>
          <w:b/>
          <w:sz w:val="18"/>
          <w:szCs w:val="18"/>
          <w:lang w:eastAsia="ar-SA"/>
        </w:rPr>
        <w:t xml:space="preserve"> – zwanych</w:t>
      </w:r>
      <w:r w:rsidRPr="00AE25F0">
        <w:rPr>
          <w:rFonts w:ascii="Arial" w:hAnsi="Arial" w:cs="Arial"/>
          <w:b/>
          <w:sz w:val="18"/>
          <w:szCs w:val="18"/>
          <w:lang w:eastAsia="ar-SA"/>
        </w:rPr>
        <w:t xml:space="preserve"> dalej towarem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: </w:t>
      </w:r>
    </w:p>
    <w:p w14:paraId="51619D79" w14:textId="77777777" w:rsidR="0064747C" w:rsidRPr="00AE25F0" w:rsidRDefault="0064747C" w:rsidP="0064747C">
      <w:pPr>
        <w:suppressAutoHyphens/>
        <w:spacing w:before="120"/>
        <w:rPr>
          <w:rFonts w:ascii="Arial" w:hAnsi="Arial" w:cs="Arial"/>
          <w:i/>
          <w:sz w:val="18"/>
          <w:szCs w:val="18"/>
          <w:lang w:eastAsia="ar-SA"/>
        </w:rPr>
      </w:pPr>
      <w:r w:rsidRPr="00AE25F0">
        <w:rPr>
          <w:rFonts w:ascii="Arial" w:hAnsi="Arial" w:cs="Arial"/>
          <w:i/>
          <w:sz w:val="18"/>
          <w:szCs w:val="18"/>
          <w:lang w:eastAsia="ar-SA"/>
        </w:rPr>
        <w:t>*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 dotyczy wad jakościowych towaru:</w:t>
      </w:r>
      <w:r w:rsidRPr="00AE25F0">
        <w:rPr>
          <w:rFonts w:ascii="Arial" w:hAnsi="Arial" w:cs="Arial"/>
          <w:i/>
          <w:sz w:val="18"/>
          <w:szCs w:val="18"/>
          <w:lang w:eastAsia="ar-SA"/>
        </w:rPr>
        <w:t xml:space="preserve"> </w:t>
      </w:r>
    </w:p>
    <w:p w14:paraId="28E2FF7A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Nazwa reklamowanego towaru: ……………………………………………………..:………………….……………………</w:t>
      </w:r>
    </w:p>
    <w:p w14:paraId="276FC0F7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Ilość i wartość reklamowanego towaru: ……………….…..…….……………………………………………..……………</w:t>
      </w:r>
    </w:p>
    <w:p w14:paraId="054A8ED0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Szczegółowy opis wad jakościowych towaru: …………..…………………………………………………..………………</w:t>
      </w:r>
    </w:p>
    <w:p w14:paraId="18557531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……………………………………………………………………..………………………………………………….………….</w:t>
      </w:r>
    </w:p>
    <w:p w14:paraId="217D920C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 xml:space="preserve">Odmowa przyjęcia i żądanie wymiany: tak/nie </w:t>
      </w:r>
      <w:r w:rsidRPr="00AE25F0">
        <w:rPr>
          <w:rFonts w:ascii="Arial" w:hAnsi="Arial" w:cs="Arial"/>
          <w:i/>
          <w:sz w:val="18"/>
          <w:szCs w:val="18"/>
          <w:lang w:eastAsia="ar-SA"/>
        </w:rPr>
        <w:t>(niepotrzebne skreślić)</w:t>
      </w:r>
    </w:p>
    <w:p w14:paraId="6958A781" w14:textId="77777777" w:rsidR="0064747C" w:rsidRPr="00AE25F0" w:rsidRDefault="0064747C" w:rsidP="0064747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AE25F0">
        <w:rPr>
          <w:rFonts w:ascii="Arial" w:hAnsi="Arial" w:cs="Arial"/>
          <w:i/>
          <w:sz w:val="18"/>
          <w:szCs w:val="18"/>
          <w:lang w:eastAsia="ar-SA"/>
        </w:rPr>
        <w:t>*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 dotyczy terminowości dostaw:</w:t>
      </w:r>
    </w:p>
    <w:p w14:paraId="091EF534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Data i dokładna godzina dostawy według zamówienia: ……………………………………………………………………</w:t>
      </w:r>
    </w:p>
    <w:p w14:paraId="03B1909B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Data i dokładna godzina dostawy opóźnionej lub brak dostawy: …....……………………………..…………………….</w:t>
      </w:r>
    </w:p>
    <w:p w14:paraId="4E052D13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Wartość dostawy opóźnionej: …………………………………………………………………………………………………</w:t>
      </w:r>
    </w:p>
    <w:p w14:paraId="379F1688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 xml:space="preserve">Przyjęcie dostawy opóźnionej: tak/nie </w:t>
      </w:r>
      <w:r w:rsidRPr="00AE25F0">
        <w:rPr>
          <w:rFonts w:ascii="Arial" w:hAnsi="Arial" w:cs="Arial"/>
          <w:i/>
          <w:sz w:val="18"/>
          <w:szCs w:val="18"/>
          <w:lang w:eastAsia="ar-SA"/>
        </w:rPr>
        <w:t>(niepotrzebne skreślić)</w:t>
      </w:r>
    </w:p>
    <w:p w14:paraId="6D303712" w14:textId="77777777" w:rsidR="0064747C" w:rsidRPr="00AE25F0" w:rsidRDefault="0064747C" w:rsidP="0064747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AE25F0">
        <w:rPr>
          <w:rFonts w:ascii="Arial" w:hAnsi="Arial" w:cs="Arial"/>
          <w:i/>
          <w:sz w:val="18"/>
          <w:szCs w:val="18"/>
          <w:lang w:eastAsia="ar-SA"/>
        </w:rPr>
        <w:t>*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 dotyczy niezgodności asortymentowo-ilościowych:</w:t>
      </w:r>
    </w:p>
    <w:p w14:paraId="6DBD9B4E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Nazwa brakującego towaru: ……………….……………………………..……..…………...………………………………</w:t>
      </w:r>
    </w:p>
    <w:p w14:paraId="1DFC0396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Ilość i wartość brakującego towaru: ...………………………………………………….…...………………………………</w:t>
      </w:r>
    </w:p>
    <w:p w14:paraId="68225BE5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Szczegółowy opis niezgodności : …..………………..................................................................................................</w:t>
      </w:r>
    </w:p>
    <w:p w14:paraId="092C4832" w14:textId="77777777" w:rsidR="0064747C" w:rsidRPr="00AE25F0" w:rsidRDefault="0064747C" w:rsidP="0064747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AE25F0">
        <w:rPr>
          <w:rFonts w:ascii="Arial" w:hAnsi="Arial" w:cs="Arial"/>
          <w:i/>
          <w:sz w:val="18"/>
          <w:szCs w:val="18"/>
          <w:lang w:eastAsia="ar-SA"/>
        </w:rPr>
        <w:t>*</w:t>
      </w:r>
      <w:r w:rsidRPr="00AE25F0">
        <w:rPr>
          <w:rFonts w:ascii="Arial" w:hAnsi="Arial" w:cs="Arial"/>
          <w:b/>
          <w:i/>
          <w:sz w:val="18"/>
          <w:szCs w:val="18"/>
          <w:lang w:eastAsia="ar-SA"/>
        </w:rPr>
        <w:t xml:space="preserve"> dotyczy warunków transportu:</w:t>
      </w:r>
    </w:p>
    <w:p w14:paraId="02DA5E24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Wartość dostawy: …………………………………………………………..………………………………………………..</w:t>
      </w:r>
    </w:p>
    <w:p w14:paraId="0E5A327E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Szczegółowy opis niezgodności: ……………………………………………………………………….………………….</w:t>
      </w:r>
    </w:p>
    <w:p w14:paraId="354FD415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AE25F0">
        <w:rPr>
          <w:rFonts w:ascii="Arial" w:hAnsi="Arial" w:cs="Arial"/>
          <w:sz w:val="18"/>
          <w:szCs w:val="18"/>
          <w:lang w:eastAsia="ar-SA"/>
        </w:rPr>
        <w:t>Odmowa przyjęcia i żądanie wymiany:  tak/nie (niepotrzebne skreślić)</w:t>
      </w:r>
    </w:p>
    <w:p w14:paraId="5287FEF9" w14:textId="77777777" w:rsidR="0064747C" w:rsidRPr="00AE25F0" w:rsidRDefault="0064747C" w:rsidP="0064747C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64D6C06" w14:textId="77777777" w:rsidR="0064747C" w:rsidRPr="00AE25F0" w:rsidRDefault="0064747C" w:rsidP="0064747C">
      <w:pPr>
        <w:suppressAutoHyphens/>
        <w:rPr>
          <w:rFonts w:ascii="Arial" w:hAnsi="Arial" w:cs="Arial"/>
          <w:i/>
          <w:sz w:val="18"/>
          <w:szCs w:val="18"/>
          <w:lang w:eastAsia="ar-SA"/>
        </w:rPr>
      </w:pPr>
      <w:r w:rsidRPr="00AE25F0">
        <w:rPr>
          <w:rFonts w:ascii="Arial" w:hAnsi="Arial" w:cs="Arial"/>
          <w:i/>
          <w:sz w:val="18"/>
          <w:szCs w:val="18"/>
          <w:lang w:eastAsia="ar-SA"/>
        </w:rPr>
        <w:t>*-wypełnić właściwe punkty odnoszące się do szczegółowego opisu przedmiotu zamówienia i zapisów umowy</w:t>
      </w:r>
    </w:p>
    <w:p w14:paraId="23360CA8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B9040C7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* jeśli występuje</w:t>
      </w:r>
    </w:p>
    <w:p w14:paraId="1811F188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** wpisać numer zadania</w:t>
      </w:r>
    </w:p>
    <w:p w14:paraId="036B9CCA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26AB591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2C460C1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2C0A73A" w14:textId="77777777" w:rsidR="0064747C" w:rsidRPr="00AE25F0" w:rsidRDefault="0064747C" w:rsidP="0064747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3DC311D" w14:textId="77777777" w:rsidR="0064747C" w:rsidRPr="00AE25F0" w:rsidRDefault="0064747C" w:rsidP="0064747C">
      <w:pPr>
        <w:autoSpaceDE w:val="0"/>
        <w:autoSpaceDN w:val="0"/>
        <w:adjustRightInd w:val="0"/>
        <w:ind w:left="4956" w:firstLine="708"/>
        <w:rPr>
          <w:rFonts w:ascii="Arial" w:hAnsi="Arial" w:cs="Arial"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>……………………………………</w:t>
      </w:r>
    </w:p>
    <w:p w14:paraId="41550598" w14:textId="77777777" w:rsidR="0064747C" w:rsidRPr="00F079FC" w:rsidRDefault="0064747C" w:rsidP="0064747C">
      <w:pPr>
        <w:tabs>
          <w:tab w:val="center" w:pos="1980"/>
          <w:tab w:val="center" w:pos="6840"/>
        </w:tabs>
        <w:spacing w:after="120"/>
        <w:rPr>
          <w:rFonts w:ascii="Arial" w:hAnsi="Arial" w:cs="Arial"/>
          <w:i/>
          <w:sz w:val="18"/>
          <w:szCs w:val="18"/>
        </w:rPr>
      </w:pPr>
      <w:r w:rsidRPr="00AE25F0">
        <w:rPr>
          <w:rFonts w:ascii="Arial" w:hAnsi="Arial" w:cs="Arial"/>
          <w:sz w:val="18"/>
          <w:szCs w:val="18"/>
        </w:rPr>
        <w:tab/>
      </w:r>
      <w:r w:rsidRPr="00AE25F0">
        <w:rPr>
          <w:rFonts w:ascii="Arial" w:hAnsi="Arial" w:cs="Arial"/>
          <w:sz w:val="18"/>
          <w:szCs w:val="18"/>
        </w:rPr>
        <w:tab/>
      </w:r>
      <w:r w:rsidRPr="00AE25F0">
        <w:rPr>
          <w:rFonts w:ascii="Arial" w:hAnsi="Arial" w:cs="Arial"/>
          <w:i/>
          <w:sz w:val="18"/>
          <w:szCs w:val="18"/>
        </w:rPr>
        <w:t>(podpis zgłaszaj</w:t>
      </w:r>
      <w:r w:rsidRPr="00AE25F0">
        <w:rPr>
          <w:rFonts w:ascii="Arial" w:eastAsia="TimesNewRoman" w:hAnsi="Arial" w:cs="Arial"/>
          <w:i/>
          <w:sz w:val="18"/>
          <w:szCs w:val="18"/>
        </w:rPr>
        <w:t>ą</w:t>
      </w:r>
      <w:r w:rsidRPr="00AE25F0">
        <w:rPr>
          <w:rFonts w:ascii="Arial" w:hAnsi="Arial" w:cs="Arial"/>
          <w:i/>
          <w:sz w:val="18"/>
          <w:szCs w:val="18"/>
        </w:rPr>
        <w:t>cego reklamacj</w:t>
      </w:r>
      <w:r w:rsidRPr="00AE25F0">
        <w:rPr>
          <w:rFonts w:ascii="Arial" w:eastAsia="TimesNewRoman" w:hAnsi="Arial" w:cs="Arial"/>
          <w:i/>
          <w:sz w:val="18"/>
          <w:szCs w:val="18"/>
        </w:rPr>
        <w:t>ę)</w:t>
      </w:r>
    </w:p>
    <w:p w14:paraId="75C46CCF" w14:textId="77777777" w:rsidR="0064747C" w:rsidRPr="008325D1" w:rsidRDefault="0064747C" w:rsidP="0064747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18"/>
          <w:szCs w:val="18"/>
        </w:rPr>
      </w:pPr>
    </w:p>
    <w:p w14:paraId="0B8F442D" w14:textId="77777777" w:rsidR="00AA0CA2" w:rsidRPr="00F530E0" w:rsidRDefault="00AA0CA2" w:rsidP="0064747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18"/>
          <w:szCs w:val="18"/>
        </w:rPr>
      </w:pPr>
    </w:p>
    <w:sectPr w:rsidR="00AA0CA2" w:rsidRPr="00F530E0" w:rsidSect="002A49A5">
      <w:pgSz w:w="12240" w:h="15840"/>
      <w:pgMar w:top="899" w:right="1418" w:bottom="851" w:left="1418" w:header="708" w:footer="39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4D6EF" w14:textId="77777777" w:rsidR="005D174F" w:rsidRDefault="005D174F">
      <w:r>
        <w:separator/>
      </w:r>
    </w:p>
  </w:endnote>
  <w:endnote w:type="continuationSeparator" w:id="0">
    <w:p w14:paraId="5871DFA4" w14:textId="77777777" w:rsidR="005D174F" w:rsidRDefault="005D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FCA4F" w14:textId="77777777" w:rsidR="00501B36" w:rsidRDefault="00501B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40EEE0" w14:textId="77777777" w:rsidR="00501B36" w:rsidRDefault="00501B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i/>
        <w:sz w:val="18"/>
        <w:szCs w:val="18"/>
      </w:rPr>
      <w:id w:val="-1157304903"/>
      <w:docPartObj>
        <w:docPartGallery w:val="Page Numbers (Bottom of Page)"/>
        <w:docPartUnique/>
      </w:docPartObj>
    </w:sdtPr>
    <w:sdtContent>
      <w:p w14:paraId="0BA51946" w14:textId="77777777" w:rsidR="00A235A6" w:rsidRPr="00A235A6" w:rsidRDefault="00A235A6" w:rsidP="00A235A6">
        <w:pPr>
          <w:pStyle w:val="Nagwek"/>
          <w:jc w:val="center"/>
          <w:rPr>
            <w:rFonts w:ascii="Arial" w:hAnsi="Arial" w:cs="Arial"/>
            <w:i/>
            <w:sz w:val="18"/>
            <w:szCs w:val="18"/>
          </w:rPr>
        </w:pPr>
        <w:r w:rsidRPr="00A235A6">
          <w:rPr>
            <w:rFonts w:ascii="Arial" w:hAnsi="Arial" w:cs="Arial"/>
            <w:i/>
            <w:sz w:val="18"/>
            <w:szCs w:val="18"/>
            <w:lang w:val="pl-PL"/>
          </w:rPr>
          <w:t>[PUB</w:t>
        </w:r>
        <w:r w:rsidR="004C1A2E">
          <w:rPr>
            <w:rFonts w:ascii="Arial" w:hAnsi="Arial" w:cs="Arial"/>
            <w:i/>
            <w:sz w:val="18"/>
            <w:szCs w:val="18"/>
            <w:lang w:val="pl-PL"/>
          </w:rPr>
          <w:t>LICZNE</w:t>
        </w:r>
        <w:r w:rsidRPr="00A235A6">
          <w:rPr>
            <w:rFonts w:ascii="Arial" w:hAnsi="Arial" w:cs="Arial"/>
            <w:i/>
            <w:sz w:val="18"/>
            <w:szCs w:val="18"/>
            <w:lang w:val="pl-PL"/>
          </w:rPr>
          <w:t>]</w:t>
        </w:r>
        <w:r>
          <w:rPr>
            <w:rFonts w:ascii="Arial" w:hAnsi="Arial" w:cs="Arial"/>
            <w:i/>
            <w:sz w:val="18"/>
            <w:szCs w:val="18"/>
            <w:lang w:val="pl-PL"/>
          </w:rPr>
          <w:t xml:space="preserve">, </w:t>
        </w:r>
        <w:r w:rsidRPr="00A235A6">
          <w:rPr>
            <w:rFonts w:ascii="Arial" w:eastAsiaTheme="majorEastAsia" w:hAnsi="Arial" w:cs="Arial"/>
            <w:i/>
            <w:sz w:val="18"/>
            <w:szCs w:val="18"/>
            <w:lang w:val="pl-PL"/>
          </w:rPr>
          <w:t xml:space="preserve">str. </w:t>
        </w:r>
        <w:r w:rsidRPr="00A235A6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A235A6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A235A6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="00636EB5" w:rsidRPr="00636EB5">
          <w:rPr>
            <w:rFonts w:ascii="Arial" w:eastAsiaTheme="majorEastAsia" w:hAnsi="Arial" w:cs="Arial"/>
            <w:i/>
            <w:noProof/>
            <w:sz w:val="18"/>
            <w:szCs w:val="18"/>
          </w:rPr>
          <w:t>7</w:t>
        </w:r>
        <w:r w:rsidRPr="00A235A6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  <w:p w14:paraId="57C747C8" w14:textId="77777777" w:rsidR="00501B36" w:rsidRPr="00A235A6" w:rsidRDefault="00501B36" w:rsidP="00A23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44014" w14:textId="77777777" w:rsidR="005D174F" w:rsidRDefault="005D174F">
      <w:r>
        <w:separator/>
      </w:r>
    </w:p>
  </w:footnote>
  <w:footnote w:type="continuationSeparator" w:id="0">
    <w:p w14:paraId="17450758" w14:textId="77777777" w:rsidR="005D174F" w:rsidRDefault="005D1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3FC35" w14:textId="77777777" w:rsidR="00A235A6" w:rsidRPr="00A235A6" w:rsidRDefault="00A235A6" w:rsidP="00A235A6">
    <w:pPr>
      <w:pStyle w:val="Nagwek"/>
      <w:jc w:val="center"/>
      <w:rPr>
        <w:rFonts w:ascii="Arial" w:hAnsi="Arial" w:cs="Arial"/>
        <w:i/>
        <w:sz w:val="18"/>
        <w:szCs w:val="18"/>
        <w:lang w:val="pl-PL"/>
      </w:rPr>
    </w:pPr>
    <w:r w:rsidRPr="00A235A6">
      <w:rPr>
        <w:rFonts w:ascii="Arial" w:hAnsi="Arial" w:cs="Arial"/>
        <w:i/>
        <w:sz w:val="18"/>
        <w:szCs w:val="18"/>
        <w:lang w:val="pl-PL"/>
      </w:rPr>
      <w:t>[PUB</w:t>
    </w:r>
    <w:r w:rsidR="004C1A2E">
      <w:rPr>
        <w:rFonts w:ascii="Arial" w:hAnsi="Arial" w:cs="Arial"/>
        <w:i/>
        <w:sz w:val="18"/>
        <w:szCs w:val="18"/>
        <w:lang w:val="pl-PL"/>
      </w:rPr>
      <w:t>LICZNE</w:t>
    </w:r>
    <w:r w:rsidRPr="00A235A6">
      <w:rPr>
        <w:rFonts w:ascii="Arial" w:hAnsi="Arial" w:cs="Arial"/>
        <w:i/>
        <w:sz w:val="18"/>
        <w:szCs w:val="18"/>
        <w:lang w:val="pl-PL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singleLevel"/>
    <w:tmpl w:val="00000005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E"/>
    <w:multiLevelType w:val="multilevel"/>
    <w:tmpl w:val="0000001E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E2D0BFE"/>
    <w:multiLevelType w:val="multilevel"/>
    <w:tmpl w:val="6AE678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0E3E1903"/>
    <w:multiLevelType w:val="multilevel"/>
    <w:tmpl w:val="49FCC7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11005D36"/>
    <w:multiLevelType w:val="hybridMultilevel"/>
    <w:tmpl w:val="7B7A87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AA3AF7"/>
    <w:multiLevelType w:val="hybridMultilevel"/>
    <w:tmpl w:val="F7CC0A80"/>
    <w:lvl w:ilvl="0" w:tplc="E6226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329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56056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AA587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7A62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BA35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823F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8DA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D223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B017C4"/>
    <w:multiLevelType w:val="multilevel"/>
    <w:tmpl w:val="D7C8A2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 w15:restartNumberingAfterBreak="0">
    <w:nsid w:val="338B26B3"/>
    <w:multiLevelType w:val="multilevel"/>
    <w:tmpl w:val="9FBEE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16" w15:restartNumberingAfterBreak="0">
    <w:nsid w:val="3B945FCB"/>
    <w:multiLevelType w:val="hybridMultilevel"/>
    <w:tmpl w:val="A2D2DB06"/>
    <w:lvl w:ilvl="0" w:tplc="1D9AF4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3031B"/>
    <w:multiLevelType w:val="multilevel"/>
    <w:tmpl w:val="6F8CBBC0"/>
    <w:lvl w:ilvl="0">
      <w:start w:val="1"/>
      <w:numFmt w:val="decimal"/>
      <w:lvlText w:val="%1."/>
      <w:lvlJc w:val="left"/>
      <w:pPr>
        <w:tabs>
          <w:tab w:val="num" w:pos="1447"/>
        </w:tabs>
        <w:ind w:left="1390" w:hanging="170"/>
      </w:pPr>
      <w:rPr>
        <w:rFonts w:ascii="Times New Roman" w:hAnsi="Times New Roman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20" w:hanging="1800"/>
      </w:pPr>
      <w:rPr>
        <w:rFonts w:hint="default"/>
      </w:rPr>
    </w:lvl>
  </w:abstractNum>
  <w:abstractNum w:abstractNumId="18" w15:restartNumberingAfterBreak="0">
    <w:nsid w:val="3C6659B6"/>
    <w:multiLevelType w:val="multilevel"/>
    <w:tmpl w:val="DB1EB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19" w15:restartNumberingAfterBreak="0">
    <w:nsid w:val="3D313B78"/>
    <w:multiLevelType w:val="multilevel"/>
    <w:tmpl w:val="D0C0F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F5B34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2E0E92"/>
    <w:multiLevelType w:val="hybridMultilevel"/>
    <w:tmpl w:val="3604C0C0"/>
    <w:lvl w:ilvl="0" w:tplc="7D50DCA2">
      <w:start w:val="3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4F0D1E"/>
    <w:multiLevelType w:val="multilevel"/>
    <w:tmpl w:val="E514C9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23" w15:restartNumberingAfterBreak="0">
    <w:nsid w:val="4BFC38C9"/>
    <w:multiLevelType w:val="multilevel"/>
    <w:tmpl w:val="69D23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1CB1A05"/>
    <w:multiLevelType w:val="multilevel"/>
    <w:tmpl w:val="97E257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1440"/>
      </w:pPr>
      <w:rPr>
        <w:rFonts w:hint="default"/>
      </w:rPr>
    </w:lvl>
  </w:abstractNum>
  <w:abstractNum w:abstractNumId="25" w15:restartNumberingAfterBreak="0">
    <w:nsid w:val="5CC068BE"/>
    <w:multiLevelType w:val="multilevel"/>
    <w:tmpl w:val="13A0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  <w:i w:val="0"/>
      </w:rPr>
    </w:lvl>
  </w:abstractNum>
  <w:abstractNum w:abstractNumId="26" w15:restartNumberingAfterBreak="0">
    <w:nsid w:val="5E3864BE"/>
    <w:multiLevelType w:val="hybridMultilevel"/>
    <w:tmpl w:val="708E5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872AFA"/>
    <w:multiLevelType w:val="hybridMultilevel"/>
    <w:tmpl w:val="02200804"/>
    <w:lvl w:ilvl="0" w:tplc="55B6B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5C0A93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8B002E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318C1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9C211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51163FE4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86CAC9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2F6DA6E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938FE0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C2B79AD"/>
    <w:multiLevelType w:val="hybridMultilevel"/>
    <w:tmpl w:val="522A99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4442EA9"/>
    <w:multiLevelType w:val="hybridMultilevel"/>
    <w:tmpl w:val="951843DE"/>
    <w:lvl w:ilvl="0" w:tplc="A5BC8530">
      <w:start w:val="3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B5F"/>
    <w:multiLevelType w:val="multilevel"/>
    <w:tmpl w:val="84E84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31" w15:restartNumberingAfterBreak="0">
    <w:nsid w:val="7D980351"/>
    <w:multiLevelType w:val="hybridMultilevel"/>
    <w:tmpl w:val="C0E80070"/>
    <w:lvl w:ilvl="0" w:tplc="05C4AC42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BC4025"/>
    <w:multiLevelType w:val="multilevel"/>
    <w:tmpl w:val="ADCE2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33" w15:restartNumberingAfterBreak="0">
    <w:nsid w:val="7F937EE9"/>
    <w:multiLevelType w:val="hybridMultilevel"/>
    <w:tmpl w:val="DD76B2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446584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985172">
    <w:abstractNumId w:val="33"/>
  </w:num>
  <w:num w:numId="3" w16cid:durableId="15804798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3917180">
    <w:abstractNumId w:val="20"/>
  </w:num>
  <w:num w:numId="5" w16cid:durableId="1056659734">
    <w:abstractNumId w:val="32"/>
  </w:num>
  <w:num w:numId="6" w16cid:durableId="2100901843">
    <w:abstractNumId w:val="10"/>
  </w:num>
  <w:num w:numId="7" w16cid:durableId="938299327">
    <w:abstractNumId w:val="26"/>
  </w:num>
  <w:num w:numId="8" w16cid:durableId="12388015">
    <w:abstractNumId w:val="7"/>
  </w:num>
  <w:num w:numId="9" w16cid:durableId="1901398739">
    <w:abstractNumId w:val="30"/>
  </w:num>
  <w:num w:numId="10" w16cid:durableId="51120734">
    <w:abstractNumId w:val="16"/>
  </w:num>
  <w:num w:numId="11" w16cid:durableId="210650045">
    <w:abstractNumId w:val="31"/>
  </w:num>
  <w:num w:numId="12" w16cid:durableId="1083797653">
    <w:abstractNumId w:val="18"/>
  </w:num>
  <w:num w:numId="13" w16cid:durableId="1372146407">
    <w:abstractNumId w:val="21"/>
  </w:num>
  <w:num w:numId="14" w16cid:durableId="1161895380">
    <w:abstractNumId w:val="12"/>
  </w:num>
  <w:num w:numId="15" w16cid:durableId="1076822270">
    <w:abstractNumId w:val="23"/>
  </w:num>
  <w:num w:numId="16" w16cid:durableId="1496141509">
    <w:abstractNumId w:val="14"/>
  </w:num>
  <w:num w:numId="17" w16cid:durableId="296381709">
    <w:abstractNumId w:val="25"/>
  </w:num>
  <w:num w:numId="18" w16cid:durableId="1532525588">
    <w:abstractNumId w:val="22"/>
  </w:num>
  <w:num w:numId="19" w16cid:durableId="1730348787">
    <w:abstractNumId w:val="19"/>
  </w:num>
  <w:num w:numId="20" w16cid:durableId="1402945852">
    <w:abstractNumId w:val="15"/>
  </w:num>
  <w:num w:numId="21" w16cid:durableId="355426157">
    <w:abstractNumId w:val="11"/>
  </w:num>
  <w:num w:numId="22" w16cid:durableId="2141340505">
    <w:abstractNumId w:val="24"/>
  </w:num>
  <w:num w:numId="23" w16cid:durableId="1491407597">
    <w:abstractNumId w:val="29"/>
  </w:num>
  <w:num w:numId="24" w16cid:durableId="80838374">
    <w:abstractNumId w:val="17"/>
  </w:num>
  <w:num w:numId="25" w16cid:durableId="174466382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B9D"/>
    <w:rsid w:val="00003564"/>
    <w:rsid w:val="00011BEB"/>
    <w:rsid w:val="000136B7"/>
    <w:rsid w:val="000161F3"/>
    <w:rsid w:val="0001746B"/>
    <w:rsid w:val="00017539"/>
    <w:rsid w:val="0002065E"/>
    <w:rsid w:val="0002584E"/>
    <w:rsid w:val="00031D18"/>
    <w:rsid w:val="00033B6B"/>
    <w:rsid w:val="00033FF6"/>
    <w:rsid w:val="000377A7"/>
    <w:rsid w:val="0005116E"/>
    <w:rsid w:val="000512E2"/>
    <w:rsid w:val="00051C1D"/>
    <w:rsid w:val="00051CD5"/>
    <w:rsid w:val="00051FF4"/>
    <w:rsid w:val="00054493"/>
    <w:rsid w:val="0005525A"/>
    <w:rsid w:val="00070811"/>
    <w:rsid w:val="00071F39"/>
    <w:rsid w:val="000826D2"/>
    <w:rsid w:val="00091803"/>
    <w:rsid w:val="000A3D80"/>
    <w:rsid w:val="000B0D6C"/>
    <w:rsid w:val="000B3C6F"/>
    <w:rsid w:val="000B58EE"/>
    <w:rsid w:val="000B7EE1"/>
    <w:rsid w:val="000C3C4A"/>
    <w:rsid w:val="000D78F2"/>
    <w:rsid w:val="000E2D03"/>
    <w:rsid w:val="000E78D5"/>
    <w:rsid w:val="000F4E6D"/>
    <w:rsid w:val="00111A74"/>
    <w:rsid w:val="00111F86"/>
    <w:rsid w:val="00115D03"/>
    <w:rsid w:val="00126CF5"/>
    <w:rsid w:val="00130435"/>
    <w:rsid w:val="00133432"/>
    <w:rsid w:val="00135724"/>
    <w:rsid w:val="00142B58"/>
    <w:rsid w:val="00151CBE"/>
    <w:rsid w:val="00160C81"/>
    <w:rsid w:val="00163BBE"/>
    <w:rsid w:val="0016794A"/>
    <w:rsid w:val="0017033A"/>
    <w:rsid w:val="001705FB"/>
    <w:rsid w:val="001721CD"/>
    <w:rsid w:val="00174502"/>
    <w:rsid w:val="00180CF2"/>
    <w:rsid w:val="00181E7E"/>
    <w:rsid w:val="001820B2"/>
    <w:rsid w:val="00182860"/>
    <w:rsid w:val="001927E5"/>
    <w:rsid w:val="0019358E"/>
    <w:rsid w:val="001A1101"/>
    <w:rsid w:val="001B2A0F"/>
    <w:rsid w:val="001B4801"/>
    <w:rsid w:val="001C28B2"/>
    <w:rsid w:val="001D579C"/>
    <w:rsid w:val="001E1B7F"/>
    <w:rsid w:val="001F2E67"/>
    <w:rsid w:val="001F4121"/>
    <w:rsid w:val="001F4E24"/>
    <w:rsid w:val="0020250C"/>
    <w:rsid w:val="00203A6A"/>
    <w:rsid w:val="0020596D"/>
    <w:rsid w:val="00213616"/>
    <w:rsid w:val="00216059"/>
    <w:rsid w:val="002173C0"/>
    <w:rsid w:val="00217FBE"/>
    <w:rsid w:val="002222E5"/>
    <w:rsid w:val="0022655B"/>
    <w:rsid w:val="00231C01"/>
    <w:rsid w:val="0023722D"/>
    <w:rsid w:val="00244AE3"/>
    <w:rsid w:val="00250B47"/>
    <w:rsid w:val="0025263A"/>
    <w:rsid w:val="00263D76"/>
    <w:rsid w:val="00264BA8"/>
    <w:rsid w:val="00273D3A"/>
    <w:rsid w:val="00276DF7"/>
    <w:rsid w:val="002810BF"/>
    <w:rsid w:val="002811FD"/>
    <w:rsid w:val="00281843"/>
    <w:rsid w:val="002877B0"/>
    <w:rsid w:val="002962C6"/>
    <w:rsid w:val="00297039"/>
    <w:rsid w:val="002A29B0"/>
    <w:rsid w:val="002A2BA1"/>
    <w:rsid w:val="002A49A5"/>
    <w:rsid w:val="002A54BF"/>
    <w:rsid w:val="002A5585"/>
    <w:rsid w:val="002A61E6"/>
    <w:rsid w:val="002B0A66"/>
    <w:rsid w:val="002B239D"/>
    <w:rsid w:val="002B410B"/>
    <w:rsid w:val="002B53DE"/>
    <w:rsid w:val="002C0FA6"/>
    <w:rsid w:val="002D21B7"/>
    <w:rsid w:val="002F61A8"/>
    <w:rsid w:val="003105AD"/>
    <w:rsid w:val="00310DD7"/>
    <w:rsid w:val="0031705B"/>
    <w:rsid w:val="00317C71"/>
    <w:rsid w:val="00322A16"/>
    <w:rsid w:val="00322FC8"/>
    <w:rsid w:val="003359A6"/>
    <w:rsid w:val="003450DC"/>
    <w:rsid w:val="00347656"/>
    <w:rsid w:val="003513EE"/>
    <w:rsid w:val="003544D5"/>
    <w:rsid w:val="0035510C"/>
    <w:rsid w:val="00367CE6"/>
    <w:rsid w:val="003757CF"/>
    <w:rsid w:val="00377598"/>
    <w:rsid w:val="00380955"/>
    <w:rsid w:val="0038393C"/>
    <w:rsid w:val="00393094"/>
    <w:rsid w:val="003955BB"/>
    <w:rsid w:val="003958FB"/>
    <w:rsid w:val="00395BCE"/>
    <w:rsid w:val="003967CA"/>
    <w:rsid w:val="003A2BF7"/>
    <w:rsid w:val="003A3334"/>
    <w:rsid w:val="003B0E12"/>
    <w:rsid w:val="003B2E46"/>
    <w:rsid w:val="003C0530"/>
    <w:rsid w:val="003C0CB0"/>
    <w:rsid w:val="003C0F07"/>
    <w:rsid w:val="003C38EA"/>
    <w:rsid w:val="003C7210"/>
    <w:rsid w:val="003C7A96"/>
    <w:rsid w:val="003D05F7"/>
    <w:rsid w:val="003D225A"/>
    <w:rsid w:val="003E039C"/>
    <w:rsid w:val="003E5052"/>
    <w:rsid w:val="003E6370"/>
    <w:rsid w:val="003E6630"/>
    <w:rsid w:val="003F24D5"/>
    <w:rsid w:val="003F2986"/>
    <w:rsid w:val="00405F7C"/>
    <w:rsid w:val="00410AC6"/>
    <w:rsid w:val="0041124D"/>
    <w:rsid w:val="0041592A"/>
    <w:rsid w:val="004248CA"/>
    <w:rsid w:val="00432DC7"/>
    <w:rsid w:val="00433937"/>
    <w:rsid w:val="00440D60"/>
    <w:rsid w:val="00441A21"/>
    <w:rsid w:val="00442494"/>
    <w:rsid w:val="00446B2B"/>
    <w:rsid w:val="0046252E"/>
    <w:rsid w:val="004649DC"/>
    <w:rsid w:val="00474212"/>
    <w:rsid w:val="004742F8"/>
    <w:rsid w:val="00485D65"/>
    <w:rsid w:val="00487121"/>
    <w:rsid w:val="00491848"/>
    <w:rsid w:val="0049373C"/>
    <w:rsid w:val="004A4B93"/>
    <w:rsid w:val="004B7389"/>
    <w:rsid w:val="004C1A2E"/>
    <w:rsid w:val="004C4D38"/>
    <w:rsid w:val="004D2533"/>
    <w:rsid w:val="004D410E"/>
    <w:rsid w:val="004F0C0B"/>
    <w:rsid w:val="004F332F"/>
    <w:rsid w:val="004F7E7A"/>
    <w:rsid w:val="00501B36"/>
    <w:rsid w:val="00502544"/>
    <w:rsid w:val="00510B81"/>
    <w:rsid w:val="00514B87"/>
    <w:rsid w:val="00515444"/>
    <w:rsid w:val="00515BF4"/>
    <w:rsid w:val="00515C97"/>
    <w:rsid w:val="005204A9"/>
    <w:rsid w:val="00526C2D"/>
    <w:rsid w:val="005369EF"/>
    <w:rsid w:val="00552242"/>
    <w:rsid w:val="005579DF"/>
    <w:rsid w:val="0056349A"/>
    <w:rsid w:val="005656F9"/>
    <w:rsid w:val="00566AA1"/>
    <w:rsid w:val="00566FD5"/>
    <w:rsid w:val="00567EAF"/>
    <w:rsid w:val="00572649"/>
    <w:rsid w:val="0057288F"/>
    <w:rsid w:val="00573421"/>
    <w:rsid w:val="005905D5"/>
    <w:rsid w:val="00591437"/>
    <w:rsid w:val="00596AB0"/>
    <w:rsid w:val="005A6BF0"/>
    <w:rsid w:val="005C76CF"/>
    <w:rsid w:val="005D1177"/>
    <w:rsid w:val="005D174F"/>
    <w:rsid w:val="005E1011"/>
    <w:rsid w:val="005F72DA"/>
    <w:rsid w:val="005F7C87"/>
    <w:rsid w:val="00603106"/>
    <w:rsid w:val="0060318E"/>
    <w:rsid w:val="006072E9"/>
    <w:rsid w:val="00633828"/>
    <w:rsid w:val="006340BB"/>
    <w:rsid w:val="00636EB5"/>
    <w:rsid w:val="00640C6E"/>
    <w:rsid w:val="006437E8"/>
    <w:rsid w:val="00644922"/>
    <w:rsid w:val="006471D1"/>
    <w:rsid w:val="0064747C"/>
    <w:rsid w:val="00657930"/>
    <w:rsid w:val="00661115"/>
    <w:rsid w:val="00662B70"/>
    <w:rsid w:val="006638CB"/>
    <w:rsid w:val="00665A92"/>
    <w:rsid w:val="00671664"/>
    <w:rsid w:val="00676B99"/>
    <w:rsid w:val="00695AC6"/>
    <w:rsid w:val="006A4082"/>
    <w:rsid w:val="006B3F53"/>
    <w:rsid w:val="006B540D"/>
    <w:rsid w:val="006C2761"/>
    <w:rsid w:val="006C3573"/>
    <w:rsid w:val="006C7D75"/>
    <w:rsid w:val="006D39B1"/>
    <w:rsid w:val="006D6776"/>
    <w:rsid w:val="006D7B24"/>
    <w:rsid w:val="006D7FA2"/>
    <w:rsid w:val="006E331C"/>
    <w:rsid w:val="006E3660"/>
    <w:rsid w:val="006E5481"/>
    <w:rsid w:val="006F5B8E"/>
    <w:rsid w:val="00700823"/>
    <w:rsid w:val="0071059C"/>
    <w:rsid w:val="00713CC9"/>
    <w:rsid w:val="007179FD"/>
    <w:rsid w:val="007218CE"/>
    <w:rsid w:val="00723293"/>
    <w:rsid w:val="0074018A"/>
    <w:rsid w:val="00745632"/>
    <w:rsid w:val="007461D8"/>
    <w:rsid w:val="0075161F"/>
    <w:rsid w:val="00752727"/>
    <w:rsid w:val="00754C6D"/>
    <w:rsid w:val="00765B32"/>
    <w:rsid w:val="007721AF"/>
    <w:rsid w:val="0077341E"/>
    <w:rsid w:val="00773AEA"/>
    <w:rsid w:val="007769CE"/>
    <w:rsid w:val="00784BE8"/>
    <w:rsid w:val="00790E2E"/>
    <w:rsid w:val="007A4A8E"/>
    <w:rsid w:val="007B2911"/>
    <w:rsid w:val="007B3EB9"/>
    <w:rsid w:val="007B52F4"/>
    <w:rsid w:val="007B7797"/>
    <w:rsid w:val="007C4471"/>
    <w:rsid w:val="007E5C07"/>
    <w:rsid w:val="007E755B"/>
    <w:rsid w:val="007F7389"/>
    <w:rsid w:val="0080004E"/>
    <w:rsid w:val="00802D95"/>
    <w:rsid w:val="008067E0"/>
    <w:rsid w:val="00811BAA"/>
    <w:rsid w:val="00812E49"/>
    <w:rsid w:val="00814F0C"/>
    <w:rsid w:val="00815F09"/>
    <w:rsid w:val="00820074"/>
    <w:rsid w:val="00820AFC"/>
    <w:rsid w:val="0082135C"/>
    <w:rsid w:val="00821589"/>
    <w:rsid w:val="00821896"/>
    <w:rsid w:val="0082778A"/>
    <w:rsid w:val="008328EC"/>
    <w:rsid w:val="00833298"/>
    <w:rsid w:val="008332B3"/>
    <w:rsid w:val="008350DB"/>
    <w:rsid w:val="00837746"/>
    <w:rsid w:val="00841E38"/>
    <w:rsid w:val="00855D87"/>
    <w:rsid w:val="00857CC0"/>
    <w:rsid w:val="00861A57"/>
    <w:rsid w:val="00861DE4"/>
    <w:rsid w:val="00862AF9"/>
    <w:rsid w:val="00866477"/>
    <w:rsid w:val="008729EE"/>
    <w:rsid w:val="00873B7B"/>
    <w:rsid w:val="00874B41"/>
    <w:rsid w:val="00880AD1"/>
    <w:rsid w:val="00884466"/>
    <w:rsid w:val="00885E86"/>
    <w:rsid w:val="00887AE9"/>
    <w:rsid w:val="00892A64"/>
    <w:rsid w:val="008934D5"/>
    <w:rsid w:val="008A1B05"/>
    <w:rsid w:val="008B27E1"/>
    <w:rsid w:val="008B45C4"/>
    <w:rsid w:val="008B5E10"/>
    <w:rsid w:val="008C6966"/>
    <w:rsid w:val="008C6AEA"/>
    <w:rsid w:val="008D2153"/>
    <w:rsid w:val="008D2CA3"/>
    <w:rsid w:val="008D7983"/>
    <w:rsid w:val="008E594F"/>
    <w:rsid w:val="008E6D2B"/>
    <w:rsid w:val="008F4450"/>
    <w:rsid w:val="008F5DE2"/>
    <w:rsid w:val="00902ACB"/>
    <w:rsid w:val="00905CD7"/>
    <w:rsid w:val="00905E1F"/>
    <w:rsid w:val="009103F8"/>
    <w:rsid w:val="00910417"/>
    <w:rsid w:val="009130DF"/>
    <w:rsid w:val="00915609"/>
    <w:rsid w:val="00920476"/>
    <w:rsid w:val="00922ACA"/>
    <w:rsid w:val="00931A37"/>
    <w:rsid w:val="00933054"/>
    <w:rsid w:val="00934112"/>
    <w:rsid w:val="009355C4"/>
    <w:rsid w:val="00936D18"/>
    <w:rsid w:val="00937AA2"/>
    <w:rsid w:val="009445FA"/>
    <w:rsid w:val="00945254"/>
    <w:rsid w:val="00945A2E"/>
    <w:rsid w:val="009462D8"/>
    <w:rsid w:val="00952630"/>
    <w:rsid w:val="009615EF"/>
    <w:rsid w:val="00961BE0"/>
    <w:rsid w:val="009643C4"/>
    <w:rsid w:val="0096754E"/>
    <w:rsid w:val="00971547"/>
    <w:rsid w:val="00973D7C"/>
    <w:rsid w:val="009742F7"/>
    <w:rsid w:val="00977811"/>
    <w:rsid w:val="00977C7D"/>
    <w:rsid w:val="00980499"/>
    <w:rsid w:val="00981864"/>
    <w:rsid w:val="0098364C"/>
    <w:rsid w:val="009920E2"/>
    <w:rsid w:val="009A502E"/>
    <w:rsid w:val="009B0344"/>
    <w:rsid w:val="009B5975"/>
    <w:rsid w:val="009B7485"/>
    <w:rsid w:val="009D1DFD"/>
    <w:rsid w:val="009D6E63"/>
    <w:rsid w:val="009E1482"/>
    <w:rsid w:val="009E4523"/>
    <w:rsid w:val="009F6984"/>
    <w:rsid w:val="009F7365"/>
    <w:rsid w:val="00A00EA6"/>
    <w:rsid w:val="00A14C8B"/>
    <w:rsid w:val="00A2060B"/>
    <w:rsid w:val="00A2300D"/>
    <w:rsid w:val="00A235A6"/>
    <w:rsid w:val="00A23B9D"/>
    <w:rsid w:val="00A3693C"/>
    <w:rsid w:val="00A36EDB"/>
    <w:rsid w:val="00A41A13"/>
    <w:rsid w:val="00A42B9B"/>
    <w:rsid w:val="00A4606E"/>
    <w:rsid w:val="00A46879"/>
    <w:rsid w:val="00A50F22"/>
    <w:rsid w:val="00A55CF2"/>
    <w:rsid w:val="00A56873"/>
    <w:rsid w:val="00A66DDA"/>
    <w:rsid w:val="00A9119B"/>
    <w:rsid w:val="00A919D0"/>
    <w:rsid w:val="00AA0CA2"/>
    <w:rsid w:val="00AA3C8A"/>
    <w:rsid w:val="00AA4642"/>
    <w:rsid w:val="00AA6705"/>
    <w:rsid w:val="00AB1445"/>
    <w:rsid w:val="00AB3598"/>
    <w:rsid w:val="00AB4DEB"/>
    <w:rsid w:val="00AB7BC6"/>
    <w:rsid w:val="00AC14EC"/>
    <w:rsid w:val="00AC213D"/>
    <w:rsid w:val="00AD7EDC"/>
    <w:rsid w:val="00AE1DC6"/>
    <w:rsid w:val="00AE2364"/>
    <w:rsid w:val="00AE25F0"/>
    <w:rsid w:val="00AE7A83"/>
    <w:rsid w:val="00AF065E"/>
    <w:rsid w:val="00AF1CC7"/>
    <w:rsid w:val="00AF4289"/>
    <w:rsid w:val="00B018AA"/>
    <w:rsid w:val="00B0468A"/>
    <w:rsid w:val="00B12BBC"/>
    <w:rsid w:val="00B3083C"/>
    <w:rsid w:val="00B35FBD"/>
    <w:rsid w:val="00B41A18"/>
    <w:rsid w:val="00B4299D"/>
    <w:rsid w:val="00B479CD"/>
    <w:rsid w:val="00B54E17"/>
    <w:rsid w:val="00B76EFE"/>
    <w:rsid w:val="00B80616"/>
    <w:rsid w:val="00B85F8F"/>
    <w:rsid w:val="00B87A9B"/>
    <w:rsid w:val="00B91C66"/>
    <w:rsid w:val="00B92FD8"/>
    <w:rsid w:val="00BA799E"/>
    <w:rsid w:val="00BB0C06"/>
    <w:rsid w:val="00BB7D12"/>
    <w:rsid w:val="00BC23C1"/>
    <w:rsid w:val="00BC6BFB"/>
    <w:rsid w:val="00BD6669"/>
    <w:rsid w:val="00C03AA9"/>
    <w:rsid w:val="00C101FC"/>
    <w:rsid w:val="00C1290A"/>
    <w:rsid w:val="00C202EC"/>
    <w:rsid w:val="00C23061"/>
    <w:rsid w:val="00C2535C"/>
    <w:rsid w:val="00C260C5"/>
    <w:rsid w:val="00C278A0"/>
    <w:rsid w:val="00C32BB1"/>
    <w:rsid w:val="00C44535"/>
    <w:rsid w:val="00C4776E"/>
    <w:rsid w:val="00C50E3A"/>
    <w:rsid w:val="00C56CB8"/>
    <w:rsid w:val="00C66384"/>
    <w:rsid w:val="00C66B74"/>
    <w:rsid w:val="00C70914"/>
    <w:rsid w:val="00C753A6"/>
    <w:rsid w:val="00C75B54"/>
    <w:rsid w:val="00C8550B"/>
    <w:rsid w:val="00C85B32"/>
    <w:rsid w:val="00C936E0"/>
    <w:rsid w:val="00C96D7A"/>
    <w:rsid w:val="00CA0318"/>
    <w:rsid w:val="00CA291A"/>
    <w:rsid w:val="00CA49B9"/>
    <w:rsid w:val="00CC29E7"/>
    <w:rsid w:val="00CC6457"/>
    <w:rsid w:val="00CD0A22"/>
    <w:rsid w:val="00CD2FD9"/>
    <w:rsid w:val="00CD5E27"/>
    <w:rsid w:val="00CE003D"/>
    <w:rsid w:val="00CE56EF"/>
    <w:rsid w:val="00CF6152"/>
    <w:rsid w:val="00CF6BCA"/>
    <w:rsid w:val="00D05056"/>
    <w:rsid w:val="00D075E0"/>
    <w:rsid w:val="00D10AA7"/>
    <w:rsid w:val="00D15EF5"/>
    <w:rsid w:val="00D22F64"/>
    <w:rsid w:val="00D33699"/>
    <w:rsid w:val="00D3651D"/>
    <w:rsid w:val="00D4639D"/>
    <w:rsid w:val="00D51E38"/>
    <w:rsid w:val="00D52EAE"/>
    <w:rsid w:val="00D642D2"/>
    <w:rsid w:val="00D64796"/>
    <w:rsid w:val="00D70A95"/>
    <w:rsid w:val="00D735E6"/>
    <w:rsid w:val="00D77896"/>
    <w:rsid w:val="00D834BD"/>
    <w:rsid w:val="00D87337"/>
    <w:rsid w:val="00D91722"/>
    <w:rsid w:val="00D920D2"/>
    <w:rsid w:val="00D92F25"/>
    <w:rsid w:val="00D966FD"/>
    <w:rsid w:val="00DA0810"/>
    <w:rsid w:val="00DD22BB"/>
    <w:rsid w:val="00DD3152"/>
    <w:rsid w:val="00DD43D4"/>
    <w:rsid w:val="00DD6DE9"/>
    <w:rsid w:val="00DE028D"/>
    <w:rsid w:val="00DF3A34"/>
    <w:rsid w:val="00DF4A84"/>
    <w:rsid w:val="00DF5F2E"/>
    <w:rsid w:val="00E01514"/>
    <w:rsid w:val="00E04E53"/>
    <w:rsid w:val="00E12680"/>
    <w:rsid w:val="00E14890"/>
    <w:rsid w:val="00E16B3D"/>
    <w:rsid w:val="00E2636E"/>
    <w:rsid w:val="00E30F2C"/>
    <w:rsid w:val="00E32487"/>
    <w:rsid w:val="00E357A6"/>
    <w:rsid w:val="00E411CE"/>
    <w:rsid w:val="00E45AA7"/>
    <w:rsid w:val="00E45E7D"/>
    <w:rsid w:val="00E528CC"/>
    <w:rsid w:val="00E67A31"/>
    <w:rsid w:val="00E71028"/>
    <w:rsid w:val="00E745BC"/>
    <w:rsid w:val="00E85E6C"/>
    <w:rsid w:val="00E867D5"/>
    <w:rsid w:val="00E87468"/>
    <w:rsid w:val="00E90C18"/>
    <w:rsid w:val="00EA12C5"/>
    <w:rsid w:val="00EA45A8"/>
    <w:rsid w:val="00EA6A25"/>
    <w:rsid w:val="00EA7039"/>
    <w:rsid w:val="00EB0E95"/>
    <w:rsid w:val="00EB407E"/>
    <w:rsid w:val="00EC772E"/>
    <w:rsid w:val="00ED47C0"/>
    <w:rsid w:val="00EE3A97"/>
    <w:rsid w:val="00EE704B"/>
    <w:rsid w:val="00EE79F0"/>
    <w:rsid w:val="00EF0F62"/>
    <w:rsid w:val="00EF2FA2"/>
    <w:rsid w:val="00EF302D"/>
    <w:rsid w:val="00EF678B"/>
    <w:rsid w:val="00F03A48"/>
    <w:rsid w:val="00F13D1F"/>
    <w:rsid w:val="00F150AA"/>
    <w:rsid w:val="00F15336"/>
    <w:rsid w:val="00F17AF2"/>
    <w:rsid w:val="00F309BD"/>
    <w:rsid w:val="00F41E65"/>
    <w:rsid w:val="00F42842"/>
    <w:rsid w:val="00F5009F"/>
    <w:rsid w:val="00F530E0"/>
    <w:rsid w:val="00F55AE4"/>
    <w:rsid w:val="00F60C54"/>
    <w:rsid w:val="00F6583C"/>
    <w:rsid w:val="00F72443"/>
    <w:rsid w:val="00F724ED"/>
    <w:rsid w:val="00F7685E"/>
    <w:rsid w:val="00F77442"/>
    <w:rsid w:val="00F8444A"/>
    <w:rsid w:val="00F844F4"/>
    <w:rsid w:val="00F858B5"/>
    <w:rsid w:val="00F90C88"/>
    <w:rsid w:val="00F97EDC"/>
    <w:rsid w:val="00FA2BEF"/>
    <w:rsid w:val="00FA3BD2"/>
    <w:rsid w:val="00FA5245"/>
    <w:rsid w:val="00FA5F6F"/>
    <w:rsid w:val="00FB4A70"/>
    <w:rsid w:val="00FB769C"/>
    <w:rsid w:val="00FC07C0"/>
    <w:rsid w:val="00FC3F66"/>
    <w:rsid w:val="00FD671C"/>
    <w:rsid w:val="00FF19C2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9FDD9"/>
  <w15:chartTrackingRefBased/>
  <w15:docId w15:val="{BF107BA5-B096-4B11-A59A-FCD247C9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77A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77341E"/>
    <w:pPr>
      <w:ind w:left="708"/>
    </w:pPr>
  </w:style>
  <w:style w:type="character" w:customStyle="1" w:styleId="Nagwek1Znak">
    <w:name w:val="Nagłówek 1 Znak"/>
    <w:link w:val="Nagwek1"/>
    <w:rsid w:val="00AA0CA2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3Znak">
    <w:name w:val="Nagłówek 3 Znak"/>
    <w:link w:val="Nagwek3"/>
    <w:rsid w:val="00AA0CA2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WW8Num2z0">
    <w:name w:val="WW8Num2z0"/>
    <w:rsid w:val="00AC14EC"/>
    <w:rPr>
      <w:b w:val="0"/>
    </w:rPr>
  </w:style>
  <w:style w:type="paragraph" w:styleId="Nagwek">
    <w:name w:val="header"/>
    <w:basedOn w:val="Normalny"/>
    <w:link w:val="NagwekZnak"/>
    <w:rsid w:val="002173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173C0"/>
    <w:rPr>
      <w:sz w:val="24"/>
      <w:szCs w:val="24"/>
    </w:rPr>
  </w:style>
  <w:style w:type="paragraph" w:styleId="Bezodstpw">
    <w:name w:val="No Spacing"/>
    <w:uiPriority w:val="1"/>
    <w:qFormat/>
    <w:rsid w:val="00902ACB"/>
  </w:style>
  <w:style w:type="paragraph" w:customStyle="1" w:styleId="E-1">
    <w:name w:val="E-1"/>
    <w:basedOn w:val="Normalny"/>
    <w:rsid w:val="008350DB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link w:val="Stopka"/>
    <w:uiPriority w:val="99"/>
    <w:rsid w:val="00A235A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5161F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5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77EA83-9EF7-4646-9096-32B5083FA6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4154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JW1155</dc:creator>
  <cp:keywords/>
  <cp:lastModifiedBy>Ciastek Rafał</cp:lastModifiedBy>
  <cp:revision>21</cp:revision>
  <cp:lastPrinted>2014-11-21T06:54:00Z</cp:lastPrinted>
  <dcterms:created xsi:type="dcterms:W3CDTF">2019-10-22T06:38:00Z</dcterms:created>
  <dcterms:modified xsi:type="dcterms:W3CDTF">2024-11-29T06:40:00Z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6b446a34-bae2-4993-800c-1fd263a5e3f4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