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D02B51B" w14:textId="079D7FBD" w:rsidR="00C35EE5" w:rsidRPr="00FD2074" w:rsidRDefault="00C35EE5" w:rsidP="00C35EE5">
      <w:pPr>
        <w:spacing w:before="120"/>
        <w:rPr>
          <w:rFonts w:ascii="Cambria" w:hAnsi="Cambria" w:cs="Arial"/>
        </w:rPr>
      </w:pPr>
      <w:r w:rsidRPr="00FD2074">
        <w:rPr>
          <w:rFonts w:ascii="Cambria" w:hAnsi="Cambria" w:cs="Arial"/>
        </w:rPr>
        <w:t>SA.270.05.2025</w:t>
      </w:r>
    </w:p>
    <w:p w14:paraId="56AA27F2" w14:textId="3AB33F86" w:rsidR="00674D62" w:rsidRPr="0008102D" w:rsidRDefault="000E1C61" w:rsidP="0008102D">
      <w:pPr>
        <w:spacing w:before="120" w:after="120"/>
        <w:jc w:val="right"/>
        <w:rPr>
          <w:rFonts w:ascii="Cambria" w:hAnsi="Cambria" w:cs="Arial"/>
          <w:i/>
          <w:iCs/>
        </w:rPr>
      </w:pPr>
      <w:r w:rsidRPr="00A1233D">
        <w:rPr>
          <w:rFonts w:ascii="Cambria" w:hAnsi="Cambria" w:cs="Arial"/>
          <w:i/>
          <w:iCs/>
        </w:rPr>
        <w:t xml:space="preserve">Załącznik nr </w:t>
      </w:r>
      <w:r w:rsidR="00F344CE" w:rsidRPr="00A1233D">
        <w:rPr>
          <w:rFonts w:ascii="Cambria" w:hAnsi="Cambria" w:cs="Arial"/>
          <w:i/>
          <w:iCs/>
        </w:rPr>
        <w:t>1</w:t>
      </w:r>
      <w:r w:rsidR="00CD6E41" w:rsidRPr="00A1233D">
        <w:rPr>
          <w:rFonts w:ascii="Cambria" w:hAnsi="Cambria" w:cs="Arial"/>
          <w:i/>
          <w:iCs/>
        </w:rPr>
        <w:t xml:space="preserve"> </w:t>
      </w:r>
      <w:r w:rsidRPr="00A1233D">
        <w:rPr>
          <w:rFonts w:ascii="Cambria" w:hAnsi="Cambria" w:cs="Arial"/>
          <w:i/>
          <w:iCs/>
        </w:rPr>
        <w:t>do SWZ</w:t>
      </w:r>
    </w:p>
    <w:p w14:paraId="0393F7B3" w14:textId="77777777" w:rsidR="00C35EE5" w:rsidRPr="009D248A" w:rsidRDefault="00C35EE5" w:rsidP="00C35EE5">
      <w:pPr>
        <w:tabs>
          <w:tab w:val="left" w:pos="284"/>
        </w:tabs>
        <w:spacing w:line="360" w:lineRule="auto"/>
        <w:ind w:right="4677"/>
        <w:rPr>
          <w:rFonts w:ascii="Cambria" w:hAnsi="Cambria" w:cs="Arial"/>
          <w:b/>
          <w:sz w:val="22"/>
          <w:szCs w:val="22"/>
        </w:rPr>
      </w:pPr>
      <w:r w:rsidRPr="00597212">
        <w:rPr>
          <w:rFonts w:ascii="Cambria" w:hAnsi="Cambria" w:cs="Arial"/>
          <w:b/>
          <w:sz w:val="22"/>
          <w:szCs w:val="22"/>
        </w:rPr>
        <w:t>W</w:t>
      </w:r>
      <w:r>
        <w:rPr>
          <w:rFonts w:ascii="Cambria" w:hAnsi="Cambria" w:cs="Arial"/>
          <w:b/>
          <w:sz w:val="22"/>
          <w:szCs w:val="22"/>
        </w:rPr>
        <w:t>ykonawca:</w:t>
      </w:r>
    </w:p>
    <w:p w14:paraId="5E92453F" w14:textId="77777777" w:rsidR="00C35EE5" w:rsidRPr="004045EC" w:rsidRDefault="00C35EE5" w:rsidP="00C35EE5">
      <w:pPr>
        <w:pStyle w:val="Bezodstpw"/>
        <w:rPr>
          <w:rFonts w:ascii="Cambria" w:hAnsi="Cambria"/>
        </w:rPr>
      </w:pPr>
      <w:r>
        <w:rPr>
          <w:rFonts w:ascii="Cambria" w:hAnsi="Cambria"/>
        </w:rPr>
        <w:t>________________________________________________________</w:t>
      </w:r>
    </w:p>
    <w:p w14:paraId="2C777D12" w14:textId="77777777" w:rsidR="00C35EE5" w:rsidRPr="004045EC" w:rsidRDefault="00C35EE5" w:rsidP="00C35EE5">
      <w:pPr>
        <w:pStyle w:val="Bezodstpw"/>
        <w:rPr>
          <w:rFonts w:ascii="Cambria" w:hAnsi="Cambria"/>
        </w:rPr>
      </w:pPr>
      <w:r>
        <w:rPr>
          <w:rFonts w:ascii="Cambria" w:hAnsi="Cambria"/>
        </w:rPr>
        <w:t>________________________________________________________</w:t>
      </w:r>
    </w:p>
    <w:p w14:paraId="7F05E6B0" w14:textId="77777777" w:rsidR="00C35EE5" w:rsidRPr="004045EC" w:rsidRDefault="00C35EE5" w:rsidP="00C35EE5">
      <w:pPr>
        <w:pStyle w:val="Bezodstpw"/>
        <w:rPr>
          <w:rFonts w:ascii="Cambria" w:hAnsi="Cambria"/>
        </w:rPr>
      </w:pPr>
      <w:r>
        <w:rPr>
          <w:rFonts w:ascii="Cambria" w:hAnsi="Cambria"/>
        </w:rPr>
        <w:t>________________________________________________________</w:t>
      </w:r>
    </w:p>
    <w:p w14:paraId="206FF543" w14:textId="77777777" w:rsidR="00C35EE5" w:rsidRPr="006714C5" w:rsidRDefault="00C35EE5" w:rsidP="00C35EE5">
      <w:pPr>
        <w:tabs>
          <w:tab w:val="left" w:pos="284"/>
          <w:tab w:val="left" w:pos="3828"/>
        </w:tabs>
        <w:spacing w:before="120"/>
        <w:ind w:right="4678"/>
        <w:rPr>
          <w:rFonts w:ascii="Cambria" w:hAnsi="Cambria" w:cs="Arial"/>
          <w:b/>
          <w:bCs/>
          <w:sz w:val="22"/>
          <w:szCs w:val="22"/>
        </w:rPr>
      </w:pPr>
      <w:r w:rsidRPr="006714C5">
        <w:rPr>
          <w:rFonts w:ascii="Cambria" w:hAnsi="Cambria" w:cs="Arial"/>
          <w:b/>
          <w:bCs/>
          <w:sz w:val="22"/>
          <w:szCs w:val="22"/>
        </w:rPr>
        <w:t>reprezentowany przez:</w:t>
      </w:r>
    </w:p>
    <w:p w14:paraId="0220C09E" w14:textId="77777777" w:rsidR="00C35EE5" w:rsidRPr="004045EC" w:rsidRDefault="00C35EE5" w:rsidP="00C35EE5">
      <w:pPr>
        <w:pStyle w:val="Bezodstpw"/>
        <w:rPr>
          <w:rFonts w:ascii="Cambria" w:hAnsi="Cambria"/>
        </w:rPr>
      </w:pPr>
      <w:r>
        <w:rPr>
          <w:rFonts w:ascii="Cambria" w:hAnsi="Cambria"/>
        </w:rPr>
        <w:t>________________________________________________________</w:t>
      </w:r>
    </w:p>
    <w:p w14:paraId="3D8A267F" w14:textId="77777777" w:rsidR="00C35EE5" w:rsidRPr="00160741" w:rsidRDefault="00C35EE5" w:rsidP="00C35EE5">
      <w:pPr>
        <w:pStyle w:val="Bezodstpw"/>
        <w:rPr>
          <w:rFonts w:ascii="Cambria" w:hAnsi="Cambria"/>
        </w:rPr>
      </w:pPr>
      <w:r>
        <w:rPr>
          <w:rFonts w:ascii="Cambria" w:hAnsi="Cambria"/>
        </w:rPr>
        <w:t>________________________________________________________</w:t>
      </w:r>
    </w:p>
    <w:p w14:paraId="77F39959" w14:textId="77777777" w:rsidR="00C35EE5" w:rsidRPr="006714C5" w:rsidRDefault="00C35EE5" w:rsidP="00C35EE5">
      <w:pPr>
        <w:tabs>
          <w:tab w:val="left" w:pos="4820"/>
        </w:tabs>
        <w:spacing w:line="360" w:lineRule="auto"/>
        <w:ind w:right="3969"/>
        <w:rPr>
          <w:rFonts w:ascii="Cambria" w:hAnsi="Cambria" w:cs="Arial"/>
          <w:i/>
          <w:sz w:val="18"/>
          <w:szCs w:val="18"/>
        </w:rPr>
      </w:pPr>
      <w:r w:rsidRPr="006714C5">
        <w:rPr>
          <w:rFonts w:ascii="Cambria" w:hAnsi="Cambria" w:cs="Arial"/>
          <w:i/>
          <w:sz w:val="18"/>
          <w:szCs w:val="18"/>
        </w:rPr>
        <w:t>(imię, nazwisko, stanowisko/podstawa do reprezentacji)</w:t>
      </w:r>
    </w:p>
    <w:p w14:paraId="0081220D" w14:textId="1DD18884" w:rsidR="000E1C61" w:rsidRPr="001073D0" w:rsidRDefault="000E1C61" w:rsidP="001073D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A04A1E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0DBD06F" w14:textId="77777777" w:rsidR="00C35EE5" w:rsidRDefault="00C35EE5" w:rsidP="001073D0">
      <w:pPr>
        <w:spacing w:before="120"/>
        <w:jc w:val="center"/>
        <w:rPr>
          <w:rFonts w:ascii="Cambria" w:hAnsi="Cambria" w:cs="Arial"/>
          <w:b/>
          <w:bCs/>
        </w:rPr>
      </w:pPr>
    </w:p>
    <w:p w14:paraId="35CA933A" w14:textId="0E5C9564" w:rsidR="000E1C61" w:rsidRPr="0057603E" w:rsidRDefault="006145A0" w:rsidP="001073D0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34C3A12" w14:textId="77777777" w:rsidR="00C35EE5" w:rsidRDefault="00C35EE5" w:rsidP="0008102D">
      <w:pPr>
        <w:jc w:val="both"/>
        <w:rPr>
          <w:rFonts w:ascii="Cambria" w:hAnsi="Cambria" w:cs="Arial"/>
          <w:b/>
          <w:bCs/>
          <w:sz w:val="22"/>
          <w:szCs w:val="22"/>
        </w:rPr>
      </w:pPr>
    </w:p>
    <w:p w14:paraId="1B0AD538" w14:textId="799DBC42" w:rsidR="000E1C61" w:rsidRPr="00A04A1E" w:rsidRDefault="000E1C61" w:rsidP="00304FC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A04A1E">
        <w:rPr>
          <w:rFonts w:ascii="Cambria" w:hAnsi="Cambria" w:cs="Arial"/>
          <w:b/>
          <w:bCs/>
          <w:sz w:val="22"/>
          <w:szCs w:val="22"/>
        </w:rPr>
        <w:t>Skarb Państwa -</w:t>
      </w:r>
      <w:r w:rsidR="00A04A1E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A04A1E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09A273E1" w14:textId="5249C89F" w:rsidR="000E1C61" w:rsidRPr="00A04A1E" w:rsidRDefault="000E1C61" w:rsidP="00304FC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A04A1E"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057725" w:rsidRPr="00A04A1E">
        <w:rPr>
          <w:rFonts w:ascii="Cambria" w:hAnsi="Cambria" w:cs="Arial"/>
          <w:b/>
          <w:bCs/>
          <w:sz w:val="22"/>
          <w:szCs w:val="22"/>
        </w:rPr>
        <w:t>Waliły</w:t>
      </w:r>
      <w:r w:rsidRPr="00A04A1E">
        <w:rPr>
          <w:rFonts w:ascii="Cambria" w:hAnsi="Cambria" w:cs="Arial"/>
          <w:b/>
          <w:bCs/>
          <w:sz w:val="22"/>
          <w:szCs w:val="22"/>
        </w:rPr>
        <w:tab/>
      </w:r>
    </w:p>
    <w:p w14:paraId="4BFC5B81" w14:textId="77777777" w:rsidR="001073D0" w:rsidRDefault="00057725" w:rsidP="00B627D7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A04A1E">
        <w:rPr>
          <w:rFonts w:ascii="Cambria" w:hAnsi="Cambria" w:cs="Arial"/>
          <w:b/>
          <w:bCs/>
          <w:sz w:val="22"/>
          <w:szCs w:val="22"/>
        </w:rPr>
        <w:t xml:space="preserve">Waliły Stacja, </w:t>
      </w:r>
      <w:r w:rsidR="000E1C61" w:rsidRPr="00A04A1E">
        <w:rPr>
          <w:rFonts w:ascii="Cambria" w:hAnsi="Cambria" w:cs="Arial"/>
          <w:b/>
          <w:bCs/>
          <w:sz w:val="22"/>
          <w:szCs w:val="22"/>
        </w:rPr>
        <w:t xml:space="preserve">ul. </w:t>
      </w:r>
      <w:r w:rsidRPr="00A04A1E">
        <w:rPr>
          <w:rFonts w:ascii="Cambria" w:hAnsi="Cambria" w:cs="Arial"/>
          <w:b/>
          <w:bCs/>
          <w:sz w:val="22"/>
          <w:szCs w:val="22"/>
        </w:rPr>
        <w:t>Białostocka 3</w:t>
      </w:r>
      <w:r w:rsidR="000E1C61" w:rsidRPr="00A04A1E">
        <w:rPr>
          <w:rFonts w:ascii="Cambria" w:hAnsi="Cambria" w:cs="Arial"/>
          <w:b/>
          <w:bCs/>
          <w:sz w:val="22"/>
          <w:szCs w:val="22"/>
        </w:rPr>
        <w:t>,</w:t>
      </w:r>
      <w:r w:rsidRPr="00A04A1E">
        <w:rPr>
          <w:rFonts w:ascii="Cambria" w:hAnsi="Cambria" w:cs="Arial"/>
          <w:b/>
          <w:bCs/>
          <w:sz w:val="22"/>
          <w:szCs w:val="22"/>
        </w:rPr>
        <w:t xml:space="preserve"> 16-040 Gródek</w:t>
      </w:r>
      <w:r w:rsidR="000E1C61" w:rsidRPr="00A04A1E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2B864910" w14:textId="07F48E1B" w:rsidR="00B627D7" w:rsidRPr="001073D0" w:rsidRDefault="00B627D7" w:rsidP="00B627D7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</w:t>
      </w:r>
      <w:r w:rsidR="00521CB6">
        <w:rPr>
          <w:rFonts w:ascii="Cambria" w:hAnsi="Cambria" w:cs="Arial"/>
          <w:bCs/>
          <w:sz w:val="22"/>
          <w:szCs w:val="22"/>
        </w:rPr>
        <w:t>zamówieniu w postępowaniu w trybie podstawowym bez negocjacji</w:t>
      </w:r>
      <w:r w:rsidRPr="00D16198">
        <w:rPr>
          <w:rFonts w:ascii="Cambria" w:hAnsi="Cambria" w:cs="Arial"/>
          <w:bCs/>
          <w:sz w:val="22"/>
          <w:szCs w:val="22"/>
        </w:rPr>
        <w:t xml:space="preserve"> </w:t>
      </w:r>
      <w:r w:rsidR="00521CB6">
        <w:rPr>
          <w:rFonts w:ascii="Cambria" w:hAnsi="Cambria" w:cs="Arial"/>
          <w:bCs/>
          <w:sz w:val="22"/>
          <w:szCs w:val="22"/>
        </w:rPr>
        <w:t>pn.:</w:t>
      </w:r>
      <w:r w:rsidRPr="00D16198">
        <w:rPr>
          <w:rFonts w:ascii="Cambria" w:hAnsi="Cambria" w:cs="Arial"/>
          <w:bCs/>
          <w:sz w:val="22"/>
          <w:szCs w:val="22"/>
        </w:rPr>
        <w:t xml:space="preserve"> „</w:t>
      </w:r>
      <w:r w:rsidR="00521CB6" w:rsidRPr="00521CB6">
        <w:rPr>
          <w:rFonts w:ascii="Cambria" w:hAnsi="Cambria" w:cs="Arial"/>
          <w:bCs/>
          <w:sz w:val="22"/>
          <w:szCs w:val="22"/>
        </w:rPr>
        <w:t>Dostawa i tankowanie paliwa benzyny bezołowiowej oraz oleju napędowego do środków transportowych Nadleśnictwa Waliły</w:t>
      </w:r>
      <w:r w:rsidRPr="00D16198">
        <w:rPr>
          <w:rFonts w:ascii="Cambria" w:hAnsi="Cambria" w:cs="Arial"/>
          <w:bCs/>
          <w:sz w:val="22"/>
          <w:szCs w:val="22"/>
        </w:rPr>
        <w:t>” składamy niniejszym ofertę:</w:t>
      </w:r>
    </w:p>
    <w:p w14:paraId="019AD4D1" w14:textId="77777777" w:rsidR="001073D0" w:rsidRDefault="00B627D7" w:rsidP="001073D0">
      <w:pPr>
        <w:pStyle w:val="Akapitzlist"/>
        <w:numPr>
          <w:ilvl w:val="0"/>
          <w:numId w:val="137"/>
        </w:numPr>
        <w:spacing w:before="12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1073D0">
        <w:rPr>
          <w:rFonts w:ascii="Cambria" w:hAnsi="Cambria" w:cs="Arial"/>
          <w:bCs/>
          <w:sz w:val="22"/>
          <w:szCs w:val="22"/>
        </w:rPr>
        <w:t xml:space="preserve">Za wykonanie przedmiotu zamówienia oferujemy następujące wynagrodzenie brutto: ____________________________________________ PLN. </w:t>
      </w:r>
    </w:p>
    <w:p w14:paraId="7C31739E" w14:textId="5397CCDB" w:rsidR="00D16198" w:rsidRPr="001073D0" w:rsidRDefault="00B627D7" w:rsidP="001073D0">
      <w:pPr>
        <w:pStyle w:val="Akapitzlist"/>
        <w:numPr>
          <w:ilvl w:val="0"/>
          <w:numId w:val="137"/>
        </w:numPr>
        <w:spacing w:before="120"/>
        <w:ind w:left="425" w:hanging="357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1073D0">
        <w:rPr>
          <w:rFonts w:ascii="Cambria" w:hAnsi="Cambria" w:cs="Arial"/>
          <w:bCs/>
          <w:sz w:val="22"/>
          <w:szCs w:val="22"/>
        </w:rPr>
        <w:t>Wynagrodzenie zaoferowane w pkt 1 powyżej wynika</w:t>
      </w:r>
      <w:r w:rsidR="00DD5C7A" w:rsidRPr="001073D0">
        <w:rPr>
          <w:rFonts w:ascii="Cambria" w:hAnsi="Cambria" w:cs="Arial"/>
          <w:bCs/>
          <w:sz w:val="22"/>
          <w:szCs w:val="22"/>
        </w:rPr>
        <w:t xml:space="preserve"> z </w:t>
      </w:r>
      <w:r w:rsidR="00FB5578" w:rsidRPr="001073D0">
        <w:rPr>
          <w:rFonts w:ascii="Cambria" w:hAnsi="Cambria" w:cs="Arial"/>
          <w:bCs/>
          <w:sz w:val="22"/>
          <w:szCs w:val="22"/>
        </w:rPr>
        <w:t>poniższe</w:t>
      </w:r>
      <w:r w:rsidR="00521CB6" w:rsidRPr="001073D0">
        <w:rPr>
          <w:rFonts w:ascii="Cambria" w:hAnsi="Cambria" w:cs="Arial"/>
          <w:bCs/>
          <w:sz w:val="22"/>
          <w:szCs w:val="22"/>
        </w:rPr>
        <w:t xml:space="preserve">j tabeli </w:t>
      </w:r>
      <w:r w:rsidRPr="001073D0">
        <w:rPr>
          <w:rFonts w:ascii="Cambria" w:hAnsi="Cambria" w:cs="Arial"/>
          <w:bCs/>
          <w:sz w:val="22"/>
          <w:szCs w:val="22"/>
        </w:rPr>
        <w:t xml:space="preserve">i stanowi sumę wartości całkowitych brutto </w:t>
      </w:r>
      <w:bookmarkStart w:id="0" w:name="_Hlk107274238"/>
      <w:r w:rsidRPr="001073D0">
        <w:rPr>
          <w:rFonts w:ascii="Cambria" w:hAnsi="Cambria" w:cs="Arial"/>
          <w:bCs/>
          <w:sz w:val="22"/>
          <w:szCs w:val="22"/>
        </w:rPr>
        <w:t>za poszczególne</w:t>
      </w:r>
      <w:bookmarkEnd w:id="0"/>
      <w:r w:rsidR="00521CB6" w:rsidRPr="001073D0">
        <w:rPr>
          <w:rFonts w:ascii="Cambria" w:hAnsi="Cambria" w:cs="Arial"/>
          <w:bCs/>
          <w:sz w:val="22"/>
          <w:szCs w:val="22"/>
        </w:rPr>
        <w:t xml:space="preserve"> elementy zamówienia</w:t>
      </w:r>
      <w:r w:rsidR="00FB5578" w:rsidRPr="001073D0">
        <w:rPr>
          <w:rFonts w:ascii="Cambria" w:hAnsi="Cambria" w:cs="Arial"/>
          <w:bCs/>
          <w:sz w:val="22"/>
          <w:szCs w:val="22"/>
        </w:rPr>
        <w:t>:</w:t>
      </w:r>
    </w:p>
    <w:tbl>
      <w:tblPr>
        <w:tblpPr w:leftFromText="141" w:rightFromText="141" w:vertAnchor="text" w:horzAnchor="margin" w:tblpXSpec="center" w:tblpY="191"/>
        <w:tblW w:w="16294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126"/>
        <w:gridCol w:w="1843"/>
        <w:gridCol w:w="2126"/>
        <w:gridCol w:w="1843"/>
        <w:gridCol w:w="1701"/>
        <w:gridCol w:w="1701"/>
        <w:gridCol w:w="1276"/>
        <w:gridCol w:w="1701"/>
        <w:gridCol w:w="1417"/>
        <w:gridCol w:w="1560"/>
      </w:tblGrid>
      <w:tr w:rsidR="00BA0AAD" w14:paraId="24715BC2" w14:textId="77777777" w:rsidTr="001073D0">
        <w:trPr>
          <w:trHeight w:val="836"/>
        </w:trPr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DECB60" w14:textId="77777777" w:rsidR="00BA0AAD" w:rsidRDefault="00BA0AAD" w:rsidP="00BA0AAD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  <w:t>Rodzaj paliwa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2D0E3A" w14:textId="77777777" w:rsidR="00BA0AAD" w:rsidRDefault="00BA0AAD" w:rsidP="00BA0AAD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  <w:t>Cena</w:t>
            </w:r>
          </w:p>
          <w:p w14:paraId="4E876D35" w14:textId="163C8E11" w:rsidR="00BA0AAD" w:rsidRDefault="00BA0AAD" w:rsidP="00BA0AAD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  <w:t>netto [zł/l]</w:t>
            </w:r>
            <w:r w:rsidR="00A04A1E"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C75758D" w14:textId="77777777" w:rsidR="00BA0AAD" w:rsidRDefault="00BA0AAD" w:rsidP="00BA0AAD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  <w:t>Stawka podatku VAT</w:t>
            </w:r>
          </w:p>
          <w:p w14:paraId="012B8043" w14:textId="77777777" w:rsidR="00BA0AAD" w:rsidRDefault="00BA0AAD" w:rsidP="00BA0AAD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  <w:t>[%]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E43C3D" w14:textId="77777777" w:rsidR="00BA0AAD" w:rsidRDefault="00BA0AAD" w:rsidP="00BA0AAD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  <w:t>Stały upust dostawcy [zł/l]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ED4BEE3" w14:textId="16BA0062" w:rsidR="00BA0AAD" w:rsidRDefault="00BA0AAD" w:rsidP="00BA0AAD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  <w:t xml:space="preserve">Cena netto </w:t>
            </w:r>
            <w:r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  <w:br/>
              <w:t>po upuście [zł/l]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9A4FA1" w14:textId="0F9890CF" w:rsidR="00BA0AAD" w:rsidRDefault="00BA0AAD" w:rsidP="00BA0AAD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  <w:t xml:space="preserve">Cena brutto </w:t>
            </w:r>
            <w:r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  <w:br/>
              <w:t>po upuście [zł/l]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9A849B" w14:textId="589B6303" w:rsidR="00BA0AAD" w:rsidRDefault="00BA0AAD" w:rsidP="00BA0AAD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  <w:t>Ilość paliwa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7588D3" w14:textId="374043EB" w:rsidR="00BA0AAD" w:rsidRDefault="00BA0AAD" w:rsidP="00BA0AAD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  <w:t>Wartość netto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0EDE18" w14:textId="2C19A91B" w:rsidR="00BA0AAD" w:rsidRDefault="00BA0AAD" w:rsidP="00BA0AAD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  <w:t xml:space="preserve">Wartość VAT </w:t>
            </w:r>
            <w:r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  <w:br/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26B1796" w14:textId="77777777" w:rsidR="00BA0AAD" w:rsidRDefault="00BA0AAD" w:rsidP="00BA0AAD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  <w:t>Wartość brutto</w:t>
            </w:r>
          </w:p>
          <w:p w14:paraId="612A0792" w14:textId="0212F3A5" w:rsidR="00BA0AAD" w:rsidRDefault="00BA0AAD" w:rsidP="00BA0AAD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BA0AAD" w14:paraId="0CFAC9C5" w14:textId="77777777" w:rsidTr="001073D0">
        <w:trPr>
          <w:trHeight w:val="405"/>
        </w:trPr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B14C68E" w14:textId="77777777" w:rsidR="00BA0AAD" w:rsidRDefault="00BA0AAD" w:rsidP="00BA0AAD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  <w:t>ON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122441" w14:textId="77777777" w:rsidR="00BA0AAD" w:rsidRDefault="00BA0AAD" w:rsidP="00BA0AAD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05B664" w14:textId="77777777" w:rsidR="00BA0AAD" w:rsidRDefault="00BA0AAD" w:rsidP="00BA0AAD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32FFED" w14:textId="77777777" w:rsidR="00BA0AAD" w:rsidRDefault="00BA0AAD" w:rsidP="00BA0AAD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9132FD" w14:textId="77777777" w:rsidR="00BA0AAD" w:rsidRDefault="00BA0AAD" w:rsidP="00BA0AAD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5DF28C" w14:textId="77777777" w:rsidR="00BA0AAD" w:rsidRDefault="00BA0AAD" w:rsidP="00BA0AAD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2EA825" w14:textId="6C51F09D" w:rsidR="00BA0AAD" w:rsidRDefault="001073D0" w:rsidP="00BA0AAD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  <w:t>3</w:t>
            </w:r>
            <w:r w:rsidR="00BA0AAD"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  <w:t>0 000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F571A1" w14:textId="77777777" w:rsidR="00BA0AAD" w:rsidRDefault="00BA0AAD" w:rsidP="00BA0AAD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14ED55" w14:textId="77777777" w:rsidR="00BA0AAD" w:rsidRDefault="00BA0AAD" w:rsidP="00BA0AAD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E18010" w14:textId="77777777" w:rsidR="00BA0AAD" w:rsidRDefault="00BA0AAD" w:rsidP="00BA0AAD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BA0AAD" w14:paraId="63CC4FFB" w14:textId="77777777" w:rsidTr="001073D0">
        <w:trPr>
          <w:trHeight w:val="412"/>
        </w:trPr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D2E88D" w14:textId="65BF7700" w:rsidR="00BA0AAD" w:rsidRDefault="00BA0AAD" w:rsidP="00BA0AAD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  <w:t>PB 95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3043D0" w14:textId="77777777" w:rsidR="00BA0AAD" w:rsidRDefault="00BA0AAD" w:rsidP="00BA0AAD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A64D30" w14:textId="77777777" w:rsidR="00BA0AAD" w:rsidRDefault="00BA0AAD" w:rsidP="00BA0AAD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EC2758" w14:textId="77777777" w:rsidR="00BA0AAD" w:rsidRDefault="00BA0AAD" w:rsidP="00BA0AAD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AE2CF0" w14:textId="77777777" w:rsidR="00BA0AAD" w:rsidRDefault="00BA0AAD" w:rsidP="00BA0AAD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FEE873" w14:textId="77777777" w:rsidR="00BA0AAD" w:rsidRDefault="00BA0AAD" w:rsidP="00BA0AAD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2867E2" w14:textId="52F6154E" w:rsidR="00BA0AAD" w:rsidRDefault="00BA0AAD" w:rsidP="00BA0AAD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  <w:t>500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261659" w14:textId="77777777" w:rsidR="00BA0AAD" w:rsidRDefault="00BA0AAD" w:rsidP="00BA0AAD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345EF4" w14:textId="77777777" w:rsidR="00BA0AAD" w:rsidRDefault="00BA0AAD" w:rsidP="00BA0AAD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2B6B9D" w14:textId="77777777" w:rsidR="00BA0AAD" w:rsidRDefault="00BA0AAD" w:rsidP="00BA0AAD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Calibri"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5D7976E9" w14:textId="0AA34400" w:rsidR="00BA0AAD" w:rsidRPr="00BA0AAD" w:rsidRDefault="00A04A1E" w:rsidP="00BA0AAD">
      <w:pPr>
        <w:spacing w:before="120"/>
        <w:rPr>
          <w:rFonts w:ascii="Cambria" w:hAnsi="Cambria"/>
          <w:bCs/>
          <w:sz w:val="22"/>
          <w:szCs w:val="22"/>
        </w:rPr>
      </w:pPr>
      <w:r w:rsidRPr="00A1233D">
        <w:rPr>
          <w:rFonts w:ascii="Cambria" w:hAnsi="Cambria"/>
          <w:b/>
          <w:sz w:val="22"/>
          <w:szCs w:val="22"/>
        </w:rPr>
        <w:t xml:space="preserve">* </w:t>
      </w:r>
      <w:r w:rsidR="00BA0AAD" w:rsidRPr="00A1233D">
        <w:rPr>
          <w:rFonts w:ascii="Cambria" w:hAnsi="Cambria"/>
          <w:b/>
          <w:sz w:val="22"/>
          <w:szCs w:val="22"/>
        </w:rPr>
        <w:t>UWAGA:</w:t>
      </w:r>
      <w:r w:rsidR="00BA0AAD" w:rsidRPr="00BA0AAD">
        <w:rPr>
          <w:rFonts w:ascii="Cambria" w:hAnsi="Cambria"/>
          <w:bCs/>
          <w:sz w:val="22"/>
          <w:szCs w:val="22"/>
        </w:rPr>
        <w:t xml:space="preserve"> </w:t>
      </w:r>
      <w:r>
        <w:rPr>
          <w:rFonts w:ascii="Cambria" w:hAnsi="Cambria"/>
          <w:bCs/>
          <w:sz w:val="22"/>
          <w:szCs w:val="22"/>
        </w:rPr>
        <w:t xml:space="preserve">Należy wskazać cenę paliwa widniejącą na dystrybutorze stacji paliw Wykonawcy </w:t>
      </w:r>
      <w:r w:rsidR="00BA0AAD" w:rsidRPr="00BA0AAD">
        <w:rPr>
          <w:rFonts w:ascii="Cambria" w:hAnsi="Cambria"/>
          <w:bCs/>
          <w:sz w:val="22"/>
          <w:szCs w:val="22"/>
        </w:rPr>
        <w:t>aktualn</w:t>
      </w:r>
      <w:r>
        <w:rPr>
          <w:rFonts w:ascii="Cambria" w:hAnsi="Cambria"/>
          <w:bCs/>
          <w:sz w:val="22"/>
          <w:szCs w:val="22"/>
        </w:rPr>
        <w:t>ą</w:t>
      </w:r>
      <w:r w:rsidR="00BA0AAD" w:rsidRPr="00BA0AAD">
        <w:rPr>
          <w:rFonts w:ascii="Cambria" w:hAnsi="Cambria"/>
          <w:bCs/>
          <w:sz w:val="22"/>
          <w:szCs w:val="22"/>
        </w:rPr>
        <w:t xml:space="preserve"> na dzień </w:t>
      </w:r>
      <w:r w:rsidR="001073D0">
        <w:rPr>
          <w:rFonts w:ascii="Cambria" w:hAnsi="Cambria"/>
          <w:b/>
          <w:sz w:val="22"/>
          <w:szCs w:val="22"/>
        </w:rPr>
        <w:t>28</w:t>
      </w:r>
      <w:r w:rsidR="00BA0AAD" w:rsidRPr="00A1233D">
        <w:rPr>
          <w:rFonts w:ascii="Cambria" w:hAnsi="Cambria"/>
          <w:b/>
          <w:sz w:val="22"/>
          <w:szCs w:val="22"/>
        </w:rPr>
        <w:t>.</w:t>
      </w:r>
      <w:r w:rsidR="00A1233D" w:rsidRPr="00A1233D">
        <w:rPr>
          <w:rFonts w:ascii="Cambria" w:hAnsi="Cambria"/>
          <w:b/>
          <w:sz w:val="22"/>
          <w:szCs w:val="22"/>
        </w:rPr>
        <w:t>0</w:t>
      </w:r>
      <w:r w:rsidR="001073D0">
        <w:rPr>
          <w:rFonts w:ascii="Cambria" w:hAnsi="Cambria"/>
          <w:b/>
          <w:sz w:val="22"/>
          <w:szCs w:val="22"/>
        </w:rPr>
        <w:t>2</w:t>
      </w:r>
      <w:r w:rsidR="00BA0AAD" w:rsidRPr="00A1233D">
        <w:rPr>
          <w:rFonts w:ascii="Cambria" w:hAnsi="Cambria"/>
          <w:b/>
          <w:sz w:val="22"/>
          <w:szCs w:val="22"/>
        </w:rPr>
        <w:t>.202</w:t>
      </w:r>
      <w:r w:rsidR="001073D0">
        <w:rPr>
          <w:rFonts w:ascii="Cambria" w:hAnsi="Cambria"/>
          <w:b/>
          <w:sz w:val="22"/>
          <w:szCs w:val="22"/>
        </w:rPr>
        <w:t>5</w:t>
      </w:r>
      <w:r w:rsidR="00BA0AAD" w:rsidRPr="00A1233D">
        <w:rPr>
          <w:rFonts w:ascii="Cambria" w:hAnsi="Cambria"/>
          <w:b/>
          <w:sz w:val="22"/>
          <w:szCs w:val="22"/>
        </w:rPr>
        <w:t xml:space="preserve"> r.</w:t>
      </w:r>
      <w:r w:rsidR="00BA0AAD" w:rsidRPr="00BA0AAD">
        <w:rPr>
          <w:rFonts w:ascii="Cambria" w:hAnsi="Cambria"/>
          <w:bCs/>
          <w:sz w:val="22"/>
          <w:szCs w:val="22"/>
        </w:rPr>
        <w:t xml:space="preserve"> </w:t>
      </w:r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p w14:paraId="23D21E1F" w14:textId="77777777" w:rsidR="001073D0" w:rsidRDefault="001E6C0A" w:rsidP="001073D0">
      <w:pPr>
        <w:pStyle w:val="Akapitzlist"/>
        <w:numPr>
          <w:ilvl w:val="0"/>
          <w:numId w:val="137"/>
        </w:numPr>
        <w:spacing w:before="12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1073D0">
        <w:rPr>
          <w:rFonts w:ascii="Cambria" w:hAnsi="Cambria" w:cs="Arial"/>
          <w:bCs/>
          <w:sz w:val="22"/>
          <w:szCs w:val="22"/>
        </w:rPr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Zamawiającego.</w:t>
      </w:r>
    </w:p>
    <w:p w14:paraId="50CE9E87" w14:textId="77777777" w:rsidR="001073D0" w:rsidRDefault="001E6C0A" w:rsidP="001073D0">
      <w:pPr>
        <w:pStyle w:val="Akapitzlist"/>
        <w:numPr>
          <w:ilvl w:val="0"/>
          <w:numId w:val="137"/>
        </w:numPr>
        <w:spacing w:before="120"/>
        <w:ind w:left="425" w:hanging="357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1073D0">
        <w:rPr>
          <w:rFonts w:ascii="Cambria" w:hAnsi="Cambria" w:cs="Arial"/>
          <w:bCs/>
          <w:sz w:val="22"/>
          <w:szCs w:val="22"/>
        </w:rPr>
        <w:t>Oświadczamy, że uważamy się za związanych niniejszą ofertą przez czas wskazany w specyfikacji warunków zamówienia.</w:t>
      </w:r>
    </w:p>
    <w:p w14:paraId="3E7B44BB" w14:textId="51ED6600" w:rsidR="001523C7" w:rsidRPr="001073D0" w:rsidRDefault="001E6C0A" w:rsidP="001073D0">
      <w:pPr>
        <w:pStyle w:val="Akapitzlist"/>
        <w:numPr>
          <w:ilvl w:val="0"/>
          <w:numId w:val="137"/>
        </w:numPr>
        <w:spacing w:before="120" w:after="120"/>
        <w:ind w:left="425" w:hanging="357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1073D0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następującym podwykonawcom: </w:t>
      </w:r>
    </w:p>
    <w:tbl>
      <w:tblPr>
        <w:tblW w:w="13891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04"/>
        <w:gridCol w:w="7087"/>
      </w:tblGrid>
      <w:tr w:rsidR="001E6C0A" w14:paraId="34410FB3" w14:textId="77777777" w:rsidTr="00C35EE5">
        <w:trPr>
          <w:trHeight w:val="567"/>
        </w:trPr>
        <w:tc>
          <w:tcPr>
            <w:tcW w:w="6804" w:type="dxa"/>
            <w:shd w:val="clear" w:color="auto" w:fill="E2EFD9" w:themeFill="accent6" w:themeFillTint="33"/>
            <w:vAlign w:val="center"/>
          </w:tcPr>
          <w:p w14:paraId="466103EA" w14:textId="77777777" w:rsidR="001E6C0A" w:rsidRDefault="001E6C0A" w:rsidP="001073D0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  <w:shd w:val="clear" w:color="auto" w:fill="E2EFD9" w:themeFill="accent6" w:themeFillTint="33"/>
            <w:vAlign w:val="center"/>
          </w:tcPr>
          <w:p w14:paraId="12DFF184" w14:textId="13B68ADB" w:rsidR="001E6C0A" w:rsidRDefault="001E6C0A" w:rsidP="001073D0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</w:t>
            </w:r>
            <w:r w:rsidR="001073D0">
              <w:rPr>
                <w:rFonts w:ascii="Cambria" w:hAnsi="Cambria" w:cs="Arial"/>
                <w:bCs/>
                <w:sz w:val="22"/>
                <w:szCs w:val="22"/>
              </w:rPr>
              <w:t>y</w:t>
            </w:r>
          </w:p>
        </w:tc>
      </w:tr>
      <w:tr w:rsidR="001E6C0A" w14:paraId="049CB96C" w14:textId="77777777" w:rsidTr="00C35EE5">
        <w:trPr>
          <w:trHeight w:val="567"/>
        </w:trPr>
        <w:tc>
          <w:tcPr>
            <w:tcW w:w="6804" w:type="dxa"/>
            <w:vAlign w:val="center"/>
          </w:tcPr>
          <w:p w14:paraId="3F040917" w14:textId="77777777" w:rsidR="001E6C0A" w:rsidRDefault="001E6C0A" w:rsidP="001073D0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  <w:vAlign w:val="center"/>
          </w:tcPr>
          <w:p w14:paraId="18DD80A3" w14:textId="77777777" w:rsidR="001E6C0A" w:rsidRDefault="001E6C0A" w:rsidP="001073D0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C35EE5">
        <w:trPr>
          <w:trHeight w:val="567"/>
        </w:trPr>
        <w:tc>
          <w:tcPr>
            <w:tcW w:w="6804" w:type="dxa"/>
            <w:vAlign w:val="center"/>
          </w:tcPr>
          <w:p w14:paraId="0B820D4C" w14:textId="77777777" w:rsidR="001E6C0A" w:rsidRDefault="001E6C0A" w:rsidP="001073D0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  <w:vAlign w:val="center"/>
          </w:tcPr>
          <w:p w14:paraId="1744E4C5" w14:textId="77777777" w:rsidR="001E6C0A" w:rsidRDefault="001E6C0A" w:rsidP="001073D0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C35EE5">
        <w:trPr>
          <w:trHeight w:val="567"/>
        </w:trPr>
        <w:tc>
          <w:tcPr>
            <w:tcW w:w="6804" w:type="dxa"/>
            <w:vAlign w:val="center"/>
          </w:tcPr>
          <w:p w14:paraId="7AD055F8" w14:textId="77777777" w:rsidR="001E6C0A" w:rsidRDefault="001E6C0A" w:rsidP="001073D0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  <w:vAlign w:val="center"/>
          </w:tcPr>
          <w:p w14:paraId="257EF3FF" w14:textId="77777777" w:rsidR="001E6C0A" w:rsidRDefault="001E6C0A" w:rsidP="001073D0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302E6E08" w:rsidR="00B545F4" w:rsidRDefault="001E6C0A" w:rsidP="00C35EE5">
      <w:pPr>
        <w:spacing w:before="120"/>
        <w:ind w:left="426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  <w:r w:rsidR="00C35EE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0749844" w14:textId="09E843F7" w:rsidR="001073D0" w:rsidRPr="00C35EE5" w:rsidRDefault="001E6C0A" w:rsidP="00C35EE5">
      <w:pPr>
        <w:pStyle w:val="Akapitzlist"/>
        <w:numPr>
          <w:ilvl w:val="0"/>
          <w:numId w:val="137"/>
        </w:numPr>
        <w:suppressAutoHyphens w:val="0"/>
        <w:spacing w:before="120" w:after="120"/>
        <w:ind w:left="425" w:hanging="357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13891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7087"/>
      </w:tblGrid>
      <w:tr w:rsidR="001E6C0A" w:rsidRPr="00134370" w14:paraId="406CA0E0" w14:textId="77777777" w:rsidTr="00C35EE5">
        <w:trPr>
          <w:trHeight w:val="56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3D05B6D" w14:textId="77777777" w:rsidR="001E6C0A" w:rsidRPr="00C35EE5" w:rsidRDefault="001E6C0A" w:rsidP="001073D0">
            <w:pPr>
              <w:ind w:left="28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C35EE5">
              <w:rPr>
                <w:rFonts w:ascii="Cambria" w:hAnsi="Cambria" w:cs="Arial"/>
                <w:bCs/>
                <w:sz w:val="22"/>
                <w:szCs w:val="22"/>
              </w:rPr>
              <w:t xml:space="preserve">Wykonawca wspólnie ubiegający się o udzielenie zamówienia </w:t>
            </w:r>
            <w:r w:rsidRPr="00C35EE5">
              <w:rPr>
                <w:rFonts w:ascii="Cambria" w:hAnsi="Cambria" w:cs="Arial"/>
                <w:bCs/>
                <w:sz w:val="22"/>
                <w:szCs w:val="22"/>
              </w:rPr>
              <w:br/>
              <w:t>(nazwa/firma, adres)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B503E23" w14:textId="77777777" w:rsidR="001E6C0A" w:rsidRPr="00C35EE5" w:rsidRDefault="001E6C0A" w:rsidP="001073D0">
            <w:pPr>
              <w:ind w:left="28" w:hanging="8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C35EE5">
              <w:rPr>
                <w:rFonts w:ascii="Cambria" w:hAnsi="Cambria" w:cs="Arial"/>
                <w:bCs/>
                <w:sz w:val="22"/>
                <w:szCs w:val="22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C35EE5">
        <w:trPr>
          <w:trHeight w:val="56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C35EE5">
        <w:trPr>
          <w:trHeight w:val="56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C35EE5" w:rsidRPr="00134370" w14:paraId="26FB27C9" w14:textId="77777777" w:rsidTr="00C35EE5">
        <w:trPr>
          <w:trHeight w:val="56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B59DF" w14:textId="77777777" w:rsidR="00C35EE5" w:rsidRDefault="00C35EE5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3B247" w14:textId="77777777" w:rsidR="00C35EE5" w:rsidRDefault="00C35EE5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64F0EC21" w:rsidR="00A07B06" w:rsidRPr="00C35EE5" w:rsidRDefault="001E6C0A" w:rsidP="00C35EE5">
      <w:pPr>
        <w:pStyle w:val="Akapitzlist"/>
        <w:numPr>
          <w:ilvl w:val="0"/>
          <w:numId w:val="137"/>
        </w:numPr>
        <w:spacing w:before="12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C35EE5">
        <w:rPr>
          <w:rFonts w:ascii="Cambria" w:hAnsi="Cambria" w:cs="Arial"/>
          <w:bCs/>
          <w:sz w:val="22"/>
          <w:szCs w:val="22"/>
        </w:rPr>
        <w:lastRenderedPageBreak/>
        <w:t>Następujące informacje zawarte w naszej ofercie stanowią tajemnicę przedsiębiorstwa:</w:t>
      </w:r>
      <w:r w:rsidR="00C35EE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 __________________________________________________________________________________________________________________________________________________________________________</w:t>
      </w:r>
    </w:p>
    <w:p w14:paraId="02286084" w14:textId="77777777" w:rsidR="00C35EE5" w:rsidRDefault="001E6C0A" w:rsidP="00C35EE5">
      <w:pPr>
        <w:spacing w:before="120"/>
        <w:ind w:left="426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6F633140" w14:textId="77777777" w:rsidR="00C35EE5" w:rsidRDefault="001E6C0A" w:rsidP="00C35EE5">
      <w:pPr>
        <w:pStyle w:val="Akapitzlist"/>
        <w:numPr>
          <w:ilvl w:val="0"/>
          <w:numId w:val="137"/>
        </w:numPr>
        <w:spacing w:before="12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C35EE5">
        <w:rPr>
          <w:rFonts w:ascii="Cambria" w:hAnsi="Cambria" w:cs="Arial"/>
          <w:bCs/>
          <w:sz w:val="22"/>
          <w:szCs w:val="22"/>
        </w:rPr>
        <w:t>Wszelką korespondencję w sprawie niniejszego postępowania należy kierować na</w:t>
      </w:r>
      <w:r w:rsidR="00C35EE5">
        <w:rPr>
          <w:rFonts w:ascii="Cambria" w:hAnsi="Cambria" w:cs="Arial"/>
          <w:bCs/>
          <w:sz w:val="22"/>
          <w:szCs w:val="22"/>
        </w:rPr>
        <w:t xml:space="preserve"> adres </w:t>
      </w:r>
      <w:r w:rsidRPr="00C35EE5">
        <w:rPr>
          <w:rFonts w:ascii="Cambria" w:hAnsi="Cambria" w:cs="Arial"/>
          <w:bCs/>
          <w:sz w:val="22"/>
          <w:szCs w:val="22"/>
        </w:rPr>
        <w:t>mail: _______________________________________________________________</w:t>
      </w:r>
    </w:p>
    <w:p w14:paraId="5F3B3DDA" w14:textId="77777777" w:rsidR="00C35EE5" w:rsidRPr="00C35EE5" w:rsidRDefault="001E6C0A" w:rsidP="00C35EE5">
      <w:pPr>
        <w:pStyle w:val="Akapitzlist"/>
        <w:numPr>
          <w:ilvl w:val="0"/>
          <w:numId w:val="137"/>
        </w:numPr>
        <w:spacing w:before="120"/>
        <w:ind w:left="425" w:hanging="357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C35EE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543C3AA4" w14:textId="77777777" w:rsidR="00C35EE5" w:rsidRPr="00C35EE5" w:rsidRDefault="001E6C0A" w:rsidP="00C35EE5">
      <w:pPr>
        <w:pStyle w:val="Akapitzlist"/>
        <w:numPr>
          <w:ilvl w:val="0"/>
          <w:numId w:val="137"/>
        </w:numPr>
        <w:spacing w:before="120"/>
        <w:ind w:left="425" w:hanging="357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C35EE5">
        <w:rPr>
          <w:rFonts w:ascii="Cambria" w:hAnsi="Cambria" w:cs="Tahoma"/>
          <w:sz w:val="22"/>
          <w:szCs w:val="22"/>
          <w:lang w:eastAsia="pl-PL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0B8A506E" w:rsidR="001E6C0A" w:rsidRPr="00C35EE5" w:rsidRDefault="001E6C0A" w:rsidP="00C35EE5">
      <w:pPr>
        <w:pStyle w:val="Akapitzlist"/>
        <w:numPr>
          <w:ilvl w:val="0"/>
          <w:numId w:val="137"/>
        </w:numPr>
        <w:spacing w:before="120"/>
        <w:ind w:left="425" w:hanging="357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C35EE5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08102D">
      <w:pPr>
        <w:suppressAutoHyphens w:val="0"/>
        <w:spacing w:before="120"/>
        <w:ind w:left="426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08102D">
      <w:pPr>
        <w:suppressAutoHyphens w:val="0"/>
        <w:spacing w:before="120"/>
        <w:ind w:left="426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08102D">
      <w:pPr>
        <w:suppressAutoHyphens w:val="0"/>
        <w:spacing w:before="120"/>
        <w:ind w:left="426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08102D">
      <w:pPr>
        <w:suppressAutoHyphens w:val="0"/>
        <w:spacing w:before="120"/>
        <w:ind w:left="426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08102D">
      <w:pPr>
        <w:suppressAutoHyphens w:val="0"/>
        <w:spacing w:before="120"/>
        <w:ind w:left="426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08102D">
      <w:pPr>
        <w:suppressAutoHyphens w:val="0"/>
        <w:spacing w:before="120"/>
        <w:ind w:left="426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08102D">
      <w:pPr>
        <w:suppressAutoHyphens w:val="0"/>
        <w:spacing w:before="120"/>
        <w:ind w:left="426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3A3BFEBD" w:rsidR="001E6C0A" w:rsidRPr="00C35EE5" w:rsidRDefault="001E6C0A" w:rsidP="00C35EE5">
      <w:pPr>
        <w:pStyle w:val="Akapitzlist"/>
        <w:numPr>
          <w:ilvl w:val="0"/>
          <w:numId w:val="137"/>
        </w:numPr>
        <w:spacing w:before="12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C35EE5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582BD0F9" w14:textId="5862BA9D" w:rsidR="001E6C0A" w:rsidRDefault="001E6C0A" w:rsidP="00C35EE5">
      <w:pPr>
        <w:spacing w:before="120"/>
        <w:ind w:firstLine="426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</w:t>
      </w:r>
      <w:r w:rsidR="00C35EE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</w:t>
      </w:r>
    </w:p>
    <w:p w14:paraId="23FCC29D" w14:textId="184CD744" w:rsidR="001E6C0A" w:rsidRDefault="001E6C0A" w:rsidP="00C35EE5">
      <w:pPr>
        <w:spacing w:before="120"/>
        <w:ind w:firstLine="426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</w:t>
      </w:r>
      <w:r w:rsidR="00C35EE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2CA802" w14:textId="77777777" w:rsidR="0008102D" w:rsidRDefault="0008102D" w:rsidP="0008102D">
      <w:pPr>
        <w:spacing w:before="120"/>
        <w:jc w:val="both"/>
        <w:rPr>
          <w:rFonts w:ascii="Cambria" w:hAnsi="Cambria" w:cs="Arial"/>
          <w:bCs/>
          <w:i/>
        </w:rPr>
      </w:pPr>
    </w:p>
    <w:p w14:paraId="4B183D2D" w14:textId="77777777" w:rsidR="0008102D" w:rsidRDefault="0008102D" w:rsidP="0008102D">
      <w:pPr>
        <w:spacing w:before="120"/>
        <w:jc w:val="both"/>
        <w:rPr>
          <w:rFonts w:ascii="Cambria" w:hAnsi="Cambria" w:cs="Arial"/>
          <w:bCs/>
          <w:i/>
        </w:rPr>
      </w:pPr>
    </w:p>
    <w:p w14:paraId="6A254336" w14:textId="7BEFB558" w:rsidR="0008102D" w:rsidRPr="008551A4" w:rsidRDefault="0008102D" w:rsidP="0008102D">
      <w:pPr>
        <w:spacing w:before="120"/>
        <w:jc w:val="both"/>
      </w:pPr>
      <w:r w:rsidRPr="008551A4">
        <w:rPr>
          <w:rFonts w:ascii="Cambria" w:hAnsi="Cambria" w:cs="Arial"/>
          <w:bCs/>
          <w:i/>
        </w:rPr>
        <w:t>Dokument musi być złożony pod rygorem nieważności</w:t>
      </w:r>
      <w:r>
        <w:rPr>
          <w:rFonts w:ascii="Cambria" w:hAnsi="Cambria" w:cs="Arial"/>
          <w:bCs/>
          <w:i/>
        </w:rPr>
        <w:t xml:space="preserve"> </w:t>
      </w:r>
      <w:r w:rsidRPr="008551A4">
        <w:rPr>
          <w:rFonts w:ascii="Cambria" w:hAnsi="Cambria" w:cs="Arial"/>
          <w:bCs/>
          <w:i/>
        </w:rPr>
        <w:t>w formie elektronicznej (tj. w postaci elektronicznej opatrzonej  kwalifikowanym podpisem elektronicznym) lub w postaci elektronicznej opatrzonej podpisem zaufanym lub podpisem osobistym</w:t>
      </w:r>
      <w:r>
        <w:rPr>
          <w:rFonts w:ascii="Cambria" w:hAnsi="Cambria" w:cs="Arial"/>
          <w:bCs/>
          <w:i/>
        </w:rPr>
        <w:t>.</w:t>
      </w:r>
    </w:p>
    <w:p w14:paraId="329064EE" w14:textId="77777777" w:rsidR="0008102D" w:rsidRDefault="0008102D" w:rsidP="0008102D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2613428" w14:textId="3247736B" w:rsidR="001E6C0A" w:rsidRPr="0008102D" w:rsidRDefault="0008102D" w:rsidP="0008102D">
      <w:pPr>
        <w:suppressAutoHyphens w:val="0"/>
        <w:spacing w:line="360" w:lineRule="auto"/>
        <w:contextualSpacing/>
        <w:rPr>
          <w:rFonts w:ascii="Cambria" w:hAnsi="Cambria" w:cs="Arial"/>
          <w:bCs/>
          <w:sz w:val="22"/>
          <w:szCs w:val="22"/>
        </w:rPr>
      </w:pPr>
      <w:r w:rsidRPr="006714C5">
        <w:rPr>
          <w:rFonts w:ascii="Cambria" w:hAnsi="Cambria" w:cs="Calibri"/>
          <w:b/>
          <w:i/>
          <w:iCs/>
        </w:rPr>
        <w:t xml:space="preserve">*niepotrzebne skreślić </w:t>
      </w:r>
    </w:p>
    <w:sectPr w:rsidR="001E6C0A" w:rsidRPr="0008102D" w:rsidSect="00C35E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709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5E5B1F" w14:textId="77777777" w:rsidR="00736AE3" w:rsidRDefault="00736AE3">
      <w:r>
        <w:separator/>
      </w:r>
    </w:p>
  </w:endnote>
  <w:endnote w:type="continuationSeparator" w:id="0">
    <w:p w14:paraId="44ABC695" w14:textId="77777777" w:rsidR="00736AE3" w:rsidRDefault="00736A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10C917" w14:textId="77777777" w:rsidR="00736AE3" w:rsidRDefault="00736AE3">
      <w:r>
        <w:separator/>
      </w:r>
    </w:p>
  </w:footnote>
  <w:footnote w:type="continuationSeparator" w:id="0">
    <w:p w14:paraId="2644EC8B" w14:textId="77777777" w:rsidR="00736AE3" w:rsidRDefault="00736AE3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 w:rsidRPr="0008102D"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D563F51"/>
    <w:multiLevelType w:val="hybridMultilevel"/>
    <w:tmpl w:val="A45AA4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2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3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8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9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 w15:restartNumberingAfterBreak="0">
    <w:nsid w:val="23D13ECC"/>
    <w:multiLevelType w:val="hybridMultilevel"/>
    <w:tmpl w:val="B6F8DD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6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7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9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70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1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4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5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7" w15:restartNumberingAfterBreak="0">
    <w:nsid w:val="319A1BF4"/>
    <w:multiLevelType w:val="hybridMultilevel"/>
    <w:tmpl w:val="06B8FFF6"/>
    <w:lvl w:ilvl="0" w:tplc="0000002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4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5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6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7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8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9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1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2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3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4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5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6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7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8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100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101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2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5" w15:restartNumberingAfterBreak="0">
    <w:nsid w:val="53D71F51"/>
    <w:multiLevelType w:val="hybridMultilevel"/>
    <w:tmpl w:val="04966DAA"/>
    <w:lvl w:ilvl="0" w:tplc="6E0E8B86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7" w15:restartNumberingAfterBreak="0">
    <w:nsid w:val="559E5484"/>
    <w:multiLevelType w:val="hybridMultilevel"/>
    <w:tmpl w:val="2AFEC592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8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9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0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11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3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5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6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1401E98"/>
    <w:multiLevelType w:val="hybridMultilevel"/>
    <w:tmpl w:val="7E0E833C"/>
    <w:lvl w:ilvl="0" w:tplc="231C6BD2">
      <w:start w:val="10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20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22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5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7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8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32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33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7" w15:restartNumberingAfterBreak="0">
    <w:nsid w:val="770977E1"/>
    <w:multiLevelType w:val="hybridMultilevel"/>
    <w:tmpl w:val="9DC880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9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1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2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44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5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6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7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9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85337650">
    <w:abstractNumId w:val="2"/>
  </w:num>
  <w:num w:numId="2" w16cid:durableId="685179139">
    <w:abstractNumId w:val="9"/>
  </w:num>
  <w:num w:numId="3" w16cid:durableId="1973249871">
    <w:abstractNumId w:val="10"/>
  </w:num>
  <w:num w:numId="4" w16cid:durableId="1796950632">
    <w:abstractNumId w:val="134"/>
  </w:num>
  <w:num w:numId="5" w16cid:durableId="274362726">
    <w:abstractNumId w:val="112"/>
  </w:num>
  <w:num w:numId="6" w16cid:durableId="1683508753">
    <w:abstractNumId w:val="124"/>
  </w:num>
  <w:num w:numId="7" w16cid:durableId="1260482806">
    <w:abstractNumId w:val="61"/>
  </w:num>
  <w:num w:numId="8" w16cid:durableId="1797530847">
    <w:abstractNumId w:val="91"/>
  </w:num>
  <w:num w:numId="9" w16cid:durableId="1059016793">
    <w:abstractNumId w:val="65"/>
  </w:num>
  <w:num w:numId="10" w16cid:durableId="1002392234">
    <w:abstractNumId w:val="0"/>
  </w:num>
  <w:num w:numId="11" w16cid:durableId="148523634">
    <w:abstractNumId w:val="94"/>
  </w:num>
  <w:num w:numId="12" w16cid:durableId="2125344832">
    <w:abstractNumId w:val="87"/>
  </w:num>
  <w:num w:numId="13" w16cid:durableId="2045669894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52237845">
    <w:abstractNumId w:val="126"/>
    <w:lvlOverride w:ilvl="0">
      <w:startOverride w:val="1"/>
    </w:lvlOverride>
  </w:num>
  <w:num w:numId="15" w16cid:durableId="421293994">
    <w:abstractNumId w:val="114"/>
    <w:lvlOverride w:ilvl="0">
      <w:startOverride w:val="1"/>
    </w:lvlOverride>
  </w:num>
  <w:num w:numId="16" w16cid:durableId="1790660184">
    <w:abstractNumId w:val="90"/>
    <w:lvlOverride w:ilvl="0">
      <w:startOverride w:val="1"/>
    </w:lvlOverride>
  </w:num>
  <w:num w:numId="17" w16cid:durableId="883754574">
    <w:abstractNumId w:val="114"/>
  </w:num>
  <w:num w:numId="18" w16cid:durableId="370226498">
    <w:abstractNumId w:val="90"/>
  </w:num>
  <w:num w:numId="19" w16cid:durableId="1538816484">
    <w:abstractNumId w:val="58"/>
  </w:num>
  <w:num w:numId="20" w16cid:durableId="1796756029">
    <w:abstractNumId w:val="104"/>
  </w:num>
  <w:num w:numId="21" w16cid:durableId="2103598502">
    <w:abstractNumId w:val="41"/>
  </w:num>
  <w:num w:numId="22" w16cid:durableId="95097107">
    <w:abstractNumId w:val="71"/>
  </w:num>
  <w:num w:numId="23" w16cid:durableId="681511427">
    <w:abstractNumId w:val="59"/>
  </w:num>
  <w:num w:numId="24" w16cid:durableId="1811748374">
    <w:abstractNumId w:val="109"/>
  </w:num>
  <w:num w:numId="25" w16cid:durableId="1308700884">
    <w:abstractNumId w:val="128"/>
  </w:num>
  <w:num w:numId="26" w16cid:durableId="1234579872">
    <w:abstractNumId w:val="36"/>
  </w:num>
  <w:num w:numId="27" w16cid:durableId="852568220">
    <w:abstractNumId w:val="97"/>
  </w:num>
  <w:num w:numId="28" w16cid:durableId="610816448">
    <w:abstractNumId w:val="39"/>
  </w:num>
  <w:num w:numId="29" w16cid:durableId="502478996">
    <w:abstractNumId w:val="122"/>
  </w:num>
  <w:num w:numId="30" w16cid:durableId="248933338">
    <w:abstractNumId w:val="111"/>
  </w:num>
  <w:num w:numId="31" w16cid:durableId="1682275268">
    <w:abstractNumId w:val="116"/>
  </w:num>
  <w:num w:numId="32" w16cid:durableId="2025132209">
    <w:abstractNumId w:val="88"/>
  </w:num>
  <w:num w:numId="33" w16cid:durableId="114640916">
    <w:abstractNumId w:val="81"/>
  </w:num>
  <w:num w:numId="34" w16cid:durableId="186606345">
    <w:abstractNumId w:val="101"/>
  </w:num>
  <w:num w:numId="35" w16cid:durableId="732580167">
    <w:abstractNumId w:val="73"/>
  </w:num>
  <w:num w:numId="36" w16cid:durableId="292714372">
    <w:abstractNumId w:val="149"/>
  </w:num>
  <w:num w:numId="37" w16cid:durableId="1495340219">
    <w:abstractNumId w:val="80"/>
  </w:num>
  <w:num w:numId="38" w16cid:durableId="728966325">
    <w:abstractNumId w:val="37"/>
  </w:num>
  <w:num w:numId="39" w16cid:durableId="942154383">
    <w:abstractNumId w:val="140"/>
  </w:num>
  <w:num w:numId="40" w16cid:durableId="850610185">
    <w:abstractNumId w:val="133"/>
  </w:num>
  <w:num w:numId="41" w16cid:durableId="1370489365">
    <w:abstractNumId w:val="125"/>
  </w:num>
  <w:num w:numId="42" w16cid:durableId="680084466">
    <w:abstractNumId w:val="50"/>
  </w:num>
  <w:num w:numId="43" w16cid:durableId="603390034">
    <w:abstractNumId w:val="83"/>
  </w:num>
  <w:num w:numId="44" w16cid:durableId="253251646">
    <w:abstractNumId w:val="56"/>
  </w:num>
  <w:num w:numId="45" w16cid:durableId="828181160">
    <w:abstractNumId w:val="141"/>
  </w:num>
  <w:num w:numId="46" w16cid:durableId="764964020">
    <w:abstractNumId w:val="8"/>
  </w:num>
  <w:num w:numId="47" w16cid:durableId="1700274564">
    <w:abstractNumId w:val="11"/>
  </w:num>
  <w:num w:numId="48" w16cid:durableId="1232620462">
    <w:abstractNumId w:val="12"/>
  </w:num>
  <w:num w:numId="49" w16cid:durableId="464085443">
    <w:abstractNumId w:val="15"/>
  </w:num>
  <w:num w:numId="50" w16cid:durableId="207761881">
    <w:abstractNumId w:val="18"/>
  </w:num>
  <w:num w:numId="51" w16cid:durableId="1258519772">
    <w:abstractNumId w:val="20"/>
  </w:num>
  <w:num w:numId="52" w16cid:durableId="423767574">
    <w:abstractNumId w:val="21"/>
  </w:num>
  <w:num w:numId="53" w16cid:durableId="2142067075">
    <w:abstractNumId w:val="24"/>
  </w:num>
  <w:num w:numId="54" w16cid:durableId="191892410">
    <w:abstractNumId w:val="25"/>
  </w:num>
  <w:num w:numId="55" w16cid:durableId="84956808">
    <w:abstractNumId w:val="26"/>
  </w:num>
  <w:num w:numId="56" w16cid:durableId="1821654218">
    <w:abstractNumId w:val="27"/>
  </w:num>
  <w:num w:numId="57" w16cid:durableId="1953974195">
    <w:abstractNumId w:val="28"/>
  </w:num>
  <w:num w:numId="58" w16cid:durableId="129714146">
    <w:abstractNumId w:val="29"/>
  </w:num>
  <w:num w:numId="59" w16cid:durableId="1134561413">
    <w:abstractNumId w:val="30"/>
  </w:num>
  <w:num w:numId="60" w16cid:durableId="1501461204">
    <w:abstractNumId w:val="31"/>
  </w:num>
  <w:num w:numId="61" w16cid:durableId="505217680">
    <w:abstractNumId w:val="32"/>
  </w:num>
  <w:num w:numId="62" w16cid:durableId="757796626">
    <w:abstractNumId w:val="33"/>
  </w:num>
  <w:num w:numId="63" w16cid:durableId="776799982">
    <w:abstractNumId w:val="34"/>
  </w:num>
  <w:num w:numId="64" w16cid:durableId="865095389">
    <w:abstractNumId w:val="106"/>
  </w:num>
  <w:num w:numId="65" w16cid:durableId="1663701810">
    <w:abstractNumId w:val="70"/>
  </w:num>
  <w:num w:numId="66" w16cid:durableId="1192572631">
    <w:abstractNumId w:val="74"/>
  </w:num>
  <w:num w:numId="67" w16cid:durableId="488406329">
    <w:abstractNumId w:val="110"/>
  </w:num>
  <w:num w:numId="68" w16cid:durableId="1519194921">
    <w:abstractNumId w:val="47"/>
  </w:num>
  <w:num w:numId="69" w16cid:durableId="1358700592">
    <w:abstractNumId w:val="146"/>
  </w:num>
  <w:num w:numId="70" w16cid:durableId="992756890">
    <w:abstractNumId w:val="145"/>
  </w:num>
  <w:num w:numId="71" w16cid:durableId="185024614">
    <w:abstractNumId w:val="92"/>
  </w:num>
  <w:num w:numId="72" w16cid:durableId="846017225">
    <w:abstractNumId w:val="82"/>
  </w:num>
  <w:num w:numId="73" w16cid:durableId="1130780388">
    <w:abstractNumId w:val="85"/>
  </w:num>
  <w:num w:numId="74" w16cid:durableId="1150515839">
    <w:abstractNumId w:val="67"/>
  </w:num>
  <w:num w:numId="75" w16cid:durableId="924075431">
    <w:abstractNumId w:val="72"/>
  </w:num>
  <w:num w:numId="76" w16cid:durableId="1985348612">
    <w:abstractNumId w:val="121"/>
  </w:num>
  <w:num w:numId="77" w16cid:durableId="2036346844">
    <w:abstractNumId w:val="100"/>
  </w:num>
  <w:num w:numId="78" w16cid:durableId="1741902447">
    <w:abstractNumId w:val="148"/>
  </w:num>
  <w:num w:numId="79" w16cid:durableId="749498734">
    <w:abstractNumId w:val="136"/>
  </w:num>
  <w:num w:numId="80" w16cid:durableId="436677870">
    <w:abstractNumId w:val="113"/>
  </w:num>
  <w:num w:numId="81" w16cid:durableId="519393873">
    <w:abstractNumId w:val="123"/>
  </w:num>
  <w:num w:numId="82" w16cid:durableId="1157456079">
    <w:abstractNumId w:val="147"/>
  </w:num>
  <w:num w:numId="83" w16cid:durableId="2082943900">
    <w:abstractNumId w:val="84"/>
  </w:num>
  <w:num w:numId="84" w16cid:durableId="1638758305">
    <w:abstractNumId w:val="108"/>
  </w:num>
  <w:num w:numId="85" w16cid:durableId="1907689492">
    <w:abstractNumId w:val="96"/>
  </w:num>
  <w:num w:numId="86" w16cid:durableId="1243678760">
    <w:abstractNumId w:val="95"/>
  </w:num>
  <w:num w:numId="87" w16cid:durableId="1086801219">
    <w:abstractNumId w:val="143"/>
  </w:num>
  <w:num w:numId="88" w16cid:durableId="1344749235">
    <w:abstractNumId w:val="55"/>
  </w:num>
  <w:num w:numId="89" w16cid:durableId="645936308">
    <w:abstractNumId w:val="69"/>
  </w:num>
  <w:num w:numId="90" w16cid:durableId="1505046384">
    <w:abstractNumId w:val="99"/>
  </w:num>
  <w:num w:numId="91" w16cid:durableId="2104645690">
    <w:abstractNumId w:val="57"/>
  </w:num>
  <w:num w:numId="92" w16cid:durableId="292293375">
    <w:abstractNumId w:val="76"/>
  </w:num>
  <w:num w:numId="93" w16cid:durableId="109471154">
    <w:abstractNumId w:val="66"/>
  </w:num>
  <w:num w:numId="94" w16cid:durableId="1503474559">
    <w:abstractNumId w:val="40"/>
  </w:num>
  <w:num w:numId="95" w16cid:durableId="472407589">
    <w:abstractNumId w:val="131"/>
  </w:num>
  <w:num w:numId="96" w16cid:durableId="1525481916">
    <w:abstractNumId w:val="115"/>
  </w:num>
  <w:num w:numId="97" w16cid:durableId="415521839">
    <w:abstractNumId w:val="75"/>
  </w:num>
  <w:num w:numId="98" w16cid:durableId="1925915694">
    <w:abstractNumId w:val="60"/>
  </w:num>
  <w:num w:numId="99" w16cid:durableId="358431767">
    <w:abstractNumId w:val="78"/>
  </w:num>
  <w:num w:numId="100" w16cid:durableId="2052613912">
    <w:abstractNumId w:val="130"/>
  </w:num>
  <w:num w:numId="101" w16cid:durableId="1355498724">
    <w:abstractNumId w:val="144"/>
  </w:num>
  <w:num w:numId="102" w16cid:durableId="1309552131">
    <w:abstractNumId w:val="127"/>
  </w:num>
  <w:num w:numId="103" w16cid:durableId="2100521048">
    <w:abstractNumId w:val="120"/>
  </w:num>
  <w:num w:numId="104" w16cid:durableId="1201963">
    <w:abstractNumId w:val="93"/>
  </w:num>
  <w:num w:numId="105" w16cid:durableId="1225482124">
    <w:abstractNumId w:val="48"/>
  </w:num>
  <w:num w:numId="106" w16cid:durableId="516384778">
    <w:abstractNumId w:val="117"/>
  </w:num>
  <w:num w:numId="107" w16cid:durableId="1479612676">
    <w:abstractNumId w:val="38"/>
  </w:num>
  <w:num w:numId="108" w16cid:durableId="596256872">
    <w:abstractNumId w:val="53"/>
  </w:num>
  <w:num w:numId="109" w16cid:durableId="1983389362">
    <w:abstractNumId w:val="42"/>
  </w:num>
  <w:num w:numId="110" w16cid:durableId="2117825817">
    <w:abstractNumId w:val="142"/>
  </w:num>
  <w:num w:numId="111" w16cid:durableId="1739816597">
    <w:abstractNumId w:val="102"/>
  </w:num>
  <w:num w:numId="112" w16cid:durableId="53968710">
    <w:abstractNumId w:val="64"/>
  </w:num>
  <w:num w:numId="113" w16cid:durableId="270430771">
    <w:abstractNumId w:val="118"/>
  </w:num>
  <w:num w:numId="114" w16cid:durableId="1149247804">
    <w:abstractNumId w:val="132"/>
  </w:num>
  <w:num w:numId="115" w16cid:durableId="705330415">
    <w:abstractNumId w:val="46"/>
  </w:num>
  <w:num w:numId="116" w16cid:durableId="930310588">
    <w:abstractNumId w:val="103"/>
  </w:num>
  <w:num w:numId="117" w16cid:durableId="726420902">
    <w:abstractNumId w:val="44"/>
  </w:num>
  <w:num w:numId="118" w16cid:durableId="878392927">
    <w:abstractNumId w:val="138"/>
  </w:num>
  <w:num w:numId="119" w16cid:durableId="1909069038">
    <w:abstractNumId w:val="52"/>
  </w:num>
  <w:num w:numId="120" w16cid:durableId="1088383187">
    <w:abstractNumId w:val="1"/>
  </w:num>
  <w:num w:numId="121" w16cid:durableId="521673144">
    <w:abstractNumId w:val="3"/>
  </w:num>
  <w:num w:numId="122" w16cid:durableId="72554949">
    <w:abstractNumId w:val="86"/>
  </w:num>
  <w:num w:numId="123" w16cid:durableId="1159884152">
    <w:abstractNumId w:val="89"/>
  </w:num>
  <w:num w:numId="124" w16cid:durableId="288781604">
    <w:abstractNumId w:val="139"/>
  </w:num>
  <w:num w:numId="125" w16cid:durableId="374549375">
    <w:abstractNumId w:val="54"/>
  </w:num>
  <w:num w:numId="126" w16cid:durableId="2107799914">
    <w:abstractNumId w:val="43"/>
  </w:num>
  <w:num w:numId="127" w16cid:durableId="1325426170">
    <w:abstractNumId w:val="51"/>
  </w:num>
  <w:num w:numId="128" w16cid:durableId="1580483165">
    <w:abstractNumId w:val="68"/>
  </w:num>
  <w:num w:numId="129" w16cid:durableId="1945065940">
    <w:abstractNumId w:val="45"/>
  </w:num>
  <w:num w:numId="130" w16cid:durableId="703214920">
    <w:abstractNumId w:val="135"/>
  </w:num>
  <w:num w:numId="131" w16cid:durableId="1922329852">
    <w:abstractNumId w:val="129"/>
  </w:num>
  <w:num w:numId="132" w16cid:durableId="597910445">
    <w:abstractNumId w:val="98"/>
  </w:num>
  <w:num w:numId="133" w16cid:durableId="1772816385">
    <w:abstractNumId w:val="79"/>
  </w:num>
  <w:num w:numId="134" w16cid:durableId="1859464421">
    <w:abstractNumId w:val="77"/>
  </w:num>
  <w:num w:numId="135" w16cid:durableId="1730956081">
    <w:abstractNumId w:val="107"/>
  </w:num>
  <w:num w:numId="136" w16cid:durableId="1880361157">
    <w:abstractNumId w:val="119"/>
  </w:num>
  <w:num w:numId="137" w16cid:durableId="186528509">
    <w:abstractNumId w:val="105"/>
  </w:num>
  <w:num w:numId="138" w16cid:durableId="62029185">
    <w:abstractNumId w:val="49"/>
  </w:num>
  <w:num w:numId="139" w16cid:durableId="507065249">
    <w:abstractNumId w:val="137"/>
  </w:num>
  <w:num w:numId="140" w16cid:durableId="220603027">
    <w:abstractNumId w:val="63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199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57725"/>
    <w:rsid w:val="00062F7C"/>
    <w:rsid w:val="00063AA5"/>
    <w:rsid w:val="0006486E"/>
    <w:rsid w:val="0006514F"/>
    <w:rsid w:val="000708CE"/>
    <w:rsid w:val="00070FDA"/>
    <w:rsid w:val="000741F9"/>
    <w:rsid w:val="00080EE9"/>
    <w:rsid w:val="0008102D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53C0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073D0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3C7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07A6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0482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4B4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5E"/>
    <w:rsid w:val="004774AC"/>
    <w:rsid w:val="00477DC7"/>
    <w:rsid w:val="00482159"/>
    <w:rsid w:val="00482BC8"/>
    <w:rsid w:val="0048365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CB6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1CD3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4D62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785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36AE3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4F01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33B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939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4A1E"/>
    <w:rsid w:val="00A05268"/>
    <w:rsid w:val="00A0743B"/>
    <w:rsid w:val="00A07B06"/>
    <w:rsid w:val="00A12108"/>
    <w:rsid w:val="00A122FF"/>
    <w:rsid w:val="00A1233D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82C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1E3B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407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AAD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444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35EE5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B7310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1637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4C9B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3E37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074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765</Words>
  <Characters>4592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Piotr Dąbrowski</cp:lastModifiedBy>
  <cp:revision>22</cp:revision>
  <cp:lastPrinted>2022-10-07T10:29:00Z</cp:lastPrinted>
  <dcterms:created xsi:type="dcterms:W3CDTF">2022-06-26T12:56:00Z</dcterms:created>
  <dcterms:modified xsi:type="dcterms:W3CDTF">2025-02-24T12:38:00Z</dcterms:modified>
</cp:coreProperties>
</file>