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C4A9D" w14:textId="77777777" w:rsidR="003D3D34" w:rsidRPr="003D3D34" w:rsidRDefault="003D3D34" w:rsidP="003D3D34">
      <w:pPr>
        <w:suppressAutoHyphens/>
        <w:spacing w:after="0" w:line="100" w:lineRule="atLeast"/>
        <w:rPr>
          <w:rFonts w:ascii="Times New Roman" w:eastAsia="SimSun" w:hAnsi="Times New Roman" w:cs="Times New Roman"/>
          <w:b/>
          <w:bCs/>
          <w:lang w:eastAsia="ar-SA"/>
        </w:rPr>
      </w:pPr>
    </w:p>
    <w:p w14:paraId="70E76EEE" w14:textId="77777777" w:rsidR="003D3D34" w:rsidRPr="003D3D34" w:rsidRDefault="003D3D34" w:rsidP="003D3D34">
      <w:pPr>
        <w:suppressAutoHyphens/>
        <w:spacing w:after="0" w:line="100" w:lineRule="atLeast"/>
        <w:jc w:val="right"/>
        <w:rPr>
          <w:rFonts w:ascii="Times New Roman" w:eastAsia="SimSun" w:hAnsi="Times New Roman" w:cs="Times New Roman"/>
          <w:b/>
          <w:bCs/>
          <w:sz w:val="24"/>
          <w:szCs w:val="24"/>
          <w:lang w:eastAsia="ar-SA"/>
        </w:rPr>
      </w:pPr>
      <w:bookmarkStart w:id="0" w:name="_Hlk30399902"/>
      <w:r w:rsidRPr="003D3D34">
        <w:rPr>
          <w:rFonts w:ascii="Times New Roman" w:eastAsia="SimSun" w:hAnsi="Times New Roman" w:cs="Times New Roman"/>
          <w:b/>
          <w:bCs/>
          <w:sz w:val="24"/>
          <w:szCs w:val="24"/>
          <w:lang w:eastAsia="ar-SA"/>
        </w:rPr>
        <w:t>Załącznik nr 2</w:t>
      </w:r>
    </w:p>
    <w:p w14:paraId="79979113" w14:textId="77777777" w:rsidR="003D3D34" w:rsidRPr="003D3D34" w:rsidRDefault="003D3D34" w:rsidP="003D3D34">
      <w:pPr>
        <w:suppressAutoHyphens/>
        <w:spacing w:after="0" w:line="100" w:lineRule="atLeast"/>
        <w:rPr>
          <w:rFonts w:ascii="Times New Roman" w:eastAsia="SimSun" w:hAnsi="Times New Roman" w:cs="Times New Roman"/>
          <w:b/>
          <w:bCs/>
          <w:sz w:val="24"/>
          <w:szCs w:val="24"/>
          <w:lang w:eastAsia="ar-SA"/>
        </w:rPr>
      </w:pPr>
    </w:p>
    <w:p w14:paraId="46A58667" w14:textId="77777777" w:rsidR="003D3D34" w:rsidRPr="003D3D34" w:rsidRDefault="003D3D34" w:rsidP="003D3D34">
      <w:pPr>
        <w:suppressAutoHyphens/>
        <w:spacing w:after="0" w:line="100" w:lineRule="atLeast"/>
        <w:jc w:val="right"/>
        <w:rPr>
          <w:rFonts w:ascii="Times New Roman" w:eastAsia="SimSun" w:hAnsi="Times New Roman" w:cs="Times New Roman"/>
          <w:b/>
          <w:bCs/>
          <w:sz w:val="24"/>
          <w:szCs w:val="24"/>
          <w:lang w:eastAsia="ar-SA"/>
        </w:rPr>
      </w:pPr>
    </w:p>
    <w:p w14:paraId="57220B09" w14:textId="77777777" w:rsidR="003D3D34" w:rsidRPr="003D3D34" w:rsidRDefault="003D3D34" w:rsidP="003D3D34">
      <w:pPr>
        <w:tabs>
          <w:tab w:val="left" w:pos="567"/>
        </w:tabs>
        <w:suppressAutoHyphens/>
        <w:spacing w:after="0" w:line="100" w:lineRule="atLeast"/>
        <w:rPr>
          <w:rFonts w:ascii="Times New Roman" w:eastAsia="SimSun" w:hAnsi="Times New Roman" w:cs="Times New Roman"/>
          <w:b/>
          <w:bCs/>
          <w:sz w:val="24"/>
          <w:szCs w:val="24"/>
          <w:lang w:eastAsia="ar-SA"/>
        </w:rPr>
      </w:pPr>
      <w:r w:rsidRPr="003D3D34">
        <w:rPr>
          <w:rFonts w:ascii="Times New Roman" w:eastAsia="SimSun" w:hAnsi="Times New Roman" w:cs="Times New Roman"/>
          <w:b/>
          <w:bCs/>
          <w:sz w:val="24"/>
          <w:szCs w:val="24"/>
          <w:lang w:eastAsia="ar-SA"/>
        </w:rPr>
        <w:t>Szczegółowy opis przedmiotu zamówienia cz. 2</w:t>
      </w:r>
    </w:p>
    <w:p w14:paraId="500E4E81" w14:textId="77777777" w:rsidR="003D3D34" w:rsidRPr="003D3D34" w:rsidRDefault="003D3D34" w:rsidP="003D3D34">
      <w:pPr>
        <w:tabs>
          <w:tab w:val="left" w:pos="567"/>
        </w:tabs>
        <w:suppressAutoHyphens/>
        <w:spacing w:after="0" w:line="100" w:lineRule="atLeast"/>
        <w:rPr>
          <w:rFonts w:ascii="Times New Roman" w:eastAsia="SimSun" w:hAnsi="Times New Roman" w:cs="Times New Roman"/>
          <w:b/>
          <w:bCs/>
          <w:sz w:val="24"/>
          <w:szCs w:val="24"/>
          <w:lang w:eastAsia="ar-SA"/>
        </w:rPr>
      </w:pPr>
    </w:p>
    <w:p w14:paraId="4FE69CD4" w14:textId="0FDFED80" w:rsidR="003D3D34" w:rsidRDefault="00DE2213" w:rsidP="003D3D34">
      <w:pPr>
        <w:tabs>
          <w:tab w:val="left" w:pos="567"/>
        </w:tabs>
        <w:suppressAutoHyphens/>
        <w:spacing w:after="0" w:line="100" w:lineRule="atLeast"/>
        <w:rPr>
          <w:rFonts w:ascii="Times New Roman" w:eastAsia="SimSun" w:hAnsi="Times New Roman" w:cs="Times New Roman"/>
          <w:b/>
          <w:bCs/>
          <w:lang w:eastAsia="ar-SA"/>
        </w:rPr>
      </w:pPr>
      <w:r>
        <w:rPr>
          <w:rFonts w:ascii="Times New Roman" w:eastAsia="SimSun" w:hAnsi="Times New Roman" w:cs="Times New Roman"/>
          <w:b/>
          <w:sz w:val="24"/>
          <w:szCs w:val="24"/>
          <w:lang w:eastAsia="ar-SA"/>
        </w:rPr>
        <w:t>P</w:t>
      </w:r>
      <w:r w:rsidR="003D3D34" w:rsidRPr="003D3D34">
        <w:rPr>
          <w:rFonts w:ascii="Times New Roman" w:eastAsia="SimSun" w:hAnsi="Times New Roman" w:cs="Times New Roman"/>
          <w:b/>
          <w:sz w:val="24"/>
          <w:szCs w:val="24"/>
          <w:lang w:eastAsia="ar-SA"/>
        </w:rPr>
        <w:t>ielęgnacja i utrzymanie roślin ozdobnych</w:t>
      </w:r>
      <w:r>
        <w:rPr>
          <w:rFonts w:ascii="Times New Roman" w:eastAsia="SimSun" w:hAnsi="Times New Roman" w:cs="Times New Roman"/>
          <w:b/>
          <w:sz w:val="24"/>
          <w:szCs w:val="24"/>
          <w:lang w:eastAsia="ar-SA"/>
        </w:rPr>
        <w:t xml:space="preserve"> oraz nasadzenia uzupełniające </w:t>
      </w:r>
      <w:r w:rsidR="003D3D34" w:rsidRPr="003D3D34">
        <w:rPr>
          <w:rFonts w:ascii="Times New Roman" w:eastAsia="SimSun" w:hAnsi="Times New Roman" w:cs="Times New Roman"/>
          <w:b/>
          <w:sz w:val="24"/>
          <w:szCs w:val="24"/>
          <w:lang w:eastAsia="ar-SA"/>
        </w:rPr>
        <w:t xml:space="preserve"> na zagospodarowanych skwerkach położonych na terenie</w:t>
      </w:r>
      <w:r w:rsidR="003D3D34" w:rsidRPr="003D3D34">
        <w:rPr>
          <w:rFonts w:ascii="Times New Roman" w:eastAsia="SimSun" w:hAnsi="Times New Roman" w:cs="Times New Roman"/>
          <w:b/>
          <w:color w:val="000000"/>
          <w:sz w:val="24"/>
          <w:szCs w:val="24"/>
          <w:lang w:eastAsia="ar-SA"/>
        </w:rPr>
        <w:t xml:space="preserve"> miasta Sztum - powierzchnia około 1800  m</w:t>
      </w:r>
      <w:r w:rsidR="003D3D34" w:rsidRPr="003D3D34">
        <w:rPr>
          <w:rFonts w:ascii="Times New Roman" w:eastAsia="SimSun" w:hAnsi="Times New Roman" w:cs="Times New Roman"/>
          <w:b/>
          <w:color w:val="000000"/>
          <w:sz w:val="24"/>
          <w:szCs w:val="24"/>
          <w:vertAlign w:val="superscript"/>
          <w:lang w:eastAsia="ar-SA"/>
        </w:rPr>
        <w:t>2</w:t>
      </w:r>
      <w:bookmarkStart w:id="1" w:name="_Hlk33018498"/>
      <w:r w:rsidR="003D3D34" w:rsidRPr="003D3D34">
        <w:rPr>
          <w:rFonts w:ascii="Times New Roman" w:eastAsia="SimSun" w:hAnsi="Times New Roman" w:cs="Times New Roman"/>
          <w:b/>
          <w:bCs/>
          <w:lang w:eastAsia="ar-SA"/>
        </w:rPr>
        <w:t>. Przed złożeniem oferty zalecana</w:t>
      </w:r>
      <w:r w:rsidR="003D3D34" w:rsidRPr="003D3D34">
        <w:rPr>
          <w:rFonts w:ascii="Times New Roman" w:eastAsia="SimSun" w:hAnsi="Times New Roman" w:cs="Times New Roman"/>
          <w:b/>
          <w:bCs/>
          <w:i/>
          <w:iCs/>
          <w:lang w:eastAsia="ar-SA"/>
        </w:rPr>
        <w:t xml:space="preserve"> </w:t>
      </w:r>
      <w:r w:rsidR="003D3D34" w:rsidRPr="003D3D34">
        <w:rPr>
          <w:rFonts w:ascii="Times New Roman" w:eastAsia="SimSun" w:hAnsi="Times New Roman" w:cs="Times New Roman"/>
          <w:b/>
          <w:bCs/>
          <w:lang w:eastAsia="ar-SA"/>
        </w:rPr>
        <w:t>jest wizja lokalna</w:t>
      </w:r>
      <w:r w:rsidR="003D3D34" w:rsidRPr="003D3D34">
        <w:rPr>
          <w:rFonts w:ascii="Times New Roman" w:eastAsia="SimSun" w:hAnsi="Times New Roman" w:cs="Times New Roman"/>
          <w:b/>
          <w:bCs/>
          <w:i/>
          <w:iCs/>
          <w:lang w:eastAsia="ar-SA"/>
        </w:rPr>
        <w:t xml:space="preserve"> </w:t>
      </w:r>
      <w:r w:rsidR="003D3D34" w:rsidRPr="003D3D34">
        <w:rPr>
          <w:rFonts w:ascii="Times New Roman" w:eastAsia="SimSun" w:hAnsi="Times New Roman" w:cs="Times New Roman"/>
          <w:b/>
          <w:bCs/>
          <w:lang w:eastAsia="ar-SA"/>
        </w:rPr>
        <w:t>miejsca realizacji zadania.</w:t>
      </w:r>
      <w:bookmarkEnd w:id="1"/>
    </w:p>
    <w:p w14:paraId="698733D5" w14:textId="5D0DBC58" w:rsidR="00AF25AC" w:rsidRPr="00AF25AC" w:rsidRDefault="00AF25AC" w:rsidP="003D3D34">
      <w:pPr>
        <w:tabs>
          <w:tab w:val="left" w:pos="567"/>
        </w:tabs>
        <w:suppressAutoHyphens/>
        <w:spacing w:after="0" w:line="100" w:lineRule="atLeast"/>
        <w:rPr>
          <w:rFonts w:ascii="Times New Roman" w:eastAsia="SimSun" w:hAnsi="Times New Roman" w:cs="Times New Roman"/>
          <w:b/>
          <w:bCs/>
          <w:lang w:eastAsia="ar-SA"/>
        </w:rPr>
      </w:pPr>
      <w:r>
        <w:rPr>
          <w:rFonts w:ascii="Times New Roman" w:eastAsia="SimSun" w:hAnsi="Times New Roman" w:cs="Times New Roman"/>
          <w:b/>
          <w:bCs/>
          <w:noProof/>
          <w:lang w:eastAsia="ar-SA"/>
        </w:rPr>
        <mc:AlternateContent>
          <mc:Choice Requires="wps">
            <w:drawing>
              <wp:anchor distT="0" distB="0" distL="114300" distR="114300" simplePos="0" relativeHeight="251659264" behindDoc="0" locked="0" layoutInCell="1" allowOverlap="1" wp14:anchorId="72FF6578" wp14:editId="49693195">
                <wp:simplePos x="0" y="0"/>
                <wp:positionH relativeFrom="column">
                  <wp:posOffset>-4446</wp:posOffset>
                </wp:positionH>
                <wp:positionV relativeFrom="paragraph">
                  <wp:posOffset>139065</wp:posOffset>
                </wp:positionV>
                <wp:extent cx="5534025"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55340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92C547" id="Łącznik prosty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pt,10.95pt" to="435.4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" strokecolor="black [3213]" strokeweight="1pt">
                <v:stroke joinstyle="miter"/>
              </v:line>
            </w:pict>
          </mc:Fallback>
        </mc:AlternateContent>
      </w:r>
    </w:p>
    <w:p w14:paraId="1973ECDC" w14:textId="77777777" w:rsidR="00AF25AC" w:rsidRPr="003D3D34" w:rsidRDefault="00AF25AC" w:rsidP="003D3D34">
      <w:pPr>
        <w:tabs>
          <w:tab w:val="left" w:pos="567"/>
        </w:tabs>
        <w:suppressAutoHyphens/>
        <w:spacing w:after="0" w:line="100" w:lineRule="atLeast"/>
        <w:rPr>
          <w:rFonts w:ascii="Times New Roman" w:eastAsia="SimSun" w:hAnsi="Times New Roman" w:cs="Times New Roman"/>
          <w:b/>
          <w:color w:val="000000"/>
          <w:sz w:val="24"/>
          <w:szCs w:val="24"/>
          <w:vertAlign w:val="superscript"/>
          <w:lang w:eastAsia="ar-SA"/>
        </w:rPr>
      </w:pPr>
    </w:p>
    <w:p w14:paraId="7E6CA0C1" w14:textId="40DF16BA" w:rsidR="00AF25AC" w:rsidRDefault="00AF25AC" w:rsidP="00AF25AC">
      <w:pPr>
        <w:tabs>
          <w:tab w:val="left" w:pos="567"/>
        </w:tabs>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1 ROK TRWANIA UMOWY</w:t>
      </w:r>
    </w:p>
    <w:p w14:paraId="4977A6ED" w14:textId="77777777" w:rsidR="00AF25AC" w:rsidRPr="00AF25AC" w:rsidRDefault="00AF25AC" w:rsidP="00AF25AC">
      <w:pPr>
        <w:tabs>
          <w:tab w:val="left" w:pos="567"/>
        </w:tabs>
        <w:suppressAutoHyphens/>
        <w:spacing w:after="0" w:line="100" w:lineRule="atLeast"/>
        <w:jc w:val="center"/>
        <w:rPr>
          <w:rFonts w:ascii="Times New Roman" w:eastAsia="SimSun" w:hAnsi="Times New Roman" w:cs="Times New Roman"/>
          <w:b/>
          <w:bCs/>
          <w:sz w:val="24"/>
          <w:szCs w:val="24"/>
          <w:lang w:eastAsia="ar-SA"/>
        </w:rPr>
      </w:pPr>
    </w:p>
    <w:p w14:paraId="7CA8D2FE" w14:textId="1BC4C914" w:rsidR="003D3D34" w:rsidRPr="003D3D34" w:rsidRDefault="003D3D34" w:rsidP="003D3D34">
      <w:pPr>
        <w:suppressAutoHyphens/>
        <w:spacing w:after="0" w:line="100" w:lineRule="atLeast"/>
        <w:jc w:val="both"/>
        <w:rPr>
          <w:rFonts w:ascii="Times New Roman" w:eastAsia="SimSun" w:hAnsi="Times New Roman" w:cs="Times New Roman"/>
          <w:b/>
          <w:bCs/>
          <w:iCs/>
          <w:sz w:val="24"/>
          <w:szCs w:val="24"/>
          <w:lang w:eastAsia="ar-SA"/>
        </w:rPr>
      </w:pPr>
      <w:bookmarkStart w:id="2" w:name="_Hlk30404882"/>
      <w:r w:rsidRPr="003D3D34">
        <w:rPr>
          <w:rFonts w:ascii="Times New Roman" w:eastAsia="SimSun" w:hAnsi="Times New Roman" w:cs="Times New Roman"/>
          <w:b/>
          <w:bCs/>
          <w:iCs/>
          <w:sz w:val="24"/>
          <w:szCs w:val="24"/>
          <w:lang w:eastAsia="ar-SA"/>
        </w:rPr>
        <w:t xml:space="preserve">I. Zadanie do wykonania w ciągu pierwszego roku trwania umowy:  </w:t>
      </w:r>
    </w:p>
    <w:bookmarkEnd w:id="0"/>
    <w:p w14:paraId="73B35467" w14:textId="77777777" w:rsidR="003D3D34" w:rsidRPr="003D3D34" w:rsidRDefault="003D3D34" w:rsidP="003D3D34">
      <w:pPr>
        <w:tabs>
          <w:tab w:val="left" w:pos="567"/>
        </w:tabs>
        <w:suppressAutoHyphens/>
        <w:spacing w:after="0" w:line="100" w:lineRule="atLeast"/>
        <w:jc w:val="right"/>
        <w:rPr>
          <w:rFonts w:ascii="Times New Roman" w:eastAsia="SimSun" w:hAnsi="Times New Roman" w:cs="Times New Roman"/>
          <w:sz w:val="24"/>
          <w:szCs w:val="24"/>
          <w:lang w:eastAsia="ar-SA"/>
        </w:rPr>
      </w:pPr>
    </w:p>
    <w:p w14:paraId="1636E757" w14:textId="77777777" w:rsidR="003D3D34" w:rsidRPr="003D3D34" w:rsidRDefault="003D3D34" w:rsidP="003D3D34">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bookmarkStart w:id="3" w:name="_Hlk30404547"/>
    </w:p>
    <w:p w14:paraId="61FFB37A" w14:textId="7116F7F5" w:rsidR="003D3D34" w:rsidRPr="00681330" w:rsidRDefault="003D3D34" w:rsidP="0088404A">
      <w:pPr>
        <w:pStyle w:val="Akapitzlist"/>
        <w:numPr>
          <w:ilvl w:val="0"/>
          <w:numId w:val="11"/>
        </w:numPr>
        <w:tabs>
          <w:tab w:val="left" w:pos="0"/>
          <w:tab w:val="left" w:pos="426"/>
        </w:tabs>
        <w:spacing w:after="0"/>
        <w:ind w:left="426"/>
        <w:jc w:val="both"/>
        <w:rPr>
          <w:rFonts w:ascii="Times New Roman" w:hAnsi="Times New Roman" w:cs="Times New Roman"/>
        </w:rPr>
      </w:pPr>
      <w:bookmarkStart w:id="4" w:name="_Hlk32423161"/>
      <w:r w:rsidRPr="00681330">
        <w:rPr>
          <w:rFonts w:ascii="Times New Roman" w:hAnsi="Times New Roman" w:cs="Times New Roman"/>
          <w:b/>
          <w:sz w:val="24"/>
          <w:szCs w:val="24"/>
        </w:rPr>
        <w:t>Dostawa roślin, uzupełnienie podłoża, nasadzenia uzupełniające, pielęgnacja i utrzymanie roślin ozdobnych na zagospodarowanych skwerkach położonych na terenie</w:t>
      </w:r>
      <w:r w:rsidRPr="00681330">
        <w:rPr>
          <w:rFonts w:ascii="Times New Roman" w:hAnsi="Times New Roman" w:cs="Times New Roman"/>
          <w:b/>
          <w:color w:val="000000"/>
          <w:sz w:val="24"/>
          <w:szCs w:val="24"/>
        </w:rPr>
        <w:t xml:space="preserve"> miasta Sztum - powierzchnia około 1800  m</w:t>
      </w:r>
      <w:r w:rsidRPr="00681330">
        <w:rPr>
          <w:rFonts w:ascii="Times New Roman" w:hAnsi="Times New Roman" w:cs="Times New Roman"/>
          <w:b/>
          <w:color w:val="000000"/>
          <w:sz w:val="24"/>
          <w:szCs w:val="24"/>
          <w:vertAlign w:val="superscript"/>
        </w:rPr>
        <w:t>2</w:t>
      </w:r>
      <w:r w:rsidRPr="00681330">
        <w:rPr>
          <w:rFonts w:ascii="Times New Roman" w:hAnsi="Times New Roman" w:cs="Times New Roman"/>
          <w:b/>
          <w:color w:val="000000"/>
          <w:sz w:val="24"/>
          <w:szCs w:val="24"/>
        </w:rPr>
        <w:t xml:space="preserve">, </w:t>
      </w:r>
      <w:r w:rsidRPr="00681330">
        <w:rPr>
          <w:rFonts w:ascii="Times New Roman" w:hAnsi="Times New Roman" w:cs="Times New Roman"/>
          <w:color w:val="000000"/>
          <w:sz w:val="24"/>
          <w:szCs w:val="24"/>
        </w:rPr>
        <w:t>obejmująca:</w:t>
      </w:r>
    </w:p>
    <w:p w14:paraId="29953274" w14:textId="77777777" w:rsidR="003D3D34" w:rsidRPr="003D3D34" w:rsidRDefault="003D3D34" w:rsidP="00681330">
      <w:pPr>
        <w:widowControl w:val="0"/>
        <w:tabs>
          <w:tab w:val="left" w:pos="284"/>
          <w:tab w:val="left" w:pos="720"/>
        </w:tabs>
        <w:suppressAutoHyphens/>
        <w:spacing w:after="0" w:line="120" w:lineRule="atLeast"/>
        <w:ind w:left="426"/>
        <w:jc w:val="both"/>
        <w:rPr>
          <w:rFonts w:ascii="Times New Roman" w:eastAsia="Times New Roman" w:hAnsi="Times New Roman" w:cs="Times New Roman"/>
          <w:color w:val="000000"/>
          <w:sz w:val="24"/>
          <w:szCs w:val="24"/>
          <w:vertAlign w:val="superscript"/>
          <w:lang w:eastAsia="ar-SA"/>
        </w:rPr>
      </w:pPr>
    </w:p>
    <w:p w14:paraId="5BBD4B87" w14:textId="7F6BE334" w:rsidR="003D3D34" w:rsidRPr="003D3D34" w:rsidRDefault="003D3D34" w:rsidP="0088404A">
      <w:pPr>
        <w:widowControl w:val="0"/>
        <w:numPr>
          <w:ilvl w:val="0"/>
          <w:numId w:val="7"/>
        </w:numPr>
        <w:tabs>
          <w:tab w:val="left" w:pos="567"/>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Działka nr 635 obręb II w Sztumie, Rondo Powiśla oraz  skwerki przy Rondzie Powiśla - łączna powierzchnia około 320 m</w:t>
      </w:r>
      <w:r w:rsidRPr="003D3D34">
        <w:rPr>
          <w:rFonts w:ascii="Times New Roman" w:eastAsia="Times New Roman" w:hAnsi="Times New Roman" w:cs="Times New Roman"/>
          <w:sz w:val="24"/>
          <w:szCs w:val="24"/>
          <w:vertAlign w:val="superscript"/>
          <w:lang w:eastAsia="ar-SA"/>
        </w:rPr>
        <w:t>2</w:t>
      </w:r>
    </w:p>
    <w:p w14:paraId="08076D83" w14:textId="77777777" w:rsidR="003D3D34" w:rsidRPr="003D3D34" w:rsidRDefault="003D3D34" w:rsidP="0088404A">
      <w:pPr>
        <w:widowControl w:val="0"/>
        <w:numPr>
          <w:ilvl w:val="0"/>
          <w:numId w:val="7"/>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Działka nr 522/5 obręb II  w Sztumie teren obok Lipskiego – powierzchnia ok. 120 </w:t>
      </w:r>
      <w:r w:rsidRPr="003D3D34">
        <w:rPr>
          <w:rFonts w:ascii="Times New Roman" w:eastAsia="Times New Roman" w:hAnsi="Times New Roman" w:cs="Times New Roman"/>
          <w:color w:val="000000"/>
          <w:sz w:val="24"/>
          <w:szCs w:val="24"/>
          <w:lang w:eastAsia="ar-SA"/>
        </w:rPr>
        <w:t>m</w:t>
      </w:r>
      <w:r w:rsidRPr="003D3D34">
        <w:rPr>
          <w:rFonts w:ascii="Times New Roman" w:eastAsia="Times New Roman" w:hAnsi="Times New Roman" w:cs="Times New Roman"/>
          <w:color w:val="000000"/>
          <w:sz w:val="24"/>
          <w:szCs w:val="24"/>
          <w:vertAlign w:val="superscript"/>
          <w:lang w:eastAsia="ar-SA"/>
        </w:rPr>
        <w:t>2</w:t>
      </w:r>
    </w:p>
    <w:p w14:paraId="2000EA8C" w14:textId="77777777" w:rsidR="003D3D34" w:rsidRPr="003D3D34" w:rsidRDefault="003D3D34" w:rsidP="0088404A">
      <w:pPr>
        <w:widowControl w:val="0"/>
        <w:numPr>
          <w:ilvl w:val="0"/>
          <w:numId w:val="7"/>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Działka nr 213, 412, 635 obręb II  w Sztumie, Rondo pod Dębami oraz skwerki przy Rondzie pod Dębami łączna powierzchnia około 580 m</w:t>
      </w:r>
      <w:r w:rsidRPr="003D3D34">
        <w:rPr>
          <w:rFonts w:ascii="Times New Roman" w:eastAsia="Times New Roman" w:hAnsi="Times New Roman" w:cs="Times New Roman"/>
          <w:sz w:val="24"/>
          <w:szCs w:val="24"/>
          <w:vertAlign w:val="superscript"/>
          <w:lang w:eastAsia="ar-SA"/>
        </w:rPr>
        <w:t>2</w:t>
      </w:r>
      <w:r w:rsidRPr="003D3D34">
        <w:rPr>
          <w:rFonts w:ascii="Times New Roman" w:eastAsia="Times New Roman" w:hAnsi="Times New Roman" w:cs="Times New Roman"/>
          <w:sz w:val="24"/>
          <w:szCs w:val="24"/>
          <w:lang w:eastAsia="ar-SA"/>
        </w:rPr>
        <w:t>:</w:t>
      </w:r>
    </w:p>
    <w:p w14:paraId="5E32B9ED" w14:textId="77777777" w:rsidR="003D3D34" w:rsidRPr="003D3D34" w:rsidRDefault="003D3D34" w:rsidP="0088404A">
      <w:pPr>
        <w:widowControl w:val="0"/>
        <w:numPr>
          <w:ilvl w:val="0"/>
          <w:numId w:val="7"/>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Działka nr 151, 152, 121/1, 121/2 obręb II w Sztumie, Rondo na Przedzamczu + wysepki, łączna powierzchnia około 480 m</w:t>
      </w:r>
      <w:r w:rsidRPr="003D3D34">
        <w:rPr>
          <w:rFonts w:ascii="Times New Roman" w:eastAsia="Times New Roman" w:hAnsi="Times New Roman" w:cs="Times New Roman"/>
          <w:sz w:val="24"/>
          <w:szCs w:val="24"/>
          <w:vertAlign w:val="superscript"/>
          <w:lang w:eastAsia="ar-SA"/>
        </w:rPr>
        <w:t>2</w:t>
      </w:r>
      <w:r w:rsidRPr="003D3D34">
        <w:rPr>
          <w:rFonts w:ascii="Times New Roman" w:eastAsia="Times New Roman" w:hAnsi="Times New Roman" w:cs="Times New Roman"/>
          <w:sz w:val="24"/>
          <w:szCs w:val="24"/>
          <w:lang w:eastAsia="ar-SA"/>
        </w:rPr>
        <w:t>:</w:t>
      </w:r>
    </w:p>
    <w:p w14:paraId="5B13945C" w14:textId="77777777" w:rsidR="003D3D34" w:rsidRPr="003D3D34" w:rsidRDefault="003D3D34" w:rsidP="0088404A">
      <w:pPr>
        <w:widowControl w:val="0"/>
        <w:numPr>
          <w:ilvl w:val="0"/>
          <w:numId w:val="7"/>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Działka nr 496/3  obręb II w Sztumie, Teren przy Urzędzie, łączna powierzchnia około 170 m</w:t>
      </w:r>
      <w:r w:rsidRPr="003D3D34">
        <w:rPr>
          <w:rFonts w:ascii="Times New Roman" w:eastAsia="Times New Roman" w:hAnsi="Times New Roman" w:cs="Times New Roman"/>
          <w:sz w:val="24"/>
          <w:szCs w:val="24"/>
          <w:vertAlign w:val="superscript"/>
          <w:lang w:eastAsia="ar-SA"/>
        </w:rPr>
        <w:t>2</w:t>
      </w:r>
      <w:r w:rsidRPr="003D3D34">
        <w:rPr>
          <w:rFonts w:ascii="Times New Roman" w:eastAsia="Times New Roman" w:hAnsi="Times New Roman" w:cs="Times New Roman"/>
          <w:sz w:val="24"/>
          <w:szCs w:val="24"/>
          <w:lang w:eastAsia="ar-SA"/>
        </w:rPr>
        <w:t>:</w:t>
      </w:r>
    </w:p>
    <w:p w14:paraId="192F7068" w14:textId="25323CD9" w:rsidR="003D3D34" w:rsidRDefault="003D3D34" w:rsidP="0088404A">
      <w:pPr>
        <w:widowControl w:val="0"/>
        <w:numPr>
          <w:ilvl w:val="0"/>
          <w:numId w:val="7"/>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Działka nr 410 obręb II w Sztumie, teren obok kapliczki, 130 m2, </w:t>
      </w:r>
    </w:p>
    <w:p w14:paraId="1355165E" w14:textId="77777777" w:rsidR="006F5A22" w:rsidRPr="003D3D34" w:rsidRDefault="006F5A22" w:rsidP="006F5A22">
      <w:pPr>
        <w:widowControl w:val="0"/>
        <w:tabs>
          <w:tab w:val="left" w:pos="567"/>
          <w:tab w:val="left" w:pos="720"/>
        </w:tabs>
        <w:suppressAutoHyphens/>
        <w:spacing w:after="0" w:line="120" w:lineRule="atLeast"/>
        <w:ind w:left="426"/>
        <w:jc w:val="both"/>
        <w:rPr>
          <w:rFonts w:ascii="Times New Roman" w:eastAsia="Times New Roman" w:hAnsi="Times New Roman" w:cs="Times New Roman"/>
          <w:sz w:val="24"/>
          <w:szCs w:val="24"/>
          <w:lang w:eastAsia="ar-SA"/>
        </w:rPr>
      </w:pPr>
    </w:p>
    <w:p w14:paraId="4BF7F73C" w14:textId="1C6C8E29" w:rsidR="003D3D34" w:rsidRPr="006F5A22" w:rsidRDefault="006F5A22" w:rsidP="006F5A22">
      <w:pPr>
        <w:widowControl w:val="0"/>
        <w:tabs>
          <w:tab w:val="left" w:pos="284"/>
          <w:tab w:val="left" w:pos="720"/>
        </w:tabs>
        <w:suppressAutoHyphens/>
        <w:spacing w:after="0" w:line="120" w:lineRule="atLeast"/>
        <w:jc w:val="both"/>
        <w:rPr>
          <w:rFonts w:ascii="Times New Roman" w:eastAsia="Times New Roman" w:hAnsi="Times New Roman" w:cs="Times New Roman"/>
          <w:b/>
          <w:bCs/>
          <w:sz w:val="24"/>
          <w:szCs w:val="24"/>
          <w:lang w:eastAsia="ar-SA"/>
        </w:rPr>
      </w:pPr>
      <w:r w:rsidRPr="006F5A22">
        <w:rPr>
          <w:rFonts w:ascii="Times New Roman" w:eastAsia="Times New Roman" w:hAnsi="Times New Roman" w:cs="Times New Roman"/>
          <w:b/>
          <w:bCs/>
          <w:sz w:val="24"/>
          <w:szCs w:val="24"/>
          <w:lang w:eastAsia="ar-SA"/>
        </w:rPr>
        <w:t>Wymagania ilościowe</w:t>
      </w:r>
    </w:p>
    <w:p w14:paraId="3A42743E" w14:textId="77777777" w:rsidR="00422C3C" w:rsidRPr="003D3D34" w:rsidRDefault="00422C3C" w:rsidP="003D3D34">
      <w:pPr>
        <w:widowControl w:val="0"/>
        <w:tabs>
          <w:tab w:val="left" w:pos="284"/>
          <w:tab w:val="left" w:pos="720"/>
        </w:tabs>
        <w:suppressAutoHyphens/>
        <w:spacing w:after="0" w:line="120" w:lineRule="atLeast"/>
        <w:jc w:val="both"/>
        <w:rPr>
          <w:rFonts w:ascii="Times New Roman" w:eastAsia="Times New Roman" w:hAnsi="Times New Roman" w:cs="Times New Roman"/>
          <w:sz w:val="24"/>
          <w:szCs w:val="24"/>
          <w:lang w:eastAsia="ar-SA"/>
        </w:rPr>
      </w:pPr>
    </w:p>
    <w:p w14:paraId="02D48E25" w14:textId="133C70B1" w:rsidR="003D3D34" w:rsidRPr="00283930" w:rsidRDefault="003D3D34" w:rsidP="0088404A">
      <w:pPr>
        <w:pStyle w:val="Akapitzlist"/>
        <w:numPr>
          <w:ilvl w:val="1"/>
          <w:numId w:val="8"/>
        </w:numPr>
        <w:tabs>
          <w:tab w:val="left" w:pos="284"/>
        </w:tabs>
        <w:spacing w:after="0"/>
        <w:jc w:val="both"/>
        <w:rPr>
          <w:rFonts w:ascii="Times New Roman" w:hAnsi="Times New Roman" w:cs="Times New Roman"/>
          <w:b/>
          <w:bCs/>
          <w:sz w:val="24"/>
          <w:szCs w:val="24"/>
        </w:rPr>
      </w:pPr>
      <w:r w:rsidRPr="00283930">
        <w:rPr>
          <w:rFonts w:ascii="Times New Roman" w:hAnsi="Times New Roman" w:cs="Times New Roman"/>
          <w:b/>
          <w:bCs/>
          <w:sz w:val="24"/>
          <w:szCs w:val="24"/>
        </w:rPr>
        <w:t>Działka nr 635 obręb II w Sztumie, Rondo Powiśla oraz skwerki przy Rondzie Powiśla, łączna powierzchnia około 320 m</w:t>
      </w:r>
      <w:r w:rsidRPr="00283930">
        <w:rPr>
          <w:rFonts w:ascii="Times New Roman" w:hAnsi="Times New Roman" w:cs="Times New Roman"/>
          <w:b/>
          <w:bCs/>
          <w:sz w:val="24"/>
          <w:szCs w:val="24"/>
          <w:vertAlign w:val="superscript"/>
        </w:rPr>
        <w:t>2</w:t>
      </w:r>
      <w:r w:rsidRPr="00283930">
        <w:rPr>
          <w:rFonts w:ascii="Times New Roman" w:hAnsi="Times New Roman" w:cs="Times New Roman"/>
          <w:b/>
          <w:bCs/>
          <w:sz w:val="24"/>
          <w:szCs w:val="24"/>
        </w:rPr>
        <w:t>:</w:t>
      </w:r>
    </w:p>
    <w:p w14:paraId="2F5DD0A6" w14:textId="77777777" w:rsidR="003D3D34" w:rsidRPr="003D3D34" w:rsidRDefault="003D3D34" w:rsidP="003D3D34">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p>
    <w:p w14:paraId="3D1A346B" w14:textId="7BE4EEBD"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 Roślinność, tabela 1</w:t>
      </w:r>
      <w:r w:rsidR="007D28EE">
        <w:rPr>
          <w:rFonts w:ascii="Times New Roman" w:eastAsia="SimSun" w:hAnsi="Times New Roman" w:cs="Times New Roman"/>
          <w:sz w:val="24"/>
          <w:szCs w:val="24"/>
          <w:lang w:eastAsia="ar-SA"/>
        </w:rPr>
        <w:t>).</w:t>
      </w:r>
      <w:r w:rsidRPr="003D3D34">
        <w:rPr>
          <w:rFonts w:ascii="Times New Roman" w:eastAsia="SimSun" w:hAnsi="Times New Roman" w:cs="Times New Roman"/>
          <w:sz w:val="24"/>
          <w:szCs w:val="24"/>
          <w:lang w:eastAsia="ar-SA"/>
        </w:rPr>
        <w:t>1:</w:t>
      </w:r>
    </w:p>
    <w:tbl>
      <w:tblPr>
        <w:tblW w:w="9102" w:type="dxa"/>
        <w:tblInd w:w="55" w:type="dxa"/>
        <w:tblLayout w:type="fixed"/>
        <w:tblCellMar>
          <w:left w:w="55" w:type="dxa"/>
          <w:right w:w="55" w:type="dxa"/>
        </w:tblCellMar>
        <w:tblLook w:val="0000" w:firstRow="0" w:lastRow="0" w:firstColumn="0" w:lastColumn="0" w:noHBand="0" w:noVBand="0"/>
      </w:tblPr>
      <w:tblGrid>
        <w:gridCol w:w="576"/>
        <w:gridCol w:w="2968"/>
        <w:gridCol w:w="1787"/>
        <w:gridCol w:w="1787"/>
        <w:gridCol w:w="1984"/>
      </w:tblGrid>
      <w:tr w:rsidR="00833059" w:rsidRPr="003D3D34" w14:paraId="65FBE557" w14:textId="77777777" w:rsidTr="00833059">
        <w:trPr>
          <w:trHeight w:val="18"/>
        </w:trPr>
        <w:tc>
          <w:tcPr>
            <w:tcW w:w="576" w:type="dxa"/>
            <w:tcBorders>
              <w:top w:val="single" w:sz="1" w:space="0" w:color="000000"/>
              <w:left w:val="single" w:sz="1" w:space="0" w:color="000000"/>
              <w:bottom w:val="single" w:sz="1" w:space="0" w:color="000000"/>
            </w:tcBorders>
            <w:shd w:val="clear" w:color="auto" w:fill="FFFFFF"/>
            <w:vAlign w:val="center"/>
          </w:tcPr>
          <w:p w14:paraId="3159BB9F" w14:textId="49166B8C" w:rsidR="00833059" w:rsidRPr="00313234" w:rsidRDefault="00833059" w:rsidP="005673E5">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Lp.</w:t>
            </w:r>
          </w:p>
        </w:tc>
        <w:tc>
          <w:tcPr>
            <w:tcW w:w="2968" w:type="dxa"/>
            <w:tcBorders>
              <w:top w:val="single" w:sz="1" w:space="0" w:color="000000"/>
              <w:left w:val="single" w:sz="1" w:space="0" w:color="000000"/>
              <w:bottom w:val="single" w:sz="1" w:space="0" w:color="000000"/>
            </w:tcBorders>
            <w:shd w:val="clear" w:color="auto" w:fill="FFFFFF"/>
            <w:vAlign w:val="center"/>
          </w:tcPr>
          <w:p w14:paraId="5A7F98EE" w14:textId="42CD1151" w:rsidR="00833059" w:rsidRPr="00313234" w:rsidRDefault="00833059" w:rsidP="005673E5">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Nazwa gatunku</w:t>
            </w:r>
          </w:p>
        </w:tc>
        <w:tc>
          <w:tcPr>
            <w:tcW w:w="1787" w:type="dxa"/>
            <w:tcBorders>
              <w:top w:val="single" w:sz="1" w:space="0" w:color="000000"/>
              <w:left w:val="single" w:sz="1" w:space="0" w:color="000000"/>
              <w:bottom w:val="single" w:sz="1" w:space="0" w:color="000000"/>
              <w:right w:val="single" w:sz="1" w:space="0" w:color="000000"/>
            </w:tcBorders>
            <w:shd w:val="clear" w:color="auto" w:fill="FFFFFF"/>
          </w:tcPr>
          <w:p w14:paraId="30A10289" w14:textId="74F1A9C7" w:rsidR="00833059" w:rsidRPr="00AF25AC" w:rsidRDefault="00833059" w:rsidP="00833059">
            <w:pPr>
              <w:suppressAutoHyphens/>
              <w:spacing w:after="0" w:line="100" w:lineRule="atLeast"/>
              <w:jc w:val="center"/>
              <w:rPr>
                <w:rFonts w:ascii="Times New Roman" w:eastAsia="SimSun" w:hAnsi="Times New Roman" w:cs="Times New Roman"/>
                <w:b/>
                <w:bCs/>
                <w:sz w:val="24"/>
                <w:szCs w:val="24"/>
                <w:lang w:eastAsia="ar-SA"/>
              </w:rPr>
            </w:pPr>
            <w:r w:rsidRPr="00833059">
              <w:rPr>
                <w:rFonts w:ascii="Times New Roman" w:eastAsia="SimSun" w:hAnsi="Times New Roman" w:cs="Times New Roman"/>
                <w:b/>
                <w:bCs/>
                <w:sz w:val="24"/>
                <w:szCs w:val="24"/>
                <w:lang w:eastAsia="ar-SA"/>
              </w:rPr>
              <w:t>Ilość roślin istniejących nominalna</w:t>
            </w:r>
          </w:p>
        </w:tc>
        <w:tc>
          <w:tcPr>
            <w:tcW w:w="1787" w:type="dxa"/>
            <w:tcBorders>
              <w:top w:val="single" w:sz="1" w:space="0" w:color="000000"/>
              <w:left w:val="single" w:sz="1" w:space="0" w:color="000000"/>
              <w:bottom w:val="single" w:sz="1" w:space="0" w:color="000000"/>
            </w:tcBorders>
            <w:shd w:val="clear" w:color="auto" w:fill="FFFFFF"/>
            <w:vAlign w:val="center"/>
          </w:tcPr>
          <w:p w14:paraId="6C1AB7F4" w14:textId="66D5BC2D" w:rsidR="00833059" w:rsidRPr="00313234" w:rsidRDefault="00833059" w:rsidP="005673E5">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Ilość przewidziana  do nasadzeń</w:t>
            </w:r>
            <w:r>
              <w:rPr>
                <w:rFonts w:ascii="Times New Roman" w:eastAsia="SimSun" w:hAnsi="Times New Roman" w:cs="Times New Roman"/>
                <w:b/>
                <w:bCs/>
                <w:sz w:val="24"/>
                <w:szCs w:val="24"/>
                <w:lang w:eastAsia="ar-SA"/>
              </w:rPr>
              <w:t xml:space="preserve"> uzupełniających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80FEF25" w14:textId="069DF90F" w:rsidR="00833059" w:rsidRPr="00313234" w:rsidRDefault="00833059" w:rsidP="005673E5">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W</w:t>
            </w:r>
            <w:r>
              <w:rPr>
                <w:rFonts w:ascii="Times New Roman" w:eastAsia="SimSun" w:hAnsi="Times New Roman" w:cs="Times New Roman"/>
                <w:b/>
                <w:bCs/>
                <w:sz w:val="24"/>
                <w:szCs w:val="24"/>
                <w:lang w:eastAsia="ar-SA"/>
              </w:rPr>
              <w:t>ymagane cechy roślin</w:t>
            </w:r>
          </w:p>
        </w:tc>
      </w:tr>
      <w:tr w:rsidR="00833059" w:rsidRPr="003D3D34" w14:paraId="0549C8D2" w14:textId="77777777" w:rsidTr="00833059">
        <w:trPr>
          <w:trHeight w:val="18"/>
        </w:trPr>
        <w:tc>
          <w:tcPr>
            <w:tcW w:w="576" w:type="dxa"/>
            <w:tcBorders>
              <w:top w:val="single" w:sz="1" w:space="0" w:color="000000"/>
              <w:left w:val="single" w:sz="1" w:space="0" w:color="000000"/>
              <w:bottom w:val="single" w:sz="1" w:space="0" w:color="000000"/>
            </w:tcBorders>
            <w:shd w:val="clear" w:color="auto" w:fill="FFFFFF"/>
            <w:vAlign w:val="center"/>
          </w:tcPr>
          <w:p w14:paraId="0B9A3950" w14:textId="7E857A37"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2968" w:type="dxa"/>
            <w:tcBorders>
              <w:top w:val="single" w:sz="1" w:space="0" w:color="000000"/>
              <w:left w:val="single" w:sz="1" w:space="0" w:color="000000"/>
              <w:bottom w:val="single" w:sz="1" w:space="0" w:color="000000"/>
            </w:tcBorders>
            <w:shd w:val="clear" w:color="auto" w:fill="FFFFFF"/>
            <w:vAlign w:val="center"/>
          </w:tcPr>
          <w:p w14:paraId="36956B75" w14:textId="7F5CFE26"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Bukszpan pospolity „Faulkner”</w:t>
            </w:r>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1D4AC47" w14:textId="07F1E6A4" w:rsidR="00833059" w:rsidRDefault="00833059" w:rsidP="00833059">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266 szt</w:t>
            </w:r>
          </w:p>
        </w:tc>
        <w:tc>
          <w:tcPr>
            <w:tcW w:w="1787" w:type="dxa"/>
            <w:tcBorders>
              <w:top w:val="single" w:sz="1" w:space="0" w:color="000000"/>
              <w:left w:val="single" w:sz="1" w:space="0" w:color="000000"/>
              <w:bottom w:val="single" w:sz="1" w:space="0" w:color="000000"/>
            </w:tcBorders>
            <w:shd w:val="clear" w:color="auto" w:fill="FFFFFF"/>
            <w:vAlign w:val="center"/>
          </w:tcPr>
          <w:p w14:paraId="1D484697" w14:textId="2BEB02BC"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8C8D596" w14:textId="7F71792C"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 xml:space="preserve">wys. zbliżona do pozostałych istniejących </w:t>
            </w:r>
          </w:p>
        </w:tc>
      </w:tr>
      <w:tr w:rsidR="00833059" w:rsidRPr="003D3D34" w14:paraId="37A86C47" w14:textId="77777777" w:rsidTr="00833059">
        <w:trPr>
          <w:trHeight w:val="968"/>
        </w:trPr>
        <w:tc>
          <w:tcPr>
            <w:tcW w:w="576" w:type="dxa"/>
            <w:tcBorders>
              <w:top w:val="single" w:sz="1" w:space="0" w:color="000000"/>
              <w:left w:val="single" w:sz="1" w:space="0" w:color="000000"/>
              <w:bottom w:val="single" w:sz="1" w:space="0" w:color="000000"/>
            </w:tcBorders>
            <w:shd w:val="clear" w:color="auto" w:fill="FFFFFF"/>
            <w:vAlign w:val="center"/>
          </w:tcPr>
          <w:p w14:paraId="7AA9C4DA" w14:textId="02417E00"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2968" w:type="dxa"/>
            <w:tcBorders>
              <w:top w:val="single" w:sz="1" w:space="0" w:color="000000"/>
              <w:left w:val="single" w:sz="1" w:space="0" w:color="000000"/>
              <w:bottom w:val="single" w:sz="1" w:space="0" w:color="000000"/>
            </w:tcBorders>
            <w:shd w:val="clear" w:color="auto" w:fill="FFFFFF"/>
            <w:vAlign w:val="center"/>
          </w:tcPr>
          <w:p w14:paraId="5DF1DD1B" w14:textId="73FC40C4"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Berberys thunberga „Tiny gold”</w:t>
            </w:r>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9F2A268" w14:textId="6D4B00C4" w:rsidR="00833059" w:rsidRDefault="00833059" w:rsidP="00833059">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150 szt</w:t>
            </w:r>
          </w:p>
        </w:tc>
        <w:tc>
          <w:tcPr>
            <w:tcW w:w="1787" w:type="dxa"/>
            <w:tcBorders>
              <w:top w:val="single" w:sz="1" w:space="0" w:color="000000"/>
              <w:left w:val="single" w:sz="1" w:space="0" w:color="000000"/>
              <w:bottom w:val="single" w:sz="1" w:space="0" w:color="000000"/>
            </w:tcBorders>
            <w:shd w:val="clear" w:color="auto" w:fill="FFFFFF"/>
            <w:vAlign w:val="center"/>
          </w:tcPr>
          <w:p w14:paraId="22BC43C8" w14:textId="06E212A9"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B810382" w14:textId="76AB0221"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w:t>
            </w:r>
          </w:p>
        </w:tc>
      </w:tr>
      <w:tr w:rsidR="00833059" w:rsidRPr="003D3D34" w14:paraId="18B796D1" w14:textId="77777777" w:rsidTr="00833059">
        <w:trPr>
          <w:trHeight w:val="407"/>
        </w:trPr>
        <w:tc>
          <w:tcPr>
            <w:tcW w:w="576" w:type="dxa"/>
            <w:tcBorders>
              <w:top w:val="single" w:sz="1" w:space="0" w:color="000000"/>
              <w:left w:val="single" w:sz="1" w:space="0" w:color="000000"/>
              <w:bottom w:val="single" w:sz="1" w:space="0" w:color="000000"/>
            </w:tcBorders>
            <w:shd w:val="clear" w:color="auto" w:fill="FFFFFF"/>
            <w:vAlign w:val="center"/>
          </w:tcPr>
          <w:p w14:paraId="534EC04D" w14:textId="5D44CD24"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2968" w:type="dxa"/>
            <w:tcBorders>
              <w:top w:val="single" w:sz="1" w:space="0" w:color="000000"/>
              <w:left w:val="single" w:sz="1" w:space="0" w:color="000000"/>
              <w:bottom w:val="single" w:sz="1" w:space="0" w:color="000000"/>
            </w:tcBorders>
            <w:shd w:val="clear" w:color="auto" w:fill="FFFFFF"/>
            <w:vAlign w:val="center"/>
          </w:tcPr>
          <w:p w14:paraId="0F342204" w14:textId="232E1855"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Budleja Davida „Rocketstar Indigo”</w:t>
            </w:r>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7FAB962" w14:textId="76EA8729" w:rsidR="00833059" w:rsidRDefault="00833059" w:rsidP="00833059">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334 szt</w:t>
            </w:r>
          </w:p>
        </w:tc>
        <w:tc>
          <w:tcPr>
            <w:tcW w:w="1787" w:type="dxa"/>
            <w:tcBorders>
              <w:top w:val="single" w:sz="1" w:space="0" w:color="000000"/>
              <w:left w:val="single" w:sz="1" w:space="0" w:color="000000"/>
              <w:bottom w:val="single" w:sz="1" w:space="0" w:color="000000"/>
            </w:tcBorders>
            <w:shd w:val="clear" w:color="auto" w:fill="FFFFFF"/>
            <w:vAlign w:val="center"/>
          </w:tcPr>
          <w:p w14:paraId="5E09B756" w14:textId="5C4D2E6B"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5CB4DD0" w14:textId="74A26D87"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w:t>
            </w:r>
          </w:p>
        </w:tc>
      </w:tr>
      <w:tr w:rsidR="00833059" w:rsidRPr="003D3D34" w14:paraId="06257426" w14:textId="77777777" w:rsidTr="00833059">
        <w:trPr>
          <w:trHeight w:val="407"/>
        </w:trPr>
        <w:tc>
          <w:tcPr>
            <w:tcW w:w="576" w:type="dxa"/>
            <w:tcBorders>
              <w:top w:val="single" w:sz="1" w:space="0" w:color="000000"/>
              <w:left w:val="single" w:sz="1" w:space="0" w:color="000000"/>
              <w:bottom w:val="single" w:sz="1" w:space="0" w:color="000000"/>
            </w:tcBorders>
            <w:shd w:val="clear" w:color="auto" w:fill="FFFFFF"/>
            <w:vAlign w:val="center"/>
          </w:tcPr>
          <w:p w14:paraId="1A4284EE" w14:textId="0873C6C1"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lastRenderedPageBreak/>
              <w:t>4.</w:t>
            </w:r>
          </w:p>
        </w:tc>
        <w:tc>
          <w:tcPr>
            <w:tcW w:w="2968" w:type="dxa"/>
            <w:tcBorders>
              <w:top w:val="single" w:sz="1" w:space="0" w:color="000000"/>
              <w:left w:val="single" w:sz="1" w:space="0" w:color="000000"/>
              <w:bottom w:val="single" w:sz="1" w:space="0" w:color="000000"/>
            </w:tcBorders>
            <w:shd w:val="clear" w:color="auto" w:fill="FFFFFF"/>
            <w:vAlign w:val="center"/>
          </w:tcPr>
          <w:p w14:paraId="04F2692B" w14:textId="5C9C92E8"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Hakonechloa</w:t>
            </w:r>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A0B2A19" w14:textId="22A4AFBE" w:rsidR="00833059" w:rsidRDefault="00833059" w:rsidP="00833059">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436 szt</w:t>
            </w:r>
          </w:p>
        </w:tc>
        <w:tc>
          <w:tcPr>
            <w:tcW w:w="1787" w:type="dxa"/>
            <w:tcBorders>
              <w:top w:val="single" w:sz="1" w:space="0" w:color="000000"/>
              <w:left w:val="single" w:sz="1" w:space="0" w:color="000000"/>
              <w:bottom w:val="single" w:sz="1" w:space="0" w:color="000000"/>
            </w:tcBorders>
            <w:shd w:val="clear" w:color="auto" w:fill="FFFFFF"/>
            <w:vAlign w:val="center"/>
          </w:tcPr>
          <w:p w14:paraId="62B94DC4" w14:textId="08A69768"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9E94C6A" w14:textId="31C0D68A" w:rsidR="00833059" w:rsidRPr="003D3D34" w:rsidRDefault="00833059" w:rsidP="005673E5">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w:t>
            </w:r>
          </w:p>
        </w:tc>
      </w:tr>
    </w:tbl>
    <w:p w14:paraId="05EFD271" w14:textId="5C68E901" w:rsidR="005673E5" w:rsidRDefault="005673E5" w:rsidP="003D3D34">
      <w:pPr>
        <w:suppressAutoHyphens/>
        <w:spacing w:after="0" w:line="100" w:lineRule="atLeast"/>
        <w:rPr>
          <w:rFonts w:ascii="Times New Roman" w:eastAsia="SimSun" w:hAnsi="Times New Roman" w:cs="Times New Roman"/>
          <w:sz w:val="24"/>
          <w:szCs w:val="24"/>
          <w:lang w:eastAsia="ar-SA"/>
        </w:rPr>
      </w:pPr>
    </w:p>
    <w:p w14:paraId="3FBFAECB" w14:textId="77777777" w:rsidR="005673E5" w:rsidRDefault="005673E5" w:rsidP="003D3D34">
      <w:pPr>
        <w:suppressAutoHyphens/>
        <w:spacing w:after="0" w:line="100" w:lineRule="atLeast"/>
        <w:rPr>
          <w:rFonts w:ascii="Times New Roman" w:eastAsia="SimSun" w:hAnsi="Times New Roman" w:cs="Times New Roman"/>
          <w:sz w:val="24"/>
          <w:szCs w:val="24"/>
          <w:lang w:eastAsia="ar-SA"/>
        </w:rPr>
      </w:pPr>
    </w:p>
    <w:p w14:paraId="4497ED49" w14:textId="77777777" w:rsidR="003762A5" w:rsidRPr="003D3D34" w:rsidRDefault="003762A5" w:rsidP="003D3D34">
      <w:pPr>
        <w:suppressAutoHyphens/>
        <w:spacing w:after="0" w:line="100" w:lineRule="atLeast"/>
        <w:rPr>
          <w:rFonts w:ascii="Times New Roman" w:eastAsia="SimSun" w:hAnsi="Times New Roman" w:cs="Times New Roman"/>
          <w:sz w:val="24"/>
          <w:szCs w:val="24"/>
          <w:lang w:eastAsia="ar-SA"/>
        </w:rPr>
      </w:pPr>
    </w:p>
    <w:p w14:paraId="19F9B2FE" w14:textId="18A7D41B"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Materiał, tabela 1</w:t>
      </w:r>
      <w:r w:rsidR="007D28EE">
        <w:rPr>
          <w:rFonts w:ascii="Times New Roman" w:eastAsia="SimSun" w:hAnsi="Times New Roman" w:cs="Times New Roman"/>
          <w:sz w:val="24"/>
          <w:szCs w:val="24"/>
          <w:lang w:eastAsia="ar-SA"/>
        </w:rPr>
        <w:t>).</w:t>
      </w:r>
      <w:r w:rsidRPr="003D3D34">
        <w:rPr>
          <w:rFonts w:ascii="Times New Roman" w:eastAsia="SimSun" w:hAnsi="Times New Roman" w:cs="Times New Roman"/>
          <w:sz w:val="24"/>
          <w:szCs w:val="24"/>
          <w:lang w:eastAsia="ar-SA"/>
        </w:rPr>
        <w:t>2</w:t>
      </w:r>
    </w:p>
    <w:tbl>
      <w:tblPr>
        <w:tblW w:w="9077" w:type="dxa"/>
        <w:tblInd w:w="55" w:type="dxa"/>
        <w:tblLayout w:type="fixed"/>
        <w:tblCellMar>
          <w:left w:w="55" w:type="dxa"/>
          <w:right w:w="55" w:type="dxa"/>
        </w:tblCellMar>
        <w:tblLook w:val="0000" w:firstRow="0" w:lastRow="0" w:firstColumn="0" w:lastColumn="0" w:noHBand="0" w:noVBand="0"/>
      </w:tblPr>
      <w:tblGrid>
        <w:gridCol w:w="494"/>
        <w:gridCol w:w="4893"/>
        <w:gridCol w:w="3690"/>
      </w:tblGrid>
      <w:tr w:rsidR="005673E5" w:rsidRPr="003D3D34" w14:paraId="510A38AA" w14:textId="77777777" w:rsidTr="005673E5">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1B5470D3" w14:textId="4BE72588"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AF25AC">
              <w:rPr>
                <w:rFonts w:ascii="Times New Roman" w:eastAsia="SimSun" w:hAnsi="Times New Roman" w:cs="Times New Roman"/>
                <w:b/>
                <w:bCs/>
                <w:sz w:val="24"/>
                <w:szCs w:val="24"/>
                <w:lang w:eastAsia="ar-SA"/>
              </w:rPr>
              <w:t>Lp.</w:t>
            </w:r>
          </w:p>
        </w:tc>
        <w:tc>
          <w:tcPr>
            <w:tcW w:w="4893" w:type="dxa"/>
            <w:tcBorders>
              <w:top w:val="single" w:sz="1" w:space="0" w:color="000000"/>
              <w:left w:val="single" w:sz="1" w:space="0" w:color="000000"/>
              <w:bottom w:val="single" w:sz="1" w:space="0" w:color="000000"/>
            </w:tcBorders>
            <w:shd w:val="clear" w:color="auto" w:fill="FFFFFF"/>
            <w:vAlign w:val="center"/>
          </w:tcPr>
          <w:p w14:paraId="11790B1F" w14:textId="3EE5BC7D"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AF25AC">
              <w:rPr>
                <w:rFonts w:ascii="Times New Roman" w:eastAsia="SimSun" w:hAnsi="Times New Roman" w:cs="Times New Roman"/>
                <w:b/>
                <w:bCs/>
                <w:sz w:val="24"/>
                <w:szCs w:val="24"/>
                <w:lang w:eastAsia="ar-SA"/>
              </w:rPr>
              <w:t>Rodzaj materiału</w:t>
            </w:r>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BAC6E24" w14:textId="696C93D0"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AF25AC">
              <w:rPr>
                <w:rFonts w:ascii="Times New Roman" w:eastAsia="SimSun" w:hAnsi="Times New Roman" w:cs="Times New Roman"/>
                <w:b/>
                <w:bCs/>
                <w:sz w:val="24"/>
                <w:szCs w:val="24"/>
                <w:lang w:eastAsia="ar-SA"/>
              </w:rPr>
              <w:t>Ilość materiałów przewidziana  do uzupełnienia braków</w:t>
            </w:r>
          </w:p>
        </w:tc>
      </w:tr>
      <w:tr w:rsidR="005673E5" w:rsidRPr="003D3D34" w14:paraId="4E8A7035" w14:textId="77777777" w:rsidTr="005673E5">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102CA6A8" w14:textId="24137E3D"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893" w:type="dxa"/>
            <w:tcBorders>
              <w:top w:val="single" w:sz="1" w:space="0" w:color="000000"/>
              <w:left w:val="single" w:sz="1" w:space="0" w:color="000000"/>
              <w:bottom w:val="single" w:sz="1" w:space="0" w:color="000000"/>
            </w:tcBorders>
            <w:shd w:val="clear" w:color="auto" w:fill="FFFFFF"/>
            <w:vAlign w:val="center"/>
          </w:tcPr>
          <w:p w14:paraId="1C0226CB" w14:textId="6DD01427"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Ziemia urodzajna</w:t>
            </w:r>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996F039" w14:textId="0043F8F8" w:rsidR="005673E5" w:rsidRPr="003D3D34" w:rsidRDefault="005673E5" w:rsidP="005673E5">
            <w:pPr>
              <w:suppressAutoHyphens/>
              <w:spacing w:after="0" w:line="100" w:lineRule="atLeast"/>
              <w:jc w:val="righ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111,3 m³</w:t>
            </w:r>
          </w:p>
        </w:tc>
      </w:tr>
      <w:tr w:rsidR="005673E5" w:rsidRPr="003D3D34" w14:paraId="6A03E31B" w14:textId="77777777" w:rsidTr="00295713">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2FFF6F41" w14:textId="4F108D60"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893" w:type="dxa"/>
            <w:tcBorders>
              <w:top w:val="single" w:sz="1" w:space="0" w:color="000000"/>
              <w:left w:val="single" w:sz="1" w:space="0" w:color="000000"/>
              <w:bottom w:val="single" w:sz="1" w:space="0" w:color="000000"/>
            </w:tcBorders>
            <w:shd w:val="clear" w:color="auto" w:fill="FFFFFF"/>
            <w:vAlign w:val="center"/>
          </w:tcPr>
          <w:p w14:paraId="755BEDD2" w14:textId="7E9F588E"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Geowł</w:t>
            </w:r>
            <w:r w:rsidRPr="003D3D34">
              <w:rPr>
                <w:rFonts w:ascii="Times New Roman" w:eastAsia="SimSun" w:hAnsi="Times New Roman" w:cs="Times New Roman"/>
                <w:sz w:val="24"/>
                <w:szCs w:val="24"/>
                <w:lang w:val="en-US" w:eastAsia="ar-SA"/>
              </w:rPr>
              <w:t>óknina</w:t>
            </w:r>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2BF8FFE" w14:textId="416B7A84" w:rsidR="005673E5" w:rsidRPr="003D3D34" w:rsidRDefault="005673E5" w:rsidP="005673E5">
            <w:pPr>
              <w:suppressAutoHyphens/>
              <w:spacing w:after="0" w:line="100" w:lineRule="atLeast"/>
              <w:jc w:val="righ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50 m²</w:t>
            </w:r>
          </w:p>
        </w:tc>
      </w:tr>
      <w:tr w:rsidR="005673E5" w:rsidRPr="003D3D34" w14:paraId="37D5CBE5" w14:textId="77777777" w:rsidTr="00295713">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322C68DD" w14:textId="0A18A7A8"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893" w:type="dxa"/>
            <w:tcBorders>
              <w:top w:val="single" w:sz="1" w:space="0" w:color="000000"/>
              <w:left w:val="single" w:sz="1" w:space="0" w:color="000000"/>
              <w:bottom w:val="single" w:sz="1" w:space="0" w:color="000000"/>
            </w:tcBorders>
            <w:shd w:val="clear" w:color="auto" w:fill="FFFFFF"/>
            <w:vAlign w:val="center"/>
          </w:tcPr>
          <w:p w14:paraId="6CBFA8E5" w14:textId="4EE8C17F" w:rsidR="005673E5" w:rsidRPr="003D3D34" w:rsidRDefault="005673E5" w:rsidP="005673E5">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o frakcji 16-32 mm</w:t>
            </w:r>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FBF4564" w14:textId="7B021325" w:rsidR="005673E5" w:rsidRPr="003D3D34" w:rsidRDefault="005673E5" w:rsidP="005673E5">
            <w:pPr>
              <w:suppressAutoHyphens/>
              <w:spacing w:after="0" w:line="100" w:lineRule="atLeast"/>
              <w:jc w:val="righ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7,75 t</w:t>
            </w:r>
          </w:p>
        </w:tc>
      </w:tr>
    </w:tbl>
    <w:p w14:paraId="1FFBDD5F" w14:textId="77777777" w:rsidR="003D3D34" w:rsidRPr="003D3D34" w:rsidRDefault="003D3D34"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1C683C70" w14:textId="2BB0DDC1" w:rsidR="003D3D34" w:rsidRPr="003D3D34" w:rsidRDefault="003D3D34"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65E34DA2" w14:textId="226D2C6A" w:rsidR="003D3D34" w:rsidRPr="00283930" w:rsidRDefault="003D3D34" w:rsidP="0088404A">
      <w:pPr>
        <w:pStyle w:val="Akapitzlist"/>
        <w:numPr>
          <w:ilvl w:val="1"/>
          <w:numId w:val="8"/>
        </w:numPr>
        <w:tabs>
          <w:tab w:val="left" w:pos="0"/>
          <w:tab w:val="left" w:pos="284"/>
          <w:tab w:val="left" w:pos="426"/>
        </w:tabs>
        <w:spacing w:after="0"/>
        <w:jc w:val="both"/>
        <w:rPr>
          <w:rFonts w:ascii="Times New Roman" w:hAnsi="Times New Roman" w:cs="Times New Roman"/>
          <w:b/>
          <w:bCs/>
          <w:sz w:val="24"/>
          <w:szCs w:val="24"/>
        </w:rPr>
      </w:pPr>
      <w:r w:rsidRPr="00283930">
        <w:rPr>
          <w:rFonts w:ascii="Times New Roman" w:hAnsi="Times New Roman" w:cs="Times New Roman"/>
          <w:b/>
          <w:bCs/>
          <w:sz w:val="24"/>
          <w:szCs w:val="24"/>
        </w:rPr>
        <w:t>działka nr 522/5 obręb II  w Sztumie ( teren obok Lipskiego) – powierzchnia ok. 120 m</w:t>
      </w:r>
      <w:r w:rsidRPr="00283930">
        <w:rPr>
          <w:rFonts w:ascii="Times New Roman" w:hAnsi="Times New Roman" w:cs="Times New Roman"/>
          <w:b/>
          <w:bCs/>
          <w:sz w:val="24"/>
          <w:szCs w:val="24"/>
          <w:vertAlign w:val="superscript"/>
        </w:rPr>
        <w:t>2</w:t>
      </w:r>
      <w:r w:rsidRPr="00283930">
        <w:rPr>
          <w:rFonts w:ascii="Times New Roman" w:hAnsi="Times New Roman" w:cs="Times New Roman"/>
          <w:b/>
          <w:bCs/>
          <w:sz w:val="24"/>
          <w:szCs w:val="24"/>
        </w:rPr>
        <w:t>:</w:t>
      </w:r>
    </w:p>
    <w:p w14:paraId="5C261B7D" w14:textId="77777777" w:rsidR="003D3D34" w:rsidRPr="003D3D34" w:rsidRDefault="003D3D34" w:rsidP="003D3D34">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p>
    <w:p w14:paraId="3CF969DF" w14:textId="104D2DDB"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Roślinność tabela </w:t>
      </w:r>
      <w:r w:rsidR="007D28EE">
        <w:rPr>
          <w:rFonts w:ascii="Times New Roman" w:eastAsia="SimSun" w:hAnsi="Times New Roman" w:cs="Times New Roman"/>
          <w:sz w:val="24"/>
          <w:szCs w:val="24"/>
          <w:lang w:eastAsia="ar-SA"/>
        </w:rPr>
        <w:t>2).1</w:t>
      </w:r>
    </w:p>
    <w:tbl>
      <w:tblPr>
        <w:tblW w:w="9072" w:type="dxa"/>
        <w:tblInd w:w="55" w:type="dxa"/>
        <w:tblLayout w:type="fixed"/>
        <w:tblCellMar>
          <w:left w:w="55" w:type="dxa"/>
          <w:right w:w="55" w:type="dxa"/>
        </w:tblCellMar>
        <w:tblLook w:val="0000" w:firstRow="0" w:lastRow="0" w:firstColumn="0" w:lastColumn="0" w:noHBand="0" w:noVBand="0"/>
      </w:tblPr>
      <w:tblGrid>
        <w:gridCol w:w="503"/>
        <w:gridCol w:w="3041"/>
        <w:gridCol w:w="1418"/>
        <w:gridCol w:w="2268"/>
        <w:gridCol w:w="1842"/>
      </w:tblGrid>
      <w:tr w:rsidR="003D3D34" w:rsidRPr="003D3D34" w14:paraId="65FBDDD2" w14:textId="77777777" w:rsidTr="00BD235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475F5339" w14:textId="77777777" w:rsidR="003D3D34" w:rsidRPr="00BD2355" w:rsidRDefault="003D3D34" w:rsidP="00BD2355">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Lp.</w:t>
            </w:r>
          </w:p>
        </w:tc>
        <w:tc>
          <w:tcPr>
            <w:tcW w:w="3041" w:type="dxa"/>
            <w:tcBorders>
              <w:top w:val="single" w:sz="1" w:space="0" w:color="000000"/>
              <w:left w:val="single" w:sz="1" w:space="0" w:color="000000"/>
              <w:bottom w:val="single" w:sz="1" w:space="0" w:color="000000"/>
            </w:tcBorders>
            <w:shd w:val="clear" w:color="auto" w:fill="FFFFFF"/>
            <w:vAlign w:val="center"/>
          </w:tcPr>
          <w:p w14:paraId="2F0888ED" w14:textId="77777777" w:rsidR="003D3D34" w:rsidRPr="00BD2355" w:rsidRDefault="003D3D34" w:rsidP="00BD2355">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Nazwa gatunku</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579B00E" w14:textId="77777777" w:rsidR="003D3D34" w:rsidRPr="00BD2355" w:rsidRDefault="003D3D34" w:rsidP="00BD2355">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Ilość roślin istniejących nominalna</w:t>
            </w:r>
          </w:p>
        </w:tc>
        <w:tc>
          <w:tcPr>
            <w:tcW w:w="2268" w:type="dxa"/>
            <w:tcBorders>
              <w:top w:val="single" w:sz="1" w:space="0" w:color="000000"/>
              <w:left w:val="single" w:sz="1" w:space="0" w:color="000000"/>
              <w:bottom w:val="single" w:sz="1" w:space="0" w:color="000000"/>
            </w:tcBorders>
            <w:shd w:val="clear" w:color="auto" w:fill="FFFFFF"/>
            <w:vAlign w:val="center"/>
          </w:tcPr>
          <w:p w14:paraId="5863FF9F" w14:textId="403BA401" w:rsidR="003D3D34" w:rsidRPr="00BD2355" w:rsidRDefault="003D3D34" w:rsidP="00BD2355">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Ilość przewidziana  do uzupełnienia braków/wymiany roślin</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F525E64" w14:textId="4B0F8059" w:rsidR="003D3D34" w:rsidRPr="00BD2355" w:rsidRDefault="003D3D34" w:rsidP="00BD2355">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Wymagane cechy rośliny</w:t>
            </w:r>
          </w:p>
        </w:tc>
      </w:tr>
      <w:tr w:rsidR="003D3D34" w:rsidRPr="003D3D34" w14:paraId="6671C27F" w14:textId="77777777" w:rsidTr="00BD235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0A79A3AC"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3041" w:type="dxa"/>
            <w:tcBorders>
              <w:top w:val="single" w:sz="1" w:space="0" w:color="000000"/>
              <w:left w:val="single" w:sz="1" w:space="0" w:color="000000"/>
              <w:bottom w:val="single" w:sz="1" w:space="0" w:color="000000"/>
            </w:tcBorders>
            <w:shd w:val="clear" w:color="auto" w:fill="FFFFFF"/>
            <w:vAlign w:val="center"/>
          </w:tcPr>
          <w:p w14:paraId="7788C3EA"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Jałowiec pospolity 'Green Carpet'</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4D0DE52" w14:textId="2CBBA2D6"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18szt.</w:t>
            </w:r>
          </w:p>
        </w:tc>
        <w:tc>
          <w:tcPr>
            <w:tcW w:w="2268" w:type="dxa"/>
            <w:tcBorders>
              <w:top w:val="single" w:sz="1" w:space="0" w:color="000000"/>
              <w:left w:val="single" w:sz="1" w:space="0" w:color="000000"/>
              <w:bottom w:val="single" w:sz="1" w:space="0" w:color="000000"/>
            </w:tcBorders>
            <w:shd w:val="clear" w:color="auto" w:fill="FFFFFF"/>
            <w:vAlign w:val="center"/>
          </w:tcPr>
          <w:p w14:paraId="6BEDC26F" w14:textId="67E6CF14" w:rsidR="003D3D34" w:rsidRPr="003D3D34" w:rsidRDefault="00345DFE" w:rsidP="00BD235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2315A09"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3672A005" w14:textId="78AB6401" w:rsidR="003D3D34" w:rsidRPr="003D3D34" w:rsidRDefault="003D3D34" w:rsidP="00BD2355">
            <w:pPr>
              <w:suppressAutoHyphens/>
              <w:snapToGrid w:val="0"/>
              <w:spacing w:after="0" w:line="100" w:lineRule="atLeast"/>
              <w:jc w:val="center"/>
              <w:rPr>
                <w:rFonts w:ascii="Times New Roman" w:eastAsia="SimSun" w:hAnsi="Times New Roman" w:cs="Times New Roman"/>
                <w:sz w:val="24"/>
                <w:szCs w:val="24"/>
                <w:lang w:eastAsia="ar-SA"/>
              </w:rPr>
            </w:pPr>
          </w:p>
        </w:tc>
      </w:tr>
      <w:tr w:rsidR="003D3D34" w:rsidRPr="003D3D34" w14:paraId="6E731318" w14:textId="77777777" w:rsidTr="00BD2355">
        <w:trPr>
          <w:trHeight w:val="533"/>
        </w:trPr>
        <w:tc>
          <w:tcPr>
            <w:tcW w:w="503" w:type="dxa"/>
            <w:tcBorders>
              <w:top w:val="single" w:sz="1" w:space="0" w:color="000000"/>
              <w:left w:val="single" w:sz="1" w:space="0" w:color="000000"/>
              <w:bottom w:val="single" w:sz="1" w:space="0" w:color="000000"/>
            </w:tcBorders>
            <w:shd w:val="clear" w:color="auto" w:fill="FFFFFF"/>
            <w:vAlign w:val="center"/>
          </w:tcPr>
          <w:p w14:paraId="353F6472"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3041" w:type="dxa"/>
            <w:tcBorders>
              <w:top w:val="single" w:sz="1" w:space="0" w:color="000000"/>
              <w:left w:val="single" w:sz="1" w:space="0" w:color="000000"/>
              <w:bottom w:val="single" w:sz="1" w:space="0" w:color="000000"/>
            </w:tcBorders>
            <w:shd w:val="clear" w:color="auto" w:fill="FFFFFF"/>
            <w:vAlign w:val="center"/>
          </w:tcPr>
          <w:p w14:paraId="5BFD28E0"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Trzcinnik ostro kwiatowy Karl Forester</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A1613CF" w14:textId="50AE485E" w:rsidR="003D3D34" w:rsidRPr="003D3D34" w:rsidRDefault="003D3D34" w:rsidP="00BD2355">
            <w:pPr>
              <w:suppressAutoHyphens/>
              <w:snapToGrid w:val="0"/>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40 szt.</w:t>
            </w:r>
          </w:p>
        </w:tc>
        <w:tc>
          <w:tcPr>
            <w:tcW w:w="2268" w:type="dxa"/>
            <w:tcBorders>
              <w:top w:val="single" w:sz="1" w:space="0" w:color="000000"/>
              <w:left w:val="single" w:sz="1" w:space="0" w:color="000000"/>
              <w:bottom w:val="single" w:sz="1" w:space="0" w:color="000000"/>
            </w:tcBorders>
            <w:shd w:val="clear" w:color="auto" w:fill="FFFFFF"/>
            <w:vAlign w:val="center"/>
          </w:tcPr>
          <w:p w14:paraId="5C02BE65" w14:textId="3AECCA86" w:rsidR="003D3D34" w:rsidRPr="003D3D34" w:rsidRDefault="00345DFE" w:rsidP="00BD2355">
            <w:pPr>
              <w:suppressAutoHyphens/>
              <w:snapToGrid w:val="0"/>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592F799"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2EC8F531" w14:textId="77777777" w:rsidR="003D3D34" w:rsidRPr="003D3D34" w:rsidRDefault="003D3D34" w:rsidP="00BD2355">
            <w:pPr>
              <w:suppressAutoHyphens/>
              <w:snapToGrid w:val="0"/>
              <w:spacing w:after="0" w:line="100" w:lineRule="atLeast"/>
              <w:jc w:val="center"/>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r w:rsidR="003D3D34" w:rsidRPr="003D3D34" w14:paraId="7BD72508" w14:textId="77777777" w:rsidTr="00BD235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4FB065B2"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3041" w:type="dxa"/>
            <w:tcBorders>
              <w:top w:val="single" w:sz="1" w:space="0" w:color="000000"/>
              <w:left w:val="single" w:sz="1" w:space="0" w:color="000000"/>
              <w:bottom w:val="single" w:sz="1" w:space="0" w:color="000000"/>
            </w:tcBorders>
            <w:shd w:val="clear" w:color="auto" w:fill="FFFFFF"/>
            <w:vAlign w:val="center"/>
          </w:tcPr>
          <w:p w14:paraId="3D3A3FBF" w14:textId="2F4BD865"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Jeżówka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EAC534E" w14:textId="0BB9610D"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65 szt.</w:t>
            </w:r>
          </w:p>
        </w:tc>
        <w:tc>
          <w:tcPr>
            <w:tcW w:w="2268" w:type="dxa"/>
            <w:tcBorders>
              <w:top w:val="single" w:sz="1" w:space="0" w:color="000000"/>
              <w:left w:val="single" w:sz="1" w:space="0" w:color="000000"/>
              <w:bottom w:val="single" w:sz="1" w:space="0" w:color="000000"/>
            </w:tcBorders>
            <w:shd w:val="clear" w:color="auto" w:fill="FFFFFF"/>
            <w:vAlign w:val="center"/>
          </w:tcPr>
          <w:p w14:paraId="3404DE22" w14:textId="2597430F" w:rsidR="003D3D34" w:rsidRPr="003D3D34" w:rsidRDefault="00345DFE" w:rsidP="00BD235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71A4342"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51E93D07" w14:textId="720B7FAF" w:rsidR="003D3D34" w:rsidRPr="003D3D34" w:rsidRDefault="00BD2355" w:rsidP="00BD2355">
            <w:pPr>
              <w:suppressAutoHyphens/>
              <w:spacing w:after="0" w:line="100" w:lineRule="atLeas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        </w:t>
            </w:r>
            <w:r w:rsidR="003D3D34" w:rsidRPr="003D3D34">
              <w:rPr>
                <w:rFonts w:ascii="Times New Roman" w:eastAsia="SimSun" w:hAnsi="Times New Roman" w:cs="Times New Roman"/>
                <w:sz w:val="24"/>
                <w:szCs w:val="24"/>
                <w:lang w:eastAsia="ar-SA"/>
              </w:rPr>
              <w:t>2 pędy</w:t>
            </w:r>
          </w:p>
        </w:tc>
      </w:tr>
      <w:tr w:rsidR="003D3D34" w:rsidRPr="003D3D34" w14:paraId="784C4CC8" w14:textId="77777777" w:rsidTr="00BD235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07B4AEE7"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3041" w:type="dxa"/>
            <w:tcBorders>
              <w:top w:val="single" w:sz="1" w:space="0" w:color="000000"/>
              <w:left w:val="single" w:sz="1" w:space="0" w:color="000000"/>
              <w:bottom w:val="single" w:sz="1" w:space="0" w:color="000000"/>
            </w:tcBorders>
            <w:shd w:val="clear" w:color="auto" w:fill="FFFFFF"/>
            <w:vAlign w:val="center"/>
          </w:tcPr>
          <w:p w14:paraId="39A6854C"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Lawenda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45482FC" w14:textId="0F6DE816"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60 szt.</w:t>
            </w:r>
          </w:p>
        </w:tc>
        <w:tc>
          <w:tcPr>
            <w:tcW w:w="2268" w:type="dxa"/>
            <w:tcBorders>
              <w:top w:val="single" w:sz="1" w:space="0" w:color="000000"/>
              <w:left w:val="single" w:sz="1" w:space="0" w:color="000000"/>
              <w:bottom w:val="single" w:sz="1" w:space="0" w:color="000000"/>
            </w:tcBorders>
            <w:shd w:val="clear" w:color="auto" w:fill="FFFFFF"/>
            <w:vAlign w:val="center"/>
          </w:tcPr>
          <w:p w14:paraId="7931D73C" w14:textId="774F9825" w:rsidR="003D3D34" w:rsidRPr="003D3D34" w:rsidRDefault="00345DFE" w:rsidP="00BD235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BD8CC16"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486C2821"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3-6 pędy</w:t>
            </w:r>
          </w:p>
        </w:tc>
      </w:tr>
      <w:tr w:rsidR="003D3D34" w:rsidRPr="003D3D34" w14:paraId="5B5E12C2" w14:textId="77777777" w:rsidTr="00BD235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222A89D9" w14:textId="2A446DCB"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3041" w:type="dxa"/>
            <w:tcBorders>
              <w:top w:val="single" w:sz="1" w:space="0" w:color="000000"/>
              <w:left w:val="single" w:sz="1" w:space="0" w:color="000000"/>
              <w:bottom w:val="single" w:sz="1" w:space="0" w:color="000000"/>
            </w:tcBorders>
            <w:shd w:val="clear" w:color="auto" w:fill="FFFFFF"/>
            <w:vAlign w:val="center"/>
          </w:tcPr>
          <w:p w14:paraId="54F7009B" w14:textId="1E34C33D"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Hortensja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2DF0BAF" w14:textId="6932C15E"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20 szt.</w:t>
            </w:r>
          </w:p>
        </w:tc>
        <w:tc>
          <w:tcPr>
            <w:tcW w:w="2268" w:type="dxa"/>
            <w:tcBorders>
              <w:top w:val="single" w:sz="1" w:space="0" w:color="000000"/>
              <w:left w:val="single" w:sz="1" w:space="0" w:color="000000"/>
              <w:bottom w:val="single" w:sz="1" w:space="0" w:color="000000"/>
            </w:tcBorders>
            <w:shd w:val="clear" w:color="auto" w:fill="FFFFFF"/>
            <w:vAlign w:val="center"/>
          </w:tcPr>
          <w:p w14:paraId="61CFF617" w14:textId="6C9A4EC6" w:rsidR="003D3D34" w:rsidRPr="003D3D34" w:rsidRDefault="00345DFE" w:rsidP="00BD235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EA6B0C8"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144FFB08"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3-6 pędy</w:t>
            </w:r>
          </w:p>
        </w:tc>
      </w:tr>
      <w:tr w:rsidR="003D3D34" w:rsidRPr="003D3D34" w14:paraId="3E9F7C22" w14:textId="77777777" w:rsidTr="00BD235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430286CD" w14:textId="04EE6A86"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w:t>
            </w:r>
          </w:p>
        </w:tc>
        <w:tc>
          <w:tcPr>
            <w:tcW w:w="3041" w:type="dxa"/>
            <w:tcBorders>
              <w:top w:val="single" w:sz="1" w:space="0" w:color="000000"/>
              <w:left w:val="single" w:sz="1" w:space="0" w:color="000000"/>
              <w:bottom w:val="single" w:sz="1" w:space="0" w:color="000000"/>
            </w:tcBorders>
            <w:shd w:val="clear" w:color="auto" w:fill="FFFFFF"/>
            <w:vAlign w:val="center"/>
          </w:tcPr>
          <w:p w14:paraId="52FA36A5" w14:textId="49794F7A"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Rozplenica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40F3F6A" w14:textId="4DEAC905"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30 szt.</w:t>
            </w:r>
          </w:p>
        </w:tc>
        <w:tc>
          <w:tcPr>
            <w:tcW w:w="2268" w:type="dxa"/>
            <w:tcBorders>
              <w:top w:val="single" w:sz="1" w:space="0" w:color="000000"/>
              <w:left w:val="single" w:sz="1" w:space="0" w:color="000000"/>
              <w:bottom w:val="single" w:sz="1" w:space="0" w:color="000000"/>
            </w:tcBorders>
            <w:shd w:val="clear" w:color="auto" w:fill="FFFFFF"/>
            <w:vAlign w:val="center"/>
          </w:tcPr>
          <w:p w14:paraId="3800BFCB" w14:textId="1AFF9263" w:rsidR="003D3D34" w:rsidRPr="003D3D34" w:rsidRDefault="00BD2355" w:rsidP="00BD235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B6DCEE4"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011C8824"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r w:rsidR="003D3D34" w:rsidRPr="003D3D34" w14:paraId="6BF86474" w14:textId="77777777" w:rsidTr="00BD235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076A00E5" w14:textId="709D2CC6"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7.</w:t>
            </w:r>
          </w:p>
        </w:tc>
        <w:tc>
          <w:tcPr>
            <w:tcW w:w="3041" w:type="dxa"/>
            <w:tcBorders>
              <w:top w:val="single" w:sz="1" w:space="0" w:color="000000"/>
              <w:left w:val="single" w:sz="1" w:space="0" w:color="000000"/>
              <w:bottom w:val="single" w:sz="1" w:space="0" w:color="000000"/>
            </w:tcBorders>
            <w:shd w:val="clear" w:color="auto" w:fill="FFFFFF"/>
            <w:vAlign w:val="center"/>
          </w:tcPr>
          <w:p w14:paraId="08B0F649" w14:textId="77777777"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Śliwa wiśniowa ,,Nigra „</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7E4FEA1" w14:textId="58CBAC8D" w:rsidR="003D3D34" w:rsidRPr="003D3D34" w:rsidRDefault="003D3D34" w:rsidP="00BD235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 szt.</w:t>
            </w:r>
          </w:p>
        </w:tc>
        <w:tc>
          <w:tcPr>
            <w:tcW w:w="2268" w:type="dxa"/>
            <w:tcBorders>
              <w:top w:val="single" w:sz="1" w:space="0" w:color="000000"/>
              <w:left w:val="single" w:sz="1" w:space="0" w:color="000000"/>
              <w:bottom w:val="single" w:sz="1" w:space="0" w:color="000000"/>
            </w:tcBorders>
            <w:shd w:val="clear" w:color="auto" w:fill="FFFFFF"/>
            <w:vAlign w:val="center"/>
          </w:tcPr>
          <w:p w14:paraId="77090B20" w14:textId="59A8EA91" w:rsidR="003D3D34" w:rsidRPr="003D3D34" w:rsidRDefault="00BD2355" w:rsidP="00BD235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0FCC403" w14:textId="400264EF" w:rsidR="003D3D34" w:rsidRPr="003D3D34" w:rsidRDefault="00BD2355" w:rsidP="00BD2355">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 Śliw wiśniowych</w:t>
            </w:r>
          </w:p>
        </w:tc>
      </w:tr>
    </w:tbl>
    <w:p w14:paraId="3332AD47"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
    <w:p w14:paraId="3A2E4F71"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
    <w:p w14:paraId="1DAA62F1" w14:textId="60470FCA"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sidR="007D28EE">
        <w:rPr>
          <w:rFonts w:ascii="Times New Roman" w:eastAsia="SimSun" w:hAnsi="Times New Roman" w:cs="Times New Roman"/>
          <w:sz w:val="24"/>
          <w:szCs w:val="24"/>
          <w:lang w:eastAsia="ar-SA"/>
        </w:rPr>
        <w:t>2).2</w:t>
      </w:r>
    </w:p>
    <w:tbl>
      <w:tblPr>
        <w:tblW w:w="9214" w:type="dxa"/>
        <w:tblInd w:w="55" w:type="dxa"/>
        <w:tblLayout w:type="fixed"/>
        <w:tblCellMar>
          <w:left w:w="55" w:type="dxa"/>
          <w:right w:w="55" w:type="dxa"/>
        </w:tblCellMar>
        <w:tblLook w:val="0000" w:firstRow="0" w:lastRow="0" w:firstColumn="0" w:lastColumn="0" w:noHBand="0" w:noVBand="0"/>
      </w:tblPr>
      <w:tblGrid>
        <w:gridCol w:w="494"/>
        <w:gridCol w:w="4184"/>
        <w:gridCol w:w="4536"/>
      </w:tblGrid>
      <w:tr w:rsidR="003D3D34" w:rsidRPr="003D3D34" w14:paraId="1FA40A0A"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2CA27691"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6FAB694C"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1DF37389"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Ilość materiałów przewidziana  do uzupełnienia braków</w:t>
            </w:r>
          </w:p>
        </w:tc>
      </w:tr>
      <w:tr w:rsidR="003D3D34" w:rsidRPr="003D3D34" w14:paraId="72DBDB73"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7321EF1B"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77DED7F7"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3B1013FE"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53C3AB2A"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777EC55B"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55663A8E"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4DE13539"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4348E2AB"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148A53D6"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19BEE999"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4C14568B"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01404796" w14:textId="77777777" w:rsidR="003D3D34" w:rsidRPr="003D3D34" w:rsidRDefault="003D3D34"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1A0701F6" w14:textId="3D8FA224" w:rsidR="003D3D34" w:rsidRDefault="003D3D34"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4A4C26A1" w14:textId="6672C960" w:rsidR="00FA7831" w:rsidRDefault="00FA7831"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5CA44E60" w14:textId="265FA54C" w:rsidR="00FA7831" w:rsidRDefault="00FA7831"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3E552814" w14:textId="0A224873" w:rsidR="00FA7831" w:rsidRDefault="00FA7831"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60420E8F" w14:textId="61357949" w:rsidR="00833059" w:rsidRDefault="00833059"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5B7AD097" w14:textId="11A1205A" w:rsidR="00833059" w:rsidRDefault="00833059"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6D62DAF5" w14:textId="77777777" w:rsidR="00833059" w:rsidRDefault="00833059"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03918D4E" w14:textId="77777777" w:rsidR="00FA7831" w:rsidRDefault="00FA7831"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5794DDAF" w14:textId="77777777" w:rsidR="00BD2355" w:rsidRPr="003D3D34" w:rsidRDefault="00BD2355" w:rsidP="003D3D34">
      <w:pPr>
        <w:tabs>
          <w:tab w:val="left" w:pos="0"/>
        </w:tabs>
        <w:suppressAutoHyphens/>
        <w:spacing w:after="0" w:line="100" w:lineRule="atLeast"/>
        <w:jc w:val="both"/>
        <w:rPr>
          <w:rFonts w:ascii="Times New Roman" w:eastAsia="SimSun" w:hAnsi="Times New Roman" w:cs="Times New Roman"/>
          <w:sz w:val="24"/>
          <w:szCs w:val="24"/>
          <w:lang w:eastAsia="ar-SA"/>
        </w:rPr>
      </w:pPr>
    </w:p>
    <w:p w14:paraId="19E30440" w14:textId="5644DED1" w:rsidR="003D3D34" w:rsidRPr="00283930" w:rsidRDefault="003D3D34" w:rsidP="0088404A">
      <w:pPr>
        <w:pStyle w:val="Akapitzlist"/>
        <w:numPr>
          <w:ilvl w:val="1"/>
          <w:numId w:val="8"/>
        </w:numPr>
        <w:tabs>
          <w:tab w:val="left" w:pos="284"/>
        </w:tabs>
        <w:spacing w:after="0"/>
        <w:jc w:val="both"/>
        <w:rPr>
          <w:rFonts w:ascii="Times New Roman" w:hAnsi="Times New Roman" w:cs="Times New Roman"/>
          <w:b/>
          <w:bCs/>
          <w:sz w:val="24"/>
          <w:szCs w:val="24"/>
        </w:rPr>
      </w:pPr>
      <w:bookmarkStart w:id="5" w:name="_Hlk28849540"/>
      <w:r w:rsidRPr="00283930">
        <w:rPr>
          <w:rFonts w:ascii="Times New Roman" w:hAnsi="Times New Roman" w:cs="Times New Roman"/>
          <w:b/>
          <w:bCs/>
          <w:sz w:val="24"/>
          <w:szCs w:val="24"/>
        </w:rPr>
        <w:t>Działka nr 213, 412, 635 obręb II  w Sztumie, Rondo pod Dębami oraz skwerki przy Rondzie pod Dębami łączna powierzchnia około 580 m</w:t>
      </w:r>
      <w:r w:rsidRPr="00283930">
        <w:rPr>
          <w:rFonts w:ascii="Times New Roman" w:hAnsi="Times New Roman" w:cs="Times New Roman"/>
          <w:b/>
          <w:bCs/>
          <w:sz w:val="24"/>
          <w:szCs w:val="24"/>
          <w:vertAlign w:val="superscript"/>
        </w:rPr>
        <w:t>2</w:t>
      </w:r>
      <w:r w:rsidRPr="00283930">
        <w:rPr>
          <w:rFonts w:ascii="Times New Roman" w:hAnsi="Times New Roman" w:cs="Times New Roman"/>
          <w:b/>
          <w:bCs/>
          <w:sz w:val="24"/>
          <w:szCs w:val="24"/>
        </w:rPr>
        <w:t>:</w:t>
      </w:r>
    </w:p>
    <w:p w14:paraId="43CECBAA" w14:textId="77777777" w:rsidR="003D3D34" w:rsidRPr="003D3D34" w:rsidRDefault="003D3D34" w:rsidP="003D3D34">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6F68067E" w14:textId="77777777" w:rsidR="003D3D34" w:rsidRPr="003D3D34" w:rsidRDefault="003D3D34" w:rsidP="003D3D34">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bookmarkEnd w:id="5"/>
    <w:p w14:paraId="04CE0E1B" w14:textId="3B7F9BC1" w:rsidR="003D3D34" w:rsidRPr="003D3D34" w:rsidRDefault="003D3D34" w:rsidP="003D3D34">
      <w:pPr>
        <w:tabs>
          <w:tab w:val="left" w:pos="284"/>
        </w:tabs>
        <w:suppressAutoHyphens/>
        <w:spacing w:after="0" w:line="100" w:lineRule="atLeast"/>
        <w:jc w:val="both"/>
        <w:rPr>
          <w:rFonts w:ascii="Times New Roman" w:eastAsia="Calibri" w:hAnsi="Times New Roman" w:cs="Times New Roman"/>
          <w:b/>
          <w:sz w:val="24"/>
          <w:szCs w:val="24"/>
          <w:lang w:eastAsia="ar-SA"/>
        </w:rPr>
      </w:pPr>
      <w:r w:rsidRPr="003D3D34">
        <w:rPr>
          <w:rFonts w:ascii="Times New Roman" w:eastAsia="SimSun" w:hAnsi="Times New Roman" w:cs="Times New Roman"/>
          <w:sz w:val="24"/>
          <w:szCs w:val="24"/>
          <w:lang w:eastAsia="ar-SA"/>
        </w:rPr>
        <w:t xml:space="preserve">Roślinność, tabela </w:t>
      </w:r>
      <w:r w:rsidR="007D28EE">
        <w:rPr>
          <w:rFonts w:ascii="Times New Roman" w:eastAsia="SimSun" w:hAnsi="Times New Roman" w:cs="Times New Roman"/>
          <w:sz w:val="24"/>
          <w:szCs w:val="24"/>
          <w:lang w:eastAsia="ar-SA"/>
        </w:rPr>
        <w:t>3).1</w:t>
      </w:r>
    </w:p>
    <w:tbl>
      <w:tblPr>
        <w:tblW w:w="9385" w:type="dxa"/>
        <w:tblInd w:w="-34" w:type="dxa"/>
        <w:tblLayout w:type="fixed"/>
        <w:tblLook w:val="0000" w:firstRow="0" w:lastRow="0" w:firstColumn="0" w:lastColumn="0" w:noHBand="0" w:noVBand="0"/>
      </w:tblPr>
      <w:tblGrid>
        <w:gridCol w:w="599"/>
        <w:gridCol w:w="2662"/>
        <w:gridCol w:w="1588"/>
        <w:gridCol w:w="2948"/>
        <w:gridCol w:w="1588"/>
      </w:tblGrid>
      <w:tr w:rsidR="003D3D34" w:rsidRPr="003D3D34" w14:paraId="282E1A05" w14:textId="77777777" w:rsidTr="00283930">
        <w:tc>
          <w:tcPr>
            <w:tcW w:w="599" w:type="dxa"/>
            <w:tcBorders>
              <w:top w:val="single" w:sz="4" w:space="0" w:color="000000"/>
              <w:left w:val="single" w:sz="4" w:space="0" w:color="000000"/>
              <w:bottom w:val="single" w:sz="4" w:space="0" w:color="000000"/>
            </w:tcBorders>
            <w:shd w:val="clear" w:color="auto" w:fill="auto"/>
            <w:vAlign w:val="center"/>
          </w:tcPr>
          <w:p w14:paraId="6FFFDEDF" w14:textId="77777777" w:rsidR="003D3D34" w:rsidRPr="003D3D34" w:rsidRDefault="003D3D34" w:rsidP="00BD2355">
            <w:pPr>
              <w:suppressAutoHyphens/>
              <w:spacing w:after="0" w:line="360" w:lineRule="auto"/>
              <w:jc w:val="center"/>
              <w:rPr>
                <w:rFonts w:ascii="Times New Roman" w:eastAsia="Calibri" w:hAnsi="Times New Roman" w:cs="Times New Roman"/>
                <w:b/>
                <w:sz w:val="24"/>
                <w:szCs w:val="24"/>
                <w:lang w:eastAsia="ar-SA"/>
              </w:rPr>
            </w:pPr>
            <w:bookmarkStart w:id="6" w:name="_Hlk33105112"/>
            <w:r w:rsidRPr="003D3D34">
              <w:rPr>
                <w:rFonts w:ascii="Times New Roman" w:eastAsia="Calibri" w:hAnsi="Times New Roman" w:cs="Times New Roman"/>
                <w:b/>
                <w:sz w:val="24"/>
                <w:szCs w:val="24"/>
                <w:lang w:eastAsia="ar-SA"/>
              </w:rPr>
              <w:t>Lp.</w:t>
            </w:r>
          </w:p>
        </w:tc>
        <w:tc>
          <w:tcPr>
            <w:tcW w:w="2662" w:type="dxa"/>
            <w:tcBorders>
              <w:top w:val="single" w:sz="4" w:space="0" w:color="000000"/>
              <w:left w:val="single" w:sz="4" w:space="0" w:color="000000"/>
              <w:bottom w:val="single" w:sz="4" w:space="0" w:color="000000"/>
            </w:tcBorders>
            <w:shd w:val="clear" w:color="auto" w:fill="auto"/>
            <w:vAlign w:val="center"/>
          </w:tcPr>
          <w:p w14:paraId="461612A3" w14:textId="05096F99" w:rsidR="003D3D34" w:rsidRPr="00BD2355" w:rsidRDefault="003D3D34" w:rsidP="00BD2355">
            <w:pPr>
              <w:suppressAutoHyphens/>
              <w:spacing w:after="0" w:line="360" w:lineRule="auto"/>
              <w:jc w:val="center"/>
              <w:rPr>
                <w:rFonts w:ascii="Times New Roman" w:eastAsia="Calibri" w:hAnsi="Times New Roman" w:cs="Times New Roman"/>
                <w:b/>
                <w:sz w:val="24"/>
                <w:szCs w:val="24"/>
                <w:lang w:eastAsia="ar-SA"/>
              </w:rPr>
            </w:pPr>
            <w:r w:rsidRPr="00BD2355">
              <w:rPr>
                <w:rFonts w:ascii="Times New Roman" w:eastAsia="Calibri" w:hAnsi="Times New Roman" w:cs="Times New Roman"/>
                <w:b/>
                <w:sz w:val="24"/>
                <w:szCs w:val="24"/>
                <w:lang w:eastAsia="ar-SA"/>
              </w:rPr>
              <w:t>Nazwa gatunku</w:t>
            </w:r>
          </w:p>
        </w:tc>
        <w:tc>
          <w:tcPr>
            <w:tcW w:w="1588" w:type="dxa"/>
            <w:tcBorders>
              <w:top w:val="single" w:sz="4" w:space="0" w:color="000000"/>
              <w:left w:val="single" w:sz="4" w:space="0" w:color="000000"/>
              <w:bottom w:val="single" w:sz="4" w:space="0" w:color="000000"/>
              <w:right w:val="single" w:sz="4" w:space="0" w:color="000000"/>
            </w:tcBorders>
            <w:vAlign w:val="center"/>
          </w:tcPr>
          <w:p w14:paraId="57D5DA58" w14:textId="77777777" w:rsidR="003D3D34" w:rsidRPr="00BD2355" w:rsidRDefault="003D3D34" w:rsidP="00BD2355">
            <w:pPr>
              <w:suppressAutoHyphens/>
              <w:spacing w:after="0" w:line="360" w:lineRule="auto"/>
              <w:jc w:val="center"/>
              <w:rPr>
                <w:rFonts w:ascii="Times New Roman" w:eastAsia="Calibri" w:hAnsi="Times New Roman" w:cs="Times New Roman"/>
                <w:b/>
                <w:sz w:val="24"/>
                <w:szCs w:val="24"/>
                <w:lang w:eastAsia="ar-SA"/>
              </w:rPr>
            </w:pPr>
            <w:r w:rsidRPr="00BD2355">
              <w:rPr>
                <w:rFonts w:ascii="Times New Roman" w:eastAsia="Times New Roman" w:hAnsi="Times New Roman" w:cs="Times New Roman"/>
                <w:b/>
                <w:sz w:val="24"/>
                <w:szCs w:val="24"/>
                <w:lang w:eastAsia="ar-SA"/>
              </w:rPr>
              <w:t>Ilość roślin istniejących nominalna</w:t>
            </w:r>
          </w:p>
        </w:tc>
        <w:tc>
          <w:tcPr>
            <w:tcW w:w="2948" w:type="dxa"/>
            <w:tcBorders>
              <w:top w:val="single" w:sz="4" w:space="0" w:color="000000"/>
              <w:left w:val="single" w:sz="4" w:space="0" w:color="000000"/>
              <w:bottom w:val="single" w:sz="4" w:space="0" w:color="000000"/>
            </w:tcBorders>
            <w:shd w:val="clear" w:color="auto" w:fill="auto"/>
            <w:vAlign w:val="center"/>
          </w:tcPr>
          <w:p w14:paraId="422647B9" w14:textId="77777777" w:rsidR="003D3D34" w:rsidRPr="00BD2355" w:rsidRDefault="003D3D34" w:rsidP="00BD2355">
            <w:pPr>
              <w:suppressAutoHyphens/>
              <w:spacing w:after="0" w:line="360" w:lineRule="auto"/>
              <w:jc w:val="center"/>
              <w:rPr>
                <w:rFonts w:ascii="Times New Roman" w:eastAsia="Calibri" w:hAnsi="Times New Roman" w:cs="Times New Roman"/>
                <w:b/>
                <w:sz w:val="24"/>
                <w:szCs w:val="24"/>
                <w:lang w:eastAsia="ar-SA"/>
              </w:rPr>
            </w:pPr>
            <w:r w:rsidRPr="00BD2355">
              <w:rPr>
                <w:rFonts w:ascii="Times New Roman" w:eastAsia="Calibri" w:hAnsi="Times New Roman" w:cs="Times New Roman"/>
                <w:b/>
                <w:sz w:val="24"/>
                <w:szCs w:val="24"/>
                <w:lang w:eastAsia="ar-SA"/>
              </w:rPr>
              <w:t>Ilość przewidziana  do uzupełnienia braków/wymiany roślin</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514F" w14:textId="77777777" w:rsidR="003D3D34" w:rsidRPr="00BD2355" w:rsidRDefault="003D3D34" w:rsidP="00BD2355">
            <w:pPr>
              <w:suppressAutoHyphens/>
              <w:spacing w:after="0" w:line="360" w:lineRule="auto"/>
              <w:jc w:val="center"/>
              <w:rPr>
                <w:rFonts w:ascii="Times New Roman" w:eastAsia="Times New Roman" w:hAnsi="Times New Roman" w:cs="Times New Roman"/>
                <w:b/>
                <w:sz w:val="24"/>
                <w:szCs w:val="24"/>
                <w:lang w:eastAsia="ar-SA"/>
              </w:rPr>
            </w:pPr>
            <w:r w:rsidRPr="00BD2355">
              <w:rPr>
                <w:rFonts w:ascii="Times New Roman" w:eastAsia="Calibri" w:hAnsi="Times New Roman" w:cs="Times New Roman"/>
                <w:b/>
                <w:sz w:val="24"/>
                <w:szCs w:val="24"/>
                <w:lang w:eastAsia="ar-SA"/>
              </w:rPr>
              <w:t>Parametry</w:t>
            </w:r>
          </w:p>
        </w:tc>
      </w:tr>
      <w:tr w:rsidR="003D3D34" w:rsidRPr="003D3D34" w14:paraId="24846F16" w14:textId="77777777" w:rsidTr="00283930">
        <w:tc>
          <w:tcPr>
            <w:tcW w:w="599" w:type="dxa"/>
            <w:tcBorders>
              <w:top w:val="single" w:sz="4" w:space="0" w:color="000000"/>
              <w:left w:val="single" w:sz="4" w:space="0" w:color="000000"/>
              <w:bottom w:val="single" w:sz="4" w:space="0" w:color="000000"/>
            </w:tcBorders>
            <w:shd w:val="clear" w:color="auto" w:fill="auto"/>
            <w:vAlign w:val="center"/>
          </w:tcPr>
          <w:p w14:paraId="0BA8EEE3"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662" w:type="dxa"/>
            <w:tcBorders>
              <w:top w:val="single" w:sz="4" w:space="0" w:color="000000"/>
              <w:left w:val="single" w:sz="4" w:space="0" w:color="000000"/>
              <w:bottom w:val="single" w:sz="4" w:space="0" w:color="000000"/>
            </w:tcBorders>
            <w:shd w:val="clear" w:color="auto" w:fill="auto"/>
            <w:vAlign w:val="center"/>
          </w:tcPr>
          <w:p w14:paraId="6AE12F5D"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Berberys Thunberga</w:t>
            </w:r>
            <w:r w:rsidRPr="003D3D34">
              <w:rPr>
                <w:rFonts w:ascii="Times New Roman" w:eastAsia="Calibri" w:hAnsi="Times New Roman" w:cs="Times New Roman"/>
                <w:i/>
                <w:sz w:val="24"/>
                <w:szCs w:val="24"/>
                <w:lang w:eastAsia="ar-SA"/>
              </w:rPr>
              <w:t xml:space="preserve"> ,Atropurpurea Nana’</w:t>
            </w:r>
          </w:p>
        </w:tc>
        <w:tc>
          <w:tcPr>
            <w:tcW w:w="1588" w:type="dxa"/>
            <w:tcBorders>
              <w:top w:val="single" w:sz="4" w:space="0" w:color="000000"/>
              <w:left w:val="single" w:sz="4" w:space="0" w:color="000000"/>
              <w:bottom w:val="single" w:sz="4" w:space="0" w:color="000000"/>
              <w:right w:val="single" w:sz="4" w:space="0" w:color="000000"/>
            </w:tcBorders>
            <w:vAlign w:val="center"/>
          </w:tcPr>
          <w:p w14:paraId="5BE2E5C4" w14:textId="560AFF12" w:rsidR="003D3D34" w:rsidRPr="003D3D34" w:rsidRDefault="003D3D34" w:rsidP="00BD235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609 szt.</w:t>
            </w:r>
          </w:p>
        </w:tc>
        <w:tc>
          <w:tcPr>
            <w:tcW w:w="2948" w:type="dxa"/>
            <w:tcBorders>
              <w:top w:val="single" w:sz="4" w:space="0" w:color="000000"/>
              <w:left w:val="single" w:sz="4" w:space="0" w:color="000000"/>
              <w:bottom w:val="single" w:sz="4" w:space="0" w:color="000000"/>
            </w:tcBorders>
            <w:shd w:val="clear" w:color="auto" w:fill="auto"/>
            <w:vAlign w:val="center"/>
          </w:tcPr>
          <w:p w14:paraId="2A956818" w14:textId="1CC01742" w:rsidR="003D3D34" w:rsidRPr="003D3D34" w:rsidRDefault="00283930" w:rsidP="00BD2355">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5 %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3A5C"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367D2D5B" w14:textId="3EA66DA0"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p>
          <w:p w14:paraId="7B41C08A" w14:textId="64195E68" w:rsidR="003D3D34" w:rsidRPr="003D3D34" w:rsidRDefault="003D3D34" w:rsidP="00BD235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sidR="00283930">
              <w:rPr>
                <w:rFonts w:ascii="Times New Roman" w:eastAsia="Calibri" w:hAnsi="Times New Roman" w:cs="Times New Roman"/>
                <w:sz w:val="24"/>
                <w:szCs w:val="24"/>
                <w:lang w:eastAsia="ar-SA"/>
              </w:rPr>
              <w:t>ędy</w:t>
            </w:r>
          </w:p>
        </w:tc>
      </w:tr>
      <w:tr w:rsidR="003D3D34" w:rsidRPr="003D3D34" w14:paraId="47702738" w14:textId="77777777" w:rsidTr="00283930">
        <w:tc>
          <w:tcPr>
            <w:tcW w:w="599" w:type="dxa"/>
            <w:tcBorders>
              <w:top w:val="single" w:sz="4" w:space="0" w:color="000000"/>
              <w:left w:val="single" w:sz="4" w:space="0" w:color="000000"/>
              <w:bottom w:val="single" w:sz="4" w:space="0" w:color="000000"/>
            </w:tcBorders>
            <w:shd w:val="clear" w:color="auto" w:fill="auto"/>
            <w:vAlign w:val="center"/>
          </w:tcPr>
          <w:p w14:paraId="07A669B3"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62" w:type="dxa"/>
            <w:tcBorders>
              <w:top w:val="single" w:sz="4" w:space="0" w:color="000000"/>
              <w:left w:val="single" w:sz="4" w:space="0" w:color="000000"/>
              <w:bottom w:val="single" w:sz="4" w:space="0" w:color="000000"/>
            </w:tcBorders>
            <w:shd w:val="clear" w:color="auto" w:fill="auto"/>
            <w:vAlign w:val="center"/>
          </w:tcPr>
          <w:p w14:paraId="1631AF2D"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Sosna górska kosodrzewina</w:t>
            </w:r>
            <w:r w:rsidRPr="003D3D34">
              <w:rPr>
                <w:rFonts w:ascii="Times New Roman" w:eastAsia="Calibri" w:hAnsi="Times New Roman" w:cs="Times New Roman"/>
                <w:i/>
                <w:sz w:val="24"/>
                <w:szCs w:val="24"/>
                <w:lang w:eastAsia="ar-SA"/>
              </w:rPr>
              <w:t>‘Pumilio’</w:t>
            </w:r>
          </w:p>
        </w:tc>
        <w:tc>
          <w:tcPr>
            <w:tcW w:w="1588" w:type="dxa"/>
            <w:tcBorders>
              <w:top w:val="single" w:sz="4" w:space="0" w:color="000000"/>
              <w:left w:val="single" w:sz="4" w:space="0" w:color="000000"/>
              <w:bottom w:val="single" w:sz="4" w:space="0" w:color="000000"/>
              <w:right w:val="single" w:sz="4" w:space="0" w:color="000000"/>
            </w:tcBorders>
            <w:vAlign w:val="center"/>
          </w:tcPr>
          <w:p w14:paraId="0B1A1F34" w14:textId="77777777" w:rsidR="003D3D34" w:rsidRPr="003D3D34" w:rsidRDefault="003D3D34" w:rsidP="00BD235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110szt.</w:t>
            </w:r>
          </w:p>
        </w:tc>
        <w:tc>
          <w:tcPr>
            <w:tcW w:w="2948" w:type="dxa"/>
            <w:tcBorders>
              <w:top w:val="single" w:sz="4" w:space="0" w:color="000000"/>
              <w:left w:val="single" w:sz="4" w:space="0" w:color="000000"/>
              <w:bottom w:val="single" w:sz="4" w:space="0" w:color="000000"/>
            </w:tcBorders>
            <w:shd w:val="clear" w:color="auto" w:fill="auto"/>
            <w:vAlign w:val="center"/>
          </w:tcPr>
          <w:p w14:paraId="042BB6CE" w14:textId="4AE5E5A7" w:rsidR="003D3D34" w:rsidRPr="003D3D34" w:rsidRDefault="00283930" w:rsidP="00BD2355">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A0121"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118B45D9" w14:textId="2AB4BBF5"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3-4 p</w:t>
            </w:r>
            <w:r w:rsidR="00283930">
              <w:rPr>
                <w:rFonts w:ascii="Times New Roman" w:eastAsia="Calibri" w:hAnsi="Times New Roman" w:cs="Times New Roman"/>
                <w:sz w:val="24"/>
                <w:szCs w:val="24"/>
                <w:lang w:eastAsia="ar-SA"/>
              </w:rPr>
              <w:t>ędy</w:t>
            </w:r>
          </w:p>
          <w:p w14:paraId="27035F6A" w14:textId="50D4E62B" w:rsidR="003D3D34" w:rsidRPr="003D3D34" w:rsidRDefault="003D3D34" w:rsidP="00BD2355">
            <w:pPr>
              <w:suppressAutoHyphens/>
              <w:spacing w:after="0" w:line="360" w:lineRule="auto"/>
              <w:jc w:val="center"/>
              <w:rPr>
                <w:rFonts w:ascii="Times New Roman" w:eastAsia="Times New Roman" w:hAnsi="Times New Roman" w:cs="Times New Roman"/>
                <w:sz w:val="24"/>
                <w:szCs w:val="24"/>
                <w:lang w:eastAsia="ar-SA"/>
              </w:rPr>
            </w:pPr>
          </w:p>
        </w:tc>
      </w:tr>
      <w:tr w:rsidR="003D3D34" w:rsidRPr="003D3D34" w14:paraId="27A5EA0D" w14:textId="77777777" w:rsidTr="00283930">
        <w:tc>
          <w:tcPr>
            <w:tcW w:w="599" w:type="dxa"/>
            <w:tcBorders>
              <w:top w:val="single" w:sz="4" w:space="0" w:color="000000"/>
              <w:left w:val="single" w:sz="4" w:space="0" w:color="000000"/>
              <w:bottom w:val="single" w:sz="4" w:space="0" w:color="000000"/>
            </w:tcBorders>
            <w:shd w:val="clear" w:color="auto" w:fill="auto"/>
            <w:vAlign w:val="center"/>
          </w:tcPr>
          <w:p w14:paraId="349D74A6"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662" w:type="dxa"/>
            <w:tcBorders>
              <w:top w:val="single" w:sz="4" w:space="0" w:color="000000"/>
              <w:left w:val="single" w:sz="4" w:space="0" w:color="000000"/>
              <w:bottom w:val="single" w:sz="4" w:space="0" w:color="000000"/>
            </w:tcBorders>
            <w:shd w:val="clear" w:color="auto" w:fill="auto"/>
            <w:vAlign w:val="center"/>
          </w:tcPr>
          <w:p w14:paraId="1790CDF6"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Juka karolińska</w:t>
            </w:r>
          </w:p>
        </w:tc>
        <w:tc>
          <w:tcPr>
            <w:tcW w:w="1588" w:type="dxa"/>
            <w:tcBorders>
              <w:top w:val="single" w:sz="4" w:space="0" w:color="000000"/>
              <w:left w:val="single" w:sz="4" w:space="0" w:color="000000"/>
              <w:bottom w:val="single" w:sz="4" w:space="0" w:color="000000"/>
              <w:right w:val="single" w:sz="4" w:space="0" w:color="000000"/>
            </w:tcBorders>
            <w:vAlign w:val="center"/>
          </w:tcPr>
          <w:p w14:paraId="293A1F0D" w14:textId="77777777" w:rsidR="003D3D34" w:rsidRPr="003D3D34" w:rsidRDefault="003D3D34" w:rsidP="00BD235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114 szt.</w:t>
            </w:r>
          </w:p>
        </w:tc>
        <w:tc>
          <w:tcPr>
            <w:tcW w:w="2948" w:type="dxa"/>
            <w:tcBorders>
              <w:top w:val="single" w:sz="4" w:space="0" w:color="000000"/>
              <w:left w:val="single" w:sz="4" w:space="0" w:color="000000"/>
              <w:bottom w:val="single" w:sz="4" w:space="0" w:color="000000"/>
            </w:tcBorders>
            <w:shd w:val="clear" w:color="auto" w:fill="auto"/>
            <w:vAlign w:val="center"/>
          </w:tcPr>
          <w:p w14:paraId="35C5F08B" w14:textId="70ED8B82" w:rsidR="003D3D34" w:rsidRPr="003D3D34" w:rsidRDefault="00283930" w:rsidP="00BD2355">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3604D" w14:textId="77777777" w:rsidR="00283930" w:rsidRPr="003D3D34" w:rsidRDefault="00283930" w:rsidP="00283930">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Średnica  30 cm</w:t>
            </w:r>
          </w:p>
          <w:p w14:paraId="001D4C05"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392DA87F"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p>
        </w:tc>
      </w:tr>
      <w:tr w:rsidR="003D3D34" w:rsidRPr="003D3D34" w14:paraId="7F5B2A56" w14:textId="77777777" w:rsidTr="00283930">
        <w:tc>
          <w:tcPr>
            <w:tcW w:w="599" w:type="dxa"/>
            <w:tcBorders>
              <w:top w:val="single" w:sz="4" w:space="0" w:color="000000"/>
              <w:left w:val="single" w:sz="4" w:space="0" w:color="000000"/>
              <w:bottom w:val="single" w:sz="4" w:space="0" w:color="000000"/>
            </w:tcBorders>
            <w:shd w:val="clear" w:color="auto" w:fill="auto"/>
            <w:vAlign w:val="center"/>
          </w:tcPr>
          <w:p w14:paraId="2310CD5D" w14:textId="77777777" w:rsidR="003D3D34" w:rsidRPr="003D3D34" w:rsidRDefault="003D3D34" w:rsidP="00BD235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662" w:type="dxa"/>
            <w:tcBorders>
              <w:top w:val="single" w:sz="4" w:space="0" w:color="000000"/>
              <w:left w:val="single" w:sz="4" w:space="0" w:color="000000"/>
              <w:bottom w:val="single" w:sz="4" w:space="0" w:color="000000"/>
            </w:tcBorders>
            <w:shd w:val="clear" w:color="auto" w:fill="auto"/>
            <w:vAlign w:val="center"/>
          </w:tcPr>
          <w:p w14:paraId="56A33E0D" w14:textId="77777777" w:rsidR="003D3D34" w:rsidRPr="003D3D34" w:rsidRDefault="003D3D34" w:rsidP="00BD2355">
            <w:pPr>
              <w:suppressAutoHyphens/>
              <w:spacing w:after="0" w:line="100" w:lineRule="atLeast"/>
              <w:jc w:val="center"/>
              <w:rPr>
                <w:rFonts w:ascii="Times New Roman" w:eastAsia="Calibri" w:hAnsi="Times New Roman" w:cs="Times New Roman"/>
                <w:sz w:val="24"/>
                <w:szCs w:val="24"/>
                <w:lang w:eastAsia="ar-SA"/>
              </w:rPr>
            </w:pPr>
            <w:r w:rsidRPr="003D3D34">
              <w:rPr>
                <w:rFonts w:ascii="Times New Roman" w:eastAsia="SimSun" w:hAnsi="Times New Roman" w:cs="Times New Roman"/>
                <w:sz w:val="24"/>
                <w:szCs w:val="24"/>
                <w:lang w:eastAsia="ar-SA"/>
              </w:rPr>
              <w:t xml:space="preserve">Jałowiec sabiński </w:t>
            </w:r>
            <w:r w:rsidRPr="003D3D34">
              <w:rPr>
                <w:rFonts w:ascii="Times New Roman" w:eastAsia="SimSun" w:hAnsi="Times New Roman" w:cs="Times New Roman"/>
                <w:i/>
                <w:sz w:val="24"/>
                <w:szCs w:val="24"/>
                <w:lang w:eastAsia="ar-SA"/>
              </w:rPr>
              <w:t>‘Tamariscifolia’</w:t>
            </w:r>
          </w:p>
        </w:tc>
        <w:tc>
          <w:tcPr>
            <w:tcW w:w="1588" w:type="dxa"/>
            <w:tcBorders>
              <w:top w:val="single" w:sz="4" w:space="0" w:color="000000"/>
              <w:left w:val="single" w:sz="4" w:space="0" w:color="000000"/>
              <w:bottom w:val="single" w:sz="4" w:space="0" w:color="000000"/>
              <w:right w:val="single" w:sz="4" w:space="0" w:color="000000"/>
            </w:tcBorders>
            <w:vAlign w:val="center"/>
          </w:tcPr>
          <w:p w14:paraId="4F906DAF" w14:textId="77777777" w:rsidR="003D3D34" w:rsidRPr="003D3D34" w:rsidRDefault="003D3D34" w:rsidP="00BD235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13 szt.</w:t>
            </w:r>
          </w:p>
        </w:tc>
        <w:tc>
          <w:tcPr>
            <w:tcW w:w="2948" w:type="dxa"/>
            <w:tcBorders>
              <w:top w:val="single" w:sz="4" w:space="0" w:color="000000"/>
              <w:left w:val="single" w:sz="4" w:space="0" w:color="000000"/>
              <w:bottom w:val="single" w:sz="4" w:space="0" w:color="000000"/>
            </w:tcBorders>
            <w:shd w:val="clear" w:color="auto" w:fill="auto"/>
            <w:vAlign w:val="center"/>
          </w:tcPr>
          <w:p w14:paraId="72CCC12A" w14:textId="205A04A9" w:rsidR="003D3D34" w:rsidRPr="003D3D34" w:rsidRDefault="00283930" w:rsidP="00BD2355">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30 %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FD362"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1FD311B6" w14:textId="060801C2" w:rsidR="003D3D34" w:rsidRPr="003D3D34" w:rsidRDefault="003D3D34" w:rsidP="00BD2355">
            <w:pPr>
              <w:suppressAutoHyphens/>
              <w:spacing w:after="0" w:line="360" w:lineRule="auto"/>
              <w:jc w:val="center"/>
              <w:rPr>
                <w:rFonts w:ascii="Times New Roman" w:eastAsia="Times New Roman" w:hAnsi="Times New Roman" w:cs="Times New Roman"/>
                <w:sz w:val="24"/>
                <w:szCs w:val="24"/>
                <w:lang w:eastAsia="ar-SA"/>
              </w:rPr>
            </w:pPr>
          </w:p>
        </w:tc>
      </w:tr>
      <w:tr w:rsidR="003D3D34" w:rsidRPr="003D3D34" w14:paraId="3EA7A8BE" w14:textId="77777777" w:rsidTr="00283930">
        <w:tc>
          <w:tcPr>
            <w:tcW w:w="599" w:type="dxa"/>
            <w:tcBorders>
              <w:top w:val="single" w:sz="4" w:space="0" w:color="000000"/>
              <w:left w:val="single" w:sz="4" w:space="0" w:color="000000"/>
              <w:bottom w:val="single" w:sz="4" w:space="0" w:color="000000"/>
            </w:tcBorders>
            <w:shd w:val="clear" w:color="auto" w:fill="auto"/>
            <w:vAlign w:val="center"/>
          </w:tcPr>
          <w:p w14:paraId="6774206C"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5.</w:t>
            </w:r>
          </w:p>
        </w:tc>
        <w:tc>
          <w:tcPr>
            <w:tcW w:w="2662" w:type="dxa"/>
            <w:tcBorders>
              <w:top w:val="single" w:sz="4" w:space="0" w:color="000000"/>
              <w:left w:val="single" w:sz="4" w:space="0" w:color="000000"/>
              <w:bottom w:val="single" w:sz="4" w:space="0" w:color="000000"/>
            </w:tcBorders>
            <w:shd w:val="clear" w:color="auto" w:fill="auto"/>
            <w:vAlign w:val="center"/>
          </w:tcPr>
          <w:p w14:paraId="6D0CC0C0" w14:textId="77777777" w:rsidR="003D3D34" w:rsidRPr="003D3D34" w:rsidRDefault="003D3D34" w:rsidP="00BD235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Tulipan ‘Oscar’ lub ‘Red Impression’</w:t>
            </w:r>
          </w:p>
        </w:tc>
        <w:tc>
          <w:tcPr>
            <w:tcW w:w="1588" w:type="dxa"/>
            <w:tcBorders>
              <w:top w:val="single" w:sz="4" w:space="0" w:color="000000"/>
              <w:left w:val="single" w:sz="4" w:space="0" w:color="000000"/>
              <w:bottom w:val="single" w:sz="4" w:space="0" w:color="000000"/>
              <w:right w:val="single" w:sz="4" w:space="0" w:color="000000"/>
            </w:tcBorders>
            <w:vAlign w:val="center"/>
          </w:tcPr>
          <w:p w14:paraId="1D4B66B6" w14:textId="77777777" w:rsidR="003D3D34" w:rsidRPr="003D3D34" w:rsidRDefault="003D3D34" w:rsidP="00BD235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720 szt.</w:t>
            </w:r>
          </w:p>
        </w:tc>
        <w:tc>
          <w:tcPr>
            <w:tcW w:w="2948" w:type="dxa"/>
            <w:tcBorders>
              <w:top w:val="single" w:sz="4" w:space="0" w:color="000000"/>
              <w:left w:val="single" w:sz="4" w:space="0" w:color="000000"/>
              <w:bottom w:val="single" w:sz="4" w:space="0" w:color="000000"/>
            </w:tcBorders>
            <w:shd w:val="clear" w:color="auto" w:fill="auto"/>
            <w:vAlign w:val="center"/>
          </w:tcPr>
          <w:p w14:paraId="70B00963" w14:textId="744A1144" w:rsidR="003D3D34" w:rsidRPr="003D3D34" w:rsidRDefault="00283930" w:rsidP="00BD2355">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520CA" w14:textId="77777777" w:rsidR="003D3D34" w:rsidRPr="003D3D34" w:rsidRDefault="003D3D34" w:rsidP="00BD235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cebula</w:t>
            </w:r>
          </w:p>
        </w:tc>
      </w:tr>
      <w:bookmarkEnd w:id="6"/>
    </w:tbl>
    <w:p w14:paraId="4101662D" w14:textId="77777777" w:rsidR="003D3D34" w:rsidRPr="003D3D34" w:rsidRDefault="003D3D34"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6DB9AE6D" w14:textId="77777777" w:rsidR="003D3D34" w:rsidRPr="003D3D34" w:rsidRDefault="003D3D34"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076582E3" w14:textId="0448C99E"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sidR="007D28EE">
        <w:rPr>
          <w:rFonts w:ascii="Times New Roman" w:eastAsia="SimSun" w:hAnsi="Times New Roman" w:cs="Times New Roman"/>
          <w:sz w:val="24"/>
          <w:szCs w:val="24"/>
          <w:lang w:eastAsia="ar-SA"/>
        </w:rPr>
        <w:t>3).2</w:t>
      </w:r>
    </w:p>
    <w:tbl>
      <w:tblPr>
        <w:tblW w:w="0" w:type="auto"/>
        <w:tblInd w:w="-89" w:type="dxa"/>
        <w:tblLayout w:type="fixed"/>
        <w:tblCellMar>
          <w:left w:w="55" w:type="dxa"/>
          <w:right w:w="55" w:type="dxa"/>
        </w:tblCellMar>
        <w:tblLook w:val="0000" w:firstRow="0" w:lastRow="0" w:firstColumn="0" w:lastColumn="0" w:noHBand="0" w:noVBand="0"/>
      </w:tblPr>
      <w:tblGrid>
        <w:gridCol w:w="642"/>
        <w:gridCol w:w="4225"/>
        <w:gridCol w:w="4297"/>
      </w:tblGrid>
      <w:tr w:rsidR="003D3D34" w:rsidRPr="003D3D34" w14:paraId="08D6CF28"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5C5AF88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225" w:type="dxa"/>
            <w:tcBorders>
              <w:top w:val="single" w:sz="1" w:space="0" w:color="000000"/>
              <w:left w:val="single" w:sz="1" w:space="0" w:color="000000"/>
              <w:bottom w:val="single" w:sz="1" w:space="0" w:color="000000"/>
            </w:tcBorders>
            <w:shd w:val="clear" w:color="auto" w:fill="FFFFFF"/>
          </w:tcPr>
          <w:p w14:paraId="28FD70D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1DDED67A"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Zestawienie materiałów  przewidzianych  do uzupełnienia braków</w:t>
            </w:r>
          </w:p>
        </w:tc>
      </w:tr>
      <w:tr w:rsidR="003D3D34" w:rsidRPr="003D3D34" w14:paraId="5CF2D668"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33D5D3ED"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225" w:type="dxa"/>
            <w:tcBorders>
              <w:top w:val="single" w:sz="1" w:space="0" w:color="000000"/>
              <w:left w:val="single" w:sz="1" w:space="0" w:color="000000"/>
              <w:bottom w:val="single" w:sz="1" w:space="0" w:color="000000"/>
            </w:tcBorders>
            <w:shd w:val="clear" w:color="auto" w:fill="FFFFFF"/>
          </w:tcPr>
          <w:p w14:paraId="2D2FECE3"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229F8660"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153751D9"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6B184333"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225" w:type="dxa"/>
            <w:tcBorders>
              <w:top w:val="single" w:sz="1" w:space="0" w:color="000000"/>
              <w:left w:val="single" w:sz="1" w:space="0" w:color="000000"/>
              <w:bottom w:val="single" w:sz="1" w:space="0" w:color="000000"/>
            </w:tcBorders>
            <w:shd w:val="clear" w:color="auto" w:fill="FFFFFF"/>
          </w:tcPr>
          <w:p w14:paraId="1CD6D931"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7956E25F"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r w:rsidRPr="003D3D34">
              <w:rPr>
                <w:rFonts w:ascii="Times New Roman" w:eastAsia="SimSun" w:hAnsi="Times New Roman" w:cs="Times New Roman"/>
                <w:sz w:val="24"/>
                <w:szCs w:val="24"/>
                <w:lang w:eastAsia="ar-SA"/>
              </w:rPr>
              <w:t xml:space="preserve">                          </w:t>
            </w:r>
          </w:p>
        </w:tc>
      </w:tr>
      <w:tr w:rsidR="003D3D34" w:rsidRPr="003D3D34" w14:paraId="6887AC85"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064BA4B6"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225" w:type="dxa"/>
            <w:tcBorders>
              <w:top w:val="single" w:sz="1" w:space="0" w:color="000000"/>
              <w:left w:val="single" w:sz="1" w:space="0" w:color="000000"/>
              <w:bottom w:val="single" w:sz="1" w:space="0" w:color="000000"/>
            </w:tcBorders>
            <w:shd w:val="clear" w:color="auto" w:fill="FFFFFF"/>
          </w:tcPr>
          <w:p w14:paraId="1EFA9A6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0F025BC7"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2C2AB681"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37F2523E"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225" w:type="dxa"/>
            <w:tcBorders>
              <w:top w:val="single" w:sz="1" w:space="0" w:color="000000"/>
              <w:left w:val="single" w:sz="1" w:space="0" w:color="000000"/>
              <w:bottom w:val="single" w:sz="1" w:space="0" w:color="000000"/>
            </w:tcBorders>
            <w:shd w:val="clear" w:color="auto" w:fill="FFFFFF"/>
          </w:tcPr>
          <w:p w14:paraId="6649EBE3"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Kora sosnowa</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3CEB5BBA"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4F60D9F9"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7DA834B9"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225" w:type="dxa"/>
            <w:tcBorders>
              <w:top w:val="single" w:sz="1" w:space="0" w:color="000000"/>
              <w:left w:val="single" w:sz="1" w:space="0" w:color="000000"/>
              <w:bottom w:val="single" w:sz="1" w:space="0" w:color="000000"/>
            </w:tcBorders>
            <w:shd w:val="clear" w:color="auto" w:fill="FFFFFF"/>
          </w:tcPr>
          <w:p w14:paraId="38FB9073"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Ekoboard </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25E14D57"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35D2FDE9" w14:textId="75686467" w:rsidR="004862F9" w:rsidRDefault="004862F9" w:rsidP="005673E5">
      <w:pPr>
        <w:suppressAutoHyphens/>
        <w:spacing w:line="100" w:lineRule="atLeast"/>
        <w:rPr>
          <w:rFonts w:ascii="Times New Roman" w:eastAsia="SimSun" w:hAnsi="Times New Roman" w:cs="Times New Roman"/>
          <w:sz w:val="24"/>
          <w:szCs w:val="24"/>
          <w:lang w:eastAsia="ar-SA"/>
        </w:rPr>
      </w:pPr>
    </w:p>
    <w:p w14:paraId="40E0BDD7" w14:textId="08DFCA89" w:rsidR="005673E5" w:rsidRDefault="005673E5" w:rsidP="005673E5">
      <w:pPr>
        <w:suppressAutoHyphens/>
        <w:spacing w:line="100" w:lineRule="atLeast"/>
        <w:rPr>
          <w:rFonts w:ascii="Times New Roman" w:eastAsia="SimSun" w:hAnsi="Times New Roman" w:cs="Times New Roman"/>
          <w:sz w:val="24"/>
          <w:szCs w:val="24"/>
          <w:lang w:eastAsia="ar-SA"/>
        </w:rPr>
      </w:pPr>
    </w:p>
    <w:p w14:paraId="0C698CB1" w14:textId="48470824" w:rsidR="005673E5" w:rsidRDefault="005673E5" w:rsidP="005673E5">
      <w:pPr>
        <w:suppressAutoHyphens/>
        <w:spacing w:line="100" w:lineRule="atLeast"/>
        <w:rPr>
          <w:rFonts w:ascii="Times New Roman" w:eastAsia="SimSun" w:hAnsi="Times New Roman" w:cs="Times New Roman"/>
          <w:sz w:val="24"/>
          <w:szCs w:val="24"/>
          <w:lang w:eastAsia="ar-SA"/>
        </w:rPr>
      </w:pPr>
    </w:p>
    <w:p w14:paraId="68101C80" w14:textId="4D224905" w:rsidR="005673E5" w:rsidRDefault="005673E5" w:rsidP="005673E5">
      <w:pPr>
        <w:suppressAutoHyphens/>
        <w:spacing w:line="100" w:lineRule="atLeast"/>
        <w:rPr>
          <w:rFonts w:ascii="Times New Roman" w:eastAsia="SimSun" w:hAnsi="Times New Roman" w:cs="Times New Roman"/>
          <w:sz w:val="24"/>
          <w:szCs w:val="24"/>
          <w:lang w:eastAsia="ar-SA"/>
        </w:rPr>
      </w:pPr>
    </w:p>
    <w:p w14:paraId="37581B96" w14:textId="4A270A01" w:rsidR="005673E5" w:rsidRDefault="005673E5" w:rsidP="005673E5">
      <w:pPr>
        <w:suppressAutoHyphens/>
        <w:spacing w:line="100" w:lineRule="atLeast"/>
        <w:rPr>
          <w:rFonts w:ascii="Times New Roman" w:eastAsia="SimSun" w:hAnsi="Times New Roman" w:cs="Times New Roman"/>
          <w:sz w:val="24"/>
          <w:szCs w:val="24"/>
          <w:lang w:eastAsia="ar-SA"/>
        </w:rPr>
      </w:pPr>
    </w:p>
    <w:p w14:paraId="56B7B143" w14:textId="60183C91" w:rsidR="005673E5" w:rsidRDefault="005673E5" w:rsidP="005673E5">
      <w:pPr>
        <w:suppressAutoHyphens/>
        <w:spacing w:line="100" w:lineRule="atLeast"/>
        <w:rPr>
          <w:rFonts w:ascii="Times New Roman" w:eastAsia="SimSun" w:hAnsi="Times New Roman" w:cs="Times New Roman"/>
          <w:sz w:val="24"/>
          <w:szCs w:val="24"/>
          <w:lang w:eastAsia="ar-SA"/>
        </w:rPr>
      </w:pPr>
    </w:p>
    <w:p w14:paraId="1CD86FBA" w14:textId="3642FF5F" w:rsidR="005673E5" w:rsidRDefault="005673E5" w:rsidP="005673E5">
      <w:pPr>
        <w:suppressAutoHyphens/>
        <w:spacing w:line="100" w:lineRule="atLeast"/>
        <w:rPr>
          <w:rFonts w:ascii="Times New Roman" w:eastAsia="SimSun" w:hAnsi="Times New Roman" w:cs="Times New Roman"/>
          <w:sz w:val="24"/>
          <w:szCs w:val="24"/>
          <w:lang w:eastAsia="ar-SA"/>
        </w:rPr>
      </w:pPr>
    </w:p>
    <w:p w14:paraId="434BC052" w14:textId="77777777" w:rsidR="005673E5" w:rsidRPr="003D3D34" w:rsidRDefault="005673E5" w:rsidP="005673E5">
      <w:pPr>
        <w:suppressAutoHyphens/>
        <w:spacing w:line="100" w:lineRule="atLeast"/>
        <w:rPr>
          <w:rFonts w:ascii="Times New Roman" w:eastAsia="SimSun" w:hAnsi="Times New Roman" w:cs="Times New Roman"/>
          <w:sz w:val="24"/>
          <w:szCs w:val="24"/>
          <w:lang w:eastAsia="ar-SA"/>
        </w:rPr>
      </w:pPr>
    </w:p>
    <w:p w14:paraId="279C25FE" w14:textId="1845F794" w:rsidR="003D3D34" w:rsidRPr="00283930" w:rsidRDefault="003D3D34" w:rsidP="0088404A">
      <w:pPr>
        <w:pStyle w:val="Akapitzlist"/>
        <w:numPr>
          <w:ilvl w:val="1"/>
          <w:numId w:val="8"/>
        </w:numPr>
        <w:tabs>
          <w:tab w:val="left" w:pos="284"/>
        </w:tabs>
        <w:spacing w:after="0"/>
        <w:jc w:val="both"/>
        <w:rPr>
          <w:rFonts w:ascii="Times New Roman" w:hAnsi="Times New Roman" w:cs="Times New Roman"/>
          <w:b/>
          <w:bCs/>
          <w:sz w:val="24"/>
          <w:szCs w:val="24"/>
        </w:rPr>
      </w:pPr>
      <w:r w:rsidRPr="00283930">
        <w:rPr>
          <w:rFonts w:ascii="Times New Roman" w:hAnsi="Times New Roman" w:cs="Times New Roman"/>
          <w:b/>
          <w:bCs/>
          <w:sz w:val="24"/>
          <w:szCs w:val="24"/>
        </w:rPr>
        <w:t>Działka nr 151, 152, 121/1, 121/2 obręb II w Sztumie, Rondo na Przedzamczu + wysepki., łączna powierzchnia około 480 m</w:t>
      </w:r>
      <w:r w:rsidRPr="00283930">
        <w:rPr>
          <w:rFonts w:ascii="Times New Roman" w:hAnsi="Times New Roman" w:cs="Times New Roman"/>
          <w:b/>
          <w:bCs/>
          <w:sz w:val="24"/>
          <w:szCs w:val="24"/>
          <w:vertAlign w:val="superscript"/>
        </w:rPr>
        <w:t>2</w:t>
      </w:r>
      <w:r w:rsidRPr="00283930">
        <w:rPr>
          <w:rFonts w:ascii="Times New Roman" w:hAnsi="Times New Roman" w:cs="Times New Roman"/>
          <w:b/>
          <w:bCs/>
          <w:sz w:val="24"/>
          <w:szCs w:val="24"/>
        </w:rPr>
        <w:t>:</w:t>
      </w:r>
    </w:p>
    <w:p w14:paraId="2C6A4323" w14:textId="77777777" w:rsidR="003D3D34" w:rsidRPr="003D3D34" w:rsidRDefault="003D3D34" w:rsidP="003D3D34">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039E6298" w14:textId="33EC615B" w:rsidR="003D3D34" w:rsidRPr="003D3D34" w:rsidRDefault="003D3D34" w:rsidP="003D3D34">
      <w:pPr>
        <w:suppressAutoHyphens/>
        <w:spacing w:line="100" w:lineRule="atLeast"/>
        <w:ind w:left="567" w:hanging="567"/>
        <w:rPr>
          <w:rFonts w:ascii="Times New Roman" w:eastAsia="Calibri" w:hAnsi="Times New Roman" w:cs="Times New Roman"/>
          <w:b/>
          <w:sz w:val="24"/>
          <w:szCs w:val="24"/>
          <w:lang w:eastAsia="ar-SA"/>
        </w:rPr>
      </w:pPr>
      <w:r w:rsidRPr="003D3D34">
        <w:rPr>
          <w:rFonts w:ascii="Times New Roman" w:eastAsia="SimSun" w:hAnsi="Times New Roman" w:cs="Times New Roman"/>
          <w:sz w:val="24"/>
          <w:szCs w:val="24"/>
          <w:lang w:eastAsia="ar-SA"/>
        </w:rPr>
        <w:t xml:space="preserve">Roślinność, tabela </w:t>
      </w:r>
      <w:r w:rsidR="007D28EE">
        <w:rPr>
          <w:rFonts w:ascii="Times New Roman" w:eastAsia="SimSun" w:hAnsi="Times New Roman" w:cs="Times New Roman"/>
          <w:sz w:val="24"/>
          <w:szCs w:val="24"/>
          <w:lang w:eastAsia="ar-SA"/>
        </w:rPr>
        <w:t>4).1</w:t>
      </w:r>
    </w:p>
    <w:tbl>
      <w:tblPr>
        <w:tblW w:w="9214" w:type="dxa"/>
        <w:tblInd w:w="-34" w:type="dxa"/>
        <w:tblLayout w:type="fixed"/>
        <w:tblLook w:val="0000" w:firstRow="0" w:lastRow="0" w:firstColumn="0" w:lastColumn="0" w:noHBand="0" w:noVBand="0"/>
      </w:tblPr>
      <w:tblGrid>
        <w:gridCol w:w="709"/>
        <w:gridCol w:w="2694"/>
        <w:gridCol w:w="1417"/>
        <w:gridCol w:w="2835"/>
        <w:gridCol w:w="1559"/>
      </w:tblGrid>
      <w:tr w:rsidR="003D3D34" w:rsidRPr="003D3D34" w14:paraId="30AF7265" w14:textId="77777777" w:rsidTr="004862F9">
        <w:tc>
          <w:tcPr>
            <w:tcW w:w="709" w:type="dxa"/>
            <w:tcBorders>
              <w:top w:val="single" w:sz="4" w:space="0" w:color="000000"/>
              <w:left w:val="single" w:sz="4" w:space="0" w:color="000000"/>
              <w:bottom w:val="single" w:sz="4" w:space="0" w:color="000000"/>
            </w:tcBorders>
            <w:shd w:val="clear" w:color="auto" w:fill="auto"/>
            <w:vAlign w:val="center"/>
          </w:tcPr>
          <w:p w14:paraId="6E3922A1" w14:textId="77777777" w:rsidR="003D3D34" w:rsidRPr="004862F9" w:rsidRDefault="003D3D34" w:rsidP="004862F9">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Calibri" w:hAnsi="Times New Roman" w:cs="Times New Roman"/>
                <w:b/>
                <w:sz w:val="24"/>
                <w:szCs w:val="24"/>
                <w:lang w:eastAsia="ar-SA"/>
              </w:rPr>
              <w:t>Lp.</w:t>
            </w:r>
          </w:p>
        </w:tc>
        <w:tc>
          <w:tcPr>
            <w:tcW w:w="2694" w:type="dxa"/>
            <w:tcBorders>
              <w:top w:val="single" w:sz="4" w:space="0" w:color="000000"/>
              <w:left w:val="single" w:sz="4" w:space="0" w:color="000000"/>
              <w:bottom w:val="single" w:sz="4" w:space="0" w:color="000000"/>
            </w:tcBorders>
            <w:shd w:val="clear" w:color="auto" w:fill="auto"/>
            <w:vAlign w:val="center"/>
          </w:tcPr>
          <w:p w14:paraId="20F26A49" w14:textId="77777777" w:rsidR="003D3D34" w:rsidRPr="004862F9" w:rsidRDefault="003D3D34" w:rsidP="004862F9">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Calibri" w:hAnsi="Times New Roman" w:cs="Times New Roman"/>
                <w:b/>
                <w:sz w:val="24"/>
                <w:szCs w:val="24"/>
                <w:lang w:eastAsia="ar-SA"/>
              </w:rPr>
              <w:t>Nazwa polska</w:t>
            </w:r>
          </w:p>
        </w:tc>
        <w:tc>
          <w:tcPr>
            <w:tcW w:w="1417" w:type="dxa"/>
            <w:tcBorders>
              <w:top w:val="single" w:sz="4" w:space="0" w:color="000000"/>
              <w:left w:val="single" w:sz="4" w:space="0" w:color="000000"/>
              <w:bottom w:val="single" w:sz="4" w:space="0" w:color="000000"/>
              <w:right w:val="single" w:sz="4" w:space="0" w:color="000000"/>
            </w:tcBorders>
            <w:vAlign w:val="center"/>
          </w:tcPr>
          <w:p w14:paraId="0EE4264C" w14:textId="77777777" w:rsidR="003D3D34" w:rsidRPr="004862F9" w:rsidRDefault="003D3D34" w:rsidP="004862F9">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Times New Roman" w:hAnsi="Times New Roman" w:cs="Times New Roman"/>
                <w:b/>
                <w:sz w:val="24"/>
                <w:szCs w:val="24"/>
                <w:lang w:eastAsia="ar-SA"/>
              </w:rPr>
              <w:t>Ilość roślin istniejących nominalna</w:t>
            </w:r>
          </w:p>
        </w:tc>
        <w:tc>
          <w:tcPr>
            <w:tcW w:w="2835" w:type="dxa"/>
            <w:tcBorders>
              <w:top w:val="single" w:sz="4" w:space="0" w:color="000000"/>
              <w:left w:val="single" w:sz="4" w:space="0" w:color="000000"/>
              <w:bottom w:val="single" w:sz="4" w:space="0" w:color="000000"/>
            </w:tcBorders>
            <w:shd w:val="clear" w:color="auto" w:fill="auto"/>
            <w:vAlign w:val="center"/>
          </w:tcPr>
          <w:p w14:paraId="619DF8CA" w14:textId="77777777" w:rsidR="003D3D34" w:rsidRPr="004862F9" w:rsidRDefault="003D3D34" w:rsidP="004862F9">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Times New Roman" w:hAnsi="Times New Roman" w:cs="Times New Roman"/>
                <w:b/>
                <w:sz w:val="24"/>
                <w:szCs w:val="24"/>
                <w:lang w:eastAsia="ar-SA"/>
              </w:rPr>
              <w:t>Ilość przewidziana  do uzupełnienia braków/wymiany roślin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E4CA8" w14:textId="77777777" w:rsidR="003D3D34" w:rsidRPr="004862F9" w:rsidRDefault="003D3D34" w:rsidP="004862F9">
            <w:pPr>
              <w:suppressAutoHyphens/>
              <w:spacing w:after="0" w:line="360" w:lineRule="auto"/>
              <w:jc w:val="center"/>
              <w:rPr>
                <w:rFonts w:ascii="Times New Roman" w:eastAsia="Times New Roman" w:hAnsi="Times New Roman" w:cs="Times New Roman"/>
                <w:b/>
                <w:sz w:val="24"/>
                <w:szCs w:val="24"/>
                <w:lang w:eastAsia="ar-SA"/>
              </w:rPr>
            </w:pPr>
            <w:r w:rsidRPr="004862F9">
              <w:rPr>
                <w:rFonts w:ascii="Times New Roman" w:eastAsia="Calibri" w:hAnsi="Times New Roman" w:cs="Times New Roman"/>
                <w:b/>
                <w:sz w:val="24"/>
                <w:szCs w:val="24"/>
                <w:lang w:eastAsia="ar-SA"/>
              </w:rPr>
              <w:t>Parametry</w:t>
            </w:r>
          </w:p>
        </w:tc>
      </w:tr>
      <w:tr w:rsidR="003D3D34" w:rsidRPr="003D3D34" w14:paraId="39F0FD5E" w14:textId="77777777" w:rsidTr="004862F9">
        <w:tc>
          <w:tcPr>
            <w:tcW w:w="709" w:type="dxa"/>
            <w:tcBorders>
              <w:top w:val="single" w:sz="4" w:space="0" w:color="000000"/>
              <w:left w:val="single" w:sz="4" w:space="0" w:color="000000"/>
              <w:bottom w:val="single" w:sz="4" w:space="0" w:color="000000"/>
            </w:tcBorders>
            <w:shd w:val="clear" w:color="auto" w:fill="auto"/>
            <w:vAlign w:val="center"/>
          </w:tcPr>
          <w:p w14:paraId="55C44A5B"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694" w:type="dxa"/>
            <w:tcBorders>
              <w:top w:val="single" w:sz="4" w:space="0" w:color="000000"/>
              <w:left w:val="single" w:sz="4" w:space="0" w:color="000000"/>
              <w:bottom w:val="single" w:sz="4" w:space="0" w:color="000000"/>
            </w:tcBorders>
            <w:shd w:val="clear" w:color="auto" w:fill="auto"/>
            <w:vAlign w:val="center"/>
          </w:tcPr>
          <w:p w14:paraId="666571B4"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Berberys Thunberga</w:t>
            </w:r>
            <w:r w:rsidRPr="003D3D34">
              <w:rPr>
                <w:rFonts w:ascii="Times New Roman" w:eastAsia="Calibri" w:hAnsi="Times New Roman" w:cs="Times New Roman"/>
                <w:i/>
                <w:sz w:val="24"/>
                <w:szCs w:val="24"/>
                <w:lang w:eastAsia="ar-SA"/>
              </w:rPr>
              <w:t>‘Atropurpurea Nana’</w:t>
            </w:r>
          </w:p>
        </w:tc>
        <w:tc>
          <w:tcPr>
            <w:tcW w:w="1417" w:type="dxa"/>
            <w:tcBorders>
              <w:top w:val="single" w:sz="4" w:space="0" w:color="000000"/>
              <w:left w:val="single" w:sz="4" w:space="0" w:color="000000"/>
              <w:bottom w:val="single" w:sz="4" w:space="0" w:color="000000"/>
              <w:right w:val="single" w:sz="4" w:space="0" w:color="000000"/>
            </w:tcBorders>
            <w:vAlign w:val="center"/>
          </w:tcPr>
          <w:p w14:paraId="5CC7EEC4" w14:textId="12942B68" w:rsidR="003D3D34" w:rsidRPr="003D3D34" w:rsidRDefault="003D3D34" w:rsidP="004862F9">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159 szt.</w:t>
            </w:r>
          </w:p>
        </w:tc>
        <w:tc>
          <w:tcPr>
            <w:tcW w:w="2835" w:type="dxa"/>
            <w:tcBorders>
              <w:top w:val="single" w:sz="4" w:space="0" w:color="000000"/>
              <w:left w:val="single" w:sz="4" w:space="0" w:color="000000"/>
              <w:bottom w:val="single" w:sz="4" w:space="0" w:color="000000"/>
            </w:tcBorders>
            <w:shd w:val="clear" w:color="auto" w:fill="auto"/>
            <w:vAlign w:val="center"/>
          </w:tcPr>
          <w:p w14:paraId="7D1FB003" w14:textId="12804EF2" w:rsidR="003D3D34" w:rsidRPr="003D3D34" w:rsidRDefault="004862F9" w:rsidP="004862F9">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6BE50"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7D803151" w14:textId="7E42EC6F" w:rsidR="003D3D34" w:rsidRPr="003D3D34" w:rsidRDefault="003D3D34" w:rsidP="004862F9">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sidR="004862F9">
              <w:rPr>
                <w:rFonts w:ascii="Times New Roman" w:eastAsia="Calibri" w:hAnsi="Times New Roman" w:cs="Times New Roman"/>
                <w:sz w:val="24"/>
                <w:szCs w:val="24"/>
                <w:lang w:eastAsia="ar-SA"/>
              </w:rPr>
              <w:t>ędy</w:t>
            </w:r>
          </w:p>
        </w:tc>
      </w:tr>
      <w:tr w:rsidR="003D3D34" w:rsidRPr="003D3D34" w14:paraId="4953384F" w14:textId="77777777" w:rsidTr="004862F9">
        <w:tc>
          <w:tcPr>
            <w:tcW w:w="709" w:type="dxa"/>
            <w:tcBorders>
              <w:top w:val="single" w:sz="4" w:space="0" w:color="000000"/>
              <w:left w:val="single" w:sz="4" w:space="0" w:color="000000"/>
              <w:bottom w:val="single" w:sz="4" w:space="0" w:color="000000"/>
            </w:tcBorders>
            <w:shd w:val="clear" w:color="auto" w:fill="auto"/>
            <w:vAlign w:val="center"/>
          </w:tcPr>
          <w:p w14:paraId="6D34CC3F"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94" w:type="dxa"/>
            <w:tcBorders>
              <w:top w:val="single" w:sz="4" w:space="0" w:color="000000"/>
              <w:left w:val="single" w:sz="4" w:space="0" w:color="000000"/>
              <w:bottom w:val="single" w:sz="4" w:space="0" w:color="000000"/>
            </w:tcBorders>
            <w:shd w:val="clear" w:color="auto" w:fill="auto"/>
            <w:vAlign w:val="center"/>
          </w:tcPr>
          <w:p w14:paraId="1D8C8992"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Berberys Thunberga</w:t>
            </w:r>
            <w:r w:rsidRPr="003D3D34">
              <w:rPr>
                <w:rFonts w:ascii="Times New Roman" w:eastAsia="Calibri" w:hAnsi="Times New Roman" w:cs="Times New Roman"/>
                <w:i/>
                <w:sz w:val="24"/>
                <w:szCs w:val="24"/>
                <w:lang w:eastAsia="ar-SA"/>
              </w:rPr>
              <w:t>‘Aurea’</w:t>
            </w:r>
          </w:p>
        </w:tc>
        <w:tc>
          <w:tcPr>
            <w:tcW w:w="1417" w:type="dxa"/>
            <w:tcBorders>
              <w:top w:val="single" w:sz="4" w:space="0" w:color="000000"/>
              <w:left w:val="single" w:sz="4" w:space="0" w:color="000000"/>
              <w:bottom w:val="single" w:sz="4" w:space="0" w:color="000000"/>
              <w:right w:val="single" w:sz="4" w:space="0" w:color="000000"/>
            </w:tcBorders>
            <w:vAlign w:val="center"/>
          </w:tcPr>
          <w:p w14:paraId="3386631B" w14:textId="77777777" w:rsidR="003D3D34" w:rsidRPr="003D3D34" w:rsidRDefault="003D3D34" w:rsidP="004862F9">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136 szt.</w:t>
            </w:r>
          </w:p>
        </w:tc>
        <w:tc>
          <w:tcPr>
            <w:tcW w:w="2835" w:type="dxa"/>
            <w:tcBorders>
              <w:top w:val="single" w:sz="4" w:space="0" w:color="000000"/>
              <w:left w:val="single" w:sz="4" w:space="0" w:color="000000"/>
              <w:bottom w:val="single" w:sz="4" w:space="0" w:color="000000"/>
            </w:tcBorders>
            <w:shd w:val="clear" w:color="auto" w:fill="auto"/>
            <w:vAlign w:val="center"/>
          </w:tcPr>
          <w:p w14:paraId="4594DE12" w14:textId="5CA161C2" w:rsidR="003D3D34" w:rsidRPr="003D3D34" w:rsidRDefault="004862F9" w:rsidP="004862F9">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A2C00"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61F32EB1" w14:textId="506667AD" w:rsidR="003D3D34" w:rsidRPr="003D3D34" w:rsidRDefault="003D3D34" w:rsidP="004862F9">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sidR="004862F9">
              <w:rPr>
                <w:rFonts w:ascii="Times New Roman" w:eastAsia="Calibri" w:hAnsi="Times New Roman" w:cs="Times New Roman"/>
                <w:sz w:val="24"/>
                <w:szCs w:val="24"/>
                <w:lang w:eastAsia="ar-SA"/>
              </w:rPr>
              <w:t>ędy</w:t>
            </w:r>
          </w:p>
        </w:tc>
      </w:tr>
      <w:tr w:rsidR="003D3D34" w:rsidRPr="003D3D34" w14:paraId="0B8A1EF9" w14:textId="77777777" w:rsidTr="004862F9">
        <w:tc>
          <w:tcPr>
            <w:tcW w:w="709" w:type="dxa"/>
            <w:tcBorders>
              <w:top w:val="single" w:sz="4" w:space="0" w:color="000000"/>
              <w:left w:val="single" w:sz="4" w:space="0" w:color="000000"/>
              <w:bottom w:val="single" w:sz="4" w:space="0" w:color="000000"/>
            </w:tcBorders>
            <w:shd w:val="clear" w:color="auto" w:fill="auto"/>
            <w:vAlign w:val="center"/>
          </w:tcPr>
          <w:p w14:paraId="18A3F9C8"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694" w:type="dxa"/>
            <w:tcBorders>
              <w:top w:val="single" w:sz="4" w:space="0" w:color="000000"/>
              <w:left w:val="single" w:sz="4" w:space="0" w:color="000000"/>
              <w:bottom w:val="single" w:sz="4" w:space="0" w:color="000000"/>
            </w:tcBorders>
            <w:shd w:val="clear" w:color="auto" w:fill="auto"/>
            <w:vAlign w:val="center"/>
          </w:tcPr>
          <w:p w14:paraId="65B22148"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Jałowiec sabiński</w:t>
            </w:r>
            <w:r w:rsidRPr="003D3D34">
              <w:rPr>
                <w:rFonts w:ascii="Times New Roman" w:eastAsia="Calibri" w:hAnsi="Times New Roman" w:cs="Times New Roman"/>
                <w:i/>
                <w:sz w:val="24"/>
                <w:szCs w:val="24"/>
                <w:lang w:val="en-US" w:eastAsia="ar-SA"/>
              </w:rPr>
              <w:t>‘Tamariscifolia’</w:t>
            </w:r>
          </w:p>
        </w:tc>
        <w:tc>
          <w:tcPr>
            <w:tcW w:w="1417" w:type="dxa"/>
            <w:tcBorders>
              <w:top w:val="single" w:sz="4" w:space="0" w:color="000000"/>
              <w:left w:val="single" w:sz="4" w:space="0" w:color="000000"/>
              <w:bottom w:val="single" w:sz="4" w:space="0" w:color="000000"/>
              <w:right w:val="single" w:sz="4" w:space="0" w:color="000000"/>
            </w:tcBorders>
            <w:vAlign w:val="center"/>
          </w:tcPr>
          <w:p w14:paraId="7DB3A6C3" w14:textId="77777777" w:rsidR="003D3D34" w:rsidRPr="003D3D34" w:rsidRDefault="003D3D34" w:rsidP="004862F9">
            <w:pPr>
              <w:suppressAutoHyphens/>
              <w:autoSpaceDE w:val="0"/>
              <w:snapToGrid w:val="0"/>
              <w:spacing w:after="0" w:line="240" w:lineRule="auto"/>
              <w:jc w:val="center"/>
              <w:rPr>
                <w:rFonts w:ascii="Times New Roman" w:eastAsia="Calibri" w:hAnsi="Times New Roman" w:cs="Times New Roman"/>
                <w:color w:val="000000"/>
                <w:sz w:val="24"/>
                <w:szCs w:val="24"/>
                <w:lang w:eastAsia="ar-SA"/>
              </w:rPr>
            </w:pPr>
            <w:r w:rsidRPr="003D3D34">
              <w:rPr>
                <w:rFonts w:ascii="Times New Roman" w:eastAsia="Calibri" w:hAnsi="Times New Roman" w:cs="Times New Roman"/>
                <w:color w:val="000000"/>
                <w:sz w:val="24"/>
                <w:szCs w:val="24"/>
                <w:lang w:eastAsia="ar-SA"/>
              </w:rPr>
              <w:t>86 szt.</w:t>
            </w:r>
          </w:p>
        </w:tc>
        <w:tc>
          <w:tcPr>
            <w:tcW w:w="2835" w:type="dxa"/>
            <w:tcBorders>
              <w:top w:val="single" w:sz="4" w:space="0" w:color="000000"/>
              <w:left w:val="single" w:sz="4" w:space="0" w:color="000000"/>
              <w:bottom w:val="single" w:sz="4" w:space="0" w:color="000000"/>
            </w:tcBorders>
            <w:shd w:val="clear" w:color="auto" w:fill="auto"/>
            <w:vAlign w:val="center"/>
          </w:tcPr>
          <w:p w14:paraId="70117E59" w14:textId="7484EDDE" w:rsidR="003D3D34" w:rsidRPr="003D3D34" w:rsidRDefault="004862F9" w:rsidP="004862F9">
            <w:pPr>
              <w:suppressAutoHyphens/>
              <w:autoSpaceDE w:val="0"/>
              <w:snapToGrid w:val="0"/>
              <w:spacing w:after="0" w:line="240" w:lineRule="auto"/>
              <w:jc w:val="center"/>
              <w:rPr>
                <w:rFonts w:ascii="Times New Roman" w:eastAsia="Calibri" w:hAnsi="Times New Roman" w:cs="Times New Roman"/>
                <w:color w:val="000000"/>
                <w:sz w:val="24"/>
                <w:szCs w:val="24"/>
                <w:lang w:eastAsia="ar-SA"/>
              </w:rPr>
            </w:pPr>
            <w:r>
              <w:rPr>
                <w:rFonts w:ascii="Times New Roman" w:eastAsia="SimSun" w:hAnsi="Times New Roman" w:cs="Times New Roman"/>
                <w:sz w:val="24"/>
                <w:szCs w:val="24"/>
                <w:lang w:eastAsia="ar-SA"/>
              </w:rPr>
              <w:t>Do  20 %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016DF"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79CB690D" w14:textId="1634D9B1" w:rsidR="003D3D34" w:rsidRPr="003D3D34" w:rsidRDefault="003D3D34" w:rsidP="004862F9">
            <w:pPr>
              <w:suppressAutoHyphens/>
              <w:autoSpaceDE w:val="0"/>
              <w:spacing w:after="0" w:line="240" w:lineRule="auto"/>
              <w:jc w:val="center"/>
              <w:rPr>
                <w:rFonts w:ascii="Times New Roman" w:eastAsia="Calibri" w:hAnsi="Times New Roman" w:cs="Times New Roman"/>
                <w:color w:val="000000"/>
                <w:sz w:val="24"/>
                <w:szCs w:val="24"/>
                <w:lang w:eastAsia="ar-SA"/>
              </w:rPr>
            </w:pPr>
          </w:p>
        </w:tc>
      </w:tr>
      <w:tr w:rsidR="003D3D34" w:rsidRPr="003D3D34" w14:paraId="7C3D8DCD" w14:textId="77777777" w:rsidTr="004862F9">
        <w:tc>
          <w:tcPr>
            <w:tcW w:w="709" w:type="dxa"/>
            <w:tcBorders>
              <w:top w:val="single" w:sz="4" w:space="0" w:color="000000"/>
              <w:left w:val="single" w:sz="4" w:space="0" w:color="000000"/>
              <w:bottom w:val="single" w:sz="4" w:space="0" w:color="000000"/>
            </w:tcBorders>
            <w:shd w:val="clear" w:color="auto" w:fill="auto"/>
            <w:vAlign w:val="center"/>
          </w:tcPr>
          <w:p w14:paraId="4CD2E4B0"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694" w:type="dxa"/>
            <w:tcBorders>
              <w:top w:val="single" w:sz="4" w:space="0" w:color="000000"/>
              <w:left w:val="single" w:sz="4" w:space="0" w:color="000000"/>
              <w:bottom w:val="single" w:sz="4" w:space="0" w:color="000000"/>
            </w:tcBorders>
            <w:shd w:val="clear" w:color="auto" w:fill="auto"/>
            <w:vAlign w:val="center"/>
          </w:tcPr>
          <w:p w14:paraId="519C108C"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Irga szwedzka</w:t>
            </w:r>
            <w:r w:rsidRPr="003D3D34">
              <w:rPr>
                <w:rFonts w:ascii="Times New Roman" w:eastAsia="Calibri" w:hAnsi="Times New Roman" w:cs="Times New Roman"/>
                <w:i/>
                <w:sz w:val="24"/>
                <w:szCs w:val="24"/>
                <w:lang w:val="en-US" w:eastAsia="ar-SA"/>
              </w:rPr>
              <w:t>‘Coral Beauty’</w:t>
            </w:r>
          </w:p>
        </w:tc>
        <w:tc>
          <w:tcPr>
            <w:tcW w:w="1417" w:type="dxa"/>
            <w:tcBorders>
              <w:top w:val="single" w:sz="4" w:space="0" w:color="000000"/>
              <w:left w:val="single" w:sz="4" w:space="0" w:color="000000"/>
              <w:bottom w:val="single" w:sz="4" w:space="0" w:color="000000"/>
              <w:right w:val="single" w:sz="4" w:space="0" w:color="000000"/>
            </w:tcBorders>
            <w:vAlign w:val="center"/>
          </w:tcPr>
          <w:p w14:paraId="6B33B82D" w14:textId="77777777" w:rsidR="003D3D34" w:rsidRPr="003D3D34" w:rsidRDefault="003D3D34" w:rsidP="004862F9">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282 szt.</w:t>
            </w:r>
          </w:p>
        </w:tc>
        <w:tc>
          <w:tcPr>
            <w:tcW w:w="2835" w:type="dxa"/>
            <w:tcBorders>
              <w:top w:val="single" w:sz="4" w:space="0" w:color="000000"/>
              <w:left w:val="single" w:sz="4" w:space="0" w:color="000000"/>
              <w:bottom w:val="single" w:sz="4" w:space="0" w:color="000000"/>
            </w:tcBorders>
            <w:shd w:val="clear" w:color="auto" w:fill="auto"/>
            <w:vAlign w:val="center"/>
          </w:tcPr>
          <w:p w14:paraId="3A2D9713" w14:textId="333B7CE3" w:rsidR="003D3D34" w:rsidRPr="003D3D34" w:rsidRDefault="004862F9" w:rsidP="004862F9">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C6A3F"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3C89598F" w14:textId="722A63E8" w:rsidR="003D3D34" w:rsidRPr="003D3D34" w:rsidRDefault="003D3D34" w:rsidP="004862F9">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2-3 p</w:t>
            </w:r>
            <w:r w:rsidR="004862F9">
              <w:rPr>
                <w:rFonts w:ascii="Times New Roman" w:eastAsia="Calibri" w:hAnsi="Times New Roman" w:cs="Times New Roman"/>
                <w:sz w:val="24"/>
                <w:szCs w:val="24"/>
                <w:lang w:eastAsia="ar-SA"/>
              </w:rPr>
              <w:t>ędy</w:t>
            </w:r>
          </w:p>
        </w:tc>
      </w:tr>
      <w:tr w:rsidR="003D3D34" w:rsidRPr="003D3D34" w14:paraId="2F3907D2" w14:textId="77777777" w:rsidTr="004862F9">
        <w:trPr>
          <w:trHeight w:val="957"/>
        </w:trPr>
        <w:tc>
          <w:tcPr>
            <w:tcW w:w="709" w:type="dxa"/>
            <w:tcBorders>
              <w:top w:val="single" w:sz="4" w:space="0" w:color="000000"/>
              <w:left w:val="single" w:sz="4" w:space="0" w:color="000000"/>
              <w:bottom w:val="single" w:sz="4" w:space="0" w:color="000000"/>
            </w:tcBorders>
            <w:shd w:val="clear" w:color="auto" w:fill="auto"/>
            <w:vAlign w:val="center"/>
          </w:tcPr>
          <w:p w14:paraId="6075DCEB"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5.</w:t>
            </w:r>
          </w:p>
        </w:tc>
        <w:tc>
          <w:tcPr>
            <w:tcW w:w="2694" w:type="dxa"/>
            <w:tcBorders>
              <w:top w:val="single" w:sz="4" w:space="0" w:color="000000"/>
              <w:left w:val="single" w:sz="4" w:space="0" w:color="000000"/>
              <w:bottom w:val="single" w:sz="4" w:space="0" w:color="000000"/>
            </w:tcBorders>
            <w:shd w:val="clear" w:color="auto" w:fill="auto"/>
            <w:vAlign w:val="center"/>
          </w:tcPr>
          <w:p w14:paraId="24A90F7F"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Śliwa ”Nigra”</w:t>
            </w:r>
          </w:p>
        </w:tc>
        <w:tc>
          <w:tcPr>
            <w:tcW w:w="1417" w:type="dxa"/>
            <w:tcBorders>
              <w:top w:val="single" w:sz="4" w:space="0" w:color="000000"/>
              <w:left w:val="single" w:sz="4" w:space="0" w:color="000000"/>
              <w:bottom w:val="single" w:sz="4" w:space="0" w:color="000000"/>
              <w:right w:val="single" w:sz="4" w:space="0" w:color="000000"/>
            </w:tcBorders>
            <w:vAlign w:val="center"/>
          </w:tcPr>
          <w:p w14:paraId="04C432BD" w14:textId="77777777" w:rsidR="003D3D34" w:rsidRPr="003D3D34" w:rsidRDefault="003D3D34" w:rsidP="004862F9">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 szt.</w:t>
            </w:r>
          </w:p>
        </w:tc>
        <w:tc>
          <w:tcPr>
            <w:tcW w:w="2835" w:type="dxa"/>
            <w:tcBorders>
              <w:top w:val="single" w:sz="4" w:space="0" w:color="000000"/>
              <w:left w:val="single" w:sz="4" w:space="0" w:color="000000"/>
              <w:bottom w:val="single" w:sz="4" w:space="0" w:color="000000"/>
            </w:tcBorders>
            <w:shd w:val="clear" w:color="auto" w:fill="auto"/>
            <w:vAlign w:val="center"/>
          </w:tcPr>
          <w:p w14:paraId="75DB2797" w14:textId="150D5109" w:rsidR="003D3D34" w:rsidRPr="003D3D34" w:rsidRDefault="004862F9" w:rsidP="004862F9">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30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ACF21" w14:textId="723912D3" w:rsidR="003D3D34" w:rsidRPr="003D3D34" w:rsidRDefault="004862F9" w:rsidP="004862F9">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 Śliw wiśniowych</w:t>
            </w:r>
          </w:p>
        </w:tc>
      </w:tr>
      <w:tr w:rsidR="003D3D34" w:rsidRPr="003D3D34" w14:paraId="53FAEA48" w14:textId="77777777" w:rsidTr="004862F9">
        <w:tc>
          <w:tcPr>
            <w:tcW w:w="709" w:type="dxa"/>
            <w:tcBorders>
              <w:top w:val="single" w:sz="4" w:space="0" w:color="000000"/>
              <w:left w:val="single" w:sz="4" w:space="0" w:color="000000"/>
              <w:bottom w:val="single" w:sz="4" w:space="0" w:color="000000"/>
            </w:tcBorders>
            <w:shd w:val="clear" w:color="auto" w:fill="auto"/>
            <w:vAlign w:val="center"/>
          </w:tcPr>
          <w:p w14:paraId="39EDCD3E"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6.</w:t>
            </w:r>
          </w:p>
        </w:tc>
        <w:tc>
          <w:tcPr>
            <w:tcW w:w="2694" w:type="dxa"/>
            <w:tcBorders>
              <w:top w:val="single" w:sz="4" w:space="0" w:color="000000"/>
              <w:left w:val="single" w:sz="4" w:space="0" w:color="000000"/>
              <w:bottom w:val="single" w:sz="4" w:space="0" w:color="000000"/>
            </w:tcBorders>
            <w:shd w:val="clear" w:color="auto" w:fill="auto"/>
            <w:vAlign w:val="center"/>
          </w:tcPr>
          <w:p w14:paraId="72E7A813"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Tulipan ‘Oscar’ lub ‘Red Impression’</w:t>
            </w:r>
          </w:p>
        </w:tc>
        <w:tc>
          <w:tcPr>
            <w:tcW w:w="1417" w:type="dxa"/>
            <w:tcBorders>
              <w:top w:val="single" w:sz="4" w:space="0" w:color="000000"/>
              <w:left w:val="single" w:sz="4" w:space="0" w:color="000000"/>
              <w:bottom w:val="single" w:sz="4" w:space="0" w:color="000000"/>
              <w:right w:val="single" w:sz="4" w:space="0" w:color="000000"/>
            </w:tcBorders>
            <w:vAlign w:val="center"/>
          </w:tcPr>
          <w:p w14:paraId="3C27D7F7" w14:textId="77777777" w:rsidR="003D3D34" w:rsidRPr="003D3D34" w:rsidRDefault="003D3D34" w:rsidP="004862F9">
            <w:pPr>
              <w:suppressAutoHyphens/>
              <w:snapToGrid w:val="0"/>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200 szt.</w:t>
            </w:r>
          </w:p>
        </w:tc>
        <w:tc>
          <w:tcPr>
            <w:tcW w:w="2835" w:type="dxa"/>
            <w:tcBorders>
              <w:top w:val="single" w:sz="4" w:space="0" w:color="000000"/>
              <w:left w:val="single" w:sz="4" w:space="0" w:color="000000"/>
              <w:bottom w:val="single" w:sz="4" w:space="0" w:color="000000"/>
            </w:tcBorders>
            <w:shd w:val="clear" w:color="auto" w:fill="auto"/>
            <w:vAlign w:val="center"/>
          </w:tcPr>
          <w:p w14:paraId="5F94EA55" w14:textId="1A7EA54C" w:rsidR="003D3D34" w:rsidRPr="003D3D34" w:rsidRDefault="004862F9" w:rsidP="004862F9">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30 %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EA348" w14:textId="77777777" w:rsidR="003D3D34" w:rsidRPr="003D3D34" w:rsidRDefault="003D3D34" w:rsidP="004862F9">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cebula</w:t>
            </w:r>
          </w:p>
        </w:tc>
      </w:tr>
    </w:tbl>
    <w:p w14:paraId="5BFAA000"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
    <w:p w14:paraId="38D903A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p>
    <w:p w14:paraId="786E0DD5" w14:textId="12B684EC"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sidR="007D28EE">
        <w:rPr>
          <w:rFonts w:ascii="Times New Roman" w:eastAsia="SimSun" w:hAnsi="Times New Roman" w:cs="Times New Roman"/>
          <w:sz w:val="24"/>
          <w:szCs w:val="24"/>
          <w:lang w:eastAsia="ar-SA"/>
        </w:rPr>
        <w:t>4).2</w:t>
      </w:r>
    </w:p>
    <w:tbl>
      <w:tblPr>
        <w:tblW w:w="0" w:type="auto"/>
        <w:tblInd w:w="55" w:type="dxa"/>
        <w:tblLayout w:type="fixed"/>
        <w:tblCellMar>
          <w:left w:w="55" w:type="dxa"/>
          <w:right w:w="55" w:type="dxa"/>
        </w:tblCellMar>
        <w:tblLook w:val="0000" w:firstRow="0" w:lastRow="0" w:firstColumn="0" w:lastColumn="0" w:noHBand="0" w:noVBand="0"/>
      </w:tblPr>
      <w:tblGrid>
        <w:gridCol w:w="494"/>
        <w:gridCol w:w="4184"/>
        <w:gridCol w:w="4399"/>
      </w:tblGrid>
      <w:tr w:rsidR="003D3D34" w:rsidRPr="003D3D34" w14:paraId="492B61CB"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3115A15C"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25DC1F5D"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08ABFD91"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Zestawienie materiałów  przewidzianych  do uzupełnienia braków</w:t>
            </w:r>
          </w:p>
        </w:tc>
      </w:tr>
      <w:tr w:rsidR="003D3D34" w:rsidRPr="003D3D34" w14:paraId="1A5E9CF0"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2053727A"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3C5B81F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1D95E428"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0CEBF33F"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3AB764D3"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28A3D0FD"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2F9547B0"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384B69D2"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52DF763A"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61C76DB4"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3AC87C0A"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2FC6A0E3"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40275D21"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412C8B89"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Kora sosnowa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64F1EAB9"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66339DBD"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7216EA9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7432CA05"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Ekoboard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B7D04F2"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65375617" w14:textId="36143FFA" w:rsidR="003D3D34" w:rsidRDefault="003D3D34"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41E730AA" w14:textId="5FFCEB03" w:rsidR="004862F9" w:rsidRDefault="004862F9"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04D0AA96" w14:textId="542CDD76" w:rsidR="00FA7831" w:rsidRDefault="00FA7831"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5838CEB5" w14:textId="165EE39A" w:rsidR="00FA7831" w:rsidRDefault="00FA7831"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514E495C" w14:textId="43613406" w:rsidR="00FA7831" w:rsidRDefault="00FA7831"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0315AFB6" w14:textId="72029150" w:rsidR="00FA7831" w:rsidRDefault="00FA7831"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678D8CBE" w14:textId="3C5D4E55" w:rsidR="00FA7831" w:rsidRDefault="00FA7831"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6292EFA3" w14:textId="3A003B79" w:rsidR="00FA7831" w:rsidRDefault="00FA7831"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629655F0" w14:textId="760B383E" w:rsidR="004862F9" w:rsidRDefault="004862F9"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27799398" w14:textId="7E1FE570" w:rsidR="00833059" w:rsidRDefault="00833059"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28B1F4DF" w14:textId="4E0BDA2A" w:rsidR="00833059" w:rsidRDefault="00833059"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37BD5E37" w14:textId="76D43F77" w:rsidR="00833059" w:rsidRDefault="00833059"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4793B01E" w14:textId="07D83A5B" w:rsidR="00833059" w:rsidRDefault="00833059"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16EEA8EB" w14:textId="77777777" w:rsidR="003D3D34" w:rsidRPr="003D3D34" w:rsidRDefault="003D3D34"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5CD2FCD0" w14:textId="75956266" w:rsidR="003D3D34" w:rsidRPr="004862F9" w:rsidRDefault="00833059" w:rsidP="00833059">
      <w:pPr>
        <w:tabs>
          <w:tab w:val="left" w:pos="284"/>
        </w:tabs>
        <w:suppressAutoHyphens/>
        <w:spacing w:after="0" w:line="100" w:lineRule="atLeast"/>
        <w:ind w:left="360"/>
        <w:jc w:val="both"/>
        <w:rPr>
          <w:rFonts w:ascii="Times New Roman" w:eastAsia="SimSun" w:hAnsi="Times New Roman" w:cs="Times New Roman"/>
          <w:b/>
          <w:bCs/>
          <w:sz w:val="24"/>
          <w:szCs w:val="24"/>
          <w:lang w:eastAsia="ar-SA"/>
        </w:rPr>
      </w:pPr>
      <w:r>
        <w:rPr>
          <w:rFonts w:ascii="Times New Roman" w:eastAsia="SimSun" w:hAnsi="Times New Roman" w:cs="Times New Roman"/>
          <w:b/>
          <w:bCs/>
          <w:sz w:val="24"/>
          <w:szCs w:val="24"/>
          <w:lang w:eastAsia="ar-SA"/>
        </w:rPr>
        <w:t>5)</w:t>
      </w:r>
      <w:r w:rsidR="003D3D34" w:rsidRPr="004862F9">
        <w:rPr>
          <w:rFonts w:ascii="Times New Roman" w:eastAsia="SimSun" w:hAnsi="Times New Roman" w:cs="Times New Roman"/>
          <w:b/>
          <w:bCs/>
          <w:sz w:val="24"/>
          <w:szCs w:val="24"/>
          <w:lang w:eastAsia="ar-SA"/>
        </w:rPr>
        <w:t>Działka nr 496/3  obręb II w Sztumie, Teren przy Urzędzie, łączna powierzchnia około 170 m</w:t>
      </w:r>
      <w:r w:rsidR="003D3D34" w:rsidRPr="004862F9">
        <w:rPr>
          <w:rFonts w:ascii="Times New Roman" w:eastAsia="SimSun" w:hAnsi="Times New Roman" w:cs="Times New Roman"/>
          <w:b/>
          <w:bCs/>
          <w:sz w:val="24"/>
          <w:szCs w:val="24"/>
          <w:vertAlign w:val="superscript"/>
          <w:lang w:eastAsia="ar-SA"/>
        </w:rPr>
        <w:t>2</w:t>
      </w:r>
      <w:r w:rsidR="003D3D34" w:rsidRPr="004862F9">
        <w:rPr>
          <w:rFonts w:ascii="Times New Roman" w:eastAsia="SimSun" w:hAnsi="Times New Roman" w:cs="Times New Roman"/>
          <w:b/>
          <w:bCs/>
          <w:sz w:val="24"/>
          <w:szCs w:val="24"/>
          <w:lang w:eastAsia="ar-SA"/>
        </w:rPr>
        <w:t>:</w:t>
      </w:r>
    </w:p>
    <w:p w14:paraId="25398F4E" w14:textId="77777777" w:rsidR="003D3D34" w:rsidRPr="003D3D34" w:rsidRDefault="003D3D34" w:rsidP="003D3D34">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2C3B71B6" w14:textId="0DE03FB5" w:rsidR="003D3D34" w:rsidRPr="003D3D34" w:rsidRDefault="003D3D34" w:rsidP="003D3D34">
      <w:pPr>
        <w:tabs>
          <w:tab w:val="left" w:pos="284"/>
        </w:tabs>
        <w:suppressAutoHyphens/>
        <w:spacing w:after="0" w:line="100" w:lineRule="atLeast"/>
        <w:ind w:left="284"/>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Roślinność, tabela </w:t>
      </w:r>
      <w:r w:rsidR="007D28EE">
        <w:rPr>
          <w:rFonts w:ascii="Times New Roman" w:eastAsia="SimSun" w:hAnsi="Times New Roman" w:cs="Times New Roman"/>
          <w:sz w:val="24"/>
          <w:szCs w:val="24"/>
          <w:lang w:eastAsia="ar-SA"/>
        </w:rPr>
        <w:t>5).1</w:t>
      </w:r>
    </w:p>
    <w:tbl>
      <w:tblPr>
        <w:tblW w:w="9327" w:type="dxa"/>
        <w:tblInd w:w="-5" w:type="dxa"/>
        <w:tblLayout w:type="fixed"/>
        <w:tblLook w:val="0000" w:firstRow="0" w:lastRow="0" w:firstColumn="0" w:lastColumn="0" w:noHBand="0" w:noVBand="0"/>
      </w:tblPr>
      <w:tblGrid>
        <w:gridCol w:w="539"/>
        <w:gridCol w:w="2693"/>
        <w:gridCol w:w="1559"/>
        <w:gridCol w:w="2410"/>
        <w:gridCol w:w="2126"/>
      </w:tblGrid>
      <w:tr w:rsidR="003D3D34" w:rsidRPr="003D3D34" w14:paraId="2856B9C0" w14:textId="77777777" w:rsidTr="004862F9">
        <w:tc>
          <w:tcPr>
            <w:tcW w:w="539" w:type="dxa"/>
            <w:tcBorders>
              <w:top w:val="single" w:sz="4" w:space="0" w:color="000000"/>
              <w:left w:val="single" w:sz="4" w:space="0" w:color="000000"/>
              <w:bottom w:val="single" w:sz="4" w:space="0" w:color="000000"/>
            </w:tcBorders>
            <w:shd w:val="clear" w:color="auto" w:fill="auto"/>
            <w:vAlign w:val="center"/>
          </w:tcPr>
          <w:p w14:paraId="7F862CCE" w14:textId="77777777" w:rsidR="003D3D34" w:rsidRPr="004862F9" w:rsidRDefault="003D3D34" w:rsidP="004862F9">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Calibri" w:hAnsi="Times New Roman" w:cs="Times New Roman"/>
                <w:b/>
                <w:sz w:val="24"/>
                <w:szCs w:val="24"/>
                <w:lang w:eastAsia="ar-SA"/>
              </w:rPr>
              <w:t>Lp</w:t>
            </w:r>
          </w:p>
        </w:tc>
        <w:tc>
          <w:tcPr>
            <w:tcW w:w="2693" w:type="dxa"/>
            <w:tcBorders>
              <w:top w:val="single" w:sz="4" w:space="0" w:color="000000"/>
              <w:left w:val="single" w:sz="4" w:space="0" w:color="000000"/>
              <w:bottom w:val="single" w:sz="4" w:space="0" w:color="000000"/>
            </w:tcBorders>
            <w:shd w:val="clear" w:color="auto" w:fill="auto"/>
            <w:vAlign w:val="center"/>
          </w:tcPr>
          <w:p w14:paraId="5971C4EF" w14:textId="77777777" w:rsidR="003D3D34" w:rsidRPr="004862F9" w:rsidRDefault="003D3D34" w:rsidP="004862F9">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Calibri" w:hAnsi="Times New Roman" w:cs="Times New Roman"/>
                <w:b/>
                <w:sz w:val="24"/>
                <w:szCs w:val="24"/>
                <w:lang w:eastAsia="ar-SA"/>
              </w:rPr>
              <w:t>Nazwa polska</w:t>
            </w:r>
          </w:p>
        </w:tc>
        <w:tc>
          <w:tcPr>
            <w:tcW w:w="1559" w:type="dxa"/>
            <w:tcBorders>
              <w:top w:val="single" w:sz="4" w:space="0" w:color="000000"/>
              <w:left w:val="single" w:sz="4" w:space="0" w:color="000000"/>
              <w:bottom w:val="single" w:sz="4" w:space="0" w:color="000000"/>
              <w:right w:val="single" w:sz="4" w:space="0" w:color="000000"/>
            </w:tcBorders>
            <w:vAlign w:val="center"/>
          </w:tcPr>
          <w:p w14:paraId="7C9CE674" w14:textId="77777777" w:rsidR="003D3D34" w:rsidRPr="004862F9" w:rsidRDefault="003D3D34" w:rsidP="004862F9">
            <w:pPr>
              <w:suppressAutoHyphens/>
              <w:spacing w:line="100" w:lineRule="atLeast"/>
              <w:jc w:val="center"/>
              <w:rPr>
                <w:rFonts w:ascii="Times New Roman" w:eastAsia="SimSun" w:hAnsi="Times New Roman" w:cs="Times New Roman"/>
                <w:b/>
                <w:sz w:val="24"/>
                <w:szCs w:val="24"/>
                <w:lang w:eastAsia="ar-SA"/>
              </w:rPr>
            </w:pPr>
            <w:r w:rsidRPr="004862F9">
              <w:rPr>
                <w:rFonts w:ascii="Times New Roman" w:eastAsia="SimSun" w:hAnsi="Times New Roman" w:cs="Times New Roman"/>
                <w:b/>
                <w:sz w:val="24"/>
                <w:szCs w:val="24"/>
                <w:lang w:eastAsia="ar-SA"/>
              </w:rPr>
              <w:t>Ilość roślin istniejących nominalna</w:t>
            </w:r>
          </w:p>
        </w:tc>
        <w:tc>
          <w:tcPr>
            <w:tcW w:w="2410" w:type="dxa"/>
            <w:tcBorders>
              <w:top w:val="single" w:sz="4" w:space="0" w:color="000000"/>
              <w:left w:val="single" w:sz="4" w:space="0" w:color="000000"/>
              <w:bottom w:val="single" w:sz="4" w:space="0" w:color="000000"/>
            </w:tcBorders>
            <w:shd w:val="clear" w:color="auto" w:fill="auto"/>
            <w:vAlign w:val="center"/>
          </w:tcPr>
          <w:p w14:paraId="2A41E3FB" w14:textId="7A639115" w:rsidR="003D3D34" w:rsidRPr="004862F9" w:rsidRDefault="003D3D34" w:rsidP="004862F9">
            <w:pPr>
              <w:suppressAutoHyphens/>
              <w:spacing w:line="100" w:lineRule="atLeast"/>
              <w:jc w:val="center"/>
              <w:rPr>
                <w:rFonts w:ascii="Times New Roman" w:eastAsia="Calibri" w:hAnsi="Times New Roman" w:cs="Times New Roman"/>
                <w:b/>
                <w:sz w:val="24"/>
                <w:szCs w:val="24"/>
                <w:lang w:eastAsia="ar-SA"/>
              </w:rPr>
            </w:pPr>
            <w:r w:rsidRPr="004862F9">
              <w:rPr>
                <w:rFonts w:ascii="Times New Roman" w:eastAsia="SimSun" w:hAnsi="Times New Roman" w:cs="Times New Roman"/>
                <w:b/>
                <w:sz w:val="24"/>
                <w:szCs w:val="24"/>
                <w:lang w:eastAsia="ar-SA"/>
              </w:rPr>
              <w:t>Ilość przewidziana  do nasadzeń uzupełniających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3E721" w14:textId="19237F8E" w:rsidR="003D3D34" w:rsidRPr="004862F9" w:rsidRDefault="003D3D34" w:rsidP="004862F9">
            <w:pPr>
              <w:suppressAutoHyphens/>
              <w:spacing w:after="0" w:line="360" w:lineRule="auto"/>
              <w:jc w:val="center"/>
              <w:rPr>
                <w:rFonts w:ascii="Times New Roman" w:eastAsia="Times New Roman" w:hAnsi="Times New Roman" w:cs="Times New Roman"/>
                <w:b/>
                <w:sz w:val="24"/>
                <w:szCs w:val="24"/>
                <w:lang w:eastAsia="ar-SA"/>
              </w:rPr>
            </w:pPr>
            <w:r w:rsidRPr="004862F9">
              <w:rPr>
                <w:rFonts w:ascii="Times New Roman" w:eastAsia="Calibri" w:hAnsi="Times New Roman" w:cs="Times New Roman"/>
                <w:b/>
                <w:sz w:val="24"/>
                <w:szCs w:val="24"/>
                <w:lang w:eastAsia="ar-SA"/>
              </w:rPr>
              <w:t>Parametry</w:t>
            </w:r>
          </w:p>
        </w:tc>
      </w:tr>
      <w:tr w:rsidR="003D3D34" w:rsidRPr="003D3D34" w14:paraId="64AFE156" w14:textId="77777777" w:rsidTr="004862F9">
        <w:tc>
          <w:tcPr>
            <w:tcW w:w="539" w:type="dxa"/>
            <w:tcBorders>
              <w:top w:val="single" w:sz="4" w:space="0" w:color="000000"/>
              <w:left w:val="single" w:sz="4" w:space="0" w:color="000000"/>
              <w:bottom w:val="single" w:sz="4" w:space="0" w:color="000000"/>
            </w:tcBorders>
            <w:shd w:val="clear" w:color="auto" w:fill="auto"/>
            <w:vAlign w:val="center"/>
          </w:tcPr>
          <w:p w14:paraId="6ABA9CD6" w14:textId="15512C12" w:rsidR="003D3D34" w:rsidRPr="003D3D34" w:rsidRDefault="00833059" w:rsidP="004862F9">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w:t>
            </w:r>
            <w:r w:rsidR="003D3D34" w:rsidRPr="003D3D34">
              <w:rPr>
                <w:rFonts w:ascii="Times New Roman" w:eastAsia="Calibri" w:hAnsi="Times New Roman" w:cs="Times New Roman"/>
                <w:sz w:val="24"/>
                <w:szCs w:val="24"/>
                <w:lang w:eastAsia="ar-SA"/>
              </w:rPr>
              <w:t>.</w:t>
            </w:r>
          </w:p>
        </w:tc>
        <w:tc>
          <w:tcPr>
            <w:tcW w:w="2693" w:type="dxa"/>
            <w:tcBorders>
              <w:top w:val="single" w:sz="4" w:space="0" w:color="000000"/>
              <w:left w:val="single" w:sz="4" w:space="0" w:color="000000"/>
              <w:bottom w:val="single" w:sz="4" w:space="0" w:color="000000"/>
            </w:tcBorders>
            <w:shd w:val="clear" w:color="auto" w:fill="auto"/>
            <w:vAlign w:val="center"/>
          </w:tcPr>
          <w:p w14:paraId="141FB46E" w14:textId="77777777" w:rsidR="003D3D34" w:rsidRPr="003D3D34" w:rsidRDefault="003D3D34" w:rsidP="004862F9">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Cis pospolity‘</w:t>
            </w:r>
            <w:r w:rsidRPr="003D3D34">
              <w:rPr>
                <w:rFonts w:ascii="Times New Roman" w:eastAsia="Calibri" w:hAnsi="Times New Roman" w:cs="Times New Roman"/>
                <w:i/>
                <w:sz w:val="24"/>
                <w:szCs w:val="24"/>
                <w:lang w:eastAsia="ar-SA"/>
              </w:rPr>
              <w:t>David’</w:t>
            </w:r>
          </w:p>
        </w:tc>
        <w:tc>
          <w:tcPr>
            <w:tcW w:w="1559" w:type="dxa"/>
            <w:tcBorders>
              <w:top w:val="single" w:sz="4" w:space="0" w:color="000000"/>
              <w:left w:val="single" w:sz="4" w:space="0" w:color="000000"/>
              <w:bottom w:val="single" w:sz="4" w:space="0" w:color="000000"/>
              <w:right w:val="single" w:sz="4" w:space="0" w:color="000000"/>
            </w:tcBorders>
            <w:vAlign w:val="center"/>
          </w:tcPr>
          <w:p w14:paraId="1F59AF03" w14:textId="522965F9" w:rsidR="003D3D34" w:rsidRPr="003D3D34" w:rsidRDefault="003D3D34" w:rsidP="004862F9">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 szt.</w:t>
            </w:r>
          </w:p>
        </w:tc>
        <w:tc>
          <w:tcPr>
            <w:tcW w:w="2410" w:type="dxa"/>
            <w:tcBorders>
              <w:top w:val="single" w:sz="4" w:space="0" w:color="000000"/>
              <w:left w:val="single" w:sz="4" w:space="0" w:color="000000"/>
              <w:bottom w:val="single" w:sz="4" w:space="0" w:color="000000"/>
            </w:tcBorders>
            <w:shd w:val="clear" w:color="auto" w:fill="auto"/>
            <w:vAlign w:val="center"/>
          </w:tcPr>
          <w:p w14:paraId="4E9BD1C4" w14:textId="79D90217" w:rsidR="003D3D34" w:rsidRPr="003D3D34" w:rsidRDefault="00975E3F" w:rsidP="004862F9">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50 %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DE391"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6FFD54EC" w14:textId="4EABB7F3" w:rsidR="003D3D34" w:rsidRPr="003D3D34" w:rsidRDefault="003D3D34" w:rsidP="004862F9">
            <w:pPr>
              <w:suppressAutoHyphens/>
              <w:spacing w:after="0" w:line="360" w:lineRule="auto"/>
              <w:jc w:val="center"/>
              <w:rPr>
                <w:rFonts w:ascii="Times New Roman" w:eastAsia="Times New Roman" w:hAnsi="Times New Roman" w:cs="Times New Roman"/>
                <w:sz w:val="24"/>
                <w:szCs w:val="24"/>
                <w:lang w:eastAsia="ar-SA"/>
              </w:rPr>
            </w:pPr>
          </w:p>
        </w:tc>
      </w:tr>
      <w:tr w:rsidR="003D3D34" w:rsidRPr="003D3D34" w14:paraId="0A53EE6B" w14:textId="77777777" w:rsidTr="004862F9">
        <w:tc>
          <w:tcPr>
            <w:tcW w:w="539" w:type="dxa"/>
            <w:tcBorders>
              <w:top w:val="single" w:sz="4" w:space="0" w:color="000000"/>
              <w:left w:val="single" w:sz="4" w:space="0" w:color="000000"/>
              <w:bottom w:val="single" w:sz="4" w:space="0" w:color="000000"/>
            </w:tcBorders>
            <w:shd w:val="clear" w:color="auto" w:fill="auto"/>
            <w:vAlign w:val="center"/>
          </w:tcPr>
          <w:p w14:paraId="4A6486F8" w14:textId="39C8751E" w:rsidR="003D3D34" w:rsidRPr="003D3D34" w:rsidRDefault="00833059" w:rsidP="004862F9">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w:t>
            </w:r>
            <w:r w:rsidR="003D3D34" w:rsidRPr="003D3D34">
              <w:rPr>
                <w:rFonts w:ascii="Times New Roman" w:eastAsia="Calibri" w:hAnsi="Times New Roman" w:cs="Times New Roman"/>
                <w:sz w:val="24"/>
                <w:szCs w:val="24"/>
                <w:lang w:eastAsia="ar-SA"/>
              </w:rPr>
              <w:t>.</w:t>
            </w:r>
          </w:p>
        </w:tc>
        <w:tc>
          <w:tcPr>
            <w:tcW w:w="2693" w:type="dxa"/>
            <w:tcBorders>
              <w:top w:val="single" w:sz="4" w:space="0" w:color="000000"/>
              <w:left w:val="single" w:sz="4" w:space="0" w:color="000000"/>
              <w:bottom w:val="single" w:sz="4" w:space="0" w:color="000000"/>
            </w:tcBorders>
            <w:shd w:val="clear" w:color="auto" w:fill="auto"/>
            <w:vAlign w:val="center"/>
          </w:tcPr>
          <w:p w14:paraId="0D9AB30F" w14:textId="77777777" w:rsidR="003D3D34" w:rsidRPr="003D3D34" w:rsidRDefault="003D3D34" w:rsidP="004862F9">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Trzmielina Fortune’a</w:t>
            </w:r>
            <w:r w:rsidRPr="003D3D34">
              <w:rPr>
                <w:rFonts w:ascii="Times New Roman" w:eastAsia="Calibri" w:hAnsi="Times New Roman" w:cs="Times New Roman"/>
                <w:i/>
                <w:sz w:val="24"/>
                <w:szCs w:val="24"/>
                <w:lang w:eastAsia="ar-SA"/>
              </w:rPr>
              <w:t>‘Emerald’n’Gold’</w:t>
            </w:r>
          </w:p>
        </w:tc>
        <w:tc>
          <w:tcPr>
            <w:tcW w:w="1559" w:type="dxa"/>
            <w:tcBorders>
              <w:top w:val="single" w:sz="4" w:space="0" w:color="000000"/>
              <w:left w:val="single" w:sz="4" w:space="0" w:color="000000"/>
              <w:bottom w:val="single" w:sz="4" w:space="0" w:color="000000"/>
              <w:right w:val="single" w:sz="4" w:space="0" w:color="000000"/>
            </w:tcBorders>
            <w:vAlign w:val="center"/>
          </w:tcPr>
          <w:p w14:paraId="02D40D8F" w14:textId="1939E377" w:rsidR="003D3D34" w:rsidRPr="003D3D34" w:rsidRDefault="003D3D34" w:rsidP="004862F9">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 szt.</w:t>
            </w:r>
          </w:p>
        </w:tc>
        <w:tc>
          <w:tcPr>
            <w:tcW w:w="2410" w:type="dxa"/>
            <w:tcBorders>
              <w:top w:val="single" w:sz="4" w:space="0" w:color="000000"/>
              <w:left w:val="single" w:sz="4" w:space="0" w:color="000000"/>
              <w:bottom w:val="single" w:sz="4" w:space="0" w:color="000000"/>
            </w:tcBorders>
            <w:shd w:val="clear" w:color="auto" w:fill="auto"/>
            <w:vAlign w:val="center"/>
          </w:tcPr>
          <w:p w14:paraId="1C18E8E3" w14:textId="34EF70EC" w:rsidR="003D3D34" w:rsidRPr="003D3D34" w:rsidRDefault="00975E3F" w:rsidP="004862F9">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E7564" w14:textId="77777777" w:rsidR="00FA7831" w:rsidRPr="003D3D34" w:rsidRDefault="008819BC"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 </w:t>
            </w:r>
            <w:r w:rsidR="00FA7831" w:rsidRPr="003D3D34">
              <w:rPr>
                <w:rFonts w:ascii="Times New Roman" w:eastAsia="SimSun" w:hAnsi="Times New Roman" w:cs="Times New Roman"/>
                <w:sz w:val="24"/>
                <w:szCs w:val="24"/>
                <w:lang w:eastAsia="ar-SA"/>
              </w:rPr>
              <w:t>C.</w:t>
            </w:r>
            <w:r w:rsidR="00FA7831">
              <w:rPr>
                <w:rFonts w:ascii="Times New Roman" w:eastAsia="SimSun" w:hAnsi="Times New Roman" w:cs="Times New Roman"/>
                <w:sz w:val="24"/>
                <w:szCs w:val="24"/>
                <w:lang w:eastAsia="ar-SA"/>
              </w:rPr>
              <w:t>3</w:t>
            </w:r>
          </w:p>
          <w:p w14:paraId="71209729" w14:textId="3FBA62C8" w:rsidR="003D3D34" w:rsidRPr="003D3D34" w:rsidRDefault="003D3D34" w:rsidP="004862F9">
            <w:pPr>
              <w:suppressAutoHyphens/>
              <w:spacing w:after="0" w:line="360" w:lineRule="auto"/>
              <w:jc w:val="center"/>
              <w:rPr>
                <w:rFonts w:ascii="Times New Roman" w:eastAsia="Times New Roman" w:hAnsi="Times New Roman" w:cs="Times New Roman"/>
                <w:sz w:val="24"/>
                <w:szCs w:val="24"/>
                <w:lang w:eastAsia="ar-SA"/>
              </w:rPr>
            </w:pPr>
          </w:p>
        </w:tc>
      </w:tr>
      <w:tr w:rsidR="003D3D34" w:rsidRPr="003D3D34" w14:paraId="385D7924" w14:textId="77777777" w:rsidTr="004862F9">
        <w:tc>
          <w:tcPr>
            <w:tcW w:w="539" w:type="dxa"/>
            <w:tcBorders>
              <w:top w:val="single" w:sz="4" w:space="0" w:color="000000"/>
              <w:left w:val="single" w:sz="4" w:space="0" w:color="000000"/>
              <w:bottom w:val="single" w:sz="4" w:space="0" w:color="000000"/>
            </w:tcBorders>
            <w:shd w:val="clear" w:color="auto" w:fill="FFFFFF"/>
            <w:vAlign w:val="center"/>
          </w:tcPr>
          <w:p w14:paraId="50EE2F59" w14:textId="2AB85FEE" w:rsidR="003D3D34" w:rsidRPr="003D3D34" w:rsidRDefault="00833059" w:rsidP="004862F9">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w:t>
            </w:r>
            <w:r w:rsidR="003D3D34" w:rsidRPr="003D3D34">
              <w:rPr>
                <w:rFonts w:ascii="Times New Roman" w:eastAsia="Calibri" w:hAnsi="Times New Roman" w:cs="Times New Roman"/>
                <w:sz w:val="24"/>
                <w:szCs w:val="24"/>
                <w:lang w:eastAsia="ar-SA"/>
              </w:rPr>
              <w:t>.</w:t>
            </w:r>
          </w:p>
        </w:tc>
        <w:tc>
          <w:tcPr>
            <w:tcW w:w="2693" w:type="dxa"/>
            <w:tcBorders>
              <w:top w:val="single" w:sz="4" w:space="0" w:color="000000"/>
              <w:left w:val="single" w:sz="4" w:space="0" w:color="000000"/>
              <w:bottom w:val="single" w:sz="4" w:space="0" w:color="000000"/>
            </w:tcBorders>
            <w:shd w:val="clear" w:color="auto" w:fill="FFFFFF"/>
            <w:vAlign w:val="center"/>
          </w:tcPr>
          <w:p w14:paraId="5C9B572D" w14:textId="77777777" w:rsidR="003D3D34" w:rsidRPr="003D3D34" w:rsidRDefault="003D3D34" w:rsidP="004862F9">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Krokus</w:t>
            </w:r>
            <w:r w:rsidRPr="003D3D34">
              <w:rPr>
                <w:rFonts w:ascii="Times New Roman" w:eastAsia="Calibri" w:hAnsi="Times New Roman" w:cs="Times New Roman"/>
                <w:i/>
                <w:sz w:val="24"/>
                <w:szCs w:val="24"/>
                <w:lang w:eastAsia="ar-SA"/>
              </w:rPr>
              <w:t>‘Flower Record’</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6C3E20" w14:textId="5CD8162F" w:rsidR="003D3D34" w:rsidRPr="003D3D34" w:rsidRDefault="003D3D34" w:rsidP="004862F9">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2880 szt.</w:t>
            </w:r>
          </w:p>
        </w:tc>
        <w:tc>
          <w:tcPr>
            <w:tcW w:w="2410" w:type="dxa"/>
            <w:tcBorders>
              <w:top w:val="single" w:sz="4" w:space="0" w:color="000000"/>
              <w:left w:val="single" w:sz="4" w:space="0" w:color="000000"/>
              <w:bottom w:val="single" w:sz="4" w:space="0" w:color="000000"/>
            </w:tcBorders>
            <w:shd w:val="clear" w:color="auto" w:fill="FFFFFF"/>
            <w:vAlign w:val="center"/>
          </w:tcPr>
          <w:p w14:paraId="2998373B" w14:textId="067A925E" w:rsidR="003D3D34" w:rsidRPr="003D3D34" w:rsidRDefault="00975E3F" w:rsidP="004862F9">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8B9199" w14:textId="77777777" w:rsidR="003D3D34" w:rsidRPr="003D3D34" w:rsidRDefault="003D3D34" w:rsidP="004862F9">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cebula</w:t>
            </w:r>
          </w:p>
        </w:tc>
      </w:tr>
      <w:tr w:rsidR="003D3D34" w:rsidRPr="003D3D34" w14:paraId="6FD6E81F" w14:textId="77777777" w:rsidTr="004862F9">
        <w:tc>
          <w:tcPr>
            <w:tcW w:w="539" w:type="dxa"/>
            <w:tcBorders>
              <w:top w:val="single" w:sz="4" w:space="0" w:color="000000"/>
              <w:left w:val="single" w:sz="4" w:space="0" w:color="000000"/>
              <w:bottom w:val="single" w:sz="4" w:space="0" w:color="000000"/>
            </w:tcBorders>
            <w:shd w:val="clear" w:color="auto" w:fill="FFFFFF"/>
            <w:vAlign w:val="center"/>
          </w:tcPr>
          <w:p w14:paraId="4B639C6C" w14:textId="362529F4" w:rsidR="003D3D34" w:rsidRPr="003D3D34" w:rsidRDefault="00833059" w:rsidP="004862F9">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4</w:t>
            </w:r>
            <w:r w:rsidR="00975E3F">
              <w:rPr>
                <w:rFonts w:ascii="Times New Roman" w:eastAsia="Calibri" w:hAnsi="Times New Roman" w:cs="Times New Roman"/>
                <w:sz w:val="24"/>
                <w:szCs w:val="24"/>
                <w:lang w:eastAsia="ar-SA"/>
              </w:rPr>
              <w:t>.</w:t>
            </w:r>
          </w:p>
        </w:tc>
        <w:tc>
          <w:tcPr>
            <w:tcW w:w="2693" w:type="dxa"/>
            <w:tcBorders>
              <w:top w:val="single" w:sz="4" w:space="0" w:color="000000"/>
              <w:left w:val="single" w:sz="4" w:space="0" w:color="000000"/>
              <w:bottom w:val="single" w:sz="4" w:space="0" w:color="000000"/>
            </w:tcBorders>
            <w:shd w:val="clear" w:color="auto" w:fill="FFFFFF"/>
            <w:vAlign w:val="center"/>
          </w:tcPr>
          <w:p w14:paraId="4774A9AF" w14:textId="01C79EF8" w:rsidR="003D3D34" w:rsidRPr="003D3D34" w:rsidRDefault="003D3D34" w:rsidP="004862F9">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Kwiaty letnie sezonowe do nasadzenia w gazonach, begonie lub inne podobne w uzgodnieniu z zamawiającym</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9E7F3B" w14:textId="622A472A" w:rsidR="003D3D34" w:rsidRPr="003D3D34" w:rsidRDefault="003D3D34" w:rsidP="004862F9">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120 szt.</w:t>
            </w:r>
          </w:p>
        </w:tc>
        <w:tc>
          <w:tcPr>
            <w:tcW w:w="2410" w:type="dxa"/>
            <w:tcBorders>
              <w:top w:val="single" w:sz="4" w:space="0" w:color="000000"/>
              <w:left w:val="single" w:sz="4" w:space="0" w:color="000000"/>
              <w:bottom w:val="single" w:sz="4" w:space="0" w:color="000000"/>
            </w:tcBorders>
            <w:shd w:val="clear" w:color="auto" w:fill="FFFFFF"/>
            <w:vAlign w:val="center"/>
          </w:tcPr>
          <w:p w14:paraId="1883E06A" w14:textId="77777777" w:rsidR="003D3D34" w:rsidRPr="003D3D34" w:rsidRDefault="003D3D34" w:rsidP="004862F9">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Nasadzenie w ilości 120 sztuk w czerwcu</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44FE27" w14:textId="77777777" w:rsidR="003D3D34" w:rsidRPr="003D3D34" w:rsidRDefault="003D3D34" w:rsidP="004862F9">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sadzonki w pełni kwitnienia (co najmniej 1 kwiat)</w:t>
            </w:r>
          </w:p>
        </w:tc>
      </w:tr>
    </w:tbl>
    <w:p w14:paraId="2293D1D1" w14:textId="77777777" w:rsidR="003D3D34" w:rsidRPr="003D3D34" w:rsidRDefault="003D3D34"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1BE50FC7" w14:textId="77777777" w:rsidR="003D3D34" w:rsidRPr="003D3D34" w:rsidRDefault="003D3D34"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3D9AF865" w14:textId="1FA34230"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sidR="007D28EE">
        <w:rPr>
          <w:rFonts w:ascii="Times New Roman" w:eastAsia="SimSun" w:hAnsi="Times New Roman" w:cs="Times New Roman"/>
          <w:sz w:val="24"/>
          <w:szCs w:val="24"/>
          <w:lang w:eastAsia="ar-SA"/>
        </w:rPr>
        <w:t>5).2</w:t>
      </w:r>
    </w:p>
    <w:tbl>
      <w:tblPr>
        <w:tblW w:w="0" w:type="auto"/>
        <w:tblInd w:w="55" w:type="dxa"/>
        <w:tblLayout w:type="fixed"/>
        <w:tblCellMar>
          <w:left w:w="55" w:type="dxa"/>
          <w:right w:w="55" w:type="dxa"/>
        </w:tblCellMar>
        <w:tblLook w:val="0000" w:firstRow="0" w:lastRow="0" w:firstColumn="0" w:lastColumn="0" w:noHBand="0" w:noVBand="0"/>
      </w:tblPr>
      <w:tblGrid>
        <w:gridCol w:w="494"/>
        <w:gridCol w:w="4184"/>
        <w:gridCol w:w="4399"/>
      </w:tblGrid>
      <w:tr w:rsidR="003D3D34" w:rsidRPr="003D3D34" w14:paraId="17EC75C3"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7D380FE2"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6AC63F1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26F6E6F"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Zestawienie materiałów  przewidzianych  do uzupełnienia braków</w:t>
            </w:r>
          </w:p>
        </w:tc>
      </w:tr>
      <w:tr w:rsidR="003D3D34" w:rsidRPr="003D3D34" w14:paraId="52B4CAB3"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656E80B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5B4D0C9A"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35E95027"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5219F714"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7CD10965"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7A6255C2"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2980ED3D"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7F3BB281"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4928A3C4"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371F6674"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4AAA3839"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0844D58E"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303BE9DD"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05878573"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Kora sosnowa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3B174F2A"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19BE2F91"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53C14D26"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39B99D39"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Ekoboard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20D15532"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564C70EA" w14:textId="77777777" w:rsidR="00FA7831" w:rsidRDefault="00FA7831" w:rsidP="00833059">
      <w:pPr>
        <w:tabs>
          <w:tab w:val="left" w:pos="284"/>
        </w:tabs>
        <w:suppressAutoHyphens/>
        <w:spacing w:after="0" w:line="100" w:lineRule="atLeast"/>
        <w:jc w:val="both"/>
        <w:rPr>
          <w:rFonts w:ascii="Times New Roman" w:eastAsia="SimSun" w:hAnsi="Times New Roman" w:cs="Times New Roman"/>
          <w:sz w:val="24"/>
          <w:szCs w:val="24"/>
          <w:lang w:eastAsia="ar-SA"/>
        </w:rPr>
      </w:pPr>
    </w:p>
    <w:p w14:paraId="5BB0A712" w14:textId="77777777" w:rsidR="003D3D34" w:rsidRPr="003D3D34" w:rsidRDefault="003D3D34" w:rsidP="00833059">
      <w:pPr>
        <w:tabs>
          <w:tab w:val="left" w:pos="284"/>
        </w:tabs>
        <w:suppressAutoHyphens/>
        <w:spacing w:after="0" w:line="100" w:lineRule="atLeast"/>
        <w:jc w:val="both"/>
        <w:rPr>
          <w:rFonts w:ascii="Times New Roman" w:eastAsia="SimSun" w:hAnsi="Times New Roman" w:cs="Times New Roman"/>
          <w:sz w:val="24"/>
          <w:szCs w:val="24"/>
          <w:lang w:eastAsia="ar-SA"/>
        </w:rPr>
      </w:pPr>
    </w:p>
    <w:p w14:paraId="23063F06" w14:textId="57F754D1" w:rsidR="003D3D34" w:rsidRPr="00975E3F" w:rsidRDefault="00833059" w:rsidP="00833059">
      <w:pPr>
        <w:tabs>
          <w:tab w:val="left" w:pos="284"/>
        </w:tabs>
        <w:suppressAutoHyphens/>
        <w:spacing w:after="0" w:line="100" w:lineRule="atLeast"/>
        <w:ind w:left="360"/>
        <w:jc w:val="both"/>
        <w:rPr>
          <w:rFonts w:ascii="Times New Roman" w:eastAsia="SimSun" w:hAnsi="Times New Roman" w:cs="Times New Roman"/>
          <w:b/>
          <w:bCs/>
          <w:sz w:val="24"/>
          <w:szCs w:val="24"/>
          <w:lang w:eastAsia="ar-SA"/>
        </w:rPr>
      </w:pPr>
      <w:r>
        <w:rPr>
          <w:rFonts w:ascii="Times New Roman" w:eastAsia="SimSun" w:hAnsi="Times New Roman" w:cs="Times New Roman"/>
          <w:b/>
          <w:bCs/>
          <w:sz w:val="24"/>
          <w:szCs w:val="24"/>
          <w:lang w:eastAsia="ar-SA"/>
        </w:rPr>
        <w:t>6)</w:t>
      </w:r>
      <w:r w:rsidR="003D3D34" w:rsidRPr="00975E3F">
        <w:rPr>
          <w:rFonts w:ascii="Times New Roman" w:eastAsia="SimSun" w:hAnsi="Times New Roman" w:cs="Times New Roman"/>
          <w:b/>
          <w:bCs/>
          <w:sz w:val="24"/>
          <w:szCs w:val="24"/>
          <w:lang w:eastAsia="ar-SA"/>
        </w:rPr>
        <w:t xml:space="preserve">Działka nr 410 obręb II w Sztumie, Teren przy kapliczce ul Reja 130 m2, </w:t>
      </w:r>
    </w:p>
    <w:p w14:paraId="41AC88B8" w14:textId="77777777" w:rsidR="003D3D34" w:rsidRPr="003D3D34" w:rsidRDefault="003D3D34" w:rsidP="003D3D34">
      <w:pPr>
        <w:tabs>
          <w:tab w:val="left" w:pos="284"/>
        </w:tabs>
        <w:suppressAutoHyphens/>
        <w:spacing w:after="0" w:line="100" w:lineRule="atLeast"/>
        <w:jc w:val="both"/>
        <w:rPr>
          <w:rFonts w:ascii="Times New Roman" w:eastAsia="SimSun" w:hAnsi="Times New Roman" w:cs="Times New Roman"/>
          <w:sz w:val="24"/>
          <w:szCs w:val="24"/>
          <w:lang w:eastAsia="ar-SA"/>
        </w:rPr>
      </w:pPr>
    </w:p>
    <w:p w14:paraId="1305D5E2" w14:textId="0B4D618B" w:rsidR="003D3D34" w:rsidRPr="003D3D34" w:rsidRDefault="003D3D34" w:rsidP="003D3D34">
      <w:pPr>
        <w:suppressAutoHyphens/>
        <w:spacing w:after="0" w:line="360" w:lineRule="auto"/>
        <w:jc w:val="both"/>
        <w:rPr>
          <w:rFonts w:ascii="Times New Roman" w:eastAsia="Calibri" w:hAnsi="Times New Roman" w:cs="Times New Roman"/>
          <w:b/>
          <w:sz w:val="24"/>
          <w:szCs w:val="24"/>
          <w:lang w:eastAsia="ar-SA"/>
        </w:rPr>
      </w:pPr>
      <w:r w:rsidRPr="003D3D34">
        <w:rPr>
          <w:rFonts w:ascii="Times New Roman" w:eastAsia="SimSun" w:hAnsi="Times New Roman" w:cs="Times New Roman"/>
          <w:sz w:val="24"/>
          <w:szCs w:val="24"/>
          <w:lang w:eastAsia="ar-SA"/>
        </w:rPr>
        <w:t xml:space="preserve">Roślinność, tabela </w:t>
      </w:r>
      <w:r w:rsidR="007D28EE">
        <w:rPr>
          <w:rFonts w:ascii="Times New Roman" w:eastAsia="SimSun" w:hAnsi="Times New Roman" w:cs="Times New Roman"/>
          <w:sz w:val="24"/>
          <w:szCs w:val="24"/>
          <w:lang w:eastAsia="ar-SA"/>
        </w:rPr>
        <w:t>6).1</w:t>
      </w:r>
    </w:p>
    <w:tbl>
      <w:tblPr>
        <w:tblW w:w="9185" w:type="dxa"/>
        <w:tblInd w:w="-5" w:type="dxa"/>
        <w:tblLayout w:type="fixed"/>
        <w:tblLook w:val="0000" w:firstRow="0" w:lastRow="0" w:firstColumn="0" w:lastColumn="0" w:noHBand="0" w:noVBand="0"/>
      </w:tblPr>
      <w:tblGrid>
        <w:gridCol w:w="675"/>
        <w:gridCol w:w="2410"/>
        <w:gridCol w:w="1564"/>
        <w:gridCol w:w="2835"/>
        <w:gridCol w:w="1701"/>
      </w:tblGrid>
      <w:tr w:rsidR="003D3D34" w:rsidRPr="003D3D34" w14:paraId="686CDFAD" w14:textId="77777777" w:rsidTr="00975E3F">
        <w:tc>
          <w:tcPr>
            <w:tcW w:w="675" w:type="dxa"/>
            <w:tcBorders>
              <w:top w:val="single" w:sz="4" w:space="0" w:color="000000"/>
              <w:left w:val="single" w:sz="4" w:space="0" w:color="000000"/>
              <w:bottom w:val="single" w:sz="4" w:space="0" w:color="000000"/>
            </w:tcBorders>
            <w:shd w:val="clear" w:color="auto" w:fill="auto"/>
            <w:vAlign w:val="center"/>
          </w:tcPr>
          <w:p w14:paraId="61EB0D2D" w14:textId="77777777" w:rsidR="003D3D34" w:rsidRPr="00975E3F" w:rsidRDefault="003D3D34" w:rsidP="00975E3F">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Calibri" w:hAnsi="Times New Roman" w:cs="Times New Roman"/>
                <w:b/>
                <w:sz w:val="24"/>
                <w:szCs w:val="24"/>
                <w:lang w:eastAsia="ar-SA"/>
              </w:rPr>
              <w:t>Lp.</w:t>
            </w:r>
          </w:p>
        </w:tc>
        <w:tc>
          <w:tcPr>
            <w:tcW w:w="2410" w:type="dxa"/>
            <w:tcBorders>
              <w:top w:val="single" w:sz="4" w:space="0" w:color="000000"/>
              <w:left w:val="single" w:sz="4" w:space="0" w:color="000000"/>
              <w:bottom w:val="single" w:sz="4" w:space="0" w:color="000000"/>
            </w:tcBorders>
            <w:shd w:val="clear" w:color="auto" w:fill="auto"/>
            <w:vAlign w:val="center"/>
          </w:tcPr>
          <w:p w14:paraId="11655B88" w14:textId="77777777" w:rsidR="003D3D34" w:rsidRPr="00975E3F" w:rsidRDefault="003D3D34" w:rsidP="00975E3F">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Calibri" w:hAnsi="Times New Roman" w:cs="Times New Roman"/>
                <w:b/>
                <w:sz w:val="24"/>
                <w:szCs w:val="24"/>
                <w:lang w:eastAsia="ar-SA"/>
              </w:rPr>
              <w:t>Nazwa polska</w:t>
            </w:r>
          </w:p>
        </w:tc>
        <w:tc>
          <w:tcPr>
            <w:tcW w:w="1564" w:type="dxa"/>
            <w:tcBorders>
              <w:top w:val="single" w:sz="4" w:space="0" w:color="000000"/>
              <w:left w:val="single" w:sz="4" w:space="0" w:color="000000"/>
              <w:bottom w:val="single" w:sz="4" w:space="0" w:color="000000"/>
              <w:right w:val="single" w:sz="4" w:space="0" w:color="000000"/>
            </w:tcBorders>
            <w:vAlign w:val="center"/>
          </w:tcPr>
          <w:p w14:paraId="78751E42" w14:textId="77777777" w:rsidR="003D3D34" w:rsidRPr="00975E3F" w:rsidRDefault="003D3D34" w:rsidP="00975E3F">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Times New Roman" w:hAnsi="Times New Roman" w:cs="Times New Roman"/>
                <w:b/>
                <w:sz w:val="24"/>
                <w:szCs w:val="24"/>
                <w:lang w:eastAsia="ar-SA"/>
              </w:rPr>
              <w:t>Ilość roślin istniejących nominalna</w:t>
            </w:r>
          </w:p>
        </w:tc>
        <w:tc>
          <w:tcPr>
            <w:tcW w:w="2835" w:type="dxa"/>
            <w:tcBorders>
              <w:top w:val="single" w:sz="4" w:space="0" w:color="000000"/>
              <w:left w:val="single" w:sz="4" w:space="0" w:color="000000"/>
              <w:bottom w:val="single" w:sz="4" w:space="0" w:color="000000"/>
            </w:tcBorders>
            <w:shd w:val="clear" w:color="auto" w:fill="auto"/>
            <w:vAlign w:val="center"/>
          </w:tcPr>
          <w:p w14:paraId="4016D079" w14:textId="77777777" w:rsidR="003D3D34" w:rsidRPr="00975E3F" w:rsidRDefault="003D3D34" w:rsidP="00975E3F">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Times New Roman" w:hAnsi="Times New Roman" w:cs="Times New Roman"/>
                <w:b/>
                <w:sz w:val="24"/>
                <w:szCs w:val="24"/>
                <w:lang w:eastAsia="ar-SA"/>
              </w:rPr>
              <w:t>Ilość przewidziana  do uzupełnienia braków/wymiany roślin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88D98" w14:textId="77777777" w:rsidR="003D3D34" w:rsidRPr="00975E3F" w:rsidRDefault="003D3D34" w:rsidP="00975E3F">
            <w:pPr>
              <w:suppressAutoHyphens/>
              <w:spacing w:after="0" w:line="360" w:lineRule="auto"/>
              <w:jc w:val="center"/>
              <w:rPr>
                <w:rFonts w:ascii="Times New Roman" w:eastAsia="Times New Roman" w:hAnsi="Times New Roman" w:cs="Times New Roman"/>
                <w:b/>
                <w:sz w:val="24"/>
                <w:szCs w:val="24"/>
                <w:lang w:eastAsia="ar-SA"/>
              </w:rPr>
            </w:pPr>
            <w:r w:rsidRPr="00975E3F">
              <w:rPr>
                <w:rFonts w:ascii="Times New Roman" w:eastAsia="Calibri" w:hAnsi="Times New Roman" w:cs="Times New Roman"/>
                <w:b/>
                <w:sz w:val="24"/>
                <w:szCs w:val="24"/>
                <w:lang w:eastAsia="ar-SA"/>
              </w:rPr>
              <w:t>Parametry</w:t>
            </w:r>
          </w:p>
        </w:tc>
      </w:tr>
      <w:tr w:rsidR="003D3D34" w:rsidRPr="003D3D34" w14:paraId="3C8BBA11" w14:textId="77777777" w:rsidTr="00975E3F">
        <w:tc>
          <w:tcPr>
            <w:tcW w:w="675" w:type="dxa"/>
            <w:tcBorders>
              <w:top w:val="single" w:sz="4" w:space="0" w:color="000000"/>
              <w:left w:val="single" w:sz="4" w:space="0" w:color="000000"/>
              <w:bottom w:val="single" w:sz="4" w:space="0" w:color="000000"/>
            </w:tcBorders>
            <w:shd w:val="clear" w:color="auto" w:fill="auto"/>
            <w:vAlign w:val="center"/>
          </w:tcPr>
          <w:p w14:paraId="33CDD96C"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410" w:type="dxa"/>
            <w:tcBorders>
              <w:top w:val="single" w:sz="4" w:space="0" w:color="000000"/>
              <w:left w:val="single" w:sz="4" w:space="0" w:color="000000"/>
              <w:bottom w:val="single" w:sz="4" w:space="0" w:color="000000"/>
            </w:tcBorders>
            <w:shd w:val="clear" w:color="auto" w:fill="auto"/>
            <w:vAlign w:val="center"/>
          </w:tcPr>
          <w:p w14:paraId="7B1ADB73"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Cis pośredni</w:t>
            </w:r>
            <w:r w:rsidRPr="003D3D34">
              <w:rPr>
                <w:rFonts w:ascii="Times New Roman" w:eastAsia="Calibri" w:hAnsi="Times New Roman" w:cs="Times New Roman"/>
                <w:i/>
                <w:sz w:val="24"/>
                <w:szCs w:val="24"/>
                <w:lang w:eastAsia="ar-SA"/>
              </w:rPr>
              <w:t xml:space="preserve"> ‘Wojtek’</w:t>
            </w:r>
          </w:p>
        </w:tc>
        <w:tc>
          <w:tcPr>
            <w:tcW w:w="1564" w:type="dxa"/>
            <w:tcBorders>
              <w:top w:val="single" w:sz="4" w:space="0" w:color="000000"/>
              <w:left w:val="single" w:sz="4" w:space="0" w:color="000000"/>
              <w:bottom w:val="single" w:sz="4" w:space="0" w:color="000000"/>
              <w:right w:val="single" w:sz="4" w:space="0" w:color="000000"/>
            </w:tcBorders>
            <w:vAlign w:val="center"/>
          </w:tcPr>
          <w:p w14:paraId="5061B51A" w14:textId="707AFB79" w:rsidR="003D3D34" w:rsidRPr="003D3D34" w:rsidRDefault="003D3D34" w:rsidP="00975E3F">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 szt.</w:t>
            </w:r>
          </w:p>
        </w:tc>
        <w:tc>
          <w:tcPr>
            <w:tcW w:w="2835" w:type="dxa"/>
            <w:tcBorders>
              <w:top w:val="single" w:sz="4" w:space="0" w:color="000000"/>
              <w:left w:val="single" w:sz="4" w:space="0" w:color="000000"/>
              <w:bottom w:val="single" w:sz="4" w:space="0" w:color="000000"/>
            </w:tcBorders>
            <w:shd w:val="clear" w:color="auto" w:fill="auto"/>
            <w:vAlign w:val="center"/>
          </w:tcPr>
          <w:p w14:paraId="4F6D76B1" w14:textId="7A871EF2" w:rsidR="003D3D34" w:rsidRPr="003D3D34" w:rsidRDefault="006A48B2" w:rsidP="00975E3F">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40 %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ADC15"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718CAB12" w14:textId="550DA144" w:rsidR="003D3D34" w:rsidRPr="003D3D34" w:rsidRDefault="003D3D34" w:rsidP="00975E3F">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1 p</w:t>
            </w:r>
            <w:r w:rsidR="00FA7831">
              <w:rPr>
                <w:rFonts w:ascii="Times New Roman" w:eastAsia="Calibri" w:hAnsi="Times New Roman" w:cs="Times New Roman"/>
                <w:sz w:val="24"/>
                <w:szCs w:val="24"/>
                <w:lang w:eastAsia="ar-SA"/>
              </w:rPr>
              <w:t>ęd</w:t>
            </w:r>
          </w:p>
        </w:tc>
      </w:tr>
      <w:tr w:rsidR="003D3D34" w:rsidRPr="003D3D34" w14:paraId="206401BA" w14:textId="77777777" w:rsidTr="00975E3F">
        <w:tc>
          <w:tcPr>
            <w:tcW w:w="675" w:type="dxa"/>
            <w:tcBorders>
              <w:top w:val="single" w:sz="4" w:space="0" w:color="000000"/>
              <w:left w:val="single" w:sz="4" w:space="0" w:color="000000"/>
              <w:bottom w:val="single" w:sz="4" w:space="0" w:color="000000"/>
            </w:tcBorders>
            <w:shd w:val="clear" w:color="auto" w:fill="auto"/>
            <w:vAlign w:val="center"/>
          </w:tcPr>
          <w:p w14:paraId="576DE0A3"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lastRenderedPageBreak/>
              <w:t>2.</w:t>
            </w:r>
          </w:p>
        </w:tc>
        <w:tc>
          <w:tcPr>
            <w:tcW w:w="2410" w:type="dxa"/>
            <w:tcBorders>
              <w:top w:val="single" w:sz="4" w:space="0" w:color="000000"/>
              <w:left w:val="single" w:sz="4" w:space="0" w:color="000000"/>
              <w:bottom w:val="single" w:sz="4" w:space="0" w:color="000000"/>
            </w:tcBorders>
            <w:shd w:val="clear" w:color="auto" w:fill="auto"/>
            <w:vAlign w:val="center"/>
          </w:tcPr>
          <w:p w14:paraId="2D4FAB7A"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Juka karolińska</w:t>
            </w:r>
          </w:p>
        </w:tc>
        <w:tc>
          <w:tcPr>
            <w:tcW w:w="1564" w:type="dxa"/>
            <w:tcBorders>
              <w:top w:val="single" w:sz="4" w:space="0" w:color="000000"/>
              <w:left w:val="single" w:sz="4" w:space="0" w:color="000000"/>
              <w:bottom w:val="single" w:sz="4" w:space="0" w:color="000000"/>
              <w:right w:val="single" w:sz="4" w:space="0" w:color="000000"/>
            </w:tcBorders>
            <w:vAlign w:val="center"/>
          </w:tcPr>
          <w:p w14:paraId="64722E20" w14:textId="390E452C" w:rsidR="003D3D34" w:rsidRPr="003D3D34" w:rsidRDefault="003D3D34" w:rsidP="00975E3F">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12 szt.</w:t>
            </w:r>
          </w:p>
        </w:tc>
        <w:tc>
          <w:tcPr>
            <w:tcW w:w="2835" w:type="dxa"/>
            <w:tcBorders>
              <w:top w:val="single" w:sz="4" w:space="0" w:color="000000"/>
              <w:left w:val="single" w:sz="4" w:space="0" w:color="000000"/>
              <w:bottom w:val="single" w:sz="4" w:space="0" w:color="000000"/>
            </w:tcBorders>
            <w:shd w:val="clear" w:color="auto" w:fill="auto"/>
            <w:vAlign w:val="center"/>
          </w:tcPr>
          <w:p w14:paraId="0B60746B" w14:textId="29193054" w:rsidR="003D3D34" w:rsidRPr="003D3D34" w:rsidRDefault="006A48B2" w:rsidP="00975E3F">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30 %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9D2BE"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17DD5073" w14:textId="77D29AD5" w:rsidR="003D3D34" w:rsidRPr="003D3D34" w:rsidRDefault="00FA7831" w:rsidP="00975E3F">
            <w:pPr>
              <w:suppressAutoHyphens/>
              <w:spacing w:after="0" w:line="36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Średnica 30 cm</w:t>
            </w:r>
          </w:p>
        </w:tc>
      </w:tr>
      <w:tr w:rsidR="003D3D34" w:rsidRPr="003D3D34" w14:paraId="6CDFC3A1" w14:textId="77777777" w:rsidTr="00975E3F">
        <w:tc>
          <w:tcPr>
            <w:tcW w:w="675" w:type="dxa"/>
            <w:tcBorders>
              <w:top w:val="single" w:sz="4" w:space="0" w:color="000000"/>
              <w:left w:val="single" w:sz="4" w:space="0" w:color="000000"/>
              <w:bottom w:val="single" w:sz="4" w:space="0" w:color="000000"/>
            </w:tcBorders>
            <w:shd w:val="clear" w:color="auto" w:fill="auto"/>
            <w:vAlign w:val="center"/>
          </w:tcPr>
          <w:p w14:paraId="37A30E05"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410" w:type="dxa"/>
            <w:tcBorders>
              <w:top w:val="single" w:sz="4" w:space="0" w:color="000000"/>
              <w:left w:val="single" w:sz="4" w:space="0" w:color="000000"/>
              <w:bottom w:val="single" w:sz="4" w:space="0" w:color="000000"/>
            </w:tcBorders>
            <w:shd w:val="clear" w:color="auto" w:fill="auto"/>
            <w:vAlign w:val="center"/>
          </w:tcPr>
          <w:p w14:paraId="055D9A4E"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Szałwia omszona</w:t>
            </w:r>
          </w:p>
        </w:tc>
        <w:tc>
          <w:tcPr>
            <w:tcW w:w="1564" w:type="dxa"/>
            <w:tcBorders>
              <w:top w:val="single" w:sz="4" w:space="0" w:color="000000"/>
              <w:left w:val="single" w:sz="4" w:space="0" w:color="000000"/>
              <w:bottom w:val="single" w:sz="4" w:space="0" w:color="000000"/>
              <w:right w:val="single" w:sz="4" w:space="0" w:color="000000"/>
            </w:tcBorders>
            <w:vAlign w:val="center"/>
          </w:tcPr>
          <w:p w14:paraId="72F5568F" w14:textId="73807855" w:rsidR="003D3D34" w:rsidRPr="003D3D34" w:rsidRDefault="003D3D34" w:rsidP="00975E3F">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36 szt.</w:t>
            </w:r>
          </w:p>
        </w:tc>
        <w:tc>
          <w:tcPr>
            <w:tcW w:w="2835" w:type="dxa"/>
            <w:tcBorders>
              <w:top w:val="single" w:sz="4" w:space="0" w:color="000000"/>
              <w:left w:val="single" w:sz="4" w:space="0" w:color="000000"/>
              <w:bottom w:val="single" w:sz="4" w:space="0" w:color="000000"/>
            </w:tcBorders>
            <w:shd w:val="clear" w:color="auto" w:fill="auto"/>
            <w:vAlign w:val="center"/>
          </w:tcPr>
          <w:p w14:paraId="49069CF1" w14:textId="05707B95" w:rsidR="003D3D34" w:rsidRPr="003D3D34" w:rsidRDefault="006A48B2" w:rsidP="00975E3F">
            <w:pPr>
              <w:suppressAutoHyphens/>
              <w:snapToGrid w:val="0"/>
              <w:spacing w:after="0" w:line="360" w:lineRule="auto"/>
              <w:ind w:left="-1376" w:firstLine="1376"/>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4F7C6" w14:textId="77777777" w:rsidR="006A48B2" w:rsidRPr="003D3D34" w:rsidRDefault="006A48B2" w:rsidP="006A48B2">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146E7734" w14:textId="321F5A88" w:rsidR="003D3D34" w:rsidRPr="003D3D34" w:rsidRDefault="003D3D34" w:rsidP="00975E3F">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sidR="00FA7831">
              <w:rPr>
                <w:rFonts w:ascii="Times New Roman" w:eastAsia="Calibri" w:hAnsi="Times New Roman" w:cs="Times New Roman"/>
                <w:sz w:val="24"/>
                <w:szCs w:val="24"/>
                <w:lang w:eastAsia="ar-SA"/>
              </w:rPr>
              <w:t>ędy</w:t>
            </w:r>
          </w:p>
        </w:tc>
      </w:tr>
      <w:tr w:rsidR="003D3D34" w:rsidRPr="003D3D34" w14:paraId="039F6301" w14:textId="77777777" w:rsidTr="00975E3F">
        <w:tc>
          <w:tcPr>
            <w:tcW w:w="675" w:type="dxa"/>
            <w:tcBorders>
              <w:top w:val="single" w:sz="4" w:space="0" w:color="000000"/>
              <w:left w:val="single" w:sz="4" w:space="0" w:color="000000"/>
              <w:bottom w:val="single" w:sz="4" w:space="0" w:color="000000"/>
            </w:tcBorders>
            <w:shd w:val="clear" w:color="auto" w:fill="auto"/>
            <w:vAlign w:val="center"/>
          </w:tcPr>
          <w:p w14:paraId="5F60EB1A"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410" w:type="dxa"/>
            <w:tcBorders>
              <w:top w:val="single" w:sz="4" w:space="0" w:color="000000"/>
              <w:left w:val="single" w:sz="4" w:space="0" w:color="000000"/>
              <w:bottom w:val="single" w:sz="4" w:space="0" w:color="000000"/>
            </w:tcBorders>
            <w:shd w:val="clear" w:color="auto" w:fill="auto"/>
            <w:vAlign w:val="center"/>
          </w:tcPr>
          <w:p w14:paraId="242828C7" w14:textId="77777777" w:rsidR="003D3D34" w:rsidRPr="003D3D34" w:rsidRDefault="003D3D34" w:rsidP="00975E3F">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Trzcinnik ostrokwiatowy </w:t>
            </w:r>
            <w:r w:rsidRPr="003D3D34">
              <w:rPr>
                <w:rFonts w:ascii="Times New Roman" w:eastAsia="Calibri" w:hAnsi="Times New Roman" w:cs="Times New Roman"/>
                <w:i/>
                <w:sz w:val="24"/>
                <w:szCs w:val="24"/>
                <w:lang w:val="en-US" w:eastAsia="ar-SA"/>
              </w:rPr>
              <w:t>‘Overdam’</w:t>
            </w:r>
          </w:p>
        </w:tc>
        <w:tc>
          <w:tcPr>
            <w:tcW w:w="1564" w:type="dxa"/>
            <w:tcBorders>
              <w:top w:val="single" w:sz="4" w:space="0" w:color="000000"/>
              <w:left w:val="single" w:sz="4" w:space="0" w:color="000000"/>
              <w:bottom w:val="single" w:sz="4" w:space="0" w:color="000000"/>
              <w:right w:val="single" w:sz="4" w:space="0" w:color="000000"/>
            </w:tcBorders>
            <w:vAlign w:val="center"/>
          </w:tcPr>
          <w:p w14:paraId="33B11616" w14:textId="22953C6F" w:rsidR="003D3D34" w:rsidRPr="003D3D34" w:rsidRDefault="003D3D34" w:rsidP="00975E3F">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36 szt.</w:t>
            </w:r>
          </w:p>
        </w:tc>
        <w:tc>
          <w:tcPr>
            <w:tcW w:w="2835" w:type="dxa"/>
            <w:tcBorders>
              <w:top w:val="single" w:sz="4" w:space="0" w:color="000000"/>
              <w:left w:val="single" w:sz="4" w:space="0" w:color="000000"/>
              <w:bottom w:val="single" w:sz="4" w:space="0" w:color="000000"/>
            </w:tcBorders>
            <w:shd w:val="clear" w:color="auto" w:fill="auto"/>
            <w:vAlign w:val="center"/>
          </w:tcPr>
          <w:p w14:paraId="2BA921E2" w14:textId="3EB6AD9A" w:rsidR="003D3D34" w:rsidRPr="003D3D34" w:rsidRDefault="006A48B2" w:rsidP="007D28EE">
            <w:pPr>
              <w:suppressAutoHyphens/>
              <w:snapToGrid w:val="0"/>
              <w:spacing w:after="0" w:line="360" w:lineRule="auto"/>
              <w:ind w:left="208"/>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0F064" w14:textId="77777777" w:rsidR="00FA7831" w:rsidRPr="003D3D34" w:rsidRDefault="00FA7831" w:rsidP="00FA7831">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0348317E" w14:textId="77777777" w:rsidR="003D3D34" w:rsidRPr="003D3D34" w:rsidRDefault="003D3D34" w:rsidP="00975E3F">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bl>
    <w:p w14:paraId="14A5C1A2" w14:textId="77777777" w:rsidR="003D3D34" w:rsidRPr="003D3D34" w:rsidRDefault="003D3D34" w:rsidP="003D3D34">
      <w:pPr>
        <w:tabs>
          <w:tab w:val="left" w:pos="567"/>
        </w:tabs>
        <w:suppressAutoHyphens/>
        <w:spacing w:after="0" w:line="100" w:lineRule="atLeast"/>
        <w:jc w:val="both"/>
        <w:rPr>
          <w:rFonts w:ascii="Times New Roman" w:eastAsia="SimSun" w:hAnsi="Times New Roman" w:cs="Times New Roman"/>
          <w:sz w:val="24"/>
          <w:szCs w:val="24"/>
          <w:lang w:eastAsia="ar-SA"/>
        </w:rPr>
      </w:pPr>
    </w:p>
    <w:p w14:paraId="36022B06" w14:textId="30090E65"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sidR="007D28EE">
        <w:rPr>
          <w:rFonts w:ascii="Times New Roman" w:eastAsia="SimSun" w:hAnsi="Times New Roman" w:cs="Times New Roman"/>
          <w:sz w:val="24"/>
          <w:szCs w:val="24"/>
          <w:lang w:eastAsia="ar-SA"/>
        </w:rPr>
        <w:t>6).2</w:t>
      </w:r>
    </w:p>
    <w:tbl>
      <w:tblPr>
        <w:tblW w:w="0" w:type="auto"/>
        <w:tblInd w:w="-89" w:type="dxa"/>
        <w:tblLayout w:type="fixed"/>
        <w:tblCellMar>
          <w:left w:w="55" w:type="dxa"/>
          <w:right w:w="55" w:type="dxa"/>
        </w:tblCellMar>
        <w:tblLook w:val="0000" w:firstRow="0" w:lastRow="0" w:firstColumn="0" w:lastColumn="0" w:noHBand="0" w:noVBand="0"/>
      </w:tblPr>
      <w:tblGrid>
        <w:gridCol w:w="636"/>
        <w:gridCol w:w="4184"/>
        <w:gridCol w:w="4399"/>
      </w:tblGrid>
      <w:tr w:rsidR="003D3D34" w:rsidRPr="003D3D34" w14:paraId="0B9BA27C"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0C396534"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10EC39C9"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17188D8"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Zestawienie materiałów  przewidzianych  do uzupełnienia braków</w:t>
            </w:r>
          </w:p>
        </w:tc>
      </w:tr>
      <w:tr w:rsidR="003D3D34" w:rsidRPr="003D3D34" w14:paraId="11801DB7"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6CB5249E"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7C4ABCBA"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A372B2C"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309A834C"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7B00AA14"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6389AEBC"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34014AAC"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0AF30943"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32ABDA25"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05DC87A0"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84BB1DB" w14:textId="77777777" w:rsidR="003D3D34" w:rsidRPr="003D3D34" w:rsidRDefault="003D3D34" w:rsidP="003D3D34">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75BF6DFE"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28B6F5A1"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0DF9F45D"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Kora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49204337"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3D3D34" w:rsidRPr="003D3D34" w14:paraId="5FD16EF9"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4BEBA162"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299B0D09" w14:textId="77777777" w:rsidR="003D3D34" w:rsidRPr="003D3D34" w:rsidRDefault="003D3D34" w:rsidP="003D3D34">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Ekoboard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3C4FE358" w14:textId="77777777" w:rsidR="003D3D34" w:rsidRPr="003D3D34" w:rsidRDefault="003D3D34" w:rsidP="003D3D34">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009B35A8" w14:textId="242F76B0" w:rsidR="003D3D34" w:rsidRDefault="003D3D34" w:rsidP="003D3D34">
      <w:pPr>
        <w:tabs>
          <w:tab w:val="left" w:pos="567"/>
        </w:tabs>
        <w:suppressAutoHyphens/>
        <w:spacing w:after="0" w:line="100" w:lineRule="atLeast"/>
        <w:jc w:val="both"/>
        <w:rPr>
          <w:rFonts w:ascii="Times New Roman" w:eastAsia="SimSun" w:hAnsi="Times New Roman" w:cs="Times New Roman"/>
          <w:sz w:val="24"/>
          <w:szCs w:val="24"/>
          <w:lang w:eastAsia="ar-SA"/>
        </w:rPr>
      </w:pPr>
    </w:p>
    <w:p w14:paraId="4BE905F1" w14:textId="4595DDBF" w:rsidR="006A48B2" w:rsidRDefault="006A48B2" w:rsidP="003D3D34">
      <w:pPr>
        <w:tabs>
          <w:tab w:val="left" w:pos="567"/>
        </w:tabs>
        <w:suppressAutoHyphens/>
        <w:spacing w:after="0" w:line="100" w:lineRule="atLeast"/>
        <w:jc w:val="both"/>
        <w:rPr>
          <w:rFonts w:ascii="Times New Roman" w:eastAsia="SimSun" w:hAnsi="Times New Roman" w:cs="Times New Roman"/>
          <w:sz w:val="24"/>
          <w:szCs w:val="24"/>
          <w:lang w:eastAsia="ar-SA"/>
        </w:rPr>
      </w:pPr>
    </w:p>
    <w:p w14:paraId="2168B125" w14:textId="77777777" w:rsidR="006A48B2" w:rsidRPr="003D3D34" w:rsidRDefault="006A48B2" w:rsidP="003D3D34">
      <w:pPr>
        <w:tabs>
          <w:tab w:val="left" w:pos="567"/>
        </w:tabs>
        <w:suppressAutoHyphens/>
        <w:spacing w:after="0" w:line="100" w:lineRule="atLeast"/>
        <w:jc w:val="both"/>
        <w:rPr>
          <w:rFonts w:ascii="Times New Roman" w:eastAsia="SimSun" w:hAnsi="Times New Roman" w:cs="Times New Roman"/>
          <w:sz w:val="24"/>
          <w:szCs w:val="24"/>
          <w:lang w:eastAsia="ar-SA"/>
        </w:rPr>
      </w:pPr>
    </w:p>
    <w:p w14:paraId="5D66106C" w14:textId="12F5DC86" w:rsidR="003D3D34" w:rsidRDefault="006A48B2" w:rsidP="006A48B2">
      <w:pPr>
        <w:tabs>
          <w:tab w:val="left" w:pos="567"/>
        </w:tabs>
        <w:suppressAutoHyphens/>
        <w:spacing w:after="0" w:line="100" w:lineRule="atLeast"/>
        <w:jc w:val="center"/>
        <w:rPr>
          <w:rFonts w:ascii="Times New Roman" w:eastAsia="SimSun" w:hAnsi="Times New Roman" w:cs="Times New Roman"/>
          <w:b/>
          <w:sz w:val="24"/>
          <w:szCs w:val="24"/>
          <w:lang w:eastAsia="ar-SA"/>
        </w:rPr>
      </w:pPr>
      <w:r>
        <w:rPr>
          <w:rFonts w:ascii="Times New Roman" w:eastAsia="SimSun" w:hAnsi="Times New Roman" w:cs="Times New Roman"/>
          <w:b/>
          <w:sz w:val="24"/>
          <w:szCs w:val="24"/>
          <w:lang w:eastAsia="ar-SA"/>
        </w:rPr>
        <w:t>INFORMACJE OGÓLNE I WYJAŚNIENIA POJĘĆ</w:t>
      </w:r>
    </w:p>
    <w:p w14:paraId="7D19BC65" w14:textId="7887BF82" w:rsidR="006A48B2" w:rsidRDefault="006A48B2" w:rsidP="00510E83">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0ACAE4A7" w14:textId="77777777" w:rsidR="00510E83" w:rsidRDefault="00510E83" w:rsidP="00510E83">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1D1E0841" w14:textId="21E2A851" w:rsidR="006A48B2" w:rsidRPr="00510E83" w:rsidRDefault="00510E83" w:rsidP="00510E83">
      <w:pPr>
        <w:tabs>
          <w:tab w:val="left" w:pos="567"/>
        </w:tabs>
        <w:suppressAutoHyphens/>
        <w:spacing w:after="0" w:line="100" w:lineRule="atLeast"/>
        <w:jc w:val="both"/>
        <w:rPr>
          <w:rFonts w:ascii="Times New Roman" w:eastAsia="SimSun" w:hAnsi="Times New Roman" w:cs="Times New Roman"/>
          <w:bCs/>
          <w:sz w:val="24"/>
          <w:szCs w:val="24"/>
          <w:lang w:eastAsia="ar-SA"/>
        </w:rPr>
      </w:pPr>
      <w:r w:rsidRPr="00510E83">
        <w:rPr>
          <w:rFonts w:ascii="Times New Roman" w:eastAsia="SimSun" w:hAnsi="Times New Roman" w:cs="Times New Roman"/>
          <w:bCs/>
          <w:sz w:val="24"/>
          <w:szCs w:val="24"/>
          <w:lang w:eastAsia="ar-SA"/>
        </w:rPr>
        <w:t xml:space="preserve">Informacje ogólne i wyjaśnienie pojęć dotyczy wszystkich opisanych terenów tj. teren </w:t>
      </w:r>
      <w:r w:rsidR="00833059">
        <w:rPr>
          <w:rFonts w:ascii="Times New Roman" w:eastAsia="SimSun" w:hAnsi="Times New Roman" w:cs="Times New Roman"/>
          <w:bCs/>
          <w:sz w:val="24"/>
          <w:szCs w:val="24"/>
          <w:lang w:eastAsia="ar-SA"/>
        </w:rPr>
        <w:t>1</w:t>
      </w:r>
      <w:r w:rsidR="004D709D">
        <w:rPr>
          <w:rFonts w:ascii="Times New Roman" w:eastAsia="SimSun" w:hAnsi="Times New Roman" w:cs="Times New Roman"/>
          <w:bCs/>
          <w:sz w:val="24"/>
          <w:szCs w:val="24"/>
          <w:lang w:eastAsia="ar-SA"/>
        </w:rPr>
        <w:t>.</w:t>
      </w:r>
      <w:r w:rsidR="007D28EE">
        <w:rPr>
          <w:rFonts w:ascii="Times New Roman" w:eastAsia="SimSun" w:hAnsi="Times New Roman" w:cs="Times New Roman"/>
          <w:bCs/>
          <w:sz w:val="24"/>
          <w:szCs w:val="24"/>
          <w:lang w:eastAsia="ar-SA"/>
        </w:rPr>
        <w:t xml:space="preserve">1), </w:t>
      </w:r>
      <w:r w:rsidR="004D709D">
        <w:rPr>
          <w:rFonts w:ascii="Times New Roman" w:eastAsia="SimSun" w:hAnsi="Times New Roman" w:cs="Times New Roman"/>
          <w:bCs/>
          <w:sz w:val="24"/>
          <w:szCs w:val="24"/>
          <w:lang w:eastAsia="ar-SA"/>
        </w:rPr>
        <w:t xml:space="preserve">  </w:t>
      </w:r>
      <w:r w:rsidR="00833059">
        <w:rPr>
          <w:rFonts w:ascii="Times New Roman" w:eastAsia="SimSun" w:hAnsi="Times New Roman" w:cs="Times New Roman"/>
          <w:bCs/>
          <w:sz w:val="24"/>
          <w:szCs w:val="24"/>
          <w:lang w:eastAsia="ar-SA"/>
        </w:rPr>
        <w:t>1</w:t>
      </w:r>
      <w:r w:rsidR="004D709D">
        <w:rPr>
          <w:rFonts w:ascii="Times New Roman" w:eastAsia="SimSun" w:hAnsi="Times New Roman" w:cs="Times New Roman"/>
          <w:bCs/>
          <w:sz w:val="24"/>
          <w:szCs w:val="24"/>
          <w:lang w:eastAsia="ar-SA"/>
        </w:rPr>
        <w:t>.</w:t>
      </w:r>
      <w:r w:rsidR="007D28EE">
        <w:rPr>
          <w:rFonts w:ascii="Times New Roman" w:eastAsia="SimSun" w:hAnsi="Times New Roman" w:cs="Times New Roman"/>
          <w:bCs/>
          <w:sz w:val="24"/>
          <w:szCs w:val="24"/>
          <w:lang w:eastAsia="ar-SA"/>
        </w:rPr>
        <w:t>2)</w:t>
      </w:r>
      <w:r w:rsidR="004D709D">
        <w:rPr>
          <w:rFonts w:ascii="Times New Roman" w:eastAsia="SimSun" w:hAnsi="Times New Roman" w:cs="Times New Roman"/>
          <w:bCs/>
          <w:sz w:val="24"/>
          <w:szCs w:val="24"/>
          <w:lang w:eastAsia="ar-SA"/>
        </w:rPr>
        <w:t xml:space="preserve"> </w:t>
      </w:r>
      <w:r w:rsidR="007D28EE">
        <w:rPr>
          <w:rFonts w:ascii="Times New Roman" w:eastAsia="SimSun" w:hAnsi="Times New Roman" w:cs="Times New Roman"/>
          <w:bCs/>
          <w:sz w:val="24"/>
          <w:szCs w:val="24"/>
          <w:lang w:eastAsia="ar-SA"/>
        </w:rPr>
        <w:t>,</w:t>
      </w:r>
      <w:r w:rsidR="004D709D">
        <w:rPr>
          <w:rFonts w:ascii="Times New Roman" w:eastAsia="SimSun" w:hAnsi="Times New Roman" w:cs="Times New Roman"/>
          <w:bCs/>
          <w:sz w:val="24"/>
          <w:szCs w:val="24"/>
          <w:lang w:eastAsia="ar-SA"/>
        </w:rPr>
        <w:t xml:space="preserve">  </w:t>
      </w:r>
      <w:r w:rsidR="00833059">
        <w:rPr>
          <w:rFonts w:ascii="Times New Roman" w:eastAsia="SimSun" w:hAnsi="Times New Roman" w:cs="Times New Roman"/>
          <w:bCs/>
          <w:sz w:val="24"/>
          <w:szCs w:val="24"/>
          <w:lang w:eastAsia="ar-SA"/>
        </w:rPr>
        <w:t>1</w:t>
      </w:r>
      <w:r w:rsidR="004D709D">
        <w:rPr>
          <w:rFonts w:ascii="Times New Roman" w:eastAsia="SimSun" w:hAnsi="Times New Roman" w:cs="Times New Roman"/>
          <w:bCs/>
          <w:sz w:val="24"/>
          <w:szCs w:val="24"/>
          <w:lang w:eastAsia="ar-SA"/>
        </w:rPr>
        <w:t>.</w:t>
      </w:r>
      <w:r w:rsidR="007D28EE">
        <w:rPr>
          <w:rFonts w:ascii="Times New Roman" w:eastAsia="SimSun" w:hAnsi="Times New Roman" w:cs="Times New Roman"/>
          <w:bCs/>
          <w:sz w:val="24"/>
          <w:szCs w:val="24"/>
          <w:lang w:eastAsia="ar-SA"/>
        </w:rPr>
        <w:t>3),</w:t>
      </w:r>
      <w:r w:rsidR="004D709D">
        <w:rPr>
          <w:rFonts w:ascii="Times New Roman" w:eastAsia="SimSun" w:hAnsi="Times New Roman" w:cs="Times New Roman"/>
          <w:bCs/>
          <w:sz w:val="24"/>
          <w:szCs w:val="24"/>
          <w:lang w:eastAsia="ar-SA"/>
        </w:rPr>
        <w:t xml:space="preserve">  </w:t>
      </w:r>
      <w:r w:rsidR="00833059">
        <w:rPr>
          <w:rFonts w:ascii="Times New Roman" w:eastAsia="SimSun" w:hAnsi="Times New Roman" w:cs="Times New Roman"/>
          <w:bCs/>
          <w:sz w:val="24"/>
          <w:szCs w:val="24"/>
          <w:lang w:eastAsia="ar-SA"/>
        </w:rPr>
        <w:t>1</w:t>
      </w:r>
      <w:r w:rsidR="004D709D">
        <w:rPr>
          <w:rFonts w:ascii="Times New Roman" w:eastAsia="SimSun" w:hAnsi="Times New Roman" w:cs="Times New Roman"/>
          <w:bCs/>
          <w:sz w:val="24"/>
          <w:szCs w:val="24"/>
          <w:lang w:eastAsia="ar-SA"/>
        </w:rPr>
        <w:t>.</w:t>
      </w:r>
      <w:r w:rsidR="007D28EE">
        <w:rPr>
          <w:rFonts w:ascii="Times New Roman" w:eastAsia="SimSun" w:hAnsi="Times New Roman" w:cs="Times New Roman"/>
          <w:bCs/>
          <w:sz w:val="24"/>
          <w:szCs w:val="24"/>
          <w:lang w:eastAsia="ar-SA"/>
        </w:rPr>
        <w:t>4)</w:t>
      </w:r>
      <w:r w:rsidR="004D709D">
        <w:rPr>
          <w:rFonts w:ascii="Times New Roman" w:eastAsia="SimSun" w:hAnsi="Times New Roman" w:cs="Times New Roman"/>
          <w:bCs/>
          <w:sz w:val="24"/>
          <w:szCs w:val="24"/>
          <w:lang w:eastAsia="ar-SA"/>
        </w:rPr>
        <w:t xml:space="preserve">,  </w:t>
      </w:r>
      <w:r w:rsidR="00833059">
        <w:rPr>
          <w:rFonts w:ascii="Times New Roman" w:eastAsia="SimSun" w:hAnsi="Times New Roman" w:cs="Times New Roman"/>
          <w:bCs/>
          <w:sz w:val="24"/>
          <w:szCs w:val="24"/>
          <w:lang w:eastAsia="ar-SA"/>
        </w:rPr>
        <w:t>1</w:t>
      </w:r>
      <w:r w:rsidR="004D709D">
        <w:rPr>
          <w:rFonts w:ascii="Times New Roman" w:eastAsia="SimSun" w:hAnsi="Times New Roman" w:cs="Times New Roman"/>
          <w:bCs/>
          <w:sz w:val="24"/>
          <w:szCs w:val="24"/>
          <w:lang w:eastAsia="ar-SA"/>
        </w:rPr>
        <w:t xml:space="preserve">.5), </w:t>
      </w:r>
      <w:r w:rsidR="00833059">
        <w:rPr>
          <w:rFonts w:ascii="Times New Roman" w:eastAsia="SimSun" w:hAnsi="Times New Roman" w:cs="Times New Roman"/>
          <w:bCs/>
          <w:sz w:val="24"/>
          <w:szCs w:val="24"/>
          <w:lang w:eastAsia="ar-SA"/>
        </w:rPr>
        <w:t>1</w:t>
      </w:r>
      <w:r w:rsidR="004D709D">
        <w:rPr>
          <w:rFonts w:ascii="Times New Roman" w:eastAsia="SimSun" w:hAnsi="Times New Roman" w:cs="Times New Roman"/>
          <w:bCs/>
          <w:sz w:val="24"/>
          <w:szCs w:val="24"/>
          <w:lang w:eastAsia="ar-SA"/>
        </w:rPr>
        <w:t>.6).</w:t>
      </w:r>
    </w:p>
    <w:p w14:paraId="398D584C" w14:textId="77777777" w:rsidR="00510E83" w:rsidRPr="003D3D34" w:rsidRDefault="00510E83" w:rsidP="00510E83">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2F90E763" w14:textId="2F0C82C3" w:rsidR="003D3D34" w:rsidRPr="00510E83" w:rsidRDefault="003D3D34" w:rsidP="0088404A">
      <w:pPr>
        <w:pStyle w:val="Akapitzlist"/>
        <w:numPr>
          <w:ilvl w:val="0"/>
          <w:numId w:val="12"/>
        </w:numPr>
        <w:spacing w:after="0"/>
        <w:ind w:left="426"/>
        <w:jc w:val="both"/>
        <w:rPr>
          <w:rFonts w:ascii="Times New Roman" w:hAnsi="Times New Roman" w:cs="Times New Roman"/>
          <w:sz w:val="24"/>
          <w:szCs w:val="24"/>
        </w:rPr>
      </w:pPr>
      <w:r w:rsidRPr="00510E83">
        <w:rPr>
          <w:rFonts w:ascii="Times New Roman" w:hAnsi="Times New Roman" w:cs="Times New Roman"/>
          <w:b/>
          <w:sz w:val="24"/>
          <w:szCs w:val="24"/>
        </w:rPr>
        <w:t>Oznaczenia parametrów:</w:t>
      </w:r>
    </w:p>
    <w:p w14:paraId="1A4670F9" w14:textId="209376B8" w:rsidR="003D3D34" w:rsidRPr="003D3D34" w:rsidRDefault="003D3D34" w:rsidP="007D28EE">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C - pojemnik okrągły, cyfra oznacza rozmiar pojemnika w litrach    </w:t>
      </w:r>
    </w:p>
    <w:p w14:paraId="1B68CAB7" w14:textId="77777777" w:rsidR="003D3D34" w:rsidRPr="003D3D34" w:rsidRDefault="003D3D34" w:rsidP="007D28EE">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Pędy – ilość pędów</w:t>
      </w:r>
    </w:p>
    <w:p w14:paraId="1867B4E9" w14:textId="314F4F76" w:rsidR="003D3D34" w:rsidRPr="003D3D34" w:rsidRDefault="003D3D34" w:rsidP="007D28EE">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Średnica– średnica rośliny w cm</w:t>
      </w:r>
    </w:p>
    <w:p w14:paraId="4F0C7720" w14:textId="2C42F60B" w:rsidR="004D709D" w:rsidRDefault="004D709D" w:rsidP="003D3D34">
      <w:pPr>
        <w:tabs>
          <w:tab w:val="left" w:pos="567"/>
        </w:tabs>
        <w:suppressAutoHyphens/>
        <w:spacing w:after="0" w:line="100" w:lineRule="atLeast"/>
        <w:jc w:val="both"/>
        <w:rPr>
          <w:rFonts w:ascii="Times New Roman" w:eastAsia="SimSun" w:hAnsi="Times New Roman" w:cs="Times New Roman"/>
          <w:sz w:val="24"/>
          <w:szCs w:val="24"/>
          <w:lang w:eastAsia="ar-SA"/>
        </w:rPr>
      </w:pPr>
    </w:p>
    <w:p w14:paraId="1FE5E1A9" w14:textId="77777777" w:rsidR="004D709D" w:rsidRPr="003D3D34" w:rsidRDefault="004D709D" w:rsidP="003D3D34">
      <w:pPr>
        <w:tabs>
          <w:tab w:val="left" w:pos="567"/>
        </w:tabs>
        <w:suppressAutoHyphens/>
        <w:spacing w:after="0" w:line="100" w:lineRule="atLeast"/>
        <w:jc w:val="both"/>
        <w:rPr>
          <w:rFonts w:ascii="Times New Roman" w:eastAsia="SimSun" w:hAnsi="Times New Roman" w:cs="Times New Roman"/>
          <w:sz w:val="24"/>
          <w:szCs w:val="24"/>
          <w:lang w:eastAsia="ar-SA"/>
        </w:rPr>
      </w:pPr>
    </w:p>
    <w:p w14:paraId="164F80D4" w14:textId="1AAB0B48" w:rsidR="003D3D34" w:rsidRPr="007D28EE" w:rsidRDefault="003D3D34" w:rsidP="0088404A">
      <w:pPr>
        <w:pStyle w:val="Akapitzlist"/>
        <w:numPr>
          <w:ilvl w:val="0"/>
          <w:numId w:val="12"/>
        </w:numPr>
        <w:tabs>
          <w:tab w:val="left" w:pos="284"/>
        </w:tabs>
        <w:spacing w:after="0"/>
        <w:ind w:left="426"/>
        <w:jc w:val="both"/>
        <w:rPr>
          <w:rFonts w:ascii="Times New Roman" w:hAnsi="Times New Roman" w:cs="Times New Roman"/>
          <w:sz w:val="24"/>
          <w:szCs w:val="24"/>
        </w:rPr>
      </w:pPr>
      <w:r w:rsidRPr="007D28EE">
        <w:rPr>
          <w:rFonts w:ascii="Times New Roman" w:hAnsi="Times New Roman" w:cs="Times New Roman"/>
          <w:b/>
          <w:sz w:val="24"/>
          <w:szCs w:val="24"/>
        </w:rPr>
        <w:t xml:space="preserve">Wymagania jakościowe </w:t>
      </w:r>
    </w:p>
    <w:p w14:paraId="030DF98B" w14:textId="0BA04C24" w:rsidR="003D3D34" w:rsidRPr="004D709D" w:rsidRDefault="003D3D34" w:rsidP="0088404A">
      <w:pPr>
        <w:pStyle w:val="Akapitzlist"/>
        <w:numPr>
          <w:ilvl w:val="0"/>
          <w:numId w:val="13"/>
        </w:numPr>
        <w:tabs>
          <w:tab w:val="left" w:pos="567"/>
        </w:tabs>
        <w:spacing w:after="0"/>
        <w:ind w:hanging="282"/>
        <w:jc w:val="both"/>
        <w:rPr>
          <w:rFonts w:ascii="Times New Roman" w:hAnsi="Times New Roman" w:cs="Times New Roman"/>
          <w:bCs/>
          <w:sz w:val="24"/>
          <w:szCs w:val="24"/>
        </w:rPr>
      </w:pPr>
      <w:r w:rsidRPr="004D709D">
        <w:rPr>
          <w:rFonts w:ascii="Times New Roman" w:hAnsi="Times New Roman" w:cs="Times New Roman"/>
          <w:sz w:val="24"/>
          <w:szCs w:val="24"/>
        </w:rPr>
        <w:t xml:space="preserve">Materiał roślinny zakupiony przez wykonawcę powinien posiadać odpowiednie cechy jakościowe i zdrowotne, powinien być zgodny z parametrami podanymi w tabeli nr </w:t>
      </w:r>
      <w:r w:rsidR="004D709D" w:rsidRPr="004D709D">
        <w:rPr>
          <w:rFonts w:ascii="Times New Roman" w:hAnsi="Times New Roman" w:cs="Times New Roman"/>
          <w:bCs/>
          <w:sz w:val="24"/>
          <w:szCs w:val="24"/>
        </w:rPr>
        <w:t xml:space="preserve">1).1,  1).2,  2).1,  2).2,  3).1,  3).2,  4).1,  4).2,  5).1,   5).2,  6).1,  6).2 </w:t>
      </w:r>
      <w:r w:rsidRPr="004D709D">
        <w:rPr>
          <w:rFonts w:ascii="Times New Roman" w:hAnsi="Times New Roman" w:cs="Times New Roman"/>
          <w:sz w:val="24"/>
          <w:szCs w:val="24"/>
        </w:rPr>
        <w:t>gdzie określono, wymaganą wielkość pojemnika, ilość pędów oraz średnicę rozrostu roślin;</w:t>
      </w:r>
    </w:p>
    <w:p w14:paraId="4A2B09A2" w14:textId="027694EE" w:rsidR="003D3D34" w:rsidRPr="004D709D" w:rsidRDefault="004D709D" w:rsidP="0088404A">
      <w:pPr>
        <w:pStyle w:val="Akapitzlist"/>
        <w:numPr>
          <w:ilvl w:val="0"/>
          <w:numId w:val="13"/>
        </w:numPr>
        <w:tabs>
          <w:tab w:val="left" w:pos="567"/>
        </w:tabs>
        <w:spacing w:after="0"/>
        <w:ind w:hanging="282"/>
        <w:jc w:val="both"/>
        <w:rPr>
          <w:rFonts w:ascii="Times New Roman" w:hAnsi="Times New Roman" w:cs="Times New Roman"/>
          <w:bCs/>
          <w:sz w:val="24"/>
          <w:szCs w:val="24"/>
        </w:rPr>
      </w:pPr>
      <w:r w:rsidRPr="004D709D">
        <w:rPr>
          <w:rFonts w:ascii="Times New Roman" w:hAnsi="Times New Roman" w:cs="Times New Roman"/>
          <w:sz w:val="24"/>
          <w:szCs w:val="24"/>
        </w:rPr>
        <w:t xml:space="preserve"> R</w:t>
      </w:r>
      <w:r w:rsidR="003D3D34" w:rsidRPr="004D709D">
        <w:rPr>
          <w:rFonts w:ascii="Times New Roman" w:hAnsi="Times New Roman" w:cs="Times New Roman"/>
          <w:sz w:val="24"/>
          <w:szCs w:val="24"/>
        </w:rPr>
        <w:t xml:space="preserve">ośliny wykorzystywane do obsadzania powinny być w pierwszym wyborze, spełniać najwyższe wymagania jakościowe, powinny charakteryzować się atrakcyjnym wyglądem tj.  intensywną barwą kwiatów lub liści, dojrzałe, jednolite w całej partii, zdrowe, niezwiędnięte. Stopień rozwoju wielkości i sposobu uformowania powinny być jednakowe w całej partii oraz powinny być jednorodne pod względem gatunku i odmiany; </w:t>
      </w:r>
    </w:p>
    <w:p w14:paraId="701D7846" w14:textId="1A35E9E1" w:rsidR="003D3D34" w:rsidRPr="004D709D" w:rsidRDefault="003D3D34" w:rsidP="0088404A">
      <w:pPr>
        <w:pStyle w:val="Akapitzlist"/>
        <w:numPr>
          <w:ilvl w:val="0"/>
          <w:numId w:val="13"/>
        </w:numPr>
        <w:tabs>
          <w:tab w:val="left" w:pos="567"/>
        </w:tabs>
        <w:spacing w:after="0"/>
        <w:ind w:hanging="282"/>
        <w:jc w:val="both"/>
        <w:rPr>
          <w:rFonts w:ascii="Times New Roman" w:hAnsi="Times New Roman" w:cs="Times New Roman"/>
          <w:bCs/>
          <w:sz w:val="24"/>
          <w:szCs w:val="24"/>
        </w:rPr>
      </w:pPr>
      <w:r w:rsidRPr="004D709D">
        <w:rPr>
          <w:rFonts w:ascii="Times New Roman" w:hAnsi="Times New Roman" w:cs="Times New Roman"/>
          <w:sz w:val="24"/>
          <w:szCs w:val="24"/>
        </w:rPr>
        <w:t xml:space="preserve">sadzonki  muszą stanowić odpowiednio wyselekcjonowany materiał roślinny </w:t>
      </w:r>
      <w:r w:rsidRPr="004D709D">
        <w:rPr>
          <w:rFonts w:ascii="Times New Roman" w:hAnsi="Times New Roman" w:cs="Times New Roman"/>
          <w:sz w:val="24"/>
          <w:szCs w:val="24"/>
        </w:rPr>
        <w:br/>
        <w:t xml:space="preserve">o właściwych parametrach jakościowych, zgodnie z zaleceniami szkółkarskimi, prowadzony w trakcie wieloletniego cyklu produkcyjnego (szkółka kwalifikowana) </w:t>
      </w:r>
      <w:r w:rsidRPr="004D709D">
        <w:rPr>
          <w:rFonts w:ascii="Times New Roman" w:hAnsi="Times New Roman" w:cs="Times New Roman"/>
          <w:sz w:val="24"/>
          <w:szCs w:val="24"/>
        </w:rPr>
        <w:br/>
        <w:t xml:space="preserve">a także wymaganiami Zamawiającego, odpowiednich rozmiarów, prawidłowo uformowane z zachowaniem pokroju charakterystycznego dla gatunku i odmiany tj. rośliny równomiernie rozkrzewione i ulistnione, zdrowe bez uszkodzeń mechanicznych </w:t>
      </w:r>
      <w:r w:rsidRPr="004D709D">
        <w:rPr>
          <w:rFonts w:ascii="Times New Roman" w:hAnsi="Times New Roman" w:cs="Times New Roman"/>
          <w:sz w:val="24"/>
          <w:szCs w:val="24"/>
        </w:rPr>
        <w:lastRenderedPageBreak/>
        <w:t xml:space="preserve">oraz objawów będących skutkiem niewłaściwego nawożenia </w:t>
      </w:r>
      <w:r w:rsidRPr="004D709D">
        <w:rPr>
          <w:rFonts w:ascii="Times New Roman" w:hAnsi="Times New Roman" w:cs="Times New Roman"/>
          <w:sz w:val="24"/>
          <w:szCs w:val="24"/>
        </w:rPr>
        <w:br/>
        <w:t>i agrotechniki oraz śladów żerowania szkodników, posiadających dobrze wykształcony, nie uszkodzony system korzeniowy oraz prawidłowo wykształconą cześć nadziemną. Materiał roślinny powinien charakteryzować się odpowiednimi proporcjami między częścią nadziemną i bryłą korzeniową. Bryła korzeniowa powinna być dobrze przerośnięta korzeniami, wilgotna, nieuszkodzona</w:t>
      </w:r>
      <w:r w:rsidR="004D709D">
        <w:rPr>
          <w:rFonts w:ascii="Times New Roman" w:hAnsi="Times New Roman" w:cs="Times New Roman"/>
          <w:sz w:val="24"/>
          <w:szCs w:val="24"/>
        </w:rPr>
        <w:t>;</w:t>
      </w:r>
    </w:p>
    <w:p w14:paraId="359BFFE7" w14:textId="63270BF0" w:rsidR="003D3D34" w:rsidRPr="00786206" w:rsidRDefault="003D3D34" w:rsidP="0088404A">
      <w:pPr>
        <w:pStyle w:val="Akapitzlist"/>
        <w:numPr>
          <w:ilvl w:val="0"/>
          <w:numId w:val="13"/>
        </w:numPr>
        <w:tabs>
          <w:tab w:val="left" w:pos="567"/>
        </w:tabs>
        <w:spacing w:after="0"/>
        <w:ind w:hanging="282"/>
        <w:jc w:val="both"/>
        <w:rPr>
          <w:rFonts w:ascii="Times New Roman" w:hAnsi="Times New Roman" w:cs="Times New Roman"/>
          <w:bCs/>
          <w:sz w:val="24"/>
          <w:szCs w:val="24"/>
        </w:rPr>
      </w:pPr>
      <w:bookmarkStart w:id="7" w:name="_Hlk8381573"/>
      <w:r w:rsidRPr="004D709D">
        <w:rPr>
          <w:rFonts w:ascii="Times New Roman" w:hAnsi="Times New Roman" w:cs="Times New Roman"/>
          <w:sz w:val="24"/>
          <w:szCs w:val="24"/>
        </w:rPr>
        <w:t>niedopuszczalne jest występowanie w partii roślin innych gatunków i odmian</w:t>
      </w:r>
      <w:bookmarkEnd w:id="7"/>
      <w:r w:rsidR="00786206">
        <w:rPr>
          <w:rFonts w:ascii="Times New Roman" w:hAnsi="Times New Roman" w:cs="Times New Roman"/>
          <w:sz w:val="24"/>
          <w:szCs w:val="24"/>
        </w:rPr>
        <w:t xml:space="preserve"> a niżeli wskazane odpowiednio w tabelach</w:t>
      </w:r>
      <w:r w:rsidRPr="004D709D">
        <w:rPr>
          <w:rFonts w:ascii="Times New Roman" w:hAnsi="Times New Roman" w:cs="Times New Roman"/>
          <w:sz w:val="24"/>
          <w:szCs w:val="24"/>
        </w:rPr>
        <w:t>;</w:t>
      </w:r>
    </w:p>
    <w:p w14:paraId="3CB51F1A" w14:textId="77777777" w:rsidR="003D3D34" w:rsidRPr="00786206" w:rsidRDefault="003D3D34" w:rsidP="00833059">
      <w:pPr>
        <w:pStyle w:val="Akapitzlist"/>
        <w:numPr>
          <w:ilvl w:val="0"/>
          <w:numId w:val="13"/>
        </w:numPr>
        <w:tabs>
          <w:tab w:val="left" w:pos="567"/>
        </w:tabs>
        <w:spacing w:after="0"/>
        <w:ind w:left="426"/>
        <w:jc w:val="both"/>
        <w:rPr>
          <w:rFonts w:ascii="Times New Roman" w:hAnsi="Times New Roman" w:cs="Times New Roman"/>
          <w:bCs/>
          <w:sz w:val="24"/>
          <w:szCs w:val="24"/>
        </w:rPr>
      </w:pPr>
      <w:r w:rsidRPr="00786206">
        <w:rPr>
          <w:rFonts w:ascii="Times New Roman" w:hAnsi="Times New Roman" w:cs="Times New Roman"/>
          <w:sz w:val="24"/>
          <w:szCs w:val="24"/>
        </w:rPr>
        <w:t>kwiaty i byliny Wykonawca będzie sadził z wykształconą koroną kwiatową</w:t>
      </w:r>
    </w:p>
    <w:p w14:paraId="0B770EA7" w14:textId="77777777" w:rsidR="003D3D34" w:rsidRPr="003D3D34" w:rsidRDefault="003D3D34" w:rsidP="003D3D34">
      <w:pPr>
        <w:tabs>
          <w:tab w:val="left" w:pos="284"/>
        </w:tabs>
        <w:suppressAutoHyphens/>
        <w:spacing w:after="0" w:line="276" w:lineRule="auto"/>
        <w:ind w:left="720"/>
        <w:jc w:val="both"/>
        <w:rPr>
          <w:rFonts w:ascii="Times New Roman" w:eastAsia="SimSun" w:hAnsi="Times New Roman" w:cs="Times New Roman"/>
          <w:b/>
          <w:bCs/>
          <w:sz w:val="24"/>
          <w:szCs w:val="24"/>
          <w:lang w:eastAsia="ar-SA"/>
        </w:rPr>
      </w:pPr>
    </w:p>
    <w:p w14:paraId="7179C6DA" w14:textId="51EC4EB9" w:rsidR="003D3D34" w:rsidRPr="00786206" w:rsidRDefault="003D3D34" w:rsidP="0088404A">
      <w:pPr>
        <w:pStyle w:val="Akapitzlist"/>
        <w:numPr>
          <w:ilvl w:val="0"/>
          <w:numId w:val="12"/>
        </w:numPr>
        <w:tabs>
          <w:tab w:val="left" w:pos="284"/>
          <w:tab w:val="left" w:pos="720"/>
          <w:tab w:val="left" w:pos="993"/>
        </w:tabs>
        <w:spacing w:after="0"/>
        <w:ind w:left="567"/>
        <w:jc w:val="both"/>
        <w:rPr>
          <w:rFonts w:ascii="Times New Roman" w:eastAsia="Times New Roman" w:hAnsi="Times New Roman" w:cs="Times New Roman"/>
          <w:sz w:val="24"/>
          <w:szCs w:val="24"/>
        </w:rPr>
      </w:pPr>
      <w:r w:rsidRPr="00786206">
        <w:rPr>
          <w:rFonts w:ascii="Times New Roman" w:eastAsia="Times New Roman" w:hAnsi="Times New Roman" w:cs="Times New Roman"/>
          <w:b/>
          <w:bCs/>
          <w:sz w:val="24"/>
          <w:szCs w:val="24"/>
        </w:rPr>
        <w:t>Przygotowanie podłoża</w:t>
      </w:r>
    </w:p>
    <w:p w14:paraId="67CE7D26" w14:textId="77777777" w:rsidR="003D3D34" w:rsidRPr="003D3D34" w:rsidRDefault="003D3D34" w:rsidP="003D3D34">
      <w:pPr>
        <w:tabs>
          <w:tab w:val="left" w:pos="284"/>
        </w:tabs>
        <w:suppressAutoHyphens/>
        <w:spacing w:after="0" w:line="276" w:lineRule="auto"/>
        <w:ind w:left="709"/>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Przygotowanie podłoża przeznaczonego do nasadzeń, poprzez: </w:t>
      </w:r>
    </w:p>
    <w:p w14:paraId="77A400A1" w14:textId="25A9134F" w:rsidR="003D3D34" w:rsidRDefault="003D3D34" w:rsidP="0088404A">
      <w:pPr>
        <w:pStyle w:val="Akapitzlist"/>
        <w:numPr>
          <w:ilvl w:val="0"/>
          <w:numId w:val="14"/>
        </w:numPr>
        <w:tabs>
          <w:tab w:val="left" w:pos="284"/>
        </w:tabs>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uprzątnięcie terenu z zanieczyszczeń oraz zbędnych roślin;</w:t>
      </w:r>
    </w:p>
    <w:p w14:paraId="69B91AEB" w14:textId="5A8E5179" w:rsidR="003D3D34" w:rsidRDefault="003D3D34" w:rsidP="00833059">
      <w:pPr>
        <w:pStyle w:val="Akapitzlist"/>
        <w:numPr>
          <w:ilvl w:val="0"/>
          <w:numId w:val="14"/>
        </w:numPr>
        <w:tabs>
          <w:tab w:val="left" w:pos="284"/>
        </w:tabs>
        <w:spacing w:after="0" w:line="276" w:lineRule="auto"/>
        <w:ind w:left="1418" w:hanging="710"/>
        <w:jc w:val="both"/>
        <w:rPr>
          <w:rFonts w:ascii="Times New Roman" w:hAnsi="Times New Roman" w:cs="Times New Roman"/>
          <w:sz w:val="24"/>
          <w:szCs w:val="24"/>
        </w:rPr>
      </w:pPr>
      <w:r w:rsidRPr="00786206">
        <w:rPr>
          <w:rFonts w:ascii="Times New Roman" w:hAnsi="Times New Roman" w:cs="Times New Roman"/>
          <w:sz w:val="24"/>
          <w:szCs w:val="24"/>
        </w:rPr>
        <w:t xml:space="preserve">uzupełnienie ziemi – </w:t>
      </w:r>
      <w:bookmarkStart w:id="8" w:name="_Hlk8382595"/>
      <w:r w:rsidRPr="00786206">
        <w:rPr>
          <w:rFonts w:ascii="Times New Roman" w:hAnsi="Times New Roman" w:cs="Times New Roman"/>
          <w:sz w:val="24"/>
          <w:szCs w:val="24"/>
        </w:rPr>
        <w:t>ziemia urodzajna przeznaczona do uprawy roślin ozdobnych o ph w granicach 5-6,5, do wypełnienia przestrzeni między roślinami do wymaganej wysokości i wyrównanie powierzchni do jednego poziomu;</w:t>
      </w:r>
    </w:p>
    <w:bookmarkEnd w:id="8"/>
    <w:p w14:paraId="7D4AA214" w14:textId="49EBC810" w:rsidR="003D3D34" w:rsidRDefault="003D3D34" w:rsidP="0088404A">
      <w:pPr>
        <w:pStyle w:val="Akapitzlist"/>
        <w:numPr>
          <w:ilvl w:val="0"/>
          <w:numId w:val="14"/>
        </w:numPr>
        <w:tabs>
          <w:tab w:val="left" w:pos="284"/>
        </w:tabs>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 xml:space="preserve"> uzupełnienie lub wymiana zniszczonej/uszkodzonej </w:t>
      </w:r>
      <w:r w:rsidR="007C1F85" w:rsidRPr="00786206">
        <w:rPr>
          <w:rFonts w:ascii="Times New Roman" w:hAnsi="Times New Roman" w:cs="Times New Roman"/>
          <w:sz w:val="24"/>
          <w:szCs w:val="24"/>
        </w:rPr>
        <w:t>ge</w:t>
      </w:r>
      <w:r w:rsidRPr="00786206">
        <w:rPr>
          <w:rFonts w:ascii="Times New Roman" w:hAnsi="Times New Roman" w:cs="Times New Roman"/>
          <w:sz w:val="24"/>
          <w:szCs w:val="24"/>
        </w:rPr>
        <w:t xml:space="preserve">owłókniny;  </w:t>
      </w:r>
    </w:p>
    <w:p w14:paraId="3338CB02" w14:textId="6DC08B95" w:rsidR="003D3D34" w:rsidRPr="00786206" w:rsidRDefault="003D3D34" w:rsidP="0088404A">
      <w:pPr>
        <w:pStyle w:val="Akapitzlist"/>
        <w:numPr>
          <w:ilvl w:val="0"/>
          <w:numId w:val="14"/>
        </w:numPr>
        <w:tabs>
          <w:tab w:val="left" w:pos="284"/>
        </w:tabs>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uzupełnienie kamienia - do wypełnienia przestrzeni między roślinami do wymaganej wysokości i wyrównanie powierzchni do jednego poziomu.</w:t>
      </w:r>
    </w:p>
    <w:p w14:paraId="24D0DB61" w14:textId="77777777" w:rsidR="003D3D34" w:rsidRPr="003D3D34" w:rsidRDefault="003D3D34" w:rsidP="003D3D34">
      <w:pPr>
        <w:tabs>
          <w:tab w:val="left" w:pos="284"/>
        </w:tabs>
        <w:suppressAutoHyphens/>
        <w:spacing w:after="0" w:line="100" w:lineRule="atLeast"/>
        <w:rPr>
          <w:rFonts w:ascii="Times New Roman" w:eastAsia="SimSun" w:hAnsi="Times New Roman" w:cs="Times New Roman"/>
          <w:sz w:val="24"/>
          <w:szCs w:val="24"/>
          <w:lang w:eastAsia="ar-SA"/>
        </w:rPr>
      </w:pPr>
    </w:p>
    <w:p w14:paraId="7B7CCEEF" w14:textId="5A7FFAAB" w:rsidR="003D3D34" w:rsidRPr="003D3D34" w:rsidRDefault="00422C3C" w:rsidP="00902CC4">
      <w:pPr>
        <w:tabs>
          <w:tab w:val="left" w:pos="284"/>
        </w:tabs>
        <w:suppressAutoHyphens/>
        <w:spacing w:after="0" w:line="100" w:lineRule="atLeast"/>
        <w:ind w:left="284"/>
        <w:rPr>
          <w:rFonts w:ascii="Times New Roman" w:eastAsia="SimSun" w:hAnsi="Times New Roman" w:cs="Times New Roman"/>
          <w:sz w:val="24"/>
          <w:szCs w:val="24"/>
          <w:lang w:eastAsia="ar-SA"/>
        </w:rPr>
      </w:pPr>
      <w:r>
        <w:rPr>
          <w:rFonts w:ascii="Times New Roman" w:eastAsia="SimSun" w:hAnsi="Times New Roman" w:cs="Times New Roman"/>
          <w:b/>
          <w:sz w:val="24"/>
          <w:szCs w:val="24"/>
          <w:lang w:eastAsia="ar-SA"/>
        </w:rPr>
        <w:t>4</w:t>
      </w:r>
      <w:r w:rsidR="00786206">
        <w:rPr>
          <w:rFonts w:ascii="Times New Roman" w:eastAsia="SimSun" w:hAnsi="Times New Roman" w:cs="Times New Roman"/>
          <w:b/>
          <w:sz w:val="24"/>
          <w:szCs w:val="24"/>
          <w:lang w:eastAsia="ar-SA"/>
        </w:rPr>
        <w:t xml:space="preserve">. </w:t>
      </w:r>
      <w:r w:rsidR="003D3D34" w:rsidRPr="003D3D34">
        <w:rPr>
          <w:rFonts w:ascii="Times New Roman" w:eastAsia="SimSun" w:hAnsi="Times New Roman" w:cs="Times New Roman"/>
          <w:b/>
          <w:sz w:val="24"/>
          <w:szCs w:val="24"/>
          <w:lang w:eastAsia="ar-SA"/>
        </w:rPr>
        <w:t xml:space="preserve"> Posadzenie </w:t>
      </w:r>
    </w:p>
    <w:p w14:paraId="7E1B9796" w14:textId="3DEBD12A" w:rsidR="003D3D34" w:rsidRDefault="003D3D34" w:rsidP="0088404A">
      <w:pPr>
        <w:pStyle w:val="Akapitzlist"/>
        <w:numPr>
          <w:ilvl w:val="0"/>
          <w:numId w:val="15"/>
        </w:numPr>
        <w:spacing w:after="0" w:line="276" w:lineRule="auto"/>
        <w:jc w:val="both"/>
        <w:rPr>
          <w:rFonts w:ascii="Times New Roman" w:hAnsi="Times New Roman" w:cs="Times New Roman"/>
          <w:sz w:val="24"/>
          <w:szCs w:val="24"/>
        </w:rPr>
      </w:pPr>
      <w:bookmarkStart w:id="9" w:name="_Hlk8382701"/>
      <w:r w:rsidRPr="00786206">
        <w:rPr>
          <w:rFonts w:ascii="Times New Roman" w:hAnsi="Times New Roman" w:cs="Times New Roman"/>
          <w:sz w:val="24"/>
          <w:szCs w:val="24"/>
        </w:rPr>
        <w:t>wszystkie czynności należy wykonać zgodnie z zasadami sztuki ogrodniczej;</w:t>
      </w:r>
    </w:p>
    <w:p w14:paraId="039363EF" w14:textId="2A55BEFB" w:rsidR="003D3D34" w:rsidRDefault="003D3D34" w:rsidP="0088404A">
      <w:pPr>
        <w:pStyle w:val="Akapitzlist"/>
        <w:numPr>
          <w:ilvl w:val="0"/>
          <w:numId w:val="15"/>
        </w:numPr>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podczas sadzenia należy przede wszystkim stosować technologie umożliwiające zdrowy rozwój roślin, a także minimalizować konflikty z infrastrukturą: rozwiązania zapobiegające kompresji gruntu, napowietrzanie, irygacja, zabezpieczenie powierzchni, kierunkowanie rozwoju bryły;</w:t>
      </w:r>
    </w:p>
    <w:p w14:paraId="486D86D7" w14:textId="43CAFEB6" w:rsidR="003D3D34" w:rsidRDefault="003D3D34" w:rsidP="0088404A">
      <w:pPr>
        <w:pStyle w:val="Akapitzlist"/>
        <w:numPr>
          <w:ilvl w:val="0"/>
          <w:numId w:val="15"/>
        </w:numPr>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kwiaty i byliny należy sadzić z wykształconą koroną kwiatową;</w:t>
      </w:r>
    </w:p>
    <w:p w14:paraId="2CDAB6BB" w14:textId="71635270" w:rsidR="003D3D34" w:rsidRDefault="003D3D34" w:rsidP="0088404A">
      <w:pPr>
        <w:pStyle w:val="Akapitzlist"/>
        <w:numPr>
          <w:ilvl w:val="0"/>
          <w:numId w:val="15"/>
        </w:numPr>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 xml:space="preserve">trawy ozdobne należy sadzić z dobrze rozwiniętym systemem korzeniowym; </w:t>
      </w:r>
    </w:p>
    <w:p w14:paraId="5DA0E87E" w14:textId="65286777" w:rsidR="003D3D34" w:rsidRDefault="003D3D34" w:rsidP="0088404A">
      <w:pPr>
        <w:pStyle w:val="Akapitzlist"/>
        <w:numPr>
          <w:ilvl w:val="0"/>
          <w:numId w:val="15"/>
        </w:numPr>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krzewy ozdobne iglaste – jałowce płożące - średnica sadzonki minimum 30 cm</w:t>
      </w:r>
      <w:r w:rsidR="00786206">
        <w:rPr>
          <w:rFonts w:ascii="Times New Roman" w:hAnsi="Times New Roman" w:cs="Times New Roman"/>
          <w:sz w:val="24"/>
          <w:szCs w:val="24"/>
        </w:rPr>
        <w:t>;</w:t>
      </w:r>
    </w:p>
    <w:p w14:paraId="01040B56" w14:textId="1E039BCB" w:rsidR="003D3D34" w:rsidRPr="00786206" w:rsidRDefault="003D3D34" w:rsidP="0088404A">
      <w:pPr>
        <w:pStyle w:val="Akapitzlist"/>
        <w:numPr>
          <w:ilvl w:val="0"/>
          <w:numId w:val="15"/>
        </w:numPr>
        <w:spacing w:after="0" w:line="276" w:lineRule="auto"/>
        <w:jc w:val="both"/>
        <w:rPr>
          <w:rFonts w:ascii="Times New Roman" w:hAnsi="Times New Roman" w:cs="Times New Roman"/>
          <w:sz w:val="24"/>
          <w:szCs w:val="24"/>
        </w:rPr>
      </w:pPr>
      <w:r w:rsidRPr="00786206">
        <w:rPr>
          <w:rFonts w:ascii="Times New Roman" w:hAnsi="Times New Roman" w:cs="Times New Roman"/>
          <w:sz w:val="24"/>
          <w:szCs w:val="24"/>
        </w:rPr>
        <w:t>po posadzeniu rośliny obficie podlać wodą.</w:t>
      </w:r>
      <w:bookmarkEnd w:id="9"/>
    </w:p>
    <w:p w14:paraId="13338264" w14:textId="77777777" w:rsidR="003D3D34" w:rsidRPr="003D3D34" w:rsidRDefault="003D3D34" w:rsidP="003D3D34">
      <w:pPr>
        <w:widowControl w:val="0"/>
        <w:tabs>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0" w:line="120" w:lineRule="atLeast"/>
        <w:jc w:val="both"/>
        <w:rPr>
          <w:rFonts w:ascii="Times New Roman" w:eastAsia="SimSun" w:hAnsi="Times New Roman" w:cs="Times New Roman"/>
          <w:sz w:val="24"/>
          <w:szCs w:val="24"/>
          <w:lang w:eastAsia="ar-SA"/>
        </w:rPr>
      </w:pPr>
    </w:p>
    <w:p w14:paraId="7C80B798" w14:textId="77777777" w:rsidR="002B2752" w:rsidRDefault="002B2752" w:rsidP="00422C3C">
      <w:pPr>
        <w:widowControl w:val="0"/>
        <w:tabs>
          <w:tab w:val="left" w:pos="-142"/>
          <w:tab w:val="left" w:pos="142"/>
          <w:tab w:val="left" w:pos="284"/>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120" w:lineRule="atLeast"/>
        <w:ind w:left="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w:t>
      </w:r>
      <w:r w:rsidR="003D3D34" w:rsidRPr="00422C3C">
        <w:rPr>
          <w:rFonts w:ascii="Times New Roman" w:eastAsia="Times New Roman" w:hAnsi="Times New Roman" w:cs="Times New Roman"/>
          <w:b/>
          <w:sz w:val="24"/>
          <w:szCs w:val="24"/>
        </w:rPr>
        <w:t>Pielęgnacja</w:t>
      </w:r>
    </w:p>
    <w:p w14:paraId="3A1DE6E2" w14:textId="5B14494E" w:rsidR="003D3D34" w:rsidRPr="00422C3C" w:rsidRDefault="002B2752" w:rsidP="00902CC4">
      <w:pPr>
        <w:widowControl w:val="0"/>
        <w:tabs>
          <w:tab w:val="left" w:pos="-142"/>
          <w:tab w:val="left" w:pos="142"/>
          <w:tab w:val="left" w:pos="851"/>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120" w:lineRule="atLeast"/>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Pielęgnacja</w:t>
      </w:r>
      <w:r w:rsidR="003D3D34" w:rsidRPr="00422C3C">
        <w:rPr>
          <w:rFonts w:ascii="Times New Roman" w:eastAsia="Times New Roman" w:hAnsi="Times New Roman" w:cs="Times New Roman"/>
          <w:sz w:val="24"/>
          <w:szCs w:val="24"/>
        </w:rPr>
        <w:t xml:space="preserve"> roślin ozdobnych na </w:t>
      </w:r>
      <w:r>
        <w:rPr>
          <w:rFonts w:ascii="Times New Roman" w:eastAsia="Times New Roman" w:hAnsi="Times New Roman" w:cs="Times New Roman"/>
          <w:sz w:val="24"/>
          <w:szCs w:val="24"/>
        </w:rPr>
        <w:t>wybranych skwerkach</w:t>
      </w:r>
      <w:r w:rsidR="003D3D34" w:rsidRPr="00422C3C">
        <w:rPr>
          <w:rFonts w:ascii="Times New Roman" w:eastAsia="Times New Roman" w:hAnsi="Times New Roman" w:cs="Times New Roman"/>
          <w:sz w:val="24"/>
          <w:szCs w:val="24"/>
        </w:rPr>
        <w:t xml:space="preserve"> położonych na terenie</w:t>
      </w:r>
      <w:r w:rsidR="003D3D34" w:rsidRPr="00422C3C">
        <w:rPr>
          <w:rFonts w:ascii="Times New Roman" w:eastAsia="Times New Roman" w:hAnsi="Times New Roman" w:cs="Times New Roman"/>
          <w:color w:val="000000"/>
          <w:sz w:val="24"/>
          <w:szCs w:val="24"/>
        </w:rPr>
        <w:t xml:space="preserve"> miasta Sztum - obejmuj</w:t>
      </w:r>
      <w:r>
        <w:rPr>
          <w:rFonts w:ascii="Times New Roman" w:eastAsia="Times New Roman" w:hAnsi="Times New Roman" w:cs="Times New Roman"/>
          <w:color w:val="000000"/>
          <w:sz w:val="24"/>
          <w:szCs w:val="24"/>
        </w:rPr>
        <w:t>e</w:t>
      </w:r>
      <w:bookmarkStart w:id="10" w:name="_Hlk8383146"/>
      <w:bookmarkEnd w:id="10"/>
      <w:r w:rsidR="003D3D34" w:rsidRPr="00422C3C">
        <w:rPr>
          <w:rFonts w:ascii="Times New Roman" w:eastAsia="Times New Roman" w:hAnsi="Times New Roman" w:cs="Times New Roman"/>
          <w:sz w:val="24"/>
          <w:szCs w:val="24"/>
        </w:rPr>
        <w:t xml:space="preserve"> prace mające zapewnić utrzymywanie roślin w należytym stanie, zabiegi przeprowadzane w sezonie wegetacyjnym  z  częstotliwością nie dopuszczającą do ich zarastania, minimalne ilości pielęgnacji podane w tabeli </w:t>
      </w:r>
      <w:r>
        <w:rPr>
          <w:rFonts w:ascii="Times New Roman" w:eastAsia="Times New Roman" w:hAnsi="Times New Roman" w:cs="Times New Roman"/>
          <w:sz w:val="24"/>
          <w:szCs w:val="24"/>
        </w:rPr>
        <w:t>A</w:t>
      </w:r>
      <w:r w:rsidR="003D3D34" w:rsidRPr="00422C3C">
        <w:rPr>
          <w:rFonts w:ascii="Times New Roman" w:eastAsia="Times New Roman" w:hAnsi="Times New Roman" w:cs="Times New Roman"/>
          <w:sz w:val="24"/>
          <w:szCs w:val="24"/>
        </w:rPr>
        <w:t xml:space="preserve">: </w:t>
      </w:r>
    </w:p>
    <w:p w14:paraId="282F460E" w14:textId="4E565DA8"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podlewanie roślin w miarę potrzeb z częstotliwością zapewniająca poziom wilgotności niezbędny do prawidłowej wegetacji;</w:t>
      </w:r>
    </w:p>
    <w:p w14:paraId="389F5011" w14:textId="1BF31495"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wymiana egzemplarzy uszkodzonych lub uschniętych;</w:t>
      </w:r>
    </w:p>
    <w:p w14:paraId="52CF72DE" w14:textId="26A89047"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systematyczne pielenie wraz ze spulchnianiem gleby;</w:t>
      </w:r>
    </w:p>
    <w:p w14:paraId="7B768E8E" w14:textId="23FF5720"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nawożenie mineralne nawozami NPK w miarę potrzeb w ilości zgodnej z instrukcją stosowanego preparatu (nawożenie wiosną);</w:t>
      </w:r>
    </w:p>
    <w:p w14:paraId="0E47CA9C" w14:textId="6131A5F4"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sukcesywne przycinanie,  cięcia formujące, korekcyjne i odmładzające w miarę potrzeb;</w:t>
      </w:r>
    </w:p>
    <w:p w14:paraId="7334813C" w14:textId="2F7C82C1"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 xml:space="preserve"> sukcesywne usuwanie suchych kwiatostanów;</w:t>
      </w:r>
    </w:p>
    <w:p w14:paraId="404ECE56" w14:textId="4FCDD9F3"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sukcesywne usuwanie odrostów oraz kopczykowanie przed zimą;</w:t>
      </w:r>
    </w:p>
    <w:p w14:paraId="2A4E96AE" w14:textId="42033779"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okresowe opryski pielęgnacyjne środkami ochrony roślin;</w:t>
      </w:r>
      <w:r w:rsidRPr="002B2752">
        <w:rPr>
          <w:rFonts w:ascii="Times New Roman" w:hAnsi="Times New Roman" w:cs="Times New Roman"/>
          <w:b/>
          <w:bCs/>
          <w:sz w:val="24"/>
          <w:szCs w:val="24"/>
        </w:rPr>
        <w:t xml:space="preserve"> </w:t>
      </w:r>
      <w:r w:rsidRPr="002B2752">
        <w:rPr>
          <w:rFonts w:ascii="Times New Roman" w:hAnsi="Times New Roman" w:cs="Times New Roman"/>
          <w:sz w:val="24"/>
          <w:szCs w:val="24"/>
        </w:rPr>
        <w:t xml:space="preserve">przeprowadzanie oględzin roślin pod kontem zdrowotności i obecności szkodników, w przypadku </w:t>
      </w:r>
      <w:r w:rsidRPr="002B2752">
        <w:rPr>
          <w:rFonts w:ascii="Times New Roman" w:hAnsi="Times New Roman" w:cs="Times New Roman"/>
          <w:sz w:val="24"/>
          <w:szCs w:val="24"/>
        </w:rPr>
        <w:lastRenderedPageBreak/>
        <w:t xml:space="preserve">wykrycia obecności szkodników lub chorób grzybowych  należy zastosować odpowiedni oprysk; </w:t>
      </w:r>
    </w:p>
    <w:p w14:paraId="23F75818" w14:textId="26C114C3"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pielęgnacja bylin dodatkowo wymaga: dzielenia bylin, oczyszczania karp, przesadzania  bylin, przemieszczania bylin;</w:t>
      </w:r>
    </w:p>
    <w:p w14:paraId="58463A48" w14:textId="4AE58428" w:rsidR="0003018A" w:rsidRDefault="0003018A"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pielęgnacja istniejącego trawnika na Rondzie Pod Dębami oraz </w:t>
      </w:r>
      <w:r w:rsidR="003A2901">
        <w:rPr>
          <w:rFonts w:ascii="Times New Roman" w:hAnsi="Times New Roman" w:cs="Times New Roman"/>
          <w:sz w:val="24"/>
          <w:szCs w:val="24"/>
        </w:rPr>
        <w:t>na rondzie Przedzamcze</w:t>
      </w:r>
    </w:p>
    <w:p w14:paraId="62FB641D" w14:textId="61385334"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 xml:space="preserve"> po zakończeniu sezonu wegetacyjnego prowadzenie prac ograniczających ilości  bulw</w:t>
      </w:r>
      <w:r w:rsidR="002B2752">
        <w:rPr>
          <w:rFonts w:ascii="Times New Roman" w:hAnsi="Times New Roman" w:cs="Times New Roman"/>
          <w:sz w:val="24"/>
          <w:szCs w:val="24"/>
        </w:rPr>
        <w:t xml:space="preserve"> </w:t>
      </w:r>
      <w:r w:rsidRPr="002B2752">
        <w:rPr>
          <w:rFonts w:ascii="Times New Roman" w:hAnsi="Times New Roman" w:cs="Times New Roman"/>
          <w:sz w:val="24"/>
          <w:szCs w:val="24"/>
        </w:rPr>
        <w:t>i kłączy w celu zachowania określonych powierzchni dla wzrostu bylin;</w:t>
      </w:r>
    </w:p>
    <w:p w14:paraId="613C8CBE" w14:textId="3CFAB23D"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 xml:space="preserve"> zabezpieczenie roślin wrażliwych na zimę, w tym wiązanie traw w celu estetyzacji oraz gatunków mniej mrozoodpornych  w celu zapobiegania przemarznięciu;</w:t>
      </w:r>
    </w:p>
    <w:p w14:paraId="6AF0378D" w14:textId="18D91BB1"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zalecane cięcia w sezonie jesiennym;</w:t>
      </w:r>
    </w:p>
    <w:p w14:paraId="1C9016F5" w14:textId="3F73944C" w:rsidR="003D3D34"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 xml:space="preserve"> systematyczne uzupełnianie kamienia ozdobnego;</w:t>
      </w:r>
    </w:p>
    <w:p w14:paraId="5C2470BB" w14:textId="337EFFBD" w:rsidR="007C1F85" w:rsidRPr="002B2752" w:rsidRDefault="003D3D34" w:rsidP="0088404A">
      <w:pPr>
        <w:pStyle w:val="Akapitzlist"/>
        <w:numPr>
          <w:ilvl w:val="0"/>
          <w:numId w:val="16"/>
        </w:numPr>
        <w:tabs>
          <w:tab w:val="left" w:pos="142"/>
          <w:tab w:val="left" w:pos="284"/>
          <w:tab w:val="left" w:pos="567"/>
        </w:tabs>
        <w:spacing w:after="0" w:line="276" w:lineRule="auto"/>
        <w:jc w:val="both"/>
        <w:rPr>
          <w:rFonts w:ascii="Times New Roman" w:hAnsi="Times New Roman" w:cs="Times New Roman"/>
          <w:sz w:val="24"/>
          <w:szCs w:val="24"/>
        </w:rPr>
      </w:pPr>
      <w:r w:rsidRPr="002B2752">
        <w:rPr>
          <w:rFonts w:ascii="Times New Roman" w:hAnsi="Times New Roman" w:cs="Times New Roman"/>
          <w:sz w:val="24"/>
          <w:szCs w:val="24"/>
        </w:rPr>
        <w:t xml:space="preserve"> wywóz odpadów powstałych przy prowadzonych pracach, wykonawca zobowiązany jest do postępowania z odpadami  uzyskanymi w procesie pielęgnacji nasadzeń w sposób zgodny z zasadami gospodarowania odpadami i wymaganiami ochrony środowiska.  </w:t>
      </w:r>
      <w:bookmarkEnd w:id="4"/>
    </w:p>
    <w:p w14:paraId="5BC23592" w14:textId="448E108F" w:rsidR="007C1F85" w:rsidRDefault="007C1F85" w:rsidP="003D3D34">
      <w:pPr>
        <w:tabs>
          <w:tab w:val="left" w:pos="284"/>
          <w:tab w:val="left" w:pos="532"/>
          <w:tab w:val="left" w:pos="567"/>
        </w:tabs>
        <w:suppressAutoHyphens/>
        <w:spacing w:after="0" w:line="276" w:lineRule="auto"/>
        <w:jc w:val="both"/>
        <w:rPr>
          <w:rFonts w:ascii="Times New Roman" w:eastAsia="SimSun" w:hAnsi="Times New Roman" w:cs="Times New Roman"/>
          <w:sz w:val="24"/>
          <w:szCs w:val="24"/>
          <w:lang w:eastAsia="ar-SA"/>
        </w:rPr>
      </w:pPr>
    </w:p>
    <w:p w14:paraId="191E14B8" w14:textId="77777777" w:rsidR="007C1F85" w:rsidRPr="003D3D34" w:rsidRDefault="007C1F85" w:rsidP="003D3D34">
      <w:pPr>
        <w:tabs>
          <w:tab w:val="left" w:pos="284"/>
          <w:tab w:val="left" w:pos="532"/>
          <w:tab w:val="left" w:pos="567"/>
        </w:tabs>
        <w:suppressAutoHyphens/>
        <w:spacing w:after="0" w:line="276" w:lineRule="auto"/>
        <w:jc w:val="both"/>
        <w:rPr>
          <w:rFonts w:ascii="Times New Roman" w:eastAsia="SimSun" w:hAnsi="Times New Roman" w:cs="Times New Roman"/>
          <w:sz w:val="24"/>
          <w:szCs w:val="24"/>
          <w:lang w:eastAsia="ar-SA"/>
        </w:rPr>
      </w:pPr>
    </w:p>
    <w:p w14:paraId="70D3E6B5" w14:textId="6D8B176E"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Tabela </w:t>
      </w:r>
      <w:r w:rsidR="002B2752">
        <w:rPr>
          <w:rFonts w:ascii="Times New Roman" w:eastAsia="SimSun" w:hAnsi="Times New Roman" w:cs="Times New Roman"/>
          <w:sz w:val="24"/>
          <w:szCs w:val="24"/>
          <w:lang w:eastAsia="ar-SA"/>
        </w:rPr>
        <w:t>A.</w:t>
      </w:r>
      <w:r w:rsidRPr="003D3D34">
        <w:rPr>
          <w:rFonts w:ascii="Times New Roman" w:eastAsia="SimSun" w:hAnsi="Times New Roman" w:cs="Times New Roman"/>
          <w:sz w:val="24"/>
          <w:szCs w:val="24"/>
          <w:lang w:eastAsia="ar-SA"/>
        </w:rPr>
        <w:t xml:space="preserve"> MINIMALNA CZĘSTOTLIWOŚĆ WYKONYWANIA PRAC PIELĘGNACYJNYCH</w:t>
      </w:r>
      <w:r w:rsidRPr="003D3D34">
        <w:rPr>
          <w:rFonts w:ascii="Times New Roman" w:eastAsia="SimSun" w:hAnsi="Times New Roman" w:cs="Times New Roman"/>
          <w:sz w:val="28"/>
          <w:szCs w:val="28"/>
          <w:lang w:eastAsia="ar-SA"/>
        </w:rPr>
        <w:t xml:space="preserve"> w ciągu roku  </w:t>
      </w:r>
      <w:r w:rsidR="0044548C">
        <w:rPr>
          <w:rFonts w:ascii="Times New Roman" w:eastAsia="SimSun" w:hAnsi="Times New Roman" w:cs="Times New Roman"/>
          <w:sz w:val="28"/>
          <w:szCs w:val="28"/>
          <w:lang w:eastAsia="ar-SA"/>
        </w:rPr>
        <w:t>pierwszego roku</w:t>
      </w:r>
    </w:p>
    <w:tbl>
      <w:tblPr>
        <w:tblW w:w="9298" w:type="dxa"/>
        <w:tblInd w:w="-5" w:type="dxa"/>
        <w:tblLayout w:type="fixed"/>
        <w:tblLook w:val="0000" w:firstRow="0" w:lastRow="0" w:firstColumn="0" w:lastColumn="0" w:noHBand="0" w:noVBand="0"/>
      </w:tblPr>
      <w:tblGrid>
        <w:gridCol w:w="548"/>
        <w:gridCol w:w="1829"/>
        <w:gridCol w:w="376"/>
        <w:gridCol w:w="434"/>
        <w:gridCol w:w="470"/>
        <w:gridCol w:w="567"/>
        <w:gridCol w:w="709"/>
        <w:gridCol w:w="627"/>
        <w:gridCol w:w="76"/>
        <w:gridCol w:w="495"/>
        <w:gridCol w:w="78"/>
        <w:gridCol w:w="543"/>
        <w:gridCol w:w="13"/>
        <w:gridCol w:w="508"/>
        <w:gridCol w:w="936"/>
        <w:gridCol w:w="508"/>
        <w:gridCol w:w="18"/>
        <w:gridCol w:w="563"/>
      </w:tblGrid>
      <w:tr w:rsidR="003D3D34" w:rsidRPr="003D3D34" w14:paraId="62AC5243" w14:textId="77777777" w:rsidTr="008754A7">
        <w:tc>
          <w:tcPr>
            <w:tcW w:w="548" w:type="dxa"/>
            <w:tcBorders>
              <w:top w:val="single" w:sz="4" w:space="0" w:color="000000"/>
              <w:left w:val="single" w:sz="4" w:space="0" w:color="000000"/>
              <w:bottom w:val="single" w:sz="4" w:space="0" w:color="000000"/>
            </w:tcBorders>
            <w:shd w:val="clear" w:color="auto" w:fill="auto"/>
          </w:tcPr>
          <w:p w14:paraId="0C469529"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1829" w:type="dxa"/>
            <w:tcBorders>
              <w:top w:val="single" w:sz="4" w:space="0" w:color="000000"/>
              <w:left w:val="single" w:sz="4" w:space="0" w:color="000000"/>
              <w:bottom w:val="single" w:sz="4" w:space="0" w:color="000000"/>
            </w:tcBorders>
            <w:shd w:val="clear" w:color="auto" w:fill="auto"/>
          </w:tcPr>
          <w:p w14:paraId="0AD4EC7C"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Czynność</w:t>
            </w:r>
          </w:p>
        </w:tc>
        <w:tc>
          <w:tcPr>
            <w:tcW w:w="376" w:type="dxa"/>
            <w:tcBorders>
              <w:top w:val="single" w:sz="4" w:space="0" w:color="000000"/>
              <w:left w:val="single" w:sz="4" w:space="0" w:color="000000"/>
              <w:bottom w:val="single" w:sz="4" w:space="0" w:color="000000"/>
            </w:tcBorders>
            <w:shd w:val="clear" w:color="auto" w:fill="auto"/>
          </w:tcPr>
          <w:p w14:paraId="2581196E"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w:t>
            </w:r>
          </w:p>
        </w:tc>
        <w:tc>
          <w:tcPr>
            <w:tcW w:w="434" w:type="dxa"/>
            <w:tcBorders>
              <w:top w:val="single" w:sz="4" w:space="0" w:color="000000"/>
              <w:left w:val="single" w:sz="4" w:space="0" w:color="000000"/>
              <w:bottom w:val="single" w:sz="4" w:space="0" w:color="000000"/>
            </w:tcBorders>
            <w:shd w:val="clear" w:color="auto" w:fill="auto"/>
          </w:tcPr>
          <w:p w14:paraId="64B95645"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II</w:t>
            </w:r>
          </w:p>
        </w:tc>
        <w:tc>
          <w:tcPr>
            <w:tcW w:w="470" w:type="dxa"/>
            <w:tcBorders>
              <w:top w:val="single" w:sz="4" w:space="0" w:color="000000"/>
              <w:left w:val="single" w:sz="4" w:space="0" w:color="000000"/>
              <w:bottom w:val="single" w:sz="4" w:space="0" w:color="000000"/>
            </w:tcBorders>
            <w:shd w:val="clear" w:color="auto" w:fill="auto"/>
          </w:tcPr>
          <w:p w14:paraId="352F6F95"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III</w:t>
            </w:r>
          </w:p>
        </w:tc>
        <w:tc>
          <w:tcPr>
            <w:tcW w:w="567" w:type="dxa"/>
            <w:tcBorders>
              <w:top w:val="single" w:sz="4" w:space="0" w:color="000000"/>
              <w:left w:val="single" w:sz="4" w:space="0" w:color="000000"/>
              <w:bottom w:val="single" w:sz="4" w:space="0" w:color="000000"/>
            </w:tcBorders>
            <w:shd w:val="clear" w:color="auto" w:fill="auto"/>
          </w:tcPr>
          <w:p w14:paraId="77D86AC9"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IV</w:t>
            </w:r>
          </w:p>
        </w:tc>
        <w:tc>
          <w:tcPr>
            <w:tcW w:w="709" w:type="dxa"/>
            <w:tcBorders>
              <w:top w:val="single" w:sz="4" w:space="0" w:color="000000"/>
              <w:left w:val="single" w:sz="4" w:space="0" w:color="000000"/>
              <w:bottom w:val="single" w:sz="4" w:space="0" w:color="000000"/>
            </w:tcBorders>
            <w:shd w:val="clear" w:color="auto" w:fill="auto"/>
          </w:tcPr>
          <w:p w14:paraId="4485A20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w:t>
            </w:r>
          </w:p>
        </w:tc>
        <w:tc>
          <w:tcPr>
            <w:tcW w:w="627" w:type="dxa"/>
            <w:tcBorders>
              <w:top w:val="single" w:sz="4" w:space="0" w:color="000000"/>
              <w:left w:val="single" w:sz="4" w:space="0" w:color="000000"/>
              <w:bottom w:val="single" w:sz="4" w:space="0" w:color="000000"/>
            </w:tcBorders>
            <w:shd w:val="clear" w:color="auto" w:fill="auto"/>
          </w:tcPr>
          <w:p w14:paraId="55A6781B"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VI</w:t>
            </w:r>
          </w:p>
        </w:tc>
        <w:tc>
          <w:tcPr>
            <w:tcW w:w="571" w:type="dxa"/>
            <w:gridSpan w:val="2"/>
            <w:tcBorders>
              <w:top w:val="single" w:sz="4" w:space="0" w:color="000000"/>
              <w:left w:val="single" w:sz="4" w:space="0" w:color="000000"/>
              <w:bottom w:val="single" w:sz="4" w:space="0" w:color="000000"/>
            </w:tcBorders>
            <w:shd w:val="clear" w:color="auto" w:fill="auto"/>
          </w:tcPr>
          <w:p w14:paraId="6E5A842A"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VII</w:t>
            </w:r>
          </w:p>
        </w:tc>
        <w:tc>
          <w:tcPr>
            <w:tcW w:w="634" w:type="dxa"/>
            <w:gridSpan w:val="3"/>
            <w:tcBorders>
              <w:top w:val="single" w:sz="4" w:space="0" w:color="000000"/>
              <w:left w:val="single" w:sz="4" w:space="0" w:color="000000"/>
              <w:bottom w:val="single" w:sz="4" w:space="0" w:color="000000"/>
            </w:tcBorders>
            <w:shd w:val="clear" w:color="auto" w:fill="auto"/>
          </w:tcPr>
          <w:p w14:paraId="218D2FBA"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VIII</w:t>
            </w:r>
          </w:p>
        </w:tc>
        <w:tc>
          <w:tcPr>
            <w:tcW w:w="508" w:type="dxa"/>
            <w:tcBorders>
              <w:top w:val="single" w:sz="4" w:space="0" w:color="000000"/>
              <w:left w:val="single" w:sz="4" w:space="0" w:color="000000"/>
              <w:bottom w:val="single" w:sz="4" w:space="0" w:color="000000"/>
            </w:tcBorders>
            <w:shd w:val="clear" w:color="auto" w:fill="auto"/>
          </w:tcPr>
          <w:p w14:paraId="406CBEC6"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IX</w:t>
            </w:r>
          </w:p>
        </w:tc>
        <w:tc>
          <w:tcPr>
            <w:tcW w:w="936" w:type="dxa"/>
            <w:tcBorders>
              <w:top w:val="single" w:sz="4" w:space="0" w:color="000000"/>
              <w:left w:val="single" w:sz="4" w:space="0" w:color="000000"/>
              <w:bottom w:val="single" w:sz="4" w:space="0" w:color="000000"/>
            </w:tcBorders>
            <w:shd w:val="clear" w:color="auto" w:fill="auto"/>
          </w:tcPr>
          <w:p w14:paraId="26DF815B"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X</w:t>
            </w:r>
          </w:p>
        </w:tc>
        <w:tc>
          <w:tcPr>
            <w:tcW w:w="508" w:type="dxa"/>
            <w:tcBorders>
              <w:top w:val="single" w:sz="4" w:space="0" w:color="000000"/>
              <w:left w:val="single" w:sz="4" w:space="0" w:color="000000"/>
              <w:bottom w:val="single" w:sz="4" w:space="0" w:color="000000"/>
            </w:tcBorders>
            <w:shd w:val="clear" w:color="auto" w:fill="auto"/>
          </w:tcPr>
          <w:p w14:paraId="67724836"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XI</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26493CC0" w14:textId="77777777" w:rsidR="003D3D34" w:rsidRPr="003D3D34" w:rsidRDefault="003D3D34" w:rsidP="003D3D34">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XII</w:t>
            </w:r>
          </w:p>
        </w:tc>
      </w:tr>
      <w:tr w:rsidR="003D3D34" w:rsidRPr="003D3D34" w14:paraId="6A7FF1FC" w14:textId="77777777" w:rsidTr="008754A7">
        <w:trPr>
          <w:trHeight w:val="666"/>
        </w:trPr>
        <w:tc>
          <w:tcPr>
            <w:tcW w:w="548" w:type="dxa"/>
            <w:tcBorders>
              <w:top w:val="single" w:sz="4" w:space="0" w:color="000000"/>
              <w:left w:val="single" w:sz="4" w:space="0" w:color="000000"/>
              <w:bottom w:val="single" w:sz="4" w:space="0" w:color="000000"/>
            </w:tcBorders>
            <w:shd w:val="clear" w:color="auto" w:fill="auto"/>
          </w:tcPr>
          <w:p w14:paraId="07DCBD3E"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1829" w:type="dxa"/>
            <w:tcBorders>
              <w:top w:val="single" w:sz="4" w:space="0" w:color="000000"/>
              <w:left w:val="single" w:sz="4" w:space="0" w:color="000000"/>
              <w:bottom w:val="single" w:sz="4" w:space="0" w:color="000000"/>
            </w:tcBorders>
            <w:shd w:val="clear" w:color="auto" w:fill="auto"/>
          </w:tcPr>
          <w:p w14:paraId="3A54B264"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Odchwaszczanie wraz z wygrabieniem liści i innych zanieczyszczeń</w:t>
            </w:r>
          </w:p>
        </w:tc>
        <w:tc>
          <w:tcPr>
            <w:tcW w:w="376" w:type="dxa"/>
            <w:tcBorders>
              <w:top w:val="single" w:sz="4" w:space="0" w:color="000000"/>
              <w:left w:val="single" w:sz="4" w:space="0" w:color="000000"/>
              <w:bottom w:val="single" w:sz="4" w:space="0" w:color="000000"/>
            </w:tcBorders>
            <w:shd w:val="clear" w:color="auto" w:fill="auto"/>
          </w:tcPr>
          <w:p w14:paraId="5E4C6903"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34658B41"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369C1D6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1E2185CA"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071649CA"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27" w:type="dxa"/>
            <w:tcBorders>
              <w:top w:val="single" w:sz="4" w:space="0" w:color="000000"/>
              <w:left w:val="single" w:sz="4" w:space="0" w:color="000000"/>
              <w:bottom w:val="single" w:sz="4" w:space="0" w:color="000000"/>
            </w:tcBorders>
            <w:shd w:val="clear" w:color="auto" w:fill="auto"/>
          </w:tcPr>
          <w:p w14:paraId="7D196EB8"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3 </w:t>
            </w:r>
          </w:p>
        </w:tc>
        <w:tc>
          <w:tcPr>
            <w:tcW w:w="571" w:type="dxa"/>
            <w:gridSpan w:val="2"/>
            <w:tcBorders>
              <w:top w:val="single" w:sz="4" w:space="0" w:color="000000"/>
              <w:left w:val="single" w:sz="4" w:space="0" w:color="000000"/>
              <w:bottom w:val="single" w:sz="4" w:space="0" w:color="000000"/>
            </w:tcBorders>
            <w:shd w:val="clear" w:color="auto" w:fill="auto"/>
          </w:tcPr>
          <w:p w14:paraId="53B98CB7"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634" w:type="dxa"/>
            <w:gridSpan w:val="3"/>
            <w:tcBorders>
              <w:top w:val="single" w:sz="4" w:space="0" w:color="000000"/>
              <w:left w:val="single" w:sz="4" w:space="0" w:color="000000"/>
              <w:bottom w:val="single" w:sz="4" w:space="0" w:color="000000"/>
            </w:tcBorders>
            <w:shd w:val="clear" w:color="auto" w:fill="auto"/>
          </w:tcPr>
          <w:p w14:paraId="10583CB3"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508" w:type="dxa"/>
            <w:tcBorders>
              <w:top w:val="single" w:sz="4" w:space="0" w:color="000000"/>
              <w:left w:val="single" w:sz="4" w:space="0" w:color="000000"/>
              <w:bottom w:val="single" w:sz="4" w:space="0" w:color="000000"/>
            </w:tcBorders>
            <w:shd w:val="clear" w:color="auto" w:fill="auto"/>
          </w:tcPr>
          <w:p w14:paraId="241D47F1"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936" w:type="dxa"/>
            <w:tcBorders>
              <w:top w:val="single" w:sz="4" w:space="0" w:color="000000"/>
              <w:left w:val="single" w:sz="4" w:space="0" w:color="000000"/>
              <w:bottom w:val="single" w:sz="4" w:space="0" w:color="000000"/>
            </w:tcBorders>
            <w:shd w:val="clear" w:color="auto" w:fill="auto"/>
          </w:tcPr>
          <w:p w14:paraId="125DA2C6"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508" w:type="dxa"/>
            <w:tcBorders>
              <w:top w:val="single" w:sz="4" w:space="0" w:color="000000"/>
              <w:left w:val="single" w:sz="4" w:space="0" w:color="000000"/>
              <w:bottom w:val="single" w:sz="4" w:space="0" w:color="000000"/>
            </w:tcBorders>
            <w:shd w:val="clear" w:color="auto" w:fill="auto"/>
          </w:tcPr>
          <w:p w14:paraId="2D3A3E94"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2E7F7388" w14:textId="77777777" w:rsidR="003D3D34" w:rsidRPr="003D3D34" w:rsidRDefault="003D3D34" w:rsidP="003D3D34">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3D3D34" w:rsidRPr="003D3D34" w14:paraId="465F12CD" w14:textId="77777777" w:rsidTr="008754A7">
        <w:tc>
          <w:tcPr>
            <w:tcW w:w="548" w:type="dxa"/>
            <w:tcBorders>
              <w:top w:val="single" w:sz="4" w:space="0" w:color="000000"/>
              <w:left w:val="single" w:sz="4" w:space="0" w:color="000000"/>
              <w:bottom w:val="single" w:sz="4" w:space="0" w:color="000000"/>
            </w:tcBorders>
            <w:shd w:val="clear" w:color="auto" w:fill="auto"/>
          </w:tcPr>
          <w:p w14:paraId="4973389F"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1829" w:type="dxa"/>
            <w:tcBorders>
              <w:top w:val="single" w:sz="4" w:space="0" w:color="000000"/>
              <w:left w:val="single" w:sz="4" w:space="0" w:color="000000"/>
              <w:bottom w:val="single" w:sz="4" w:space="0" w:color="000000"/>
            </w:tcBorders>
            <w:shd w:val="clear" w:color="auto" w:fill="auto"/>
          </w:tcPr>
          <w:p w14:paraId="64501110"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Przycinanie krzewów</w:t>
            </w:r>
          </w:p>
        </w:tc>
        <w:tc>
          <w:tcPr>
            <w:tcW w:w="376" w:type="dxa"/>
            <w:tcBorders>
              <w:top w:val="single" w:sz="4" w:space="0" w:color="000000"/>
              <w:left w:val="single" w:sz="4" w:space="0" w:color="000000"/>
              <w:bottom w:val="single" w:sz="4" w:space="0" w:color="000000"/>
            </w:tcBorders>
            <w:shd w:val="clear" w:color="auto" w:fill="auto"/>
          </w:tcPr>
          <w:p w14:paraId="6EAB82D4"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44C6EE0F"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1EA796C9"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1E504EA0"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09E50D0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27" w:type="dxa"/>
            <w:tcBorders>
              <w:top w:val="single" w:sz="4" w:space="0" w:color="000000"/>
              <w:left w:val="single" w:sz="4" w:space="0" w:color="000000"/>
              <w:bottom w:val="single" w:sz="4" w:space="0" w:color="000000"/>
            </w:tcBorders>
            <w:shd w:val="clear" w:color="auto" w:fill="auto"/>
          </w:tcPr>
          <w:p w14:paraId="33322C53"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71" w:type="dxa"/>
            <w:gridSpan w:val="2"/>
            <w:tcBorders>
              <w:top w:val="single" w:sz="4" w:space="0" w:color="000000"/>
              <w:left w:val="single" w:sz="4" w:space="0" w:color="000000"/>
              <w:bottom w:val="single" w:sz="4" w:space="0" w:color="000000"/>
            </w:tcBorders>
            <w:shd w:val="clear" w:color="auto" w:fill="auto"/>
          </w:tcPr>
          <w:p w14:paraId="26DB3103"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34" w:type="dxa"/>
            <w:gridSpan w:val="3"/>
            <w:tcBorders>
              <w:top w:val="single" w:sz="4" w:space="0" w:color="000000"/>
              <w:left w:val="single" w:sz="4" w:space="0" w:color="000000"/>
              <w:bottom w:val="single" w:sz="4" w:space="0" w:color="000000"/>
            </w:tcBorders>
            <w:shd w:val="clear" w:color="auto" w:fill="auto"/>
          </w:tcPr>
          <w:p w14:paraId="41F41728"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08" w:type="dxa"/>
            <w:tcBorders>
              <w:top w:val="single" w:sz="4" w:space="0" w:color="000000"/>
              <w:left w:val="single" w:sz="4" w:space="0" w:color="000000"/>
              <w:bottom w:val="single" w:sz="4" w:space="0" w:color="000000"/>
            </w:tcBorders>
            <w:shd w:val="clear" w:color="auto" w:fill="auto"/>
          </w:tcPr>
          <w:p w14:paraId="4C2935EB"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640650C9"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08" w:type="dxa"/>
            <w:tcBorders>
              <w:top w:val="single" w:sz="4" w:space="0" w:color="000000"/>
              <w:left w:val="single" w:sz="4" w:space="0" w:color="000000"/>
              <w:bottom w:val="single" w:sz="4" w:space="0" w:color="000000"/>
            </w:tcBorders>
            <w:shd w:val="clear" w:color="auto" w:fill="auto"/>
          </w:tcPr>
          <w:p w14:paraId="615615BF"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3E8D1B5A" w14:textId="77777777" w:rsidR="003D3D34" w:rsidRPr="003D3D34" w:rsidRDefault="003D3D34" w:rsidP="003D3D34">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3D3D34" w:rsidRPr="003D3D34" w14:paraId="73E9AC20" w14:textId="77777777" w:rsidTr="008754A7">
        <w:tc>
          <w:tcPr>
            <w:tcW w:w="548" w:type="dxa"/>
            <w:tcBorders>
              <w:top w:val="single" w:sz="4" w:space="0" w:color="000000"/>
              <w:left w:val="single" w:sz="4" w:space="0" w:color="000000"/>
              <w:bottom w:val="single" w:sz="4" w:space="0" w:color="000000"/>
            </w:tcBorders>
            <w:shd w:val="clear" w:color="auto" w:fill="auto"/>
          </w:tcPr>
          <w:p w14:paraId="48612AC6"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1829" w:type="dxa"/>
            <w:tcBorders>
              <w:top w:val="single" w:sz="4" w:space="0" w:color="000000"/>
              <w:left w:val="single" w:sz="4" w:space="0" w:color="000000"/>
              <w:bottom w:val="single" w:sz="4" w:space="0" w:color="000000"/>
            </w:tcBorders>
            <w:shd w:val="clear" w:color="auto" w:fill="auto"/>
          </w:tcPr>
          <w:p w14:paraId="52B2C1C6"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Podlewanie</w:t>
            </w:r>
          </w:p>
        </w:tc>
        <w:tc>
          <w:tcPr>
            <w:tcW w:w="376" w:type="dxa"/>
            <w:tcBorders>
              <w:top w:val="single" w:sz="4" w:space="0" w:color="000000"/>
              <w:left w:val="single" w:sz="4" w:space="0" w:color="000000"/>
              <w:bottom w:val="single" w:sz="4" w:space="0" w:color="000000"/>
            </w:tcBorders>
            <w:shd w:val="clear" w:color="auto" w:fill="auto"/>
          </w:tcPr>
          <w:p w14:paraId="2EC0AC96"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30A9C04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7B42FA39"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53865C02"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6484A9F1"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2340" w:type="dxa"/>
            <w:gridSpan w:val="7"/>
            <w:tcBorders>
              <w:top w:val="single" w:sz="4" w:space="0" w:color="000000"/>
              <w:left w:val="single" w:sz="4" w:space="0" w:color="000000"/>
              <w:bottom w:val="single" w:sz="4" w:space="0" w:color="000000"/>
            </w:tcBorders>
            <w:shd w:val="clear" w:color="auto" w:fill="auto"/>
          </w:tcPr>
          <w:p w14:paraId="50786DFF"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936" w:type="dxa"/>
            <w:tcBorders>
              <w:top w:val="single" w:sz="4" w:space="0" w:color="000000"/>
              <w:left w:val="single" w:sz="4" w:space="0" w:color="000000"/>
              <w:bottom w:val="single" w:sz="4" w:space="0" w:color="000000"/>
            </w:tcBorders>
            <w:shd w:val="clear" w:color="auto" w:fill="auto"/>
          </w:tcPr>
          <w:p w14:paraId="3720BB9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08" w:type="dxa"/>
            <w:tcBorders>
              <w:top w:val="single" w:sz="4" w:space="0" w:color="000000"/>
              <w:left w:val="single" w:sz="4" w:space="0" w:color="000000"/>
              <w:bottom w:val="single" w:sz="4" w:space="0" w:color="000000"/>
            </w:tcBorders>
            <w:shd w:val="clear" w:color="auto" w:fill="auto"/>
          </w:tcPr>
          <w:p w14:paraId="7DCA1FB1"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4E2EC934" w14:textId="77777777" w:rsidR="003D3D34" w:rsidRPr="003D3D34" w:rsidRDefault="003D3D34" w:rsidP="003D3D34">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3D3D34" w:rsidRPr="003D3D34" w14:paraId="34ECD5A3" w14:textId="77777777" w:rsidTr="008754A7">
        <w:tc>
          <w:tcPr>
            <w:tcW w:w="548" w:type="dxa"/>
            <w:tcBorders>
              <w:top w:val="single" w:sz="4" w:space="0" w:color="000000"/>
              <w:left w:val="single" w:sz="4" w:space="0" w:color="000000"/>
              <w:bottom w:val="single" w:sz="4" w:space="0" w:color="000000"/>
            </w:tcBorders>
            <w:shd w:val="clear" w:color="auto" w:fill="auto"/>
          </w:tcPr>
          <w:p w14:paraId="667D3877"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1829" w:type="dxa"/>
            <w:tcBorders>
              <w:top w:val="single" w:sz="4" w:space="0" w:color="000000"/>
              <w:left w:val="single" w:sz="4" w:space="0" w:color="000000"/>
              <w:bottom w:val="single" w:sz="4" w:space="0" w:color="000000"/>
            </w:tcBorders>
            <w:shd w:val="clear" w:color="auto" w:fill="auto"/>
          </w:tcPr>
          <w:p w14:paraId="6CEC1C59"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Nawożenie </w:t>
            </w:r>
          </w:p>
        </w:tc>
        <w:tc>
          <w:tcPr>
            <w:tcW w:w="376" w:type="dxa"/>
            <w:tcBorders>
              <w:top w:val="single" w:sz="4" w:space="0" w:color="000000"/>
              <w:left w:val="single" w:sz="4" w:space="0" w:color="000000"/>
              <w:bottom w:val="single" w:sz="4" w:space="0" w:color="000000"/>
            </w:tcBorders>
            <w:shd w:val="clear" w:color="auto" w:fill="auto"/>
          </w:tcPr>
          <w:p w14:paraId="39086A7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12E9DD1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30D42848"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561A12F8"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41569281"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3784" w:type="dxa"/>
            <w:gridSpan w:val="9"/>
            <w:tcBorders>
              <w:top w:val="single" w:sz="4" w:space="0" w:color="000000"/>
              <w:left w:val="single" w:sz="4" w:space="0" w:color="000000"/>
              <w:bottom w:val="single" w:sz="4" w:space="0" w:color="000000"/>
            </w:tcBorders>
            <w:shd w:val="clear" w:color="auto" w:fill="auto"/>
          </w:tcPr>
          <w:p w14:paraId="313F339C"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60ABABDB" w14:textId="77777777" w:rsidR="003D3D34" w:rsidRPr="003D3D34" w:rsidRDefault="003D3D34" w:rsidP="003D3D34">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3D3D34" w:rsidRPr="003D3D34" w14:paraId="59E433FE" w14:textId="77777777" w:rsidTr="008754A7">
        <w:tc>
          <w:tcPr>
            <w:tcW w:w="548" w:type="dxa"/>
            <w:tcBorders>
              <w:top w:val="single" w:sz="4" w:space="0" w:color="000000"/>
              <w:left w:val="single" w:sz="4" w:space="0" w:color="000000"/>
              <w:bottom w:val="single" w:sz="4" w:space="0" w:color="000000"/>
            </w:tcBorders>
            <w:shd w:val="clear" w:color="auto" w:fill="auto"/>
          </w:tcPr>
          <w:p w14:paraId="7CCCA953"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1829" w:type="dxa"/>
            <w:tcBorders>
              <w:top w:val="single" w:sz="4" w:space="0" w:color="000000"/>
              <w:left w:val="single" w:sz="4" w:space="0" w:color="000000"/>
              <w:bottom w:val="single" w:sz="4" w:space="0" w:color="000000"/>
            </w:tcBorders>
            <w:shd w:val="clear" w:color="auto" w:fill="auto"/>
          </w:tcPr>
          <w:p w14:paraId="5288D08F"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Koszenie</w:t>
            </w:r>
          </w:p>
        </w:tc>
        <w:tc>
          <w:tcPr>
            <w:tcW w:w="376" w:type="dxa"/>
            <w:tcBorders>
              <w:top w:val="single" w:sz="4" w:space="0" w:color="000000"/>
              <w:left w:val="single" w:sz="4" w:space="0" w:color="000000"/>
              <w:bottom w:val="single" w:sz="4" w:space="0" w:color="000000"/>
            </w:tcBorders>
            <w:shd w:val="clear" w:color="auto" w:fill="auto"/>
          </w:tcPr>
          <w:p w14:paraId="65B5DE15"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0D15A732"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12BBDB4B"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4BD89394"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4EA26B9B"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p>
        </w:tc>
        <w:tc>
          <w:tcPr>
            <w:tcW w:w="703" w:type="dxa"/>
            <w:gridSpan w:val="2"/>
            <w:tcBorders>
              <w:top w:val="single" w:sz="4" w:space="0" w:color="000000"/>
              <w:left w:val="single" w:sz="4" w:space="0" w:color="000000"/>
              <w:bottom w:val="single" w:sz="4" w:space="0" w:color="000000"/>
            </w:tcBorders>
            <w:shd w:val="clear" w:color="auto" w:fill="auto"/>
          </w:tcPr>
          <w:p w14:paraId="48070727"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573" w:type="dxa"/>
            <w:gridSpan w:val="2"/>
            <w:tcBorders>
              <w:top w:val="single" w:sz="4" w:space="0" w:color="000000"/>
              <w:left w:val="single" w:sz="4" w:space="0" w:color="000000"/>
              <w:bottom w:val="single" w:sz="4" w:space="0" w:color="000000"/>
            </w:tcBorders>
            <w:shd w:val="clear" w:color="auto" w:fill="auto"/>
          </w:tcPr>
          <w:p w14:paraId="50AA47F2"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543" w:type="dxa"/>
            <w:tcBorders>
              <w:top w:val="single" w:sz="4" w:space="0" w:color="000000"/>
              <w:left w:val="single" w:sz="4" w:space="0" w:color="000000"/>
              <w:bottom w:val="single" w:sz="4" w:space="0" w:color="000000"/>
            </w:tcBorders>
            <w:shd w:val="clear" w:color="auto" w:fill="auto"/>
          </w:tcPr>
          <w:p w14:paraId="2F96F485"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521" w:type="dxa"/>
            <w:gridSpan w:val="2"/>
            <w:tcBorders>
              <w:top w:val="single" w:sz="4" w:space="0" w:color="000000"/>
              <w:left w:val="single" w:sz="4" w:space="0" w:color="000000"/>
              <w:bottom w:val="single" w:sz="4" w:space="0" w:color="000000"/>
            </w:tcBorders>
            <w:shd w:val="clear" w:color="auto" w:fill="auto"/>
          </w:tcPr>
          <w:p w14:paraId="4D2F517B"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936" w:type="dxa"/>
            <w:tcBorders>
              <w:top w:val="single" w:sz="4" w:space="0" w:color="000000"/>
              <w:left w:val="single" w:sz="4" w:space="0" w:color="000000"/>
              <w:bottom w:val="single" w:sz="4" w:space="0" w:color="000000"/>
            </w:tcBorders>
            <w:shd w:val="clear" w:color="auto" w:fill="auto"/>
          </w:tcPr>
          <w:p w14:paraId="2B55BA3F"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508" w:type="dxa"/>
            <w:tcBorders>
              <w:top w:val="single" w:sz="4" w:space="0" w:color="000000"/>
              <w:left w:val="single" w:sz="4" w:space="0" w:color="000000"/>
              <w:bottom w:val="single" w:sz="4" w:space="0" w:color="000000"/>
            </w:tcBorders>
            <w:shd w:val="clear" w:color="auto" w:fill="auto"/>
          </w:tcPr>
          <w:p w14:paraId="12D6BF35"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53721032" w14:textId="77777777" w:rsidR="003D3D34" w:rsidRPr="003D3D34" w:rsidRDefault="003D3D34" w:rsidP="003D3D34">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3D3D34" w:rsidRPr="003D3D34" w14:paraId="72FC4A58" w14:textId="77777777" w:rsidTr="008754A7">
        <w:tc>
          <w:tcPr>
            <w:tcW w:w="548" w:type="dxa"/>
            <w:tcBorders>
              <w:top w:val="single" w:sz="4" w:space="0" w:color="000000"/>
              <w:left w:val="single" w:sz="4" w:space="0" w:color="000000"/>
              <w:bottom w:val="single" w:sz="4" w:space="0" w:color="000000"/>
            </w:tcBorders>
            <w:shd w:val="clear" w:color="auto" w:fill="auto"/>
          </w:tcPr>
          <w:p w14:paraId="22AB6B58"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w:t>
            </w:r>
          </w:p>
        </w:tc>
        <w:tc>
          <w:tcPr>
            <w:tcW w:w="1829" w:type="dxa"/>
            <w:tcBorders>
              <w:top w:val="single" w:sz="4" w:space="0" w:color="000000"/>
              <w:left w:val="single" w:sz="4" w:space="0" w:color="000000"/>
              <w:bottom w:val="single" w:sz="4" w:space="0" w:color="000000"/>
            </w:tcBorders>
            <w:shd w:val="clear" w:color="auto" w:fill="auto"/>
          </w:tcPr>
          <w:p w14:paraId="2541E12B"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Sadzenie roślin sezonowych </w:t>
            </w:r>
          </w:p>
        </w:tc>
        <w:tc>
          <w:tcPr>
            <w:tcW w:w="376" w:type="dxa"/>
            <w:tcBorders>
              <w:top w:val="single" w:sz="4" w:space="0" w:color="000000"/>
              <w:left w:val="single" w:sz="4" w:space="0" w:color="000000"/>
              <w:bottom w:val="single" w:sz="4" w:space="0" w:color="000000"/>
            </w:tcBorders>
            <w:shd w:val="clear" w:color="auto" w:fill="auto"/>
          </w:tcPr>
          <w:p w14:paraId="6B67EC0F" w14:textId="620BCB9F"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0CD7F98F" w14:textId="798F6B79"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548D8B09"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551BB8ED" w14:textId="0E1B038F"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23924214"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703" w:type="dxa"/>
            <w:gridSpan w:val="2"/>
            <w:tcBorders>
              <w:top w:val="single" w:sz="4" w:space="0" w:color="000000"/>
              <w:left w:val="single" w:sz="4" w:space="0" w:color="000000"/>
              <w:bottom w:val="single" w:sz="4" w:space="0" w:color="000000"/>
            </w:tcBorders>
            <w:shd w:val="clear" w:color="auto" w:fill="auto"/>
          </w:tcPr>
          <w:p w14:paraId="3CFDB4E9" w14:textId="77777777" w:rsidR="003D3D34" w:rsidRPr="003D3D34" w:rsidRDefault="003D3D34" w:rsidP="003D3D34">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73" w:type="dxa"/>
            <w:gridSpan w:val="2"/>
            <w:tcBorders>
              <w:top w:val="single" w:sz="4" w:space="0" w:color="000000"/>
              <w:left w:val="single" w:sz="4" w:space="0" w:color="000000"/>
              <w:bottom w:val="single" w:sz="4" w:space="0" w:color="000000"/>
            </w:tcBorders>
            <w:shd w:val="clear" w:color="auto" w:fill="auto"/>
          </w:tcPr>
          <w:p w14:paraId="6C121899" w14:textId="3D644F81"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43" w:type="dxa"/>
            <w:tcBorders>
              <w:top w:val="single" w:sz="4" w:space="0" w:color="000000"/>
              <w:left w:val="single" w:sz="4" w:space="0" w:color="000000"/>
              <w:bottom w:val="single" w:sz="4" w:space="0" w:color="000000"/>
            </w:tcBorders>
            <w:shd w:val="clear" w:color="auto" w:fill="auto"/>
          </w:tcPr>
          <w:p w14:paraId="0D468A24" w14:textId="4C4AD770"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21" w:type="dxa"/>
            <w:gridSpan w:val="2"/>
            <w:tcBorders>
              <w:top w:val="single" w:sz="4" w:space="0" w:color="000000"/>
              <w:left w:val="single" w:sz="4" w:space="0" w:color="000000"/>
              <w:bottom w:val="single" w:sz="4" w:space="0" w:color="000000"/>
            </w:tcBorders>
            <w:shd w:val="clear" w:color="auto" w:fill="auto"/>
          </w:tcPr>
          <w:p w14:paraId="662E318F" w14:textId="6E37B9C7"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15303AC8" w14:textId="6ADEFC2E"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08" w:type="dxa"/>
            <w:tcBorders>
              <w:top w:val="single" w:sz="4" w:space="0" w:color="000000"/>
              <w:left w:val="single" w:sz="4" w:space="0" w:color="000000"/>
              <w:bottom w:val="single" w:sz="4" w:space="0" w:color="000000"/>
            </w:tcBorders>
            <w:shd w:val="clear" w:color="auto" w:fill="auto"/>
          </w:tcPr>
          <w:p w14:paraId="764BB97C" w14:textId="077D5857"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5217B80A" w14:textId="6EB2BD2C"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tr w:rsidR="003D3D34" w:rsidRPr="003D3D34" w14:paraId="4F32AA19" w14:textId="77777777" w:rsidTr="008754A7">
        <w:trPr>
          <w:trHeight w:val="1183"/>
        </w:trPr>
        <w:tc>
          <w:tcPr>
            <w:tcW w:w="548" w:type="dxa"/>
            <w:tcBorders>
              <w:top w:val="single" w:sz="4" w:space="0" w:color="000000"/>
              <w:left w:val="single" w:sz="4" w:space="0" w:color="000000"/>
              <w:bottom w:val="single" w:sz="4" w:space="0" w:color="000000"/>
            </w:tcBorders>
            <w:shd w:val="clear" w:color="auto" w:fill="auto"/>
          </w:tcPr>
          <w:p w14:paraId="53BD15B1"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bookmarkStart w:id="11" w:name="_Hlk8381092"/>
            <w:bookmarkEnd w:id="11"/>
            <w:r w:rsidRPr="003D3D34">
              <w:rPr>
                <w:rFonts w:ascii="Times New Roman" w:eastAsia="SimSun" w:hAnsi="Times New Roman" w:cs="Times New Roman"/>
                <w:sz w:val="24"/>
                <w:szCs w:val="24"/>
                <w:lang w:eastAsia="ar-SA"/>
              </w:rPr>
              <w:t>6</w:t>
            </w:r>
          </w:p>
        </w:tc>
        <w:tc>
          <w:tcPr>
            <w:tcW w:w="1829" w:type="dxa"/>
            <w:tcBorders>
              <w:top w:val="single" w:sz="4" w:space="0" w:color="000000"/>
              <w:left w:val="single" w:sz="4" w:space="0" w:color="000000"/>
              <w:bottom w:val="single" w:sz="4" w:space="0" w:color="000000"/>
            </w:tcBorders>
            <w:shd w:val="clear" w:color="auto" w:fill="auto"/>
          </w:tcPr>
          <w:p w14:paraId="17F60DBB"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Opryski pielęgnacyjne środkami ochrony roślin</w:t>
            </w:r>
          </w:p>
        </w:tc>
        <w:tc>
          <w:tcPr>
            <w:tcW w:w="376" w:type="dxa"/>
            <w:tcBorders>
              <w:top w:val="single" w:sz="4" w:space="0" w:color="000000"/>
              <w:left w:val="single" w:sz="4" w:space="0" w:color="000000"/>
              <w:bottom w:val="single" w:sz="4" w:space="0" w:color="000000"/>
            </w:tcBorders>
            <w:shd w:val="clear" w:color="auto" w:fill="auto"/>
          </w:tcPr>
          <w:p w14:paraId="55797E06" w14:textId="785386B6"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30E483C6" w14:textId="10CBDFC0"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49A0035E" w14:textId="349D477A"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1AAE0F15" w14:textId="3DA9C2A7"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22855B9E" w14:textId="3934E7B4" w:rsidR="003D3D34" w:rsidRPr="003D3D34" w:rsidRDefault="003A2901" w:rsidP="003D3D34">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3784" w:type="dxa"/>
            <w:gridSpan w:val="9"/>
            <w:tcBorders>
              <w:top w:val="single" w:sz="4" w:space="0" w:color="000000"/>
              <w:left w:val="single" w:sz="4" w:space="0" w:color="000000"/>
              <w:bottom w:val="single" w:sz="4" w:space="0" w:color="000000"/>
            </w:tcBorders>
            <w:shd w:val="clear" w:color="auto" w:fill="auto"/>
          </w:tcPr>
          <w:p w14:paraId="71187EB5" w14:textId="5921AC5C" w:rsidR="003A2901" w:rsidRPr="003A2901" w:rsidRDefault="003D3D34" w:rsidP="003A2901">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53C1DC70" w14:textId="5A102A55"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tr w:rsidR="003D3D34" w:rsidRPr="003D3D34" w14:paraId="5E5D65FC" w14:textId="77777777" w:rsidTr="008754A7">
        <w:tc>
          <w:tcPr>
            <w:tcW w:w="548" w:type="dxa"/>
            <w:tcBorders>
              <w:top w:val="single" w:sz="4" w:space="0" w:color="000000"/>
              <w:left w:val="single" w:sz="4" w:space="0" w:color="000000"/>
              <w:bottom w:val="single" w:sz="4" w:space="0" w:color="000000"/>
            </w:tcBorders>
            <w:shd w:val="clear" w:color="auto" w:fill="auto"/>
          </w:tcPr>
          <w:p w14:paraId="65B4731F"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7</w:t>
            </w:r>
          </w:p>
        </w:tc>
        <w:tc>
          <w:tcPr>
            <w:tcW w:w="1829" w:type="dxa"/>
            <w:tcBorders>
              <w:top w:val="single" w:sz="4" w:space="0" w:color="000000"/>
              <w:left w:val="single" w:sz="4" w:space="0" w:color="000000"/>
              <w:bottom w:val="single" w:sz="4" w:space="0" w:color="000000"/>
            </w:tcBorders>
            <w:shd w:val="clear" w:color="auto" w:fill="auto"/>
          </w:tcPr>
          <w:p w14:paraId="56B157A2" w14:textId="77777777" w:rsidR="003D3D34" w:rsidRPr="003D3D34" w:rsidRDefault="003D3D34" w:rsidP="003D3D34">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Przygotowanie i zabezpieczenie roślin na zimę</w:t>
            </w:r>
          </w:p>
        </w:tc>
        <w:tc>
          <w:tcPr>
            <w:tcW w:w="376" w:type="dxa"/>
            <w:tcBorders>
              <w:top w:val="single" w:sz="4" w:space="0" w:color="000000"/>
              <w:left w:val="single" w:sz="4" w:space="0" w:color="000000"/>
              <w:bottom w:val="single" w:sz="4" w:space="0" w:color="000000"/>
            </w:tcBorders>
            <w:shd w:val="clear" w:color="auto" w:fill="auto"/>
          </w:tcPr>
          <w:p w14:paraId="6C7BC6DA" w14:textId="3763FCA3"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638893B4" w14:textId="11DFD142"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70" w:type="dxa"/>
            <w:tcBorders>
              <w:top w:val="single" w:sz="4" w:space="0" w:color="000000"/>
              <w:left w:val="single" w:sz="4" w:space="0" w:color="000000"/>
              <w:bottom w:val="single" w:sz="4" w:space="0" w:color="000000"/>
            </w:tcBorders>
            <w:shd w:val="clear" w:color="auto" w:fill="auto"/>
          </w:tcPr>
          <w:p w14:paraId="099739A2" w14:textId="526B94DC"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098ABC25" w14:textId="043AAB7E"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709" w:type="dxa"/>
            <w:tcBorders>
              <w:top w:val="single" w:sz="4" w:space="0" w:color="000000"/>
              <w:left w:val="single" w:sz="4" w:space="0" w:color="000000"/>
              <w:bottom w:val="single" w:sz="4" w:space="0" w:color="000000"/>
            </w:tcBorders>
            <w:shd w:val="clear" w:color="auto" w:fill="auto"/>
          </w:tcPr>
          <w:p w14:paraId="2A608513" w14:textId="59D1C602"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703" w:type="dxa"/>
            <w:gridSpan w:val="2"/>
            <w:tcBorders>
              <w:top w:val="single" w:sz="4" w:space="0" w:color="000000"/>
              <w:left w:val="single" w:sz="4" w:space="0" w:color="000000"/>
              <w:bottom w:val="single" w:sz="4" w:space="0" w:color="000000"/>
            </w:tcBorders>
            <w:shd w:val="clear" w:color="auto" w:fill="auto"/>
          </w:tcPr>
          <w:p w14:paraId="53DDF521" w14:textId="5FA60E45"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73" w:type="dxa"/>
            <w:gridSpan w:val="2"/>
            <w:tcBorders>
              <w:top w:val="single" w:sz="4" w:space="0" w:color="000000"/>
              <w:left w:val="single" w:sz="4" w:space="0" w:color="000000"/>
              <w:bottom w:val="single" w:sz="4" w:space="0" w:color="000000"/>
            </w:tcBorders>
            <w:shd w:val="clear" w:color="auto" w:fill="auto"/>
          </w:tcPr>
          <w:p w14:paraId="0511DAEB" w14:textId="007E5B37"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43" w:type="dxa"/>
            <w:tcBorders>
              <w:top w:val="single" w:sz="4" w:space="0" w:color="000000"/>
              <w:left w:val="single" w:sz="4" w:space="0" w:color="000000"/>
              <w:bottom w:val="single" w:sz="4" w:space="0" w:color="000000"/>
            </w:tcBorders>
            <w:shd w:val="clear" w:color="auto" w:fill="auto"/>
          </w:tcPr>
          <w:p w14:paraId="19081A60" w14:textId="0A7E00E9"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21" w:type="dxa"/>
            <w:gridSpan w:val="2"/>
            <w:tcBorders>
              <w:top w:val="single" w:sz="4" w:space="0" w:color="000000"/>
              <w:left w:val="single" w:sz="4" w:space="0" w:color="000000"/>
              <w:bottom w:val="single" w:sz="4" w:space="0" w:color="000000"/>
            </w:tcBorders>
            <w:shd w:val="clear" w:color="auto" w:fill="auto"/>
          </w:tcPr>
          <w:p w14:paraId="66E8A6C5" w14:textId="1EF59967"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0652C1DD" w14:textId="4F0AD095"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26" w:type="dxa"/>
            <w:gridSpan w:val="2"/>
            <w:tcBorders>
              <w:top w:val="single" w:sz="4" w:space="0" w:color="000000"/>
              <w:left w:val="single" w:sz="4" w:space="0" w:color="000000"/>
              <w:bottom w:val="single" w:sz="4" w:space="0" w:color="000000"/>
            </w:tcBorders>
            <w:shd w:val="clear" w:color="auto" w:fill="auto"/>
          </w:tcPr>
          <w:p w14:paraId="2FE3FD26" w14:textId="77777777" w:rsidR="003D3D34" w:rsidRPr="003D3D34" w:rsidRDefault="003D3D34" w:rsidP="003D3D34">
            <w:pPr>
              <w:suppressAutoHyphens/>
              <w:spacing w:after="0" w:line="240" w:lineRule="auto"/>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63" w:type="dxa"/>
            <w:tcBorders>
              <w:top w:val="single" w:sz="4" w:space="0" w:color="000000"/>
              <w:left w:val="single" w:sz="4" w:space="0" w:color="000000"/>
              <w:bottom w:val="single" w:sz="4" w:space="0" w:color="000000"/>
              <w:right w:val="single" w:sz="4" w:space="0" w:color="000000"/>
            </w:tcBorders>
            <w:shd w:val="clear" w:color="auto" w:fill="auto"/>
          </w:tcPr>
          <w:p w14:paraId="587367AE" w14:textId="6CF0C33F" w:rsidR="003D3D34" w:rsidRPr="003D3D34" w:rsidRDefault="003A2901" w:rsidP="003D3D34">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bookmarkEnd w:id="2"/>
      <w:bookmarkEnd w:id="3"/>
    </w:tbl>
    <w:p w14:paraId="401E6457" w14:textId="4B93EDEC" w:rsidR="003D3D34" w:rsidRDefault="003D3D34" w:rsidP="003D3D34">
      <w:pPr>
        <w:tabs>
          <w:tab w:val="left" w:pos="284"/>
        </w:tabs>
        <w:suppressAutoHyphens/>
        <w:spacing w:after="0" w:line="100" w:lineRule="atLeast"/>
        <w:jc w:val="both"/>
        <w:rPr>
          <w:rFonts w:ascii="Times New Roman" w:eastAsia="SimSun" w:hAnsi="Times New Roman" w:cs="Times New Roman"/>
          <w:lang w:eastAsia="ar-SA"/>
        </w:rPr>
      </w:pPr>
    </w:p>
    <w:p w14:paraId="561DFD3F" w14:textId="21C2F2FB" w:rsidR="00814AF0" w:rsidRDefault="00814AF0" w:rsidP="00814AF0">
      <w:pPr>
        <w:pStyle w:val="NormalnyWeb"/>
      </w:pPr>
      <w:bookmarkStart w:id="12" w:name="_Hlk190256840"/>
      <w:r w:rsidRPr="00814AF0">
        <w:rPr>
          <w:rFonts w:eastAsia="SimSun"/>
          <w:b/>
          <w:bCs/>
          <w:lang w:eastAsia="ar-SA"/>
        </w:rPr>
        <w:lastRenderedPageBreak/>
        <w:t>6</w:t>
      </w:r>
      <w:r>
        <w:rPr>
          <w:rFonts w:eastAsia="SimSun"/>
          <w:lang w:eastAsia="ar-SA"/>
        </w:rPr>
        <w:t xml:space="preserve">. </w:t>
      </w:r>
      <w:r>
        <w:rPr>
          <w:rStyle w:val="Pogrubienie"/>
        </w:rPr>
        <w:t>Obowiązki wykonawcy w zakresie ozdabiania ronda Pod Dębami</w:t>
      </w:r>
    </w:p>
    <w:p w14:paraId="57893287" w14:textId="560E69D2" w:rsidR="00814AF0" w:rsidRDefault="00814AF0" w:rsidP="00814AF0">
      <w:pPr>
        <w:pStyle w:val="NormalnyWeb"/>
        <w:spacing w:before="0" w:beforeAutospacing="0" w:after="0" w:afterAutospacing="0"/>
        <w:ind w:left="426" w:hanging="284"/>
        <w:jc w:val="both"/>
      </w:pPr>
      <w:r>
        <w:t>1) Wykonawca umowy zobowiązany jest do dekorowania ronda ozdobami adekwatnymi do okolicznościowych świąt oraz innych wydarzeń wskazanych przez Zamawiającego. Dekoracje powinny być estetyczne, bezpieczne oraz dostosowane do charakteru danej okoliczności.</w:t>
      </w:r>
    </w:p>
    <w:p w14:paraId="45643A50" w14:textId="578D79BE" w:rsidR="00814AF0" w:rsidRDefault="00814AF0" w:rsidP="00523F66">
      <w:pPr>
        <w:pStyle w:val="NormalnyWeb"/>
        <w:spacing w:before="0" w:beforeAutospacing="0" w:after="0" w:afterAutospacing="0"/>
        <w:ind w:left="426" w:hanging="284"/>
        <w:jc w:val="both"/>
      </w:pPr>
      <w:r>
        <w:t xml:space="preserve">2) Ozdabianie ronda powinno odbywać się co najmniej trzy razy w roku, </w:t>
      </w:r>
      <w:r w:rsidR="00523F66">
        <w:t xml:space="preserve">jednak na polecenie Zamawiającego może być realizowane częściej. Dekorowanie będzie </w:t>
      </w:r>
      <w:r>
        <w:t>obejm</w:t>
      </w:r>
      <w:r w:rsidR="00523F66">
        <w:t>owało</w:t>
      </w:r>
      <w:r>
        <w:t xml:space="preserve"> m.in. święta państwowe, religijne, sezonowe lub inne okazje wskazane przez Zamawiającego. Wykonawca jest zobowiązany do montażu, demontażu oraz utrzymania dekoracji w należytym stanie przez cały okres ich eksponowania.</w:t>
      </w:r>
    </w:p>
    <w:bookmarkEnd w:id="12"/>
    <w:p w14:paraId="051B57D8" w14:textId="311DDDAA" w:rsidR="003A2901" w:rsidRDefault="003A2901" w:rsidP="003D3D34">
      <w:pPr>
        <w:tabs>
          <w:tab w:val="left" w:pos="284"/>
        </w:tabs>
        <w:suppressAutoHyphens/>
        <w:spacing w:after="0" w:line="100" w:lineRule="atLeast"/>
        <w:jc w:val="both"/>
        <w:rPr>
          <w:rFonts w:ascii="Times New Roman" w:eastAsia="SimSun" w:hAnsi="Times New Roman" w:cs="Times New Roman"/>
          <w:lang w:eastAsia="ar-SA"/>
        </w:rPr>
      </w:pPr>
    </w:p>
    <w:p w14:paraId="481E76B0" w14:textId="77777777" w:rsidR="003A2901" w:rsidRPr="003D3D34" w:rsidRDefault="003A2901" w:rsidP="003D3D34">
      <w:pPr>
        <w:tabs>
          <w:tab w:val="left" w:pos="284"/>
        </w:tabs>
        <w:suppressAutoHyphens/>
        <w:spacing w:after="0" w:line="100" w:lineRule="atLeast"/>
        <w:jc w:val="both"/>
        <w:rPr>
          <w:rFonts w:ascii="Times New Roman" w:eastAsia="SimSun" w:hAnsi="Times New Roman" w:cs="Times New Roman"/>
          <w:lang w:eastAsia="ar-SA"/>
        </w:rPr>
      </w:pPr>
    </w:p>
    <w:p w14:paraId="1938C9F1" w14:textId="36AE0BBD" w:rsidR="00212986" w:rsidRPr="003A2901" w:rsidRDefault="003A2901" w:rsidP="003A2901">
      <w:pPr>
        <w:jc w:val="center"/>
        <w:rPr>
          <w:rFonts w:ascii="Times New Roman" w:hAnsi="Times New Roman" w:cs="Times New Roman"/>
          <w:b/>
          <w:bCs/>
          <w:sz w:val="24"/>
          <w:szCs w:val="24"/>
        </w:rPr>
      </w:pPr>
      <w:r w:rsidRPr="003A2901">
        <w:rPr>
          <w:rFonts w:ascii="Times New Roman" w:hAnsi="Times New Roman" w:cs="Times New Roman"/>
          <w:b/>
          <w:bCs/>
          <w:sz w:val="24"/>
          <w:szCs w:val="24"/>
        </w:rPr>
        <w:t>2 ROK TRWANIA UMOWY</w:t>
      </w:r>
    </w:p>
    <w:p w14:paraId="7880928E" w14:textId="72DB43DA" w:rsidR="001C6D16" w:rsidRPr="003D3D34" w:rsidRDefault="0007002E" w:rsidP="001C6D16">
      <w:pPr>
        <w:suppressAutoHyphens/>
        <w:spacing w:after="0" w:line="100" w:lineRule="atLeast"/>
        <w:jc w:val="both"/>
        <w:rPr>
          <w:rFonts w:ascii="Times New Roman" w:eastAsia="SimSun" w:hAnsi="Times New Roman" w:cs="Times New Roman"/>
          <w:b/>
          <w:bCs/>
          <w:iCs/>
          <w:sz w:val="24"/>
          <w:szCs w:val="24"/>
          <w:lang w:eastAsia="ar-SA"/>
        </w:rPr>
      </w:pPr>
      <w:r w:rsidRPr="003D3D34">
        <w:rPr>
          <w:rFonts w:ascii="Times New Roman" w:eastAsia="SimSun" w:hAnsi="Times New Roman" w:cs="Times New Roman"/>
          <w:b/>
          <w:bCs/>
          <w:iCs/>
          <w:sz w:val="24"/>
          <w:szCs w:val="24"/>
          <w:lang w:eastAsia="ar-SA"/>
        </w:rPr>
        <w:t>I</w:t>
      </w:r>
      <w:r>
        <w:rPr>
          <w:rFonts w:ascii="Times New Roman" w:eastAsia="SimSun" w:hAnsi="Times New Roman" w:cs="Times New Roman"/>
          <w:b/>
          <w:bCs/>
          <w:iCs/>
          <w:sz w:val="24"/>
          <w:szCs w:val="24"/>
          <w:lang w:eastAsia="ar-SA"/>
        </w:rPr>
        <w:t>I</w:t>
      </w:r>
      <w:r w:rsidRPr="003D3D34">
        <w:rPr>
          <w:rFonts w:ascii="Times New Roman" w:eastAsia="SimSun" w:hAnsi="Times New Roman" w:cs="Times New Roman"/>
          <w:b/>
          <w:bCs/>
          <w:iCs/>
          <w:sz w:val="24"/>
          <w:szCs w:val="24"/>
          <w:lang w:eastAsia="ar-SA"/>
        </w:rPr>
        <w:t xml:space="preserve">. Zadanie do wykonania w ciągu </w:t>
      </w:r>
      <w:r>
        <w:rPr>
          <w:rFonts w:ascii="Times New Roman" w:eastAsia="SimSun" w:hAnsi="Times New Roman" w:cs="Times New Roman"/>
          <w:b/>
          <w:bCs/>
          <w:iCs/>
          <w:sz w:val="24"/>
          <w:szCs w:val="24"/>
          <w:lang w:eastAsia="ar-SA"/>
        </w:rPr>
        <w:t>drugiego</w:t>
      </w:r>
      <w:r w:rsidRPr="003D3D34">
        <w:rPr>
          <w:rFonts w:ascii="Times New Roman" w:eastAsia="SimSun" w:hAnsi="Times New Roman" w:cs="Times New Roman"/>
          <w:b/>
          <w:bCs/>
          <w:iCs/>
          <w:sz w:val="24"/>
          <w:szCs w:val="24"/>
          <w:lang w:eastAsia="ar-SA"/>
        </w:rPr>
        <w:t xml:space="preserve"> roku trwania umowy:  </w:t>
      </w:r>
    </w:p>
    <w:p w14:paraId="7783566E" w14:textId="77777777" w:rsidR="001C6D16" w:rsidRPr="003D3D34" w:rsidRDefault="001C6D16" w:rsidP="001C6D16">
      <w:pPr>
        <w:tabs>
          <w:tab w:val="left" w:pos="567"/>
        </w:tabs>
        <w:suppressAutoHyphens/>
        <w:spacing w:after="0" w:line="100" w:lineRule="atLeast"/>
        <w:jc w:val="right"/>
        <w:rPr>
          <w:rFonts w:ascii="Times New Roman" w:eastAsia="SimSun" w:hAnsi="Times New Roman" w:cs="Times New Roman"/>
          <w:sz w:val="24"/>
          <w:szCs w:val="24"/>
          <w:lang w:eastAsia="ar-SA"/>
        </w:rPr>
      </w:pPr>
    </w:p>
    <w:p w14:paraId="0497BC1E" w14:textId="77777777" w:rsidR="001C6D16" w:rsidRPr="003D3D34" w:rsidRDefault="001C6D16" w:rsidP="001C6D16">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p>
    <w:p w14:paraId="4C186BA4" w14:textId="79AAA7CF" w:rsidR="001C6D16" w:rsidRPr="001C6D16" w:rsidRDefault="001C6D16" w:rsidP="001C6D16">
      <w:pPr>
        <w:pStyle w:val="Akapitzlist"/>
        <w:numPr>
          <w:ilvl w:val="2"/>
          <w:numId w:val="8"/>
        </w:numPr>
        <w:tabs>
          <w:tab w:val="left" w:pos="0"/>
          <w:tab w:val="left" w:pos="426"/>
        </w:tabs>
        <w:spacing w:after="0"/>
        <w:ind w:left="426"/>
        <w:jc w:val="both"/>
        <w:rPr>
          <w:rFonts w:ascii="Times New Roman" w:hAnsi="Times New Roman" w:cs="Times New Roman"/>
        </w:rPr>
      </w:pPr>
      <w:bookmarkStart w:id="13" w:name="_Hlk190252959"/>
      <w:r w:rsidRPr="001C6D16">
        <w:rPr>
          <w:rFonts w:ascii="Times New Roman" w:hAnsi="Times New Roman" w:cs="Times New Roman"/>
          <w:b/>
          <w:sz w:val="24"/>
          <w:szCs w:val="24"/>
        </w:rPr>
        <w:t>Dostawa roślin, uzupełnienie podłoża, nasadzenia uzupełniające, pielęgnacja i utrzymanie roślin ozdobnych na zagospodarowanych skwerkach położonych na terenie</w:t>
      </w:r>
      <w:r w:rsidRPr="001C6D16">
        <w:rPr>
          <w:rFonts w:ascii="Times New Roman" w:hAnsi="Times New Roman" w:cs="Times New Roman"/>
          <w:b/>
          <w:color w:val="000000"/>
          <w:sz w:val="24"/>
          <w:szCs w:val="24"/>
        </w:rPr>
        <w:t xml:space="preserve"> miasta Sztum - powierzchnia około 1800  m</w:t>
      </w:r>
      <w:r w:rsidRPr="001C6D16">
        <w:rPr>
          <w:rFonts w:ascii="Times New Roman" w:hAnsi="Times New Roman" w:cs="Times New Roman"/>
          <w:b/>
          <w:color w:val="000000"/>
          <w:sz w:val="24"/>
          <w:szCs w:val="24"/>
          <w:vertAlign w:val="superscript"/>
        </w:rPr>
        <w:t>2</w:t>
      </w:r>
      <w:r w:rsidRPr="001C6D16">
        <w:rPr>
          <w:rFonts w:ascii="Times New Roman" w:hAnsi="Times New Roman" w:cs="Times New Roman"/>
          <w:b/>
          <w:color w:val="000000"/>
          <w:sz w:val="24"/>
          <w:szCs w:val="24"/>
        </w:rPr>
        <w:t xml:space="preserve">, </w:t>
      </w:r>
      <w:r w:rsidRPr="001C6D16">
        <w:rPr>
          <w:rFonts w:ascii="Times New Roman" w:hAnsi="Times New Roman" w:cs="Times New Roman"/>
          <w:color w:val="000000"/>
          <w:sz w:val="24"/>
          <w:szCs w:val="24"/>
        </w:rPr>
        <w:t>obejmująca:</w:t>
      </w:r>
    </w:p>
    <w:bookmarkEnd w:id="13"/>
    <w:p w14:paraId="5FE65AE0" w14:textId="77777777" w:rsidR="001C6D16" w:rsidRPr="003D3D34" w:rsidRDefault="001C6D16" w:rsidP="001C6D16">
      <w:pPr>
        <w:widowControl w:val="0"/>
        <w:tabs>
          <w:tab w:val="left" w:pos="284"/>
          <w:tab w:val="left" w:pos="720"/>
        </w:tabs>
        <w:suppressAutoHyphens/>
        <w:spacing w:after="0" w:line="120" w:lineRule="atLeast"/>
        <w:ind w:left="426"/>
        <w:jc w:val="both"/>
        <w:rPr>
          <w:rFonts w:ascii="Times New Roman" w:eastAsia="Times New Roman" w:hAnsi="Times New Roman" w:cs="Times New Roman"/>
          <w:color w:val="000000"/>
          <w:sz w:val="24"/>
          <w:szCs w:val="24"/>
          <w:vertAlign w:val="superscript"/>
          <w:lang w:eastAsia="ar-SA"/>
        </w:rPr>
      </w:pPr>
    </w:p>
    <w:p w14:paraId="23393D96" w14:textId="4C32702F" w:rsidR="001C6D16" w:rsidRPr="001C6D16" w:rsidRDefault="001C6D16" w:rsidP="001C6D16">
      <w:pPr>
        <w:pStyle w:val="Akapitzlist"/>
        <w:widowControl w:val="0"/>
        <w:numPr>
          <w:ilvl w:val="4"/>
          <w:numId w:val="8"/>
        </w:numPr>
        <w:tabs>
          <w:tab w:val="left" w:pos="567"/>
        </w:tabs>
        <w:spacing w:after="0" w:line="120" w:lineRule="atLeast"/>
        <w:ind w:left="426" w:hanging="284"/>
        <w:jc w:val="both"/>
        <w:rPr>
          <w:rFonts w:ascii="Times New Roman" w:eastAsia="Times New Roman" w:hAnsi="Times New Roman" w:cs="Times New Roman"/>
          <w:sz w:val="24"/>
          <w:szCs w:val="24"/>
        </w:rPr>
      </w:pPr>
      <w:r w:rsidRPr="001C6D16">
        <w:rPr>
          <w:rFonts w:ascii="Times New Roman" w:eastAsia="Times New Roman" w:hAnsi="Times New Roman" w:cs="Times New Roman"/>
          <w:sz w:val="24"/>
          <w:szCs w:val="24"/>
        </w:rPr>
        <w:t>Działka nr 635 obręb II w Sztumie, Rondo Powiśla oraz  skwerki przy Rondzie Powiśla - łączna powierzchnia około 320 m</w:t>
      </w:r>
      <w:r w:rsidRPr="001C6D16">
        <w:rPr>
          <w:rFonts w:ascii="Times New Roman" w:eastAsia="Times New Roman" w:hAnsi="Times New Roman" w:cs="Times New Roman"/>
          <w:sz w:val="24"/>
          <w:szCs w:val="24"/>
          <w:vertAlign w:val="superscript"/>
        </w:rPr>
        <w:t>2</w:t>
      </w:r>
    </w:p>
    <w:p w14:paraId="65FC60C8" w14:textId="77777777" w:rsidR="001C6D16" w:rsidRPr="003D3D34" w:rsidRDefault="001C6D16" w:rsidP="001C6D16">
      <w:pPr>
        <w:widowControl w:val="0"/>
        <w:numPr>
          <w:ilvl w:val="0"/>
          <w:numId w:val="8"/>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Działka nr 522/5 obręb II  w Sztumie teren obok Lipskiego – powierzchnia ok. 120 </w:t>
      </w:r>
      <w:r w:rsidRPr="003D3D34">
        <w:rPr>
          <w:rFonts w:ascii="Times New Roman" w:eastAsia="Times New Roman" w:hAnsi="Times New Roman" w:cs="Times New Roman"/>
          <w:color w:val="000000"/>
          <w:sz w:val="24"/>
          <w:szCs w:val="24"/>
          <w:lang w:eastAsia="ar-SA"/>
        </w:rPr>
        <w:t>m</w:t>
      </w:r>
      <w:r w:rsidRPr="003D3D34">
        <w:rPr>
          <w:rFonts w:ascii="Times New Roman" w:eastAsia="Times New Roman" w:hAnsi="Times New Roman" w:cs="Times New Roman"/>
          <w:color w:val="000000"/>
          <w:sz w:val="24"/>
          <w:szCs w:val="24"/>
          <w:vertAlign w:val="superscript"/>
          <w:lang w:eastAsia="ar-SA"/>
        </w:rPr>
        <w:t>2</w:t>
      </w:r>
    </w:p>
    <w:p w14:paraId="1E19C8D4" w14:textId="77777777" w:rsidR="001C6D16" w:rsidRPr="003D3D34" w:rsidRDefault="001C6D16" w:rsidP="001C6D16">
      <w:pPr>
        <w:widowControl w:val="0"/>
        <w:numPr>
          <w:ilvl w:val="0"/>
          <w:numId w:val="8"/>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Działka nr 213, 412, 635 obręb II  w Sztumie, Rondo pod Dębami oraz skwerki przy Rondzie pod Dębami łączna powierzchnia około 580 m</w:t>
      </w:r>
      <w:r w:rsidRPr="003D3D34">
        <w:rPr>
          <w:rFonts w:ascii="Times New Roman" w:eastAsia="Times New Roman" w:hAnsi="Times New Roman" w:cs="Times New Roman"/>
          <w:sz w:val="24"/>
          <w:szCs w:val="24"/>
          <w:vertAlign w:val="superscript"/>
          <w:lang w:eastAsia="ar-SA"/>
        </w:rPr>
        <w:t>2</w:t>
      </w:r>
      <w:r w:rsidRPr="003D3D34">
        <w:rPr>
          <w:rFonts w:ascii="Times New Roman" w:eastAsia="Times New Roman" w:hAnsi="Times New Roman" w:cs="Times New Roman"/>
          <w:sz w:val="24"/>
          <w:szCs w:val="24"/>
          <w:lang w:eastAsia="ar-SA"/>
        </w:rPr>
        <w:t>:</w:t>
      </w:r>
    </w:p>
    <w:p w14:paraId="5E3A1D45" w14:textId="77777777" w:rsidR="001C6D16" w:rsidRPr="003D3D34" w:rsidRDefault="001C6D16" w:rsidP="001C6D16">
      <w:pPr>
        <w:widowControl w:val="0"/>
        <w:numPr>
          <w:ilvl w:val="0"/>
          <w:numId w:val="8"/>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Działka nr 151, 152, 121/1, 121/2 obręb II w Sztumie, Rondo na Przedzamczu + wysepki, łączna powierzchnia około 480 m</w:t>
      </w:r>
      <w:r w:rsidRPr="003D3D34">
        <w:rPr>
          <w:rFonts w:ascii="Times New Roman" w:eastAsia="Times New Roman" w:hAnsi="Times New Roman" w:cs="Times New Roman"/>
          <w:sz w:val="24"/>
          <w:szCs w:val="24"/>
          <w:vertAlign w:val="superscript"/>
          <w:lang w:eastAsia="ar-SA"/>
        </w:rPr>
        <w:t>2</w:t>
      </w:r>
      <w:r w:rsidRPr="003D3D34">
        <w:rPr>
          <w:rFonts w:ascii="Times New Roman" w:eastAsia="Times New Roman" w:hAnsi="Times New Roman" w:cs="Times New Roman"/>
          <w:sz w:val="24"/>
          <w:szCs w:val="24"/>
          <w:lang w:eastAsia="ar-SA"/>
        </w:rPr>
        <w:t>:</w:t>
      </w:r>
    </w:p>
    <w:p w14:paraId="7681B901" w14:textId="77777777" w:rsidR="001C6D16" w:rsidRPr="003D3D34" w:rsidRDefault="001C6D16" w:rsidP="001C6D16">
      <w:pPr>
        <w:widowControl w:val="0"/>
        <w:numPr>
          <w:ilvl w:val="0"/>
          <w:numId w:val="8"/>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Działka nr 496/3  obręb II w Sztumie, Teren przy Urzędzie, łączna powierzchnia około 170 m</w:t>
      </w:r>
      <w:r w:rsidRPr="003D3D34">
        <w:rPr>
          <w:rFonts w:ascii="Times New Roman" w:eastAsia="Times New Roman" w:hAnsi="Times New Roman" w:cs="Times New Roman"/>
          <w:sz w:val="24"/>
          <w:szCs w:val="24"/>
          <w:vertAlign w:val="superscript"/>
          <w:lang w:eastAsia="ar-SA"/>
        </w:rPr>
        <w:t>2</w:t>
      </w:r>
      <w:r w:rsidRPr="003D3D34">
        <w:rPr>
          <w:rFonts w:ascii="Times New Roman" w:eastAsia="Times New Roman" w:hAnsi="Times New Roman" w:cs="Times New Roman"/>
          <w:sz w:val="24"/>
          <w:szCs w:val="24"/>
          <w:lang w:eastAsia="ar-SA"/>
        </w:rPr>
        <w:t>:</w:t>
      </w:r>
    </w:p>
    <w:p w14:paraId="69A34C81" w14:textId="77777777" w:rsidR="001C6D16" w:rsidRDefault="001C6D16" w:rsidP="001C6D16">
      <w:pPr>
        <w:widowControl w:val="0"/>
        <w:numPr>
          <w:ilvl w:val="0"/>
          <w:numId w:val="8"/>
        </w:numPr>
        <w:tabs>
          <w:tab w:val="left" w:pos="567"/>
          <w:tab w:val="left" w:pos="720"/>
        </w:tabs>
        <w:suppressAutoHyphens/>
        <w:spacing w:after="0" w:line="120" w:lineRule="atLeast"/>
        <w:ind w:left="426" w:hanging="283"/>
        <w:jc w:val="both"/>
        <w:rPr>
          <w:rFonts w:ascii="Times New Roman" w:eastAsia="Times New Roman" w:hAnsi="Times New Roman" w:cs="Times New Roman"/>
          <w:sz w:val="24"/>
          <w:szCs w:val="24"/>
          <w:lang w:eastAsia="ar-SA"/>
        </w:rPr>
      </w:pPr>
      <w:r w:rsidRPr="003D3D34">
        <w:rPr>
          <w:rFonts w:ascii="Times New Roman" w:eastAsia="Times New Roman" w:hAnsi="Times New Roman" w:cs="Times New Roman"/>
          <w:sz w:val="24"/>
          <w:szCs w:val="24"/>
          <w:lang w:eastAsia="ar-SA"/>
        </w:rPr>
        <w:t xml:space="preserve">Działka nr 410 obręb II w Sztumie, teren obok kapliczki, 130 m2, </w:t>
      </w:r>
    </w:p>
    <w:p w14:paraId="38BAD57E" w14:textId="77777777" w:rsidR="001C6D16" w:rsidRPr="003D3D34" w:rsidRDefault="001C6D16" w:rsidP="001C6D16">
      <w:pPr>
        <w:widowControl w:val="0"/>
        <w:tabs>
          <w:tab w:val="left" w:pos="567"/>
          <w:tab w:val="left" w:pos="720"/>
        </w:tabs>
        <w:suppressAutoHyphens/>
        <w:spacing w:after="0" w:line="120" w:lineRule="atLeast"/>
        <w:ind w:left="426"/>
        <w:jc w:val="both"/>
        <w:rPr>
          <w:rFonts w:ascii="Times New Roman" w:eastAsia="Times New Roman" w:hAnsi="Times New Roman" w:cs="Times New Roman"/>
          <w:sz w:val="24"/>
          <w:szCs w:val="24"/>
          <w:lang w:eastAsia="ar-SA"/>
        </w:rPr>
      </w:pPr>
    </w:p>
    <w:p w14:paraId="729D1A70" w14:textId="77777777" w:rsidR="001C6D16" w:rsidRPr="006F5A22" w:rsidRDefault="001C6D16" w:rsidP="001C6D16">
      <w:pPr>
        <w:widowControl w:val="0"/>
        <w:tabs>
          <w:tab w:val="left" w:pos="284"/>
          <w:tab w:val="left" w:pos="720"/>
        </w:tabs>
        <w:suppressAutoHyphens/>
        <w:spacing w:after="0" w:line="120" w:lineRule="atLeast"/>
        <w:jc w:val="both"/>
        <w:rPr>
          <w:rFonts w:ascii="Times New Roman" w:eastAsia="Times New Roman" w:hAnsi="Times New Roman" w:cs="Times New Roman"/>
          <w:b/>
          <w:bCs/>
          <w:sz w:val="24"/>
          <w:szCs w:val="24"/>
          <w:lang w:eastAsia="ar-SA"/>
        </w:rPr>
      </w:pPr>
      <w:r w:rsidRPr="006F5A22">
        <w:rPr>
          <w:rFonts w:ascii="Times New Roman" w:eastAsia="Times New Roman" w:hAnsi="Times New Roman" w:cs="Times New Roman"/>
          <w:b/>
          <w:bCs/>
          <w:sz w:val="24"/>
          <w:szCs w:val="24"/>
          <w:lang w:eastAsia="ar-SA"/>
        </w:rPr>
        <w:t>Wymagania ilościowe</w:t>
      </w:r>
    </w:p>
    <w:p w14:paraId="100C2876" w14:textId="77777777" w:rsidR="001C6D16" w:rsidRPr="003D3D34" w:rsidRDefault="001C6D16" w:rsidP="001C6D16">
      <w:pPr>
        <w:widowControl w:val="0"/>
        <w:tabs>
          <w:tab w:val="left" w:pos="284"/>
          <w:tab w:val="left" w:pos="720"/>
        </w:tabs>
        <w:suppressAutoHyphens/>
        <w:spacing w:after="0" w:line="120" w:lineRule="atLeast"/>
        <w:jc w:val="both"/>
        <w:rPr>
          <w:rFonts w:ascii="Times New Roman" w:eastAsia="Times New Roman" w:hAnsi="Times New Roman" w:cs="Times New Roman"/>
          <w:sz w:val="24"/>
          <w:szCs w:val="24"/>
          <w:lang w:eastAsia="ar-SA"/>
        </w:rPr>
      </w:pPr>
    </w:p>
    <w:p w14:paraId="3D78EE64" w14:textId="1588ADA9" w:rsidR="001C6D16" w:rsidRPr="001C6D16" w:rsidRDefault="001C6D16" w:rsidP="001C6D16">
      <w:pPr>
        <w:pStyle w:val="Akapitzlist"/>
        <w:numPr>
          <w:ilvl w:val="4"/>
          <w:numId w:val="8"/>
        </w:numPr>
        <w:tabs>
          <w:tab w:val="left" w:pos="284"/>
        </w:tabs>
        <w:spacing w:after="0"/>
        <w:ind w:left="426"/>
        <w:jc w:val="both"/>
        <w:rPr>
          <w:rFonts w:ascii="Times New Roman" w:hAnsi="Times New Roman" w:cs="Times New Roman"/>
          <w:b/>
          <w:bCs/>
          <w:sz w:val="24"/>
          <w:szCs w:val="24"/>
        </w:rPr>
      </w:pPr>
      <w:r w:rsidRPr="001C6D16">
        <w:rPr>
          <w:rFonts w:ascii="Times New Roman" w:hAnsi="Times New Roman" w:cs="Times New Roman"/>
          <w:b/>
          <w:bCs/>
          <w:sz w:val="24"/>
          <w:szCs w:val="24"/>
        </w:rPr>
        <w:t>Działka nr 635 obręb II w Sztumie, Rondo Powiśla oraz skwerki przy Rondzie Powiśla, łączna powierzchnia około 320 m</w:t>
      </w:r>
      <w:r w:rsidRPr="001C6D16">
        <w:rPr>
          <w:rFonts w:ascii="Times New Roman" w:hAnsi="Times New Roman" w:cs="Times New Roman"/>
          <w:b/>
          <w:bCs/>
          <w:sz w:val="24"/>
          <w:szCs w:val="24"/>
          <w:vertAlign w:val="superscript"/>
        </w:rPr>
        <w:t>2</w:t>
      </w:r>
      <w:r w:rsidRPr="001C6D16">
        <w:rPr>
          <w:rFonts w:ascii="Times New Roman" w:hAnsi="Times New Roman" w:cs="Times New Roman"/>
          <w:b/>
          <w:bCs/>
          <w:sz w:val="24"/>
          <w:szCs w:val="24"/>
        </w:rPr>
        <w:t>:</w:t>
      </w:r>
    </w:p>
    <w:p w14:paraId="635E3CA8" w14:textId="77777777" w:rsidR="001C6D16" w:rsidRPr="003D3D34" w:rsidRDefault="001C6D16" w:rsidP="001C6D16">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p>
    <w:p w14:paraId="3149DA11"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 Roślinność, tabela 1</w:t>
      </w:r>
      <w:r>
        <w:rPr>
          <w:rFonts w:ascii="Times New Roman" w:eastAsia="SimSun" w:hAnsi="Times New Roman" w:cs="Times New Roman"/>
          <w:sz w:val="24"/>
          <w:szCs w:val="24"/>
          <w:lang w:eastAsia="ar-SA"/>
        </w:rPr>
        <w:t>).</w:t>
      </w:r>
      <w:r w:rsidRPr="003D3D34">
        <w:rPr>
          <w:rFonts w:ascii="Times New Roman" w:eastAsia="SimSun" w:hAnsi="Times New Roman" w:cs="Times New Roman"/>
          <w:sz w:val="24"/>
          <w:szCs w:val="24"/>
          <w:lang w:eastAsia="ar-SA"/>
        </w:rPr>
        <w:t>1:</w:t>
      </w:r>
    </w:p>
    <w:tbl>
      <w:tblPr>
        <w:tblW w:w="9102" w:type="dxa"/>
        <w:tblInd w:w="55" w:type="dxa"/>
        <w:tblLayout w:type="fixed"/>
        <w:tblCellMar>
          <w:left w:w="55" w:type="dxa"/>
          <w:right w:w="55" w:type="dxa"/>
        </w:tblCellMar>
        <w:tblLook w:val="0000" w:firstRow="0" w:lastRow="0" w:firstColumn="0" w:lastColumn="0" w:noHBand="0" w:noVBand="0"/>
      </w:tblPr>
      <w:tblGrid>
        <w:gridCol w:w="576"/>
        <w:gridCol w:w="2968"/>
        <w:gridCol w:w="1787"/>
        <w:gridCol w:w="1787"/>
        <w:gridCol w:w="1984"/>
      </w:tblGrid>
      <w:tr w:rsidR="001C6D16" w:rsidRPr="003D3D34" w14:paraId="644D2F0D" w14:textId="77777777" w:rsidTr="005E178D">
        <w:trPr>
          <w:trHeight w:val="18"/>
        </w:trPr>
        <w:tc>
          <w:tcPr>
            <w:tcW w:w="576" w:type="dxa"/>
            <w:tcBorders>
              <w:top w:val="single" w:sz="1" w:space="0" w:color="000000"/>
              <w:left w:val="single" w:sz="1" w:space="0" w:color="000000"/>
              <w:bottom w:val="single" w:sz="1" w:space="0" w:color="000000"/>
            </w:tcBorders>
            <w:shd w:val="clear" w:color="auto" w:fill="FFFFFF"/>
            <w:vAlign w:val="center"/>
          </w:tcPr>
          <w:p w14:paraId="793F7A44" w14:textId="77777777" w:rsidR="001C6D16" w:rsidRPr="00313234"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Lp.</w:t>
            </w:r>
          </w:p>
        </w:tc>
        <w:tc>
          <w:tcPr>
            <w:tcW w:w="2968" w:type="dxa"/>
            <w:tcBorders>
              <w:top w:val="single" w:sz="1" w:space="0" w:color="000000"/>
              <w:left w:val="single" w:sz="1" w:space="0" w:color="000000"/>
              <w:bottom w:val="single" w:sz="1" w:space="0" w:color="000000"/>
            </w:tcBorders>
            <w:shd w:val="clear" w:color="auto" w:fill="FFFFFF"/>
            <w:vAlign w:val="center"/>
          </w:tcPr>
          <w:p w14:paraId="13427678" w14:textId="77777777" w:rsidR="001C6D16" w:rsidRPr="00313234"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Nazwa gatunku</w:t>
            </w:r>
          </w:p>
        </w:tc>
        <w:tc>
          <w:tcPr>
            <w:tcW w:w="1787" w:type="dxa"/>
            <w:tcBorders>
              <w:top w:val="single" w:sz="1" w:space="0" w:color="000000"/>
              <w:left w:val="single" w:sz="1" w:space="0" w:color="000000"/>
              <w:bottom w:val="single" w:sz="1" w:space="0" w:color="000000"/>
              <w:right w:val="single" w:sz="1" w:space="0" w:color="000000"/>
            </w:tcBorders>
            <w:shd w:val="clear" w:color="auto" w:fill="FFFFFF"/>
          </w:tcPr>
          <w:p w14:paraId="77C7A57E" w14:textId="77777777" w:rsidR="001C6D16" w:rsidRPr="00AF25AC"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833059">
              <w:rPr>
                <w:rFonts w:ascii="Times New Roman" w:eastAsia="SimSun" w:hAnsi="Times New Roman" w:cs="Times New Roman"/>
                <w:b/>
                <w:bCs/>
                <w:sz w:val="24"/>
                <w:szCs w:val="24"/>
                <w:lang w:eastAsia="ar-SA"/>
              </w:rPr>
              <w:t>Ilość roślin istniejących nominalna</w:t>
            </w:r>
          </w:p>
        </w:tc>
        <w:tc>
          <w:tcPr>
            <w:tcW w:w="1787" w:type="dxa"/>
            <w:tcBorders>
              <w:top w:val="single" w:sz="1" w:space="0" w:color="000000"/>
              <w:left w:val="single" w:sz="1" w:space="0" w:color="000000"/>
              <w:bottom w:val="single" w:sz="1" w:space="0" w:color="000000"/>
            </w:tcBorders>
            <w:shd w:val="clear" w:color="auto" w:fill="FFFFFF"/>
            <w:vAlign w:val="center"/>
          </w:tcPr>
          <w:p w14:paraId="4124D30D" w14:textId="77777777" w:rsidR="001C6D16" w:rsidRPr="00313234"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Ilość przewidziana  do nasadzeń</w:t>
            </w:r>
            <w:r>
              <w:rPr>
                <w:rFonts w:ascii="Times New Roman" w:eastAsia="SimSun" w:hAnsi="Times New Roman" w:cs="Times New Roman"/>
                <w:b/>
                <w:bCs/>
                <w:sz w:val="24"/>
                <w:szCs w:val="24"/>
                <w:lang w:eastAsia="ar-SA"/>
              </w:rPr>
              <w:t xml:space="preserve"> uzupełniających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CC1725D" w14:textId="77777777" w:rsidR="001C6D16" w:rsidRPr="00313234"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AF25AC">
              <w:rPr>
                <w:rFonts w:ascii="Times New Roman" w:eastAsia="SimSun" w:hAnsi="Times New Roman" w:cs="Times New Roman"/>
                <w:b/>
                <w:bCs/>
                <w:sz w:val="24"/>
                <w:szCs w:val="24"/>
                <w:lang w:eastAsia="ar-SA"/>
              </w:rPr>
              <w:t>W</w:t>
            </w:r>
            <w:r>
              <w:rPr>
                <w:rFonts w:ascii="Times New Roman" w:eastAsia="SimSun" w:hAnsi="Times New Roman" w:cs="Times New Roman"/>
                <w:b/>
                <w:bCs/>
                <w:sz w:val="24"/>
                <w:szCs w:val="24"/>
                <w:lang w:eastAsia="ar-SA"/>
              </w:rPr>
              <w:t>ymagane cechy roślin</w:t>
            </w:r>
          </w:p>
        </w:tc>
      </w:tr>
      <w:tr w:rsidR="001C6D16" w:rsidRPr="003D3D34" w14:paraId="03D2FB72" w14:textId="77777777" w:rsidTr="005E178D">
        <w:trPr>
          <w:trHeight w:val="18"/>
        </w:trPr>
        <w:tc>
          <w:tcPr>
            <w:tcW w:w="576" w:type="dxa"/>
            <w:tcBorders>
              <w:top w:val="single" w:sz="1" w:space="0" w:color="000000"/>
              <w:left w:val="single" w:sz="1" w:space="0" w:color="000000"/>
              <w:bottom w:val="single" w:sz="1" w:space="0" w:color="000000"/>
            </w:tcBorders>
            <w:shd w:val="clear" w:color="auto" w:fill="FFFFFF"/>
            <w:vAlign w:val="center"/>
          </w:tcPr>
          <w:p w14:paraId="0012FAB1"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2968" w:type="dxa"/>
            <w:tcBorders>
              <w:top w:val="single" w:sz="1" w:space="0" w:color="000000"/>
              <w:left w:val="single" w:sz="1" w:space="0" w:color="000000"/>
              <w:bottom w:val="single" w:sz="1" w:space="0" w:color="000000"/>
            </w:tcBorders>
            <w:shd w:val="clear" w:color="auto" w:fill="FFFFFF"/>
            <w:vAlign w:val="center"/>
          </w:tcPr>
          <w:p w14:paraId="7327FA2A"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Bukszpan pospolity „Faulkner”</w:t>
            </w:r>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FB5215B" w14:textId="77777777" w:rsidR="001C6D16"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266 szt</w:t>
            </w:r>
          </w:p>
        </w:tc>
        <w:tc>
          <w:tcPr>
            <w:tcW w:w="1787" w:type="dxa"/>
            <w:tcBorders>
              <w:top w:val="single" w:sz="1" w:space="0" w:color="000000"/>
              <w:left w:val="single" w:sz="1" w:space="0" w:color="000000"/>
              <w:bottom w:val="single" w:sz="1" w:space="0" w:color="000000"/>
            </w:tcBorders>
            <w:shd w:val="clear" w:color="auto" w:fill="FFFFFF"/>
            <w:vAlign w:val="center"/>
          </w:tcPr>
          <w:p w14:paraId="42CD9087"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32E572B"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 xml:space="preserve">wys. zbliżona do pozostałych istniejących </w:t>
            </w:r>
          </w:p>
        </w:tc>
      </w:tr>
      <w:tr w:rsidR="001C6D16" w:rsidRPr="003D3D34" w14:paraId="48AB952B" w14:textId="77777777" w:rsidTr="005E178D">
        <w:trPr>
          <w:trHeight w:val="968"/>
        </w:trPr>
        <w:tc>
          <w:tcPr>
            <w:tcW w:w="576" w:type="dxa"/>
            <w:tcBorders>
              <w:top w:val="single" w:sz="1" w:space="0" w:color="000000"/>
              <w:left w:val="single" w:sz="1" w:space="0" w:color="000000"/>
              <w:bottom w:val="single" w:sz="1" w:space="0" w:color="000000"/>
            </w:tcBorders>
            <w:shd w:val="clear" w:color="auto" w:fill="FFFFFF"/>
            <w:vAlign w:val="center"/>
          </w:tcPr>
          <w:p w14:paraId="5004EA54"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2968" w:type="dxa"/>
            <w:tcBorders>
              <w:top w:val="single" w:sz="1" w:space="0" w:color="000000"/>
              <w:left w:val="single" w:sz="1" w:space="0" w:color="000000"/>
              <w:bottom w:val="single" w:sz="1" w:space="0" w:color="000000"/>
            </w:tcBorders>
            <w:shd w:val="clear" w:color="auto" w:fill="FFFFFF"/>
            <w:vAlign w:val="center"/>
          </w:tcPr>
          <w:p w14:paraId="679E6EE8"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Berberys thunberga „Tiny gold”</w:t>
            </w:r>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411A4AE" w14:textId="77777777" w:rsidR="001C6D16"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150 szt</w:t>
            </w:r>
          </w:p>
        </w:tc>
        <w:tc>
          <w:tcPr>
            <w:tcW w:w="1787" w:type="dxa"/>
            <w:tcBorders>
              <w:top w:val="single" w:sz="1" w:space="0" w:color="000000"/>
              <w:left w:val="single" w:sz="1" w:space="0" w:color="000000"/>
              <w:bottom w:val="single" w:sz="1" w:space="0" w:color="000000"/>
            </w:tcBorders>
            <w:shd w:val="clear" w:color="auto" w:fill="FFFFFF"/>
            <w:vAlign w:val="center"/>
          </w:tcPr>
          <w:p w14:paraId="73E77E5A"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2E7260E"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w:t>
            </w:r>
          </w:p>
        </w:tc>
      </w:tr>
      <w:tr w:rsidR="001C6D16" w:rsidRPr="003D3D34" w14:paraId="24706564" w14:textId="77777777" w:rsidTr="005E178D">
        <w:trPr>
          <w:trHeight w:val="407"/>
        </w:trPr>
        <w:tc>
          <w:tcPr>
            <w:tcW w:w="576" w:type="dxa"/>
            <w:tcBorders>
              <w:top w:val="single" w:sz="1" w:space="0" w:color="000000"/>
              <w:left w:val="single" w:sz="1" w:space="0" w:color="000000"/>
              <w:bottom w:val="single" w:sz="1" w:space="0" w:color="000000"/>
            </w:tcBorders>
            <w:shd w:val="clear" w:color="auto" w:fill="FFFFFF"/>
            <w:vAlign w:val="center"/>
          </w:tcPr>
          <w:p w14:paraId="7986614B"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2968" w:type="dxa"/>
            <w:tcBorders>
              <w:top w:val="single" w:sz="1" w:space="0" w:color="000000"/>
              <w:left w:val="single" w:sz="1" w:space="0" w:color="000000"/>
              <w:bottom w:val="single" w:sz="1" w:space="0" w:color="000000"/>
            </w:tcBorders>
            <w:shd w:val="clear" w:color="auto" w:fill="FFFFFF"/>
            <w:vAlign w:val="center"/>
          </w:tcPr>
          <w:p w14:paraId="334F6FCF"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Budleja Davida „Rocketstar Indigo”</w:t>
            </w:r>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98131E4" w14:textId="77777777" w:rsidR="001C6D16"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334 szt</w:t>
            </w:r>
          </w:p>
        </w:tc>
        <w:tc>
          <w:tcPr>
            <w:tcW w:w="1787" w:type="dxa"/>
            <w:tcBorders>
              <w:top w:val="single" w:sz="1" w:space="0" w:color="000000"/>
              <w:left w:val="single" w:sz="1" w:space="0" w:color="000000"/>
              <w:bottom w:val="single" w:sz="1" w:space="0" w:color="000000"/>
            </w:tcBorders>
            <w:shd w:val="clear" w:color="auto" w:fill="FFFFFF"/>
            <w:vAlign w:val="center"/>
          </w:tcPr>
          <w:p w14:paraId="3C63BB90"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91F64F1"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w:t>
            </w:r>
          </w:p>
        </w:tc>
      </w:tr>
      <w:tr w:rsidR="001C6D16" w:rsidRPr="003D3D34" w14:paraId="28201A9C" w14:textId="77777777" w:rsidTr="005E178D">
        <w:trPr>
          <w:trHeight w:val="407"/>
        </w:trPr>
        <w:tc>
          <w:tcPr>
            <w:tcW w:w="576" w:type="dxa"/>
            <w:tcBorders>
              <w:top w:val="single" w:sz="1" w:space="0" w:color="000000"/>
              <w:left w:val="single" w:sz="1" w:space="0" w:color="000000"/>
              <w:bottom w:val="single" w:sz="1" w:space="0" w:color="000000"/>
            </w:tcBorders>
            <w:shd w:val="clear" w:color="auto" w:fill="FFFFFF"/>
            <w:vAlign w:val="center"/>
          </w:tcPr>
          <w:p w14:paraId="06EE8021"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lastRenderedPageBreak/>
              <w:t>4.</w:t>
            </w:r>
          </w:p>
        </w:tc>
        <w:tc>
          <w:tcPr>
            <w:tcW w:w="2968" w:type="dxa"/>
            <w:tcBorders>
              <w:top w:val="single" w:sz="1" w:space="0" w:color="000000"/>
              <w:left w:val="single" w:sz="1" w:space="0" w:color="000000"/>
              <w:bottom w:val="single" w:sz="1" w:space="0" w:color="000000"/>
            </w:tcBorders>
            <w:shd w:val="clear" w:color="auto" w:fill="FFFFFF"/>
            <w:vAlign w:val="center"/>
          </w:tcPr>
          <w:p w14:paraId="06B61A74"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Hakonechloa</w:t>
            </w:r>
          </w:p>
        </w:tc>
        <w:tc>
          <w:tcPr>
            <w:tcW w:w="1787"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3218AEB" w14:textId="77777777" w:rsidR="001C6D16"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436 szt</w:t>
            </w:r>
          </w:p>
        </w:tc>
        <w:tc>
          <w:tcPr>
            <w:tcW w:w="1787" w:type="dxa"/>
            <w:tcBorders>
              <w:top w:val="single" w:sz="1" w:space="0" w:color="000000"/>
              <w:left w:val="single" w:sz="1" w:space="0" w:color="000000"/>
              <w:bottom w:val="single" w:sz="1" w:space="0" w:color="000000"/>
            </w:tcBorders>
            <w:shd w:val="clear" w:color="auto" w:fill="FFFFFF"/>
            <w:vAlign w:val="center"/>
          </w:tcPr>
          <w:p w14:paraId="08DB0462"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984"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543E11E"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w:t>
            </w:r>
          </w:p>
        </w:tc>
      </w:tr>
    </w:tbl>
    <w:p w14:paraId="72A99CEC" w14:textId="77777777" w:rsidR="001C6D16" w:rsidRDefault="001C6D16" w:rsidP="001C6D16">
      <w:pPr>
        <w:suppressAutoHyphens/>
        <w:spacing w:after="0" w:line="100" w:lineRule="atLeast"/>
        <w:rPr>
          <w:rFonts w:ascii="Times New Roman" w:eastAsia="SimSun" w:hAnsi="Times New Roman" w:cs="Times New Roman"/>
          <w:sz w:val="24"/>
          <w:szCs w:val="24"/>
          <w:lang w:eastAsia="ar-SA"/>
        </w:rPr>
      </w:pPr>
    </w:p>
    <w:p w14:paraId="6FF60A29" w14:textId="77777777" w:rsidR="001C6D16" w:rsidRDefault="001C6D16" w:rsidP="001C6D16">
      <w:pPr>
        <w:suppressAutoHyphens/>
        <w:spacing w:after="0" w:line="100" w:lineRule="atLeast"/>
        <w:rPr>
          <w:rFonts w:ascii="Times New Roman" w:eastAsia="SimSun" w:hAnsi="Times New Roman" w:cs="Times New Roman"/>
          <w:sz w:val="24"/>
          <w:szCs w:val="24"/>
          <w:lang w:eastAsia="ar-SA"/>
        </w:rPr>
      </w:pPr>
    </w:p>
    <w:p w14:paraId="4CF0AD9F"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p>
    <w:p w14:paraId="484187CD"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Materiał, tabela 1</w:t>
      </w:r>
      <w:r>
        <w:rPr>
          <w:rFonts w:ascii="Times New Roman" w:eastAsia="SimSun" w:hAnsi="Times New Roman" w:cs="Times New Roman"/>
          <w:sz w:val="24"/>
          <w:szCs w:val="24"/>
          <w:lang w:eastAsia="ar-SA"/>
        </w:rPr>
        <w:t>).</w:t>
      </w:r>
      <w:r w:rsidRPr="003D3D34">
        <w:rPr>
          <w:rFonts w:ascii="Times New Roman" w:eastAsia="SimSun" w:hAnsi="Times New Roman" w:cs="Times New Roman"/>
          <w:sz w:val="24"/>
          <w:szCs w:val="24"/>
          <w:lang w:eastAsia="ar-SA"/>
        </w:rPr>
        <w:t>2</w:t>
      </w:r>
    </w:p>
    <w:tbl>
      <w:tblPr>
        <w:tblW w:w="9077" w:type="dxa"/>
        <w:tblInd w:w="55" w:type="dxa"/>
        <w:tblLayout w:type="fixed"/>
        <w:tblCellMar>
          <w:left w:w="55" w:type="dxa"/>
          <w:right w:w="55" w:type="dxa"/>
        </w:tblCellMar>
        <w:tblLook w:val="0000" w:firstRow="0" w:lastRow="0" w:firstColumn="0" w:lastColumn="0" w:noHBand="0" w:noVBand="0"/>
      </w:tblPr>
      <w:tblGrid>
        <w:gridCol w:w="494"/>
        <w:gridCol w:w="4893"/>
        <w:gridCol w:w="3690"/>
      </w:tblGrid>
      <w:tr w:rsidR="001C6D16" w:rsidRPr="003D3D34" w14:paraId="75489E53"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1503918D"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AF25AC">
              <w:rPr>
                <w:rFonts w:ascii="Times New Roman" w:eastAsia="SimSun" w:hAnsi="Times New Roman" w:cs="Times New Roman"/>
                <w:b/>
                <w:bCs/>
                <w:sz w:val="24"/>
                <w:szCs w:val="24"/>
                <w:lang w:eastAsia="ar-SA"/>
              </w:rPr>
              <w:t>Lp.</w:t>
            </w:r>
          </w:p>
        </w:tc>
        <w:tc>
          <w:tcPr>
            <w:tcW w:w="4893" w:type="dxa"/>
            <w:tcBorders>
              <w:top w:val="single" w:sz="1" w:space="0" w:color="000000"/>
              <w:left w:val="single" w:sz="1" w:space="0" w:color="000000"/>
              <w:bottom w:val="single" w:sz="1" w:space="0" w:color="000000"/>
            </w:tcBorders>
            <w:shd w:val="clear" w:color="auto" w:fill="FFFFFF"/>
            <w:vAlign w:val="center"/>
          </w:tcPr>
          <w:p w14:paraId="44F38C0A"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AF25AC">
              <w:rPr>
                <w:rFonts w:ascii="Times New Roman" w:eastAsia="SimSun" w:hAnsi="Times New Roman" w:cs="Times New Roman"/>
                <w:b/>
                <w:bCs/>
                <w:sz w:val="24"/>
                <w:szCs w:val="24"/>
                <w:lang w:eastAsia="ar-SA"/>
              </w:rPr>
              <w:t>Rodzaj materiału</w:t>
            </w:r>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E502FDA"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AF25AC">
              <w:rPr>
                <w:rFonts w:ascii="Times New Roman" w:eastAsia="SimSun" w:hAnsi="Times New Roman" w:cs="Times New Roman"/>
                <w:b/>
                <w:bCs/>
                <w:sz w:val="24"/>
                <w:szCs w:val="24"/>
                <w:lang w:eastAsia="ar-SA"/>
              </w:rPr>
              <w:t>Ilość materiałów przewidziana  do uzupełnienia braków</w:t>
            </w:r>
          </w:p>
        </w:tc>
      </w:tr>
      <w:tr w:rsidR="001C6D16" w:rsidRPr="003D3D34" w14:paraId="7CBA6BB1"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7DEED813"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893" w:type="dxa"/>
            <w:tcBorders>
              <w:top w:val="single" w:sz="1" w:space="0" w:color="000000"/>
              <w:left w:val="single" w:sz="1" w:space="0" w:color="000000"/>
              <w:bottom w:val="single" w:sz="1" w:space="0" w:color="000000"/>
            </w:tcBorders>
            <w:shd w:val="clear" w:color="auto" w:fill="FFFFFF"/>
            <w:vAlign w:val="center"/>
          </w:tcPr>
          <w:p w14:paraId="4EE44FE8"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Ziemia urodzajna</w:t>
            </w:r>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7DA4CA0"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111,3 m³</w:t>
            </w:r>
          </w:p>
        </w:tc>
      </w:tr>
      <w:tr w:rsidR="001C6D16" w:rsidRPr="003D3D34" w14:paraId="0E6C8E36"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16C24FC7"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893" w:type="dxa"/>
            <w:tcBorders>
              <w:top w:val="single" w:sz="1" w:space="0" w:color="000000"/>
              <w:left w:val="single" w:sz="1" w:space="0" w:color="000000"/>
              <w:bottom w:val="single" w:sz="1" w:space="0" w:color="000000"/>
            </w:tcBorders>
            <w:shd w:val="clear" w:color="auto" w:fill="FFFFFF"/>
            <w:vAlign w:val="center"/>
          </w:tcPr>
          <w:p w14:paraId="377B3D1E"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Geowł</w:t>
            </w:r>
            <w:r w:rsidRPr="003D3D34">
              <w:rPr>
                <w:rFonts w:ascii="Times New Roman" w:eastAsia="SimSun" w:hAnsi="Times New Roman" w:cs="Times New Roman"/>
                <w:sz w:val="24"/>
                <w:szCs w:val="24"/>
                <w:lang w:val="en-US" w:eastAsia="ar-SA"/>
              </w:rPr>
              <w:t>óknina</w:t>
            </w:r>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DE467BE"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50 m²</w:t>
            </w:r>
          </w:p>
        </w:tc>
      </w:tr>
      <w:tr w:rsidR="001C6D16" w:rsidRPr="003D3D34" w14:paraId="120B0C64"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vAlign w:val="center"/>
          </w:tcPr>
          <w:p w14:paraId="75986B35"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893" w:type="dxa"/>
            <w:tcBorders>
              <w:top w:val="single" w:sz="1" w:space="0" w:color="000000"/>
              <w:left w:val="single" w:sz="1" w:space="0" w:color="000000"/>
              <w:bottom w:val="single" w:sz="1" w:space="0" w:color="000000"/>
            </w:tcBorders>
            <w:shd w:val="clear" w:color="auto" w:fill="FFFFFF"/>
            <w:vAlign w:val="center"/>
          </w:tcPr>
          <w:p w14:paraId="7355B5EE"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o frakcji 16-32 mm</w:t>
            </w:r>
          </w:p>
        </w:tc>
        <w:tc>
          <w:tcPr>
            <w:tcW w:w="3690"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A315808"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7,75 t</w:t>
            </w:r>
          </w:p>
        </w:tc>
      </w:tr>
    </w:tbl>
    <w:p w14:paraId="4CE717DE" w14:textId="77777777" w:rsidR="001C6D16" w:rsidRPr="003D3D34" w:rsidRDefault="001C6D16" w:rsidP="001C6D16">
      <w:pPr>
        <w:tabs>
          <w:tab w:val="left" w:pos="0"/>
        </w:tabs>
        <w:suppressAutoHyphens/>
        <w:spacing w:after="0" w:line="100" w:lineRule="atLeast"/>
        <w:jc w:val="both"/>
        <w:rPr>
          <w:rFonts w:ascii="Times New Roman" w:eastAsia="SimSun" w:hAnsi="Times New Roman" w:cs="Times New Roman"/>
          <w:sz w:val="24"/>
          <w:szCs w:val="24"/>
          <w:lang w:eastAsia="ar-SA"/>
        </w:rPr>
      </w:pPr>
    </w:p>
    <w:p w14:paraId="588B7AAF" w14:textId="77777777" w:rsidR="001C6D16" w:rsidRPr="003D3D34" w:rsidRDefault="001C6D16" w:rsidP="001C6D16">
      <w:pPr>
        <w:tabs>
          <w:tab w:val="left" w:pos="0"/>
        </w:tabs>
        <w:suppressAutoHyphens/>
        <w:spacing w:after="0" w:line="100" w:lineRule="atLeast"/>
        <w:jc w:val="both"/>
        <w:rPr>
          <w:rFonts w:ascii="Times New Roman" w:eastAsia="SimSun" w:hAnsi="Times New Roman" w:cs="Times New Roman"/>
          <w:sz w:val="24"/>
          <w:szCs w:val="24"/>
          <w:lang w:eastAsia="ar-SA"/>
        </w:rPr>
      </w:pPr>
    </w:p>
    <w:p w14:paraId="79EE8002" w14:textId="31D8A701" w:rsidR="001C6D16" w:rsidRPr="008C0138" w:rsidRDefault="001C6D16" w:rsidP="008C0138">
      <w:pPr>
        <w:pStyle w:val="Akapitzlist"/>
        <w:numPr>
          <w:ilvl w:val="1"/>
          <w:numId w:val="8"/>
        </w:numPr>
        <w:tabs>
          <w:tab w:val="left" w:pos="0"/>
          <w:tab w:val="left" w:pos="284"/>
          <w:tab w:val="left" w:pos="426"/>
        </w:tabs>
        <w:spacing w:after="0"/>
        <w:ind w:left="0"/>
        <w:jc w:val="both"/>
        <w:rPr>
          <w:rFonts w:ascii="Times New Roman" w:hAnsi="Times New Roman" w:cs="Times New Roman"/>
          <w:b/>
          <w:bCs/>
          <w:sz w:val="24"/>
          <w:szCs w:val="24"/>
        </w:rPr>
      </w:pPr>
      <w:r w:rsidRPr="008C0138">
        <w:rPr>
          <w:rFonts w:ascii="Times New Roman" w:hAnsi="Times New Roman" w:cs="Times New Roman"/>
          <w:b/>
          <w:bCs/>
          <w:sz w:val="24"/>
          <w:szCs w:val="24"/>
        </w:rPr>
        <w:t>działka nr 522/5 obręb II  w Sztumie ( teren obok Lipskiego) – powierzchnia ok. 120 m</w:t>
      </w:r>
      <w:r w:rsidRPr="008C0138">
        <w:rPr>
          <w:rFonts w:ascii="Times New Roman" w:hAnsi="Times New Roman" w:cs="Times New Roman"/>
          <w:b/>
          <w:bCs/>
          <w:sz w:val="24"/>
          <w:szCs w:val="24"/>
          <w:vertAlign w:val="superscript"/>
        </w:rPr>
        <w:t>2</w:t>
      </w:r>
      <w:r w:rsidRPr="008C0138">
        <w:rPr>
          <w:rFonts w:ascii="Times New Roman" w:hAnsi="Times New Roman" w:cs="Times New Roman"/>
          <w:b/>
          <w:bCs/>
          <w:sz w:val="24"/>
          <w:szCs w:val="24"/>
        </w:rPr>
        <w:t>:</w:t>
      </w:r>
    </w:p>
    <w:p w14:paraId="4DB1D745" w14:textId="77777777" w:rsidR="001C6D16" w:rsidRPr="003D3D34" w:rsidRDefault="001C6D16" w:rsidP="001C6D16">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p>
    <w:p w14:paraId="3A9C465D"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Roślinność tabela </w:t>
      </w:r>
      <w:r>
        <w:rPr>
          <w:rFonts w:ascii="Times New Roman" w:eastAsia="SimSun" w:hAnsi="Times New Roman" w:cs="Times New Roman"/>
          <w:sz w:val="24"/>
          <w:szCs w:val="24"/>
          <w:lang w:eastAsia="ar-SA"/>
        </w:rPr>
        <w:t>2).1</w:t>
      </w:r>
    </w:p>
    <w:tbl>
      <w:tblPr>
        <w:tblW w:w="9072" w:type="dxa"/>
        <w:tblInd w:w="55" w:type="dxa"/>
        <w:tblLayout w:type="fixed"/>
        <w:tblCellMar>
          <w:left w:w="55" w:type="dxa"/>
          <w:right w:w="55" w:type="dxa"/>
        </w:tblCellMar>
        <w:tblLook w:val="0000" w:firstRow="0" w:lastRow="0" w:firstColumn="0" w:lastColumn="0" w:noHBand="0" w:noVBand="0"/>
      </w:tblPr>
      <w:tblGrid>
        <w:gridCol w:w="503"/>
        <w:gridCol w:w="3041"/>
        <w:gridCol w:w="1418"/>
        <w:gridCol w:w="2268"/>
        <w:gridCol w:w="1842"/>
      </w:tblGrid>
      <w:tr w:rsidR="001C6D16" w:rsidRPr="003D3D34" w14:paraId="1E4B6679" w14:textId="77777777" w:rsidTr="005E178D">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18441E87" w14:textId="77777777" w:rsidR="001C6D16" w:rsidRPr="00BD2355"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Lp.</w:t>
            </w:r>
          </w:p>
        </w:tc>
        <w:tc>
          <w:tcPr>
            <w:tcW w:w="3041" w:type="dxa"/>
            <w:tcBorders>
              <w:top w:val="single" w:sz="1" w:space="0" w:color="000000"/>
              <w:left w:val="single" w:sz="1" w:space="0" w:color="000000"/>
              <w:bottom w:val="single" w:sz="1" w:space="0" w:color="000000"/>
            </w:tcBorders>
            <w:shd w:val="clear" w:color="auto" w:fill="FFFFFF"/>
            <w:vAlign w:val="center"/>
          </w:tcPr>
          <w:p w14:paraId="0853D220" w14:textId="77777777" w:rsidR="001C6D16" w:rsidRPr="00BD2355"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Nazwa gatunku</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2B0C821" w14:textId="77777777" w:rsidR="001C6D16" w:rsidRPr="00BD2355"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Ilość roślin istniejących nominalna</w:t>
            </w:r>
          </w:p>
        </w:tc>
        <w:tc>
          <w:tcPr>
            <w:tcW w:w="2268" w:type="dxa"/>
            <w:tcBorders>
              <w:top w:val="single" w:sz="1" w:space="0" w:color="000000"/>
              <w:left w:val="single" w:sz="1" w:space="0" w:color="000000"/>
              <w:bottom w:val="single" w:sz="1" w:space="0" w:color="000000"/>
            </w:tcBorders>
            <w:shd w:val="clear" w:color="auto" w:fill="FFFFFF"/>
            <w:vAlign w:val="center"/>
          </w:tcPr>
          <w:p w14:paraId="22FA5DCD" w14:textId="77777777" w:rsidR="001C6D16" w:rsidRPr="00BD2355"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Ilość przewidziana  do uzupełnienia braków/wymiany roślin</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9ED43B5" w14:textId="77777777" w:rsidR="001C6D16" w:rsidRPr="00BD2355" w:rsidRDefault="001C6D16" w:rsidP="005E178D">
            <w:pPr>
              <w:suppressAutoHyphens/>
              <w:spacing w:after="0" w:line="100" w:lineRule="atLeast"/>
              <w:jc w:val="center"/>
              <w:rPr>
                <w:rFonts w:ascii="Times New Roman" w:eastAsia="SimSun" w:hAnsi="Times New Roman" w:cs="Times New Roman"/>
                <w:b/>
                <w:bCs/>
                <w:sz w:val="24"/>
                <w:szCs w:val="24"/>
                <w:lang w:eastAsia="ar-SA"/>
              </w:rPr>
            </w:pPr>
            <w:r w:rsidRPr="00BD2355">
              <w:rPr>
                <w:rFonts w:ascii="Times New Roman" w:eastAsia="SimSun" w:hAnsi="Times New Roman" w:cs="Times New Roman"/>
                <w:b/>
                <w:bCs/>
                <w:sz w:val="24"/>
                <w:szCs w:val="24"/>
                <w:lang w:eastAsia="ar-SA"/>
              </w:rPr>
              <w:t>Wymagane cechy rośliny</w:t>
            </w:r>
          </w:p>
        </w:tc>
      </w:tr>
      <w:tr w:rsidR="001C6D16" w:rsidRPr="003D3D34" w14:paraId="546527DF" w14:textId="77777777" w:rsidTr="005E178D">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4DA70334"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3041" w:type="dxa"/>
            <w:tcBorders>
              <w:top w:val="single" w:sz="1" w:space="0" w:color="000000"/>
              <w:left w:val="single" w:sz="1" w:space="0" w:color="000000"/>
              <w:bottom w:val="single" w:sz="1" w:space="0" w:color="000000"/>
            </w:tcBorders>
            <w:shd w:val="clear" w:color="auto" w:fill="FFFFFF"/>
            <w:vAlign w:val="center"/>
          </w:tcPr>
          <w:p w14:paraId="1B32B42A"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Jałowiec pospolity 'Green Carpet'</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33673AC"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18szt.</w:t>
            </w:r>
          </w:p>
        </w:tc>
        <w:tc>
          <w:tcPr>
            <w:tcW w:w="2268" w:type="dxa"/>
            <w:tcBorders>
              <w:top w:val="single" w:sz="1" w:space="0" w:color="000000"/>
              <w:left w:val="single" w:sz="1" w:space="0" w:color="000000"/>
              <w:bottom w:val="single" w:sz="1" w:space="0" w:color="000000"/>
            </w:tcBorders>
            <w:shd w:val="clear" w:color="auto" w:fill="FFFFFF"/>
            <w:vAlign w:val="center"/>
          </w:tcPr>
          <w:p w14:paraId="5B003ABD"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2DA59C7"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7DB2EE19" w14:textId="77777777" w:rsidR="001C6D16" w:rsidRPr="003D3D34" w:rsidRDefault="001C6D16" w:rsidP="005E178D">
            <w:pPr>
              <w:suppressAutoHyphens/>
              <w:snapToGrid w:val="0"/>
              <w:spacing w:after="0" w:line="100" w:lineRule="atLeast"/>
              <w:jc w:val="center"/>
              <w:rPr>
                <w:rFonts w:ascii="Times New Roman" w:eastAsia="SimSun" w:hAnsi="Times New Roman" w:cs="Times New Roman"/>
                <w:sz w:val="24"/>
                <w:szCs w:val="24"/>
                <w:lang w:eastAsia="ar-SA"/>
              </w:rPr>
            </w:pPr>
          </w:p>
        </w:tc>
      </w:tr>
      <w:tr w:rsidR="001C6D16" w:rsidRPr="003D3D34" w14:paraId="5B392A4F" w14:textId="77777777" w:rsidTr="005E178D">
        <w:trPr>
          <w:trHeight w:val="533"/>
        </w:trPr>
        <w:tc>
          <w:tcPr>
            <w:tcW w:w="503" w:type="dxa"/>
            <w:tcBorders>
              <w:top w:val="single" w:sz="1" w:space="0" w:color="000000"/>
              <w:left w:val="single" w:sz="1" w:space="0" w:color="000000"/>
              <w:bottom w:val="single" w:sz="1" w:space="0" w:color="000000"/>
            </w:tcBorders>
            <w:shd w:val="clear" w:color="auto" w:fill="FFFFFF"/>
            <w:vAlign w:val="center"/>
          </w:tcPr>
          <w:p w14:paraId="47B77A57"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3041" w:type="dxa"/>
            <w:tcBorders>
              <w:top w:val="single" w:sz="1" w:space="0" w:color="000000"/>
              <w:left w:val="single" w:sz="1" w:space="0" w:color="000000"/>
              <w:bottom w:val="single" w:sz="1" w:space="0" w:color="000000"/>
            </w:tcBorders>
            <w:shd w:val="clear" w:color="auto" w:fill="FFFFFF"/>
            <w:vAlign w:val="center"/>
          </w:tcPr>
          <w:p w14:paraId="64DD3DC2"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Trzcinnik ostro kwiatowy Karl Forester</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69739BC" w14:textId="77777777" w:rsidR="001C6D16" w:rsidRPr="003D3D34" w:rsidRDefault="001C6D16" w:rsidP="005E178D">
            <w:pPr>
              <w:suppressAutoHyphens/>
              <w:snapToGrid w:val="0"/>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40 szt.</w:t>
            </w:r>
          </w:p>
        </w:tc>
        <w:tc>
          <w:tcPr>
            <w:tcW w:w="2268" w:type="dxa"/>
            <w:tcBorders>
              <w:top w:val="single" w:sz="1" w:space="0" w:color="000000"/>
              <w:left w:val="single" w:sz="1" w:space="0" w:color="000000"/>
              <w:bottom w:val="single" w:sz="1" w:space="0" w:color="000000"/>
            </w:tcBorders>
            <w:shd w:val="clear" w:color="auto" w:fill="FFFFFF"/>
            <w:vAlign w:val="center"/>
          </w:tcPr>
          <w:p w14:paraId="428E973F" w14:textId="77777777" w:rsidR="001C6D16" w:rsidRPr="003D3D34" w:rsidRDefault="001C6D16" w:rsidP="005E178D">
            <w:pPr>
              <w:suppressAutoHyphens/>
              <w:snapToGrid w:val="0"/>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34D1D55"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706B30B9" w14:textId="77777777" w:rsidR="001C6D16" w:rsidRPr="003D3D34" w:rsidRDefault="001C6D16" w:rsidP="005E178D">
            <w:pPr>
              <w:suppressAutoHyphens/>
              <w:snapToGrid w:val="0"/>
              <w:spacing w:after="0" w:line="100" w:lineRule="atLeast"/>
              <w:jc w:val="center"/>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r w:rsidR="001C6D16" w:rsidRPr="003D3D34" w14:paraId="7EB8D53F" w14:textId="77777777" w:rsidTr="005E178D">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3B18F157"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3041" w:type="dxa"/>
            <w:tcBorders>
              <w:top w:val="single" w:sz="1" w:space="0" w:color="000000"/>
              <w:left w:val="single" w:sz="1" w:space="0" w:color="000000"/>
              <w:bottom w:val="single" w:sz="1" w:space="0" w:color="000000"/>
            </w:tcBorders>
            <w:shd w:val="clear" w:color="auto" w:fill="FFFFFF"/>
            <w:vAlign w:val="center"/>
          </w:tcPr>
          <w:p w14:paraId="46EF6BE0"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Jeżówka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A0A3EF9"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65 szt.</w:t>
            </w:r>
          </w:p>
        </w:tc>
        <w:tc>
          <w:tcPr>
            <w:tcW w:w="2268" w:type="dxa"/>
            <w:tcBorders>
              <w:top w:val="single" w:sz="1" w:space="0" w:color="000000"/>
              <w:left w:val="single" w:sz="1" w:space="0" w:color="000000"/>
              <w:bottom w:val="single" w:sz="1" w:space="0" w:color="000000"/>
            </w:tcBorders>
            <w:shd w:val="clear" w:color="auto" w:fill="FFFFFF"/>
            <w:vAlign w:val="center"/>
          </w:tcPr>
          <w:p w14:paraId="261EC50E"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57A6176"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42F9A842"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        </w:t>
            </w:r>
            <w:r w:rsidRPr="003D3D34">
              <w:rPr>
                <w:rFonts w:ascii="Times New Roman" w:eastAsia="SimSun" w:hAnsi="Times New Roman" w:cs="Times New Roman"/>
                <w:sz w:val="24"/>
                <w:szCs w:val="24"/>
                <w:lang w:eastAsia="ar-SA"/>
              </w:rPr>
              <w:t>2 pędy</w:t>
            </w:r>
          </w:p>
        </w:tc>
      </w:tr>
      <w:tr w:rsidR="001C6D16" w:rsidRPr="003D3D34" w14:paraId="0C410CB7" w14:textId="77777777" w:rsidTr="005E178D">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13D9D9F6"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3041" w:type="dxa"/>
            <w:tcBorders>
              <w:top w:val="single" w:sz="1" w:space="0" w:color="000000"/>
              <w:left w:val="single" w:sz="1" w:space="0" w:color="000000"/>
              <w:bottom w:val="single" w:sz="1" w:space="0" w:color="000000"/>
            </w:tcBorders>
            <w:shd w:val="clear" w:color="auto" w:fill="FFFFFF"/>
            <w:vAlign w:val="center"/>
          </w:tcPr>
          <w:p w14:paraId="278B6073"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Lawenda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8FFEA74"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60 szt.</w:t>
            </w:r>
          </w:p>
        </w:tc>
        <w:tc>
          <w:tcPr>
            <w:tcW w:w="2268" w:type="dxa"/>
            <w:tcBorders>
              <w:top w:val="single" w:sz="1" w:space="0" w:color="000000"/>
              <w:left w:val="single" w:sz="1" w:space="0" w:color="000000"/>
              <w:bottom w:val="single" w:sz="1" w:space="0" w:color="000000"/>
            </w:tcBorders>
            <w:shd w:val="clear" w:color="auto" w:fill="FFFFFF"/>
            <w:vAlign w:val="center"/>
          </w:tcPr>
          <w:p w14:paraId="7CD23356"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7086A39"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08DFC97A"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3-6 pędy</w:t>
            </w:r>
          </w:p>
        </w:tc>
      </w:tr>
      <w:tr w:rsidR="001C6D16" w:rsidRPr="003D3D34" w14:paraId="1B4098EB" w14:textId="77777777" w:rsidTr="005E178D">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36916F38"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3041" w:type="dxa"/>
            <w:tcBorders>
              <w:top w:val="single" w:sz="1" w:space="0" w:color="000000"/>
              <w:left w:val="single" w:sz="1" w:space="0" w:color="000000"/>
              <w:bottom w:val="single" w:sz="1" w:space="0" w:color="000000"/>
            </w:tcBorders>
            <w:shd w:val="clear" w:color="auto" w:fill="FFFFFF"/>
            <w:vAlign w:val="center"/>
          </w:tcPr>
          <w:p w14:paraId="04648DAA"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Hortensja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09B6FD4"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20 szt.</w:t>
            </w:r>
          </w:p>
        </w:tc>
        <w:tc>
          <w:tcPr>
            <w:tcW w:w="2268" w:type="dxa"/>
            <w:tcBorders>
              <w:top w:val="single" w:sz="1" w:space="0" w:color="000000"/>
              <w:left w:val="single" w:sz="1" w:space="0" w:color="000000"/>
              <w:bottom w:val="single" w:sz="1" w:space="0" w:color="000000"/>
            </w:tcBorders>
            <w:shd w:val="clear" w:color="auto" w:fill="FFFFFF"/>
            <w:vAlign w:val="center"/>
          </w:tcPr>
          <w:p w14:paraId="061DCCEB"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04B0FFD"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1AB134BB"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3-6 pędy</w:t>
            </w:r>
          </w:p>
        </w:tc>
      </w:tr>
      <w:tr w:rsidR="001C6D16" w:rsidRPr="003D3D34" w14:paraId="74A3F6A1" w14:textId="77777777" w:rsidTr="005E178D">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18371E94"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w:t>
            </w:r>
          </w:p>
        </w:tc>
        <w:tc>
          <w:tcPr>
            <w:tcW w:w="3041" w:type="dxa"/>
            <w:tcBorders>
              <w:top w:val="single" w:sz="1" w:space="0" w:color="000000"/>
              <w:left w:val="single" w:sz="1" w:space="0" w:color="000000"/>
              <w:bottom w:val="single" w:sz="1" w:space="0" w:color="000000"/>
            </w:tcBorders>
            <w:shd w:val="clear" w:color="auto" w:fill="FFFFFF"/>
            <w:vAlign w:val="center"/>
          </w:tcPr>
          <w:p w14:paraId="159CD7E1"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Rozplenica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D128A7C"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30 szt.</w:t>
            </w:r>
          </w:p>
        </w:tc>
        <w:tc>
          <w:tcPr>
            <w:tcW w:w="2268" w:type="dxa"/>
            <w:tcBorders>
              <w:top w:val="single" w:sz="1" w:space="0" w:color="000000"/>
              <w:left w:val="single" w:sz="1" w:space="0" w:color="000000"/>
              <w:bottom w:val="single" w:sz="1" w:space="0" w:color="000000"/>
            </w:tcBorders>
            <w:shd w:val="clear" w:color="auto" w:fill="FFFFFF"/>
            <w:vAlign w:val="center"/>
          </w:tcPr>
          <w:p w14:paraId="0B579649"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A2D1CD3"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6FB7AE3B"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r w:rsidR="001C6D16" w:rsidRPr="003D3D34" w14:paraId="415A351D" w14:textId="77777777" w:rsidTr="005E178D">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51397F97"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7.</w:t>
            </w:r>
          </w:p>
        </w:tc>
        <w:tc>
          <w:tcPr>
            <w:tcW w:w="3041" w:type="dxa"/>
            <w:tcBorders>
              <w:top w:val="single" w:sz="1" w:space="0" w:color="000000"/>
              <w:left w:val="single" w:sz="1" w:space="0" w:color="000000"/>
              <w:bottom w:val="single" w:sz="1" w:space="0" w:color="000000"/>
            </w:tcBorders>
            <w:shd w:val="clear" w:color="auto" w:fill="FFFFFF"/>
            <w:vAlign w:val="center"/>
          </w:tcPr>
          <w:p w14:paraId="25E09C7F"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Śliwa wiśniowa ,,Nigra „</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4E08968"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 szt.</w:t>
            </w:r>
          </w:p>
        </w:tc>
        <w:tc>
          <w:tcPr>
            <w:tcW w:w="2268" w:type="dxa"/>
            <w:tcBorders>
              <w:top w:val="single" w:sz="1" w:space="0" w:color="000000"/>
              <w:left w:val="single" w:sz="1" w:space="0" w:color="000000"/>
              <w:bottom w:val="single" w:sz="1" w:space="0" w:color="000000"/>
            </w:tcBorders>
            <w:shd w:val="clear" w:color="auto" w:fill="FFFFFF"/>
            <w:vAlign w:val="center"/>
          </w:tcPr>
          <w:p w14:paraId="25042962"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BB45CD6"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 Śliw wiśniowych</w:t>
            </w:r>
          </w:p>
        </w:tc>
      </w:tr>
    </w:tbl>
    <w:p w14:paraId="3CB47C4B"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p>
    <w:p w14:paraId="73110C27"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p>
    <w:p w14:paraId="700C3C3C"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Pr>
          <w:rFonts w:ascii="Times New Roman" w:eastAsia="SimSun" w:hAnsi="Times New Roman" w:cs="Times New Roman"/>
          <w:sz w:val="24"/>
          <w:szCs w:val="24"/>
          <w:lang w:eastAsia="ar-SA"/>
        </w:rPr>
        <w:t>2).2</w:t>
      </w:r>
    </w:p>
    <w:tbl>
      <w:tblPr>
        <w:tblW w:w="9214" w:type="dxa"/>
        <w:tblInd w:w="55" w:type="dxa"/>
        <w:tblLayout w:type="fixed"/>
        <w:tblCellMar>
          <w:left w:w="55" w:type="dxa"/>
          <w:right w:w="55" w:type="dxa"/>
        </w:tblCellMar>
        <w:tblLook w:val="0000" w:firstRow="0" w:lastRow="0" w:firstColumn="0" w:lastColumn="0" w:noHBand="0" w:noVBand="0"/>
      </w:tblPr>
      <w:tblGrid>
        <w:gridCol w:w="494"/>
        <w:gridCol w:w="4184"/>
        <w:gridCol w:w="4536"/>
      </w:tblGrid>
      <w:tr w:rsidR="001C6D16" w:rsidRPr="003D3D34" w14:paraId="4CFC090A"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206FC49B"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7AD63D0E"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07F13E9F"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Ilość materiałów przewidziana  do uzupełnienia braków</w:t>
            </w:r>
          </w:p>
        </w:tc>
      </w:tr>
      <w:tr w:rsidR="001C6D16" w:rsidRPr="003D3D34" w14:paraId="6E626BB4"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7BF3B612"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4F9CD0E4"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4E069A83"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6349F7E8"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50CAC99B"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0EA52AD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7168F9F4"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118CD19D"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27B8594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66458BAC"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150C3CFF"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71743477" w14:textId="77777777" w:rsidR="001C6D16" w:rsidRDefault="001C6D16" w:rsidP="001C6D16">
      <w:pPr>
        <w:tabs>
          <w:tab w:val="left" w:pos="0"/>
        </w:tabs>
        <w:suppressAutoHyphens/>
        <w:spacing w:after="0" w:line="100" w:lineRule="atLeast"/>
        <w:jc w:val="both"/>
        <w:rPr>
          <w:rFonts w:ascii="Times New Roman" w:eastAsia="SimSun" w:hAnsi="Times New Roman" w:cs="Times New Roman"/>
          <w:sz w:val="24"/>
          <w:szCs w:val="24"/>
          <w:lang w:eastAsia="ar-SA"/>
        </w:rPr>
      </w:pPr>
    </w:p>
    <w:p w14:paraId="120D9B51" w14:textId="77777777" w:rsidR="001C6D16" w:rsidRDefault="001C6D16" w:rsidP="001C6D16">
      <w:pPr>
        <w:tabs>
          <w:tab w:val="left" w:pos="0"/>
        </w:tabs>
        <w:suppressAutoHyphens/>
        <w:spacing w:after="0" w:line="100" w:lineRule="atLeast"/>
        <w:jc w:val="both"/>
        <w:rPr>
          <w:rFonts w:ascii="Times New Roman" w:eastAsia="SimSun" w:hAnsi="Times New Roman" w:cs="Times New Roman"/>
          <w:sz w:val="24"/>
          <w:szCs w:val="24"/>
          <w:lang w:eastAsia="ar-SA"/>
        </w:rPr>
      </w:pPr>
    </w:p>
    <w:p w14:paraId="2F0C1D10" w14:textId="77777777" w:rsidR="001C6D16" w:rsidRPr="003D3D34" w:rsidRDefault="001C6D16" w:rsidP="001C6D16">
      <w:pPr>
        <w:tabs>
          <w:tab w:val="left" w:pos="0"/>
        </w:tabs>
        <w:suppressAutoHyphens/>
        <w:spacing w:after="0" w:line="100" w:lineRule="atLeast"/>
        <w:jc w:val="both"/>
        <w:rPr>
          <w:rFonts w:ascii="Times New Roman" w:eastAsia="SimSun" w:hAnsi="Times New Roman" w:cs="Times New Roman"/>
          <w:sz w:val="24"/>
          <w:szCs w:val="24"/>
          <w:lang w:eastAsia="ar-SA"/>
        </w:rPr>
      </w:pPr>
    </w:p>
    <w:p w14:paraId="7EC3AFD9" w14:textId="51D7B1A8" w:rsidR="001C6D16" w:rsidRPr="009C0698" w:rsidRDefault="001C6D16" w:rsidP="009C0698">
      <w:pPr>
        <w:pStyle w:val="Akapitzlist"/>
        <w:numPr>
          <w:ilvl w:val="1"/>
          <w:numId w:val="8"/>
        </w:numPr>
        <w:tabs>
          <w:tab w:val="left" w:pos="284"/>
        </w:tabs>
        <w:spacing w:after="0"/>
        <w:ind w:left="0"/>
        <w:jc w:val="both"/>
        <w:rPr>
          <w:rFonts w:ascii="Times New Roman" w:hAnsi="Times New Roman" w:cs="Times New Roman"/>
          <w:b/>
          <w:bCs/>
          <w:sz w:val="24"/>
          <w:szCs w:val="24"/>
        </w:rPr>
      </w:pPr>
      <w:r w:rsidRPr="009C0698">
        <w:rPr>
          <w:rFonts w:ascii="Times New Roman" w:hAnsi="Times New Roman" w:cs="Times New Roman"/>
          <w:b/>
          <w:bCs/>
          <w:sz w:val="24"/>
          <w:szCs w:val="24"/>
        </w:rPr>
        <w:t>Działka nr 213, 412, 635 obręb II  w Sztumie, Rondo pod Dębami oraz skwerki przy Rondzie pod Dębami łączna powierzchnia około 580 m</w:t>
      </w:r>
      <w:r w:rsidRPr="009C0698">
        <w:rPr>
          <w:rFonts w:ascii="Times New Roman" w:hAnsi="Times New Roman" w:cs="Times New Roman"/>
          <w:b/>
          <w:bCs/>
          <w:sz w:val="24"/>
          <w:szCs w:val="24"/>
          <w:vertAlign w:val="superscript"/>
        </w:rPr>
        <w:t>2</w:t>
      </w:r>
      <w:r w:rsidRPr="009C0698">
        <w:rPr>
          <w:rFonts w:ascii="Times New Roman" w:hAnsi="Times New Roman" w:cs="Times New Roman"/>
          <w:b/>
          <w:bCs/>
          <w:sz w:val="24"/>
          <w:szCs w:val="24"/>
        </w:rPr>
        <w:t>:</w:t>
      </w:r>
    </w:p>
    <w:p w14:paraId="343E0B26" w14:textId="77777777" w:rsidR="001C6D16" w:rsidRPr="003D3D34" w:rsidRDefault="001C6D16" w:rsidP="001C6D16">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4B3E7943" w14:textId="77777777" w:rsidR="001C6D16" w:rsidRPr="003D3D34" w:rsidRDefault="001C6D16" w:rsidP="001C6D16">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36BECB9E" w14:textId="77777777" w:rsidR="001C6D16" w:rsidRPr="003D3D34" w:rsidRDefault="001C6D16" w:rsidP="001C6D16">
      <w:pPr>
        <w:tabs>
          <w:tab w:val="left" w:pos="284"/>
        </w:tabs>
        <w:suppressAutoHyphens/>
        <w:spacing w:after="0" w:line="100" w:lineRule="atLeast"/>
        <w:jc w:val="both"/>
        <w:rPr>
          <w:rFonts w:ascii="Times New Roman" w:eastAsia="Calibri" w:hAnsi="Times New Roman" w:cs="Times New Roman"/>
          <w:b/>
          <w:sz w:val="24"/>
          <w:szCs w:val="24"/>
          <w:lang w:eastAsia="ar-SA"/>
        </w:rPr>
      </w:pPr>
      <w:r w:rsidRPr="003D3D34">
        <w:rPr>
          <w:rFonts w:ascii="Times New Roman" w:eastAsia="SimSun" w:hAnsi="Times New Roman" w:cs="Times New Roman"/>
          <w:sz w:val="24"/>
          <w:szCs w:val="24"/>
          <w:lang w:eastAsia="ar-SA"/>
        </w:rPr>
        <w:lastRenderedPageBreak/>
        <w:t xml:space="preserve">Roślinność, tabela </w:t>
      </w:r>
      <w:r>
        <w:rPr>
          <w:rFonts w:ascii="Times New Roman" w:eastAsia="SimSun" w:hAnsi="Times New Roman" w:cs="Times New Roman"/>
          <w:sz w:val="24"/>
          <w:szCs w:val="24"/>
          <w:lang w:eastAsia="ar-SA"/>
        </w:rPr>
        <w:t>3).1</w:t>
      </w:r>
    </w:p>
    <w:tbl>
      <w:tblPr>
        <w:tblW w:w="9385" w:type="dxa"/>
        <w:tblInd w:w="-34" w:type="dxa"/>
        <w:tblLayout w:type="fixed"/>
        <w:tblLook w:val="0000" w:firstRow="0" w:lastRow="0" w:firstColumn="0" w:lastColumn="0" w:noHBand="0" w:noVBand="0"/>
      </w:tblPr>
      <w:tblGrid>
        <w:gridCol w:w="599"/>
        <w:gridCol w:w="2662"/>
        <w:gridCol w:w="1588"/>
        <w:gridCol w:w="2948"/>
        <w:gridCol w:w="1588"/>
      </w:tblGrid>
      <w:tr w:rsidR="001C6D16" w:rsidRPr="003D3D34" w14:paraId="0C25C1DC" w14:textId="77777777" w:rsidTr="005E178D">
        <w:tc>
          <w:tcPr>
            <w:tcW w:w="599" w:type="dxa"/>
            <w:tcBorders>
              <w:top w:val="single" w:sz="4" w:space="0" w:color="000000"/>
              <w:left w:val="single" w:sz="4" w:space="0" w:color="000000"/>
              <w:bottom w:val="single" w:sz="4" w:space="0" w:color="000000"/>
            </w:tcBorders>
            <w:shd w:val="clear" w:color="auto" w:fill="auto"/>
            <w:vAlign w:val="center"/>
          </w:tcPr>
          <w:p w14:paraId="509642CA" w14:textId="77777777" w:rsidR="001C6D16" w:rsidRPr="003D3D34"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3D3D34">
              <w:rPr>
                <w:rFonts w:ascii="Times New Roman" w:eastAsia="Calibri" w:hAnsi="Times New Roman" w:cs="Times New Roman"/>
                <w:b/>
                <w:sz w:val="24"/>
                <w:szCs w:val="24"/>
                <w:lang w:eastAsia="ar-SA"/>
              </w:rPr>
              <w:t>Lp.</w:t>
            </w:r>
          </w:p>
        </w:tc>
        <w:tc>
          <w:tcPr>
            <w:tcW w:w="2662" w:type="dxa"/>
            <w:tcBorders>
              <w:top w:val="single" w:sz="4" w:space="0" w:color="000000"/>
              <w:left w:val="single" w:sz="4" w:space="0" w:color="000000"/>
              <w:bottom w:val="single" w:sz="4" w:space="0" w:color="000000"/>
            </w:tcBorders>
            <w:shd w:val="clear" w:color="auto" w:fill="auto"/>
            <w:vAlign w:val="center"/>
          </w:tcPr>
          <w:p w14:paraId="2F8D29C8" w14:textId="77777777" w:rsidR="001C6D16" w:rsidRPr="00BD2355"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BD2355">
              <w:rPr>
                <w:rFonts w:ascii="Times New Roman" w:eastAsia="Calibri" w:hAnsi="Times New Roman" w:cs="Times New Roman"/>
                <w:b/>
                <w:sz w:val="24"/>
                <w:szCs w:val="24"/>
                <w:lang w:eastAsia="ar-SA"/>
              </w:rPr>
              <w:t>Nazwa gatunku</w:t>
            </w:r>
          </w:p>
        </w:tc>
        <w:tc>
          <w:tcPr>
            <w:tcW w:w="1588" w:type="dxa"/>
            <w:tcBorders>
              <w:top w:val="single" w:sz="4" w:space="0" w:color="000000"/>
              <w:left w:val="single" w:sz="4" w:space="0" w:color="000000"/>
              <w:bottom w:val="single" w:sz="4" w:space="0" w:color="000000"/>
              <w:right w:val="single" w:sz="4" w:space="0" w:color="000000"/>
            </w:tcBorders>
            <w:vAlign w:val="center"/>
          </w:tcPr>
          <w:p w14:paraId="5588B4CC" w14:textId="77777777" w:rsidR="001C6D16" w:rsidRPr="00BD2355"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BD2355">
              <w:rPr>
                <w:rFonts w:ascii="Times New Roman" w:eastAsia="Times New Roman" w:hAnsi="Times New Roman" w:cs="Times New Roman"/>
                <w:b/>
                <w:sz w:val="24"/>
                <w:szCs w:val="24"/>
                <w:lang w:eastAsia="ar-SA"/>
              </w:rPr>
              <w:t>Ilość roślin istniejących nominalna</w:t>
            </w:r>
          </w:p>
        </w:tc>
        <w:tc>
          <w:tcPr>
            <w:tcW w:w="2948" w:type="dxa"/>
            <w:tcBorders>
              <w:top w:val="single" w:sz="4" w:space="0" w:color="000000"/>
              <w:left w:val="single" w:sz="4" w:space="0" w:color="000000"/>
              <w:bottom w:val="single" w:sz="4" w:space="0" w:color="000000"/>
            </w:tcBorders>
            <w:shd w:val="clear" w:color="auto" w:fill="auto"/>
            <w:vAlign w:val="center"/>
          </w:tcPr>
          <w:p w14:paraId="788CD976" w14:textId="77777777" w:rsidR="001C6D16" w:rsidRPr="00BD2355"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BD2355">
              <w:rPr>
                <w:rFonts w:ascii="Times New Roman" w:eastAsia="Calibri" w:hAnsi="Times New Roman" w:cs="Times New Roman"/>
                <w:b/>
                <w:sz w:val="24"/>
                <w:szCs w:val="24"/>
                <w:lang w:eastAsia="ar-SA"/>
              </w:rPr>
              <w:t>Ilość przewidziana  do uzupełnienia braków/wymiany roślin</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F7E86" w14:textId="77777777" w:rsidR="001C6D16" w:rsidRPr="00BD2355" w:rsidRDefault="001C6D16" w:rsidP="005E178D">
            <w:pPr>
              <w:suppressAutoHyphens/>
              <w:spacing w:after="0" w:line="360" w:lineRule="auto"/>
              <w:jc w:val="center"/>
              <w:rPr>
                <w:rFonts w:ascii="Times New Roman" w:eastAsia="Times New Roman" w:hAnsi="Times New Roman" w:cs="Times New Roman"/>
                <w:b/>
                <w:sz w:val="24"/>
                <w:szCs w:val="24"/>
                <w:lang w:eastAsia="ar-SA"/>
              </w:rPr>
            </w:pPr>
            <w:r w:rsidRPr="00BD2355">
              <w:rPr>
                <w:rFonts w:ascii="Times New Roman" w:eastAsia="Calibri" w:hAnsi="Times New Roman" w:cs="Times New Roman"/>
                <w:b/>
                <w:sz w:val="24"/>
                <w:szCs w:val="24"/>
                <w:lang w:eastAsia="ar-SA"/>
              </w:rPr>
              <w:t>Parametry</w:t>
            </w:r>
          </w:p>
        </w:tc>
      </w:tr>
      <w:tr w:rsidR="001C6D16" w:rsidRPr="003D3D34" w14:paraId="2FE64C15" w14:textId="77777777" w:rsidTr="005E178D">
        <w:tc>
          <w:tcPr>
            <w:tcW w:w="599" w:type="dxa"/>
            <w:tcBorders>
              <w:top w:val="single" w:sz="4" w:space="0" w:color="000000"/>
              <w:left w:val="single" w:sz="4" w:space="0" w:color="000000"/>
              <w:bottom w:val="single" w:sz="4" w:space="0" w:color="000000"/>
            </w:tcBorders>
            <w:shd w:val="clear" w:color="auto" w:fill="auto"/>
            <w:vAlign w:val="center"/>
          </w:tcPr>
          <w:p w14:paraId="1F8ACCF8"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662" w:type="dxa"/>
            <w:tcBorders>
              <w:top w:val="single" w:sz="4" w:space="0" w:color="000000"/>
              <w:left w:val="single" w:sz="4" w:space="0" w:color="000000"/>
              <w:bottom w:val="single" w:sz="4" w:space="0" w:color="000000"/>
            </w:tcBorders>
            <w:shd w:val="clear" w:color="auto" w:fill="auto"/>
            <w:vAlign w:val="center"/>
          </w:tcPr>
          <w:p w14:paraId="2AE61AD7"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Berberys Thunberga</w:t>
            </w:r>
            <w:r w:rsidRPr="003D3D34">
              <w:rPr>
                <w:rFonts w:ascii="Times New Roman" w:eastAsia="Calibri" w:hAnsi="Times New Roman" w:cs="Times New Roman"/>
                <w:i/>
                <w:sz w:val="24"/>
                <w:szCs w:val="24"/>
                <w:lang w:eastAsia="ar-SA"/>
              </w:rPr>
              <w:t xml:space="preserve"> ,Atropurpurea Nana’</w:t>
            </w:r>
          </w:p>
        </w:tc>
        <w:tc>
          <w:tcPr>
            <w:tcW w:w="1588" w:type="dxa"/>
            <w:tcBorders>
              <w:top w:val="single" w:sz="4" w:space="0" w:color="000000"/>
              <w:left w:val="single" w:sz="4" w:space="0" w:color="000000"/>
              <w:bottom w:val="single" w:sz="4" w:space="0" w:color="000000"/>
              <w:right w:val="single" w:sz="4" w:space="0" w:color="000000"/>
            </w:tcBorders>
            <w:vAlign w:val="center"/>
          </w:tcPr>
          <w:p w14:paraId="58A06E4A"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609 szt.</w:t>
            </w:r>
          </w:p>
        </w:tc>
        <w:tc>
          <w:tcPr>
            <w:tcW w:w="2948" w:type="dxa"/>
            <w:tcBorders>
              <w:top w:val="single" w:sz="4" w:space="0" w:color="000000"/>
              <w:left w:val="single" w:sz="4" w:space="0" w:color="000000"/>
              <w:bottom w:val="single" w:sz="4" w:space="0" w:color="000000"/>
            </w:tcBorders>
            <w:shd w:val="clear" w:color="auto" w:fill="auto"/>
            <w:vAlign w:val="center"/>
          </w:tcPr>
          <w:p w14:paraId="1DB3F1F7"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5 %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6457C"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57B454BA"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p>
          <w:p w14:paraId="3C2343A1"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tc>
      </w:tr>
      <w:tr w:rsidR="001C6D16" w:rsidRPr="003D3D34" w14:paraId="2B4FF468" w14:textId="77777777" w:rsidTr="005E178D">
        <w:tc>
          <w:tcPr>
            <w:tcW w:w="599" w:type="dxa"/>
            <w:tcBorders>
              <w:top w:val="single" w:sz="4" w:space="0" w:color="000000"/>
              <w:left w:val="single" w:sz="4" w:space="0" w:color="000000"/>
              <w:bottom w:val="single" w:sz="4" w:space="0" w:color="000000"/>
            </w:tcBorders>
            <w:shd w:val="clear" w:color="auto" w:fill="auto"/>
            <w:vAlign w:val="center"/>
          </w:tcPr>
          <w:p w14:paraId="31019E3E"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62" w:type="dxa"/>
            <w:tcBorders>
              <w:top w:val="single" w:sz="4" w:space="0" w:color="000000"/>
              <w:left w:val="single" w:sz="4" w:space="0" w:color="000000"/>
              <w:bottom w:val="single" w:sz="4" w:space="0" w:color="000000"/>
            </w:tcBorders>
            <w:shd w:val="clear" w:color="auto" w:fill="auto"/>
            <w:vAlign w:val="center"/>
          </w:tcPr>
          <w:p w14:paraId="2620777C"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Sosna górska kosodrzewina</w:t>
            </w:r>
            <w:r w:rsidRPr="003D3D34">
              <w:rPr>
                <w:rFonts w:ascii="Times New Roman" w:eastAsia="Calibri" w:hAnsi="Times New Roman" w:cs="Times New Roman"/>
                <w:i/>
                <w:sz w:val="24"/>
                <w:szCs w:val="24"/>
                <w:lang w:eastAsia="ar-SA"/>
              </w:rPr>
              <w:t>‘Pumilio’</w:t>
            </w:r>
          </w:p>
        </w:tc>
        <w:tc>
          <w:tcPr>
            <w:tcW w:w="1588" w:type="dxa"/>
            <w:tcBorders>
              <w:top w:val="single" w:sz="4" w:space="0" w:color="000000"/>
              <w:left w:val="single" w:sz="4" w:space="0" w:color="000000"/>
              <w:bottom w:val="single" w:sz="4" w:space="0" w:color="000000"/>
              <w:right w:val="single" w:sz="4" w:space="0" w:color="000000"/>
            </w:tcBorders>
            <w:vAlign w:val="center"/>
          </w:tcPr>
          <w:p w14:paraId="4694840C"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110szt.</w:t>
            </w:r>
          </w:p>
        </w:tc>
        <w:tc>
          <w:tcPr>
            <w:tcW w:w="2948" w:type="dxa"/>
            <w:tcBorders>
              <w:top w:val="single" w:sz="4" w:space="0" w:color="000000"/>
              <w:left w:val="single" w:sz="4" w:space="0" w:color="000000"/>
              <w:bottom w:val="single" w:sz="4" w:space="0" w:color="000000"/>
            </w:tcBorders>
            <w:shd w:val="clear" w:color="auto" w:fill="auto"/>
            <w:vAlign w:val="center"/>
          </w:tcPr>
          <w:p w14:paraId="4A9A9C72"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0A452"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045CAEA4"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p w14:paraId="72A47CAD"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p>
        </w:tc>
      </w:tr>
      <w:tr w:rsidR="001C6D16" w:rsidRPr="003D3D34" w14:paraId="20D4CCF3" w14:textId="77777777" w:rsidTr="005E178D">
        <w:tc>
          <w:tcPr>
            <w:tcW w:w="599" w:type="dxa"/>
            <w:tcBorders>
              <w:top w:val="single" w:sz="4" w:space="0" w:color="000000"/>
              <w:left w:val="single" w:sz="4" w:space="0" w:color="000000"/>
              <w:bottom w:val="single" w:sz="4" w:space="0" w:color="000000"/>
            </w:tcBorders>
            <w:shd w:val="clear" w:color="auto" w:fill="auto"/>
            <w:vAlign w:val="center"/>
          </w:tcPr>
          <w:p w14:paraId="3560017D"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662" w:type="dxa"/>
            <w:tcBorders>
              <w:top w:val="single" w:sz="4" w:space="0" w:color="000000"/>
              <w:left w:val="single" w:sz="4" w:space="0" w:color="000000"/>
              <w:bottom w:val="single" w:sz="4" w:space="0" w:color="000000"/>
            </w:tcBorders>
            <w:shd w:val="clear" w:color="auto" w:fill="auto"/>
            <w:vAlign w:val="center"/>
          </w:tcPr>
          <w:p w14:paraId="3F25EBBB"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Juka karolińska</w:t>
            </w:r>
          </w:p>
        </w:tc>
        <w:tc>
          <w:tcPr>
            <w:tcW w:w="1588" w:type="dxa"/>
            <w:tcBorders>
              <w:top w:val="single" w:sz="4" w:space="0" w:color="000000"/>
              <w:left w:val="single" w:sz="4" w:space="0" w:color="000000"/>
              <w:bottom w:val="single" w:sz="4" w:space="0" w:color="000000"/>
              <w:right w:val="single" w:sz="4" w:space="0" w:color="000000"/>
            </w:tcBorders>
            <w:vAlign w:val="center"/>
          </w:tcPr>
          <w:p w14:paraId="2CD13E2D"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114 szt.</w:t>
            </w:r>
          </w:p>
        </w:tc>
        <w:tc>
          <w:tcPr>
            <w:tcW w:w="2948" w:type="dxa"/>
            <w:tcBorders>
              <w:top w:val="single" w:sz="4" w:space="0" w:color="000000"/>
              <w:left w:val="single" w:sz="4" w:space="0" w:color="000000"/>
              <w:bottom w:val="single" w:sz="4" w:space="0" w:color="000000"/>
            </w:tcBorders>
            <w:shd w:val="clear" w:color="auto" w:fill="auto"/>
            <w:vAlign w:val="center"/>
          </w:tcPr>
          <w:p w14:paraId="724B04A2"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DB536"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Średnica  30 cm</w:t>
            </w:r>
          </w:p>
          <w:p w14:paraId="1A1DA3EC"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7E265D43"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p>
        </w:tc>
      </w:tr>
      <w:tr w:rsidR="001C6D16" w:rsidRPr="003D3D34" w14:paraId="6EDEBBBA" w14:textId="77777777" w:rsidTr="005E178D">
        <w:tc>
          <w:tcPr>
            <w:tcW w:w="599" w:type="dxa"/>
            <w:tcBorders>
              <w:top w:val="single" w:sz="4" w:space="0" w:color="000000"/>
              <w:left w:val="single" w:sz="4" w:space="0" w:color="000000"/>
              <w:bottom w:val="single" w:sz="4" w:space="0" w:color="000000"/>
            </w:tcBorders>
            <w:shd w:val="clear" w:color="auto" w:fill="auto"/>
            <w:vAlign w:val="center"/>
          </w:tcPr>
          <w:p w14:paraId="1EC758A0"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662" w:type="dxa"/>
            <w:tcBorders>
              <w:top w:val="single" w:sz="4" w:space="0" w:color="000000"/>
              <w:left w:val="single" w:sz="4" w:space="0" w:color="000000"/>
              <w:bottom w:val="single" w:sz="4" w:space="0" w:color="000000"/>
            </w:tcBorders>
            <w:shd w:val="clear" w:color="auto" w:fill="auto"/>
            <w:vAlign w:val="center"/>
          </w:tcPr>
          <w:p w14:paraId="609FBD80" w14:textId="77777777" w:rsidR="001C6D16" w:rsidRPr="003D3D34" w:rsidRDefault="001C6D16" w:rsidP="005E178D">
            <w:pPr>
              <w:suppressAutoHyphens/>
              <w:spacing w:after="0" w:line="100" w:lineRule="atLeast"/>
              <w:jc w:val="center"/>
              <w:rPr>
                <w:rFonts w:ascii="Times New Roman" w:eastAsia="Calibri" w:hAnsi="Times New Roman" w:cs="Times New Roman"/>
                <w:sz w:val="24"/>
                <w:szCs w:val="24"/>
                <w:lang w:eastAsia="ar-SA"/>
              </w:rPr>
            </w:pPr>
            <w:r w:rsidRPr="003D3D34">
              <w:rPr>
                <w:rFonts w:ascii="Times New Roman" w:eastAsia="SimSun" w:hAnsi="Times New Roman" w:cs="Times New Roman"/>
                <w:sz w:val="24"/>
                <w:szCs w:val="24"/>
                <w:lang w:eastAsia="ar-SA"/>
              </w:rPr>
              <w:t xml:space="preserve">Jałowiec sabiński </w:t>
            </w:r>
            <w:r w:rsidRPr="003D3D34">
              <w:rPr>
                <w:rFonts w:ascii="Times New Roman" w:eastAsia="SimSun" w:hAnsi="Times New Roman" w:cs="Times New Roman"/>
                <w:i/>
                <w:sz w:val="24"/>
                <w:szCs w:val="24"/>
                <w:lang w:eastAsia="ar-SA"/>
              </w:rPr>
              <w:t>‘Tamariscifolia’</w:t>
            </w:r>
          </w:p>
        </w:tc>
        <w:tc>
          <w:tcPr>
            <w:tcW w:w="1588" w:type="dxa"/>
            <w:tcBorders>
              <w:top w:val="single" w:sz="4" w:space="0" w:color="000000"/>
              <w:left w:val="single" w:sz="4" w:space="0" w:color="000000"/>
              <w:bottom w:val="single" w:sz="4" w:space="0" w:color="000000"/>
              <w:right w:val="single" w:sz="4" w:space="0" w:color="000000"/>
            </w:tcBorders>
            <w:vAlign w:val="center"/>
          </w:tcPr>
          <w:p w14:paraId="6B35CD5C"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13 szt.</w:t>
            </w:r>
          </w:p>
        </w:tc>
        <w:tc>
          <w:tcPr>
            <w:tcW w:w="2948" w:type="dxa"/>
            <w:tcBorders>
              <w:top w:val="single" w:sz="4" w:space="0" w:color="000000"/>
              <w:left w:val="single" w:sz="4" w:space="0" w:color="000000"/>
              <w:bottom w:val="single" w:sz="4" w:space="0" w:color="000000"/>
            </w:tcBorders>
            <w:shd w:val="clear" w:color="auto" w:fill="auto"/>
            <w:vAlign w:val="center"/>
          </w:tcPr>
          <w:p w14:paraId="0A1437EA"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30 %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B84A"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70F7D622"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p>
        </w:tc>
      </w:tr>
      <w:tr w:rsidR="001C6D16" w:rsidRPr="003D3D34" w14:paraId="60FE0F4B" w14:textId="77777777" w:rsidTr="005E178D">
        <w:tc>
          <w:tcPr>
            <w:tcW w:w="599" w:type="dxa"/>
            <w:tcBorders>
              <w:top w:val="single" w:sz="4" w:space="0" w:color="000000"/>
              <w:left w:val="single" w:sz="4" w:space="0" w:color="000000"/>
              <w:bottom w:val="single" w:sz="4" w:space="0" w:color="000000"/>
            </w:tcBorders>
            <w:shd w:val="clear" w:color="auto" w:fill="auto"/>
            <w:vAlign w:val="center"/>
          </w:tcPr>
          <w:p w14:paraId="71D4C5A1"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5.</w:t>
            </w:r>
          </w:p>
        </w:tc>
        <w:tc>
          <w:tcPr>
            <w:tcW w:w="2662" w:type="dxa"/>
            <w:tcBorders>
              <w:top w:val="single" w:sz="4" w:space="0" w:color="000000"/>
              <w:left w:val="single" w:sz="4" w:space="0" w:color="000000"/>
              <w:bottom w:val="single" w:sz="4" w:space="0" w:color="000000"/>
            </w:tcBorders>
            <w:shd w:val="clear" w:color="auto" w:fill="auto"/>
            <w:vAlign w:val="center"/>
          </w:tcPr>
          <w:p w14:paraId="0AAEA375"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Tulipan ‘Oscar’ lub ‘Red Impression’</w:t>
            </w:r>
          </w:p>
        </w:tc>
        <w:tc>
          <w:tcPr>
            <w:tcW w:w="1588" w:type="dxa"/>
            <w:tcBorders>
              <w:top w:val="single" w:sz="4" w:space="0" w:color="000000"/>
              <w:left w:val="single" w:sz="4" w:space="0" w:color="000000"/>
              <w:bottom w:val="single" w:sz="4" w:space="0" w:color="000000"/>
              <w:right w:val="single" w:sz="4" w:space="0" w:color="000000"/>
            </w:tcBorders>
            <w:vAlign w:val="center"/>
          </w:tcPr>
          <w:p w14:paraId="68C17D9E"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720 szt.</w:t>
            </w:r>
          </w:p>
        </w:tc>
        <w:tc>
          <w:tcPr>
            <w:tcW w:w="2948" w:type="dxa"/>
            <w:tcBorders>
              <w:top w:val="single" w:sz="4" w:space="0" w:color="000000"/>
              <w:left w:val="single" w:sz="4" w:space="0" w:color="000000"/>
              <w:bottom w:val="single" w:sz="4" w:space="0" w:color="000000"/>
            </w:tcBorders>
            <w:shd w:val="clear" w:color="auto" w:fill="auto"/>
            <w:vAlign w:val="center"/>
          </w:tcPr>
          <w:p w14:paraId="61FD067D"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EDF6C"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cebula</w:t>
            </w:r>
          </w:p>
        </w:tc>
      </w:tr>
    </w:tbl>
    <w:p w14:paraId="0D9DA104" w14:textId="77777777" w:rsidR="001C6D16" w:rsidRPr="003D3D34"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7336D816" w14:textId="77777777" w:rsidR="001C6D16" w:rsidRPr="003D3D34"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1A0CC8B1"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Pr>
          <w:rFonts w:ascii="Times New Roman" w:eastAsia="SimSun" w:hAnsi="Times New Roman" w:cs="Times New Roman"/>
          <w:sz w:val="24"/>
          <w:szCs w:val="24"/>
          <w:lang w:eastAsia="ar-SA"/>
        </w:rPr>
        <w:t>3).2</w:t>
      </w:r>
    </w:p>
    <w:tbl>
      <w:tblPr>
        <w:tblW w:w="0" w:type="auto"/>
        <w:tblInd w:w="-89" w:type="dxa"/>
        <w:tblLayout w:type="fixed"/>
        <w:tblCellMar>
          <w:left w:w="55" w:type="dxa"/>
          <w:right w:w="55" w:type="dxa"/>
        </w:tblCellMar>
        <w:tblLook w:val="0000" w:firstRow="0" w:lastRow="0" w:firstColumn="0" w:lastColumn="0" w:noHBand="0" w:noVBand="0"/>
      </w:tblPr>
      <w:tblGrid>
        <w:gridCol w:w="642"/>
        <w:gridCol w:w="4225"/>
        <w:gridCol w:w="4297"/>
      </w:tblGrid>
      <w:tr w:rsidR="001C6D16" w:rsidRPr="003D3D34" w14:paraId="67F5239A" w14:textId="77777777" w:rsidTr="005E178D">
        <w:trPr>
          <w:trHeight w:val="23"/>
        </w:trPr>
        <w:tc>
          <w:tcPr>
            <w:tcW w:w="642" w:type="dxa"/>
            <w:tcBorders>
              <w:top w:val="single" w:sz="1" w:space="0" w:color="000000"/>
              <w:left w:val="single" w:sz="1" w:space="0" w:color="000000"/>
              <w:bottom w:val="single" w:sz="1" w:space="0" w:color="000000"/>
            </w:tcBorders>
            <w:shd w:val="clear" w:color="auto" w:fill="FFFFFF"/>
          </w:tcPr>
          <w:p w14:paraId="777BFC2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225" w:type="dxa"/>
            <w:tcBorders>
              <w:top w:val="single" w:sz="1" w:space="0" w:color="000000"/>
              <w:left w:val="single" w:sz="1" w:space="0" w:color="000000"/>
              <w:bottom w:val="single" w:sz="1" w:space="0" w:color="000000"/>
            </w:tcBorders>
            <w:shd w:val="clear" w:color="auto" w:fill="FFFFFF"/>
          </w:tcPr>
          <w:p w14:paraId="6A853371"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131356C9"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Zestawienie materiałów  przewidzianych  do uzupełnienia braków</w:t>
            </w:r>
          </w:p>
        </w:tc>
      </w:tr>
      <w:tr w:rsidR="001C6D16" w:rsidRPr="003D3D34" w14:paraId="6AA06679" w14:textId="77777777" w:rsidTr="005E178D">
        <w:trPr>
          <w:trHeight w:val="23"/>
        </w:trPr>
        <w:tc>
          <w:tcPr>
            <w:tcW w:w="642" w:type="dxa"/>
            <w:tcBorders>
              <w:top w:val="single" w:sz="1" w:space="0" w:color="000000"/>
              <w:left w:val="single" w:sz="1" w:space="0" w:color="000000"/>
              <w:bottom w:val="single" w:sz="1" w:space="0" w:color="000000"/>
            </w:tcBorders>
            <w:shd w:val="clear" w:color="auto" w:fill="FFFFFF"/>
          </w:tcPr>
          <w:p w14:paraId="4263A8D5"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225" w:type="dxa"/>
            <w:tcBorders>
              <w:top w:val="single" w:sz="1" w:space="0" w:color="000000"/>
              <w:left w:val="single" w:sz="1" w:space="0" w:color="000000"/>
              <w:bottom w:val="single" w:sz="1" w:space="0" w:color="000000"/>
            </w:tcBorders>
            <w:shd w:val="clear" w:color="auto" w:fill="FFFFFF"/>
          </w:tcPr>
          <w:p w14:paraId="0450BDB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288AA9CA"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76C532BD" w14:textId="77777777" w:rsidTr="005E178D">
        <w:trPr>
          <w:trHeight w:val="23"/>
        </w:trPr>
        <w:tc>
          <w:tcPr>
            <w:tcW w:w="642" w:type="dxa"/>
            <w:tcBorders>
              <w:top w:val="single" w:sz="1" w:space="0" w:color="000000"/>
              <w:left w:val="single" w:sz="1" w:space="0" w:color="000000"/>
              <w:bottom w:val="single" w:sz="1" w:space="0" w:color="000000"/>
            </w:tcBorders>
            <w:shd w:val="clear" w:color="auto" w:fill="FFFFFF"/>
          </w:tcPr>
          <w:p w14:paraId="268823B9"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225" w:type="dxa"/>
            <w:tcBorders>
              <w:top w:val="single" w:sz="1" w:space="0" w:color="000000"/>
              <w:left w:val="single" w:sz="1" w:space="0" w:color="000000"/>
              <w:bottom w:val="single" w:sz="1" w:space="0" w:color="000000"/>
            </w:tcBorders>
            <w:shd w:val="clear" w:color="auto" w:fill="FFFFFF"/>
          </w:tcPr>
          <w:p w14:paraId="4FCF3C09"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5C3EF837"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r w:rsidRPr="003D3D34">
              <w:rPr>
                <w:rFonts w:ascii="Times New Roman" w:eastAsia="SimSun" w:hAnsi="Times New Roman" w:cs="Times New Roman"/>
                <w:sz w:val="24"/>
                <w:szCs w:val="24"/>
                <w:lang w:eastAsia="ar-SA"/>
              </w:rPr>
              <w:t xml:space="preserve">                          </w:t>
            </w:r>
          </w:p>
        </w:tc>
      </w:tr>
      <w:tr w:rsidR="001C6D16" w:rsidRPr="003D3D34" w14:paraId="7195106C" w14:textId="77777777" w:rsidTr="005E178D">
        <w:trPr>
          <w:trHeight w:val="23"/>
        </w:trPr>
        <w:tc>
          <w:tcPr>
            <w:tcW w:w="642" w:type="dxa"/>
            <w:tcBorders>
              <w:top w:val="single" w:sz="1" w:space="0" w:color="000000"/>
              <w:left w:val="single" w:sz="1" w:space="0" w:color="000000"/>
              <w:bottom w:val="single" w:sz="1" w:space="0" w:color="000000"/>
            </w:tcBorders>
            <w:shd w:val="clear" w:color="auto" w:fill="FFFFFF"/>
          </w:tcPr>
          <w:p w14:paraId="063877EC"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225" w:type="dxa"/>
            <w:tcBorders>
              <w:top w:val="single" w:sz="1" w:space="0" w:color="000000"/>
              <w:left w:val="single" w:sz="1" w:space="0" w:color="000000"/>
              <w:bottom w:val="single" w:sz="1" w:space="0" w:color="000000"/>
            </w:tcBorders>
            <w:shd w:val="clear" w:color="auto" w:fill="FFFFFF"/>
          </w:tcPr>
          <w:p w14:paraId="3F5D4491"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781C527A"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313A63CE" w14:textId="77777777" w:rsidTr="005E178D">
        <w:trPr>
          <w:trHeight w:val="23"/>
        </w:trPr>
        <w:tc>
          <w:tcPr>
            <w:tcW w:w="642" w:type="dxa"/>
            <w:tcBorders>
              <w:top w:val="single" w:sz="1" w:space="0" w:color="000000"/>
              <w:left w:val="single" w:sz="1" w:space="0" w:color="000000"/>
              <w:bottom w:val="single" w:sz="1" w:space="0" w:color="000000"/>
            </w:tcBorders>
            <w:shd w:val="clear" w:color="auto" w:fill="FFFFFF"/>
          </w:tcPr>
          <w:p w14:paraId="7EA3F40B"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225" w:type="dxa"/>
            <w:tcBorders>
              <w:top w:val="single" w:sz="1" w:space="0" w:color="000000"/>
              <w:left w:val="single" w:sz="1" w:space="0" w:color="000000"/>
              <w:bottom w:val="single" w:sz="1" w:space="0" w:color="000000"/>
            </w:tcBorders>
            <w:shd w:val="clear" w:color="auto" w:fill="FFFFFF"/>
          </w:tcPr>
          <w:p w14:paraId="72D65117"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Kora sosnowa</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22F1CC61"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3A04DFB6" w14:textId="77777777" w:rsidTr="005E178D">
        <w:trPr>
          <w:trHeight w:val="23"/>
        </w:trPr>
        <w:tc>
          <w:tcPr>
            <w:tcW w:w="642" w:type="dxa"/>
            <w:tcBorders>
              <w:top w:val="single" w:sz="1" w:space="0" w:color="000000"/>
              <w:left w:val="single" w:sz="1" w:space="0" w:color="000000"/>
              <w:bottom w:val="single" w:sz="1" w:space="0" w:color="000000"/>
            </w:tcBorders>
            <w:shd w:val="clear" w:color="auto" w:fill="FFFFFF"/>
          </w:tcPr>
          <w:p w14:paraId="2813A304"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225" w:type="dxa"/>
            <w:tcBorders>
              <w:top w:val="single" w:sz="1" w:space="0" w:color="000000"/>
              <w:left w:val="single" w:sz="1" w:space="0" w:color="000000"/>
              <w:bottom w:val="single" w:sz="1" w:space="0" w:color="000000"/>
            </w:tcBorders>
            <w:shd w:val="clear" w:color="auto" w:fill="FFFFFF"/>
          </w:tcPr>
          <w:p w14:paraId="14618761"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Ekoboard </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7C934D2E"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1D17D408" w14:textId="77777777" w:rsidR="001C6D16" w:rsidRPr="003D3D34" w:rsidRDefault="001C6D16" w:rsidP="001C6D16">
      <w:pPr>
        <w:suppressAutoHyphens/>
        <w:spacing w:line="100" w:lineRule="atLeast"/>
        <w:rPr>
          <w:rFonts w:ascii="Times New Roman" w:eastAsia="SimSun" w:hAnsi="Times New Roman" w:cs="Times New Roman"/>
          <w:sz w:val="24"/>
          <w:szCs w:val="24"/>
          <w:lang w:eastAsia="ar-SA"/>
        </w:rPr>
      </w:pPr>
    </w:p>
    <w:p w14:paraId="362DF40C" w14:textId="4D76665B" w:rsidR="001C6D16" w:rsidRPr="009C0698" w:rsidRDefault="001C6D16" w:rsidP="009C0698">
      <w:pPr>
        <w:pStyle w:val="Akapitzlist"/>
        <w:numPr>
          <w:ilvl w:val="1"/>
          <w:numId w:val="8"/>
        </w:numPr>
        <w:tabs>
          <w:tab w:val="left" w:pos="284"/>
        </w:tabs>
        <w:spacing w:after="0"/>
        <w:ind w:left="-142"/>
        <w:jc w:val="both"/>
        <w:rPr>
          <w:rFonts w:ascii="Times New Roman" w:hAnsi="Times New Roman" w:cs="Times New Roman"/>
          <w:b/>
          <w:bCs/>
          <w:sz w:val="24"/>
          <w:szCs w:val="24"/>
        </w:rPr>
      </w:pPr>
      <w:r w:rsidRPr="009C0698">
        <w:rPr>
          <w:rFonts w:ascii="Times New Roman" w:hAnsi="Times New Roman" w:cs="Times New Roman"/>
          <w:b/>
          <w:bCs/>
          <w:sz w:val="24"/>
          <w:szCs w:val="24"/>
        </w:rPr>
        <w:t>Działka nr 151, 152, 121/1, 121/2 obręb II w Sztumie, Rondo na Przedzamczu + wysepki., łączna powierzchnia około 480 m</w:t>
      </w:r>
      <w:r w:rsidRPr="009C0698">
        <w:rPr>
          <w:rFonts w:ascii="Times New Roman" w:hAnsi="Times New Roman" w:cs="Times New Roman"/>
          <w:b/>
          <w:bCs/>
          <w:sz w:val="24"/>
          <w:szCs w:val="24"/>
          <w:vertAlign w:val="superscript"/>
        </w:rPr>
        <w:t>2</w:t>
      </w:r>
      <w:r w:rsidRPr="009C0698">
        <w:rPr>
          <w:rFonts w:ascii="Times New Roman" w:hAnsi="Times New Roman" w:cs="Times New Roman"/>
          <w:b/>
          <w:bCs/>
          <w:sz w:val="24"/>
          <w:szCs w:val="24"/>
        </w:rPr>
        <w:t>:</w:t>
      </w:r>
    </w:p>
    <w:p w14:paraId="1BF85298" w14:textId="77777777" w:rsidR="001C6D16" w:rsidRPr="003D3D34" w:rsidRDefault="001C6D16" w:rsidP="001C6D16">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208549B8" w14:textId="77777777" w:rsidR="001C6D16" w:rsidRPr="003D3D34" w:rsidRDefault="001C6D16" w:rsidP="001C6D16">
      <w:pPr>
        <w:suppressAutoHyphens/>
        <w:spacing w:line="100" w:lineRule="atLeast"/>
        <w:ind w:left="567" w:hanging="567"/>
        <w:rPr>
          <w:rFonts w:ascii="Times New Roman" w:eastAsia="Calibri" w:hAnsi="Times New Roman" w:cs="Times New Roman"/>
          <w:b/>
          <w:sz w:val="24"/>
          <w:szCs w:val="24"/>
          <w:lang w:eastAsia="ar-SA"/>
        </w:rPr>
      </w:pPr>
      <w:r w:rsidRPr="003D3D34">
        <w:rPr>
          <w:rFonts w:ascii="Times New Roman" w:eastAsia="SimSun" w:hAnsi="Times New Roman" w:cs="Times New Roman"/>
          <w:sz w:val="24"/>
          <w:szCs w:val="24"/>
          <w:lang w:eastAsia="ar-SA"/>
        </w:rPr>
        <w:t xml:space="preserve">Roślinność, tabela </w:t>
      </w:r>
      <w:r>
        <w:rPr>
          <w:rFonts w:ascii="Times New Roman" w:eastAsia="SimSun" w:hAnsi="Times New Roman" w:cs="Times New Roman"/>
          <w:sz w:val="24"/>
          <w:szCs w:val="24"/>
          <w:lang w:eastAsia="ar-SA"/>
        </w:rPr>
        <w:t>4).1</w:t>
      </w:r>
    </w:p>
    <w:tbl>
      <w:tblPr>
        <w:tblW w:w="9214" w:type="dxa"/>
        <w:tblInd w:w="-34" w:type="dxa"/>
        <w:tblLayout w:type="fixed"/>
        <w:tblLook w:val="0000" w:firstRow="0" w:lastRow="0" w:firstColumn="0" w:lastColumn="0" w:noHBand="0" w:noVBand="0"/>
      </w:tblPr>
      <w:tblGrid>
        <w:gridCol w:w="709"/>
        <w:gridCol w:w="2694"/>
        <w:gridCol w:w="1417"/>
        <w:gridCol w:w="2835"/>
        <w:gridCol w:w="1559"/>
      </w:tblGrid>
      <w:tr w:rsidR="001C6D16" w:rsidRPr="003D3D34" w14:paraId="5F8FA7FA" w14:textId="77777777" w:rsidTr="005E178D">
        <w:tc>
          <w:tcPr>
            <w:tcW w:w="709" w:type="dxa"/>
            <w:tcBorders>
              <w:top w:val="single" w:sz="4" w:space="0" w:color="000000"/>
              <w:left w:val="single" w:sz="4" w:space="0" w:color="000000"/>
              <w:bottom w:val="single" w:sz="4" w:space="0" w:color="000000"/>
            </w:tcBorders>
            <w:shd w:val="clear" w:color="auto" w:fill="auto"/>
            <w:vAlign w:val="center"/>
          </w:tcPr>
          <w:p w14:paraId="3469C9AC" w14:textId="77777777" w:rsidR="001C6D16" w:rsidRPr="004862F9"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Calibri" w:hAnsi="Times New Roman" w:cs="Times New Roman"/>
                <w:b/>
                <w:sz w:val="24"/>
                <w:szCs w:val="24"/>
                <w:lang w:eastAsia="ar-SA"/>
              </w:rPr>
              <w:t>Lp.</w:t>
            </w:r>
          </w:p>
        </w:tc>
        <w:tc>
          <w:tcPr>
            <w:tcW w:w="2694" w:type="dxa"/>
            <w:tcBorders>
              <w:top w:val="single" w:sz="4" w:space="0" w:color="000000"/>
              <w:left w:val="single" w:sz="4" w:space="0" w:color="000000"/>
              <w:bottom w:val="single" w:sz="4" w:space="0" w:color="000000"/>
            </w:tcBorders>
            <w:shd w:val="clear" w:color="auto" w:fill="auto"/>
            <w:vAlign w:val="center"/>
          </w:tcPr>
          <w:p w14:paraId="596A9D4E" w14:textId="77777777" w:rsidR="001C6D16" w:rsidRPr="004862F9"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Calibri" w:hAnsi="Times New Roman" w:cs="Times New Roman"/>
                <w:b/>
                <w:sz w:val="24"/>
                <w:szCs w:val="24"/>
                <w:lang w:eastAsia="ar-SA"/>
              </w:rPr>
              <w:t>Nazwa polska</w:t>
            </w:r>
          </w:p>
        </w:tc>
        <w:tc>
          <w:tcPr>
            <w:tcW w:w="1417" w:type="dxa"/>
            <w:tcBorders>
              <w:top w:val="single" w:sz="4" w:space="0" w:color="000000"/>
              <w:left w:val="single" w:sz="4" w:space="0" w:color="000000"/>
              <w:bottom w:val="single" w:sz="4" w:space="0" w:color="000000"/>
              <w:right w:val="single" w:sz="4" w:space="0" w:color="000000"/>
            </w:tcBorders>
            <w:vAlign w:val="center"/>
          </w:tcPr>
          <w:p w14:paraId="6A21A0A9" w14:textId="77777777" w:rsidR="001C6D16" w:rsidRPr="004862F9"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Times New Roman" w:hAnsi="Times New Roman" w:cs="Times New Roman"/>
                <w:b/>
                <w:sz w:val="24"/>
                <w:szCs w:val="24"/>
                <w:lang w:eastAsia="ar-SA"/>
              </w:rPr>
              <w:t>Ilość roślin istniejących nominalna</w:t>
            </w:r>
          </w:p>
        </w:tc>
        <w:tc>
          <w:tcPr>
            <w:tcW w:w="2835" w:type="dxa"/>
            <w:tcBorders>
              <w:top w:val="single" w:sz="4" w:space="0" w:color="000000"/>
              <w:left w:val="single" w:sz="4" w:space="0" w:color="000000"/>
              <w:bottom w:val="single" w:sz="4" w:space="0" w:color="000000"/>
            </w:tcBorders>
            <w:shd w:val="clear" w:color="auto" w:fill="auto"/>
            <w:vAlign w:val="center"/>
          </w:tcPr>
          <w:p w14:paraId="271D5FBE" w14:textId="77777777" w:rsidR="001C6D16" w:rsidRPr="004862F9"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Times New Roman" w:hAnsi="Times New Roman" w:cs="Times New Roman"/>
                <w:b/>
                <w:sz w:val="24"/>
                <w:szCs w:val="24"/>
                <w:lang w:eastAsia="ar-SA"/>
              </w:rPr>
              <w:t>Ilość przewidziana  do uzupełnienia braków/wymiany roślin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EC887" w14:textId="77777777" w:rsidR="001C6D16" w:rsidRPr="004862F9" w:rsidRDefault="001C6D16" w:rsidP="005E178D">
            <w:pPr>
              <w:suppressAutoHyphens/>
              <w:spacing w:after="0" w:line="360" w:lineRule="auto"/>
              <w:jc w:val="center"/>
              <w:rPr>
                <w:rFonts w:ascii="Times New Roman" w:eastAsia="Times New Roman" w:hAnsi="Times New Roman" w:cs="Times New Roman"/>
                <w:b/>
                <w:sz w:val="24"/>
                <w:szCs w:val="24"/>
                <w:lang w:eastAsia="ar-SA"/>
              </w:rPr>
            </w:pPr>
            <w:r w:rsidRPr="004862F9">
              <w:rPr>
                <w:rFonts w:ascii="Times New Roman" w:eastAsia="Calibri" w:hAnsi="Times New Roman" w:cs="Times New Roman"/>
                <w:b/>
                <w:sz w:val="24"/>
                <w:szCs w:val="24"/>
                <w:lang w:eastAsia="ar-SA"/>
              </w:rPr>
              <w:t>Parametry</w:t>
            </w:r>
          </w:p>
        </w:tc>
      </w:tr>
      <w:tr w:rsidR="001C6D16" w:rsidRPr="003D3D34" w14:paraId="60F1D445" w14:textId="77777777" w:rsidTr="005E178D">
        <w:tc>
          <w:tcPr>
            <w:tcW w:w="709" w:type="dxa"/>
            <w:tcBorders>
              <w:top w:val="single" w:sz="4" w:space="0" w:color="000000"/>
              <w:left w:val="single" w:sz="4" w:space="0" w:color="000000"/>
              <w:bottom w:val="single" w:sz="4" w:space="0" w:color="000000"/>
            </w:tcBorders>
            <w:shd w:val="clear" w:color="auto" w:fill="auto"/>
            <w:vAlign w:val="center"/>
          </w:tcPr>
          <w:p w14:paraId="252BFFDB"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694" w:type="dxa"/>
            <w:tcBorders>
              <w:top w:val="single" w:sz="4" w:space="0" w:color="000000"/>
              <w:left w:val="single" w:sz="4" w:space="0" w:color="000000"/>
              <w:bottom w:val="single" w:sz="4" w:space="0" w:color="000000"/>
            </w:tcBorders>
            <w:shd w:val="clear" w:color="auto" w:fill="auto"/>
            <w:vAlign w:val="center"/>
          </w:tcPr>
          <w:p w14:paraId="24034CD3"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Berberys Thunberga</w:t>
            </w:r>
            <w:r w:rsidRPr="003D3D34">
              <w:rPr>
                <w:rFonts w:ascii="Times New Roman" w:eastAsia="Calibri" w:hAnsi="Times New Roman" w:cs="Times New Roman"/>
                <w:i/>
                <w:sz w:val="24"/>
                <w:szCs w:val="24"/>
                <w:lang w:eastAsia="ar-SA"/>
              </w:rPr>
              <w:t>‘Atropurpurea Nana’</w:t>
            </w:r>
          </w:p>
        </w:tc>
        <w:tc>
          <w:tcPr>
            <w:tcW w:w="1417" w:type="dxa"/>
            <w:tcBorders>
              <w:top w:val="single" w:sz="4" w:space="0" w:color="000000"/>
              <w:left w:val="single" w:sz="4" w:space="0" w:color="000000"/>
              <w:bottom w:val="single" w:sz="4" w:space="0" w:color="000000"/>
              <w:right w:val="single" w:sz="4" w:space="0" w:color="000000"/>
            </w:tcBorders>
            <w:vAlign w:val="center"/>
          </w:tcPr>
          <w:p w14:paraId="2DA71372"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159 szt.</w:t>
            </w:r>
          </w:p>
        </w:tc>
        <w:tc>
          <w:tcPr>
            <w:tcW w:w="2835" w:type="dxa"/>
            <w:tcBorders>
              <w:top w:val="single" w:sz="4" w:space="0" w:color="000000"/>
              <w:left w:val="single" w:sz="4" w:space="0" w:color="000000"/>
              <w:bottom w:val="single" w:sz="4" w:space="0" w:color="000000"/>
            </w:tcBorders>
            <w:shd w:val="clear" w:color="auto" w:fill="auto"/>
            <w:vAlign w:val="center"/>
          </w:tcPr>
          <w:p w14:paraId="7DA1B941"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CDF56"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6020AF4C" w14:textId="77777777" w:rsidR="001C6D16" w:rsidRPr="003D3D34" w:rsidRDefault="001C6D16" w:rsidP="005E178D">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tc>
      </w:tr>
      <w:tr w:rsidR="001C6D16" w:rsidRPr="003D3D34" w14:paraId="0776C2F3" w14:textId="77777777" w:rsidTr="005E178D">
        <w:tc>
          <w:tcPr>
            <w:tcW w:w="709" w:type="dxa"/>
            <w:tcBorders>
              <w:top w:val="single" w:sz="4" w:space="0" w:color="000000"/>
              <w:left w:val="single" w:sz="4" w:space="0" w:color="000000"/>
              <w:bottom w:val="single" w:sz="4" w:space="0" w:color="000000"/>
            </w:tcBorders>
            <w:shd w:val="clear" w:color="auto" w:fill="auto"/>
            <w:vAlign w:val="center"/>
          </w:tcPr>
          <w:p w14:paraId="386936DB"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94" w:type="dxa"/>
            <w:tcBorders>
              <w:top w:val="single" w:sz="4" w:space="0" w:color="000000"/>
              <w:left w:val="single" w:sz="4" w:space="0" w:color="000000"/>
              <w:bottom w:val="single" w:sz="4" w:space="0" w:color="000000"/>
            </w:tcBorders>
            <w:shd w:val="clear" w:color="auto" w:fill="auto"/>
            <w:vAlign w:val="center"/>
          </w:tcPr>
          <w:p w14:paraId="376A3697"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Berberys Thunberga</w:t>
            </w:r>
            <w:r w:rsidRPr="003D3D34">
              <w:rPr>
                <w:rFonts w:ascii="Times New Roman" w:eastAsia="Calibri" w:hAnsi="Times New Roman" w:cs="Times New Roman"/>
                <w:i/>
                <w:sz w:val="24"/>
                <w:szCs w:val="24"/>
                <w:lang w:eastAsia="ar-SA"/>
              </w:rPr>
              <w:t>‘Aurea’</w:t>
            </w:r>
          </w:p>
        </w:tc>
        <w:tc>
          <w:tcPr>
            <w:tcW w:w="1417" w:type="dxa"/>
            <w:tcBorders>
              <w:top w:val="single" w:sz="4" w:space="0" w:color="000000"/>
              <w:left w:val="single" w:sz="4" w:space="0" w:color="000000"/>
              <w:bottom w:val="single" w:sz="4" w:space="0" w:color="000000"/>
              <w:right w:val="single" w:sz="4" w:space="0" w:color="000000"/>
            </w:tcBorders>
            <w:vAlign w:val="center"/>
          </w:tcPr>
          <w:p w14:paraId="00BD2031"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136 szt.</w:t>
            </w:r>
          </w:p>
        </w:tc>
        <w:tc>
          <w:tcPr>
            <w:tcW w:w="2835" w:type="dxa"/>
            <w:tcBorders>
              <w:top w:val="single" w:sz="4" w:space="0" w:color="000000"/>
              <w:left w:val="single" w:sz="4" w:space="0" w:color="000000"/>
              <w:bottom w:val="single" w:sz="4" w:space="0" w:color="000000"/>
            </w:tcBorders>
            <w:shd w:val="clear" w:color="auto" w:fill="auto"/>
            <w:vAlign w:val="center"/>
          </w:tcPr>
          <w:p w14:paraId="7288A967"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7B7B2"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11AF26F8" w14:textId="77777777" w:rsidR="001C6D16" w:rsidRPr="003D3D34" w:rsidRDefault="001C6D16" w:rsidP="005E178D">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tc>
      </w:tr>
      <w:tr w:rsidR="001C6D16" w:rsidRPr="003D3D34" w14:paraId="425CC5A1" w14:textId="77777777" w:rsidTr="005E178D">
        <w:tc>
          <w:tcPr>
            <w:tcW w:w="709" w:type="dxa"/>
            <w:tcBorders>
              <w:top w:val="single" w:sz="4" w:space="0" w:color="000000"/>
              <w:left w:val="single" w:sz="4" w:space="0" w:color="000000"/>
              <w:bottom w:val="single" w:sz="4" w:space="0" w:color="000000"/>
            </w:tcBorders>
            <w:shd w:val="clear" w:color="auto" w:fill="auto"/>
            <w:vAlign w:val="center"/>
          </w:tcPr>
          <w:p w14:paraId="7221A95C"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lastRenderedPageBreak/>
              <w:t>3.</w:t>
            </w:r>
          </w:p>
        </w:tc>
        <w:tc>
          <w:tcPr>
            <w:tcW w:w="2694" w:type="dxa"/>
            <w:tcBorders>
              <w:top w:val="single" w:sz="4" w:space="0" w:color="000000"/>
              <w:left w:val="single" w:sz="4" w:space="0" w:color="000000"/>
              <w:bottom w:val="single" w:sz="4" w:space="0" w:color="000000"/>
            </w:tcBorders>
            <w:shd w:val="clear" w:color="auto" w:fill="auto"/>
            <w:vAlign w:val="center"/>
          </w:tcPr>
          <w:p w14:paraId="106B1A66"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Jałowiec sabiński</w:t>
            </w:r>
            <w:r w:rsidRPr="003D3D34">
              <w:rPr>
                <w:rFonts w:ascii="Times New Roman" w:eastAsia="Calibri" w:hAnsi="Times New Roman" w:cs="Times New Roman"/>
                <w:i/>
                <w:sz w:val="24"/>
                <w:szCs w:val="24"/>
                <w:lang w:val="en-US" w:eastAsia="ar-SA"/>
              </w:rPr>
              <w:t>‘Tamariscifolia’</w:t>
            </w:r>
          </w:p>
        </w:tc>
        <w:tc>
          <w:tcPr>
            <w:tcW w:w="1417" w:type="dxa"/>
            <w:tcBorders>
              <w:top w:val="single" w:sz="4" w:space="0" w:color="000000"/>
              <w:left w:val="single" w:sz="4" w:space="0" w:color="000000"/>
              <w:bottom w:val="single" w:sz="4" w:space="0" w:color="000000"/>
              <w:right w:val="single" w:sz="4" w:space="0" w:color="000000"/>
            </w:tcBorders>
            <w:vAlign w:val="center"/>
          </w:tcPr>
          <w:p w14:paraId="77E064C9" w14:textId="77777777" w:rsidR="001C6D16" w:rsidRPr="003D3D34" w:rsidRDefault="001C6D16" w:rsidP="005E178D">
            <w:pPr>
              <w:suppressAutoHyphens/>
              <w:autoSpaceDE w:val="0"/>
              <w:snapToGrid w:val="0"/>
              <w:spacing w:after="0" w:line="240" w:lineRule="auto"/>
              <w:jc w:val="center"/>
              <w:rPr>
                <w:rFonts w:ascii="Times New Roman" w:eastAsia="Calibri" w:hAnsi="Times New Roman" w:cs="Times New Roman"/>
                <w:color w:val="000000"/>
                <w:sz w:val="24"/>
                <w:szCs w:val="24"/>
                <w:lang w:eastAsia="ar-SA"/>
              </w:rPr>
            </w:pPr>
            <w:r w:rsidRPr="003D3D34">
              <w:rPr>
                <w:rFonts w:ascii="Times New Roman" w:eastAsia="Calibri" w:hAnsi="Times New Roman" w:cs="Times New Roman"/>
                <w:color w:val="000000"/>
                <w:sz w:val="24"/>
                <w:szCs w:val="24"/>
                <w:lang w:eastAsia="ar-SA"/>
              </w:rPr>
              <w:t>86 szt.</w:t>
            </w:r>
          </w:p>
        </w:tc>
        <w:tc>
          <w:tcPr>
            <w:tcW w:w="2835" w:type="dxa"/>
            <w:tcBorders>
              <w:top w:val="single" w:sz="4" w:space="0" w:color="000000"/>
              <w:left w:val="single" w:sz="4" w:space="0" w:color="000000"/>
              <w:bottom w:val="single" w:sz="4" w:space="0" w:color="000000"/>
            </w:tcBorders>
            <w:shd w:val="clear" w:color="auto" w:fill="auto"/>
            <w:vAlign w:val="center"/>
          </w:tcPr>
          <w:p w14:paraId="768779E3" w14:textId="77777777" w:rsidR="001C6D16" w:rsidRPr="003D3D34" w:rsidRDefault="001C6D16" w:rsidP="005E178D">
            <w:pPr>
              <w:suppressAutoHyphens/>
              <w:autoSpaceDE w:val="0"/>
              <w:snapToGrid w:val="0"/>
              <w:spacing w:after="0" w:line="240" w:lineRule="auto"/>
              <w:jc w:val="center"/>
              <w:rPr>
                <w:rFonts w:ascii="Times New Roman" w:eastAsia="Calibri" w:hAnsi="Times New Roman" w:cs="Times New Roman"/>
                <w:color w:val="000000"/>
                <w:sz w:val="24"/>
                <w:szCs w:val="24"/>
                <w:lang w:eastAsia="ar-SA"/>
              </w:rPr>
            </w:pPr>
            <w:r>
              <w:rPr>
                <w:rFonts w:ascii="Times New Roman" w:eastAsia="SimSun" w:hAnsi="Times New Roman" w:cs="Times New Roman"/>
                <w:sz w:val="24"/>
                <w:szCs w:val="24"/>
                <w:lang w:eastAsia="ar-SA"/>
              </w:rPr>
              <w:t>Do  20 %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BF7DE"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5140E9F9" w14:textId="77777777" w:rsidR="001C6D16" w:rsidRPr="003D3D34" w:rsidRDefault="001C6D16" w:rsidP="005E178D">
            <w:pPr>
              <w:suppressAutoHyphens/>
              <w:autoSpaceDE w:val="0"/>
              <w:spacing w:after="0" w:line="240" w:lineRule="auto"/>
              <w:jc w:val="center"/>
              <w:rPr>
                <w:rFonts w:ascii="Times New Roman" w:eastAsia="Calibri" w:hAnsi="Times New Roman" w:cs="Times New Roman"/>
                <w:color w:val="000000"/>
                <w:sz w:val="24"/>
                <w:szCs w:val="24"/>
                <w:lang w:eastAsia="ar-SA"/>
              </w:rPr>
            </w:pPr>
          </w:p>
        </w:tc>
      </w:tr>
      <w:tr w:rsidR="001C6D16" w:rsidRPr="003D3D34" w14:paraId="6EA25F6E" w14:textId="77777777" w:rsidTr="005E178D">
        <w:tc>
          <w:tcPr>
            <w:tcW w:w="709" w:type="dxa"/>
            <w:tcBorders>
              <w:top w:val="single" w:sz="4" w:space="0" w:color="000000"/>
              <w:left w:val="single" w:sz="4" w:space="0" w:color="000000"/>
              <w:bottom w:val="single" w:sz="4" w:space="0" w:color="000000"/>
            </w:tcBorders>
            <w:shd w:val="clear" w:color="auto" w:fill="auto"/>
            <w:vAlign w:val="center"/>
          </w:tcPr>
          <w:p w14:paraId="7C1698F6"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694" w:type="dxa"/>
            <w:tcBorders>
              <w:top w:val="single" w:sz="4" w:space="0" w:color="000000"/>
              <w:left w:val="single" w:sz="4" w:space="0" w:color="000000"/>
              <w:bottom w:val="single" w:sz="4" w:space="0" w:color="000000"/>
            </w:tcBorders>
            <w:shd w:val="clear" w:color="auto" w:fill="auto"/>
            <w:vAlign w:val="center"/>
          </w:tcPr>
          <w:p w14:paraId="09F70FA7"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Irga szwedzka</w:t>
            </w:r>
            <w:r w:rsidRPr="003D3D34">
              <w:rPr>
                <w:rFonts w:ascii="Times New Roman" w:eastAsia="Calibri" w:hAnsi="Times New Roman" w:cs="Times New Roman"/>
                <w:i/>
                <w:sz w:val="24"/>
                <w:szCs w:val="24"/>
                <w:lang w:val="en-US" w:eastAsia="ar-SA"/>
              </w:rPr>
              <w:t>‘Coral Beauty’</w:t>
            </w:r>
          </w:p>
        </w:tc>
        <w:tc>
          <w:tcPr>
            <w:tcW w:w="1417" w:type="dxa"/>
            <w:tcBorders>
              <w:top w:val="single" w:sz="4" w:space="0" w:color="000000"/>
              <w:left w:val="single" w:sz="4" w:space="0" w:color="000000"/>
              <w:bottom w:val="single" w:sz="4" w:space="0" w:color="000000"/>
              <w:right w:val="single" w:sz="4" w:space="0" w:color="000000"/>
            </w:tcBorders>
            <w:vAlign w:val="center"/>
          </w:tcPr>
          <w:p w14:paraId="66203DED"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282 szt.</w:t>
            </w:r>
          </w:p>
        </w:tc>
        <w:tc>
          <w:tcPr>
            <w:tcW w:w="2835" w:type="dxa"/>
            <w:tcBorders>
              <w:top w:val="single" w:sz="4" w:space="0" w:color="000000"/>
              <w:left w:val="single" w:sz="4" w:space="0" w:color="000000"/>
              <w:bottom w:val="single" w:sz="4" w:space="0" w:color="000000"/>
            </w:tcBorders>
            <w:shd w:val="clear" w:color="auto" w:fill="auto"/>
            <w:vAlign w:val="center"/>
          </w:tcPr>
          <w:p w14:paraId="7DF49924"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3F76F"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4C5832D1" w14:textId="77777777" w:rsidR="001C6D16" w:rsidRPr="003D3D34" w:rsidRDefault="001C6D16" w:rsidP="005E178D">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2-3 p</w:t>
            </w:r>
            <w:r>
              <w:rPr>
                <w:rFonts w:ascii="Times New Roman" w:eastAsia="Calibri" w:hAnsi="Times New Roman" w:cs="Times New Roman"/>
                <w:sz w:val="24"/>
                <w:szCs w:val="24"/>
                <w:lang w:eastAsia="ar-SA"/>
              </w:rPr>
              <w:t>ędy</w:t>
            </w:r>
          </w:p>
        </w:tc>
      </w:tr>
      <w:tr w:rsidR="001C6D16" w:rsidRPr="003D3D34" w14:paraId="06D32778" w14:textId="77777777" w:rsidTr="005E178D">
        <w:trPr>
          <w:trHeight w:val="957"/>
        </w:trPr>
        <w:tc>
          <w:tcPr>
            <w:tcW w:w="709" w:type="dxa"/>
            <w:tcBorders>
              <w:top w:val="single" w:sz="4" w:space="0" w:color="000000"/>
              <w:left w:val="single" w:sz="4" w:space="0" w:color="000000"/>
              <w:bottom w:val="single" w:sz="4" w:space="0" w:color="000000"/>
            </w:tcBorders>
            <w:shd w:val="clear" w:color="auto" w:fill="auto"/>
            <w:vAlign w:val="center"/>
          </w:tcPr>
          <w:p w14:paraId="6633E131"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5.</w:t>
            </w:r>
          </w:p>
        </w:tc>
        <w:tc>
          <w:tcPr>
            <w:tcW w:w="2694" w:type="dxa"/>
            <w:tcBorders>
              <w:top w:val="single" w:sz="4" w:space="0" w:color="000000"/>
              <w:left w:val="single" w:sz="4" w:space="0" w:color="000000"/>
              <w:bottom w:val="single" w:sz="4" w:space="0" w:color="000000"/>
            </w:tcBorders>
            <w:shd w:val="clear" w:color="auto" w:fill="auto"/>
            <w:vAlign w:val="center"/>
          </w:tcPr>
          <w:p w14:paraId="6F52F3BB"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Śliwa ”Nigra”</w:t>
            </w:r>
          </w:p>
        </w:tc>
        <w:tc>
          <w:tcPr>
            <w:tcW w:w="1417" w:type="dxa"/>
            <w:tcBorders>
              <w:top w:val="single" w:sz="4" w:space="0" w:color="000000"/>
              <w:left w:val="single" w:sz="4" w:space="0" w:color="000000"/>
              <w:bottom w:val="single" w:sz="4" w:space="0" w:color="000000"/>
              <w:right w:val="single" w:sz="4" w:space="0" w:color="000000"/>
            </w:tcBorders>
            <w:vAlign w:val="center"/>
          </w:tcPr>
          <w:p w14:paraId="5C5D5274"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 szt.</w:t>
            </w:r>
          </w:p>
        </w:tc>
        <w:tc>
          <w:tcPr>
            <w:tcW w:w="2835" w:type="dxa"/>
            <w:tcBorders>
              <w:top w:val="single" w:sz="4" w:space="0" w:color="000000"/>
              <w:left w:val="single" w:sz="4" w:space="0" w:color="000000"/>
              <w:bottom w:val="single" w:sz="4" w:space="0" w:color="000000"/>
            </w:tcBorders>
            <w:shd w:val="clear" w:color="auto" w:fill="auto"/>
            <w:vAlign w:val="center"/>
          </w:tcPr>
          <w:p w14:paraId="0331205C"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30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31256" w14:textId="77777777" w:rsidR="001C6D16" w:rsidRPr="003D3D34" w:rsidRDefault="001C6D16" w:rsidP="005E178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 Śliw wiśniowych</w:t>
            </w:r>
          </w:p>
        </w:tc>
      </w:tr>
      <w:tr w:rsidR="001C6D16" w:rsidRPr="003D3D34" w14:paraId="1F2524CD" w14:textId="77777777" w:rsidTr="005E178D">
        <w:tc>
          <w:tcPr>
            <w:tcW w:w="709" w:type="dxa"/>
            <w:tcBorders>
              <w:top w:val="single" w:sz="4" w:space="0" w:color="000000"/>
              <w:left w:val="single" w:sz="4" w:space="0" w:color="000000"/>
              <w:bottom w:val="single" w:sz="4" w:space="0" w:color="000000"/>
            </w:tcBorders>
            <w:shd w:val="clear" w:color="auto" w:fill="auto"/>
            <w:vAlign w:val="center"/>
          </w:tcPr>
          <w:p w14:paraId="6D9DCFE0"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6.</w:t>
            </w:r>
          </w:p>
        </w:tc>
        <w:tc>
          <w:tcPr>
            <w:tcW w:w="2694" w:type="dxa"/>
            <w:tcBorders>
              <w:top w:val="single" w:sz="4" w:space="0" w:color="000000"/>
              <w:left w:val="single" w:sz="4" w:space="0" w:color="000000"/>
              <w:bottom w:val="single" w:sz="4" w:space="0" w:color="000000"/>
            </w:tcBorders>
            <w:shd w:val="clear" w:color="auto" w:fill="auto"/>
            <w:vAlign w:val="center"/>
          </w:tcPr>
          <w:p w14:paraId="5A3CC7CC"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Tulipan ‘Oscar’ lub ‘Red Impression’</w:t>
            </w:r>
          </w:p>
        </w:tc>
        <w:tc>
          <w:tcPr>
            <w:tcW w:w="1417" w:type="dxa"/>
            <w:tcBorders>
              <w:top w:val="single" w:sz="4" w:space="0" w:color="000000"/>
              <w:left w:val="single" w:sz="4" w:space="0" w:color="000000"/>
              <w:bottom w:val="single" w:sz="4" w:space="0" w:color="000000"/>
              <w:right w:val="single" w:sz="4" w:space="0" w:color="000000"/>
            </w:tcBorders>
            <w:vAlign w:val="center"/>
          </w:tcPr>
          <w:p w14:paraId="68C9CE06" w14:textId="77777777" w:rsidR="001C6D16" w:rsidRPr="003D3D34" w:rsidRDefault="001C6D16" w:rsidP="005E178D">
            <w:pPr>
              <w:suppressAutoHyphens/>
              <w:snapToGrid w:val="0"/>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200 szt.</w:t>
            </w:r>
          </w:p>
        </w:tc>
        <w:tc>
          <w:tcPr>
            <w:tcW w:w="2835" w:type="dxa"/>
            <w:tcBorders>
              <w:top w:val="single" w:sz="4" w:space="0" w:color="000000"/>
              <w:left w:val="single" w:sz="4" w:space="0" w:color="000000"/>
              <w:bottom w:val="single" w:sz="4" w:space="0" w:color="000000"/>
            </w:tcBorders>
            <w:shd w:val="clear" w:color="auto" w:fill="auto"/>
            <w:vAlign w:val="center"/>
          </w:tcPr>
          <w:p w14:paraId="20F1B21E" w14:textId="77777777" w:rsidR="001C6D16" w:rsidRPr="003D3D34" w:rsidRDefault="001C6D16" w:rsidP="005E178D">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30 %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AFEFD" w14:textId="77777777" w:rsidR="001C6D16" w:rsidRPr="003D3D34" w:rsidRDefault="001C6D16" w:rsidP="005E178D">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cebula</w:t>
            </w:r>
          </w:p>
        </w:tc>
      </w:tr>
    </w:tbl>
    <w:p w14:paraId="6F018DBC"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p>
    <w:p w14:paraId="29A74728"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p>
    <w:p w14:paraId="116185B4"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Pr>
          <w:rFonts w:ascii="Times New Roman" w:eastAsia="SimSun" w:hAnsi="Times New Roman" w:cs="Times New Roman"/>
          <w:sz w:val="24"/>
          <w:szCs w:val="24"/>
          <w:lang w:eastAsia="ar-SA"/>
        </w:rPr>
        <w:t>4).2</w:t>
      </w:r>
    </w:p>
    <w:tbl>
      <w:tblPr>
        <w:tblW w:w="0" w:type="auto"/>
        <w:tblInd w:w="55" w:type="dxa"/>
        <w:tblLayout w:type="fixed"/>
        <w:tblCellMar>
          <w:left w:w="55" w:type="dxa"/>
          <w:right w:w="55" w:type="dxa"/>
        </w:tblCellMar>
        <w:tblLook w:val="0000" w:firstRow="0" w:lastRow="0" w:firstColumn="0" w:lastColumn="0" w:noHBand="0" w:noVBand="0"/>
      </w:tblPr>
      <w:tblGrid>
        <w:gridCol w:w="494"/>
        <w:gridCol w:w="4184"/>
        <w:gridCol w:w="4399"/>
      </w:tblGrid>
      <w:tr w:rsidR="001C6D16" w:rsidRPr="003D3D34" w14:paraId="5C58C222"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6552F865"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3B1028C3"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5F89428"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Zestawienie materiałów  przewidzianych  do uzupełnienia braków</w:t>
            </w:r>
          </w:p>
        </w:tc>
      </w:tr>
      <w:tr w:rsidR="001C6D16" w:rsidRPr="003D3D34" w14:paraId="5EEA836E"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541C7914"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635DCF3A"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20E3D18B"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65B05B32"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65C10D2B"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3A230E47"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6DE78398"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21CAAC14"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39A78C78"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6BC4A25F"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195FAFD"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0B7FD49D"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773851F4"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46AD03E9"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Kora sosnowa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67BEEAA"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1A58BF55"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420C5165"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6D9B58AB"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Ekoboard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BA5952C"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6D14B93B" w14:textId="77777777" w:rsidR="001C6D16"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2EA26549" w14:textId="77777777" w:rsidR="001C6D16" w:rsidRPr="003D3D34"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27146389" w14:textId="77777777" w:rsidR="001C6D16" w:rsidRPr="004862F9" w:rsidRDefault="001C6D16" w:rsidP="001C6D16">
      <w:pPr>
        <w:tabs>
          <w:tab w:val="left" w:pos="284"/>
        </w:tabs>
        <w:suppressAutoHyphens/>
        <w:spacing w:after="0" w:line="100" w:lineRule="atLeast"/>
        <w:ind w:left="360"/>
        <w:jc w:val="both"/>
        <w:rPr>
          <w:rFonts w:ascii="Times New Roman" w:eastAsia="SimSun" w:hAnsi="Times New Roman" w:cs="Times New Roman"/>
          <w:b/>
          <w:bCs/>
          <w:sz w:val="24"/>
          <w:szCs w:val="24"/>
          <w:lang w:eastAsia="ar-SA"/>
        </w:rPr>
      </w:pPr>
      <w:r>
        <w:rPr>
          <w:rFonts w:ascii="Times New Roman" w:eastAsia="SimSun" w:hAnsi="Times New Roman" w:cs="Times New Roman"/>
          <w:b/>
          <w:bCs/>
          <w:sz w:val="24"/>
          <w:szCs w:val="24"/>
          <w:lang w:eastAsia="ar-SA"/>
        </w:rPr>
        <w:t>5)</w:t>
      </w:r>
      <w:r w:rsidRPr="004862F9">
        <w:rPr>
          <w:rFonts w:ascii="Times New Roman" w:eastAsia="SimSun" w:hAnsi="Times New Roman" w:cs="Times New Roman"/>
          <w:b/>
          <w:bCs/>
          <w:sz w:val="24"/>
          <w:szCs w:val="24"/>
          <w:lang w:eastAsia="ar-SA"/>
        </w:rPr>
        <w:t>Działka nr 496/3  obręb II w Sztumie, Teren przy Urzędzie, łączna powierzchnia około 170 m</w:t>
      </w:r>
      <w:r w:rsidRPr="004862F9">
        <w:rPr>
          <w:rFonts w:ascii="Times New Roman" w:eastAsia="SimSun" w:hAnsi="Times New Roman" w:cs="Times New Roman"/>
          <w:b/>
          <w:bCs/>
          <w:sz w:val="24"/>
          <w:szCs w:val="24"/>
          <w:vertAlign w:val="superscript"/>
          <w:lang w:eastAsia="ar-SA"/>
        </w:rPr>
        <w:t>2</w:t>
      </w:r>
      <w:r w:rsidRPr="004862F9">
        <w:rPr>
          <w:rFonts w:ascii="Times New Roman" w:eastAsia="SimSun" w:hAnsi="Times New Roman" w:cs="Times New Roman"/>
          <w:b/>
          <w:bCs/>
          <w:sz w:val="24"/>
          <w:szCs w:val="24"/>
          <w:lang w:eastAsia="ar-SA"/>
        </w:rPr>
        <w:t>:</w:t>
      </w:r>
    </w:p>
    <w:p w14:paraId="543B3338" w14:textId="77777777" w:rsidR="001C6D16" w:rsidRPr="003D3D34" w:rsidRDefault="001C6D16" w:rsidP="001C6D16">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7E28CAE0" w14:textId="77777777" w:rsidR="001C6D16" w:rsidRPr="003D3D34" w:rsidRDefault="001C6D16" w:rsidP="001C6D16">
      <w:pPr>
        <w:tabs>
          <w:tab w:val="left" w:pos="284"/>
        </w:tabs>
        <w:suppressAutoHyphens/>
        <w:spacing w:after="0" w:line="100" w:lineRule="atLeast"/>
        <w:ind w:left="284"/>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Roślinność, tabela </w:t>
      </w:r>
      <w:r>
        <w:rPr>
          <w:rFonts w:ascii="Times New Roman" w:eastAsia="SimSun" w:hAnsi="Times New Roman" w:cs="Times New Roman"/>
          <w:sz w:val="24"/>
          <w:szCs w:val="24"/>
          <w:lang w:eastAsia="ar-SA"/>
        </w:rPr>
        <w:t>5).1</w:t>
      </w:r>
    </w:p>
    <w:tbl>
      <w:tblPr>
        <w:tblW w:w="9327" w:type="dxa"/>
        <w:tblInd w:w="-5" w:type="dxa"/>
        <w:tblLayout w:type="fixed"/>
        <w:tblLook w:val="0000" w:firstRow="0" w:lastRow="0" w:firstColumn="0" w:lastColumn="0" w:noHBand="0" w:noVBand="0"/>
      </w:tblPr>
      <w:tblGrid>
        <w:gridCol w:w="539"/>
        <w:gridCol w:w="2693"/>
        <w:gridCol w:w="1559"/>
        <w:gridCol w:w="2410"/>
        <w:gridCol w:w="2126"/>
      </w:tblGrid>
      <w:tr w:rsidR="001C6D16" w:rsidRPr="003D3D34" w14:paraId="1E268485" w14:textId="77777777" w:rsidTr="005E178D">
        <w:tc>
          <w:tcPr>
            <w:tcW w:w="539" w:type="dxa"/>
            <w:tcBorders>
              <w:top w:val="single" w:sz="4" w:space="0" w:color="000000"/>
              <w:left w:val="single" w:sz="4" w:space="0" w:color="000000"/>
              <w:bottom w:val="single" w:sz="4" w:space="0" w:color="000000"/>
            </w:tcBorders>
            <w:shd w:val="clear" w:color="auto" w:fill="auto"/>
            <w:vAlign w:val="center"/>
          </w:tcPr>
          <w:p w14:paraId="7DFBE3EA" w14:textId="77777777" w:rsidR="001C6D16" w:rsidRPr="004862F9"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Calibri" w:hAnsi="Times New Roman" w:cs="Times New Roman"/>
                <w:b/>
                <w:sz w:val="24"/>
                <w:szCs w:val="24"/>
                <w:lang w:eastAsia="ar-SA"/>
              </w:rPr>
              <w:t>Lp</w:t>
            </w:r>
          </w:p>
        </w:tc>
        <w:tc>
          <w:tcPr>
            <w:tcW w:w="2693" w:type="dxa"/>
            <w:tcBorders>
              <w:top w:val="single" w:sz="4" w:space="0" w:color="000000"/>
              <w:left w:val="single" w:sz="4" w:space="0" w:color="000000"/>
              <w:bottom w:val="single" w:sz="4" w:space="0" w:color="000000"/>
            </w:tcBorders>
            <w:shd w:val="clear" w:color="auto" w:fill="auto"/>
            <w:vAlign w:val="center"/>
          </w:tcPr>
          <w:p w14:paraId="4363819E" w14:textId="77777777" w:rsidR="001C6D16" w:rsidRPr="004862F9"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4862F9">
              <w:rPr>
                <w:rFonts w:ascii="Times New Roman" w:eastAsia="Calibri" w:hAnsi="Times New Roman" w:cs="Times New Roman"/>
                <w:b/>
                <w:sz w:val="24"/>
                <w:szCs w:val="24"/>
                <w:lang w:eastAsia="ar-SA"/>
              </w:rPr>
              <w:t>Nazwa polska</w:t>
            </w:r>
          </w:p>
        </w:tc>
        <w:tc>
          <w:tcPr>
            <w:tcW w:w="1559" w:type="dxa"/>
            <w:tcBorders>
              <w:top w:val="single" w:sz="4" w:space="0" w:color="000000"/>
              <w:left w:val="single" w:sz="4" w:space="0" w:color="000000"/>
              <w:bottom w:val="single" w:sz="4" w:space="0" w:color="000000"/>
              <w:right w:val="single" w:sz="4" w:space="0" w:color="000000"/>
            </w:tcBorders>
            <w:vAlign w:val="center"/>
          </w:tcPr>
          <w:p w14:paraId="5B705CBE" w14:textId="77777777" w:rsidR="001C6D16" w:rsidRPr="004862F9" w:rsidRDefault="001C6D16" w:rsidP="005E178D">
            <w:pPr>
              <w:suppressAutoHyphens/>
              <w:spacing w:line="100" w:lineRule="atLeast"/>
              <w:jc w:val="center"/>
              <w:rPr>
                <w:rFonts w:ascii="Times New Roman" w:eastAsia="SimSun" w:hAnsi="Times New Roman" w:cs="Times New Roman"/>
                <w:b/>
                <w:sz w:val="24"/>
                <w:szCs w:val="24"/>
                <w:lang w:eastAsia="ar-SA"/>
              </w:rPr>
            </w:pPr>
            <w:r w:rsidRPr="004862F9">
              <w:rPr>
                <w:rFonts w:ascii="Times New Roman" w:eastAsia="SimSun" w:hAnsi="Times New Roman" w:cs="Times New Roman"/>
                <w:b/>
                <w:sz w:val="24"/>
                <w:szCs w:val="24"/>
                <w:lang w:eastAsia="ar-SA"/>
              </w:rPr>
              <w:t>Ilość roślin istniejących nominalna</w:t>
            </w:r>
          </w:p>
        </w:tc>
        <w:tc>
          <w:tcPr>
            <w:tcW w:w="2410" w:type="dxa"/>
            <w:tcBorders>
              <w:top w:val="single" w:sz="4" w:space="0" w:color="000000"/>
              <w:left w:val="single" w:sz="4" w:space="0" w:color="000000"/>
              <w:bottom w:val="single" w:sz="4" w:space="0" w:color="000000"/>
            </w:tcBorders>
            <w:shd w:val="clear" w:color="auto" w:fill="auto"/>
            <w:vAlign w:val="center"/>
          </w:tcPr>
          <w:p w14:paraId="00A2D6C5" w14:textId="77777777" w:rsidR="001C6D16" w:rsidRPr="004862F9" w:rsidRDefault="001C6D16" w:rsidP="005E178D">
            <w:pPr>
              <w:suppressAutoHyphens/>
              <w:spacing w:line="100" w:lineRule="atLeast"/>
              <w:jc w:val="center"/>
              <w:rPr>
                <w:rFonts w:ascii="Times New Roman" w:eastAsia="Calibri" w:hAnsi="Times New Roman" w:cs="Times New Roman"/>
                <w:b/>
                <w:sz w:val="24"/>
                <w:szCs w:val="24"/>
                <w:lang w:eastAsia="ar-SA"/>
              </w:rPr>
            </w:pPr>
            <w:r w:rsidRPr="004862F9">
              <w:rPr>
                <w:rFonts w:ascii="Times New Roman" w:eastAsia="SimSun" w:hAnsi="Times New Roman" w:cs="Times New Roman"/>
                <w:b/>
                <w:sz w:val="24"/>
                <w:szCs w:val="24"/>
                <w:lang w:eastAsia="ar-SA"/>
              </w:rPr>
              <w:t>Ilość przewidziana  do nasadzeń uzupełniających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5ECB5" w14:textId="77777777" w:rsidR="001C6D16" w:rsidRPr="004862F9" w:rsidRDefault="001C6D16" w:rsidP="005E178D">
            <w:pPr>
              <w:suppressAutoHyphens/>
              <w:spacing w:after="0" w:line="360" w:lineRule="auto"/>
              <w:jc w:val="center"/>
              <w:rPr>
                <w:rFonts w:ascii="Times New Roman" w:eastAsia="Times New Roman" w:hAnsi="Times New Roman" w:cs="Times New Roman"/>
                <w:b/>
                <w:sz w:val="24"/>
                <w:szCs w:val="24"/>
                <w:lang w:eastAsia="ar-SA"/>
              </w:rPr>
            </w:pPr>
            <w:r w:rsidRPr="004862F9">
              <w:rPr>
                <w:rFonts w:ascii="Times New Roman" w:eastAsia="Calibri" w:hAnsi="Times New Roman" w:cs="Times New Roman"/>
                <w:b/>
                <w:sz w:val="24"/>
                <w:szCs w:val="24"/>
                <w:lang w:eastAsia="ar-SA"/>
              </w:rPr>
              <w:t>Parametry</w:t>
            </w:r>
          </w:p>
        </w:tc>
      </w:tr>
      <w:tr w:rsidR="001C6D16" w:rsidRPr="003D3D34" w14:paraId="59AAF15B" w14:textId="77777777" w:rsidTr="005E178D">
        <w:tc>
          <w:tcPr>
            <w:tcW w:w="539" w:type="dxa"/>
            <w:tcBorders>
              <w:top w:val="single" w:sz="4" w:space="0" w:color="000000"/>
              <w:left w:val="single" w:sz="4" w:space="0" w:color="000000"/>
              <w:bottom w:val="single" w:sz="4" w:space="0" w:color="000000"/>
            </w:tcBorders>
            <w:shd w:val="clear" w:color="auto" w:fill="auto"/>
            <w:vAlign w:val="center"/>
          </w:tcPr>
          <w:p w14:paraId="46B69A19"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w:t>
            </w:r>
            <w:r w:rsidRPr="003D3D34">
              <w:rPr>
                <w:rFonts w:ascii="Times New Roman" w:eastAsia="Calibri" w:hAnsi="Times New Roman" w:cs="Times New Roman"/>
                <w:sz w:val="24"/>
                <w:szCs w:val="24"/>
                <w:lang w:eastAsia="ar-SA"/>
              </w:rPr>
              <w:t>.</w:t>
            </w:r>
          </w:p>
        </w:tc>
        <w:tc>
          <w:tcPr>
            <w:tcW w:w="2693" w:type="dxa"/>
            <w:tcBorders>
              <w:top w:val="single" w:sz="4" w:space="0" w:color="000000"/>
              <w:left w:val="single" w:sz="4" w:space="0" w:color="000000"/>
              <w:bottom w:val="single" w:sz="4" w:space="0" w:color="000000"/>
            </w:tcBorders>
            <w:shd w:val="clear" w:color="auto" w:fill="auto"/>
            <w:vAlign w:val="center"/>
          </w:tcPr>
          <w:p w14:paraId="66428FFA"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Cis pospolity‘</w:t>
            </w:r>
            <w:r w:rsidRPr="003D3D34">
              <w:rPr>
                <w:rFonts w:ascii="Times New Roman" w:eastAsia="Calibri" w:hAnsi="Times New Roman" w:cs="Times New Roman"/>
                <w:i/>
                <w:sz w:val="24"/>
                <w:szCs w:val="24"/>
                <w:lang w:eastAsia="ar-SA"/>
              </w:rPr>
              <w:t>David’</w:t>
            </w:r>
          </w:p>
        </w:tc>
        <w:tc>
          <w:tcPr>
            <w:tcW w:w="1559" w:type="dxa"/>
            <w:tcBorders>
              <w:top w:val="single" w:sz="4" w:space="0" w:color="000000"/>
              <w:left w:val="single" w:sz="4" w:space="0" w:color="000000"/>
              <w:bottom w:val="single" w:sz="4" w:space="0" w:color="000000"/>
              <w:right w:val="single" w:sz="4" w:space="0" w:color="000000"/>
            </w:tcBorders>
            <w:vAlign w:val="center"/>
          </w:tcPr>
          <w:p w14:paraId="229A58B7" w14:textId="77777777" w:rsidR="001C6D16" w:rsidRPr="003D3D34" w:rsidRDefault="001C6D16" w:rsidP="005E178D">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 szt.</w:t>
            </w:r>
          </w:p>
        </w:tc>
        <w:tc>
          <w:tcPr>
            <w:tcW w:w="2410" w:type="dxa"/>
            <w:tcBorders>
              <w:top w:val="single" w:sz="4" w:space="0" w:color="000000"/>
              <w:left w:val="single" w:sz="4" w:space="0" w:color="000000"/>
              <w:bottom w:val="single" w:sz="4" w:space="0" w:color="000000"/>
            </w:tcBorders>
            <w:shd w:val="clear" w:color="auto" w:fill="auto"/>
            <w:vAlign w:val="center"/>
          </w:tcPr>
          <w:p w14:paraId="164A37BB"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50 %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8ACD8"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571B9EE1"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p>
        </w:tc>
      </w:tr>
      <w:tr w:rsidR="001C6D16" w:rsidRPr="003D3D34" w14:paraId="1F4817EE" w14:textId="77777777" w:rsidTr="005E178D">
        <w:tc>
          <w:tcPr>
            <w:tcW w:w="539" w:type="dxa"/>
            <w:tcBorders>
              <w:top w:val="single" w:sz="4" w:space="0" w:color="000000"/>
              <w:left w:val="single" w:sz="4" w:space="0" w:color="000000"/>
              <w:bottom w:val="single" w:sz="4" w:space="0" w:color="000000"/>
            </w:tcBorders>
            <w:shd w:val="clear" w:color="auto" w:fill="auto"/>
            <w:vAlign w:val="center"/>
          </w:tcPr>
          <w:p w14:paraId="0DFA252D"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2</w:t>
            </w:r>
            <w:r w:rsidRPr="003D3D34">
              <w:rPr>
                <w:rFonts w:ascii="Times New Roman" w:eastAsia="Calibri" w:hAnsi="Times New Roman" w:cs="Times New Roman"/>
                <w:sz w:val="24"/>
                <w:szCs w:val="24"/>
                <w:lang w:eastAsia="ar-SA"/>
              </w:rPr>
              <w:t>.</w:t>
            </w:r>
          </w:p>
        </w:tc>
        <w:tc>
          <w:tcPr>
            <w:tcW w:w="2693" w:type="dxa"/>
            <w:tcBorders>
              <w:top w:val="single" w:sz="4" w:space="0" w:color="000000"/>
              <w:left w:val="single" w:sz="4" w:space="0" w:color="000000"/>
              <w:bottom w:val="single" w:sz="4" w:space="0" w:color="000000"/>
            </w:tcBorders>
            <w:shd w:val="clear" w:color="auto" w:fill="auto"/>
            <w:vAlign w:val="center"/>
          </w:tcPr>
          <w:p w14:paraId="5070DF27"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Trzmielina Fortune’a</w:t>
            </w:r>
            <w:r w:rsidRPr="003D3D34">
              <w:rPr>
                <w:rFonts w:ascii="Times New Roman" w:eastAsia="Calibri" w:hAnsi="Times New Roman" w:cs="Times New Roman"/>
                <w:i/>
                <w:sz w:val="24"/>
                <w:szCs w:val="24"/>
                <w:lang w:eastAsia="ar-SA"/>
              </w:rPr>
              <w:t>‘Emerald’n’Gold’</w:t>
            </w:r>
          </w:p>
        </w:tc>
        <w:tc>
          <w:tcPr>
            <w:tcW w:w="1559" w:type="dxa"/>
            <w:tcBorders>
              <w:top w:val="single" w:sz="4" w:space="0" w:color="000000"/>
              <w:left w:val="single" w:sz="4" w:space="0" w:color="000000"/>
              <w:bottom w:val="single" w:sz="4" w:space="0" w:color="000000"/>
              <w:right w:val="single" w:sz="4" w:space="0" w:color="000000"/>
            </w:tcBorders>
            <w:vAlign w:val="center"/>
          </w:tcPr>
          <w:p w14:paraId="152DB0AA" w14:textId="77777777" w:rsidR="001C6D16" w:rsidRPr="003D3D34" w:rsidRDefault="001C6D16" w:rsidP="005E178D">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 szt.</w:t>
            </w:r>
          </w:p>
        </w:tc>
        <w:tc>
          <w:tcPr>
            <w:tcW w:w="2410" w:type="dxa"/>
            <w:tcBorders>
              <w:top w:val="single" w:sz="4" w:space="0" w:color="000000"/>
              <w:left w:val="single" w:sz="4" w:space="0" w:color="000000"/>
              <w:bottom w:val="single" w:sz="4" w:space="0" w:color="000000"/>
            </w:tcBorders>
            <w:shd w:val="clear" w:color="auto" w:fill="auto"/>
            <w:vAlign w:val="center"/>
          </w:tcPr>
          <w:p w14:paraId="14DF26E7"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427C9"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 C.</w:t>
            </w:r>
            <w:r>
              <w:rPr>
                <w:rFonts w:ascii="Times New Roman" w:eastAsia="SimSun" w:hAnsi="Times New Roman" w:cs="Times New Roman"/>
                <w:sz w:val="24"/>
                <w:szCs w:val="24"/>
                <w:lang w:eastAsia="ar-SA"/>
              </w:rPr>
              <w:t>3</w:t>
            </w:r>
          </w:p>
          <w:p w14:paraId="7ED728E0"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p>
        </w:tc>
      </w:tr>
      <w:tr w:rsidR="001C6D16" w:rsidRPr="003D3D34" w14:paraId="3D2D4706" w14:textId="77777777" w:rsidTr="005E178D">
        <w:tc>
          <w:tcPr>
            <w:tcW w:w="539" w:type="dxa"/>
            <w:tcBorders>
              <w:top w:val="single" w:sz="4" w:space="0" w:color="000000"/>
              <w:left w:val="single" w:sz="4" w:space="0" w:color="000000"/>
              <w:bottom w:val="single" w:sz="4" w:space="0" w:color="000000"/>
            </w:tcBorders>
            <w:shd w:val="clear" w:color="auto" w:fill="FFFFFF"/>
            <w:vAlign w:val="center"/>
          </w:tcPr>
          <w:p w14:paraId="2BCAD75C"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3</w:t>
            </w:r>
            <w:r w:rsidRPr="003D3D34">
              <w:rPr>
                <w:rFonts w:ascii="Times New Roman" w:eastAsia="Calibri" w:hAnsi="Times New Roman" w:cs="Times New Roman"/>
                <w:sz w:val="24"/>
                <w:szCs w:val="24"/>
                <w:lang w:eastAsia="ar-SA"/>
              </w:rPr>
              <w:t>.</w:t>
            </w:r>
          </w:p>
        </w:tc>
        <w:tc>
          <w:tcPr>
            <w:tcW w:w="2693" w:type="dxa"/>
            <w:tcBorders>
              <w:top w:val="single" w:sz="4" w:space="0" w:color="000000"/>
              <w:left w:val="single" w:sz="4" w:space="0" w:color="000000"/>
              <w:bottom w:val="single" w:sz="4" w:space="0" w:color="000000"/>
            </w:tcBorders>
            <w:shd w:val="clear" w:color="auto" w:fill="FFFFFF"/>
            <w:vAlign w:val="center"/>
          </w:tcPr>
          <w:p w14:paraId="1FB4AC5B"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Krokus</w:t>
            </w:r>
            <w:r w:rsidRPr="003D3D34">
              <w:rPr>
                <w:rFonts w:ascii="Times New Roman" w:eastAsia="Calibri" w:hAnsi="Times New Roman" w:cs="Times New Roman"/>
                <w:i/>
                <w:sz w:val="24"/>
                <w:szCs w:val="24"/>
                <w:lang w:eastAsia="ar-SA"/>
              </w:rPr>
              <w:t>‘Flower Record’</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44E0EB" w14:textId="77777777" w:rsidR="001C6D16" w:rsidRPr="003D3D34" w:rsidRDefault="001C6D16" w:rsidP="005E178D">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2880 szt.</w:t>
            </w:r>
          </w:p>
        </w:tc>
        <w:tc>
          <w:tcPr>
            <w:tcW w:w="2410" w:type="dxa"/>
            <w:tcBorders>
              <w:top w:val="single" w:sz="4" w:space="0" w:color="000000"/>
              <w:left w:val="single" w:sz="4" w:space="0" w:color="000000"/>
              <w:bottom w:val="single" w:sz="4" w:space="0" w:color="000000"/>
            </w:tcBorders>
            <w:shd w:val="clear" w:color="auto" w:fill="FFFFFF"/>
            <w:vAlign w:val="center"/>
          </w:tcPr>
          <w:p w14:paraId="7A758A9C"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536A9A"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cebula</w:t>
            </w:r>
          </w:p>
        </w:tc>
      </w:tr>
      <w:tr w:rsidR="001C6D16" w:rsidRPr="003D3D34" w14:paraId="436AEF00" w14:textId="77777777" w:rsidTr="005E178D">
        <w:tc>
          <w:tcPr>
            <w:tcW w:w="539" w:type="dxa"/>
            <w:tcBorders>
              <w:top w:val="single" w:sz="4" w:space="0" w:color="000000"/>
              <w:left w:val="single" w:sz="4" w:space="0" w:color="000000"/>
              <w:bottom w:val="single" w:sz="4" w:space="0" w:color="000000"/>
            </w:tcBorders>
            <w:shd w:val="clear" w:color="auto" w:fill="FFFFFF"/>
            <w:vAlign w:val="center"/>
          </w:tcPr>
          <w:p w14:paraId="0D0A8A0C"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4.</w:t>
            </w:r>
          </w:p>
        </w:tc>
        <w:tc>
          <w:tcPr>
            <w:tcW w:w="2693" w:type="dxa"/>
            <w:tcBorders>
              <w:top w:val="single" w:sz="4" w:space="0" w:color="000000"/>
              <w:left w:val="single" w:sz="4" w:space="0" w:color="000000"/>
              <w:bottom w:val="single" w:sz="4" w:space="0" w:color="000000"/>
            </w:tcBorders>
            <w:shd w:val="clear" w:color="auto" w:fill="FFFFFF"/>
            <w:vAlign w:val="center"/>
          </w:tcPr>
          <w:p w14:paraId="685EB22B"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Kwiaty letnie sezonowe do nasadzenia w gazonach, begonie lub inne podobne w uzgodnieniu z zamawiającym</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E60439" w14:textId="77777777" w:rsidR="001C6D16" w:rsidRPr="003D3D34" w:rsidRDefault="001C6D16" w:rsidP="005E178D">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120 szt.</w:t>
            </w:r>
          </w:p>
        </w:tc>
        <w:tc>
          <w:tcPr>
            <w:tcW w:w="2410" w:type="dxa"/>
            <w:tcBorders>
              <w:top w:val="single" w:sz="4" w:space="0" w:color="000000"/>
              <w:left w:val="single" w:sz="4" w:space="0" w:color="000000"/>
              <w:bottom w:val="single" w:sz="4" w:space="0" w:color="000000"/>
            </w:tcBorders>
            <w:shd w:val="clear" w:color="auto" w:fill="FFFFFF"/>
            <w:vAlign w:val="center"/>
          </w:tcPr>
          <w:p w14:paraId="7A3CC80F" w14:textId="77777777" w:rsidR="001C6D16" w:rsidRPr="003D3D34" w:rsidRDefault="001C6D16" w:rsidP="005E178D">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Nasadzenie w ilości 120 sztuk w czerwcu</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D3E0FD"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sadzonki w pełni kwitnienia (co najmniej 1 kwiat)</w:t>
            </w:r>
          </w:p>
        </w:tc>
      </w:tr>
    </w:tbl>
    <w:p w14:paraId="785FA977" w14:textId="77777777" w:rsidR="001C6D16" w:rsidRPr="003D3D34"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08F52B9A" w14:textId="77777777" w:rsidR="001C6D16" w:rsidRPr="003D3D34"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40965FAE"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lastRenderedPageBreak/>
        <w:t xml:space="preserve">Materiał tabela </w:t>
      </w:r>
      <w:r>
        <w:rPr>
          <w:rFonts w:ascii="Times New Roman" w:eastAsia="SimSun" w:hAnsi="Times New Roman" w:cs="Times New Roman"/>
          <w:sz w:val="24"/>
          <w:szCs w:val="24"/>
          <w:lang w:eastAsia="ar-SA"/>
        </w:rPr>
        <w:t>5).2</w:t>
      </w:r>
    </w:p>
    <w:tbl>
      <w:tblPr>
        <w:tblW w:w="0" w:type="auto"/>
        <w:tblInd w:w="55" w:type="dxa"/>
        <w:tblLayout w:type="fixed"/>
        <w:tblCellMar>
          <w:left w:w="55" w:type="dxa"/>
          <w:right w:w="55" w:type="dxa"/>
        </w:tblCellMar>
        <w:tblLook w:val="0000" w:firstRow="0" w:lastRow="0" w:firstColumn="0" w:lastColumn="0" w:noHBand="0" w:noVBand="0"/>
      </w:tblPr>
      <w:tblGrid>
        <w:gridCol w:w="494"/>
        <w:gridCol w:w="4184"/>
        <w:gridCol w:w="4399"/>
      </w:tblGrid>
      <w:tr w:rsidR="001C6D16" w:rsidRPr="003D3D34" w14:paraId="2D47A9A9"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63E15A8B"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575B7983"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6B516975"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Zestawienie materiałów  przewidzianych  do uzupełnienia braków</w:t>
            </w:r>
          </w:p>
        </w:tc>
      </w:tr>
      <w:tr w:rsidR="001C6D16" w:rsidRPr="003D3D34" w14:paraId="153BD4BF"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3144917C"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2E8E1AC3"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1CA58714"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5913EF18"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335D6BFE"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2204C97D"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2CB28E90"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612AFCD9"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6CC8622E"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5E6B5F38"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830BF62"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43B90BC3"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4933006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44A334A7"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Kora sosnowa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4427BE37"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7B4A6536" w14:textId="77777777" w:rsidTr="005E178D">
        <w:trPr>
          <w:trHeight w:val="23"/>
        </w:trPr>
        <w:tc>
          <w:tcPr>
            <w:tcW w:w="494" w:type="dxa"/>
            <w:tcBorders>
              <w:top w:val="single" w:sz="1" w:space="0" w:color="000000"/>
              <w:left w:val="single" w:sz="1" w:space="0" w:color="000000"/>
              <w:bottom w:val="single" w:sz="1" w:space="0" w:color="000000"/>
            </w:tcBorders>
            <w:shd w:val="clear" w:color="auto" w:fill="FFFFFF"/>
          </w:tcPr>
          <w:p w14:paraId="2D051221"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3695511C"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Ekoboard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19555FD6"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7019CBF7" w14:textId="77777777" w:rsidR="001C6D16"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28B2AC9B" w14:textId="54B77C26" w:rsidR="001C6D16"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1E22995F" w14:textId="306283A4" w:rsidR="001C6D16"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4E60F1E9" w14:textId="782D4E7C" w:rsidR="001C6D16"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7D28D8E3" w14:textId="77777777" w:rsidR="001C6D16" w:rsidRPr="003D3D34"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6994831C" w14:textId="33CE57FA" w:rsidR="001C6D16" w:rsidRPr="001C6D16" w:rsidRDefault="001C6D16" w:rsidP="001C6D16">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6) </w:t>
      </w:r>
      <w:r w:rsidRPr="001C6D16">
        <w:rPr>
          <w:rFonts w:ascii="Times New Roman" w:hAnsi="Times New Roman" w:cs="Times New Roman"/>
          <w:b/>
          <w:bCs/>
          <w:sz w:val="24"/>
          <w:szCs w:val="24"/>
        </w:rPr>
        <w:t xml:space="preserve">Działka nr 410 obręb II w Sztumie, Teren przy kapliczce ul Reja 130 m2, </w:t>
      </w:r>
    </w:p>
    <w:p w14:paraId="0176A9FC" w14:textId="77777777" w:rsidR="001C6D16" w:rsidRPr="003D3D34" w:rsidRDefault="001C6D16" w:rsidP="001C6D16">
      <w:pPr>
        <w:tabs>
          <w:tab w:val="left" w:pos="284"/>
        </w:tabs>
        <w:suppressAutoHyphens/>
        <w:spacing w:after="0" w:line="100" w:lineRule="atLeast"/>
        <w:jc w:val="both"/>
        <w:rPr>
          <w:rFonts w:ascii="Times New Roman" w:eastAsia="SimSun" w:hAnsi="Times New Roman" w:cs="Times New Roman"/>
          <w:sz w:val="24"/>
          <w:szCs w:val="24"/>
          <w:lang w:eastAsia="ar-SA"/>
        </w:rPr>
      </w:pPr>
    </w:p>
    <w:p w14:paraId="4063CFBC" w14:textId="77777777" w:rsidR="001C6D16" w:rsidRPr="003D3D34" w:rsidRDefault="001C6D16" w:rsidP="001C6D16">
      <w:pPr>
        <w:suppressAutoHyphens/>
        <w:spacing w:after="0" w:line="360" w:lineRule="auto"/>
        <w:jc w:val="both"/>
        <w:rPr>
          <w:rFonts w:ascii="Times New Roman" w:eastAsia="Calibri" w:hAnsi="Times New Roman" w:cs="Times New Roman"/>
          <w:b/>
          <w:sz w:val="24"/>
          <w:szCs w:val="24"/>
          <w:lang w:eastAsia="ar-SA"/>
        </w:rPr>
      </w:pPr>
      <w:r w:rsidRPr="003D3D34">
        <w:rPr>
          <w:rFonts w:ascii="Times New Roman" w:eastAsia="SimSun" w:hAnsi="Times New Roman" w:cs="Times New Roman"/>
          <w:sz w:val="24"/>
          <w:szCs w:val="24"/>
          <w:lang w:eastAsia="ar-SA"/>
        </w:rPr>
        <w:t xml:space="preserve">Roślinność, tabela </w:t>
      </w:r>
      <w:r>
        <w:rPr>
          <w:rFonts w:ascii="Times New Roman" w:eastAsia="SimSun" w:hAnsi="Times New Roman" w:cs="Times New Roman"/>
          <w:sz w:val="24"/>
          <w:szCs w:val="24"/>
          <w:lang w:eastAsia="ar-SA"/>
        </w:rPr>
        <w:t>6).1</w:t>
      </w:r>
    </w:p>
    <w:tbl>
      <w:tblPr>
        <w:tblW w:w="9185" w:type="dxa"/>
        <w:tblInd w:w="-5" w:type="dxa"/>
        <w:tblLayout w:type="fixed"/>
        <w:tblLook w:val="0000" w:firstRow="0" w:lastRow="0" w:firstColumn="0" w:lastColumn="0" w:noHBand="0" w:noVBand="0"/>
      </w:tblPr>
      <w:tblGrid>
        <w:gridCol w:w="675"/>
        <w:gridCol w:w="2410"/>
        <w:gridCol w:w="1564"/>
        <w:gridCol w:w="2835"/>
        <w:gridCol w:w="1701"/>
      </w:tblGrid>
      <w:tr w:rsidR="001C6D16" w:rsidRPr="003D3D34" w14:paraId="4C4C02F5" w14:textId="77777777" w:rsidTr="005E178D">
        <w:tc>
          <w:tcPr>
            <w:tcW w:w="675" w:type="dxa"/>
            <w:tcBorders>
              <w:top w:val="single" w:sz="4" w:space="0" w:color="000000"/>
              <w:left w:val="single" w:sz="4" w:space="0" w:color="000000"/>
              <w:bottom w:val="single" w:sz="4" w:space="0" w:color="000000"/>
            </w:tcBorders>
            <w:shd w:val="clear" w:color="auto" w:fill="auto"/>
            <w:vAlign w:val="center"/>
          </w:tcPr>
          <w:p w14:paraId="50253910" w14:textId="77777777" w:rsidR="001C6D16" w:rsidRPr="00975E3F"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Calibri" w:hAnsi="Times New Roman" w:cs="Times New Roman"/>
                <w:b/>
                <w:sz w:val="24"/>
                <w:szCs w:val="24"/>
                <w:lang w:eastAsia="ar-SA"/>
              </w:rPr>
              <w:t>Lp.</w:t>
            </w:r>
          </w:p>
        </w:tc>
        <w:tc>
          <w:tcPr>
            <w:tcW w:w="2410" w:type="dxa"/>
            <w:tcBorders>
              <w:top w:val="single" w:sz="4" w:space="0" w:color="000000"/>
              <w:left w:val="single" w:sz="4" w:space="0" w:color="000000"/>
              <w:bottom w:val="single" w:sz="4" w:space="0" w:color="000000"/>
            </w:tcBorders>
            <w:shd w:val="clear" w:color="auto" w:fill="auto"/>
            <w:vAlign w:val="center"/>
          </w:tcPr>
          <w:p w14:paraId="3F0AF0FB" w14:textId="77777777" w:rsidR="001C6D16" w:rsidRPr="00975E3F"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Calibri" w:hAnsi="Times New Roman" w:cs="Times New Roman"/>
                <w:b/>
                <w:sz w:val="24"/>
                <w:szCs w:val="24"/>
                <w:lang w:eastAsia="ar-SA"/>
              </w:rPr>
              <w:t>Nazwa polska</w:t>
            </w:r>
          </w:p>
        </w:tc>
        <w:tc>
          <w:tcPr>
            <w:tcW w:w="1564" w:type="dxa"/>
            <w:tcBorders>
              <w:top w:val="single" w:sz="4" w:space="0" w:color="000000"/>
              <w:left w:val="single" w:sz="4" w:space="0" w:color="000000"/>
              <w:bottom w:val="single" w:sz="4" w:space="0" w:color="000000"/>
              <w:right w:val="single" w:sz="4" w:space="0" w:color="000000"/>
            </w:tcBorders>
            <w:vAlign w:val="center"/>
          </w:tcPr>
          <w:p w14:paraId="21CBA2AE" w14:textId="77777777" w:rsidR="001C6D16" w:rsidRPr="00975E3F"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Times New Roman" w:hAnsi="Times New Roman" w:cs="Times New Roman"/>
                <w:b/>
                <w:sz w:val="24"/>
                <w:szCs w:val="24"/>
                <w:lang w:eastAsia="ar-SA"/>
              </w:rPr>
              <w:t>Ilość roślin istniejących nominalna</w:t>
            </w:r>
          </w:p>
        </w:tc>
        <w:tc>
          <w:tcPr>
            <w:tcW w:w="2835" w:type="dxa"/>
            <w:tcBorders>
              <w:top w:val="single" w:sz="4" w:space="0" w:color="000000"/>
              <w:left w:val="single" w:sz="4" w:space="0" w:color="000000"/>
              <w:bottom w:val="single" w:sz="4" w:space="0" w:color="000000"/>
            </w:tcBorders>
            <w:shd w:val="clear" w:color="auto" w:fill="auto"/>
            <w:vAlign w:val="center"/>
          </w:tcPr>
          <w:p w14:paraId="1C2CAA5B" w14:textId="77777777" w:rsidR="001C6D16" w:rsidRPr="00975E3F" w:rsidRDefault="001C6D16" w:rsidP="005E178D">
            <w:pPr>
              <w:suppressAutoHyphens/>
              <w:spacing w:after="0" w:line="360" w:lineRule="auto"/>
              <w:jc w:val="center"/>
              <w:rPr>
                <w:rFonts w:ascii="Times New Roman" w:eastAsia="Calibri" w:hAnsi="Times New Roman" w:cs="Times New Roman"/>
                <w:b/>
                <w:sz w:val="24"/>
                <w:szCs w:val="24"/>
                <w:lang w:eastAsia="ar-SA"/>
              </w:rPr>
            </w:pPr>
            <w:r w:rsidRPr="00975E3F">
              <w:rPr>
                <w:rFonts w:ascii="Times New Roman" w:eastAsia="Times New Roman" w:hAnsi="Times New Roman" w:cs="Times New Roman"/>
                <w:b/>
                <w:sz w:val="24"/>
                <w:szCs w:val="24"/>
                <w:lang w:eastAsia="ar-SA"/>
              </w:rPr>
              <w:t>Ilość przewidziana  do uzupełnienia braków/wymiany roślin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020EC" w14:textId="77777777" w:rsidR="001C6D16" w:rsidRPr="00975E3F" w:rsidRDefault="001C6D16" w:rsidP="005E178D">
            <w:pPr>
              <w:suppressAutoHyphens/>
              <w:spacing w:after="0" w:line="360" w:lineRule="auto"/>
              <w:jc w:val="center"/>
              <w:rPr>
                <w:rFonts w:ascii="Times New Roman" w:eastAsia="Times New Roman" w:hAnsi="Times New Roman" w:cs="Times New Roman"/>
                <w:b/>
                <w:sz w:val="24"/>
                <w:szCs w:val="24"/>
                <w:lang w:eastAsia="ar-SA"/>
              </w:rPr>
            </w:pPr>
            <w:r w:rsidRPr="00975E3F">
              <w:rPr>
                <w:rFonts w:ascii="Times New Roman" w:eastAsia="Calibri" w:hAnsi="Times New Roman" w:cs="Times New Roman"/>
                <w:b/>
                <w:sz w:val="24"/>
                <w:szCs w:val="24"/>
                <w:lang w:eastAsia="ar-SA"/>
              </w:rPr>
              <w:t>Parametry</w:t>
            </w:r>
          </w:p>
        </w:tc>
      </w:tr>
      <w:tr w:rsidR="001C6D16" w:rsidRPr="003D3D34" w14:paraId="12CFB420" w14:textId="77777777" w:rsidTr="005E178D">
        <w:tc>
          <w:tcPr>
            <w:tcW w:w="675" w:type="dxa"/>
            <w:tcBorders>
              <w:top w:val="single" w:sz="4" w:space="0" w:color="000000"/>
              <w:left w:val="single" w:sz="4" w:space="0" w:color="000000"/>
              <w:bottom w:val="single" w:sz="4" w:space="0" w:color="000000"/>
            </w:tcBorders>
            <w:shd w:val="clear" w:color="auto" w:fill="auto"/>
            <w:vAlign w:val="center"/>
          </w:tcPr>
          <w:p w14:paraId="1B1A4959"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410" w:type="dxa"/>
            <w:tcBorders>
              <w:top w:val="single" w:sz="4" w:space="0" w:color="000000"/>
              <w:left w:val="single" w:sz="4" w:space="0" w:color="000000"/>
              <w:bottom w:val="single" w:sz="4" w:space="0" w:color="000000"/>
            </w:tcBorders>
            <w:shd w:val="clear" w:color="auto" w:fill="auto"/>
            <w:vAlign w:val="center"/>
          </w:tcPr>
          <w:p w14:paraId="5A7C94BA"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Cis pośredni</w:t>
            </w:r>
            <w:r w:rsidRPr="003D3D34">
              <w:rPr>
                <w:rFonts w:ascii="Times New Roman" w:eastAsia="Calibri" w:hAnsi="Times New Roman" w:cs="Times New Roman"/>
                <w:i/>
                <w:sz w:val="24"/>
                <w:szCs w:val="24"/>
                <w:lang w:eastAsia="ar-SA"/>
              </w:rPr>
              <w:t xml:space="preserve"> ‘Wojtek’</w:t>
            </w:r>
          </w:p>
        </w:tc>
        <w:tc>
          <w:tcPr>
            <w:tcW w:w="1564" w:type="dxa"/>
            <w:tcBorders>
              <w:top w:val="single" w:sz="4" w:space="0" w:color="000000"/>
              <w:left w:val="single" w:sz="4" w:space="0" w:color="000000"/>
              <w:bottom w:val="single" w:sz="4" w:space="0" w:color="000000"/>
              <w:right w:val="single" w:sz="4" w:space="0" w:color="000000"/>
            </w:tcBorders>
            <w:vAlign w:val="center"/>
          </w:tcPr>
          <w:p w14:paraId="786282A7"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 szt.</w:t>
            </w:r>
          </w:p>
        </w:tc>
        <w:tc>
          <w:tcPr>
            <w:tcW w:w="2835" w:type="dxa"/>
            <w:tcBorders>
              <w:top w:val="single" w:sz="4" w:space="0" w:color="000000"/>
              <w:left w:val="single" w:sz="4" w:space="0" w:color="000000"/>
              <w:bottom w:val="single" w:sz="4" w:space="0" w:color="000000"/>
            </w:tcBorders>
            <w:shd w:val="clear" w:color="auto" w:fill="auto"/>
            <w:vAlign w:val="center"/>
          </w:tcPr>
          <w:p w14:paraId="763B2DC3"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40 %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77DA9"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527CA4EB"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1 p</w:t>
            </w:r>
            <w:r>
              <w:rPr>
                <w:rFonts w:ascii="Times New Roman" w:eastAsia="Calibri" w:hAnsi="Times New Roman" w:cs="Times New Roman"/>
                <w:sz w:val="24"/>
                <w:szCs w:val="24"/>
                <w:lang w:eastAsia="ar-SA"/>
              </w:rPr>
              <w:t>ęd</w:t>
            </w:r>
          </w:p>
        </w:tc>
      </w:tr>
      <w:tr w:rsidR="001C6D16" w:rsidRPr="003D3D34" w14:paraId="16702F1E" w14:textId="77777777" w:rsidTr="005E178D">
        <w:tc>
          <w:tcPr>
            <w:tcW w:w="675" w:type="dxa"/>
            <w:tcBorders>
              <w:top w:val="single" w:sz="4" w:space="0" w:color="000000"/>
              <w:left w:val="single" w:sz="4" w:space="0" w:color="000000"/>
              <w:bottom w:val="single" w:sz="4" w:space="0" w:color="000000"/>
            </w:tcBorders>
            <w:shd w:val="clear" w:color="auto" w:fill="auto"/>
            <w:vAlign w:val="center"/>
          </w:tcPr>
          <w:p w14:paraId="453DE08E"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410" w:type="dxa"/>
            <w:tcBorders>
              <w:top w:val="single" w:sz="4" w:space="0" w:color="000000"/>
              <w:left w:val="single" w:sz="4" w:space="0" w:color="000000"/>
              <w:bottom w:val="single" w:sz="4" w:space="0" w:color="000000"/>
            </w:tcBorders>
            <w:shd w:val="clear" w:color="auto" w:fill="auto"/>
            <w:vAlign w:val="center"/>
          </w:tcPr>
          <w:p w14:paraId="71DC7283"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Juka karolińska</w:t>
            </w:r>
          </w:p>
        </w:tc>
        <w:tc>
          <w:tcPr>
            <w:tcW w:w="1564" w:type="dxa"/>
            <w:tcBorders>
              <w:top w:val="single" w:sz="4" w:space="0" w:color="000000"/>
              <w:left w:val="single" w:sz="4" w:space="0" w:color="000000"/>
              <w:bottom w:val="single" w:sz="4" w:space="0" w:color="000000"/>
              <w:right w:val="single" w:sz="4" w:space="0" w:color="000000"/>
            </w:tcBorders>
            <w:vAlign w:val="center"/>
          </w:tcPr>
          <w:p w14:paraId="3121FE02"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12 szt.</w:t>
            </w:r>
          </w:p>
        </w:tc>
        <w:tc>
          <w:tcPr>
            <w:tcW w:w="2835" w:type="dxa"/>
            <w:tcBorders>
              <w:top w:val="single" w:sz="4" w:space="0" w:color="000000"/>
              <w:left w:val="single" w:sz="4" w:space="0" w:color="000000"/>
              <w:bottom w:val="single" w:sz="4" w:space="0" w:color="000000"/>
            </w:tcBorders>
            <w:shd w:val="clear" w:color="auto" w:fill="auto"/>
            <w:vAlign w:val="center"/>
          </w:tcPr>
          <w:p w14:paraId="001A544B"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30 %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07241"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30CBD326"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Średnica 30 cm</w:t>
            </w:r>
          </w:p>
        </w:tc>
      </w:tr>
      <w:tr w:rsidR="001C6D16" w:rsidRPr="003D3D34" w14:paraId="2853EEDE" w14:textId="77777777" w:rsidTr="005E178D">
        <w:tc>
          <w:tcPr>
            <w:tcW w:w="675" w:type="dxa"/>
            <w:tcBorders>
              <w:top w:val="single" w:sz="4" w:space="0" w:color="000000"/>
              <w:left w:val="single" w:sz="4" w:space="0" w:color="000000"/>
              <w:bottom w:val="single" w:sz="4" w:space="0" w:color="000000"/>
            </w:tcBorders>
            <w:shd w:val="clear" w:color="auto" w:fill="auto"/>
            <w:vAlign w:val="center"/>
          </w:tcPr>
          <w:p w14:paraId="68CC3FB7"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410" w:type="dxa"/>
            <w:tcBorders>
              <w:top w:val="single" w:sz="4" w:space="0" w:color="000000"/>
              <w:left w:val="single" w:sz="4" w:space="0" w:color="000000"/>
              <w:bottom w:val="single" w:sz="4" w:space="0" w:color="000000"/>
            </w:tcBorders>
            <w:shd w:val="clear" w:color="auto" w:fill="auto"/>
            <w:vAlign w:val="center"/>
          </w:tcPr>
          <w:p w14:paraId="7EB53F4F"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Szałwia omszona</w:t>
            </w:r>
          </w:p>
        </w:tc>
        <w:tc>
          <w:tcPr>
            <w:tcW w:w="1564" w:type="dxa"/>
            <w:tcBorders>
              <w:top w:val="single" w:sz="4" w:space="0" w:color="000000"/>
              <w:left w:val="single" w:sz="4" w:space="0" w:color="000000"/>
              <w:bottom w:val="single" w:sz="4" w:space="0" w:color="000000"/>
              <w:right w:val="single" w:sz="4" w:space="0" w:color="000000"/>
            </w:tcBorders>
            <w:vAlign w:val="center"/>
          </w:tcPr>
          <w:p w14:paraId="0A4AAA8B"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36 szt.</w:t>
            </w:r>
          </w:p>
        </w:tc>
        <w:tc>
          <w:tcPr>
            <w:tcW w:w="2835" w:type="dxa"/>
            <w:tcBorders>
              <w:top w:val="single" w:sz="4" w:space="0" w:color="000000"/>
              <w:left w:val="single" w:sz="4" w:space="0" w:color="000000"/>
              <w:bottom w:val="single" w:sz="4" w:space="0" w:color="000000"/>
            </w:tcBorders>
            <w:shd w:val="clear" w:color="auto" w:fill="auto"/>
            <w:vAlign w:val="center"/>
          </w:tcPr>
          <w:p w14:paraId="6D7D5F40" w14:textId="77777777" w:rsidR="001C6D16" w:rsidRPr="003D3D34" w:rsidRDefault="001C6D16" w:rsidP="005E178D">
            <w:pPr>
              <w:suppressAutoHyphens/>
              <w:snapToGrid w:val="0"/>
              <w:spacing w:after="0" w:line="360" w:lineRule="auto"/>
              <w:ind w:left="-1376" w:firstLine="1376"/>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C0266"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30B4EF7A"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tc>
      </w:tr>
      <w:tr w:rsidR="001C6D16" w:rsidRPr="003D3D34" w14:paraId="54472FA9" w14:textId="77777777" w:rsidTr="005E178D">
        <w:tc>
          <w:tcPr>
            <w:tcW w:w="675" w:type="dxa"/>
            <w:tcBorders>
              <w:top w:val="single" w:sz="4" w:space="0" w:color="000000"/>
              <w:left w:val="single" w:sz="4" w:space="0" w:color="000000"/>
              <w:bottom w:val="single" w:sz="4" w:space="0" w:color="000000"/>
            </w:tcBorders>
            <w:shd w:val="clear" w:color="auto" w:fill="auto"/>
            <w:vAlign w:val="center"/>
          </w:tcPr>
          <w:p w14:paraId="36FF826E"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410" w:type="dxa"/>
            <w:tcBorders>
              <w:top w:val="single" w:sz="4" w:space="0" w:color="000000"/>
              <w:left w:val="single" w:sz="4" w:space="0" w:color="000000"/>
              <w:bottom w:val="single" w:sz="4" w:space="0" w:color="000000"/>
            </w:tcBorders>
            <w:shd w:val="clear" w:color="auto" w:fill="auto"/>
            <w:vAlign w:val="center"/>
          </w:tcPr>
          <w:p w14:paraId="033B9041" w14:textId="77777777" w:rsidR="001C6D16" w:rsidRPr="003D3D34" w:rsidRDefault="001C6D16" w:rsidP="005E178D">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Trzcinnik ostrokwiatowy </w:t>
            </w:r>
            <w:r w:rsidRPr="003D3D34">
              <w:rPr>
                <w:rFonts w:ascii="Times New Roman" w:eastAsia="Calibri" w:hAnsi="Times New Roman" w:cs="Times New Roman"/>
                <w:i/>
                <w:sz w:val="24"/>
                <w:szCs w:val="24"/>
                <w:lang w:val="en-US" w:eastAsia="ar-SA"/>
              </w:rPr>
              <w:t>‘Overdam’</w:t>
            </w:r>
          </w:p>
        </w:tc>
        <w:tc>
          <w:tcPr>
            <w:tcW w:w="1564" w:type="dxa"/>
            <w:tcBorders>
              <w:top w:val="single" w:sz="4" w:space="0" w:color="000000"/>
              <w:left w:val="single" w:sz="4" w:space="0" w:color="000000"/>
              <w:bottom w:val="single" w:sz="4" w:space="0" w:color="000000"/>
              <w:right w:val="single" w:sz="4" w:space="0" w:color="000000"/>
            </w:tcBorders>
            <w:vAlign w:val="center"/>
          </w:tcPr>
          <w:p w14:paraId="1F19BC5F" w14:textId="77777777" w:rsidR="001C6D16" w:rsidRPr="003D3D34" w:rsidRDefault="001C6D16" w:rsidP="005E178D">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36 szt.</w:t>
            </w:r>
          </w:p>
        </w:tc>
        <w:tc>
          <w:tcPr>
            <w:tcW w:w="2835" w:type="dxa"/>
            <w:tcBorders>
              <w:top w:val="single" w:sz="4" w:space="0" w:color="000000"/>
              <w:left w:val="single" w:sz="4" w:space="0" w:color="000000"/>
              <w:bottom w:val="single" w:sz="4" w:space="0" w:color="000000"/>
            </w:tcBorders>
            <w:shd w:val="clear" w:color="auto" w:fill="auto"/>
            <w:vAlign w:val="center"/>
          </w:tcPr>
          <w:p w14:paraId="395C492E" w14:textId="77777777" w:rsidR="001C6D16" w:rsidRPr="003D3D34" w:rsidRDefault="001C6D16" w:rsidP="005E178D">
            <w:pPr>
              <w:suppressAutoHyphens/>
              <w:snapToGrid w:val="0"/>
              <w:spacing w:after="0" w:line="360" w:lineRule="auto"/>
              <w:ind w:left="208"/>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02AD3" w14:textId="77777777" w:rsidR="001C6D16" w:rsidRPr="003D3D34" w:rsidRDefault="001C6D16" w:rsidP="005E178D">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7E27B492" w14:textId="77777777" w:rsidR="001C6D16" w:rsidRPr="003D3D34" w:rsidRDefault="001C6D16" w:rsidP="005E178D">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bl>
    <w:p w14:paraId="49FC5284" w14:textId="77777777" w:rsidR="001C6D16" w:rsidRPr="003D3D34" w:rsidRDefault="001C6D16" w:rsidP="001C6D16">
      <w:pPr>
        <w:tabs>
          <w:tab w:val="left" w:pos="567"/>
        </w:tabs>
        <w:suppressAutoHyphens/>
        <w:spacing w:after="0" w:line="100" w:lineRule="atLeast"/>
        <w:jc w:val="both"/>
        <w:rPr>
          <w:rFonts w:ascii="Times New Roman" w:eastAsia="SimSun" w:hAnsi="Times New Roman" w:cs="Times New Roman"/>
          <w:sz w:val="24"/>
          <w:szCs w:val="24"/>
          <w:lang w:eastAsia="ar-SA"/>
        </w:rPr>
      </w:pPr>
    </w:p>
    <w:p w14:paraId="6FF66FE9" w14:textId="77777777" w:rsidR="001C6D16" w:rsidRPr="003D3D34" w:rsidRDefault="001C6D16" w:rsidP="001C6D16">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Materiał tabela </w:t>
      </w:r>
      <w:r>
        <w:rPr>
          <w:rFonts w:ascii="Times New Roman" w:eastAsia="SimSun" w:hAnsi="Times New Roman" w:cs="Times New Roman"/>
          <w:sz w:val="24"/>
          <w:szCs w:val="24"/>
          <w:lang w:eastAsia="ar-SA"/>
        </w:rPr>
        <w:t>6).2</w:t>
      </w:r>
    </w:p>
    <w:tbl>
      <w:tblPr>
        <w:tblW w:w="0" w:type="auto"/>
        <w:tblInd w:w="-89" w:type="dxa"/>
        <w:tblLayout w:type="fixed"/>
        <w:tblCellMar>
          <w:left w:w="55" w:type="dxa"/>
          <w:right w:w="55" w:type="dxa"/>
        </w:tblCellMar>
        <w:tblLook w:val="0000" w:firstRow="0" w:lastRow="0" w:firstColumn="0" w:lastColumn="0" w:noHBand="0" w:noVBand="0"/>
      </w:tblPr>
      <w:tblGrid>
        <w:gridCol w:w="636"/>
        <w:gridCol w:w="4184"/>
        <w:gridCol w:w="4399"/>
      </w:tblGrid>
      <w:tr w:rsidR="001C6D16" w:rsidRPr="003D3D34" w14:paraId="6F95AB9C" w14:textId="77777777" w:rsidTr="005E178D">
        <w:trPr>
          <w:trHeight w:val="23"/>
        </w:trPr>
        <w:tc>
          <w:tcPr>
            <w:tcW w:w="636" w:type="dxa"/>
            <w:tcBorders>
              <w:top w:val="single" w:sz="1" w:space="0" w:color="000000"/>
              <w:left w:val="single" w:sz="1" w:space="0" w:color="000000"/>
              <w:bottom w:val="single" w:sz="1" w:space="0" w:color="000000"/>
            </w:tcBorders>
            <w:shd w:val="clear" w:color="auto" w:fill="FFFFFF"/>
          </w:tcPr>
          <w:p w14:paraId="5C30354E"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4079CE52"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1BED0997"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Zestawienie materiałów  przewidzianych  do uzupełnienia braków</w:t>
            </w:r>
          </w:p>
        </w:tc>
      </w:tr>
      <w:tr w:rsidR="001C6D16" w:rsidRPr="003D3D34" w14:paraId="6521C9E8" w14:textId="77777777" w:rsidTr="005E178D">
        <w:trPr>
          <w:trHeight w:val="23"/>
        </w:trPr>
        <w:tc>
          <w:tcPr>
            <w:tcW w:w="636" w:type="dxa"/>
            <w:tcBorders>
              <w:top w:val="single" w:sz="1" w:space="0" w:color="000000"/>
              <w:left w:val="single" w:sz="1" w:space="0" w:color="000000"/>
              <w:bottom w:val="single" w:sz="1" w:space="0" w:color="000000"/>
            </w:tcBorders>
            <w:shd w:val="clear" w:color="auto" w:fill="FFFFFF"/>
          </w:tcPr>
          <w:p w14:paraId="5BE583FE"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0F059F1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65B4D37A"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1CC171DD" w14:textId="77777777" w:rsidTr="005E178D">
        <w:trPr>
          <w:trHeight w:val="23"/>
        </w:trPr>
        <w:tc>
          <w:tcPr>
            <w:tcW w:w="636" w:type="dxa"/>
            <w:tcBorders>
              <w:top w:val="single" w:sz="1" w:space="0" w:color="000000"/>
              <w:left w:val="single" w:sz="1" w:space="0" w:color="000000"/>
              <w:bottom w:val="single" w:sz="1" w:space="0" w:color="000000"/>
            </w:tcBorders>
            <w:shd w:val="clear" w:color="auto" w:fill="FFFFFF"/>
          </w:tcPr>
          <w:p w14:paraId="5C4BBA4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6035E5F8"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Agrowł</w:t>
            </w:r>
            <w:r w:rsidRPr="003D3D34">
              <w:rPr>
                <w:rFonts w:ascii="Times New Roman" w:eastAsia="SimSun" w:hAnsi="Times New Roman" w:cs="Times New Roman"/>
                <w:sz w:val="24"/>
                <w:szCs w:val="24"/>
                <w:lang w:val="en-US" w:eastAsia="ar-SA"/>
              </w:rPr>
              <w:t>óknina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0EC4536F"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63E6D956" w14:textId="77777777" w:rsidTr="005E178D">
        <w:trPr>
          <w:trHeight w:val="23"/>
        </w:trPr>
        <w:tc>
          <w:tcPr>
            <w:tcW w:w="636" w:type="dxa"/>
            <w:tcBorders>
              <w:top w:val="single" w:sz="1" w:space="0" w:color="000000"/>
              <w:left w:val="single" w:sz="1" w:space="0" w:color="000000"/>
              <w:bottom w:val="single" w:sz="1" w:space="0" w:color="000000"/>
            </w:tcBorders>
            <w:shd w:val="clear" w:color="auto" w:fill="FFFFFF"/>
          </w:tcPr>
          <w:p w14:paraId="4439E907"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7CAD7ECA"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26E61601" w14:textId="77777777" w:rsidR="001C6D16" w:rsidRPr="003D3D34" w:rsidRDefault="001C6D16" w:rsidP="005E178D">
            <w:pPr>
              <w:suppressAutoHyphens/>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2392D99B" w14:textId="77777777" w:rsidTr="005E178D">
        <w:trPr>
          <w:trHeight w:val="23"/>
        </w:trPr>
        <w:tc>
          <w:tcPr>
            <w:tcW w:w="636" w:type="dxa"/>
            <w:tcBorders>
              <w:top w:val="single" w:sz="1" w:space="0" w:color="000000"/>
              <w:left w:val="single" w:sz="1" w:space="0" w:color="000000"/>
              <w:bottom w:val="single" w:sz="1" w:space="0" w:color="000000"/>
            </w:tcBorders>
            <w:shd w:val="clear" w:color="auto" w:fill="FFFFFF"/>
          </w:tcPr>
          <w:p w14:paraId="2A2CA231"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0D570580"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Kora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E7AAEDA"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r w:rsidR="001C6D16" w:rsidRPr="003D3D34" w14:paraId="0256DE9A" w14:textId="77777777" w:rsidTr="005E178D">
        <w:trPr>
          <w:trHeight w:val="23"/>
        </w:trPr>
        <w:tc>
          <w:tcPr>
            <w:tcW w:w="636" w:type="dxa"/>
            <w:tcBorders>
              <w:top w:val="single" w:sz="1" w:space="0" w:color="000000"/>
              <w:left w:val="single" w:sz="1" w:space="0" w:color="000000"/>
              <w:bottom w:val="single" w:sz="1" w:space="0" w:color="000000"/>
            </w:tcBorders>
            <w:shd w:val="clear" w:color="auto" w:fill="FFFFFF"/>
          </w:tcPr>
          <w:p w14:paraId="53B2E52D"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110ECF56" w14:textId="77777777" w:rsidR="001C6D16" w:rsidRPr="003D3D34" w:rsidRDefault="001C6D16" w:rsidP="005E178D">
            <w:pPr>
              <w:suppressAutoHyphens/>
              <w:spacing w:after="0"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Ekoboard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0034BD82" w14:textId="77777777" w:rsidR="001C6D16" w:rsidRPr="003D3D34" w:rsidRDefault="001C6D16" w:rsidP="005E178D">
            <w:pPr>
              <w:suppressAutoHyphens/>
              <w:snapToGrid w:val="0"/>
              <w:spacing w:after="0" w:line="100" w:lineRule="atLeast"/>
              <w:jc w:val="right"/>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Uzupełnienie bieżących braków</w:t>
            </w:r>
          </w:p>
        </w:tc>
      </w:tr>
    </w:tbl>
    <w:p w14:paraId="59A65A2A" w14:textId="77777777" w:rsidR="001C6D16" w:rsidRDefault="001C6D16" w:rsidP="001C6D16">
      <w:pPr>
        <w:tabs>
          <w:tab w:val="left" w:pos="567"/>
        </w:tabs>
        <w:suppressAutoHyphens/>
        <w:spacing w:after="0" w:line="100" w:lineRule="atLeast"/>
        <w:jc w:val="both"/>
        <w:rPr>
          <w:rFonts w:ascii="Times New Roman" w:eastAsia="SimSun" w:hAnsi="Times New Roman" w:cs="Times New Roman"/>
          <w:sz w:val="24"/>
          <w:szCs w:val="24"/>
          <w:lang w:eastAsia="ar-SA"/>
        </w:rPr>
      </w:pPr>
    </w:p>
    <w:p w14:paraId="5DDDE984" w14:textId="77777777" w:rsidR="001C6D16" w:rsidRDefault="001C6D16" w:rsidP="001C6D16">
      <w:pPr>
        <w:tabs>
          <w:tab w:val="left" w:pos="567"/>
        </w:tabs>
        <w:suppressAutoHyphens/>
        <w:spacing w:after="0" w:line="100" w:lineRule="atLeast"/>
        <w:jc w:val="both"/>
        <w:rPr>
          <w:rFonts w:ascii="Times New Roman" w:eastAsia="SimSun" w:hAnsi="Times New Roman" w:cs="Times New Roman"/>
          <w:sz w:val="24"/>
          <w:szCs w:val="24"/>
          <w:lang w:eastAsia="ar-SA"/>
        </w:rPr>
      </w:pPr>
    </w:p>
    <w:p w14:paraId="255458ED" w14:textId="77777777" w:rsidR="001C6D16" w:rsidRPr="003D3D34" w:rsidRDefault="001C6D16" w:rsidP="001C6D16">
      <w:pPr>
        <w:tabs>
          <w:tab w:val="left" w:pos="567"/>
        </w:tabs>
        <w:suppressAutoHyphens/>
        <w:spacing w:after="0" w:line="100" w:lineRule="atLeast"/>
        <w:jc w:val="both"/>
        <w:rPr>
          <w:rFonts w:ascii="Times New Roman" w:eastAsia="SimSun" w:hAnsi="Times New Roman" w:cs="Times New Roman"/>
          <w:sz w:val="24"/>
          <w:szCs w:val="24"/>
          <w:lang w:eastAsia="ar-SA"/>
        </w:rPr>
      </w:pPr>
    </w:p>
    <w:p w14:paraId="2FE44C1F" w14:textId="77777777" w:rsidR="001C6D16" w:rsidRDefault="001C6D16" w:rsidP="001C6D16">
      <w:pPr>
        <w:tabs>
          <w:tab w:val="left" w:pos="567"/>
        </w:tabs>
        <w:suppressAutoHyphens/>
        <w:spacing w:after="0" w:line="100" w:lineRule="atLeast"/>
        <w:jc w:val="center"/>
        <w:rPr>
          <w:rFonts w:ascii="Times New Roman" w:eastAsia="SimSun" w:hAnsi="Times New Roman" w:cs="Times New Roman"/>
          <w:b/>
          <w:sz w:val="24"/>
          <w:szCs w:val="24"/>
          <w:lang w:eastAsia="ar-SA"/>
        </w:rPr>
      </w:pPr>
      <w:r>
        <w:rPr>
          <w:rFonts w:ascii="Times New Roman" w:eastAsia="SimSun" w:hAnsi="Times New Roman" w:cs="Times New Roman"/>
          <w:b/>
          <w:sz w:val="24"/>
          <w:szCs w:val="24"/>
          <w:lang w:eastAsia="ar-SA"/>
        </w:rPr>
        <w:t>INFORMACJE OGÓLNE I WYJAŚNIENIA POJĘĆ</w:t>
      </w:r>
    </w:p>
    <w:p w14:paraId="64491ACD" w14:textId="77777777" w:rsidR="001C6D16" w:rsidRDefault="001C6D16" w:rsidP="001C6D16">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639606A2" w14:textId="77777777" w:rsidR="001C6D16" w:rsidRDefault="001C6D16" w:rsidP="001C6D16">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0D895EBB" w14:textId="77777777" w:rsidR="001C6D16" w:rsidRPr="00510E83" w:rsidRDefault="001C6D16" w:rsidP="001C6D16">
      <w:pPr>
        <w:tabs>
          <w:tab w:val="left" w:pos="567"/>
        </w:tabs>
        <w:suppressAutoHyphens/>
        <w:spacing w:after="0" w:line="100" w:lineRule="atLeast"/>
        <w:jc w:val="both"/>
        <w:rPr>
          <w:rFonts w:ascii="Times New Roman" w:eastAsia="SimSun" w:hAnsi="Times New Roman" w:cs="Times New Roman"/>
          <w:bCs/>
          <w:sz w:val="24"/>
          <w:szCs w:val="24"/>
          <w:lang w:eastAsia="ar-SA"/>
        </w:rPr>
      </w:pPr>
      <w:r w:rsidRPr="00510E83">
        <w:rPr>
          <w:rFonts w:ascii="Times New Roman" w:eastAsia="SimSun" w:hAnsi="Times New Roman" w:cs="Times New Roman"/>
          <w:bCs/>
          <w:sz w:val="24"/>
          <w:szCs w:val="24"/>
          <w:lang w:eastAsia="ar-SA"/>
        </w:rPr>
        <w:t xml:space="preserve">Informacje ogólne i wyjaśnienie pojęć dotyczy wszystkich opisanych terenów tj. teren </w:t>
      </w:r>
      <w:r>
        <w:rPr>
          <w:rFonts w:ascii="Times New Roman" w:eastAsia="SimSun" w:hAnsi="Times New Roman" w:cs="Times New Roman"/>
          <w:bCs/>
          <w:sz w:val="24"/>
          <w:szCs w:val="24"/>
          <w:lang w:eastAsia="ar-SA"/>
        </w:rPr>
        <w:t>1.1),   1.2) ,  1.3),  1.4),  1.5), 1.6).</w:t>
      </w:r>
    </w:p>
    <w:p w14:paraId="6A03D24B" w14:textId="77777777" w:rsidR="001C6D16" w:rsidRPr="003D3D34" w:rsidRDefault="001C6D16" w:rsidP="001C6D16">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2FA78773" w14:textId="76119EE5" w:rsidR="001C6D16" w:rsidRPr="001C6D16" w:rsidRDefault="001C6D16" w:rsidP="001C6D16">
      <w:pPr>
        <w:pStyle w:val="Akapitzlist"/>
        <w:numPr>
          <w:ilvl w:val="2"/>
          <w:numId w:val="8"/>
        </w:numPr>
        <w:spacing w:after="0"/>
        <w:ind w:left="284"/>
        <w:jc w:val="both"/>
        <w:rPr>
          <w:rFonts w:ascii="Times New Roman" w:hAnsi="Times New Roman" w:cs="Times New Roman"/>
          <w:sz w:val="24"/>
          <w:szCs w:val="24"/>
        </w:rPr>
      </w:pPr>
      <w:r w:rsidRPr="001C6D16">
        <w:rPr>
          <w:rFonts w:ascii="Times New Roman" w:hAnsi="Times New Roman" w:cs="Times New Roman"/>
          <w:b/>
          <w:sz w:val="24"/>
          <w:szCs w:val="24"/>
        </w:rPr>
        <w:t>Oznaczenia parametrów:</w:t>
      </w:r>
    </w:p>
    <w:p w14:paraId="49041873" w14:textId="77777777" w:rsidR="001C6D16" w:rsidRPr="003D3D34" w:rsidRDefault="001C6D16" w:rsidP="001C6D16">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C - pojemnik okrągły, cyfra oznacza rozmiar pojemnika w litrach    </w:t>
      </w:r>
    </w:p>
    <w:p w14:paraId="3D2ACD2B" w14:textId="77777777" w:rsidR="001C6D16" w:rsidRPr="003D3D34" w:rsidRDefault="001C6D16" w:rsidP="001C6D16">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Pędy – ilość pędów</w:t>
      </w:r>
    </w:p>
    <w:p w14:paraId="2E0DB8D9" w14:textId="77777777" w:rsidR="001C6D16" w:rsidRPr="003D3D34" w:rsidRDefault="001C6D16" w:rsidP="001C6D16">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Średnica– średnica rośliny w cm</w:t>
      </w:r>
    </w:p>
    <w:p w14:paraId="5F792895" w14:textId="77777777" w:rsidR="001C6D16" w:rsidRDefault="001C6D16" w:rsidP="001C6D16">
      <w:pPr>
        <w:tabs>
          <w:tab w:val="left" w:pos="567"/>
        </w:tabs>
        <w:suppressAutoHyphens/>
        <w:spacing w:after="0" w:line="100" w:lineRule="atLeast"/>
        <w:jc w:val="both"/>
        <w:rPr>
          <w:rFonts w:ascii="Times New Roman" w:eastAsia="SimSun" w:hAnsi="Times New Roman" w:cs="Times New Roman"/>
          <w:sz w:val="24"/>
          <w:szCs w:val="24"/>
          <w:lang w:eastAsia="ar-SA"/>
        </w:rPr>
      </w:pPr>
    </w:p>
    <w:p w14:paraId="73FBB279" w14:textId="7DA15EEF" w:rsidR="001C6D16" w:rsidRPr="001C6D16" w:rsidRDefault="001C6D16" w:rsidP="001C6D16">
      <w:pPr>
        <w:pStyle w:val="Akapitzlist"/>
        <w:numPr>
          <w:ilvl w:val="2"/>
          <w:numId w:val="8"/>
        </w:numPr>
        <w:tabs>
          <w:tab w:val="left" w:pos="284"/>
        </w:tabs>
        <w:spacing w:after="0"/>
        <w:ind w:left="426" w:hanging="426"/>
        <w:jc w:val="both"/>
        <w:rPr>
          <w:rFonts w:ascii="Times New Roman" w:hAnsi="Times New Roman" w:cs="Times New Roman"/>
          <w:sz w:val="24"/>
          <w:szCs w:val="24"/>
        </w:rPr>
      </w:pPr>
      <w:r>
        <w:rPr>
          <w:rFonts w:ascii="Times New Roman" w:hAnsi="Times New Roman" w:cs="Times New Roman"/>
          <w:b/>
          <w:sz w:val="24"/>
          <w:szCs w:val="24"/>
        </w:rPr>
        <w:t xml:space="preserve"> </w:t>
      </w:r>
      <w:r w:rsidRPr="001C6D16">
        <w:rPr>
          <w:rFonts w:ascii="Times New Roman" w:hAnsi="Times New Roman" w:cs="Times New Roman"/>
          <w:b/>
          <w:sz w:val="24"/>
          <w:szCs w:val="24"/>
        </w:rPr>
        <w:t xml:space="preserve">Wymagania jakościowe </w:t>
      </w:r>
    </w:p>
    <w:p w14:paraId="19FAC6D8" w14:textId="27BD5ADA" w:rsidR="001C6D16" w:rsidRPr="009C0698" w:rsidRDefault="001C6D16" w:rsidP="009C0698">
      <w:pPr>
        <w:tabs>
          <w:tab w:val="left" w:pos="567"/>
        </w:tabs>
        <w:spacing w:after="0"/>
        <w:ind w:left="284" w:hanging="284"/>
        <w:rPr>
          <w:rFonts w:ascii="Times New Roman" w:hAnsi="Times New Roman" w:cs="Times New Roman"/>
          <w:sz w:val="24"/>
          <w:szCs w:val="24"/>
        </w:rPr>
      </w:pPr>
      <w:r>
        <w:rPr>
          <w:rFonts w:ascii="Times New Roman" w:hAnsi="Times New Roman" w:cs="Times New Roman"/>
          <w:sz w:val="24"/>
          <w:szCs w:val="24"/>
        </w:rPr>
        <w:t xml:space="preserve">1) </w:t>
      </w:r>
      <w:r w:rsidRPr="001C6D16">
        <w:rPr>
          <w:rFonts w:ascii="Times New Roman" w:hAnsi="Times New Roman" w:cs="Times New Roman"/>
          <w:sz w:val="24"/>
          <w:szCs w:val="24"/>
        </w:rPr>
        <w:t xml:space="preserve">Materiał roślinny zakupiony przez wykonawcę powinien posiadać odpowiednie cechy jakościowe i zdrowotne, powinien być zgodny z parametrami podanymi w tabeli nr </w:t>
      </w:r>
      <w:r w:rsidRPr="001C6D16">
        <w:rPr>
          <w:rFonts w:ascii="Times New Roman" w:hAnsi="Times New Roman" w:cs="Times New Roman"/>
          <w:bCs/>
          <w:sz w:val="24"/>
          <w:szCs w:val="24"/>
        </w:rPr>
        <w:t xml:space="preserve">1).1,  1).2,  2).1,  2).2,  3).1,  3).2,  4).1,  4).2,  5).1,   5).2,  6).1,  6).2 </w:t>
      </w:r>
      <w:r w:rsidRPr="001C6D16">
        <w:rPr>
          <w:rFonts w:ascii="Times New Roman" w:hAnsi="Times New Roman" w:cs="Times New Roman"/>
          <w:sz w:val="24"/>
          <w:szCs w:val="24"/>
        </w:rPr>
        <w:t>gdzie określono, wymaganą wielkość pojemnika, ilość pędów oraz średnicę rozrostu roślin;</w:t>
      </w:r>
    </w:p>
    <w:p w14:paraId="44AAFBC0" w14:textId="0073766E" w:rsidR="001C6D16" w:rsidRPr="009C0698" w:rsidRDefault="009C0698" w:rsidP="00814AF0">
      <w:pPr>
        <w:tabs>
          <w:tab w:val="left" w:pos="567"/>
        </w:tabs>
        <w:spacing w:after="0"/>
        <w:ind w:left="284" w:hanging="284"/>
        <w:jc w:val="both"/>
        <w:rPr>
          <w:rFonts w:ascii="Times New Roman" w:hAnsi="Times New Roman" w:cs="Times New Roman"/>
          <w:bCs/>
          <w:sz w:val="24"/>
          <w:szCs w:val="24"/>
        </w:rPr>
      </w:pPr>
      <w:r>
        <w:rPr>
          <w:rFonts w:ascii="Times New Roman" w:hAnsi="Times New Roman" w:cs="Times New Roman"/>
          <w:sz w:val="24"/>
          <w:szCs w:val="24"/>
        </w:rPr>
        <w:t>2)</w:t>
      </w:r>
      <w:r w:rsidR="001C6D16" w:rsidRPr="009C0698">
        <w:rPr>
          <w:rFonts w:ascii="Times New Roman" w:hAnsi="Times New Roman" w:cs="Times New Roman"/>
          <w:sz w:val="24"/>
          <w:szCs w:val="24"/>
        </w:rPr>
        <w:t xml:space="preserve"> Rośliny wykorzystywane do obsadzania powinny być w pierwszym wyborze, spełniać najwyższe wymagania jakościowe, powinny charakteryzować się atrakcyjnym wyglądem tj.  intensywną barwą kwiatów lub liści, dojrzałe, jednolite w całej partii, zdrowe, niezwiędnięte. Stopień rozwoju wielkości i sposobu uformowania powinny być jednakowe w całej partii oraz powinny być jednorodne pod względem gatunku i odmiany; </w:t>
      </w:r>
    </w:p>
    <w:p w14:paraId="6E88BFD3" w14:textId="55B8F244" w:rsidR="001C6D16" w:rsidRPr="009C0698" w:rsidRDefault="001C6D16" w:rsidP="009C0698">
      <w:pPr>
        <w:pStyle w:val="Akapitzlist"/>
        <w:numPr>
          <w:ilvl w:val="0"/>
          <w:numId w:val="28"/>
        </w:numPr>
        <w:tabs>
          <w:tab w:val="left" w:pos="567"/>
        </w:tabs>
        <w:spacing w:after="0"/>
        <w:ind w:left="142"/>
        <w:jc w:val="both"/>
        <w:rPr>
          <w:rFonts w:ascii="Times New Roman" w:hAnsi="Times New Roman" w:cs="Times New Roman"/>
          <w:bCs/>
          <w:sz w:val="24"/>
          <w:szCs w:val="24"/>
        </w:rPr>
      </w:pPr>
      <w:r w:rsidRPr="009C0698">
        <w:rPr>
          <w:rFonts w:ascii="Times New Roman" w:hAnsi="Times New Roman" w:cs="Times New Roman"/>
          <w:sz w:val="24"/>
          <w:szCs w:val="24"/>
        </w:rPr>
        <w:t xml:space="preserve">sadzonki  muszą stanowić odpowiednio wyselekcjonowany materiał roślinny </w:t>
      </w:r>
      <w:r w:rsidRPr="009C0698">
        <w:rPr>
          <w:rFonts w:ascii="Times New Roman" w:hAnsi="Times New Roman" w:cs="Times New Roman"/>
          <w:sz w:val="24"/>
          <w:szCs w:val="24"/>
        </w:rPr>
        <w:br/>
        <w:t xml:space="preserve">o właściwych parametrach jakościowych, zgodnie z zaleceniami szkółkarskimi, prowadzony w trakcie wieloletniego cyklu produkcyjnego (szkółka kwalifikowana) </w:t>
      </w:r>
      <w:r w:rsidRPr="009C0698">
        <w:rPr>
          <w:rFonts w:ascii="Times New Roman" w:hAnsi="Times New Roman" w:cs="Times New Roman"/>
          <w:sz w:val="24"/>
          <w:szCs w:val="24"/>
        </w:rPr>
        <w:br/>
        <w:t xml:space="preserve">a także wymaganiami Zamawiającego, odpowiednich rozmiarów, prawidłowo uformowane z zachowaniem pokroju charakterystycznego dla gatunku i odmiany tj. rośliny równomiernie rozkrzewione i ulistnione, zdrowe bez uszkodzeń mechanicznych oraz objawów będących skutkiem niewłaściwego nawożenia </w:t>
      </w:r>
      <w:r w:rsidRPr="009C0698">
        <w:rPr>
          <w:rFonts w:ascii="Times New Roman" w:hAnsi="Times New Roman" w:cs="Times New Roman"/>
          <w:sz w:val="24"/>
          <w:szCs w:val="24"/>
        </w:rPr>
        <w:br/>
        <w:t>i agrotechniki oraz śladów żerowania szkodników, posiadających dobrze wykształcony, nie uszkodzony system korzeniowy oraz prawidłowo wykształconą cześć nadziemną. Materiał roślinny powinien charakteryzować się odpowiednimi proporcjami między częścią nadziemną i bryłą korzeniową. Bryła korzeniowa powinna być dobrze przerośnięta korzeniami, wilgotna, nieuszkodzona;</w:t>
      </w:r>
    </w:p>
    <w:p w14:paraId="0F340202" w14:textId="29E73479" w:rsidR="001C6D16" w:rsidRPr="009C0698" w:rsidRDefault="001C6D16" w:rsidP="009C0698">
      <w:pPr>
        <w:pStyle w:val="Akapitzlist"/>
        <w:numPr>
          <w:ilvl w:val="0"/>
          <w:numId w:val="28"/>
        </w:numPr>
        <w:tabs>
          <w:tab w:val="left" w:pos="567"/>
        </w:tabs>
        <w:spacing w:after="0"/>
        <w:ind w:left="142"/>
        <w:jc w:val="both"/>
        <w:rPr>
          <w:rFonts w:ascii="Times New Roman" w:hAnsi="Times New Roman" w:cs="Times New Roman"/>
          <w:bCs/>
          <w:sz w:val="24"/>
          <w:szCs w:val="24"/>
        </w:rPr>
      </w:pPr>
      <w:r w:rsidRPr="009C0698">
        <w:rPr>
          <w:rFonts w:ascii="Times New Roman" w:hAnsi="Times New Roman" w:cs="Times New Roman"/>
          <w:sz w:val="24"/>
          <w:szCs w:val="24"/>
        </w:rPr>
        <w:t>niedopuszczalne jest występowanie w partii roślin innych gatunków i odmian a niżeli wskazane odpowiednio w tabelach;</w:t>
      </w:r>
    </w:p>
    <w:p w14:paraId="593DC00C" w14:textId="77777777" w:rsidR="001C6D16" w:rsidRPr="00786206" w:rsidRDefault="001C6D16" w:rsidP="009C0698">
      <w:pPr>
        <w:pStyle w:val="Akapitzlist"/>
        <w:numPr>
          <w:ilvl w:val="0"/>
          <w:numId w:val="28"/>
        </w:numPr>
        <w:tabs>
          <w:tab w:val="left" w:pos="567"/>
        </w:tabs>
        <w:spacing w:after="0"/>
        <w:ind w:left="142"/>
        <w:jc w:val="both"/>
        <w:rPr>
          <w:rFonts w:ascii="Times New Roman" w:hAnsi="Times New Roman" w:cs="Times New Roman"/>
          <w:bCs/>
          <w:sz w:val="24"/>
          <w:szCs w:val="24"/>
        </w:rPr>
      </w:pPr>
      <w:r w:rsidRPr="00786206">
        <w:rPr>
          <w:rFonts w:ascii="Times New Roman" w:hAnsi="Times New Roman" w:cs="Times New Roman"/>
          <w:sz w:val="24"/>
          <w:szCs w:val="24"/>
        </w:rPr>
        <w:t>kwiaty i byliny Wykonawca będzie sadził z wykształconą koroną kwiatową</w:t>
      </w:r>
    </w:p>
    <w:p w14:paraId="30FD647A" w14:textId="77777777" w:rsidR="001C6D16" w:rsidRPr="003D3D34" w:rsidRDefault="001C6D16" w:rsidP="001C6D16">
      <w:pPr>
        <w:tabs>
          <w:tab w:val="left" w:pos="284"/>
        </w:tabs>
        <w:suppressAutoHyphens/>
        <w:spacing w:after="0" w:line="276" w:lineRule="auto"/>
        <w:ind w:left="720"/>
        <w:jc w:val="both"/>
        <w:rPr>
          <w:rFonts w:ascii="Times New Roman" w:eastAsia="SimSun" w:hAnsi="Times New Roman" w:cs="Times New Roman"/>
          <w:b/>
          <w:bCs/>
          <w:sz w:val="24"/>
          <w:szCs w:val="24"/>
          <w:lang w:eastAsia="ar-SA"/>
        </w:rPr>
      </w:pPr>
    </w:p>
    <w:p w14:paraId="0404672D" w14:textId="17C76269" w:rsidR="001C6D16" w:rsidRPr="009C0698" w:rsidRDefault="001C6D16" w:rsidP="009C0698">
      <w:pPr>
        <w:pStyle w:val="Akapitzlist"/>
        <w:numPr>
          <w:ilvl w:val="2"/>
          <w:numId w:val="8"/>
        </w:numPr>
        <w:tabs>
          <w:tab w:val="left" w:pos="284"/>
          <w:tab w:val="left" w:pos="720"/>
          <w:tab w:val="left" w:pos="993"/>
        </w:tabs>
        <w:spacing w:after="0"/>
        <w:ind w:left="142"/>
        <w:jc w:val="both"/>
        <w:rPr>
          <w:rFonts w:ascii="Times New Roman" w:eastAsia="Times New Roman" w:hAnsi="Times New Roman" w:cs="Times New Roman"/>
          <w:sz w:val="24"/>
          <w:szCs w:val="24"/>
        </w:rPr>
      </w:pPr>
      <w:r w:rsidRPr="009C0698">
        <w:rPr>
          <w:rFonts w:ascii="Times New Roman" w:eastAsia="Times New Roman" w:hAnsi="Times New Roman" w:cs="Times New Roman"/>
          <w:b/>
          <w:bCs/>
          <w:sz w:val="24"/>
          <w:szCs w:val="24"/>
        </w:rPr>
        <w:t>Przygotowanie podłoża</w:t>
      </w:r>
    </w:p>
    <w:p w14:paraId="37F6EE6F" w14:textId="77777777" w:rsidR="001C6D16" w:rsidRPr="003D3D34" w:rsidRDefault="001C6D16" w:rsidP="009C0698">
      <w:pPr>
        <w:tabs>
          <w:tab w:val="left" w:pos="284"/>
        </w:tabs>
        <w:suppressAutoHyphens/>
        <w:spacing w:after="0" w:line="276" w:lineRule="auto"/>
        <w:ind w:left="142"/>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Przygotowanie podłoża przeznaczonego do nasadzeń, poprzez: </w:t>
      </w:r>
    </w:p>
    <w:p w14:paraId="03DB7D21" w14:textId="77777777" w:rsidR="009C0698" w:rsidRDefault="001C6D16" w:rsidP="009C0698">
      <w:pPr>
        <w:pStyle w:val="Akapitzlist"/>
        <w:numPr>
          <w:ilvl w:val="4"/>
          <w:numId w:val="8"/>
        </w:numPr>
        <w:tabs>
          <w:tab w:val="left" w:pos="284"/>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uprzątnięcie terenu z zanieczyszczeń oraz zbędnych roślin;</w:t>
      </w:r>
    </w:p>
    <w:p w14:paraId="3FB00C8C" w14:textId="77777777" w:rsidR="009C0698" w:rsidRDefault="001C6D16" w:rsidP="009C0698">
      <w:pPr>
        <w:pStyle w:val="Akapitzlist"/>
        <w:numPr>
          <w:ilvl w:val="4"/>
          <w:numId w:val="8"/>
        </w:numPr>
        <w:tabs>
          <w:tab w:val="left" w:pos="284"/>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uzupełnienie ziemi – ziemia urodzajna przeznaczona do uprawy roślin ozdobnych o ph w granicach 5-6,5, do wypełnienia przestrzeni między roślinami do wymaganej wysokości i wyrównanie powierzchni do jednego poziomu;</w:t>
      </w:r>
    </w:p>
    <w:p w14:paraId="666584FD" w14:textId="77777777" w:rsidR="009C0698" w:rsidRDefault="001C6D16" w:rsidP="009C0698">
      <w:pPr>
        <w:pStyle w:val="Akapitzlist"/>
        <w:numPr>
          <w:ilvl w:val="4"/>
          <w:numId w:val="8"/>
        </w:numPr>
        <w:tabs>
          <w:tab w:val="left" w:pos="284"/>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 uzupełnienie lub wymiana zniszczonej/uszkodzonej geowłókniny;  </w:t>
      </w:r>
    </w:p>
    <w:p w14:paraId="053D2FAD" w14:textId="2D81C4BE" w:rsidR="001C6D16" w:rsidRPr="009C0698" w:rsidRDefault="001C6D16" w:rsidP="009C0698">
      <w:pPr>
        <w:pStyle w:val="Akapitzlist"/>
        <w:numPr>
          <w:ilvl w:val="4"/>
          <w:numId w:val="8"/>
        </w:numPr>
        <w:tabs>
          <w:tab w:val="left" w:pos="284"/>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uzupełnienie kamienia - do wypełnienia przestrzeni między roślinami do wymaganej wysokości i wyrównanie powierzchni do jednego poziomu.</w:t>
      </w:r>
    </w:p>
    <w:p w14:paraId="175AC35C" w14:textId="77777777" w:rsidR="001C6D16" w:rsidRPr="003D3D34" w:rsidRDefault="001C6D16" w:rsidP="001C6D16">
      <w:pPr>
        <w:tabs>
          <w:tab w:val="left" w:pos="284"/>
        </w:tabs>
        <w:suppressAutoHyphens/>
        <w:spacing w:after="0" w:line="100" w:lineRule="atLeast"/>
        <w:rPr>
          <w:rFonts w:ascii="Times New Roman" w:eastAsia="SimSun" w:hAnsi="Times New Roman" w:cs="Times New Roman"/>
          <w:sz w:val="24"/>
          <w:szCs w:val="24"/>
          <w:lang w:eastAsia="ar-SA"/>
        </w:rPr>
      </w:pPr>
    </w:p>
    <w:p w14:paraId="10056D27" w14:textId="77777777" w:rsidR="001C6D16" w:rsidRPr="003D3D34" w:rsidRDefault="001C6D16" w:rsidP="009C0698">
      <w:pPr>
        <w:suppressAutoHyphens/>
        <w:spacing w:after="0" w:line="100" w:lineRule="atLeast"/>
        <w:rPr>
          <w:rFonts w:ascii="Times New Roman" w:eastAsia="SimSun" w:hAnsi="Times New Roman" w:cs="Times New Roman"/>
          <w:sz w:val="24"/>
          <w:szCs w:val="24"/>
          <w:lang w:eastAsia="ar-SA"/>
        </w:rPr>
      </w:pPr>
      <w:r>
        <w:rPr>
          <w:rFonts w:ascii="Times New Roman" w:eastAsia="SimSun" w:hAnsi="Times New Roman" w:cs="Times New Roman"/>
          <w:b/>
          <w:sz w:val="24"/>
          <w:szCs w:val="24"/>
          <w:lang w:eastAsia="ar-SA"/>
        </w:rPr>
        <w:t xml:space="preserve">4. </w:t>
      </w:r>
      <w:r w:rsidRPr="003D3D34">
        <w:rPr>
          <w:rFonts w:ascii="Times New Roman" w:eastAsia="SimSun" w:hAnsi="Times New Roman" w:cs="Times New Roman"/>
          <w:b/>
          <w:sz w:val="24"/>
          <w:szCs w:val="24"/>
          <w:lang w:eastAsia="ar-SA"/>
        </w:rPr>
        <w:t xml:space="preserve"> Posadzenie </w:t>
      </w:r>
    </w:p>
    <w:p w14:paraId="326CE5EA" w14:textId="77777777" w:rsidR="009C0698" w:rsidRDefault="001C6D16" w:rsidP="009C0698">
      <w:pPr>
        <w:pStyle w:val="Akapitzlist"/>
        <w:numPr>
          <w:ilvl w:val="0"/>
          <w:numId w:val="29"/>
        </w:numPr>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wszystkie czynności należy wykonać zgodnie z zasadami sztuki ogrodniczej;</w:t>
      </w:r>
    </w:p>
    <w:p w14:paraId="66DA8A43" w14:textId="77777777" w:rsidR="009C0698" w:rsidRDefault="001C6D16" w:rsidP="009C0698">
      <w:pPr>
        <w:pStyle w:val="Akapitzlist"/>
        <w:numPr>
          <w:ilvl w:val="0"/>
          <w:numId w:val="29"/>
        </w:numPr>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podczas sadzenia należy przede wszystkim stosować technologie umożliwiające zdrowy rozwój roślin, a także minimalizować konflikty z infrastrukturą: rozwiązania zapobiegające kompresji gruntu, napowietrzanie, irygacja, zabezpieczenie powierzchni, kierunkowanie rozwoju bryły;</w:t>
      </w:r>
    </w:p>
    <w:p w14:paraId="756A7014" w14:textId="77777777" w:rsidR="009C0698" w:rsidRDefault="001C6D16" w:rsidP="009C0698">
      <w:pPr>
        <w:pStyle w:val="Akapitzlist"/>
        <w:numPr>
          <w:ilvl w:val="0"/>
          <w:numId w:val="29"/>
        </w:numPr>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kwiaty i byliny należy sadzić z wykształconą koroną kwiatową;</w:t>
      </w:r>
    </w:p>
    <w:p w14:paraId="7D1970C8" w14:textId="77777777" w:rsidR="009C0698" w:rsidRDefault="001C6D16" w:rsidP="009C0698">
      <w:pPr>
        <w:pStyle w:val="Akapitzlist"/>
        <w:numPr>
          <w:ilvl w:val="0"/>
          <w:numId w:val="29"/>
        </w:numPr>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trawy ozdobne należy sadzić z dobrze rozwiniętym systemem korzeniowym; </w:t>
      </w:r>
    </w:p>
    <w:p w14:paraId="7998974A" w14:textId="77777777" w:rsidR="009C0698" w:rsidRDefault="001C6D16" w:rsidP="009C0698">
      <w:pPr>
        <w:pStyle w:val="Akapitzlist"/>
        <w:numPr>
          <w:ilvl w:val="0"/>
          <w:numId w:val="29"/>
        </w:numPr>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lastRenderedPageBreak/>
        <w:t>krzewy ozdobne iglaste – jałowce płożące - średnica sadzonki minimum 30 cm;</w:t>
      </w:r>
    </w:p>
    <w:p w14:paraId="75520DC1" w14:textId="7C8446AF" w:rsidR="001C6D16" w:rsidRPr="009C0698" w:rsidRDefault="001C6D16" w:rsidP="009C0698">
      <w:pPr>
        <w:pStyle w:val="Akapitzlist"/>
        <w:numPr>
          <w:ilvl w:val="0"/>
          <w:numId w:val="29"/>
        </w:numPr>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po posadzeniu rośliny obficie podlać wodą.</w:t>
      </w:r>
    </w:p>
    <w:p w14:paraId="67E6AC5B" w14:textId="77777777" w:rsidR="001C6D16" w:rsidRPr="003D3D34" w:rsidRDefault="001C6D16" w:rsidP="001C6D16">
      <w:pPr>
        <w:widowControl w:val="0"/>
        <w:tabs>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0" w:line="120" w:lineRule="atLeast"/>
        <w:jc w:val="both"/>
        <w:rPr>
          <w:rFonts w:ascii="Times New Roman" w:eastAsia="SimSun" w:hAnsi="Times New Roman" w:cs="Times New Roman"/>
          <w:sz w:val="24"/>
          <w:szCs w:val="24"/>
          <w:lang w:eastAsia="ar-SA"/>
        </w:rPr>
      </w:pPr>
    </w:p>
    <w:p w14:paraId="176F1A05" w14:textId="77777777" w:rsidR="001C6D16" w:rsidRDefault="001C6D16" w:rsidP="009C0698">
      <w:pPr>
        <w:widowControl w:val="0"/>
        <w:tabs>
          <w:tab w:val="left" w:pos="-142"/>
          <w:tab w:val="left" w:pos="142"/>
          <w:tab w:val="left" w:pos="284"/>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120" w:lineRule="atLeast"/>
        <w:ind w:left="14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w:t>
      </w:r>
      <w:r w:rsidRPr="00422C3C">
        <w:rPr>
          <w:rFonts w:ascii="Times New Roman" w:eastAsia="Times New Roman" w:hAnsi="Times New Roman" w:cs="Times New Roman"/>
          <w:b/>
          <w:sz w:val="24"/>
          <w:szCs w:val="24"/>
        </w:rPr>
        <w:t>Pielęgnacja</w:t>
      </w:r>
    </w:p>
    <w:p w14:paraId="1C45E811" w14:textId="77777777" w:rsidR="001C6D16" w:rsidRPr="00422C3C" w:rsidRDefault="001C6D16" w:rsidP="001C6D16">
      <w:pPr>
        <w:widowControl w:val="0"/>
        <w:tabs>
          <w:tab w:val="left" w:pos="-142"/>
          <w:tab w:val="left" w:pos="142"/>
          <w:tab w:val="left" w:pos="851"/>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120" w:lineRule="atLeast"/>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Pielęgnacja</w:t>
      </w:r>
      <w:r w:rsidRPr="00422C3C">
        <w:rPr>
          <w:rFonts w:ascii="Times New Roman" w:eastAsia="Times New Roman" w:hAnsi="Times New Roman" w:cs="Times New Roman"/>
          <w:sz w:val="24"/>
          <w:szCs w:val="24"/>
        </w:rPr>
        <w:t xml:space="preserve"> roślin ozdobnych na </w:t>
      </w:r>
      <w:r>
        <w:rPr>
          <w:rFonts w:ascii="Times New Roman" w:eastAsia="Times New Roman" w:hAnsi="Times New Roman" w:cs="Times New Roman"/>
          <w:sz w:val="24"/>
          <w:szCs w:val="24"/>
        </w:rPr>
        <w:t>wybranych skwerkach</w:t>
      </w:r>
      <w:r w:rsidRPr="00422C3C">
        <w:rPr>
          <w:rFonts w:ascii="Times New Roman" w:eastAsia="Times New Roman" w:hAnsi="Times New Roman" w:cs="Times New Roman"/>
          <w:sz w:val="24"/>
          <w:szCs w:val="24"/>
        </w:rPr>
        <w:t xml:space="preserve"> położonych na terenie</w:t>
      </w:r>
      <w:r w:rsidRPr="00422C3C">
        <w:rPr>
          <w:rFonts w:ascii="Times New Roman" w:eastAsia="Times New Roman" w:hAnsi="Times New Roman" w:cs="Times New Roman"/>
          <w:color w:val="000000"/>
          <w:sz w:val="24"/>
          <w:szCs w:val="24"/>
        </w:rPr>
        <w:t xml:space="preserve"> miasta Sztum - obejmuj</w:t>
      </w:r>
      <w:r>
        <w:rPr>
          <w:rFonts w:ascii="Times New Roman" w:eastAsia="Times New Roman" w:hAnsi="Times New Roman" w:cs="Times New Roman"/>
          <w:color w:val="000000"/>
          <w:sz w:val="24"/>
          <w:szCs w:val="24"/>
        </w:rPr>
        <w:t>e</w:t>
      </w:r>
      <w:r w:rsidRPr="00422C3C">
        <w:rPr>
          <w:rFonts w:ascii="Times New Roman" w:eastAsia="Times New Roman" w:hAnsi="Times New Roman" w:cs="Times New Roman"/>
          <w:sz w:val="24"/>
          <w:szCs w:val="24"/>
        </w:rPr>
        <w:t xml:space="preserve"> prace mające zapewnić utrzymywanie roślin w należytym stanie, zabiegi przeprowadzane w sezonie wegetacyjnym  z  częstotliwością nie dopuszczającą do ich zarastania, minimalne ilości pielęgnacji podane w tabeli </w:t>
      </w:r>
      <w:r>
        <w:rPr>
          <w:rFonts w:ascii="Times New Roman" w:eastAsia="Times New Roman" w:hAnsi="Times New Roman" w:cs="Times New Roman"/>
          <w:sz w:val="24"/>
          <w:szCs w:val="24"/>
        </w:rPr>
        <w:t>A</w:t>
      </w:r>
      <w:r w:rsidRPr="00422C3C">
        <w:rPr>
          <w:rFonts w:ascii="Times New Roman" w:eastAsia="Times New Roman" w:hAnsi="Times New Roman" w:cs="Times New Roman"/>
          <w:sz w:val="24"/>
          <w:szCs w:val="24"/>
        </w:rPr>
        <w:t xml:space="preserve">: </w:t>
      </w:r>
    </w:p>
    <w:p w14:paraId="0917DA90" w14:textId="77777777" w:rsidR="009C0698" w:rsidRDefault="001C6D16" w:rsidP="009C0698">
      <w:pPr>
        <w:pStyle w:val="Akapitzlist"/>
        <w:numPr>
          <w:ilvl w:val="0"/>
          <w:numId w:val="30"/>
        </w:numPr>
        <w:tabs>
          <w:tab w:val="left" w:pos="142"/>
          <w:tab w:val="left" w:pos="284"/>
          <w:tab w:val="left" w:pos="567"/>
        </w:tabs>
        <w:spacing w:after="0" w:line="276" w:lineRule="auto"/>
        <w:ind w:left="993"/>
        <w:jc w:val="both"/>
        <w:rPr>
          <w:rFonts w:ascii="Times New Roman" w:hAnsi="Times New Roman" w:cs="Times New Roman"/>
          <w:sz w:val="24"/>
          <w:szCs w:val="24"/>
        </w:rPr>
      </w:pPr>
      <w:r w:rsidRPr="009C0698">
        <w:rPr>
          <w:rFonts w:ascii="Times New Roman" w:hAnsi="Times New Roman" w:cs="Times New Roman"/>
          <w:sz w:val="24"/>
          <w:szCs w:val="24"/>
        </w:rPr>
        <w:t>podlewanie roślin w miarę potrzeb z częstotliwością zapewniająca poziom wilgotności niezbędny do prawidłowej wegetacji;</w:t>
      </w:r>
    </w:p>
    <w:p w14:paraId="3AC04266" w14:textId="77777777" w:rsidR="009C0698" w:rsidRDefault="001C6D16" w:rsidP="009C0698">
      <w:pPr>
        <w:pStyle w:val="Akapitzlist"/>
        <w:numPr>
          <w:ilvl w:val="0"/>
          <w:numId w:val="30"/>
        </w:numPr>
        <w:tabs>
          <w:tab w:val="left" w:pos="142"/>
          <w:tab w:val="left" w:pos="284"/>
          <w:tab w:val="left" w:pos="567"/>
        </w:tabs>
        <w:spacing w:after="0" w:line="276" w:lineRule="auto"/>
        <w:ind w:left="993"/>
        <w:jc w:val="both"/>
        <w:rPr>
          <w:rFonts w:ascii="Times New Roman" w:hAnsi="Times New Roman" w:cs="Times New Roman"/>
          <w:sz w:val="24"/>
          <w:szCs w:val="24"/>
        </w:rPr>
      </w:pPr>
      <w:r w:rsidRPr="009C0698">
        <w:rPr>
          <w:rFonts w:ascii="Times New Roman" w:hAnsi="Times New Roman" w:cs="Times New Roman"/>
          <w:sz w:val="24"/>
          <w:szCs w:val="24"/>
        </w:rPr>
        <w:t>wymiana egzemplarzy uszkodzonych lub uschniętych;</w:t>
      </w:r>
    </w:p>
    <w:p w14:paraId="541FA067" w14:textId="77777777" w:rsidR="009C0698" w:rsidRDefault="001C6D16" w:rsidP="009C0698">
      <w:pPr>
        <w:pStyle w:val="Akapitzlist"/>
        <w:numPr>
          <w:ilvl w:val="0"/>
          <w:numId w:val="30"/>
        </w:numPr>
        <w:tabs>
          <w:tab w:val="left" w:pos="142"/>
          <w:tab w:val="left" w:pos="284"/>
          <w:tab w:val="left" w:pos="567"/>
        </w:tabs>
        <w:spacing w:after="0" w:line="276" w:lineRule="auto"/>
        <w:ind w:left="993"/>
        <w:jc w:val="both"/>
        <w:rPr>
          <w:rFonts w:ascii="Times New Roman" w:hAnsi="Times New Roman" w:cs="Times New Roman"/>
          <w:sz w:val="24"/>
          <w:szCs w:val="24"/>
        </w:rPr>
      </w:pPr>
      <w:r w:rsidRPr="009C0698">
        <w:rPr>
          <w:rFonts w:ascii="Times New Roman" w:hAnsi="Times New Roman" w:cs="Times New Roman"/>
          <w:sz w:val="24"/>
          <w:szCs w:val="24"/>
        </w:rPr>
        <w:t>systematyczne pielenie wraz ze spulchnianiem gleby;</w:t>
      </w:r>
    </w:p>
    <w:p w14:paraId="13C61D80"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nawożenie mineralne nawozami NPK w miarę potrzeb w ilości zgodnej z instrukcją stosowanego preparatu (nawożenie wiosną);</w:t>
      </w:r>
    </w:p>
    <w:p w14:paraId="4F34F71C"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sukcesywne przycinanie,  cięcia formujące, korekcyjne i odmładzające w miarę potrzeb;</w:t>
      </w:r>
    </w:p>
    <w:p w14:paraId="6D62AF8F"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 sukcesywne usuwanie suchych kwiatostanów;</w:t>
      </w:r>
    </w:p>
    <w:p w14:paraId="3383D595"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sukcesywne usuwanie odrostów oraz kopczykowanie przed zimą;</w:t>
      </w:r>
    </w:p>
    <w:p w14:paraId="0C160F8C"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okresowe opryski pielęgnacyjne środkami ochrony roślin;</w:t>
      </w:r>
      <w:r w:rsidRPr="009C0698">
        <w:rPr>
          <w:rFonts w:ascii="Times New Roman" w:hAnsi="Times New Roman" w:cs="Times New Roman"/>
          <w:b/>
          <w:bCs/>
          <w:sz w:val="24"/>
          <w:szCs w:val="24"/>
        </w:rPr>
        <w:t xml:space="preserve"> </w:t>
      </w:r>
      <w:r w:rsidRPr="009C0698">
        <w:rPr>
          <w:rFonts w:ascii="Times New Roman" w:hAnsi="Times New Roman" w:cs="Times New Roman"/>
          <w:sz w:val="24"/>
          <w:szCs w:val="24"/>
        </w:rPr>
        <w:t xml:space="preserve">przeprowadzanie oględzin roślin pod kontem zdrowotności i obecności szkodników, w przypadku wykrycia obecności szkodników lub chorób grzybowych  należy zastosować odpowiedni oprysk; </w:t>
      </w:r>
    </w:p>
    <w:p w14:paraId="218D514F"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pielęgnacja bylin dodatkowo wymaga: dzielenia bylin, oczyszczania karp, przesadzania  bylin, przemieszczania bylin;</w:t>
      </w:r>
    </w:p>
    <w:p w14:paraId="16FB3E60"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pielęgnacja istniejącego trawnika na Rondzie Pod Dębami oraz na rondzie Przedzamcze</w:t>
      </w:r>
    </w:p>
    <w:p w14:paraId="100A10E5"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 po zakończeniu sezonu wegetacyjnego prowadzenie prac ograniczających ilości  bulw i kłączy w celu zachowania określonych powierzchni dla wzrostu bylin;</w:t>
      </w:r>
    </w:p>
    <w:p w14:paraId="77D88045"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 zabezpieczenie roślin wrażliwych na zimę, w tym wiązanie traw w celu estetyzacji oraz gatunków mniej mrozoodpornych  w celu zapobiegania przemarznięciu;</w:t>
      </w:r>
    </w:p>
    <w:p w14:paraId="7BAE432A"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zalecane cięcia w sezonie jesiennym;</w:t>
      </w:r>
    </w:p>
    <w:p w14:paraId="5F0223F4" w14:textId="77777777" w:rsid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 systematyczne uzupełnianie kamienia ozdobnego;</w:t>
      </w:r>
    </w:p>
    <w:p w14:paraId="17D4E610" w14:textId="1FB43280" w:rsidR="001C6D16" w:rsidRPr="009C0698" w:rsidRDefault="001C6D16" w:rsidP="009C0698">
      <w:pPr>
        <w:pStyle w:val="Akapitzlist"/>
        <w:numPr>
          <w:ilvl w:val="0"/>
          <w:numId w:val="30"/>
        </w:numPr>
        <w:tabs>
          <w:tab w:val="left" w:pos="142"/>
          <w:tab w:val="left" w:pos="284"/>
          <w:tab w:val="left" w:pos="567"/>
        </w:tabs>
        <w:spacing w:after="0" w:line="276" w:lineRule="auto"/>
        <w:ind w:left="567"/>
        <w:jc w:val="both"/>
        <w:rPr>
          <w:rFonts w:ascii="Times New Roman" w:hAnsi="Times New Roman" w:cs="Times New Roman"/>
          <w:sz w:val="24"/>
          <w:szCs w:val="24"/>
        </w:rPr>
      </w:pPr>
      <w:r w:rsidRPr="009C0698">
        <w:rPr>
          <w:rFonts w:ascii="Times New Roman" w:hAnsi="Times New Roman" w:cs="Times New Roman"/>
          <w:sz w:val="24"/>
          <w:szCs w:val="24"/>
        </w:rPr>
        <w:t xml:space="preserve"> wywóz odpadów powstałych przy prowadzonych pracach, wykonawca zobowiązany jest do postępowania z odpadami  uzyskanymi w procesie pielęgnacji nasadzeń w sposób zgodny z zasadami gospodarowania odpadami i wymaganiami ochrony środowiska.  </w:t>
      </w:r>
    </w:p>
    <w:p w14:paraId="5D8AB9F2" w14:textId="77777777" w:rsidR="001C6D16" w:rsidRDefault="001C6D16" w:rsidP="001C6D16">
      <w:pPr>
        <w:tabs>
          <w:tab w:val="left" w:pos="284"/>
          <w:tab w:val="left" w:pos="532"/>
          <w:tab w:val="left" w:pos="567"/>
        </w:tabs>
        <w:suppressAutoHyphens/>
        <w:spacing w:after="0" w:line="276" w:lineRule="auto"/>
        <w:jc w:val="both"/>
        <w:rPr>
          <w:rFonts w:ascii="Times New Roman" w:eastAsia="SimSun" w:hAnsi="Times New Roman" w:cs="Times New Roman"/>
          <w:sz w:val="24"/>
          <w:szCs w:val="24"/>
          <w:lang w:eastAsia="ar-SA"/>
        </w:rPr>
      </w:pPr>
    </w:p>
    <w:p w14:paraId="2E0C535B" w14:textId="77777777" w:rsidR="001C6D16" w:rsidRPr="003D3D34" w:rsidRDefault="001C6D16" w:rsidP="001C6D16">
      <w:pPr>
        <w:tabs>
          <w:tab w:val="left" w:pos="284"/>
          <w:tab w:val="left" w:pos="532"/>
          <w:tab w:val="left" w:pos="567"/>
        </w:tabs>
        <w:suppressAutoHyphens/>
        <w:spacing w:after="0" w:line="276" w:lineRule="auto"/>
        <w:jc w:val="both"/>
        <w:rPr>
          <w:rFonts w:ascii="Times New Roman" w:eastAsia="SimSun" w:hAnsi="Times New Roman" w:cs="Times New Roman"/>
          <w:sz w:val="24"/>
          <w:szCs w:val="24"/>
          <w:lang w:eastAsia="ar-SA"/>
        </w:rPr>
      </w:pPr>
    </w:p>
    <w:p w14:paraId="29E686C1" w14:textId="74E61CCB" w:rsidR="001C6D16" w:rsidRPr="003D3D34" w:rsidRDefault="001C6D16" w:rsidP="001C6D16">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Tabela </w:t>
      </w:r>
      <w:r>
        <w:rPr>
          <w:rFonts w:ascii="Times New Roman" w:eastAsia="SimSun" w:hAnsi="Times New Roman" w:cs="Times New Roman"/>
          <w:sz w:val="24"/>
          <w:szCs w:val="24"/>
          <w:lang w:eastAsia="ar-SA"/>
        </w:rPr>
        <w:t>A.</w:t>
      </w:r>
      <w:r w:rsidRPr="003D3D34">
        <w:rPr>
          <w:rFonts w:ascii="Times New Roman" w:eastAsia="SimSun" w:hAnsi="Times New Roman" w:cs="Times New Roman"/>
          <w:sz w:val="24"/>
          <w:szCs w:val="24"/>
          <w:lang w:eastAsia="ar-SA"/>
        </w:rPr>
        <w:t xml:space="preserve"> MINIMALNA CZĘSTOTLIWOŚĆ WYKONYWANIA PRAC PIELĘGNACYJNYCH</w:t>
      </w:r>
      <w:r w:rsidRPr="003D3D34">
        <w:rPr>
          <w:rFonts w:ascii="Times New Roman" w:eastAsia="SimSun" w:hAnsi="Times New Roman" w:cs="Times New Roman"/>
          <w:sz w:val="28"/>
          <w:szCs w:val="28"/>
          <w:lang w:eastAsia="ar-SA"/>
        </w:rPr>
        <w:t xml:space="preserve"> w ciągu roku  </w:t>
      </w:r>
      <w:r w:rsidR="0044548C">
        <w:rPr>
          <w:rFonts w:ascii="Times New Roman" w:eastAsia="SimSun" w:hAnsi="Times New Roman" w:cs="Times New Roman"/>
          <w:sz w:val="28"/>
          <w:szCs w:val="28"/>
          <w:lang w:eastAsia="ar-SA"/>
        </w:rPr>
        <w:t>drugiego roku</w:t>
      </w:r>
    </w:p>
    <w:tbl>
      <w:tblPr>
        <w:tblW w:w="9298" w:type="dxa"/>
        <w:tblInd w:w="-5" w:type="dxa"/>
        <w:tblLayout w:type="fixed"/>
        <w:tblLook w:val="0000" w:firstRow="0" w:lastRow="0" w:firstColumn="0" w:lastColumn="0" w:noHBand="0" w:noVBand="0"/>
      </w:tblPr>
      <w:tblGrid>
        <w:gridCol w:w="548"/>
        <w:gridCol w:w="1829"/>
        <w:gridCol w:w="376"/>
        <w:gridCol w:w="434"/>
        <w:gridCol w:w="641"/>
        <w:gridCol w:w="567"/>
        <w:gridCol w:w="538"/>
        <w:gridCol w:w="627"/>
        <w:gridCol w:w="76"/>
        <w:gridCol w:w="495"/>
        <w:gridCol w:w="78"/>
        <w:gridCol w:w="543"/>
        <w:gridCol w:w="13"/>
        <w:gridCol w:w="508"/>
        <w:gridCol w:w="936"/>
        <w:gridCol w:w="508"/>
        <w:gridCol w:w="18"/>
        <w:gridCol w:w="563"/>
      </w:tblGrid>
      <w:tr w:rsidR="001C6D16" w:rsidRPr="003D3D34" w14:paraId="1DDB513A" w14:textId="77777777" w:rsidTr="0044548C">
        <w:tc>
          <w:tcPr>
            <w:tcW w:w="548" w:type="dxa"/>
            <w:tcBorders>
              <w:top w:val="single" w:sz="4" w:space="0" w:color="000000"/>
              <w:left w:val="single" w:sz="4" w:space="0" w:color="000000"/>
              <w:bottom w:val="single" w:sz="4" w:space="0" w:color="000000"/>
            </w:tcBorders>
            <w:shd w:val="clear" w:color="auto" w:fill="auto"/>
          </w:tcPr>
          <w:p w14:paraId="0BCC528A"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Lp.</w:t>
            </w:r>
          </w:p>
        </w:tc>
        <w:tc>
          <w:tcPr>
            <w:tcW w:w="1829" w:type="dxa"/>
            <w:tcBorders>
              <w:top w:val="single" w:sz="4" w:space="0" w:color="000000"/>
              <w:left w:val="single" w:sz="4" w:space="0" w:color="000000"/>
              <w:bottom w:val="single" w:sz="4" w:space="0" w:color="000000"/>
            </w:tcBorders>
            <w:shd w:val="clear" w:color="auto" w:fill="auto"/>
          </w:tcPr>
          <w:p w14:paraId="388722FE"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Czynność</w:t>
            </w:r>
          </w:p>
        </w:tc>
        <w:tc>
          <w:tcPr>
            <w:tcW w:w="376" w:type="dxa"/>
            <w:tcBorders>
              <w:top w:val="single" w:sz="4" w:space="0" w:color="000000"/>
              <w:left w:val="single" w:sz="4" w:space="0" w:color="000000"/>
              <w:bottom w:val="single" w:sz="4" w:space="0" w:color="000000"/>
            </w:tcBorders>
            <w:shd w:val="clear" w:color="auto" w:fill="auto"/>
          </w:tcPr>
          <w:p w14:paraId="33564038"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w:t>
            </w:r>
          </w:p>
        </w:tc>
        <w:tc>
          <w:tcPr>
            <w:tcW w:w="434" w:type="dxa"/>
            <w:tcBorders>
              <w:top w:val="single" w:sz="4" w:space="0" w:color="000000"/>
              <w:left w:val="single" w:sz="4" w:space="0" w:color="000000"/>
              <w:bottom w:val="single" w:sz="4" w:space="0" w:color="000000"/>
            </w:tcBorders>
            <w:shd w:val="clear" w:color="auto" w:fill="auto"/>
          </w:tcPr>
          <w:p w14:paraId="0EEA64EF"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II</w:t>
            </w:r>
          </w:p>
        </w:tc>
        <w:tc>
          <w:tcPr>
            <w:tcW w:w="641" w:type="dxa"/>
            <w:tcBorders>
              <w:top w:val="single" w:sz="4" w:space="0" w:color="000000"/>
              <w:left w:val="single" w:sz="4" w:space="0" w:color="000000"/>
              <w:bottom w:val="single" w:sz="4" w:space="0" w:color="000000"/>
            </w:tcBorders>
            <w:shd w:val="clear" w:color="auto" w:fill="auto"/>
          </w:tcPr>
          <w:p w14:paraId="512EEE54"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III</w:t>
            </w:r>
          </w:p>
        </w:tc>
        <w:tc>
          <w:tcPr>
            <w:tcW w:w="567" w:type="dxa"/>
            <w:tcBorders>
              <w:top w:val="single" w:sz="4" w:space="0" w:color="000000"/>
              <w:left w:val="single" w:sz="4" w:space="0" w:color="000000"/>
              <w:bottom w:val="single" w:sz="4" w:space="0" w:color="000000"/>
            </w:tcBorders>
            <w:shd w:val="clear" w:color="auto" w:fill="auto"/>
          </w:tcPr>
          <w:p w14:paraId="1079EDA0"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IV</w:t>
            </w:r>
          </w:p>
        </w:tc>
        <w:tc>
          <w:tcPr>
            <w:tcW w:w="538" w:type="dxa"/>
            <w:tcBorders>
              <w:top w:val="single" w:sz="4" w:space="0" w:color="000000"/>
              <w:left w:val="single" w:sz="4" w:space="0" w:color="000000"/>
              <w:bottom w:val="single" w:sz="4" w:space="0" w:color="000000"/>
            </w:tcBorders>
            <w:shd w:val="clear" w:color="auto" w:fill="auto"/>
          </w:tcPr>
          <w:p w14:paraId="309DD630"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w:t>
            </w:r>
          </w:p>
        </w:tc>
        <w:tc>
          <w:tcPr>
            <w:tcW w:w="627" w:type="dxa"/>
            <w:tcBorders>
              <w:top w:val="single" w:sz="4" w:space="0" w:color="000000"/>
              <w:left w:val="single" w:sz="4" w:space="0" w:color="000000"/>
              <w:bottom w:val="single" w:sz="4" w:space="0" w:color="000000"/>
            </w:tcBorders>
            <w:shd w:val="clear" w:color="auto" w:fill="auto"/>
          </w:tcPr>
          <w:p w14:paraId="322EB8B8"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VI</w:t>
            </w:r>
          </w:p>
        </w:tc>
        <w:tc>
          <w:tcPr>
            <w:tcW w:w="571" w:type="dxa"/>
            <w:gridSpan w:val="2"/>
            <w:tcBorders>
              <w:top w:val="single" w:sz="4" w:space="0" w:color="000000"/>
              <w:left w:val="single" w:sz="4" w:space="0" w:color="000000"/>
              <w:bottom w:val="single" w:sz="4" w:space="0" w:color="000000"/>
            </w:tcBorders>
            <w:shd w:val="clear" w:color="auto" w:fill="auto"/>
          </w:tcPr>
          <w:p w14:paraId="4571370C"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VII</w:t>
            </w:r>
          </w:p>
        </w:tc>
        <w:tc>
          <w:tcPr>
            <w:tcW w:w="634" w:type="dxa"/>
            <w:gridSpan w:val="3"/>
            <w:tcBorders>
              <w:top w:val="single" w:sz="4" w:space="0" w:color="000000"/>
              <w:left w:val="single" w:sz="4" w:space="0" w:color="000000"/>
              <w:bottom w:val="single" w:sz="4" w:space="0" w:color="000000"/>
            </w:tcBorders>
            <w:shd w:val="clear" w:color="auto" w:fill="auto"/>
          </w:tcPr>
          <w:p w14:paraId="235996C9"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VIII</w:t>
            </w:r>
          </w:p>
        </w:tc>
        <w:tc>
          <w:tcPr>
            <w:tcW w:w="508" w:type="dxa"/>
            <w:tcBorders>
              <w:top w:val="single" w:sz="4" w:space="0" w:color="000000"/>
              <w:left w:val="single" w:sz="4" w:space="0" w:color="000000"/>
              <w:bottom w:val="single" w:sz="4" w:space="0" w:color="000000"/>
            </w:tcBorders>
            <w:shd w:val="clear" w:color="auto" w:fill="auto"/>
          </w:tcPr>
          <w:p w14:paraId="3EFA652D"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IX</w:t>
            </w:r>
          </w:p>
        </w:tc>
        <w:tc>
          <w:tcPr>
            <w:tcW w:w="936" w:type="dxa"/>
            <w:tcBorders>
              <w:top w:val="single" w:sz="4" w:space="0" w:color="000000"/>
              <w:left w:val="single" w:sz="4" w:space="0" w:color="000000"/>
              <w:bottom w:val="single" w:sz="4" w:space="0" w:color="000000"/>
            </w:tcBorders>
            <w:shd w:val="clear" w:color="auto" w:fill="auto"/>
          </w:tcPr>
          <w:p w14:paraId="2708461E"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X</w:t>
            </w:r>
          </w:p>
        </w:tc>
        <w:tc>
          <w:tcPr>
            <w:tcW w:w="508" w:type="dxa"/>
            <w:tcBorders>
              <w:top w:val="single" w:sz="4" w:space="0" w:color="000000"/>
              <w:left w:val="single" w:sz="4" w:space="0" w:color="000000"/>
              <w:bottom w:val="single" w:sz="4" w:space="0" w:color="000000"/>
            </w:tcBorders>
            <w:shd w:val="clear" w:color="auto" w:fill="auto"/>
          </w:tcPr>
          <w:p w14:paraId="0376AD6A"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XI</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7AE77E0A" w14:textId="77777777" w:rsidR="001C6D16" w:rsidRPr="003D3D34" w:rsidRDefault="001C6D16" w:rsidP="005E178D">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XII</w:t>
            </w:r>
          </w:p>
        </w:tc>
      </w:tr>
      <w:tr w:rsidR="001C6D16" w:rsidRPr="003D3D34" w14:paraId="1D600C00" w14:textId="77777777" w:rsidTr="0044548C">
        <w:trPr>
          <w:trHeight w:val="666"/>
        </w:trPr>
        <w:tc>
          <w:tcPr>
            <w:tcW w:w="548" w:type="dxa"/>
            <w:tcBorders>
              <w:top w:val="single" w:sz="4" w:space="0" w:color="000000"/>
              <w:left w:val="single" w:sz="4" w:space="0" w:color="000000"/>
              <w:bottom w:val="single" w:sz="4" w:space="0" w:color="000000"/>
            </w:tcBorders>
            <w:shd w:val="clear" w:color="auto" w:fill="auto"/>
          </w:tcPr>
          <w:p w14:paraId="01C7E0D6"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1829" w:type="dxa"/>
            <w:tcBorders>
              <w:top w:val="single" w:sz="4" w:space="0" w:color="000000"/>
              <w:left w:val="single" w:sz="4" w:space="0" w:color="000000"/>
              <w:bottom w:val="single" w:sz="4" w:space="0" w:color="000000"/>
            </w:tcBorders>
            <w:shd w:val="clear" w:color="auto" w:fill="auto"/>
          </w:tcPr>
          <w:p w14:paraId="6C091F25"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Odchwaszczanie wraz z wygrabieniem liści i innych zanieczyszczeń</w:t>
            </w:r>
          </w:p>
        </w:tc>
        <w:tc>
          <w:tcPr>
            <w:tcW w:w="376" w:type="dxa"/>
            <w:tcBorders>
              <w:top w:val="single" w:sz="4" w:space="0" w:color="000000"/>
              <w:left w:val="single" w:sz="4" w:space="0" w:color="000000"/>
              <w:bottom w:val="single" w:sz="4" w:space="0" w:color="000000"/>
            </w:tcBorders>
            <w:shd w:val="clear" w:color="auto" w:fill="auto"/>
          </w:tcPr>
          <w:p w14:paraId="34FCD17F"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61FDB3B3"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41" w:type="dxa"/>
            <w:tcBorders>
              <w:top w:val="single" w:sz="4" w:space="0" w:color="000000"/>
              <w:left w:val="single" w:sz="4" w:space="0" w:color="000000"/>
              <w:bottom w:val="single" w:sz="4" w:space="0" w:color="000000"/>
            </w:tcBorders>
            <w:shd w:val="clear" w:color="auto" w:fill="auto"/>
          </w:tcPr>
          <w:p w14:paraId="5CE3CD91" w14:textId="794B4CF4" w:rsidR="001C6D16" w:rsidRPr="003D3D34" w:rsidRDefault="0044548C"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567" w:type="dxa"/>
            <w:tcBorders>
              <w:top w:val="single" w:sz="4" w:space="0" w:color="000000"/>
              <w:left w:val="single" w:sz="4" w:space="0" w:color="000000"/>
              <w:bottom w:val="single" w:sz="4" w:space="0" w:color="000000"/>
            </w:tcBorders>
            <w:shd w:val="clear" w:color="auto" w:fill="auto"/>
          </w:tcPr>
          <w:p w14:paraId="2A5210F7" w14:textId="5BF1ED02" w:rsidR="001C6D16" w:rsidRPr="003D3D34" w:rsidRDefault="0044548C"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2</w:t>
            </w:r>
          </w:p>
        </w:tc>
        <w:tc>
          <w:tcPr>
            <w:tcW w:w="538" w:type="dxa"/>
            <w:tcBorders>
              <w:top w:val="single" w:sz="4" w:space="0" w:color="000000"/>
              <w:left w:val="single" w:sz="4" w:space="0" w:color="000000"/>
              <w:bottom w:val="single" w:sz="4" w:space="0" w:color="000000"/>
            </w:tcBorders>
            <w:shd w:val="clear" w:color="auto" w:fill="auto"/>
          </w:tcPr>
          <w:p w14:paraId="29618CAD" w14:textId="05846C4E" w:rsidR="001C6D16" w:rsidRPr="003D3D34" w:rsidRDefault="0044548C"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3</w:t>
            </w:r>
          </w:p>
        </w:tc>
        <w:tc>
          <w:tcPr>
            <w:tcW w:w="627" w:type="dxa"/>
            <w:tcBorders>
              <w:top w:val="single" w:sz="4" w:space="0" w:color="000000"/>
              <w:left w:val="single" w:sz="4" w:space="0" w:color="000000"/>
              <w:bottom w:val="single" w:sz="4" w:space="0" w:color="000000"/>
            </w:tcBorders>
            <w:shd w:val="clear" w:color="auto" w:fill="auto"/>
          </w:tcPr>
          <w:p w14:paraId="1E5EA47D"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3 </w:t>
            </w:r>
          </w:p>
        </w:tc>
        <w:tc>
          <w:tcPr>
            <w:tcW w:w="571" w:type="dxa"/>
            <w:gridSpan w:val="2"/>
            <w:tcBorders>
              <w:top w:val="single" w:sz="4" w:space="0" w:color="000000"/>
              <w:left w:val="single" w:sz="4" w:space="0" w:color="000000"/>
              <w:bottom w:val="single" w:sz="4" w:space="0" w:color="000000"/>
            </w:tcBorders>
            <w:shd w:val="clear" w:color="auto" w:fill="auto"/>
          </w:tcPr>
          <w:p w14:paraId="2FD90882"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634" w:type="dxa"/>
            <w:gridSpan w:val="3"/>
            <w:tcBorders>
              <w:top w:val="single" w:sz="4" w:space="0" w:color="000000"/>
              <w:left w:val="single" w:sz="4" w:space="0" w:color="000000"/>
              <w:bottom w:val="single" w:sz="4" w:space="0" w:color="000000"/>
            </w:tcBorders>
            <w:shd w:val="clear" w:color="auto" w:fill="auto"/>
          </w:tcPr>
          <w:p w14:paraId="34282670"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508" w:type="dxa"/>
            <w:tcBorders>
              <w:top w:val="single" w:sz="4" w:space="0" w:color="000000"/>
              <w:left w:val="single" w:sz="4" w:space="0" w:color="000000"/>
              <w:bottom w:val="single" w:sz="4" w:space="0" w:color="000000"/>
            </w:tcBorders>
            <w:shd w:val="clear" w:color="auto" w:fill="auto"/>
          </w:tcPr>
          <w:p w14:paraId="03576DE8"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936" w:type="dxa"/>
            <w:tcBorders>
              <w:top w:val="single" w:sz="4" w:space="0" w:color="000000"/>
              <w:left w:val="single" w:sz="4" w:space="0" w:color="000000"/>
              <w:bottom w:val="single" w:sz="4" w:space="0" w:color="000000"/>
            </w:tcBorders>
            <w:shd w:val="clear" w:color="auto" w:fill="auto"/>
          </w:tcPr>
          <w:p w14:paraId="4C20213E"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508" w:type="dxa"/>
            <w:tcBorders>
              <w:top w:val="single" w:sz="4" w:space="0" w:color="000000"/>
              <w:left w:val="single" w:sz="4" w:space="0" w:color="000000"/>
              <w:bottom w:val="single" w:sz="4" w:space="0" w:color="000000"/>
            </w:tcBorders>
            <w:shd w:val="clear" w:color="auto" w:fill="auto"/>
          </w:tcPr>
          <w:p w14:paraId="07A817B3"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56A1EF24" w14:textId="77777777" w:rsidR="001C6D16" w:rsidRPr="003D3D34" w:rsidRDefault="001C6D16" w:rsidP="005E178D">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1C6D16" w:rsidRPr="003D3D34" w14:paraId="78EC2B9A" w14:textId="77777777" w:rsidTr="0044548C">
        <w:tc>
          <w:tcPr>
            <w:tcW w:w="548" w:type="dxa"/>
            <w:tcBorders>
              <w:top w:val="single" w:sz="4" w:space="0" w:color="000000"/>
              <w:left w:val="single" w:sz="4" w:space="0" w:color="000000"/>
              <w:bottom w:val="single" w:sz="4" w:space="0" w:color="000000"/>
            </w:tcBorders>
            <w:shd w:val="clear" w:color="auto" w:fill="auto"/>
          </w:tcPr>
          <w:p w14:paraId="08B92043"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1829" w:type="dxa"/>
            <w:tcBorders>
              <w:top w:val="single" w:sz="4" w:space="0" w:color="000000"/>
              <w:left w:val="single" w:sz="4" w:space="0" w:color="000000"/>
              <w:bottom w:val="single" w:sz="4" w:space="0" w:color="000000"/>
            </w:tcBorders>
            <w:shd w:val="clear" w:color="auto" w:fill="auto"/>
          </w:tcPr>
          <w:p w14:paraId="41177006"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Przycinanie krzewów</w:t>
            </w:r>
          </w:p>
        </w:tc>
        <w:tc>
          <w:tcPr>
            <w:tcW w:w="376" w:type="dxa"/>
            <w:tcBorders>
              <w:top w:val="single" w:sz="4" w:space="0" w:color="000000"/>
              <w:left w:val="single" w:sz="4" w:space="0" w:color="000000"/>
              <w:bottom w:val="single" w:sz="4" w:space="0" w:color="000000"/>
            </w:tcBorders>
            <w:shd w:val="clear" w:color="auto" w:fill="auto"/>
          </w:tcPr>
          <w:p w14:paraId="3B316D2C"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72360666"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41" w:type="dxa"/>
            <w:tcBorders>
              <w:top w:val="single" w:sz="4" w:space="0" w:color="000000"/>
              <w:left w:val="single" w:sz="4" w:space="0" w:color="000000"/>
              <w:bottom w:val="single" w:sz="4" w:space="0" w:color="000000"/>
            </w:tcBorders>
            <w:shd w:val="clear" w:color="auto" w:fill="auto"/>
          </w:tcPr>
          <w:p w14:paraId="1DA079F5" w14:textId="249AC0CA" w:rsidR="001C6D16" w:rsidRPr="003D3D34" w:rsidRDefault="0044548C"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567" w:type="dxa"/>
            <w:tcBorders>
              <w:top w:val="single" w:sz="4" w:space="0" w:color="000000"/>
              <w:left w:val="single" w:sz="4" w:space="0" w:color="000000"/>
              <w:bottom w:val="single" w:sz="4" w:space="0" w:color="000000"/>
            </w:tcBorders>
            <w:shd w:val="clear" w:color="auto" w:fill="auto"/>
          </w:tcPr>
          <w:p w14:paraId="30736C12"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38" w:type="dxa"/>
            <w:tcBorders>
              <w:top w:val="single" w:sz="4" w:space="0" w:color="000000"/>
              <w:left w:val="single" w:sz="4" w:space="0" w:color="000000"/>
              <w:bottom w:val="single" w:sz="4" w:space="0" w:color="000000"/>
            </w:tcBorders>
            <w:shd w:val="clear" w:color="auto" w:fill="auto"/>
          </w:tcPr>
          <w:p w14:paraId="5705ADA1"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27" w:type="dxa"/>
            <w:tcBorders>
              <w:top w:val="single" w:sz="4" w:space="0" w:color="000000"/>
              <w:left w:val="single" w:sz="4" w:space="0" w:color="000000"/>
              <w:bottom w:val="single" w:sz="4" w:space="0" w:color="000000"/>
            </w:tcBorders>
            <w:shd w:val="clear" w:color="auto" w:fill="auto"/>
          </w:tcPr>
          <w:p w14:paraId="0FE2D115"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71" w:type="dxa"/>
            <w:gridSpan w:val="2"/>
            <w:tcBorders>
              <w:top w:val="single" w:sz="4" w:space="0" w:color="000000"/>
              <w:left w:val="single" w:sz="4" w:space="0" w:color="000000"/>
              <w:bottom w:val="single" w:sz="4" w:space="0" w:color="000000"/>
            </w:tcBorders>
            <w:shd w:val="clear" w:color="auto" w:fill="auto"/>
          </w:tcPr>
          <w:p w14:paraId="0B7BD312"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34" w:type="dxa"/>
            <w:gridSpan w:val="3"/>
            <w:tcBorders>
              <w:top w:val="single" w:sz="4" w:space="0" w:color="000000"/>
              <w:left w:val="single" w:sz="4" w:space="0" w:color="000000"/>
              <w:bottom w:val="single" w:sz="4" w:space="0" w:color="000000"/>
            </w:tcBorders>
            <w:shd w:val="clear" w:color="auto" w:fill="auto"/>
          </w:tcPr>
          <w:p w14:paraId="285D151C"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08" w:type="dxa"/>
            <w:tcBorders>
              <w:top w:val="single" w:sz="4" w:space="0" w:color="000000"/>
              <w:left w:val="single" w:sz="4" w:space="0" w:color="000000"/>
              <w:bottom w:val="single" w:sz="4" w:space="0" w:color="000000"/>
            </w:tcBorders>
            <w:shd w:val="clear" w:color="auto" w:fill="auto"/>
          </w:tcPr>
          <w:p w14:paraId="15FF9629"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09306536"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08" w:type="dxa"/>
            <w:tcBorders>
              <w:top w:val="single" w:sz="4" w:space="0" w:color="000000"/>
              <w:left w:val="single" w:sz="4" w:space="0" w:color="000000"/>
              <w:bottom w:val="single" w:sz="4" w:space="0" w:color="000000"/>
            </w:tcBorders>
            <w:shd w:val="clear" w:color="auto" w:fill="auto"/>
          </w:tcPr>
          <w:p w14:paraId="20A77294"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52E366D0" w14:textId="77777777" w:rsidR="001C6D16" w:rsidRPr="003D3D34" w:rsidRDefault="001C6D16" w:rsidP="005E178D">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1C6D16" w:rsidRPr="003D3D34" w14:paraId="5666B4A6" w14:textId="77777777" w:rsidTr="0044548C">
        <w:tc>
          <w:tcPr>
            <w:tcW w:w="548" w:type="dxa"/>
            <w:tcBorders>
              <w:top w:val="single" w:sz="4" w:space="0" w:color="000000"/>
              <w:left w:val="single" w:sz="4" w:space="0" w:color="000000"/>
              <w:bottom w:val="single" w:sz="4" w:space="0" w:color="000000"/>
            </w:tcBorders>
            <w:shd w:val="clear" w:color="auto" w:fill="auto"/>
          </w:tcPr>
          <w:p w14:paraId="17519E52"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1829" w:type="dxa"/>
            <w:tcBorders>
              <w:top w:val="single" w:sz="4" w:space="0" w:color="000000"/>
              <w:left w:val="single" w:sz="4" w:space="0" w:color="000000"/>
              <w:bottom w:val="single" w:sz="4" w:space="0" w:color="000000"/>
            </w:tcBorders>
            <w:shd w:val="clear" w:color="auto" w:fill="auto"/>
          </w:tcPr>
          <w:p w14:paraId="31336E81"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Podlewanie</w:t>
            </w:r>
          </w:p>
        </w:tc>
        <w:tc>
          <w:tcPr>
            <w:tcW w:w="376" w:type="dxa"/>
            <w:tcBorders>
              <w:top w:val="single" w:sz="4" w:space="0" w:color="000000"/>
              <w:left w:val="single" w:sz="4" w:space="0" w:color="000000"/>
              <w:bottom w:val="single" w:sz="4" w:space="0" w:color="000000"/>
            </w:tcBorders>
            <w:shd w:val="clear" w:color="auto" w:fill="auto"/>
          </w:tcPr>
          <w:p w14:paraId="1D2325FB"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6874BCDD"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41" w:type="dxa"/>
            <w:tcBorders>
              <w:top w:val="single" w:sz="4" w:space="0" w:color="000000"/>
              <w:left w:val="single" w:sz="4" w:space="0" w:color="000000"/>
              <w:bottom w:val="single" w:sz="4" w:space="0" w:color="000000"/>
            </w:tcBorders>
            <w:shd w:val="clear" w:color="auto" w:fill="auto"/>
          </w:tcPr>
          <w:p w14:paraId="617E4A57"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44F6E690"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38" w:type="dxa"/>
            <w:tcBorders>
              <w:top w:val="single" w:sz="4" w:space="0" w:color="000000"/>
              <w:left w:val="single" w:sz="4" w:space="0" w:color="000000"/>
              <w:bottom w:val="single" w:sz="4" w:space="0" w:color="000000"/>
            </w:tcBorders>
            <w:shd w:val="clear" w:color="auto" w:fill="auto"/>
          </w:tcPr>
          <w:p w14:paraId="4EF7FEEC"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2340" w:type="dxa"/>
            <w:gridSpan w:val="7"/>
            <w:tcBorders>
              <w:top w:val="single" w:sz="4" w:space="0" w:color="000000"/>
              <w:left w:val="single" w:sz="4" w:space="0" w:color="000000"/>
              <w:bottom w:val="single" w:sz="4" w:space="0" w:color="000000"/>
            </w:tcBorders>
            <w:shd w:val="clear" w:color="auto" w:fill="auto"/>
          </w:tcPr>
          <w:p w14:paraId="1AFB910F"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936" w:type="dxa"/>
            <w:tcBorders>
              <w:top w:val="single" w:sz="4" w:space="0" w:color="000000"/>
              <w:left w:val="single" w:sz="4" w:space="0" w:color="000000"/>
              <w:bottom w:val="single" w:sz="4" w:space="0" w:color="000000"/>
            </w:tcBorders>
            <w:shd w:val="clear" w:color="auto" w:fill="auto"/>
          </w:tcPr>
          <w:p w14:paraId="3FF8A073"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08" w:type="dxa"/>
            <w:tcBorders>
              <w:top w:val="single" w:sz="4" w:space="0" w:color="000000"/>
              <w:left w:val="single" w:sz="4" w:space="0" w:color="000000"/>
              <w:bottom w:val="single" w:sz="4" w:space="0" w:color="000000"/>
            </w:tcBorders>
            <w:shd w:val="clear" w:color="auto" w:fill="auto"/>
          </w:tcPr>
          <w:p w14:paraId="403037DD"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14DBFC32" w14:textId="77777777" w:rsidR="001C6D16" w:rsidRPr="003D3D34" w:rsidRDefault="001C6D16" w:rsidP="005E178D">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1C6D16" w:rsidRPr="003D3D34" w14:paraId="4818065D" w14:textId="77777777" w:rsidTr="0044548C">
        <w:tc>
          <w:tcPr>
            <w:tcW w:w="548" w:type="dxa"/>
            <w:tcBorders>
              <w:top w:val="single" w:sz="4" w:space="0" w:color="000000"/>
              <w:left w:val="single" w:sz="4" w:space="0" w:color="000000"/>
              <w:bottom w:val="single" w:sz="4" w:space="0" w:color="000000"/>
            </w:tcBorders>
            <w:shd w:val="clear" w:color="auto" w:fill="auto"/>
          </w:tcPr>
          <w:p w14:paraId="3D2D1DC5"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lastRenderedPageBreak/>
              <w:t>4</w:t>
            </w:r>
          </w:p>
        </w:tc>
        <w:tc>
          <w:tcPr>
            <w:tcW w:w="1829" w:type="dxa"/>
            <w:tcBorders>
              <w:top w:val="single" w:sz="4" w:space="0" w:color="000000"/>
              <w:left w:val="single" w:sz="4" w:space="0" w:color="000000"/>
              <w:bottom w:val="single" w:sz="4" w:space="0" w:color="000000"/>
            </w:tcBorders>
            <w:shd w:val="clear" w:color="auto" w:fill="auto"/>
          </w:tcPr>
          <w:p w14:paraId="06DBE3C4"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Nawożenie </w:t>
            </w:r>
          </w:p>
        </w:tc>
        <w:tc>
          <w:tcPr>
            <w:tcW w:w="376" w:type="dxa"/>
            <w:tcBorders>
              <w:top w:val="single" w:sz="4" w:space="0" w:color="000000"/>
              <w:left w:val="single" w:sz="4" w:space="0" w:color="000000"/>
              <w:bottom w:val="single" w:sz="4" w:space="0" w:color="000000"/>
            </w:tcBorders>
            <w:shd w:val="clear" w:color="auto" w:fill="auto"/>
          </w:tcPr>
          <w:p w14:paraId="3CBD7779"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4B9D294F"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41" w:type="dxa"/>
            <w:tcBorders>
              <w:top w:val="single" w:sz="4" w:space="0" w:color="000000"/>
              <w:left w:val="single" w:sz="4" w:space="0" w:color="000000"/>
              <w:bottom w:val="single" w:sz="4" w:space="0" w:color="000000"/>
            </w:tcBorders>
            <w:shd w:val="clear" w:color="auto" w:fill="auto"/>
          </w:tcPr>
          <w:p w14:paraId="6746990F"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1A6ABABB" w14:textId="6DAD7671" w:rsidR="001C6D16" w:rsidRPr="003D3D34" w:rsidRDefault="0044548C"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538" w:type="dxa"/>
            <w:tcBorders>
              <w:top w:val="single" w:sz="4" w:space="0" w:color="000000"/>
              <w:left w:val="single" w:sz="4" w:space="0" w:color="000000"/>
              <w:bottom w:val="single" w:sz="4" w:space="0" w:color="000000"/>
            </w:tcBorders>
            <w:shd w:val="clear" w:color="auto" w:fill="auto"/>
          </w:tcPr>
          <w:p w14:paraId="0B8A4917"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3784" w:type="dxa"/>
            <w:gridSpan w:val="9"/>
            <w:tcBorders>
              <w:top w:val="single" w:sz="4" w:space="0" w:color="000000"/>
              <w:left w:val="single" w:sz="4" w:space="0" w:color="000000"/>
              <w:bottom w:val="single" w:sz="4" w:space="0" w:color="000000"/>
            </w:tcBorders>
            <w:shd w:val="clear" w:color="auto" w:fill="auto"/>
          </w:tcPr>
          <w:p w14:paraId="5322B0D3"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74E674B4" w14:textId="77777777" w:rsidR="001C6D16" w:rsidRPr="003D3D34" w:rsidRDefault="001C6D16" w:rsidP="005E178D">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1C6D16" w:rsidRPr="003D3D34" w14:paraId="32794637" w14:textId="77777777" w:rsidTr="0044548C">
        <w:tc>
          <w:tcPr>
            <w:tcW w:w="548" w:type="dxa"/>
            <w:tcBorders>
              <w:top w:val="single" w:sz="4" w:space="0" w:color="000000"/>
              <w:left w:val="single" w:sz="4" w:space="0" w:color="000000"/>
              <w:bottom w:val="single" w:sz="4" w:space="0" w:color="000000"/>
            </w:tcBorders>
            <w:shd w:val="clear" w:color="auto" w:fill="auto"/>
          </w:tcPr>
          <w:p w14:paraId="5CB90A0E"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1829" w:type="dxa"/>
            <w:tcBorders>
              <w:top w:val="single" w:sz="4" w:space="0" w:color="000000"/>
              <w:left w:val="single" w:sz="4" w:space="0" w:color="000000"/>
              <w:bottom w:val="single" w:sz="4" w:space="0" w:color="000000"/>
            </w:tcBorders>
            <w:shd w:val="clear" w:color="auto" w:fill="auto"/>
          </w:tcPr>
          <w:p w14:paraId="41C3A6FC"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Koszenie</w:t>
            </w:r>
          </w:p>
        </w:tc>
        <w:tc>
          <w:tcPr>
            <w:tcW w:w="376" w:type="dxa"/>
            <w:tcBorders>
              <w:top w:val="single" w:sz="4" w:space="0" w:color="000000"/>
              <w:left w:val="single" w:sz="4" w:space="0" w:color="000000"/>
              <w:bottom w:val="single" w:sz="4" w:space="0" w:color="000000"/>
            </w:tcBorders>
            <w:shd w:val="clear" w:color="auto" w:fill="auto"/>
          </w:tcPr>
          <w:p w14:paraId="09E9DA9B"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6B74239A"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641" w:type="dxa"/>
            <w:tcBorders>
              <w:top w:val="single" w:sz="4" w:space="0" w:color="000000"/>
              <w:left w:val="single" w:sz="4" w:space="0" w:color="000000"/>
              <w:bottom w:val="single" w:sz="4" w:space="0" w:color="000000"/>
            </w:tcBorders>
            <w:shd w:val="clear" w:color="auto" w:fill="auto"/>
          </w:tcPr>
          <w:p w14:paraId="6186CD18" w14:textId="1498005B" w:rsidR="001C6D16" w:rsidRPr="003D3D34" w:rsidRDefault="0044548C"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wg.potrzeb</w:t>
            </w:r>
          </w:p>
        </w:tc>
        <w:tc>
          <w:tcPr>
            <w:tcW w:w="567" w:type="dxa"/>
            <w:tcBorders>
              <w:top w:val="single" w:sz="4" w:space="0" w:color="000000"/>
              <w:left w:val="single" w:sz="4" w:space="0" w:color="000000"/>
              <w:bottom w:val="single" w:sz="4" w:space="0" w:color="000000"/>
            </w:tcBorders>
            <w:shd w:val="clear" w:color="auto" w:fill="auto"/>
          </w:tcPr>
          <w:p w14:paraId="0B76FF31" w14:textId="3F3EDDE8" w:rsidR="001C6D16" w:rsidRPr="003D3D34" w:rsidRDefault="0044548C"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2</w:t>
            </w:r>
          </w:p>
        </w:tc>
        <w:tc>
          <w:tcPr>
            <w:tcW w:w="538" w:type="dxa"/>
            <w:tcBorders>
              <w:top w:val="single" w:sz="4" w:space="0" w:color="000000"/>
              <w:left w:val="single" w:sz="4" w:space="0" w:color="000000"/>
              <w:bottom w:val="single" w:sz="4" w:space="0" w:color="000000"/>
            </w:tcBorders>
            <w:shd w:val="clear" w:color="auto" w:fill="auto"/>
          </w:tcPr>
          <w:p w14:paraId="6F28BCBC" w14:textId="69D3F4E8" w:rsidR="001C6D16" w:rsidRPr="003D3D34" w:rsidRDefault="0044548C" w:rsidP="0044548C">
            <w:pPr>
              <w:suppressAutoHyphens/>
              <w:spacing w:line="100" w:lineRule="atLeast"/>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2</w:t>
            </w:r>
          </w:p>
        </w:tc>
        <w:tc>
          <w:tcPr>
            <w:tcW w:w="703" w:type="dxa"/>
            <w:gridSpan w:val="2"/>
            <w:tcBorders>
              <w:top w:val="single" w:sz="4" w:space="0" w:color="000000"/>
              <w:left w:val="single" w:sz="4" w:space="0" w:color="000000"/>
              <w:bottom w:val="single" w:sz="4" w:space="0" w:color="000000"/>
            </w:tcBorders>
            <w:shd w:val="clear" w:color="auto" w:fill="auto"/>
          </w:tcPr>
          <w:p w14:paraId="08DD7282"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573" w:type="dxa"/>
            <w:gridSpan w:val="2"/>
            <w:tcBorders>
              <w:top w:val="single" w:sz="4" w:space="0" w:color="000000"/>
              <w:left w:val="single" w:sz="4" w:space="0" w:color="000000"/>
              <w:bottom w:val="single" w:sz="4" w:space="0" w:color="000000"/>
            </w:tcBorders>
            <w:shd w:val="clear" w:color="auto" w:fill="auto"/>
          </w:tcPr>
          <w:p w14:paraId="327EA298"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543" w:type="dxa"/>
            <w:tcBorders>
              <w:top w:val="single" w:sz="4" w:space="0" w:color="000000"/>
              <w:left w:val="single" w:sz="4" w:space="0" w:color="000000"/>
              <w:bottom w:val="single" w:sz="4" w:space="0" w:color="000000"/>
            </w:tcBorders>
            <w:shd w:val="clear" w:color="auto" w:fill="auto"/>
          </w:tcPr>
          <w:p w14:paraId="3F3071FE"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521" w:type="dxa"/>
            <w:gridSpan w:val="2"/>
            <w:tcBorders>
              <w:top w:val="single" w:sz="4" w:space="0" w:color="000000"/>
              <w:left w:val="single" w:sz="4" w:space="0" w:color="000000"/>
              <w:bottom w:val="single" w:sz="4" w:space="0" w:color="000000"/>
            </w:tcBorders>
            <w:shd w:val="clear" w:color="auto" w:fill="auto"/>
          </w:tcPr>
          <w:p w14:paraId="4091EFC5"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936" w:type="dxa"/>
            <w:tcBorders>
              <w:top w:val="single" w:sz="4" w:space="0" w:color="000000"/>
              <w:left w:val="single" w:sz="4" w:space="0" w:color="000000"/>
              <w:bottom w:val="single" w:sz="4" w:space="0" w:color="000000"/>
            </w:tcBorders>
            <w:shd w:val="clear" w:color="auto" w:fill="auto"/>
          </w:tcPr>
          <w:p w14:paraId="39A831E2"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508" w:type="dxa"/>
            <w:tcBorders>
              <w:top w:val="single" w:sz="4" w:space="0" w:color="000000"/>
              <w:left w:val="single" w:sz="4" w:space="0" w:color="000000"/>
              <w:bottom w:val="single" w:sz="4" w:space="0" w:color="000000"/>
            </w:tcBorders>
            <w:shd w:val="clear" w:color="auto" w:fill="auto"/>
          </w:tcPr>
          <w:p w14:paraId="048E725D"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67C6034B" w14:textId="77777777" w:rsidR="001C6D16" w:rsidRPr="003D3D34" w:rsidRDefault="001C6D16" w:rsidP="005E178D">
            <w:pPr>
              <w:suppressAutoHyphens/>
              <w:spacing w:line="100" w:lineRule="atLeast"/>
              <w:jc w:val="center"/>
              <w:rPr>
                <w:rFonts w:ascii="Arial" w:eastAsia="SimSun" w:hAnsi="Arial" w:cs="font865"/>
                <w:lang w:eastAsia="ar-SA"/>
              </w:rPr>
            </w:pPr>
            <w:r w:rsidRPr="003D3D34">
              <w:rPr>
                <w:rFonts w:ascii="Times New Roman" w:eastAsia="SimSun" w:hAnsi="Times New Roman" w:cs="Times New Roman"/>
                <w:sz w:val="24"/>
                <w:szCs w:val="24"/>
                <w:lang w:eastAsia="ar-SA"/>
              </w:rPr>
              <w:t>-</w:t>
            </w:r>
          </w:p>
        </w:tc>
      </w:tr>
      <w:tr w:rsidR="001C6D16" w:rsidRPr="003D3D34" w14:paraId="0F7F41B0" w14:textId="77777777" w:rsidTr="0044548C">
        <w:tc>
          <w:tcPr>
            <w:tcW w:w="548" w:type="dxa"/>
            <w:tcBorders>
              <w:top w:val="single" w:sz="4" w:space="0" w:color="000000"/>
              <w:left w:val="single" w:sz="4" w:space="0" w:color="000000"/>
              <w:bottom w:val="single" w:sz="4" w:space="0" w:color="000000"/>
            </w:tcBorders>
            <w:shd w:val="clear" w:color="auto" w:fill="auto"/>
          </w:tcPr>
          <w:p w14:paraId="71876A05"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w:t>
            </w:r>
          </w:p>
        </w:tc>
        <w:tc>
          <w:tcPr>
            <w:tcW w:w="1829" w:type="dxa"/>
            <w:tcBorders>
              <w:top w:val="single" w:sz="4" w:space="0" w:color="000000"/>
              <w:left w:val="single" w:sz="4" w:space="0" w:color="000000"/>
              <w:bottom w:val="single" w:sz="4" w:space="0" w:color="000000"/>
            </w:tcBorders>
            <w:shd w:val="clear" w:color="auto" w:fill="auto"/>
          </w:tcPr>
          <w:p w14:paraId="72FB2AF0"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Sadzenie roślin sezonowych </w:t>
            </w:r>
          </w:p>
        </w:tc>
        <w:tc>
          <w:tcPr>
            <w:tcW w:w="376" w:type="dxa"/>
            <w:tcBorders>
              <w:top w:val="single" w:sz="4" w:space="0" w:color="000000"/>
              <w:left w:val="single" w:sz="4" w:space="0" w:color="000000"/>
              <w:bottom w:val="single" w:sz="4" w:space="0" w:color="000000"/>
            </w:tcBorders>
            <w:shd w:val="clear" w:color="auto" w:fill="auto"/>
          </w:tcPr>
          <w:p w14:paraId="28AB3366"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4ADF8D6C"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641" w:type="dxa"/>
            <w:tcBorders>
              <w:top w:val="single" w:sz="4" w:space="0" w:color="000000"/>
              <w:left w:val="single" w:sz="4" w:space="0" w:color="000000"/>
              <w:bottom w:val="single" w:sz="4" w:space="0" w:color="000000"/>
            </w:tcBorders>
            <w:shd w:val="clear" w:color="auto" w:fill="auto"/>
          </w:tcPr>
          <w:p w14:paraId="7D413901" w14:textId="67384CA0" w:rsidR="001C6D16" w:rsidRPr="003D3D34" w:rsidRDefault="0044548C"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567" w:type="dxa"/>
            <w:tcBorders>
              <w:top w:val="single" w:sz="4" w:space="0" w:color="000000"/>
              <w:left w:val="single" w:sz="4" w:space="0" w:color="000000"/>
              <w:bottom w:val="single" w:sz="4" w:space="0" w:color="000000"/>
            </w:tcBorders>
            <w:shd w:val="clear" w:color="auto" w:fill="auto"/>
          </w:tcPr>
          <w:p w14:paraId="4A34D439"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38" w:type="dxa"/>
            <w:tcBorders>
              <w:top w:val="single" w:sz="4" w:space="0" w:color="000000"/>
              <w:left w:val="single" w:sz="4" w:space="0" w:color="000000"/>
              <w:bottom w:val="single" w:sz="4" w:space="0" w:color="000000"/>
            </w:tcBorders>
            <w:shd w:val="clear" w:color="auto" w:fill="auto"/>
          </w:tcPr>
          <w:p w14:paraId="67BE6818" w14:textId="3F95B87F" w:rsidR="001C6D16" w:rsidRPr="003D3D34" w:rsidRDefault="0044548C"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703" w:type="dxa"/>
            <w:gridSpan w:val="2"/>
            <w:tcBorders>
              <w:top w:val="single" w:sz="4" w:space="0" w:color="000000"/>
              <w:left w:val="single" w:sz="4" w:space="0" w:color="000000"/>
              <w:bottom w:val="single" w:sz="4" w:space="0" w:color="000000"/>
            </w:tcBorders>
            <w:shd w:val="clear" w:color="auto" w:fill="auto"/>
          </w:tcPr>
          <w:p w14:paraId="0EAC554F" w14:textId="6D4ACC3C" w:rsidR="001C6D16" w:rsidRPr="003D3D34" w:rsidRDefault="0044548C"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73" w:type="dxa"/>
            <w:gridSpan w:val="2"/>
            <w:tcBorders>
              <w:top w:val="single" w:sz="4" w:space="0" w:color="000000"/>
              <w:left w:val="single" w:sz="4" w:space="0" w:color="000000"/>
              <w:bottom w:val="single" w:sz="4" w:space="0" w:color="000000"/>
            </w:tcBorders>
            <w:shd w:val="clear" w:color="auto" w:fill="auto"/>
          </w:tcPr>
          <w:p w14:paraId="04518375"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43" w:type="dxa"/>
            <w:tcBorders>
              <w:top w:val="single" w:sz="4" w:space="0" w:color="000000"/>
              <w:left w:val="single" w:sz="4" w:space="0" w:color="000000"/>
              <w:bottom w:val="single" w:sz="4" w:space="0" w:color="000000"/>
            </w:tcBorders>
            <w:shd w:val="clear" w:color="auto" w:fill="auto"/>
          </w:tcPr>
          <w:p w14:paraId="462CC51E"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21" w:type="dxa"/>
            <w:gridSpan w:val="2"/>
            <w:tcBorders>
              <w:top w:val="single" w:sz="4" w:space="0" w:color="000000"/>
              <w:left w:val="single" w:sz="4" w:space="0" w:color="000000"/>
              <w:bottom w:val="single" w:sz="4" w:space="0" w:color="000000"/>
            </w:tcBorders>
            <w:shd w:val="clear" w:color="auto" w:fill="auto"/>
          </w:tcPr>
          <w:p w14:paraId="3E92F0C8"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262BFD2D"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08" w:type="dxa"/>
            <w:tcBorders>
              <w:top w:val="single" w:sz="4" w:space="0" w:color="000000"/>
              <w:left w:val="single" w:sz="4" w:space="0" w:color="000000"/>
              <w:bottom w:val="single" w:sz="4" w:space="0" w:color="000000"/>
            </w:tcBorders>
            <w:shd w:val="clear" w:color="auto" w:fill="auto"/>
          </w:tcPr>
          <w:p w14:paraId="009C7CFF"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0E73E75B"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tr w:rsidR="001C6D16" w:rsidRPr="003D3D34" w14:paraId="1AD00DD5" w14:textId="77777777" w:rsidTr="0044548C">
        <w:trPr>
          <w:trHeight w:val="1183"/>
        </w:trPr>
        <w:tc>
          <w:tcPr>
            <w:tcW w:w="548" w:type="dxa"/>
            <w:tcBorders>
              <w:top w:val="single" w:sz="4" w:space="0" w:color="000000"/>
              <w:left w:val="single" w:sz="4" w:space="0" w:color="000000"/>
              <w:bottom w:val="single" w:sz="4" w:space="0" w:color="000000"/>
            </w:tcBorders>
            <w:shd w:val="clear" w:color="auto" w:fill="auto"/>
          </w:tcPr>
          <w:p w14:paraId="2007C1B0"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w:t>
            </w:r>
          </w:p>
        </w:tc>
        <w:tc>
          <w:tcPr>
            <w:tcW w:w="1829" w:type="dxa"/>
            <w:tcBorders>
              <w:top w:val="single" w:sz="4" w:space="0" w:color="000000"/>
              <w:left w:val="single" w:sz="4" w:space="0" w:color="000000"/>
              <w:bottom w:val="single" w:sz="4" w:space="0" w:color="000000"/>
            </w:tcBorders>
            <w:shd w:val="clear" w:color="auto" w:fill="auto"/>
          </w:tcPr>
          <w:p w14:paraId="649E365E"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Opryski pielęgnacyjne środkami ochrony roślin</w:t>
            </w:r>
          </w:p>
        </w:tc>
        <w:tc>
          <w:tcPr>
            <w:tcW w:w="376" w:type="dxa"/>
            <w:tcBorders>
              <w:top w:val="single" w:sz="4" w:space="0" w:color="000000"/>
              <w:left w:val="single" w:sz="4" w:space="0" w:color="000000"/>
              <w:bottom w:val="single" w:sz="4" w:space="0" w:color="000000"/>
            </w:tcBorders>
            <w:shd w:val="clear" w:color="auto" w:fill="auto"/>
          </w:tcPr>
          <w:p w14:paraId="2498A9E6"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0FBAB460"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641" w:type="dxa"/>
            <w:tcBorders>
              <w:top w:val="single" w:sz="4" w:space="0" w:color="000000"/>
              <w:left w:val="single" w:sz="4" w:space="0" w:color="000000"/>
              <w:bottom w:val="single" w:sz="4" w:space="0" w:color="000000"/>
            </w:tcBorders>
            <w:shd w:val="clear" w:color="auto" w:fill="auto"/>
          </w:tcPr>
          <w:p w14:paraId="08A675DC"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75042820"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38" w:type="dxa"/>
            <w:tcBorders>
              <w:top w:val="single" w:sz="4" w:space="0" w:color="000000"/>
              <w:left w:val="single" w:sz="4" w:space="0" w:color="000000"/>
              <w:bottom w:val="single" w:sz="4" w:space="0" w:color="000000"/>
            </w:tcBorders>
            <w:shd w:val="clear" w:color="auto" w:fill="auto"/>
          </w:tcPr>
          <w:p w14:paraId="3B843E19" w14:textId="77777777" w:rsidR="001C6D16" w:rsidRPr="003D3D34" w:rsidRDefault="001C6D16" w:rsidP="005E178D">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3784" w:type="dxa"/>
            <w:gridSpan w:val="9"/>
            <w:tcBorders>
              <w:top w:val="single" w:sz="4" w:space="0" w:color="000000"/>
              <w:left w:val="single" w:sz="4" w:space="0" w:color="000000"/>
              <w:bottom w:val="single" w:sz="4" w:space="0" w:color="000000"/>
            </w:tcBorders>
            <w:shd w:val="clear" w:color="auto" w:fill="auto"/>
          </w:tcPr>
          <w:p w14:paraId="5B4F2344" w14:textId="77777777" w:rsidR="001C6D16" w:rsidRPr="003A2901" w:rsidRDefault="001C6D16" w:rsidP="005E178D">
            <w:pPr>
              <w:suppressAutoHyphens/>
              <w:spacing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Wg potrzeb</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0608CDE9"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tr w:rsidR="001C6D16" w:rsidRPr="003D3D34" w14:paraId="3D13742E" w14:textId="77777777" w:rsidTr="0044548C">
        <w:tc>
          <w:tcPr>
            <w:tcW w:w="548" w:type="dxa"/>
            <w:tcBorders>
              <w:top w:val="single" w:sz="4" w:space="0" w:color="000000"/>
              <w:left w:val="single" w:sz="4" w:space="0" w:color="000000"/>
              <w:bottom w:val="single" w:sz="4" w:space="0" w:color="000000"/>
            </w:tcBorders>
            <w:shd w:val="clear" w:color="auto" w:fill="auto"/>
          </w:tcPr>
          <w:p w14:paraId="3AAF61F8"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7</w:t>
            </w:r>
          </w:p>
        </w:tc>
        <w:tc>
          <w:tcPr>
            <w:tcW w:w="1829" w:type="dxa"/>
            <w:tcBorders>
              <w:top w:val="single" w:sz="4" w:space="0" w:color="000000"/>
              <w:left w:val="single" w:sz="4" w:space="0" w:color="000000"/>
              <w:bottom w:val="single" w:sz="4" w:space="0" w:color="000000"/>
            </w:tcBorders>
            <w:shd w:val="clear" w:color="auto" w:fill="auto"/>
          </w:tcPr>
          <w:p w14:paraId="754E4CC5" w14:textId="77777777" w:rsidR="001C6D16" w:rsidRPr="003D3D34" w:rsidRDefault="001C6D16" w:rsidP="005E178D">
            <w:pPr>
              <w:suppressAutoHyphens/>
              <w:spacing w:line="100" w:lineRule="atLeast"/>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Przygotowanie i zabezpieczenie roślin na zimę</w:t>
            </w:r>
          </w:p>
        </w:tc>
        <w:tc>
          <w:tcPr>
            <w:tcW w:w="376" w:type="dxa"/>
            <w:tcBorders>
              <w:top w:val="single" w:sz="4" w:space="0" w:color="000000"/>
              <w:left w:val="single" w:sz="4" w:space="0" w:color="000000"/>
              <w:bottom w:val="single" w:sz="4" w:space="0" w:color="000000"/>
            </w:tcBorders>
            <w:shd w:val="clear" w:color="auto" w:fill="auto"/>
          </w:tcPr>
          <w:p w14:paraId="57E40E10"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34" w:type="dxa"/>
            <w:tcBorders>
              <w:top w:val="single" w:sz="4" w:space="0" w:color="000000"/>
              <w:left w:val="single" w:sz="4" w:space="0" w:color="000000"/>
              <w:bottom w:val="single" w:sz="4" w:space="0" w:color="000000"/>
            </w:tcBorders>
            <w:shd w:val="clear" w:color="auto" w:fill="auto"/>
          </w:tcPr>
          <w:p w14:paraId="62FC5640"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641" w:type="dxa"/>
            <w:tcBorders>
              <w:top w:val="single" w:sz="4" w:space="0" w:color="000000"/>
              <w:left w:val="single" w:sz="4" w:space="0" w:color="000000"/>
              <w:bottom w:val="single" w:sz="4" w:space="0" w:color="000000"/>
            </w:tcBorders>
            <w:shd w:val="clear" w:color="auto" w:fill="auto"/>
          </w:tcPr>
          <w:p w14:paraId="0585B84F"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75FC671E"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38" w:type="dxa"/>
            <w:tcBorders>
              <w:top w:val="single" w:sz="4" w:space="0" w:color="000000"/>
              <w:left w:val="single" w:sz="4" w:space="0" w:color="000000"/>
              <w:bottom w:val="single" w:sz="4" w:space="0" w:color="000000"/>
            </w:tcBorders>
            <w:shd w:val="clear" w:color="auto" w:fill="auto"/>
          </w:tcPr>
          <w:p w14:paraId="6F0CE17B"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703" w:type="dxa"/>
            <w:gridSpan w:val="2"/>
            <w:tcBorders>
              <w:top w:val="single" w:sz="4" w:space="0" w:color="000000"/>
              <w:left w:val="single" w:sz="4" w:space="0" w:color="000000"/>
              <w:bottom w:val="single" w:sz="4" w:space="0" w:color="000000"/>
            </w:tcBorders>
            <w:shd w:val="clear" w:color="auto" w:fill="auto"/>
          </w:tcPr>
          <w:p w14:paraId="5C3327FD"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73" w:type="dxa"/>
            <w:gridSpan w:val="2"/>
            <w:tcBorders>
              <w:top w:val="single" w:sz="4" w:space="0" w:color="000000"/>
              <w:left w:val="single" w:sz="4" w:space="0" w:color="000000"/>
              <w:bottom w:val="single" w:sz="4" w:space="0" w:color="000000"/>
            </w:tcBorders>
            <w:shd w:val="clear" w:color="auto" w:fill="auto"/>
          </w:tcPr>
          <w:p w14:paraId="3191FBF0"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43" w:type="dxa"/>
            <w:tcBorders>
              <w:top w:val="single" w:sz="4" w:space="0" w:color="000000"/>
              <w:left w:val="single" w:sz="4" w:space="0" w:color="000000"/>
              <w:bottom w:val="single" w:sz="4" w:space="0" w:color="000000"/>
            </w:tcBorders>
            <w:shd w:val="clear" w:color="auto" w:fill="auto"/>
          </w:tcPr>
          <w:p w14:paraId="487AF6A9"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21" w:type="dxa"/>
            <w:gridSpan w:val="2"/>
            <w:tcBorders>
              <w:top w:val="single" w:sz="4" w:space="0" w:color="000000"/>
              <w:left w:val="single" w:sz="4" w:space="0" w:color="000000"/>
              <w:bottom w:val="single" w:sz="4" w:space="0" w:color="000000"/>
            </w:tcBorders>
            <w:shd w:val="clear" w:color="auto" w:fill="auto"/>
          </w:tcPr>
          <w:p w14:paraId="30558E62"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5D440909"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26" w:type="dxa"/>
            <w:gridSpan w:val="2"/>
            <w:tcBorders>
              <w:top w:val="single" w:sz="4" w:space="0" w:color="000000"/>
              <w:left w:val="single" w:sz="4" w:space="0" w:color="000000"/>
              <w:bottom w:val="single" w:sz="4" w:space="0" w:color="000000"/>
            </w:tcBorders>
            <w:shd w:val="clear" w:color="auto" w:fill="auto"/>
          </w:tcPr>
          <w:p w14:paraId="161B8A65" w14:textId="77777777" w:rsidR="001C6D16" w:rsidRPr="003D3D34" w:rsidRDefault="001C6D16" w:rsidP="005E178D">
            <w:pPr>
              <w:suppressAutoHyphens/>
              <w:spacing w:after="0" w:line="240" w:lineRule="auto"/>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563" w:type="dxa"/>
            <w:tcBorders>
              <w:top w:val="single" w:sz="4" w:space="0" w:color="000000"/>
              <w:left w:val="single" w:sz="4" w:space="0" w:color="000000"/>
              <w:bottom w:val="single" w:sz="4" w:space="0" w:color="000000"/>
              <w:right w:val="single" w:sz="4" w:space="0" w:color="000000"/>
            </w:tcBorders>
            <w:shd w:val="clear" w:color="auto" w:fill="auto"/>
          </w:tcPr>
          <w:p w14:paraId="3998FC4A" w14:textId="77777777" w:rsidR="001C6D16" w:rsidRPr="003D3D34" w:rsidRDefault="001C6D16" w:rsidP="005E178D">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tbl>
    <w:p w14:paraId="2E5CE5A0" w14:textId="37310606" w:rsidR="001C6D16" w:rsidRDefault="001C6D16" w:rsidP="001C6D16">
      <w:pPr>
        <w:tabs>
          <w:tab w:val="left" w:pos="284"/>
        </w:tabs>
        <w:suppressAutoHyphens/>
        <w:spacing w:after="0" w:line="100" w:lineRule="atLeast"/>
        <w:jc w:val="both"/>
        <w:rPr>
          <w:rFonts w:ascii="Times New Roman" w:eastAsia="SimSun" w:hAnsi="Times New Roman" w:cs="Times New Roman"/>
          <w:lang w:eastAsia="ar-SA"/>
        </w:rPr>
      </w:pPr>
    </w:p>
    <w:p w14:paraId="751BB547" w14:textId="77777777" w:rsidR="00523F66" w:rsidRDefault="00523F66" w:rsidP="00523F66">
      <w:pPr>
        <w:pStyle w:val="NormalnyWeb"/>
      </w:pPr>
      <w:r w:rsidRPr="00814AF0">
        <w:rPr>
          <w:rFonts w:eastAsia="SimSun"/>
          <w:b/>
          <w:bCs/>
          <w:lang w:eastAsia="ar-SA"/>
        </w:rPr>
        <w:t>6</w:t>
      </w:r>
      <w:r>
        <w:rPr>
          <w:rFonts w:eastAsia="SimSun"/>
          <w:lang w:eastAsia="ar-SA"/>
        </w:rPr>
        <w:t xml:space="preserve">. </w:t>
      </w:r>
      <w:r>
        <w:rPr>
          <w:rStyle w:val="Pogrubienie"/>
        </w:rPr>
        <w:t>Obowiązki wykonawcy w zakresie ozdabiania ronda Pod Dębami</w:t>
      </w:r>
    </w:p>
    <w:p w14:paraId="43066A3E" w14:textId="77777777" w:rsidR="00523F66" w:rsidRDefault="00523F66" w:rsidP="00523F66">
      <w:pPr>
        <w:pStyle w:val="NormalnyWeb"/>
        <w:spacing w:before="0" w:beforeAutospacing="0" w:after="0" w:afterAutospacing="0"/>
        <w:ind w:left="426" w:hanging="284"/>
        <w:jc w:val="both"/>
      </w:pPr>
      <w:r>
        <w:t>1) Wykonawca umowy zobowiązany jest do dekorowania ronda ozdobami adekwatnymi do okolicznościowych świąt oraz innych wydarzeń wskazanych przez Zamawiającego. Dekoracje powinny być estetyczne, bezpieczne oraz dostosowane do charakteru danej okoliczności.</w:t>
      </w:r>
    </w:p>
    <w:p w14:paraId="68269354" w14:textId="2AEEF04F" w:rsidR="00523F66" w:rsidRDefault="00523F66" w:rsidP="00523F66">
      <w:pPr>
        <w:pStyle w:val="NormalnyWeb"/>
        <w:spacing w:before="0" w:beforeAutospacing="0" w:after="0" w:afterAutospacing="0"/>
        <w:ind w:left="426" w:hanging="284"/>
        <w:jc w:val="both"/>
      </w:pPr>
      <w:r>
        <w:t>2) Ozdabianie ronda powinno odbywać się co najmniej trzy razy w roku, jednak na polecenie Zamawiającego może być realizowane częściej. Dekorowanie będzie obejmowało m.in. święta państwowe, religijne, sezonowe lub inne okazje wskazane przez Zamawiającego. Wykonawca jest zobowiązany do montażu, demontażu oraz utrzymania dekoracji w należytym stanie przez cały okres ich eksponowania.</w:t>
      </w:r>
    </w:p>
    <w:p w14:paraId="2B85C4AB" w14:textId="77777777" w:rsidR="00523F66" w:rsidRDefault="00523F66" w:rsidP="00523F66">
      <w:pPr>
        <w:pStyle w:val="NormalnyWeb"/>
        <w:spacing w:before="0" w:beforeAutospacing="0" w:after="0" w:afterAutospacing="0"/>
        <w:ind w:left="426" w:hanging="284"/>
        <w:jc w:val="both"/>
      </w:pPr>
    </w:p>
    <w:p w14:paraId="6EC0EB3E" w14:textId="77777777" w:rsidR="00523F66" w:rsidRDefault="00523F66" w:rsidP="001C6D16">
      <w:pPr>
        <w:tabs>
          <w:tab w:val="left" w:pos="284"/>
        </w:tabs>
        <w:suppressAutoHyphens/>
        <w:spacing w:after="0" w:line="100" w:lineRule="atLeast"/>
        <w:jc w:val="both"/>
        <w:rPr>
          <w:rFonts w:ascii="Times New Roman" w:eastAsia="SimSun" w:hAnsi="Times New Roman" w:cs="Times New Roman"/>
          <w:lang w:eastAsia="ar-SA"/>
        </w:rPr>
      </w:pPr>
    </w:p>
    <w:p w14:paraId="3AF6F17C" w14:textId="75C70F17" w:rsidR="0007002E" w:rsidRPr="00F816A6" w:rsidRDefault="00F816A6" w:rsidP="00F816A6">
      <w:pPr>
        <w:jc w:val="center"/>
        <w:rPr>
          <w:rFonts w:ascii="Times New Roman" w:hAnsi="Times New Roman" w:cs="Times New Roman"/>
          <w:b/>
          <w:bCs/>
          <w:sz w:val="24"/>
          <w:szCs w:val="24"/>
        </w:rPr>
      </w:pPr>
      <w:r w:rsidRPr="00F816A6">
        <w:rPr>
          <w:rFonts w:ascii="Times New Roman" w:hAnsi="Times New Roman" w:cs="Times New Roman"/>
          <w:b/>
          <w:bCs/>
          <w:sz w:val="24"/>
          <w:szCs w:val="24"/>
        </w:rPr>
        <w:t>3 ROK TRWANIA UMOWY</w:t>
      </w:r>
    </w:p>
    <w:p w14:paraId="4884F28E" w14:textId="50FB36BE" w:rsidR="0007002E" w:rsidRDefault="00D12F51">
      <w:pPr>
        <w:rPr>
          <w:rFonts w:ascii="Times New Roman" w:eastAsia="SimSun" w:hAnsi="Times New Roman" w:cs="Times New Roman"/>
          <w:b/>
          <w:bCs/>
          <w:iCs/>
          <w:sz w:val="24"/>
          <w:szCs w:val="24"/>
          <w:lang w:eastAsia="ar-SA"/>
        </w:rPr>
      </w:pPr>
      <w:r w:rsidRPr="00D12F51">
        <w:rPr>
          <w:rFonts w:ascii="Times New Roman" w:hAnsi="Times New Roman" w:cs="Times New Roman"/>
          <w:b/>
          <w:bCs/>
        </w:rPr>
        <w:t>III</w:t>
      </w:r>
      <w:r>
        <w:t xml:space="preserve">. </w:t>
      </w:r>
      <w:r w:rsidRPr="003D3D34">
        <w:rPr>
          <w:rFonts w:ascii="Times New Roman" w:eastAsia="SimSun" w:hAnsi="Times New Roman" w:cs="Times New Roman"/>
          <w:b/>
          <w:bCs/>
          <w:iCs/>
          <w:sz w:val="24"/>
          <w:szCs w:val="24"/>
          <w:lang w:eastAsia="ar-SA"/>
        </w:rPr>
        <w:t xml:space="preserve">Zadanie do wykonania w ciągu </w:t>
      </w:r>
      <w:r w:rsidR="00950B53">
        <w:rPr>
          <w:rFonts w:ascii="Times New Roman" w:eastAsia="SimSun" w:hAnsi="Times New Roman" w:cs="Times New Roman"/>
          <w:b/>
          <w:bCs/>
          <w:iCs/>
          <w:sz w:val="24"/>
          <w:szCs w:val="24"/>
          <w:lang w:eastAsia="ar-SA"/>
        </w:rPr>
        <w:t>trzeciego</w:t>
      </w:r>
      <w:r w:rsidRPr="003D3D34">
        <w:rPr>
          <w:rFonts w:ascii="Times New Roman" w:eastAsia="SimSun" w:hAnsi="Times New Roman" w:cs="Times New Roman"/>
          <w:b/>
          <w:bCs/>
          <w:iCs/>
          <w:sz w:val="24"/>
          <w:szCs w:val="24"/>
          <w:lang w:eastAsia="ar-SA"/>
        </w:rPr>
        <w:t xml:space="preserve"> roku trwania umowy</w:t>
      </w:r>
    </w:p>
    <w:p w14:paraId="442C4378" w14:textId="77777777" w:rsidR="009C0698" w:rsidRPr="009C0698" w:rsidRDefault="009C0698" w:rsidP="009C0698">
      <w:pPr>
        <w:tabs>
          <w:tab w:val="left" w:pos="0"/>
          <w:tab w:val="left" w:pos="426"/>
        </w:tabs>
        <w:spacing w:after="0"/>
        <w:jc w:val="both"/>
        <w:rPr>
          <w:rFonts w:ascii="Times New Roman" w:hAnsi="Times New Roman" w:cs="Times New Roman"/>
        </w:rPr>
      </w:pPr>
      <w:r w:rsidRPr="009C0698">
        <w:rPr>
          <w:rFonts w:ascii="Times New Roman" w:hAnsi="Times New Roman" w:cs="Times New Roman"/>
          <w:b/>
          <w:sz w:val="24"/>
          <w:szCs w:val="24"/>
        </w:rPr>
        <w:t>Dostawa roślin, uzupełnienie podłoża, nasadzenia uzupełniające, pielęgnacja i utrzymanie roślin ozdobnych na zagospodarowanych skwerkach położonych na terenie</w:t>
      </w:r>
      <w:r w:rsidRPr="009C0698">
        <w:rPr>
          <w:rFonts w:ascii="Times New Roman" w:hAnsi="Times New Roman" w:cs="Times New Roman"/>
          <w:b/>
          <w:color w:val="000000"/>
          <w:sz w:val="24"/>
          <w:szCs w:val="24"/>
        </w:rPr>
        <w:t xml:space="preserve"> miasta Sztum - powierzchnia około 1800  m</w:t>
      </w:r>
      <w:r w:rsidRPr="009C0698">
        <w:rPr>
          <w:rFonts w:ascii="Times New Roman" w:hAnsi="Times New Roman" w:cs="Times New Roman"/>
          <w:b/>
          <w:color w:val="000000"/>
          <w:sz w:val="24"/>
          <w:szCs w:val="24"/>
          <w:vertAlign w:val="superscript"/>
        </w:rPr>
        <w:t>2</w:t>
      </w:r>
      <w:r w:rsidRPr="009C0698">
        <w:rPr>
          <w:rFonts w:ascii="Times New Roman" w:hAnsi="Times New Roman" w:cs="Times New Roman"/>
          <w:b/>
          <w:color w:val="000000"/>
          <w:sz w:val="24"/>
          <w:szCs w:val="24"/>
        </w:rPr>
        <w:t xml:space="preserve">, </w:t>
      </w:r>
      <w:r w:rsidRPr="009C0698">
        <w:rPr>
          <w:rFonts w:ascii="Times New Roman" w:hAnsi="Times New Roman" w:cs="Times New Roman"/>
          <w:color w:val="000000"/>
          <w:sz w:val="24"/>
          <w:szCs w:val="24"/>
        </w:rPr>
        <w:t>obejmująca:</w:t>
      </w:r>
    </w:p>
    <w:p w14:paraId="3FB1BF88" w14:textId="203DC26D" w:rsidR="00E463BE" w:rsidRPr="003D3D34" w:rsidRDefault="00E463BE" w:rsidP="00D12F51">
      <w:pPr>
        <w:tabs>
          <w:tab w:val="left" w:pos="0"/>
          <w:tab w:val="left" w:pos="426"/>
        </w:tabs>
        <w:suppressAutoHyphens/>
        <w:spacing w:after="0" w:line="100" w:lineRule="atLeast"/>
        <w:jc w:val="both"/>
        <w:rPr>
          <w:rFonts w:ascii="Times New Roman" w:eastAsia="SimSun" w:hAnsi="Times New Roman" w:cs="Times New Roman"/>
          <w:lang w:eastAsia="ar-SA"/>
        </w:rPr>
      </w:pPr>
      <w:r>
        <w:rPr>
          <w:rFonts w:ascii="Times New Roman" w:eastAsia="SimSun" w:hAnsi="Times New Roman" w:cs="Times New Roman"/>
          <w:noProof/>
          <w:lang w:eastAsia="ar-SA"/>
        </w:rPr>
        <mc:AlternateContent>
          <mc:Choice Requires="wps">
            <w:drawing>
              <wp:anchor distT="0" distB="0" distL="114300" distR="114300" simplePos="0" relativeHeight="251661312" behindDoc="0" locked="0" layoutInCell="1" allowOverlap="1" wp14:anchorId="7C589534" wp14:editId="1C9ECB7D">
                <wp:simplePos x="0" y="0"/>
                <wp:positionH relativeFrom="column">
                  <wp:posOffset>-23495</wp:posOffset>
                </wp:positionH>
                <wp:positionV relativeFrom="paragraph">
                  <wp:posOffset>182880</wp:posOffset>
                </wp:positionV>
                <wp:extent cx="5800725"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58007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B1677D" id="Łącznik prosty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pt,14.4pt" to="454.9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" strokecolor="black [3213]" strokeweight=".5pt">
                <v:stroke joinstyle="miter"/>
              </v:line>
            </w:pict>
          </mc:Fallback>
        </mc:AlternateContent>
      </w:r>
    </w:p>
    <w:p w14:paraId="5774A43F" w14:textId="65755E80" w:rsidR="00D12F51" w:rsidRDefault="00D12F51" w:rsidP="00D12F51"/>
    <w:p w14:paraId="264A5336" w14:textId="77777777" w:rsidR="00D12F51" w:rsidRDefault="00D12F51" w:rsidP="009C0698">
      <w:pPr>
        <w:pStyle w:val="just"/>
        <w:numPr>
          <w:ilvl w:val="0"/>
          <w:numId w:val="1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7"/>
        </w:tabs>
        <w:ind w:hanging="436"/>
        <w:rPr>
          <w:rFonts w:ascii="Times New Roman" w:hAnsi="Times New Roman" w:cs="Times New Roman"/>
          <w:sz w:val="24"/>
          <w:szCs w:val="24"/>
        </w:rPr>
      </w:pPr>
      <w:r>
        <w:rPr>
          <w:rFonts w:ascii="Times New Roman" w:hAnsi="Times New Roman" w:cs="Times New Roman"/>
          <w:sz w:val="24"/>
          <w:szCs w:val="24"/>
        </w:rPr>
        <w:t>Działka nr 635 obręb II w Sztumie, Rondo Powiśla oraz  skwerki przy Rondzie Powiśla - łączna powierzchnia około 320 m</w:t>
      </w:r>
      <w:r>
        <w:rPr>
          <w:rFonts w:ascii="Times New Roman" w:hAnsi="Times New Roman" w:cs="Times New Roman"/>
          <w:sz w:val="24"/>
          <w:szCs w:val="24"/>
          <w:vertAlign w:val="superscript"/>
        </w:rPr>
        <w:t>2</w:t>
      </w:r>
      <w:r>
        <w:rPr>
          <w:rFonts w:ascii="Times New Roman" w:hAnsi="Times New Roman" w:cs="Times New Roman"/>
          <w:sz w:val="24"/>
          <w:szCs w:val="24"/>
        </w:rPr>
        <w:t>,</w:t>
      </w:r>
    </w:p>
    <w:p w14:paraId="0C66F41F" w14:textId="77777777" w:rsidR="00D12F51" w:rsidRDefault="00D12F51" w:rsidP="0088404A">
      <w:pPr>
        <w:pStyle w:val="just"/>
        <w:numPr>
          <w:ilvl w:val="0"/>
          <w:numId w:val="10"/>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7"/>
        </w:tabs>
        <w:ind w:left="567" w:hanging="283"/>
        <w:rPr>
          <w:rFonts w:ascii="Times New Roman" w:hAnsi="Times New Roman" w:cs="Times New Roman"/>
          <w:sz w:val="24"/>
          <w:szCs w:val="24"/>
        </w:rPr>
      </w:pPr>
      <w:r>
        <w:rPr>
          <w:rFonts w:ascii="Times New Roman" w:hAnsi="Times New Roman" w:cs="Times New Roman"/>
          <w:sz w:val="24"/>
          <w:szCs w:val="24"/>
        </w:rPr>
        <w:t xml:space="preserve">Działka nr 522/5 obręb II  w Sztumie teren obok Lipskiego – powierzchnia ok. 120 </w:t>
      </w:r>
      <w:r>
        <w:rPr>
          <w:rFonts w:ascii="Times New Roman" w:hAnsi="Times New Roman" w:cs="Times New Roman"/>
          <w:color w:val="000000"/>
          <w:sz w:val="24"/>
          <w:szCs w:val="24"/>
        </w:rPr>
        <w:t>m</w:t>
      </w:r>
      <w:r>
        <w:rPr>
          <w:rFonts w:ascii="Times New Roman" w:hAnsi="Times New Roman" w:cs="Times New Roman"/>
          <w:color w:val="000000"/>
          <w:sz w:val="24"/>
          <w:szCs w:val="24"/>
          <w:vertAlign w:val="superscript"/>
        </w:rPr>
        <w:t>2</w:t>
      </w:r>
    </w:p>
    <w:p w14:paraId="64AFF0E6" w14:textId="77777777" w:rsidR="00D12F51" w:rsidRDefault="00D12F51" w:rsidP="0088404A">
      <w:pPr>
        <w:pStyle w:val="just"/>
        <w:numPr>
          <w:ilvl w:val="0"/>
          <w:numId w:val="10"/>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7"/>
        </w:tabs>
        <w:ind w:left="567" w:hanging="283"/>
        <w:rPr>
          <w:rFonts w:ascii="Times New Roman" w:hAnsi="Times New Roman" w:cs="Times New Roman"/>
          <w:sz w:val="24"/>
          <w:szCs w:val="24"/>
        </w:rPr>
      </w:pPr>
      <w:r>
        <w:rPr>
          <w:rFonts w:ascii="Times New Roman" w:hAnsi="Times New Roman" w:cs="Times New Roman"/>
          <w:sz w:val="24"/>
          <w:szCs w:val="24"/>
        </w:rPr>
        <w:t>Działka nr 213, 412, 635 obręb II  w Sztumie, Rondo pod Dębami oraz skwerki przy Rondzie pod Dębami łączna powierzchnia około 580 m</w:t>
      </w:r>
      <w:r>
        <w:rPr>
          <w:rFonts w:ascii="Times New Roman" w:hAnsi="Times New Roman" w:cs="Times New Roman"/>
          <w:sz w:val="24"/>
          <w:szCs w:val="24"/>
          <w:vertAlign w:val="superscript"/>
        </w:rPr>
        <w:t>2</w:t>
      </w:r>
      <w:r>
        <w:rPr>
          <w:rFonts w:ascii="Times New Roman" w:hAnsi="Times New Roman" w:cs="Times New Roman"/>
          <w:sz w:val="24"/>
          <w:szCs w:val="24"/>
        </w:rPr>
        <w:t>:</w:t>
      </w:r>
    </w:p>
    <w:p w14:paraId="4CB984C4" w14:textId="77777777" w:rsidR="00D12F51" w:rsidRDefault="00D12F51" w:rsidP="0088404A">
      <w:pPr>
        <w:pStyle w:val="just"/>
        <w:numPr>
          <w:ilvl w:val="0"/>
          <w:numId w:val="10"/>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7"/>
        </w:tabs>
        <w:ind w:left="567" w:hanging="283"/>
        <w:rPr>
          <w:rFonts w:ascii="Times New Roman" w:hAnsi="Times New Roman" w:cs="Times New Roman"/>
          <w:sz w:val="24"/>
          <w:szCs w:val="24"/>
        </w:rPr>
      </w:pPr>
      <w:r>
        <w:rPr>
          <w:rFonts w:ascii="Times New Roman" w:hAnsi="Times New Roman" w:cs="Times New Roman"/>
          <w:sz w:val="24"/>
          <w:szCs w:val="24"/>
        </w:rPr>
        <w:t>Działka nr 151, 152, 121/1, 121/2 obręb II w Sztumie, Rondo na Przedzamczu + wysepki, łączna powierzchnia około 480 m</w:t>
      </w:r>
      <w:r>
        <w:rPr>
          <w:rFonts w:ascii="Times New Roman" w:hAnsi="Times New Roman" w:cs="Times New Roman"/>
          <w:sz w:val="24"/>
          <w:szCs w:val="24"/>
          <w:vertAlign w:val="superscript"/>
        </w:rPr>
        <w:t>2</w:t>
      </w:r>
      <w:r>
        <w:rPr>
          <w:rFonts w:ascii="Times New Roman" w:hAnsi="Times New Roman" w:cs="Times New Roman"/>
          <w:sz w:val="24"/>
          <w:szCs w:val="24"/>
        </w:rPr>
        <w:t>:</w:t>
      </w:r>
    </w:p>
    <w:p w14:paraId="04272B8C" w14:textId="77777777" w:rsidR="00D12F51" w:rsidRDefault="00D12F51" w:rsidP="0088404A">
      <w:pPr>
        <w:pStyle w:val="just"/>
        <w:numPr>
          <w:ilvl w:val="0"/>
          <w:numId w:val="10"/>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7"/>
        </w:tabs>
        <w:ind w:left="567" w:hanging="283"/>
        <w:rPr>
          <w:rFonts w:ascii="Times New Roman" w:hAnsi="Times New Roman" w:cs="Times New Roman"/>
          <w:sz w:val="24"/>
          <w:szCs w:val="24"/>
        </w:rPr>
      </w:pPr>
      <w:r>
        <w:rPr>
          <w:rFonts w:ascii="Times New Roman" w:hAnsi="Times New Roman" w:cs="Times New Roman"/>
          <w:sz w:val="24"/>
          <w:szCs w:val="24"/>
        </w:rPr>
        <w:t>Działka nr 496/3  obręb II w Sztumie, Teren przy Urzędzie, łączna powierzchnia około 170 m</w:t>
      </w:r>
      <w:r>
        <w:rPr>
          <w:rFonts w:ascii="Times New Roman" w:hAnsi="Times New Roman" w:cs="Times New Roman"/>
          <w:sz w:val="24"/>
          <w:szCs w:val="24"/>
          <w:vertAlign w:val="superscript"/>
        </w:rPr>
        <w:t>2</w:t>
      </w:r>
      <w:r>
        <w:rPr>
          <w:rFonts w:ascii="Times New Roman" w:hAnsi="Times New Roman" w:cs="Times New Roman"/>
          <w:sz w:val="24"/>
          <w:szCs w:val="24"/>
        </w:rPr>
        <w:t>:</w:t>
      </w:r>
    </w:p>
    <w:p w14:paraId="6DBE5341" w14:textId="77777777" w:rsidR="00D12F51" w:rsidRPr="003F5915" w:rsidRDefault="00D12F51" w:rsidP="0088404A">
      <w:pPr>
        <w:pStyle w:val="just"/>
        <w:numPr>
          <w:ilvl w:val="0"/>
          <w:numId w:val="10"/>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7"/>
        </w:tabs>
        <w:ind w:left="567" w:hanging="283"/>
        <w:rPr>
          <w:rFonts w:ascii="Times New Roman" w:hAnsi="Times New Roman" w:cs="Times New Roman"/>
          <w:sz w:val="24"/>
          <w:szCs w:val="24"/>
        </w:rPr>
      </w:pPr>
      <w:r w:rsidRPr="009546D7">
        <w:rPr>
          <w:rFonts w:ascii="Times New Roman" w:hAnsi="Times New Roman" w:cs="Times New Roman"/>
          <w:sz w:val="24"/>
          <w:szCs w:val="24"/>
        </w:rPr>
        <w:t>Działka nr 410</w:t>
      </w:r>
      <w:r>
        <w:rPr>
          <w:rFonts w:ascii="Times New Roman" w:hAnsi="Times New Roman" w:cs="Times New Roman"/>
          <w:sz w:val="24"/>
          <w:szCs w:val="24"/>
        </w:rPr>
        <w:t xml:space="preserve"> </w:t>
      </w:r>
      <w:r w:rsidRPr="009546D7">
        <w:rPr>
          <w:rFonts w:ascii="Times New Roman" w:hAnsi="Times New Roman" w:cs="Times New Roman"/>
          <w:sz w:val="24"/>
          <w:szCs w:val="24"/>
        </w:rPr>
        <w:t xml:space="preserve">obręb II w Sztumie, teren </w:t>
      </w:r>
      <w:r>
        <w:rPr>
          <w:rFonts w:ascii="Times New Roman" w:hAnsi="Times New Roman" w:cs="Times New Roman"/>
          <w:sz w:val="24"/>
          <w:szCs w:val="24"/>
        </w:rPr>
        <w:t xml:space="preserve">obok </w:t>
      </w:r>
      <w:r w:rsidRPr="009546D7">
        <w:rPr>
          <w:rFonts w:ascii="Times New Roman" w:hAnsi="Times New Roman" w:cs="Times New Roman"/>
          <w:sz w:val="24"/>
          <w:szCs w:val="24"/>
        </w:rPr>
        <w:t>kapliczki, 13</w:t>
      </w:r>
      <w:r>
        <w:rPr>
          <w:rFonts w:ascii="Times New Roman" w:hAnsi="Times New Roman" w:cs="Times New Roman"/>
          <w:sz w:val="24"/>
          <w:szCs w:val="24"/>
        </w:rPr>
        <w:t>0</w:t>
      </w:r>
      <w:r w:rsidRPr="009546D7">
        <w:rPr>
          <w:rFonts w:ascii="Times New Roman" w:hAnsi="Times New Roman" w:cs="Times New Roman"/>
          <w:sz w:val="24"/>
          <w:szCs w:val="24"/>
        </w:rPr>
        <w:t xml:space="preserve"> m2, </w:t>
      </w:r>
    </w:p>
    <w:p w14:paraId="0C09D6F7" w14:textId="0CD8A1E0" w:rsidR="00D12F51" w:rsidRDefault="00D12F51" w:rsidP="00D12F51">
      <w:pPr>
        <w:pStyle w:val="Akapitzlist1"/>
        <w:tabs>
          <w:tab w:val="left" w:pos="-142"/>
          <w:tab w:val="left" w:pos="0"/>
          <w:tab w:val="left" w:pos="284"/>
        </w:tabs>
        <w:ind w:left="0"/>
        <w:jc w:val="both"/>
        <w:rPr>
          <w:rFonts w:ascii="Times New Roman" w:hAnsi="Times New Roman" w:cs="Times New Roman"/>
          <w:b/>
          <w:sz w:val="24"/>
          <w:szCs w:val="24"/>
        </w:rPr>
      </w:pPr>
    </w:p>
    <w:p w14:paraId="3C89D4FF" w14:textId="7F0FE275" w:rsidR="00D12F51" w:rsidRDefault="00D12F51" w:rsidP="00422C3C">
      <w:pPr>
        <w:pStyle w:val="Akapitzlist1"/>
        <w:tabs>
          <w:tab w:val="left" w:pos="284"/>
        </w:tabs>
        <w:spacing w:after="0"/>
        <w:ind w:left="0"/>
        <w:rPr>
          <w:rFonts w:ascii="Times New Roman" w:hAnsi="Times New Roman" w:cs="Times New Roman"/>
          <w:b/>
          <w:sz w:val="24"/>
          <w:szCs w:val="24"/>
        </w:rPr>
      </w:pPr>
      <w:r>
        <w:rPr>
          <w:rFonts w:ascii="Times New Roman" w:hAnsi="Times New Roman" w:cs="Times New Roman"/>
          <w:b/>
          <w:sz w:val="24"/>
          <w:szCs w:val="24"/>
        </w:rPr>
        <w:t xml:space="preserve">Dostawa </w:t>
      </w:r>
      <w:r w:rsidR="00422C3C">
        <w:rPr>
          <w:rFonts w:ascii="Times New Roman" w:hAnsi="Times New Roman" w:cs="Times New Roman"/>
          <w:b/>
          <w:sz w:val="24"/>
          <w:szCs w:val="24"/>
        </w:rPr>
        <w:t>- w</w:t>
      </w:r>
      <w:r w:rsidRPr="00422C3C">
        <w:rPr>
          <w:rFonts w:ascii="Times New Roman" w:hAnsi="Times New Roman" w:cs="Times New Roman"/>
          <w:b/>
          <w:sz w:val="24"/>
          <w:szCs w:val="24"/>
        </w:rPr>
        <w:t>ymagania ilościowe</w:t>
      </w:r>
    </w:p>
    <w:p w14:paraId="5E847895" w14:textId="77777777" w:rsidR="00422C3C" w:rsidRPr="00422C3C" w:rsidRDefault="00422C3C" w:rsidP="00422C3C">
      <w:pPr>
        <w:pStyle w:val="Akapitzlist1"/>
        <w:tabs>
          <w:tab w:val="left" w:pos="284"/>
        </w:tabs>
        <w:spacing w:after="0"/>
        <w:ind w:left="0"/>
        <w:rPr>
          <w:rFonts w:ascii="Times New Roman" w:hAnsi="Times New Roman" w:cs="Times New Roman"/>
          <w:b/>
          <w:sz w:val="24"/>
          <w:szCs w:val="24"/>
        </w:rPr>
      </w:pPr>
    </w:p>
    <w:p w14:paraId="66714A79" w14:textId="0A16736D" w:rsidR="00422C3C" w:rsidRPr="009C0698" w:rsidRDefault="00422C3C" w:rsidP="009C0698">
      <w:pPr>
        <w:pStyle w:val="Akapitzlist"/>
        <w:numPr>
          <w:ilvl w:val="0"/>
          <w:numId w:val="32"/>
        </w:numPr>
        <w:tabs>
          <w:tab w:val="left" w:pos="284"/>
        </w:tabs>
        <w:spacing w:after="0"/>
        <w:ind w:left="426"/>
        <w:jc w:val="both"/>
        <w:rPr>
          <w:rFonts w:ascii="Times New Roman" w:hAnsi="Times New Roman" w:cs="Times New Roman"/>
          <w:b/>
          <w:bCs/>
          <w:sz w:val="24"/>
          <w:szCs w:val="24"/>
        </w:rPr>
      </w:pPr>
      <w:r w:rsidRPr="009C0698">
        <w:rPr>
          <w:rFonts w:ascii="Times New Roman" w:hAnsi="Times New Roman" w:cs="Times New Roman"/>
          <w:b/>
          <w:bCs/>
          <w:sz w:val="24"/>
          <w:szCs w:val="24"/>
        </w:rPr>
        <w:t>Działka nr 635 obręb II w Sztumie, Rondo Powiśla oraz skwerki przy Rondzie Powiśla, łączna powierzchnia około 320 m</w:t>
      </w:r>
      <w:r w:rsidRPr="009C0698">
        <w:rPr>
          <w:rFonts w:ascii="Times New Roman" w:hAnsi="Times New Roman" w:cs="Times New Roman"/>
          <w:b/>
          <w:bCs/>
          <w:sz w:val="24"/>
          <w:szCs w:val="24"/>
          <w:vertAlign w:val="superscript"/>
        </w:rPr>
        <w:t>2</w:t>
      </w:r>
      <w:r w:rsidRPr="009C0698">
        <w:rPr>
          <w:rFonts w:ascii="Times New Roman" w:hAnsi="Times New Roman" w:cs="Times New Roman"/>
          <w:b/>
          <w:bCs/>
          <w:sz w:val="24"/>
          <w:szCs w:val="24"/>
        </w:rPr>
        <w:t>:</w:t>
      </w:r>
    </w:p>
    <w:p w14:paraId="2342F660" w14:textId="77777777" w:rsidR="00422C3C" w:rsidRPr="00422C3C" w:rsidRDefault="00422C3C" w:rsidP="00422C3C">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p>
    <w:p w14:paraId="5AF2825C" w14:textId="34F5C36C" w:rsid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 Roślinność, tabela 1</w:t>
      </w:r>
      <w:r w:rsidR="00E463BE">
        <w:rPr>
          <w:rFonts w:ascii="Times New Roman" w:eastAsia="SimSun" w:hAnsi="Times New Roman" w:cs="Times New Roman"/>
          <w:sz w:val="24"/>
          <w:szCs w:val="24"/>
          <w:lang w:eastAsia="ar-SA"/>
        </w:rPr>
        <w:t>).1</w:t>
      </w:r>
    </w:p>
    <w:p w14:paraId="5356DBA7" w14:textId="46357234" w:rsidR="00E463BE" w:rsidRDefault="00E463BE" w:rsidP="00422C3C">
      <w:pPr>
        <w:suppressAutoHyphens/>
        <w:spacing w:after="0" w:line="100" w:lineRule="atLeast"/>
        <w:rPr>
          <w:rFonts w:ascii="Times New Roman" w:eastAsia="SimSun" w:hAnsi="Times New Roman" w:cs="Times New Roman"/>
          <w:sz w:val="24"/>
          <w:szCs w:val="24"/>
          <w:lang w:eastAsia="ar-SA"/>
        </w:rPr>
      </w:pPr>
    </w:p>
    <w:tbl>
      <w:tblPr>
        <w:tblW w:w="9356" w:type="dxa"/>
        <w:tblInd w:w="55" w:type="dxa"/>
        <w:tblLayout w:type="fixed"/>
        <w:tblCellMar>
          <w:left w:w="55" w:type="dxa"/>
          <w:right w:w="55" w:type="dxa"/>
        </w:tblCellMar>
        <w:tblLook w:val="0000" w:firstRow="0" w:lastRow="0" w:firstColumn="0" w:lastColumn="0" w:noHBand="0" w:noVBand="0"/>
      </w:tblPr>
      <w:tblGrid>
        <w:gridCol w:w="576"/>
        <w:gridCol w:w="2968"/>
        <w:gridCol w:w="1985"/>
        <w:gridCol w:w="1985"/>
        <w:gridCol w:w="1842"/>
      </w:tblGrid>
      <w:tr w:rsidR="00E463BE" w:rsidRPr="003D3D34" w14:paraId="7206DC2B" w14:textId="77777777" w:rsidTr="002C6415">
        <w:trPr>
          <w:trHeight w:val="18"/>
        </w:trPr>
        <w:tc>
          <w:tcPr>
            <w:tcW w:w="576" w:type="dxa"/>
            <w:tcBorders>
              <w:top w:val="single" w:sz="1" w:space="0" w:color="000000"/>
              <w:left w:val="single" w:sz="1" w:space="0" w:color="000000"/>
              <w:bottom w:val="single" w:sz="1" w:space="0" w:color="000000"/>
            </w:tcBorders>
            <w:shd w:val="clear" w:color="auto" w:fill="FFFFFF"/>
            <w:vAlign w:val="center"/>
          </w:tcPr>
          <w:p w14:paraId="50353449" w14:textId="77777777" w:rsidR="00E463BE" w:rsidRPr="00DA4204" w:rsidRDefault="00E463BE" w:rsidP="002C6415">
            <w:pPr>
              <w:suppressAutoHyphens/>
              <w:spacing w:after="0" w:line="100" w:lineRule="atLeast"/>
              <w:jc w:val="center"/>
              <w:rPr>
                <w:rFonts w:ascii="Times New Roman" w:eastAsia="SimSun" w:hAnsi="Times New Roman" w:cs="Times New Roman"/>
                <w:b/>
                <w:bCs/>
                <w:sz w:val="24"/>
                <w:szCs w:val="24"/>
                <w:lang w:eastAsia="ar-SA"/>
              </w:rPr>
            </w:pPr>
            <w:r w:rsidRPr="00DA4204">
              <w:rPr>
                <w:rFonts w:ascii="Times New Roman" w:eastAsia="SimSun" w:hAnsi="Times New Roman" w:cs="Times New Roman"/>
                <w:b/>
                <w:bCs/>
                <w:sz w:val="24"/>
                <w:szCs w:val="24"/>
                <w:lang w:eastAsia="ar-SA"/>
              </w:rPr>
              <w:t>Lp.</w:t>
            </w:r>
          </w:p>
        </w:tc>
        <w:tc>
          <w:tcPr>
            <w:tcW w:w="2968" w:type="dxa"/>
            <w:tcBorders>
              <w:top w:val="single" w:sz="1" w:space="0" w:color="000000"/>
              <w:left w:val="single" w:sz="1" w:space="0" w:color="000000"/>
              <w:bottom w:val="single" w:sz="1" w:space="0" w:color="000000"/>
            </w:tcBorders>
            <w:shd w:val="clear" w:color="auto" w:fill="FFFFFF"/>
            <w:vAlign w:val="center"/>
          </w:tcPr>
          <w:p w14:paraId="2423A6B8" w14:textId="77777777" w:rsidR="00E463BE" w:rsidRPr="00DA4204" w:rsidRDefault="00E463BE" w:rsidP="002C6415">
            <w:pPr>
              <w:suppressAutoHyphens/>
              <w:spacing w:after="0" w:line="100" w:lineRule="atLeast"/>
              <w:jc w:val="center"/>
              <w:rPr>
                <w:rFonts w:ascii="Times New Roman" w:eastAsia="SimSun" w:hAnsi="Times New Roman" w:cs="Times New Roman"/>
                <w:b/>
                <w:bCs/>
                <w:sz w:val="24"/>
                <w:szCs w:val="24"/>
                <w:lang w:eastAsia="ar-SA"/>
              </w:rPr>
            </w:pPr>
            <w:r w:rsidRPr="00DA4204">
              <w:rPr>
                <w:rFonts w:ascii="Times New Roman" w:eastAsia="SimSun" w:hAnsi="Times New Roman" w:cs="Times New Roman"/>
                <w:b/>
                <w:bCs/>
                <w:sz w:val="24"/>
                <w:szCs w:val="24"/>
                <w:lang w:eastAsia="ar-SA"/>
              </w:rPr>
              <w:t>Nazwa gatunku</w:t>
            </w:r>
          </w:p>
        </w:tc>
        <w:tc>
          <w:tcPr>
            <w:tcW w:w="1985"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6BF9E4A" w14:textId="77777777" w:rsidR="00E463BE" w:rsidRPr="00DA4204" w:rsidRDefault="00E463BE" w:rsidP="002C6415">
            <w:pPr>
              <w:suppressAutoHyphens/>
              <w:spacing w:after="0" w:line="100" w:lineRule="atLeast"/>
              <w:jc w:val="center"/>
              <w:rPr>
                <w:rFonts w:ascii="Times New Roman" w:eastAsia="SimSun" w:hAnsi="Times New Roman" w:cs="Times New Roman"/>
                <w:b/>
                <w:bCs/>
                <w:sz w:val="24"/>
                <w:szCs w:val="24"/>
                <w:lang w:eastAsia="ar-SA"/>
              </w:rPr>
            </w:pPr>
            <w:r w:rsidRPr="00DA4204">
              <w:rPr>
                <w:rFonts w:ascii="Times New Roman" w:eastAsia="SimSun" w:hAnsi="Times New Roman" w:cs="Times New Roman"/>
                <w:b/>
                <w:bCs/>
                <w:sz w:val="24"/>
                <w:szCs w:val="24"/>
                <w:lang w:eastAsia="ar-SA"/>
              </w:rPr>
              <w:t>Ilość roślin istniejących nominalna</w:t>
            </w:r>
          </w:p>
        </w:tc>
        <w:tc>
          <w:tcPr>
            <w:tcW w:w="1985" w:type="dxa"/>
            <w:tcBorders>
              <w:top w:val="single" w:sz="1" w:space="0" w:color="000000"/>
              <w:left w:val="single" w:sz="1" w:space="0" w:color="000000"/>
              <w:bottom w:val="single" w:sz="1" w:space="0" w:color="000000"/>
            </w:tcBorders>
            <w:shd w:val="clear" w:color="auto" w:fill="FFFFFF"/>
            <w:vAlign w:val="center"/>
          </w:tcPr>
          <w:p w14:paraId="00282E44" w14:textId="77777777" w:rsidR="00E463BE" w:rsidRPr="00DA4204" w:rsidRDefault="00E463BE" w:rsidP="002C6415">
            <w:pPr>
              <w:suppressAutoHyphens/>
              <w:spacing w:after="0" w:line="100" w:lineRule="atLeast"/>
              <w:jc w:val="center"/>
              <w:rPr>
                <w:rFonts w:ascii="Times New Roman" w:eastAsia="SimSun" w:hAnsi="Times New Roman" w:cs="Times New Roman"/>
                <w:b/>
                <w:bCs/>
                <w:sz w:val="24"/>
                <w:szCs w:val="24"/>
                <w:lang w:eastAsia="ar-SA"/>
              </w:rPr>
            </w:pPr>
            <w:r w:rsidRPr="00DA4204">
              <w:rPr>
                <w:rFonts w:ascii="Times New Roman" w:eastAsia="SimSun" w:hAnsi="Times New Roman" w:cs="Times New Roman"/>
                <w:b/>
                <w:bCs/>
                <w:sz w:val="24"/>
                <w:szCs w:val="24"/>
                <w:lang w:eastAsia="ar-SA"/>
              </w:rPr>
              <w:t>Ilość przewidziana  do nasadzeń</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0838EB8" w14:textId="77777777" w:rsidR="00E463BE" w:rsidRPr="00DA4204" w:rsidRDefault="00E463BE" w:rsidP="002C6415">
            <w:pPr>
              <w:suppressAutoHyphens/>
              <w:spacing w:after="0" w:line="100" w:lineRule="atLeast"/>
              <w:jc w:val="center"/>
              <w:rPr>
                <w:rFonts w:ascii="Times New Roman" w:eastAsia="SimSun" w:hAnsi="Times New Roman" w:cs="Times New Roman"/>
                <w:b/>
                <w:bCs/>
                <w:sz w:val="24"/>
                <w:szCs w:val="24"/>
                <w:lang w:eastAsia="ar-SA"/>
              </w:rPr>
            </w:pPr>
            <w:r w:rsidRPr="00DA4204">
              <w:rPr>
                <w:rFonts w:ascii="Times New Roman" w:eastAsia="SimSun" w:hAnsi="Times New Roman" w:cs="Times New Roman"/>
                <w:b/>
                <w:bCs/>
                <w:sz w:val="24"/>
                <w:szCs w:val="24"/>
                <w:lang w:eastAsia="ar-SA"/>
              </w:rPr>
              <w:t>Wielkość doniczki</w:t>
            </w:r>
          </w:p>
        </w:tc>
      </w:tr>
      <w:tr w:rsidR="00E463BE" w:rsidRPr="003D3D34" w14:paraId="0FCD4982" w14:textId="77777777" w:rsidTr="002C6415">
        <w:trPr>
          <w:trHeight w:val="18"/>
        </w:trPr>
        <w:tc>
          <w:tcPr>
            <w:tcW w:w="576" w:type="dxa"/>
            <w:tcBorders>
              <w:top w:val="single" w:sz="1" w:space="0" w:color="000000"/>
              <w:left w:val="single" w:sz="1" w:space="0" w:color="000000"/>
              <w:bottom w:val="single" w:sz="1" w:space="0" w:color="000000"/>
            </w:tcBorders>
            <w:shd w:val="clear" w:color="auto" w:fill="FFFFFF"/>
            <w:vAlign w:val="center"/>
          </w:tcPr>
          <w:p w14:paraId="0C39561C"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2968" w:type="dxa"/>
            <w:tcBorders>
              <w:top w:val="single" w:sz="1" w:space="0" w:color="000000"/>
              <w:left w:val="single" w:sz="1" w:space="0" w:color="000000"/>
              <w:bottom w:val="single" w:sz="1" w:space="0" w:color="000000"/>
            </w:tcBorders>
            <w:shd w:val="clear" w:color="auto" w:fill="FFFFFF"/>
            <w:vAlign w:val="center"/>
          </w:tcPr>
          <w:p w14:paraId="0EA926A6"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Bukszpan pospolity „Faulkner”</w:t>
            </w:r>
          </w:p>
        </w:tc>
        <w:tc>
          <w:tcPr>
            <w:tcW w:w="1985"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A3C63CF"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266 szt.</w:t>
            </w:r>
          </w:p>
        </w:tc>
        <w:tc>
          <w:tcPr>
            <w:tcW w:w="1985" w:type="dxa"/>
            <w:tcBorders>
              <w:top w:val="single" w:sz="1" w:space="0" w:color="000000"/>
              <w:left w:val="single" w:sz="1" w:space="0" w:color="000000"/>
              <w:bottom w:val="single" w:sz="1" w:space="0" w:color="000000"/>
            </w:tcBorders>
            <w:shd w:val="clear" w:color="auto" w:fill="FFFFFF"/>
            <w:vAlign w:val="center"/>
          </w:tcPr>
          <w:p w14:paraId="49CDA3D6"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711325F3"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
          <w:p w14:paraId="06A3D9FC"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56EE5204"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
        </w:tc>
      </w:tr>
      <w:tr w:rsidR="00E463BE" w:rsidRPr="003D3D34" w14:paraId="6F2B7405" w14:textId="77777777" w:rsidTr="002C6415">
        <w:trPr>
          <w:trHeight w:val="18"/>
        </w:trPr>
        <w:tc>
          <w:tcPr>
            <w:tcW w:w="576" w:type="dxa"/>
            <w:tcBorders>
              <w:top w:val="single" w:sz="1" w:space="0" w:color="000000"/>
              <w:left w:val="single" w:sz="1" w:space="0" w:color="000000"/>
              <w:bottom w:val="single" w:sz="1" w:space="0" w:color="000000"/>
            </w:tcBorders>
            <w:shd w:val="clear" w:color="auto" w:fill="FFFFFF"/>
            <w:vAlign w:val="center"/>
          </w:tcPr>
          <w:p w14:paraId="5189C2D6"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2968" w:type="dxa"/>
            <w:tcBorders>
              <w:top w:val="single" w:sz="1" w:space="0" w:color="000000"/>
              <w:left w:val="single" w:sz="1" w:space="0" w:color="000000"/>
              <w:bottom w:val="single" w:sz="1" w:space="0" w:color="000000"/>
            </w:tcBorders>
            <w:shd w:val="clear" w:color="auto" w:fill="FFFFFF"/>
            <w:vAlign w:val="center"/>
          </w:tcPr>
          <w:p w14:paraId="2D0477F1"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Berberys thunberga „Tiny gold”</w:t>
            </w:r>
          </w:p>
        </w:tc>
        <w:tc>
          <w:tcPr>
            <w:tcW w:w="1985"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F7A171E"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150 szt</w:t>
            </w:r>
          </w:p>
        </w:tc>
        <w:tc>
          <w:tcPr>
            <w:tcW w:w="1985" w:type="dxa"/>
            <w:tcBorders>
              <w:top w:val="single" w:sz="1" w:space="0" w:color="000000"/>
              <w:left w:val="single" w:sz="1" w:space="0" w:color="000000"/>
              <w:bottom w:val="single" w:sz="1" w:space="0" w:color="000000"/>
            </w:tcBorders>
            <w:shd w:val="clear" w:color="auto" w:fill="FFFFFF"/>
            <w:vAlign w:val="center"/>
          </w:tcPr>
          <w:p w14:paraId="29D5A714"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4776131"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72D84DBE"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
        </w:tc>
      </w:tr>
      <w:tr w:rsidR="00E463BE" w:rsidRPr="003D3D34" w14:paraId="1B5482C0" w14:textId="77777777" w:rsidTr="002C6415">
        <w:trPr>
          <w:trHeight w:val="407"/>
        </w:trPr>
        <w:tc>
          <w:tcPr>
            <w:tcW w:w="576" w:type="dxa"/>
            <w:tcBorders>
              <w:top w:val="single" w:sz="1" w:space="0" w:color="000000"/>
              <w:left w:val="single" w:sz="1" w:space="0" w:color="000000"/>
              <w:bottom w:val="single" w:sz="1" w:space="0" w:color="000000"/>
            </w:tcBorders>
            <w:shd w:val="clear" w:color="auto" w:fill="FFFFFF"/>
            <w:vAlign w:val="center"/>
          </w:tcPr>
          <w:p w14:paraId="710EE9B6"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2968" w:type="dxa"/>
            <w:tcBorders>
              <w:top w:val="single" w:sz="1" w:space="0" w:color="000000"/>
              <w:left w:val="single" w:sz="1" w:space="0" w:color="000000"/>
              <w:bottom w:val="single" w:sz="1" w:space="0" w:color="000000"/>
            </w:tcBorders>
            <w:shd w:val="clear" w:color="auto" w:fill="FFFFFF"/>
            <w:vAlign w:val="center"/>
          </w:tcPr>
          <w:p w14:paraId="6428DBBC"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Budleja Davida „Rocketstar Indigo”</w:t>
            </w:r>
          </w:p>
        </w:tc>
        <w:tc>
          <w:tcPr>
            <w:tcW w:w="1985"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E829570"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334 szt</w:t>
            </w:r>
          </w:p>
        </w:tc>
        <w:tc>
          <w:tcPr>
            <w:tcW w:w="1985" w:type="dxa"/>
            <w:tcBorders>
              <w:top w:val="single" w:sz="1" w:space="0" w:color="000000"/>
              <w:left w:val="single" w:sz="1" w:space="0" w:color="000000"/>
              <w:bottom w:val="single" w:sz="1" w:space="0" w:color="000000"/>
            </w:tcBorders>
            <w:shd w:val="clear" w:color="auto" w:fill="FFFFFF"/>
            <w:vAlign w:val="center"/>
          </w:tcPr>
          <w:p w14:paraId="42ABB0DF"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FAD23EB"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4047BE18"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
        </w:tc>
      </w:tr>
      <w:tr w:rsidR="00E463BE" w:rsidRPr="003D3D34" w14:paraId="37E60FAE" w14:textId="77777777" w:rsidTr="002C6415">
        <w:trPr>
          <w:trHeight w:val="407"/>
        </w:trPr>
        <w:tc>
          <w:tcPr>
            <w:tcW w:w="576" w:type="dxa"/>
            <w:tcBorders>
              <w:top w:val="single" w:sz="1" w:space="0" w:color="000000"/>
              <w:left w:val="single" w:sz="1" w:space="0" w:color="000000"/>
              <w:bottom w:val="single" w:sz="1" w:space="0" w:color="000000"/>
            </w:tcBorders>
            <w:shd w:val="clear" w:color="auto" w:fill="FFFFFF"/>
            <w:vAlign w:val="center"/>
          </w:tcPr>
          <w:p w14:paraId="1428C609"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2968" w:type="dxa"/>
            <w:tcBorders>
              <w:top w:val="single" w:sz="1" w:space="0" w:color="000000"/>
              <w:left w:val="single" w:sz="1" w:space="0" w:color="000000"/>
              <w:bottom w:val="single" w:sz="1" w:space="0" w:color="000000"/>
            </w:tcBorders>
            <w:shd w:val="clear" w:color="auto" w:fill="FFFFFF"/>
            <w:vAlign w:val="center"/>
          </w:tcPr>
          <w:p w14:paraId="7B420947"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Hakonechloa</w:t>
            </w:r>
          </w:p>
        </w:tc>
        <w:tc>
          <w:tcPr>
            <w:tcW w:w="1985"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F6AE9F8"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436 szt</w:t>
            </w:r>
          </w:p>
        </w:tc>
        <w:tc>
          <w:tcPr>
            <w:tcW w:w="1985" w:type="dxa"/>
            <w:tcBorders>
              <w:top w:val="single" w:sz="1" w:space="0" w:color="000000"/>
              <w:left w:val="single" w:sz="1" w:space="0" w:color="000000"/>
              <w:bottom w:val="single" w:sz="1" w:space="0" w:color="000000"/>
            </w:tcBorders>
            <w:shd w:val="clear" w:color="auto" w:fill="FFFFFF"/>
            <w:vAlign w:val="center"/>
          </w:tcPr>
          <w:p w14:paraId="339EAEA1"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99E20AA"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72581337" w14:textId="77777777" w:rsidR="00E463BE" w:rsidRPr="003D3D34" w:rsidRDefault="00E463BE" w:rsidP="002C6415">
            <w:pPr>
              <w:suppressAutoHyphens/>
              <w:spacing w:after="0" w:line="100" w:lineRule="atLeast"/>
              <w:jc w:val="center"/>
              <w:rPr>
                <w:rFonts w:ascii="Times New Roman" w:eastAsia="SimSun" w:hAnsi="Times New Roman" w:cs="Times New Roman"/>
                <w:sz w:val="24"/>
                <w:szCs w:val="24"/>
                <w:lang w:eastAsia="ar-SA"/>
              </w:rPr>
            </w:pPr>
          </w:p>
        </w:tc>
      </w:tr>
    </w:tbl>
    <w:p w14:paraId="0B6B1B3F" w14:textId="2700F803" w:rsidR="00E463BE" w:rsidRDefault="00E463BE" w:rsidP="00422C3C">
      <w:pPr>
        <w:suppressAutoHyphens/>
        <w:spacing w:after="0" w:line="100" w:lineRule="atLeast"/>
        <w:rPr>
          <w:rFonts w:ascii="Times New Roman" w:eastAsia="SimSun" w:hAnsi="Times New Roman" w:cs="Times New Roman"/>
          <w:sz w:val="24"/>
          <w:szCs w:val="24"/>
          <w:lang w:eastAsia="ar-SA"/>
        </w:rPr>
      </w:pPr>
    </w:p>
    <w:p w14:paraId="638223B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
    <w:p w14:paraId="12A0C174" w14:textId="76254EAB"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Materiał, tabela 1</w:t>
      </w:r>
      <w:r w:rsidR="00E463BE">
        <w:rPr>
          <w:rFonts w:ascii="Times New Roman" w:eastAsia="SimSun" w:hAnsi="Times New Roman" w:cs="Times New Roman"/>
          <w:sz w:val="24"/>
          <w:szCs w:val="24"/>
          <w:lang w:eastAsia="ar-SA"/>
        </w:rPr>
        <w:t>).2</w:t>
      </w:r>
    </w:p>
    <w:tbl>
      <w:tblPr>
        <w:tblW w:w="0" w:type="auto"/>
        <w:tblInd w:w="55" w:type="dxa"/>
        <w:tblLayout w:type="fixed"/>
        <w:tblCellMar>
          <w:left w:w="55" w:type="dxa"/>
          <w:right w:w="55" w:type="dxa"/>
        </w:tblCellMar>
        <w:tblLook w:val="0000" w:firstRow="0" w:lastRow="0" w:firstColumn="0" w:lastColumn="0" w:noHBand="0" w:noVBand="0"/>
      </w:tblPr>
      <w:tblGrid>
        <w:gridCol w:w="494"/>
        <w:gridCol w:w="4893"/>
        <w:gridCol w:w="3690"/>
      </w:tblGrid>
      <w:tr w:rsidR="00422C3C" w:rsidRPr="00422C3C" w14:paraId="6EEEECD0"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3C2A4BCB"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Lp.</w:t>
            </w:r>
          </w:p>
        </w:tc>
        <w:tc>
          <w:tcPr>
            <w:tcW w:w="4893" w:type="dxa"/>
            <w:tcBorders>
              <w:top w:val="single" w:sz="1" w:space="0" w:color="000000"/>
              <w:left w:val="single" w:sz="1" w:space="0" w:color="000000"/>
              <w:bottom w:val="single" w:sz="1" w:space="0" w:color="000000"/>
            </w:tcBorders>
            <w:shd w:val="clear" w:color="auto" w:fill="FFFFFF"/>
          </w:tcPr>
          <w:p w14:paraId="3DAA7D9E"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Rodzaj materiału</w:t>
            </w:r>
          </w:p>
        </w:tc>
        <w:tc>
          <w:tcPr>
            <w:tcW w:w="3690" w:type="dxa"/>
            <w:tcBorders>
              <w:top w:val="single" w:sz="1" w:space="0" w:color="000000"/>
              <w:left w:val="single" w:sz="1" w:space="0" w:color="000000"/>
              <w:bottom w:val="single" w:sz="1" w:space="0" w:color="000000"/>
              <w:right w:val="single" w:sz="1" w:space="0" w:color="000000"/>
            </w:tcBorders>
            <w:shd w:val="clear" w:color="auto" w:fill="FFFFFF"/>
          </w:tcPr>
          <w:p w14:paraId="50A1EC31"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Ilość materiałów przewidziana  do uzupełnienia braków</w:t>
            </w:r>
          </w:p>
        </w:tc>
      </w:tr>
      <w:tr w:rsidR="00422C3C" w:rsidRPr="00422C3C" w14:paraId="5EDE766B"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5EFFDFA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4893" w:type="dxa"/>
            <w:tcBorders>
              <w:top w:val="single" w:sz="1" w:space="0" w:color="000000"/>
              <w:left w:val="single" w:sz="1" w:space="0" w:color="000000"/>
              <w:bottom w:val="single" w:sz="1" w:space="0" w:color="000000"/>
            </w:tcBorders>
            <w:shd w:val="clear" w:color="auto" w:fill="FFFFFF"/>
          </w:tcPr>
          <w:p w14:paraId="1934A9EB"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Ziemia urodzajna </w:t>
            </w:r>
          </w:p>
        </w:tc>
        <w:tc>
          <w:tcPr>
            <w:tcW w:w="3690" w:type="dxa"/>
            <w:tcBorders>
              <w:top w:val="single" w:sz="1" w:space="0" w:color="000000"/>
              <w:left w:val="single" w:sz="1" w:space="0" w:color="000000"/>
              <w:bottom w:val="single" w:sz="1" w:space="0" w:color="000000"/>
              <w:right w:val="single" w:sz="1" w:space="0" w:color="000000"/>
            </w:tcBorders>
            <w:shd w:val="clear" w:color="auto" w:fill="FFFFFF"/>
          </w:tcPr>
          <w:p w14:paraId="14676D72"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Uzupełnienie bieżących braków</w:t>
            </w:r>
          </w:p>
        </w:tc>
      </w:tr>
      <w:tr w:rsidR="00422C3C" w:rsidRPr="00422C3C" w14:paraId="33EB78F2"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1771D611"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4893" w:type="dxa"/>
            <w:tcBorders>
              <w:top w:val="single" w:sz="1" w:space="0" w:color="000000"/>
              <w:left w:val="single" w:sz="1" w:space="0" w:color="000000"/>
              <w:bottom w:val="single" w:sz="1" w:space="0" w:color="000000"/>
            </w:tcBorders>
            <w:shd w:val="clear" w:color="auto" w:fill="FFFFFF"/>
          </w:tcPr>
          <w:p w14:paraId="052E12EF"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Geowł</w:t>
            </w:r>
            <w:r w:rsidRPr="00422C3C">
              <w:rPr>
                <w:rFonts w:ascii="Times New Roman" w:eastAsia="SimSun" w:hAnsi="Times New Roman" w:cs="Times New Roman"/>
                <w:sz w:val="24"/>
                <w:szCs w:val="24"/>
                <w:lang w:val="en-US" w:eastAsia="ar-SA"/>
              </w:rPr>
              <w:t>óknina</w:t>
            </w:r>
          </w:p>
        </w:tc>
        <w:tc>
          <w:tcPr>
            <w:tcW w:w="3690" w:type="dxa"/>
            <w:tcBorders>
              <w:top w:val="single" w:sz="1" w:space="0" w:color="000000"/>
              <w:left w:val="single" w:sz="1" w:space="0" w:color="000000"/>
              <w:bottom w:val="single" w:sz="1" w:space="0" w:color="000000"/>
              <w:right w:val="single" w:sz="1" w:space="0" w:color="000000"/>
            </w:tcBorders>
            <w:shd w:val="clear" w:color="auto" w:fill="FFFFFF"/>
          </w:tcPr>
          <w:p w14:paraId="53991C9C"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Uzupełnienie bieżących braków</w:t>
            </w:r>
          </w:p>
        </w:tc>
      </w:tr>
      <w:tr w:rsidR="00422C3C" w:rsidRPr="00422C3C" w14:paraId="7233894A"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6B8BA172"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4893" w:type="dxa"/>
            <w:tcBorders>
              <w:top w:val="single" w:sz="1" w:space="0" w:color="000000"/>
              <w:left w:val="single" w:sz="1" w:space="0" w:color="000000"/>
              <w:bottom w:val="single" w:sz="1" w:space="0" w:color="000000"/>
            </w:tcBorders>
            <w:shd w:val="clear" w:color="auto" w:fill="FFFFFF"/>
          </w:tcPr>
          <w:p w14:paraId="66BD81D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Kamień o frakcji 16-32 mm</w:t>
            </w:r>
          </w:p>
        </w:tc>
        <w:tc>
          <w:tcPr>
            <w:tcW w:w="3690" w:type="dxa"/>
            <w:tcBorders>
              <w:top w:val="single" w:sz="1" w:space="0" w:color="000000"/>
              <w:left w:val="single" w:sz="1" w:space="0" w:color="000000"/>
              <w:bottom w:val="single" w:sz="1" w:space="0" w:color="000000"/>
              <w:right w:val="single" w:sz="1" w:space="0" w:color="000000"/>
            </w:tcBorders>
            <w:shd w:val="clear" w:color="auto" w:fill="FFFFFF"/>
          </w:tcPr>
          <w:p w14:paraId="0F2AA61E"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Uzupełnienie bieżących braków</w:t>
            </w:r>
          </w:p>
        </w:tc>
      </w:tr>
    </w:tbl>
    <w:p w14:paraId="3E26C528" w14:textId="77777777" w:rsidR="00422C3C" w:rsidRPr="00422C3C" w:rsidRDefault="00422C3C" w:rsidP="00422C3C">
      <w:pPr>
        <w:tabs>
          <w:tab w:val="left" w:pos="0"/>
        </w:tabs>
        <w:suppressAutoHyphens/>
        <w:spacing w:after="0" w:line="100" w:lineRule="atLeast"/>
        <w:jc w:val="both"/>
        <w:rPr>
          <w:rFonts w:ascii="Times New Roman" w:eastAsia="SimSun" w:hAnsi="Times New Roman" w:cs="Times New Roman"/>
          <w:sz w:val="24"/>
          <w:szCs w:val="24"/>
          <w:lang w:eastAsia="ar-SA"/>
        </w:rPr>
      </w:pPr>
    </w:p>
    <w:p w14:paraId="7066714F" w14:textId="77777777" w:rsidR="00422C3C" w:rsidRPr="00422C3C" w:rsidRDefault="00422C3C" w:rsidP="00422C3C">
      <w:pPr>
        <w:tabs>
          <w:tab w:val="left" w:pos="0"/>
        </w:tabs>
        <w:suppressAutoHyphens/>
        <w:spacing w:after="0" w:line="100" w:lineRule="atLeast"/>
        <w:jc w:val="both"/>
        <w:rPr>
          <w:rFonts w:ascii="Times New Roman" w:eastAsia="SimSun" w:hAnsi="Times New Roman" w:cs="Times New Roman"/>
          <w:sz w:val="24"/>
          <w:szCs w:val="24"/>
          <w:lang w:eastAsia="ar-SA"/>
        </w:rPr>
      </w:pPr>
    </w:p>
    <w:p w14:paraId="2515E57A" w14:textId="0C153E36" w:rsidR="00422C3C" w:rsidRPr="00495B76" w:rsidRDefault="00422C3C" w:rsidP="0088404A">
      <w:pPr>
        <w:pStyle w:val="Akapitzlist"/>
        <w:numPr>
          <w:ilvl w:val="0"/>
          <w:numId w:val="22"/>
        </w:numPr>
        <w:tabs>
          <w:tab w:val="left" w:pos="0"/>
          <w:tab w:val="left" w:pos="284"/>
          <w:tab w:val="left" w:pos="426"/>
        </w:tabs>
        <w:spacing w:after="0"/>
        <w:ind w:left="284"/>
        <w:jc w:val="both"/>
        <w:rPr>
          <w:rFonts w:ascii="Times New Roman" w:hAnsi="Times New Roman" w:cs="Times New Roman"/>
          <w:b/>
          <w:bCs/>
          <w:sz w:val="24"/>
          <w:szCs w:val="24"/>
        </w:rPr>
      </w:pPr>
      <w:r w:rsidRPr="00495B76">
        <w:rPr>
          <w:rFonts w:ascii="Times New Roman" w:hAnsi="Times New Roman" w:cs="Times New Roman"/>
          <w:b/>
          <w:bCs/>
          <w:sz w:val="24"/>
          <w:szCs w:val="24"/>
        </w:rPr>
        <w:t>działka nr 522/5 obręb II  w Sztumie ( teren obok Lipskiego) – powierzchnia ok. 120 m</w:t>
      </w:r>
      <w:r w:rsidRPr="00495B76">
        <w:rPr>
          <w:rFonts w:ascii="Times New Roman" w:hAnsi="Times New Roman" w:cs="Times New Roman"/>
          <w:b/>
          <w:bCs/>
          <w:sz w:val="24"/>
          <w:szCs w:val="24"/>
          <w:vertAlign w:val="superscript"/>
        </w:rPr>
        <w:t>2</w:t>
      </w:r>
      <w:r w:rsidRPr="00495B76">
        <w:rPr>
          <w:rFonts w:ascii="Times New Roman" w:hAnsi="Times New Roman" w:cs="Times New Roman"/>
          <w:b/>
          <w:bCs/>
          <w:sz w:val="24"/>
          <w:szCs w:val="24"/>
        </w:rPr>
        <w:t>:</w:t>
      </w:r>
    </w:p>
    <w:p w14:paraId="541143E0" w14:textId="77777777" w:rsidR="00422C3C" w:rsidRPr="00422C3C" w:rsidRDefault="00422C3C" w:rsidP="00422C3C">
      <w:pPr>
        <w:tabs>
          <w:tab w:val="left" w:pos="0"/>
          <w:tab w:val="left" w:pos="567"/>
        </w:tabs>
        <w:suppressAutoHyphens/>
        <w:spacing w:after="0" w:line="100" w:lineRule="atLeast"/>
        <w:jc w:val="both"/>
        <w:rPr>
          <w:rFonts w:ascii="Times New Roman" w:eastAsia="SimSun" w:hAnsi="Times New Roman" w:cs="Times New Roman"/>
          <w:sz w:val="24"/>
          <w:szCs w:val="24"/>
          <w:lang w:eastAsia="ar-SA"/>
        </w:rPr>
      </w:pPr>
    </w:p>
    <w:p w14:paraId="3565B7F3" w14:textId="4966C008" w:rsid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Roślinność tabela </w:t>
      </w:r>
      <w:r w:rsidR="00495B76">
        <w:rPr>
          <w:rFonts w:ascii="Times New Roman" w:eastAsia="SimSun" w:hAnsi="Times New Roman" w:cs="Times New Roman"/>
          <w:sz w:val="24"/>
          <w:szCs w:val="24"/>
          <w:lang w:eastAsia="ar-SA"/>
        </w:rPr>
        <w:t>2).1</w:t>
      </w:r>
    </w:p>
    <w:p w14:paraId="19C4B154" w14:textId="29D39079" w:rsidR="00495B76" w:rsidRDefault="00495B76" w:rsidP="00422C3C">
      <w:pPr>
        <w:suppressAutoHyphens/>
        <w:spacing w:after="0" w:line="100" w:lineRule="atLeast"/>
        <w:rPr>
          <w:rFonts w:ascii="Times New Roman" w:eastAsia="SimSun" w:hAnsi="Times New Roman" w:cs="Times New Roman"/>
          <w:sz w:val="24"/>
          <w:szCs w:val="24"/>
          <w:lang w:eastAsia="ar-SA"/>
        </w:rPr>
      </w:pPr>
    </w:p>
    <w:tbl>
      <w:tblPr>
        <w:tblW w:w="9072" w:type="dxa"/>
        <w:tblInd w:w="55" w:type="dxa"/>
        <w:tblLayout w:type="fixed"/>
        <w:tblCellMar>
          <w:left w:w="55" w:type="dxa"/>
          <w:right w:w="55" w:type="dxa"/>
        </w:tblCellMar>
        <w:tblLook w:val="0000" w:firstRow="0" w:lastRow="0" w:firstColumn="0" w:lastColumn="0" w:noHBand="0" w:noVBand="0"/>
      </w:tblPr>
      <w:tblGrid>
        <w:gridCol w:w="503"/>
        <w:gridCol w:w="3041"/>
        <w:gridCol w:w="1418"/>
        <w:gridCol w:w="2268"/>
        <w:gridCol w:w="1842"/>
      </w:tblGrid>
      <w:tr w:rsidR="00495B76" w:rsidRPr="00A4295B" w14:paraId="3465EC33" w14:textId="77777777" w:rsidTr="002C641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3213D99D" w14:textId="77777777" w:rsidR="00495B76" w:rsidRPr="00A4295B" w:rsidRDefault="00495B76" w:rsidP="002C6415">
            <w:pPr>
              <w:suppressAutoHyphens/>
              <w:spacing w:after="0" w:line="100" w:lineRule="atLeast"/>
              <w:jc w:val="center"/>
              <w:rPr>
                <w:rFonts w:ascii="Times New Roman" w:eastAsia="SimSun" w:hAnsi="Times New Roman" w:cs="Times New Roman"/>
                <w:b/>
                <w:bCs/>
                <w:sz w:val="24"/>
                <w:szCs w:val="24"/>
                <w:lang w:eastAsia="ar-SA"/>
              </w:rPr>
            </w:pPr>
            <w:r w:rsidRPr="00A4295B">
              <w:rPr>
                <w:rFonts w:ascii="Times New Roman" w:eastAsia="SimSun" w:hAnsi="Times New Roman" w:cs="Times New Roman"/>
                <w:b/>
                <w:bCs/>
                <w:sz w:val="24"/>
                <w:szCs w:val="24"/>
                <w:lang w:eastAsia="ar-SA"/>
              </w:rPr>
              <w:t>Lp.</w:t>
            </w:r>
          </w:p>
        </w:tc>
        <w:tc>
          <w:tcPr>
            <w:tcW w:w="3041" w:type="dxa"/>
            <w:tcBorders>
              <w:top w:val="single" w:sz="1" w:space="0" w:color="000000"/>
              <w:left w:val="single" w:sz="1" w:space="0" w:color="000000"/>
              <w:bottom w:val="single" w:sz="1" w:space="0" w:color="000000"/>
            </w:tcBorders>
            <w:shd w:val="clear" w:color="auto" w:fill="FFFFFF"/>
            <w:vAlign w:val="center"/>
          </w:tcPr>
          <w:p w14:paraId="3E902E15" w14:textId="77777777" w:rsidR="00495B76" w:rsidRPr="00A4295B" w:rsidRDefault="00495B76" w:rsidP="002C6415">
            <w:pPr>
              <w:suppressAutoHyphens/>
              <w:spacing w:after="0" w:line="100" w:lineRule="atLeast"/>
              <w:jc w:val="center"/>
              <w:rPr>
                <w:rFonts w:ascii="Times New Roman" w:eastAsia="SimSun" w:hAnsi="Times New Roman" w:cs="Times New Roman"/>
                <w:b/>
                <w:bCs/>
                <w:sz w:val="24"/>
                <w:szCs w:val="24"/>
                <w:lang w:eastAsia="ar-SA"/>
              </w:rPr>
            </w:pPr>
            <w:r w:rsidRPr="00A4295B">
              <w:rPr>
                <w:rFonts w:ascii="Times New Roman" w:eastAsia="SimSun" w:hAnsi="Times New Roman" w:cs="Times New Roman"/>
                <w:b/>
                <w:bCs/>
                <w:sz w:val="24"/>
                <w:szCs w:val="24"/>
                <w:lang w:eastAsia="ar-SA"/>
              </w:rPr>
              <w:t>Nazwa gatunku</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C44B17F" w14:textId="77777777" w:rsidR="00495B76" w:rsidRPr="00A4295B" w:rsidRDefault="00495B76" w:rsidP="002C6415">
            <w:pPr>
              <w:suppressAutoHyphens/>
              <w:spacing w:after="0" w:line="100" w:lineRule="atLeast"/>
              <w:jc w:val="center"/>
              <w:rPr>
                <w:rFonts w:ascii="Times New Roman" w:eastAsia="SimSun" w:hAnsi="Times New Roman" w:cs="Times New Roman"/>
                <w:b/>
                <w:bCs/>
                <w:sz w:val="24"/>
                <w:szCs w:val="24"/>
                <w:lang w:eastAsia="ar-SA"/>
              </w:rPr>
            </w:pPr>
            <w:r w:rsidRPr="00A4295B">
              <w:rPr>
                <w:rFonts w:ascii="Times New Roman" w:eastAsia="SimSun" w:hAnsi="Times New Roman" w:cs="Times New Roman"/>
                <w:b/>
                <w:bCs/>
                <w:sz w:val="24"/>
                <w:szCs w:val="24"/>
                <w:lang w:eastAsia="ar-SA"/>
              </w:rPr>
              <w:t>Ilość roślin istniejących nominalna</w:t>
            </w:r>
          </w:p>
        </w:tc>
        <w:tc>
          <w:tcPr>
            <w:tcW w:w="2268" w:type="dxa"/>
            <w:tcBorders>
              <w:top w:val="single" w:sz="1" w:space="0" w:color="000000"/>
              <w:left w:val="single" w:sz="1" w:space="0" w:color="000000"/>
              <w:bottom w:val="single" w:sz="1" w:space="0" w:color="000000"/>
            </w:tcBorders>
            <w:shd w:val="clear" w:color="auto" w:fill="FFFFFF"/>
            <w:vAlign w:val="center"/>
          </w:tcPr>
          <w:p w14:paraId="325A351F" w14:textId="77777777" w:rsidR="00495B76" w:rsidRPr="00A4295B" w:rsidRDefault="00495B76" w:rsidP="002C6415">
            <w:pPr>
              <w:suppressAutoHyphens/>
              <w:spacing w:after="0" w:line="100" w:lineRule="atLeast"/>
              <w:jc w:val="center"/>
              <w:rPr>
                <w:rFonts w:ascii="Times New Roman" w:eastAsia="SimSun" w:hAnsi="Times New Roman" w:cs="Times New Roman"/>
                <w:b/>
                <w:bCs/>
                <w:sz w:val="24"/>
                <w:szCs w:val="24"/>
                <w:lang w:eastAsia="ar-SA"/>
              </w:rPr>
            </w:pPr>
            <w:r w:rsidRPr="00A4295B">
              <w:rPr>
                <w:rFonts w:ascii="Times New Roman" w:eastAsia="SimSun" w:hAnsi="Times New Roman" w:cs="Times New Roman"/>
                <w:b/>
                <w:bCs/>
                <w:sz w:val="24"/>
                <w:szCs w:val="24"/>
                <w:lang w:eastAsia="ar-SA"/>
              </w:rPr>
              <w:t>Ilość przewidziana  do uzupełnienia braków/wymiany roślin</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9B4B3E3" w14:textId="77777777" w:rsidR="00495B76" w:rsidRPr="00A4295B" w:rsidRDefault="00495B76" w:rsidP="002C6415">
            <w:pPr>
              <w:suppressAutoHyphens/>
              <w:spacing w:after="0" w:line="100" w:lineRule="atLeast"/>
              <w:jc w:val="center"/>
              <w:rPr>
                <w:rFonts w:ascii="Times New Roman" w:eastAsia="SimSun" w:hAnsi="Times New Roman" w:cs="Times New Roman"/>
                <w:b/>
                <w:bCs/>
                <w:sz w:val="24"/>
                <w:szCs w:val="24"/>
                <w:lang w:eastAsia="ar-SA"/>
              </w:rPr>
            </w:pPr>
            <w:r w:rsidRPr="00A4295B">
              <w:rPr>
                <w:rFonts w:ascii="Times New Roman" w:eastAsia="SimSun" w:hAnsi="Times New Roman" w:cs="Times New Roman"/>
                <w:b/>
                <w:bCs/>
                <w:sz w:val="24"/>
                <w:szCs w:val="24"/>
                <w:lang w:eastAsia="ar-SA"/>
              </w:rPr>
              <w:t>Wymagane cechy rośliny</w:t>
            </w:r>
          </w:p>
        </w:tc>
      </w:tr>
      <w:tr w:rsidR="00495B76" w:rsidRPr="003D3D34" w14:paraId="36B133BB" w14:textId="77777777" w:rsidTr="002C641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4523271C"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w:t>
            </w:r>
          </w:p>
        </w:tc>
        <w:tc>
          <w:tcPr>
            <w:tcW w:w="3041" w:type="dxa"/>
            <w:tcBorders>
              <w:top w:val="single" w:sz="1" w:space="0" w:color="000000"/>
              <w:left w:val="single" w:sz="1" w:space="0" w:color="000000"/>
              <w:bottom w:val="single" w:sz="1" w:space="0" w:color="000000"/>
            </w:tcBorders>
            <w:shd w:val="clear" w:color="auto" w:fill="FFFFFF"/>
            <w:vAlign w:val="center"/>
          </w:tcPr>
          <w:p w14:paraId="70A03B0E"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Jałowiec pospolity 'Green Carpet'</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E0678C7"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18szt.</w:t>
            </w:r>
          </w:p>
        </w:tc>
        <w:tc>
          <w:tcPr>
            <w:tcW w:w="2268" w:type="dxa"/>
            <w:tcBorders>
              <w:top w:val="single" w:sz="1" w:space="0" w:color="000000"/>
              <w:left w:val="single" w:sz="1" w:space="0" w:color="000000"/>
              <w:bottom w:val="single" w:sz="1" w:space="0" w:color="000000"/>
            </w:tcBorders>
            <w:shd w:val="clear" w:color="auto" w:fill="FFFFFF"/>
            <w:vAlign w:val="center"/>
          </w:tcPr>
          <w:p w14:paraId="69544B53"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61DA919B"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1910DB13" w14:textId="77777777" w:rsidR="00495B76" w:rsidRPr="003D3D34" w:rsidRDefault="00495B76" w:rsidP="002C6415">
            <w:pPr>
              <w:suppressAutoHyphens/>
              <w:snapToGrid w:val="0"/>
              <w:spacing w:after="0" w:line="100" w:lineRule="atLeast"/>
              <w:jc w:val="center"/>
              <w:rPr>
                <w:rFonts w:ascii="Times New Roman" w:eastAsia="SimSun" w:hAnsi="Times New Roman" w:cs="Times New Roman"/>
                <w:sz w:val="24"/>
                <w:szCs w:val="24"/>
                <w:lang w:eastAsia="ar-SA"/>
              </w:rPr>
            </w:pPr>
          </w:p>
        </w:tc>
      </w:tr>
      <w:tr w:rsidR="00495B76" w:rsidRPr="003D3D34" w14:paraId="0250E360" w14:textId="77777777" w:rsidTr="002C6415">
        <w:trPr>
          <w:trHeight w:val="533"/>
        </w:trPr>
        <w:tc>
          <w:tcPr>
            <w:tcW w:w="503" w:type="dxa"/>
            <w:tcBorders>
              <w:top w:val="single" w:sz="1" w:space="0" w:color="000000"/>
              <w:left w:val="single" w:sz="1" w:space="0" w:color="000000"/>
              <w:bottom w:val="single" w:sz="1" w:space="0" w:color="000000"/>
            </w:tcBorders>
            <w:shd w:val="clear" w:color="auto" w:fill="FFFFFF"/>
            <w:vAlign w:val="center"/>
          </w:tcPr>
          <w:p w14:paraId="471A5FE1"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w:t>
            </w:r>
          </w:p>
        </w:tc>
        <w:tc>
          <w:tcPr>
            <w:tcW w:w="3041" w:type="dxa"/>
            <w:tcBorders>
              <w:top w:val="single" w:sz="1" w:space="0" w:color="000000"/>
              <w:left w:val="single" w:sz="1" w:space="0" w:color="000000"/>
              <w:bottom w:val="single" w:sz="1" w:space="0" w:color="000000"/>
            </w:tcBorders>
            <w:shd w:val="clear" w:color="auto" w:fill="FFFFFF"/>
            <w:vAlign w:val="center"/>
          </w:tcPr>
          <w:p w14:paraId="59DD1780"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Trzcinnik ostro kwiatowy Karl Forester</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1DB5E66" w14:textId="77777777" w:rsidR="00495B76" w:rsidRPr="003D3D34" w:rsidRDefault="00495B76" w:rsidP="002C6415">
            <w:pPr>
              <w:suppressAutoHyphens/>
              <w:snapToGrid w:val="0"/>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40 szt.</w:t>
            </w:r>
          </w:p>
        </w:tc>
        <w:tc>
          <w:tcPr>
            <w:tcW w:w="2268" w:type="dxa"/>
            <w:tcBorders>
              <w:top w:val="single" w:sz="1" w:space="0" w:color="000000"/>
              <w:left w:val="single" w:sz="1" w:space="0" w:color="000000"/>
              <w:bottom w:val="single" w:sz="1" w:space="0" w:color="000000"/>
            </w:tcBorders>
            <w:shd w:val="clear" w:color="auto" w:fill="FFFFFF"/>
            <w:vAlign w:val="center"/>
          </w:tcPr>
          <w:p w14:paraId="27C11AD1" w14:textId="77777777" w:rsidR="00495B76" w:rsidRPr="003D3D34" w:rsidRDefault="00495B76" w:rsidP="002C6415">
            <w:pPr>
              <w:suppressAutoHyphens/>
              <w:snapToGrid w:val="0"/>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62E7A66"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301A76EB" w14:textId="77777777" w:rsidR="00495B76" w:rsidRPr="003D3D34" w:rsidRDefault="00495B76" w:rsidP="002C6415">
            <w:pPr>
              <w:suppressAutoHyphens/>
              <w:snapToGrid w:val="0"/>
              <w:spacing w:after="0" w:line="100" w:lineRule="atLeast"/>
              <w:jc w:val="center"/>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r w:rsidR="00495B76" w:rsidRPr="003D3D34" w14:paraId="649B0344" w14:textId="77777777" w:rsidTr="002C641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742F90B8"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w:t>
            </w:r>
          </w:p>
        </w:tc>
        <w:tc>
          <w:tcPr>
            <w:tcW w:w="3041" w:type="dxa"/>
            <w:tcBorders>
              <w:top w:val="single" w:sz="1" w:space="0" w:color="000000"/>
              <w:left w:val="single" w:sz="1" w:space="0" w:color="000000"/>
              <w:bottom w:val="single" w:sz="1" w:space="0" w:color="000000"/>
            </w:tcBorders>
            <w:shd w:val="clear" w:color="auto" w:fill="FFFFFF"/>
            <w:vAlign w:val="center"/>
          </w:tcPr>
          <w:p w14:paraId="5FCFE18C"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Jeżówka / wymiana roślin usunięcie istniejącej Perowskiej i nasadzenie nowych roślin Jeżówki</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50CAE9F"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65 szt.</w:t>
            </w:r>
          </w:p>
        </w:tc>
        <w:tc>
          <w:tcPr>
            <w:tcW w:w="2268" w:type="dxa"/>
            <w:tcBorders>
              <w:top w:val="single" w:sz="1" w:space="0" w:color="000000"/>
              <w:left w:val="single" w:sz="1" w:space="0" w:color="000000"/>
              <w:bottom w:val="single" w:sz="1" w:space="0" w:color="000000"/>
            </w:tcBorders>
            <w:shd w:val="clear" w:color="auto" w:fill="FFFFFF"/>
            <w:vAlign w:val="center"/>
          </w:tcPr>
          <w:p w14:paraId="1293DFC8"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DFCC336"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74D9DA5C"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 pędy</w:t>
            </w:r>
          </w:p>
        </w:tc>
      </w:tr>
      <w:tr w:rsidR="00495B76" w:rsidRPr="003D3D34" w14:paraId="41A0D7D8" w14:textId="77777777" w:rsidTr="002C641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29D92DAF"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4.</w:t>
            </w:r>
          </w:p>
        </w:tc>
        <w:tc>
          <w:tcPr>
            <w:tcW w:w="3041" w:type="dxa"/>
            <w:tcBorders>
              <w:top w:val="single" w:sz="1" w:space="0" w:color="000000"/>
              <w:left w:val="single" w:sz="1" w:space="0" w:color="000000"/>
              <w:bottom w:val="single" w:sz="1" w:space="0" w:color="000000"/>
            </w:tcBorders>
            <w:shd w:val="clear" w:color="auto" w:fill="FFFFFF"/>
            <w:vAlign w:val="center"/>
          </w:tcPr>
          <w:p w14:paraId="0BBA4E38"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Lawenda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557844D"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60 szt.</w:t>
            </w:r>
          </w:p>
        </w:tc>
        <w:tc>
          <w:tcPr>
            <w:tcW w:w="2268" w:type="dxa"/>
            <w:tcBorders>
              <w:top w:val="single" w:sz="1" w:space="0" w:color="000000"/>
              <w:left w:val="single" w:sz="1" w:space="0" w:color="000000"/>
              <w:bottom w:val="single" w:sz="1" w:space="0" w:color="000000"/>
            </w:tcBorders>
            <w:shd w:val="clear" w:color="auto" w:fill="FFFFFF"/>
            <w:vAlign w:val="center"/>
          </w:tcPr>
          <w:p w14:paraId="097B3C2B"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r w:rsidRPr="003D3D34">
              <w:rPr>
                <w:rFonts w:ascii="Times New Roman" w:eastAsia="SimSun" w:hAnsi="Times New Roman" w:cs="Times New Roman"/>
                <w:sz w:val="24"/>
                <w:szCs w:val="24"/>
                <w:lang w:eastAsia="ar-SA"/>
              </w:rPr>
              <w:t>.</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57BFE7F4"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78326D87"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
        </w:tc>
      </w:tr>
      <w:tr w:rsidR="00495B76" w:rsidRPr="003D3D34" w14:paraId="2EA72B44" w14:textId="77777777" w:rsidTr="002C641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5285406D"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w:t>
            </w:r>
          </w:p>
        </w:tc>
        <w:tc>
          <w:tcPr>
            <w:tcW w:w="3041" w:type="dxa"/>
            <w:tcBorders>
              <w:top w:val="single" w:sz="1" w:space="0" w:color="000000"/>
              <w:left w:val="single" w:sz="1" w:space="0" w:color="000000"/>
              <w:bottom w:val="single" w:sz="1" w:space="0" w:color="000000"/>
            </w:tcBorders>
            <w:shd w:val="clear" w:color="auto" w:fill="FFFFFF"/>
            <w:vAlign w:val="center"/>
          </w:tcPr>
          <w:p w14:paraId="5D056FF6"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Hortensja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34A50C74"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20 szt.</w:t>
            </w:r>
          </w:p>
        </w:tc>
        <w:tc>
          <w:tcPr>
            <w:tcW w:w="2268" w:type="dxa"/>
            <w:tcBorders>
              <w:top w:val="single" w:sz="1" w:space="0" w:color="000000"/>
              <w:left w:val="single" w:sz="1" w:space="0" w:color="000000"/>
              <w:bottom w:val="single" w:sz="1" w:space="0" w:color="000000"/>
            </w:tcBorders>
            <w:shd w:val="clear" w:color="auto" w:fill="FFFFFF"/>
            <w:vAlign w:val="center"/>
          </w:tcPr>
          <w:p w14:paraId="3ADBA10C"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6BE1A36"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16003CB9"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p>
          <w:p w14:paraId="2226340A"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3-6 pędy</w:t>
            </w:r>
          </w:p>
        </w:tc>
      </w:tr>
      <w:tr w:rsidR="00495B76" w:rsidRPr="003D3D34" w14:paraId="2A8BBB39" w14:textId="77777777" w:rsidTr="002C641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5E339C0E"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6.</w:t>
            </w:r>
          </w:p>
        </w:tc>
        <w:tc>
          <w:tcPr>
            <w:tcW w:w="3041" w:type="dxa"/>
            <w:tcBorders>
              <w:top w:val="single" w:sz="1" w:space="0" w:color="000000"/>
              <w:left w:val="single" w:sz="1" w:space="0" w:color="000000"/>
              <w:bottom w:val="single" w:sz="1" w:space="0" w:color="000000"/>
            </w:tcBorders>
            <w:shd w:val="clear" w:color="auto" w:fill="FFFFFF"/>
            <w:vAlign w:val="center"/>
          </w:tcPr>
          <w:p w14:paraId="7CF6A271"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Rozplenica</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1CC2D5B2"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30 szt.</w:t>
            </w:r>
          </w:p>
        </w:tc>
        <w:tc>
          <w:tcPr>
            <w:tcW w:w="2268" w:type="dxa"/>
            <w:tcBorders>
              <w:top w:val="single" w:sz="1" w:space="0" w:color="000000"/>
              <w:left w:val="single" w:sz="1" w:space="0" w:color="000000"/>
              <w:bottom w:val="single" w:sz="1" w:space="0" w:color="000000"/>
            </w:tcBorders>
            <w:shd w:val="clear" w:color="auto" w:fill="FFFFFF"/>
            <w:vAlign w:val="center"/>
          </w:tcPr>
          <w:p w14:paraId="798CBEE4"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278417A2" w14:textId="77777777" w:rsidR="00495B76" w:rsidRPr="00A4295B"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C.</w:t>
            </w:r>
            <w:r>
              <w:rPr>
                <w:rFonts w:ascii="Times New Roman" w:eastAsia="SimSun" w:hAnsi="Times New Roman" w:cs="Times New Roman"/>
                <w:sz w:val="24"/>
                <w:szCs w:val="24"/>
                <w:lang w:eastAsia="ar-SA"/>
              </w:rPr>
              <w:t>3</w:t>
            </w:r>
          </w:p>
          <w:p w14:paraId="118B5D6C"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r w:rsidR="00495B76" w:rsidRPr="003D3D34" w14:paraId="125023FF" w14:textId="77777777" w:rsidTr="002C6415">
        <w:trPr>
          <w:trHeight w:val="23"/>
        </w:trPr>
        <w:tc>
          <w:tcPr>
            <w:tcW w:w="503" w:type="dxa"/>
            <w:tcBorders>
              <w:top w:val="single" w:sz="1" w:space="0" w:color="000000"/>
              <w:left w:val="single" w:sz="1" w:space="0" w:color="000000"/>
              <w:bottom w:val="single" w:sz="1" w:space="0" w:color="000000"/>
            </w:tcBorders>
            <w:shd w:val="clear" w:color="auto" w:fill="FFFFFF"/>
            <w:vAlign w:val="center"/>
          </w:tcPr>
          <w:p w14:paraId="4D9A3C05"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lastRenderedPageBreak/>
              <w:t>7.</w:t>
            </w:r>
          </w:p>
        </w:tc>
        <w:tc>
          <w:tcPr>
            <w:tcW w:w="3041" w:type="dxa"/>
            <w:tcBorders>
              <w:top w:val="single" w:sz="1" w:space="0" w:color="000000"/>
              <w:left w:val="single" w:sz="1" w:space="0" w:color="000000"/>
              <w:bottom w:val="single" w:sz="1" w:space="0" w:color="000000"/>
            </w:tcBorders>
            <w:shd w:val="clear" w:color="auto" w:fill="FFFFFF"/>
            <w:vAlign w:val="center"/>
          </w:tcPr>
          <w:p w14:paraId="30FD5C24"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Śliwa wiśniowa ,,Nigra „</w:t>
            </w:r>
          </w:p>
        </w:tc>
        <w:tc>
          <w:tcPr>
            <w:tcW w:w="1418"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02C4A022"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5 szt.</w:t>
            </w:r>
          </w:p>
        </w:tc>
        <w:tc>
          <w:tcPr>
            <w:tcW w:w="2268" w:type="dxa"/>
            <w:tcBorders>
              <w:top w:val="single" w:sz="1" w:space="0" w:color="000000"/>
              <w:left w:val="single" w:sz="1" w:space="0" w:color="000000"/>
              <w:bottom w:val="single" w:sz="1" w:space="0" w:color="000000"/>
            </w:tcBorders>
            <w:shd w:val="clear" w:color="auto" w:fill="FFFFFF"/>
            <w:vAlign w:val="center"/>
          </w:tcPr>
          <w:p w14:paraId="4C3FDDAA"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842" w:type="dxa"/>
            <w:tcBorders>
              <w:top w:val="single" w:sz="1" w:space="0" w:color="000000"/>
              <w:left w:val="single" w:sz="1" w:space="0" w:color="000000"/>
              <w:bottom w:val="single" w:sz="1" w:space="0" w:color="000000"/>
              <w:right w:val="single" w:sz="1" w:space="0" w:color="000000"/>
            </w:tcBorders>
            <w:shd w:val="clear" w:color="auto" w:fill="FFFFFF"/>
            <w:vAlign w:val="center"/>
          </w:tcPr>
          <w:p w14:paraId="4927AE22" w14:textId="77777777" w:rsidR="00495B76" w:rsidRPr="003D3D34" w:rsidRDefault="00495B76" w:rsidP="002C6415">
            <w:pPr>
              <w:suppressAutoHyphens/>
              <w:spacing w:after="0"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 Śliw wiśniowych</w:t>
            </w:r>
          </w:p>
        </w:tc>
      </w:tr>
    </w:tbl>
    <w:p w14:paraId="27B056A0" w14:textId="77777777" w:rsidR="00495B76" w:rsidRPr="00422C3C" w:rsidRDefault="00495B76" w:rsidP="00422C3C">
      <w:pPr>
        <w:suppressAutoHyphens/>
        <w:spacing w:after="0" w:line="100" w:lineRule="atLeast"/>
        <w:rPr>
          <w:rFonts w:ascii="Times New Roman" w:eastAsia="SimSun" w:hAnsi="Times New Roman" w:cs="Times New Roman"/>
          <w:sz w:val="24"/>
          <w:szCs w:val="24"/>
          <w:lang w:eastAsia="ar-SA"/>
        </w:rPr>
      </w:pPr>
    </w:p>
    <w:p w14:paraId="45C7ACFB"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
    <w:p w14:paraId="1843E457" w14:textId="502FFA86"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Materiał tabela </w:t>
      </w:r>
      <w:r w:rsidR="00495B76">
        <w:rPr>
          <w:rFonts w:ascii="Times New Roman" w:eastAsia="SimSun" w:hAnsi="Times New Roman" w:cs="Times New Roman"/>
          <w:sz w:val="24"/>
          <w:szCs w:val="24"/>
          <w:lang w:eastAsia="ar-SA"/>
        </w:rPr>
        <w:t>2).2</w:t>
      </w:r>
    </w:p>
    <w:tbl>
      <w:tblPr>
        <w:tblW w:w="9214" w:type="dxa"/>
        <w:tblInd w:w="55" w:type="dxa"/>
        <w:tblLayout w:type="fixed"/>
        <w:tblCellMar>
          <w:left w:w="55" w:type="dxa"/>
          <w:right w:w="55" w:type="dxa"/>
        </w:tblCellMar>
        <w:tblLook w:val="0000" w:firstRow="0" w:lastRow="0" w:firstColumn="0" w:lastColumn="0" w:noHBand="0" w:noVBand="0"/>
      </w:tblPr>
      <w:tblGrid>
        <w:gridCol w:w="494"/>
        <w:gridCol w:w="4184"/>
        <w:gridCol w:w="4536"/>
      </w:tblGrid>
      <w:tr w:rsidR="00422C3C" w:rsidRPr="00422C3C" w14:paraId="27331C25"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7F9B9832"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0F2AB80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Rodzaj materiału</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74E2430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Ilość materiałów przewidziana  do uzupełnienia braków</w:t>
            </w:r>
          </w:p>
        </w:tc>
      </w:tr>
      <w:tr w:rsidR="00422C3C" w:rsidRPr="00422C3C" w14:paraId="5E35BD78"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6ECB89C9"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1171D5C4"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Ziemia urodzajna </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5722697D"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2D2549D1"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4EB2955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3418D26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Agrowł</w:t>
            </w:r>
            <w:r w:rsidRPr="00422C3C">
              <w:rPr>
                <w:rFonts w:ascii="Times New Roman" w:eastAsia="SimSun" w:hAnsi="Times New Roman" w:cs="Times New Roman"/>
                <w:sz w:val="24"/>
                <w:szCs w:val="24"/>
                <w:lang w:val="en-US" w:eastAsia="ar-SA"/>
              </w:rPr>
              <w:t>óknina</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374D5792"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1AD5800F"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0A8D9F3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76227F22"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Kamień - otoczak</w:t>
            </w:r>
          </w:p>
        </w:tc>
        <w:tc>
          <w:tcPr>
            <w:tcW w:w="4536" w:type="dxa"/>
            <w:tcBorders>
              <w:top w:val="single" w:sz="1" w:space="0" w:color="000000"/>
              <w:left w:val="single" w:sz="1" w:space="0" w:color="000000"/>
              <w:bottom w:val="single" w:sz="1" w:space="0" w:color="000000"/>
              <w:right w:val="single" w:sz="1" w:space="0" w:color="000000"/>
            </w:tcBorders>
            <w:shd w:val="clear" w:color="auto" w:fill="FFFFFF"/>
          </w:tcPr>
          <w:p w14:paraId="2474405A"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bl>
    <w:p w14:paraId="5D91A6B9" w14:textId="77777777" w:rsidR="008C17CF" w:rsidRPr="00422C3C" w:rsidRDefault="008C17CF" w:rsidP="00422C3C">
      <w:pPr>
        <w:tabs>
          <w:tab w:val="left" w:pos="0"/>
        </w:tabs>
        <w:suppressAutoHyphens/>
        <w:spacing w:after="0" w:line="100" w:lineRule="atLeast"/>
        <w:jc w:val="both"/>
        <w:rPr>
          <w:rFonts w:ascii="Times New Roman" w:eastAsia="SimSun" w:hAnsi="Times New Roman" w:cs="Times New Roman"/>
          <w:sz w:val="24"/>
          <w:szCs w:val="24"/>
          <w:lang w:eastAsia="ar-SA"/>
        </w:rPr>
      </w:pPr>
    </w:p>
    <w:p w14:paraId="6525BD3C" w14:textId="77777777" w:rsidR="00422C3C" w:rsidRPr="00422C3C" w:rsidRDefault="00422C3C" w:rsidP="00422C3C">
      <w:pPr>
        <w:tabs>
          <w:tab w:val="left" w:pos="0"/>
        </w:tabs>
        <w:suppressAutoHyphens/>
        <w:spacing w:after="0" w:line="100" w:lineRule="atLeast"/>
        <w:jc w:val="both"/>
        <w:rPr>
          <w:rFonts w:ascii="Times New Roman" w:eastAsia="SimSun" w:hAnsi="Times New Roman" w:cs="Times New Roman"/>
          <w:sz w:val="24"/>
          <w:szCs w:val="24"/>
          <w:lang w:eastAsia="ar-SA"/>
        </w:rPr>
      </w:pPr>
    </w:p>
    <w:p w14:paraId="45D1E203" w14:textId="3BC5E773" w:rsidR="00422C3C" w:rsidRPr="00495B76" w:rsidRDefault="00422C3C" w:rsidP="0088404A">
      <w:pPr>
        <w:pStyle w:val="Akapitzlist"/>
        <w:numPr>
          <w:ilvl w:val="0"/>
          <w:numId w:val="22"/>
        </w:numPr>
        <w:tabs>
          <w:tab w:val="left" w:pos="284"/>
        </w:tabs>
        <w:spacing w:after="0"/>
        <w:ind w:left="284"/>
        <w:jc w:val="both"/>
        <w:rPr>
          <w:rFonts w:ascii="Times New Roman" w:hAnsi="Times New Roman" w:cs="Times New Roman"/>
          <w:b/>
          <w:bCs/>
          <w:sz w:val="24"/>
          <w:szCs w:val="24"/>
        </w:rPr>
      </w:pPr>
      <w:r w:rsidRPr="00495B76">
        <w:rPr>
          <w:rFonts w:ascii="Times New Roman" w:hAnsi="Times New Roman" w:cs="Times New Roman"/>
          <w:b/>
          <w:bCs/>
          <w:sz w:val="24"/>
          <w:szCs w:val="24"/>
        </w:rPr>
        <w:t>Działka nr 213, 412, 635 obręb II  w Sztumie, Rondo pod Dębami oraz skwerki przy Rondzie pod Dębami łączna powierzchnia około 580 m</w:t>
      </w:r>
      <w:r w:rsidRPr="00495B76">
        <w:rPr>
          <w:rFonts w:ascii="Times New Roman" w:hAnsi="Times New Roman" w:cs="Times New Roman"/>
          <w:b/>
          <w:bCs/>
          <w:sz w:val="24"/>
          <w:szCs w:val="24"/>
          <w:vertAlign w:val="superscript"/>
        </w:rPr>
        <w:t>2</w:t>
      </w:r>
    </w:p>
    <w:p w14:paraId="324D00FE" w14:textId="77777777" w:rsidR="00495B76" w:rsidRPr="00495B76" w:rsidRDefault="00495B76" w:rsidP="00495B76">
      <w:pPr>
        <w:pStyle w:val="Akapitzlist"/>
        <w:tabs>
          <w:tab w:val="left" w:pos="284"/>
        </w:tabs>
        <w:spacing w:after="0"/>
        <w:ind w:left="284"/>
        <w:jc w:val="both"/>
        <w:rPr>
          <w:rFonts w:ascii="Times New Roman" w:hAnsi="Times New Roman" w:cs="Times New Roman"/>
          <w:b/>
          <w:bCs/>
          <w:sz w:val="24"/>
          <w:szCs w:val="24"/>
        </w:rPr>
      </w:pPr>
    </w:p>
    <w:p w14:paraId="1FD86522" w14:textId="46109713" w:rsidR="00422C3C" w:rsidRPr="00422C3C" w:rsidRDefault="00422C3C" w:rsidP="00422C3C">
      <w:pPr>
        <w:tabs>
          <w:tab w:val="left" w:pos="284"/>
        </w:tabs>
        <w:suppressAutoHyphens/>
        <w:spacing w:after="0" w:line="100" w:lineRule="atLeast"/>
        <w:jc w:val="both"/>
        <w:rPr>
          <w:rFonts w:ascii="Times New Roman" w:eastAsia="Calibri" w:hAnsi="Times New Roman" w:cs="Times New Roman"/>
          <w:b/>
          <w:sz w:val="24"/>
          <w:szCs w:val="24"/>
          <w:lang w:eastAsia="ar-SA"/>
        </w:rPr>
      </w:pPr>
      <w:r w:rsidRPr="00422C3C">
        <w:rPr>
          <w:rFonts w:ascii="Times New Roman" w:eastAsia="SimSun" w:hAnsi="Times New Roman" w:cs="Times New Roman"/>
          <w:sz w:val="24"/>
          <w:szCs w:val="24"/>
          <w:lang w:eastAsia="ar-SA"/>
        </w:rPr>
        <w:t xml:space="preserve">Roślinność, tabela </w:t>
      </w:r>
      <w:r w:rsidR="00495B76">
        <w:rPr>
          <w:rFonts w:ascii="Times New Roman" w:eastAsia="SimSun" w:hAnsi="Times New Roman" w:cs="Times New Roman"/>
          <w:sz w:val="24"/>
          <w:szCs w:val="24"/>
          <w:lang w:eastAsia="ar-SA"/>
        </w:rPr>
        <w:t>3).1</w:t>
      </w:r>
    </w:p>
    <w:tbl>
      <w:tblPr>
        <w:tblW w:w="9356" w:type="dxa"/>
        <w:tblInd w:w="-34" w:type="dxa"/>
        <w:tblLayout w:type="fixed"/>
        <w:tblLook w:val="0000" w:firstRow="0" w:lastRow="0" w:firstColumn="0" w:lastColumn="0" w:noHBand="0" w:noVBand="0"/>
      </w:tblPr>
      <w:tblGrid>
        <w:gridCol w:w="599"/>
        <w:gridCol w:w="2662"/>
        <w:gridCol w:w="1588"/>
        <w:gridCol w:w="2948"/>
        <w:gridCol w:w="1559"/>
      </w:tblGrid>
      <w:tr w:rsidR="00495B76" w:rsidRPr="00A04082" w14:paraId="4EA88BD6" w14:textId="77777777" w:rsidTr="002C6415">
        <w:tc>
          <w:tcPr>
            <w:tcW w:w="599" w:type="dxa"/>
            <w:tcBorders>
              <w:top w:val="single" w:sz="4" w:space="0" w:color="000000"/>
              <w:left w:val="single" w:sz="4" w:space="0" w:color="000000"/>
              <w:bottom w:val="single" w:sz="4" w:space="0" w:color="000000"/>
            </w:tcBorders>
            <w:shd w:val="clear" w:color="auto" w:fill="auto"/>
            <w:vAlign w:val="center"/>
          </w:tcPr>
          <w:p w14:paraId="7680E0E1" w14:textId="77777777" w:rsidR="00495B76" w:rsidRPr="00A04082" w:rsidRDefault="00495B76" w:rsidP="002C6415">
            <w:pPr>
              <w:suppressAutoHyphens/>
              <w:spacing w:after="0" w:line="360" w:lineRule="auto"/>
              <w:jc w:val="center"/>
              <w:rPr>
                <w:rFonts w:ascii="Times New Roman" w:eastAsia="Calibri" w:hAnsi="Times New Roman" w:cs="Times New Roman"/>
                <w:b/>
                <w:sz w:val="24"/>
                <w:szCs w:val="24"/>
                <w:lang w:eastAsia="ar-SA"/>
              </w:rPr>
            </w:pPr>
            <w:r w:rsidRPr="00A04082">
              <w:rPr>
                <w:rFonts w:ascii="Times New Roman" w:eastAsia="Calibri" w:hAnsi="Times New Roman" w:cs="Times New Roman"/>
                <w:b/>
                <w:sz w:val="24"/>
                <w:szCs w:val="24"/>
                <w:lang w:eastAsia="ar-SA"/>
              </w:rPr>
              <w:t>Lp.</w:t>
            </w:r>
          </w:p>
        </w:tc>
        <w:tc>
          <w:tcPr>
            <w:tcW w:w="2662" w:type="dxa"/>
            <w:tcBorders>
              <w:top w:val="single" w:sz="4" w:space="0" w:color="000000"/>
              <w:left w:val="single" w:sz="4" w:space="0" w:color="000000"/>
              <w:bottom w:val="single" w:sz="4" w:space="0" w:color="000000"/>
            </w:tcBorders>
            <w:shd w:val="clear" w:color="auto" w:fill="auto"/>
            <w:vAlign w:val="center"/>
          </w:tcPr>
          <w:p w14:paraId="49402221" w14:textId="77777777" w:rsidR="00495B76" w:rsidRPr="00A04082" w:rsidRDefault="00495B76" w:rsidP="002C6415">
            <w:pPr>
              <w:suppressAutoHyphens/>
              <w:spacing w:after="0" w:line="360" w:lineRule="auto"/>
              <w:jc w:val="center"/>
              <w:rPr>
                <w:rFonts w:ascii="Times New Roman" w:eastAsia="Calibri" w:hAnsi="Times New Roman" w:cs="Times New Roman"/>
                <w:b/>
                <w:sz w:val="24"/>
                <w:szCs w:val="24"/>
                <w:lang w:eastAsia="ar-SA"/>
              </w:rPr>
            </w:pPr>
            <w:r w:rsidRPr="00A04082">
              <w:rPr>
                <w:rFonts w:ascii="Times New Roman" w:eastAsia="Calibri" w:hAnsi="Times New Roman" w:cs="Times New Roman"/>
                <w:b/>
                <w:sz w:val="24"/>
                <w:szCs w:val="24"/>
                <w:lang w:eastAsia="ar-SA"/>
              </w:rPr>
              <w:t>Nazwa gatunku</w:t>
            </w:r>
          </w:p>
        </w:tc>
        <w:tc>
          <w:tcPr>
            <w:tcW w:w="1588" w:type="dxa"/>
            <w:tcBorders>
              <w:top w:val="single" w:sz="4" w:space="0" w:color="000000"/>
              <w:left w:val="single" w:sz="4" w:space="0" w:color="000000"/>
              <w:bottom w:val="single" w:sz="4" w:space="0" w:color="000000"/>
              <w:right w:val="single" w:sz="4" w:space="0" w:color="000000"/>
            </w:tcBorders>
            <w:vAlign w:val="center"/>
          </w:tcPr>
          <w:p w14:paraId="3C6A38B6" w14:textId="77777777" w:rsidR="00495B76" w:rsidRPr="00A04082" w:rsidRDefault="00495B76" w:rsidP="002C6415">
            <w:pPr>
              <w:suppressAutoHyphens/>
              <w:spacing w:after="0" w:line="240" w:lineRule="auto"/>
              <w:jc w:val="center"/>
              <w:rPr>
                <w:rFonts w:ascii="Times New Roman" w:eastAsia="Calibri" w:hAnsi="Times New Roman" w:cs="Times New Roman"/>
                <w:b/>
                <w:sz w:val="24"/>
                <w:szCs w:val="24"/>
                <w:lang w:eastAsia="ar-SA"/>
              </w:rPr>
            </w:pPr>
            <w:r w:rsidRPr="00A04082">
              <w:rPr>
                <w:rFonts w:ascii="Times New Roman" w:eastAsia="Times New Roman" w:hAnsi="Times New Roman" w:cs="Times New Roman"/>
                <w:b/>
                <w:sz w:val="24"/>
                <w:szCs w:val="24"/>
                <w:lang w:eastAsia="ar-SA"/>
              </w:rPr>
              <w:t>Ilość roślin istniejących nominalna</w:t>
            </w:r>
          </w:p>
        </w:tc>
        <w:tc>
          <w:tcPr>
            <w:tcW w:w="2948" w:type="dxa"/>
            <w:tcBorders>
              <w:top w:val="single" w:sz="4" w:space="0" w:color="000000"/>
              <w:left w:val="single" w:sz="4" w:space="0" w:color="000000"/>
              <w:bottom w:val="single" w:sz="4" w:space="0" w:color="000000"/>
            </w:tcBorders>
            <w:shd w:val="clear" w:color="auto" w:fill="auto"/>
            <w:vAlign w:val="center"/>
          </w:tcPr>
          <w:p w14:paraId="520E6719" w14:textId="77777777" w:rsidR="00495B76" w:rsidRPr="00A04082" w:rsidRDefault="00495B76" w:rsidP="002C6415">
            <w:pPr>
              <w:suppressAutoHyphens/>
              <w:spacing w:after="0" w:line="240" w:lineRule="auto"/>
              <w:jc w:val="center"/>
              <w:rPr>
                <w:rFonts w:ascii="Times New Roman" w:eastAsia="Calibri" w:hAnsi="Times New Roman" w:cs="Times New Roman"/>
                <w:b/>
                <w:sz w:val="24"/>
                <w:szCs w:val="24"/>
                <w:lang w:eastAsia="ar-SA"/>
              </w:rPr>
            </w:pPr>
            <w:r w:rsidRPr="00A04082">
              <w:rPr>
                <w:rFonts w:ascii="Times New Roman" w:eastAsia="Calibri" w:hAnsi="Times New Roman" w:cs="Times New Roman"/>
                <w:b/>
                <w:sz w:val="24"/>
                <w:szCs w:val="24"/>
                <w:lang w:eastAsia="ar-SA"/>
              </w:rPr>
              <w:t>Ilość przewidziana  do uzupełnienia braków/wymiany roślin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600C7" w14:textId="77777777" w:rsidR="00495B76" w:rsidRPr="00A04082" w:rsidRDefault="00495B76" w:rsidP="002C6415">
            <w:pPr>
              <w:suppressAutoHyphens/>
              <w:spacing w:after="0" w:line="360" w:lineRule="auto"/>
              <w:jc w:val="center"/>
              <w:rPr>
                <w:rFonts w:ascii="Times New Roman" w:eastAsia="Times New Roman" w:hAnsi="Times New Roman" w:cs="Times New Roman"/>
                <w:b/>
                <w:sz w:val="24"/>
                <w:szCs w:val="24"/>
                <w:lang w:eastAsia="ar-SA"/>
              </w:rPr>
            </w:pPr>
            <w:r w:rsidRPr="00A04082">
              <w:rPr>
                <w:rFonts w:ascii="Times New Roman" w:eastAsia="Calibri" w:hAnsi="Times New Roman" w:cs="Times New Roman"/>
                <w:b/>
                <w:sz w:val="24"/>
                <w:szCs w:val="24"/>
                <w:lang w:eastAsia="ar-SA"/>
              </w:rPr>
              <w:t>Parametry</w:t>
            </w:r>
          </w:p>
        </w:tc>
      </w:tr>
      <w:tr w:rsidR="00495B76" w:rsidRPr="003D3D34" w14:paraId="7E80A855" w14:textId="77777777" w:rsidTr="002C6415">
        <w:tc>
          <w:tcPr>
            <w:tcW w:w="599" w:type="dxa"/>
            <w:tcBorders>
              <w:top w:val="single" w:sz="4" w:space="0" w:color="000000"/>
              <w:left w:val="single" w:sz="4" w:space="0" w:color="000000"/>
              <w:bottom w:val="single" w:sz="4" w:space="0" w:color="000000"/>
            </w:tcBorders>
            <w:shd w:val="clear" w:color="auto" w:fill="auto"/>
            <w:vAlign w:val="center"/>
          </w:tcPr>
          <w:p w14:paraId="33097DC4"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662" w:type="dxa"/>
            <w:tcBorders>
              <w:top w:val="single" w:sz="4" w:space="0" w:color="000000"/>
              <w:left w:val="single" w:sz="4" w:space="0" w:color="000000"/>
              <w:bottom w:val="single" w:sz="4" w:space="0" w:color="000000"/>
            </w:tcBorders>
            <w:shd w:val="clear" w:color="auto" w:fill="auto"/>
            <w:vAlign w:val="center"/>
          </w:tcPr>
          <w:p w14:paraId="0E2A86B2"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Berberys Thunberga</w:t>
            </w:r>
            <w:r w:rsidRPr="003D3D34">
              <w:rPr>
                <w:rFonts w:ascii="Times New Roman" w:eastAsia="Calibri" w:hAnsi="Times New Roman" w:cs="Times New Roman"/>
                <w:i/>
                <w:sz w:val="24"/>
                <w:szCs w:val="24"/>
                <w:lang w:eastAsia="ar-SA"/>
              </w:rPr>
              <w:t xml:space="preserve"> ,Atropurpurea Nana’</w:t>
            </w:r>
          </w:p>
        </w:tc>
        <w:tc>
          <w:tcPr>
            <w:tcW w:w="1588" w:type="dxa"/>
            <w:tcBorders>
              <w:top w:val="single" w:sz="4" w:space="0" w:color="000000"/>
              <w:left w:val="single" w:sz="4" w:space="0" w:color="000000"/>
              <w:bottom w:val="single" w:sz="4" w:space="0" w:color="000000"/>
              <w:right w:val="single" w:sz="4" w:space="0" w:color="000000"/>
            </w:tcBorders>
            <w:vAlign w:val="center"/>
          </w:tcPr>
          <w:p w14:paraId="107E20E0"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609 szt.</w:t>
            </w:r>
          </w:p>
        </w:tc>
        <w:tc>
          <w:tcPr>
            <w:tcW w:w="2948" w:type="dxa"/>
            <w:tcBorders>
              <w:top w:val="single" w:sz="4" w:space="0" w:color="000000"/>
              <w:left w:val="single" w:sz="4" w:space="0" w:color="000000"/>
              <w:bottom w:val="single" w:sz="4" w:space="0" w:color="000000"/>
            </w:tcBorders>
            <w:shd w:val="clear" w:color="auto" w:fill="auto"/>
            <w:vAlign w:val="center"/>
          </w:tcPr>
          <w:p w14:paraId="51BFEC6B"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5 %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DA3CE"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
          <w:p w14:paraId="33E1F4FF" w14:textId="77777777" w:rsidR="00495B76" w:rsidRPr="003D3D34" w:rsidRDefault="00495B76"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tc>
      </w:tr>
      <w:tr w:rsidR="00495B76" w:rsidRPr="003D3D34" w14:paraId="3C2578A4" w14:textId="77777777" w:rsidTr="002C6415">
        <w:tc>
          <w:tcPr>
            <w:tcW w:w="599" w:type="dxa"/>
            <w:tcBorders>
              <w:top w:val="single" w:sz="4" w:space="0" w:color="000000"/>
              <w:left w:val="single" w:sz="4" w:space="0" w:color="000000"/>
              <w:bottom w:val="single" w:sz="4" w:space="0" w:color="000000"/>
            </w:tcBorders>
            <w:shd w:val="clear" w:color="auto" w:fill="auto"/>
            <w:vAlign w:val="center"/>
          </w:tcPr>
          <w:p w14:paraId="28C6D2F2"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62" w:type="dxa"/>
            <w:tcBorders>
              <w:top w:val="single" w:sz="4" w:space="0" w:color="000000"/>
              <w:left w:val="single" w:sz="4" w:space="0" w:color="000000"/>
              <w:bottom w:val="single" w:sz="4" w:space="0" w:color="000000"/>
            </w:tcBorders>
            <w:shd w:val="clear" w:color="auto" w:fill="auto"/>
            <w:vAlign w:val="center"/>
          </w:tcPr>
          <w:p w14:paraId="6E97505F"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Sosna górska kosodrzewina</w:t>
            </w:r>
            <w:r w:rsidRPr="003D3D34">
              <w:rPr>
                <w:rFonts w:ascii="Times New Roman" w:eastAsia="Calibri" w:hAnsi="Times New Roman" w:cs="Times New Roman"/>
                <w:i/>
                <w:sz w:val="24"/>
                <w:szCs w:val="24"/>
                <w:lang w:eastAsia="ar-SA"/>
              </w:rPr>
              <w:t>‘Pumilio’</w:t>
            </w:r>
          </w:p>
        </w:tc>
        <w:tc>
          <w:tcPr>
            <w:tcW w:w="1588" w:type="dxa"/>
            <w:tcBorders>
              <w:top w:val="single" w:sz="4" w:space="0" w:color="000000"/>
              <w:left w:val="single" w:sz="4" w:space="0" w:color="000000"/>
              <w:bottom w:val="single" w:sz="4" w:space="0" w:color="000000"/>
              <w:right w:val="single" w:sz="4" w:space="0" w:color="000000"/>
            </w:tcBorders>
            <w:vAlign w:val="center"/>
          </w:tcPr>
          <w:p w14:paraId="3DF35123"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110szt.</w:t>
            </w:r>
          </w:p>
        </w:tc>
        <w:tc>
          <w:tcPr>
            <w:tcW w:w="2948" w:type="dxa"/>
            <w:tcBorders>
              <w:top w:val="single" w:sz="4" w:space="0" w:color="000000"/>
              <w:left w:val="single" w:sz="4" w:space="0" w:color="000000"/>
              <w:bottom w:val="single" w:sz="4" w:space="0" w:color="000000"/>
            </w:tcBorders>
            <w:shd w:val="clear" w:color="auto" w:fill="auto"/>
            <w:vAlign w:val="center"/>
          </w:tcPr>
          <w:p w14:paraId="3A7C72AC"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80AD9"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C3</w:t>
            </w:r>
          </w:p>
          <w:p w14:paraId="0DD502EC"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p w14:paraId="3FDDD447" w14:textId="77777777" w:rsidR="00495B76" w:rsidRPr="003D3D34" w:rsidRDefault="00495B76" w:rsidP="002C6415">
            <w:pPr>
              <w:suppressAutoHyphens/>
              <w:spacing w:after="0" w:line="360" w:lineRule="auto"/>
              <w:jc w:val="center"/>
              <w:rPr>
                <w:rFonts w:ascii="Times New Roman" w:eastAsia="Times New Roman" w:hAnsi="Times New Roman" w:cs="Times New Roman"/>
                <w:sz w:val="24"/>
                <w:szCs w:val="24"/>
                <w:lang w:eastAsia="ar-SA"/>
              </w:rPr>
            </w:pPr>
          </w:p>
        </w:tc>
      </w:tr>
      <w:tr w:rsidR="00495B76" w:rsidRPr="003D3D34" w14:paraId="6FB17EA9" w14:textId="77777777" w:rsidTr="002C6415">
        <w:tc>
          <w:tcPr>
            <w:tcW w:w="599" w:type="dxa"/>
            <w:tcBorders>
              <w:top w:val="single" w:sz="4" w:space="0" w:color="000000"/>
              <w:left w:val="single" w:sz="4" w:space="0" w:color="000000"/>
              <w:bottom w:val="single" w:sz="4" w:space="0" w:color="000000"/>
            </w:tcBorders>
            <w:shd w:val="clear" w:color="auto" w:fill="auto"/>
            <w:vAlign w:val="center"/>
          </w:tcPr>
          <w:p w14:paraId="0492050C"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662" w:type="dxa"/>
            <w:tcBorders>
              <w:top w:val="single" w:sz="4" w:space="0" w:color="000000"/>
              <w:left w:val="single" w:sz="4" w:space="0" w:color="000000"/>
              <w:bottom w:val="single" w:sz="4" w:space="0" w:color="000000"/>
            </w:tcBorders>
            <w:shd w:val="clear" w:color="auto" w:fill="auto"/>
            <w:vAlign w:val="center"/>
          </w:tcPr>
          <w:p w14:paraId="70D84C30"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Juka karolińska</w:t>
            </w:r>
          </w:p>
        </w:tc>
        <w:tc>
          <w:tcPr>
            <w:tcW w:w="1588" w:type="dxa"/>
            <w:tcBorders>
              <w:top w:val="single" w:sz="4" w:space="0" w:color="000000"/>
              <w:left w:val="single" w:sz="4" w:space="0" w:color="000000"/>
              <w:bottom w:val="single" w:sz="4" w:space="0" w:color="000000"/>
              <w:right w:val="single" w:sz="4" w:space="0" w:color="000000"/>
            </w:tcBorders>
            <w:vAlign w:val="center"/>
          </w:tcPr>
          <w:p w14:paraId="34EFBB6F"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114 szt.</w:t>
            </w:r>
          </w:p>
        </w:tc>
        <w:tc>
          <w:tcPr>
            <w:tcW w:w="2948" w:type="dxa"/>
            <w:tcBorders>
              <w:top w:val="single" w:sz="4" w:space="0" w:color="000000"/>
              <w:left w:val="single" w:sz="4" w:space="0" w:color="000000"/>
              <w:bottom w:val="single" w:sz="4" w:space="0" w:color="000000"/>
            </w:tcBorders>
            <w:shd w:val="clear" w:color="auto" w:fill="auto"/>
            <w:vAlign w:val="center"/>
          </w:tcPr>
          <w:p w14:paraId="6BF65DAC"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49335" w14:textId="77777777" w:rsidR="00495B76" w:rsidRDefault="00495B76" w:rsidP="002C6415">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C3</w:t>
            </w:r>
          </w:p>
          <w:p w14:paraId="44403EAE"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Średnica 30 cm</w:t>
            </w:r>
          </w:p>
        </w:tc>
      </w:tr>
      <w:tr w:rsidR="00495B76" w:rsidRPr="003D3D34" w14:paraId="1C63968A" w14:textId="77777777" w:rsidTr="002C6415">
        <w:tc>
          <w:tcPr>
            <w:tcW w:w="599" w:type="dxa"/>
            <w:tcBorders>
              <w:top w:val="single" w:sz="4" w:space="0" w:color="000000"/>
              <w:left w:val="single" w:sz="4" w:space="0" w:color="000000"/>
              <w:bottom w:val="single" w:sz="4" w:space="0" w:color="000000"/>
            </w:tcBorders>
            <w:shd w:val="clear" w:color="auto" w:fill="auto"/>
            <w:vAlign w:val="center"/>
          </w:tcPr>
          <w:p w14:paraId="0755175A" w14:textId="77777777" w:rsidR="00495B76" w:rsidRPr="003D3D34" w:rsidRDefault="00495B76"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662" w:type="dxa"/>
            <w:tcBorders>
              <w:top w:val="single" w:sz="4" w:space="0" w:color="000000"/>
              <w:left w:val="single" w:sz="4" w:space="0" w:color="000000"/>
              <w:bottom w:val="single" w:sz="4" w:space="0" w:color="000000"/>
            </w:tcBorders>
            <w:shd w:val="clear" w:color="auto" w:fill="auto"/>
            <w:vAlign w:val="center"/>
          </w:tcPr>
          <w:p w14:paraId="666D9835" w14:textId="77777777" w:rsidR="00495B76" w:rsidRPr="003D3D34" w:rsidRDefault="00495B76" w:rsidP="002C6415">
            <w:pPr>
              <w:suppressAutoHyphens/>
              <w:spacing w:after="0" w:line="100" w:lineRule="atLeast"/>
              <w:jc w:val="center"/>
              <w:rPr>
                <w:rFonts w:ascii="Times New Roman" w:eastAsia="Calibri" w:hAnsi="Times New Roman" w:cs="Times New Roman"/>
                <w:sz w:val="24"/>
                <w:szCs w:val="24"/>
                <w:lang w:eastAsia="ar-SA"/>
              </w:rPr>
            </w:pPr>
            <w:r w:rsidRPr="003D3D34">
              <w:rPr>
                <w:rFonts w:ascii="Times New Roman" w:eastAsia="SimSun" w:hAnsi="Times New Roman" w:cs="Times New Roman"/>
                <w:sz w:val="24"/>
                <w:szCs w:val="24"/>
                <w:lang w:eastAsia="ar-SA"/>
              </w:rPr>
              <w:t xml:space="preserve">Jałowiec sabiński </w:t>
            </w:r>
            <w:r w:rsidRPr="003D3D34">
              <w:rPr>
                <w:rFonts w:ascii="Times New Roman" w:eastAsia="SimSun" w:hAnsi="Times New Roman" w:cs="Times New Roman"/>
                <w:i/>
                <w:sz w:val="24"/>
                <w:szCs w:val="24"/>
                <w:lang w:eastAsia="ar-SA"/>
              </w:rPr>
              <w:t>‘Tamariscifolia’</w:t>
            </w:r>
          </w:p>
        </w:tc>
        <w:tc>
          <w:tcPr>
            <w:tcW w:w="1588" w:type="dxa"/>
            <w:tcBorders>
              <w:top w:val="single" w:sz="4" w:space="0" w:color="000000"/>
              <w:left w:val="single" w:sz="4" w:space="0" w:color="000000"/>
              <w:bottom w:val="single" w:sz="4" w:space="0" w:color="000000"/>
              <w:right w:val="single" w:sz="4" w:space="0" w:color="000000"/>
            </w:tcBorders>
            <w:vAlign w:val="center"/>
          </w:tcPr>
          <w:p w14:paraId="15751228"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13 szt.</w:t>
            </w:r>
          </w:p>
        </w:tc>
        <w:tc>
          <w:tcPr>
            <w:tcW w:w="2948" w:type="dxa"/>
            <w:tcBorders>
              <w:top w:val="single" w:sz="4" w:space="0" w:color="000000"/>
              <w:left w:val="single" w:sz="4" w:space="0" w:color="000000"/>
              <w:bottom w:val="single" w:sz="4" w:space="0" w:color="000000"/>
            </w:tcBorders>
            <w:shd w:val="clear" w:color="auto" w:fill="auto"/>
            <w:vAlign w:val="center"/>
          </w:tcPr>
          <w:p w14:paraId="47464765"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30 %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DD6BD"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
          <w:p w14:paraId="6F9403D3" w14:textId="77777777" w:rsidR="00495B76" w:rsidRPr="003D3D34" w:rsidRDefault="00495B76" w:rsidP="002C6415">
            <w:pPr>
              <w:suppressAutoHyphens/>
              <w:spacing w:after="0" w:line="360" w:lineRule="auto"/>
              <w:jc w:val="center"/>
              <w:rPr>
                <w:rFonts w:ascii="Times New Roman" w:eastAsia="Times New Roman" w:hAnsi="Times New Roman" w:cs="Times New Roman"/>
                <w:sz w:val="24"/>
                <w:szCs w:val="24"/>
                <w:lang w:eastAsia="ar-SA"/>
              </w:rPr>
            </w:pPr>
          </w:p>
        </w:tc>
      </w:tr>
      <w:tr w:rsidR="00495B76" w:rsidRPr="003D3D34" w14:paraId="44A2FCB8" w14:textId="77777777" w:rsidTr="002C6415">
        <w:tc>
          <w:tcPr>
            <w:tcW w:w="599" w:type="dxa"/>
            <w:tcBorders>
              <w:top w:val="single" w:sz="4" w:space="0" w:color="000000"/>
              <w:left w:val="single" w:sz="4" w:space="0" w:color="000000"/>
              <w:bottom w:val="single" w:sz="4" w:space="0" w:color="000000"/>
            </w:tcBorders>
            <w:shd w:val="clear" w:color="auto" w:fill="auto"/>
            <w:vAlign w:val="center"/>
          </w:tcPr>
          <w:p w14:paraId="3392DA5D"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5.</w:t>
            </w:r>
          </w:p>
        </w:tc>
        <w:tc>
          <w:tcPr>
            <w:tcW w:w="2662" w:type="dxa"/>
            <w:tcBorders>
              <w:top w:val="single" w:sz="4" w:space="0" w:color="000000"/>
              <w:left w:val="single" w:sz="4" w:space="0" w:color="000000"/>
              <w:bottom w:val="single" w:sz="4" w:space="0" w:color="000000"/>
            </w:tcBorders>
            <w:shd w:val="clear" w:color="auto" w:fill="auto"/>
            <w:vAlign w:val="center"/>
          </w:tcPr>
          <w:p w14:paraId="23CFFE66"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Tulipan ‘Oscar’ lub ‘Red Impression’</w:t>
            </w:r>
          </w:p>
        </w:tc>
        <w:tc>
          <w:tcPr>
            <w:tcW w:w="1588" w:type="dxa"/>
            <w:tcBorders>
              <w:top w:val="single" w:sz="4" w:space="0" w:color="000000"/>
              <w:left w:val="single" w:sz="4" w:space="0" w:color="000000"/>
              <w:bottom w:val="single" w:sz="4" w:space="0" w:color="000000"/>
              <w:right w:val="single" w:sz="4" w:space="0" w:color="000000"/>
            </w:tcBorders>
            <w:vAlign w:val="center"/>
          </w:tcPr>
          <w:p w14:paraId="7D5F5602"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720 szt.</w:t>
            </w:r>
          </w:p>
        </w:tc>
        <w:tc>
          <w:tcPr>
            <w:tcW w:w="2948" w:type="dxa"/>
            <w:tcBorders>
              <w:top w:val="single" w:sz="4" w:space="0" w:color="000000"/>
              <w:left w:val="single" w:sz="4" w:space="0" w:color="000000"/>
              <w:bottom w:val="single" w:sz="4" w:space="0" w:color="000000"/>
            </w:tcBorders>
            <w:shd w:val="clear" w:color="auto" w:fill="auto"/>
            <w:vAlign w:val="center"/>
          </w:tcPr>
          <w:p w14:paraId="4D738B74" w14:textId="77777777" w:rsidR="00495B76" w:rsidRPr="003D3D34" w:rsidRDefault="00495B76" w:rsidP="002C6415">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9BD60" w14:textId="77777777" w:rsidR="00495B76" w:rsidRPr="003D3D34" w:rsidRDefault="00495B76"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cebula</w:t>
            </w:r>
          </w:p>
        </w:tc>
      </w:tr>
    </w:tbl>
    <w:p w14:paraId="2B41BF3D" w14:textId="77777777" w:rsidR="00422C3C" w:rsidRPr="00422C3C" w:rsidRDefault="00422C3C"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14526366" w14:textId="77777777" w:rsidR="00422C3C" w:rsidRPr="00422C3C" w:rsidRDefault="00422C3C"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37BC0A89" w14:textId="4C4F56B3"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Materiał tabela </w:t>
      </w:r>
      <w:r w:rsidR="00495B76">
        <w:rPr>
          <w:rFonts w:ascii="Times New Roman" w:eastAsia="SimSun" w:hAnsi="Times New Roman" w:cs="Times New Roman"/>
          <w:sz w:val="24"/>
          <w:szCs w:val="24"/>
          <w:lang w:eastAsia="ar-SA"/>
        </w:rPr>
        <w:t>3).2</w:t>
      </w:r>
    </w:p>
    <w:tbl>
      <w:tblPr>
        <w:tblW w:w="0" w:type="auto"/>
        <w:tblInd w:w="-89" w:type="dxa"/>
        <w:tblLayout w:type="fixed"/>
        <w:tblCellMar>
          <w:left w:w="55" w:type="dxa"/>
          <w:right w:w="55" w:type="dxa"/>
        </w:tblCellMar>
        <w:tblLook w:val="0000" w:firstRow="0" w:lastRow="0" w:firstColumn="0" w:lastColumn="0" w:noHBand="0" w:noVBand="0"/>
      </w:tblPr>
      <w:tblGrid>
        <w:gridCol w:w="642"/>
        <w:gridCol w:w="4225"/>
        <w:gridCol w:w="4297"/>
      </w:tblGrid>
      <w:tr w:rsidR="00422C3C" w:rsidRPr="00422C3C" w14:paraId="27A41F16"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43ECF260"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Lp.</w:t>
            </w:r>
          </w:p>
        </w:tc>
        <w:tc>
          <w:tcPr>
            <w:tcW w:w="4225" w:type="dxa"/>
            <w:tcBorders>
              <w:top w:val="single" w:sz="1" w:space="0" w:color="000000"/>
              <w:left w:val="single" w:sz="1" w:space="0" w:color="000000"/>
              <w:bottom w:val="single" w:sz="1" w:space="0" w:color="000000"/>
            </w:tcBorders>
            <w:shd w:val="clear" w:color="auto" w:fill="FFFFFF"/>
          </w:tcPr>
          <w:p w14:paraId="741B2716"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Rodzaj materiału</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50B76B81"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Zestawienie materiałów  przewidzianych  do uzupełnienia braków</w:t>
            </w:r>
          </w:p>
        </w:tc>
      </w:tr>
      <w:tr w:rsidR="00422C3C" w:rsidRPr="00422C3C" w14:paraId="710A1841"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5E49660F"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4225" w:type="dxa"/>
            <w:tcBorders>
              <w:top w:val="single" w:sz="1" w:space="0" w:color="000000"/>
              <w:left w:val="single" w:sz="1" w:space="0" w:color="000000"/>
              <w:bottom w:val="single" w:sz="1" w:space="0" w:color="000000"/>
            </w:tcBorders>
            <w:shd w:val="clear" w:color="auto" w:fill="FFFFFF"/>
          </w:tcPr>
          <w:p w14:paraId="40DD29D6"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Ziemia urodzajna </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7F9ACF27"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5D1E3DF7"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2B517704"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4225" w:type="dxa"/>
            <w:tcBorders>
              <w:top w:val="single" w:sz="1" w:space="0" w:color="000000"/>
              <w:left w:val="single" w:sz="1" w:space="0" w:color="000000"/>
              <w:bottom w:val="single" w:sz="1" w:space="0" w:color="000000"/>
            </w:tcBorders>
            <w:shd w:val="clear" w:color="auto" w:fill="FFFFFF"/>
          </w:tcPr>
          <w:p w14:paraId="6F4FA29A"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Agrowł</w:t>
            </w:r>
            <w:r w:rsidRPr="00422C3C">
              <w:rPr>
                <w:rFonts w:ascii="Times New Roman" w:eastAsia="SimSun" w:hAnsi="Times New Roman" w:cs="Times New Roman"/>
                <w:sz w:val="24"/>
                <w:szCs w:val="24"/>
                <w:lang w:val="en-US" w:eastAsia="ar-SA"/>
              </w:rPr>
              <w:t>óknina</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5D1DD917"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r w:rsidRPr="00422C3C">
              <w:rPr>
                <w:rFonts w:ascii="Times New Roman" w:eastAsia="SimSun" w:hAnsi="Times New Roman" w:cs="Times New Roman"/>
                <w:sz w:val="24"/>
                <w:szCs w:val="24"/>
                <w:lang w:eastAsia="ar-SA"/>
              </w:rPr>
              <w:t xml:space="preserve">                          </w:t>
            </w:r>
          </w:p>
        </w:tc>
      </w:tr>
      <w:tr w:rsidR="00422C3C" w:rsidRPr="00422C3C" w14:paraId="25CE7416"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6C3C1B2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4225" w:type="dxa"/>
            <w:tcBorders>
              <w:top w:val="single" w:sz="1" w:space="0" w:color="000000"/>
              <w:left w:val="single" w:sz="1" w:space="0" w:color="000000"/>
              <w:bottom w:val="single" w:sz="1" w:space="0" w:color="000000"/>
            </w:tcBorders>
            <w:shd w:val="clear" w:color="auto" w:fill="FFFFFF"/>
          </w:tcPr>
          <w:p w14:paraId="58EB5D2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Kamień - otoczak</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58613F83"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562689F5"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7C482E41"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4</w:t>
            </w:r>
          </w:p>
        </w:tc>
        <w:tc>
          <w:tcPr>
            <w:tcW w:w="4225" w:type="dxa"/>
            <w:tcBorders>
              <w:top w:val="single" w:sz="1" w:space="0" w:color="000000"/>
              <w:left w:val="single" w:sz="1" w:space="0" w:color="000000"/>
              <w:bottom w:val="single" w:sz="1" w:space="0" w:color="000000"/>
            </w:tcBorders>
            <w:shd w:val="clear" w:color="auto" w:fill="FFFFFF"/>
          </w:tcPr>
          <w:p w14:paraId="782371A4"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Kora sosnowa</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02CB8E81"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517CBCCB" w14:textId="77777777" w:rsidTr="008754A7">
        <w:trPr>
          <w:trHeight w:val="23"/>
        </w:trPr>
        <w:tc>
          <w:tcPr>
            <w:tcW w:w="642" w:type="dxa"/>
            <w:tcBorders>
              <w:top w:val="single" w:sz="1" w:space="0" w:color="000000"/>
              <w:left w:val="single" w:sz="1" w:space="0" w:color="000000"/>
              <w:bottom w:val="single" w:sz="1" w:space="0" w:color="000000"/>
            </w:tcBorders>
            <w:shd w:val="clear" w:color="auto" w:fill="FFFFFF"/>
          </w:tcPr>
          <w:p w14:paraId="1F87647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5</w:t>
            </w:r>
          </w:p>
        </w:tc>
        <w:tc>
          <w:tcPr>
            <w:tcW w:w="4225" w:type="dxa"/>
            <w:tcBorders>
              <w:top w:val="single" w:sz="1" w:space="0" w:color="000000"/>
              <w:left w:val="single" w:sz="1" w:space="0" w:color="000000"/>
              <w:bottom w:val="single" w:sz="1" w:space="0" w:color="000000"/>
            </w:tcBorders>
            <w:shd w:val="clear" w:color="auto" w:fill="FFFFFF"/>
          </w:tcPr>
          <w:p w14:paraId="2825AEED"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Ekoboard </w:t>
            </w:r>
          </w:p>
        </w:tc>
        <w:tc>
          <w:tcPr>
            <w:tcW w:w="4297" w:type="dxa"/>
            <w:tcBorders>
              <w:top w:val="single" w:sz="1" w:space="0" w:color="000000"/>
              <w:left w:val="single" w:sz="1" w:space="0" w:color="000000"/>
              <w:bottom w:val="single" w:sz="1" w:space="0" w:color="000000"/>
              <w:right w:val="single" w:sz="1" w:space="0" w:color="000000"/>
            </w:tcBorders>
            <w:shd w:val="clear" w:color="auto" w:fill="FFFFFF"/>
          </w:tcPr>
          <w:p w14:paraId="48B48C72"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bl>
    <w:p w14:paraId="3963873F" w14:textId="77777777" w:rsidR="00422C3C" w:rsidRPr="00422C3C" w:rsidRDefault="00422C3C" w:rsidP="00422C3C">
      <w:pPr>
        <w:suppressAutoHyphens/>
        <w:spacing w:line="100" w:lineRule="atLeast"/>
        <w:ind w:left="284" w:hanging="284"/>
        <w:rPr>
          <w:rFonts w:ascii="Times New Roman" w:eastAsia="SimSun" w:hAnsi="Times New Roman" w:cs="Times New Roman"/>
          <w:sz w:val="24"/>
          <w:szCs w:val="24"/>
          <w:lang w:eastAsia="ar-SA"/>
        </w:rPr>
      </w:pPr>
    </w:p>
    <w:p w14:paraId="3A484B03" w14:textId="47563873" w:rsidR="00422C3C" w:rsidRPr="00495B76" w:rsidRDefault="00422C3C" w:rsidP="0088404A">
      <w:pPr>
        <w:pStyle w:val="Akapitzlist"/>
        <w:numPr>
          <w:ilvl w:val="0"/>
          <w:numId w:val="22"/>
        </w:numPr>
        <w:tabs>
          <w:tab w:val="left" w:pos="284"/>
        </w:tabs>
        <w:spacing w:after="0"/>
        <w:ind w:left="284"/>
        <w:jc w:val="both"/>
        <w:rPr>
          <w:rFonts w:ascii="Times New Roman" w:hAnsi="Times New Roman" w:cs="Times New Roman"/>
          <w:b/>
          <w:bCs/>
          <w:sz w:val="24"/>
          <w:szCs w:val="24"/>
        </w:rPr>
      </w:pPr>
      <w:r w:rsidRPr="00495B76">
        <w:rPr>
          <w:rFonts w:ascii="Times New Roman" w:hAnsi="Times New Roman" w:cs="Times New Roman"/>
          <w:b/>
          <w:bCs/>
          <w:sz w:val="24"/>
          <w:szCs w:val="24"/>
        </w:rPr>
        <w:t>Działka nr 151, 152, 121/1, 121/2 obręb II w Sztumie, Rondo na Przedzamczu + wysepki., łączna powierzchnia około 480 m</w:t>
      </w:r>
      <w:r w:rsidRPr="00495B76">
        <w:rPr>
          <w:rFonts w:ascii="Times New Roman" w:hAnsi="Times New Roman" w:cs="Times New Roman"/>
          <w:b/>
          <w:bCs/>
          <w:sz w:val="24"/>
          <w:szCs w:val="24"/>
          <w:vertAlign w:val="superscript"/>
        </w:rPr>
        <w:t>2</w:t>
      </w:r>
      <w:r w:rsidRPr="00495B76">
        <w:rPr>
          <w:rFonts w:ascii="Times New Roman" w:hAnsi="Times New Roman" w:cs="Times New Roman"/>
          <w:b/>
          <w:bCs/>
          <w:sz w:val="24"/>
          <w:szCs w:val="24"/>
        </w:rPr>
        <w:t>:</w:t>
      </w:r>
    </w:p>
    <w:p w14:paraId="027284BD" w14:textId="77777777" w:rsidR="00422C3C" w:rsidRPr="00422C3C" w:rsidRDefault="00422C3C" w:rsidP="00422C3C">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7E5B078B" w14:textId="51C4DDE6" w:rsidR="00422C3C" w:rsidRPr="00422C3C" w:rsidRDefault="00422C3C" w:rsidP="00422C3C">
      <w:pPr>
        <w:suppressAutoHyphens/>
        <w:spacing w:line="100" w:lineRule="atLeast"/>
        <w:ind w:left="567" w:hanging="567"/>
        <w:rPr>
          <w:rFonts w:ascii="Times New Roman" w:eastAsia="Calibri" w:hAnsi="Times New Roman" w:cs="Times New Roman"/>
          <w:b/>
          <w:sz w:val="24"/>
          <w:szCs w:val="24"/>
          <w:lang w:eastAsia="ar-SA"/>
        </w:rPr>
      </w:pPr>
      <w:r w:rsidRPr="00422C3C">
        <w:rPr>
          <w:rFonts w:ascii="Times New Roman" w:eastAsia="SimSun" w:hAnsi="Times New Roman" w:cs="Times New Roman"/>
          <w:sz w:val="24"/>
          <w:szCs w:val="24"/>
          <w:lang w:eastAsia="ar-SA"/>
        </w:rPr>
        <w:t xml:space="preserve">Roślinność, tabela </w:t>
      </w:r>
      <w:r w:rsidR="00495B76">
        <w:rPr>
          <w:rFonts w:ascii="Times New Roman" w:eastAsia="SimSun" w:hAnsi="Times New Roman" w:cs="Times New Roman"/>
          <w:sz w:val="24"/>
          <w:szCs w:val="24"/>
          <w:lang w:eastAsia="ar-SA"/>
        </w:rPr>
        <w:t>4).1</w:t>
      </w:r>
    </w:p>
    <w:tbl>
      <w:tblPr>
        <w:tblW w:w="9214" w:type="dxa"/>
        <w:tblInd w:w="-34" w:type="dxa"/>
        <w:tblLayout w:type="fixed"/>
        <w:tblLook w:val="0000" w:firstRow="0" w:lastRow="0" w:firstColumn="0" w:lastColumn="0" w:noHBand="0" w:noVBand="0"/>
      </w:tblPr>
      <w:tblGrid>
        <w:gridCol w:w="709"/>
        <w:gridCol w:w="2694"/>
        <w:gridCol w:w="1446"/>
        <w:gridCol w:w="2806"/>
        <w:gridCol w:w="1559"/>
      </w:tblGrid>
      <w:tr w:rsidR="00495B76" w:rsidRPr="00372BC5" w14:paraId="62FD9437" w14:textId="77777777" w:rsidTr="002C6415">
        <w:tc>
          <w:tcPr>
            <w:tcW w:w="709" w:type="dxa"/>
            <w:tcBorders>
              <w:top w:val="single" w:sz="4" w:space="0" w:color="000000"/>
              <w:left w:val="single" w:sz="4" w:space="0" w:color="000000"/>
              <w:bottom w:val="single" w:sz="4" w:space="0" w:color="000000"/>
            </w:tcBorders>
            <w:shd w:val="clear" w:color="auto" w:fill="auto"/>
            <w:vAlign w:val="center"/>
          </w:tcPr>
          <w:p w14:paraId="094CBD58" w14:textId="77777777" w:rsidR="00495B76" w:rsidRPr="00372BC5" w:rsidRDefault="00495B76" w:rsidP="002C6415">
            <w:pPr>
              <w:suppressAutoHyphens/>
              <w:spacing w:after="0" w:line="360" w:lineRule="auto"/>
              <w:jc w:val="center"/>
              <w:rPr>
                <w:rFonts w:ascii="Times New Roman" w:eastAsia="Calibri" w:hAnsi="Times New Roman" w:cs="Times New Roman"/>
                <w:b/>
                <w:sz w:val="24"/>
                <w:szCs w:val="24"/>
                <w:lang w:eastAsia="ar-SA"/>
              </w:rPr>
            </w:pPr>
            <w:r w:rsidRPr="00372BC5">
              <w:rPr>
                <w:rFonts w:ascii="Times New Roman" w:eastAsia="Calibri" w:hAnsi="Times New Roman" w:cs="Times New Roman"/>
                <w:b/>
                <w:sz w:val="24"/>
                <w:szCs w:val="24"/>
                <w:lang w:eastAsia="ar-SA"/>
              </w:rPr>
              <w:t>Lp.</w:t>
            </w:r>
          </w:p>
        </w:tc>
        <w:tc>
          <w:tcPr>
            <w:tcW w:w="2694" w:type="dxa"/>
            <w:tcBorders>
              <w:top w:val="single" w:sz="4" w:space="0" w:color="000000"/>
              <w:left w:val="single" w:sz="4" w:space="0" w:color="000000"/>
              <w:bottom w:val="single" w:sz="4" w:space="0" w:color="000000"/>
            </w:tcBorders>
            <w:shd w:val="clear" w:color="auto" w:fill="auto"/>
            <w:vAlign w:val="center"/>
          </w:tcPr>
          <w:p w14:paraId="6008822D" w14:textId="77777777" w:rsidR="00495B76" w:rsidRPr="00372BC5" w:rsidRDefault="00495B76" w:rsidP="002C6415">
            <w:pPr>
              <w:suppressAutoHyphens/>
              <w:spacing w:after="0" w:line="360" w:lineRule="auto"/>
              <w:jc w:val="center"/>
              <w:rPr>
                <w:rFonts w:ascii="Times New Roman" w:eastAsia="Calibri" w:hAnsi="Times New Roman" w:cs="Times New Roman"/>
                <w:b/>
                <w:sz w:val="24"/>
                <w:szCs w:val="24"/>
                <w:lang w:eastAsia="ar-SA"/>
              </w:rPr>
            </w:pPr>
            <w:r w:rsidRPr="00372BC5">
              <w:rPr>
                <w:rFonts w:ascii="Times New Roman" w:eastAsia="Calibri" w:hAnsi="Times New Roman" w:cs="Times New Roman"/>
                <w:b/>
                <w:sz w:val="24"/>
                <w:szCs w:val="24"/>
                <w:lang w:eastAsia="ar-SA"/>
              </w:rPr>
              <w:t>Nazwa polska</w:t>
            </w:r>
          </w:p>
        </w:tc>
        <w:tc>
          <w:tcPr>
            <w:tcW w:w="1446" w:type="dxa"/>
            <w:tcBorders>
              <w:top w:val="single" w:sz="4" w:space="0" w:color="000000"/>
              <w:left w:val="single" w:sz="4" w:space="0" w:color="000000"/>
              <w:bottom w:val="single" w:sz="4" w:space="0" w:color="000000"/>
              <w:right w:val="single" w:sz="4" w:space="0" w:color="000000"/>
            </w:tcBorders>
            <w:vAlign w:val="center"/>
          </w:tcPr>
          <w:p w14:paraId="4176F4CE" w14:textId="77777777" w:rsidR="00495B76" w:rsidRPr="00372BC5" w:rsidRDefault="00495B76" w:rsidP="002C6415">
            <w:pPr>
              <w:suppressAutoHyphens/>
              <w:spacing w:after="0" w:line="240" w:lineRule="auto"/>
              <w:jc w:val="center"/>
              <w:rPr>
                <w:rFonts w:ascii="Times New Roman" w:eastAsia="Calibri" w:hAnsi="Times New Roman" w:cs="Times New Roman"/>
                <w:b/>
                <w:sz w:val="24"/>
                <w:szCs w:val="24"/>
                <w:lang w:eastAsia="ar-SA"/>
              </w:rPr>
            </w:pPr>
            <w:r w:rsidRPr="00372BC5">
              <w:rPr>
                <w:rFonts w:ascii="Times New Roman" w:eastAsia="Times New Roman" w:hAnsi="Times New Roman" w:cs="Times New Roman"/>
                <w:b/>
                <w:sz w:val="24"/>
                <w:szCs w:val="24"/>
                <w:lang w:eastAsia="ar-SA"/>
              </w:rPr>
              <w:t>Ilość roślin istniejących nominalna</w:t>
            </w:r>
          </w:p>
        </w:tc>
        <w:tc>
          <w:tcPr>
            <w:tcW w:w="2806" w:type="dxa"/>
            <w:tcBorders>
              <w:top w:val="single" w:sz="4" w:space="0" w:color="000000"/>
              <w:left w:val="single" w:sz="4" w:space="0" w:color="000000"/>
              <w:bottom w:val="single" w:sz="4" w:space="0" w:color="000000"/>
            </w:tcBorders>
            <w:shd w:val="clear" w:color="auto" w:fill="auto"/>
            <w:vAlign w:val="center"/>
          </w:tcPr>
          <w:p w14:paraId="0B9A515D" w14:textId="77777777" w:rsidR="00495B76" w:rsidRPr="00372BC5" w:rsidRDefault="00495B76" w:rsidP="002C6415">
            <w:pPr>
              <w:suppressAutoHyphens/>
              <w:spacing w:after="0" w:line="240" w:lineRule="auto"/>
              <w:jc w:val="center"/>
              <w:rPr>
                <w:rFonts w:ascii="Times New Roman" w:eastAsia="Calibri" w:hAnsi="Times New Roman" w:cs="Times New Roman"/>
                <w:b/>
                <w:sz w:val="24"/>
                <w:szCs w:val="24"/>
                <w:lang w:eastAsia="ar-SA"/>
              </w:rPr>
            </w:pPr>
            <w:r w:rsidRPr="00372BC5">
              <w:rPr>
                <w:rFonts w:ascii="Times New Roman" w:eastAsia="Times New Roman" w:hAnsi="Times New Roman" w:cs="Times New Roman"/>
                <w:b/>
                <w:sz w:val="24"/>
                <w:szCs w:val="24"/>
                <w:lang w:eastAsia="ar-SA"/>
              </w:rPr>
              <w:t>Ilość przewidziana  do uzupełnienia braków/wymiany roślin</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01E0C" w14:textId="77777777" w:rsidR="00495B76" w:rsidRPr="00372BC5" w:rsidRDefault="00495B76" w:rsidP="002C6415">
            <w:pPr>
              <w:suppressAutoHyphens/>
              <w:spacing w:after="0" w:line="360" w:lineRule="auto"/>
              <w:jc w:val="center"/>
              <w:rPr>
                <w:rFonts w:ascii="Times New Roman" w:eastAsia="Times New Roman" w:hAnsi="Times New Roman" w:cs="Times New Roman"/>
                <w:b/>
                <w:sz w:val="24"/>
                <w:szCs w:val="24"/>
                <w:lang w:eastAsia="ar-SA"/>
              </w:rPr>
            </w:pPr>
            <w:r w:rsidRPr="00372BC5">
              <w:rPr>
                <w:rFonts w:ascii="Times New Roman" w:eastAsia="Calibri" w:hAnsi="Times New Roman" w:cs="Times New Roman"/>
                <w:b/>
                <w:sz w:val="24"/>
                <w:szCs w:val="24"/>
                <w:lang w:eastAsia="ar-SA"/>
              </w:rPr>
              <w:t>Parametry</w:t>
            </w:r>
          </w:p>
        </w:tc>
      </w:tr>
      <w:tr w:rsidR="00495B76" w:rsidRPr="003D3D34" w14:paraId="5E5A0190" w14:textId="77777777" w:rsidTr="002C6415">
        <w:tc>
          <w:tcPr>
            <w:tcW w:w="709" w:type="dxa"/>
            <w:tcBorders>
              <w:top w:val="single" w:sz="4" w:space="0" w:color="000000"/>
              <w:left w:val="single" w:sz="4" w:space="0" w:color="000000"/>
              <w:bottom w:val="single" w:sz="4" w:space="0" w:color="000000"/>
            </w:tcBorders>
            <w:shd w:val="clear" w:color="auto" w:fill="auto"/>
            <w:vAlign w:val="center"/>
          </w:tcPr>
          <w:p w14:paraId="352BE45D"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694" w:type="dxa"/>
            <w:tcBorders>
              <w:top w:val="single" w:sz="4" w:space="0" w:color="000000"/>
              <w:left w:val="single" w:sz="4" w:space="0" w:color="000000"/>
              <w:bottom w:val="single" w:sz="4" w:space="0" w:color="000000"/>
            </w:tcBorders>
            <w:shd w:val="clear" w:color="auto" w:fill="auto"/>
            <w:vAlign w:val="center"/>
          </w:tcPr>
          <w:p w14:paraId="6FE48A37"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Berberys Thunberga</w:t>
            </w:r>
            <w:r w:rsidRPr="003D3D34">
              <w:rPr>
                <w:rFonts w:ascii="Times New Roman" w:eastAsia="Calibri" w:hAnsi="Times New Roman" w:cs="Times New Roman"/>
                <w:i/>
                <w:sz w:val="24"/>
                <w:szCs w:val="24"/>
                <w:lang w:eastAsia="ar-SA"/>
              </w:rPr>
              <w:t>‘Atropurpurea Nana’</w:t>
            </w:r>
          </w:p>
        </w:tc>
        <w:tc>
          <w:tcPr>
            <w:tcW w:w="1446" w:type="dxa"/>
            <w:tcBorders>
              <w:top w:val="single" w:sz="4" w:space="0" w:color="000000"/>
              <w:left w:val="single" w:sz="4" w:space="0" w:color="000000"/>
              <w:bottom w:val="single" w:sz="4" w:space="0" w:color="000000"/>
              <w:right w:val="single" w:sz="4" w:space="0" w:color="000000"/>
            </w:tcBorders>
            <w:vAlign w:val="center"/>
          </w:tcPr>
          <w:p w14:paraId="2D97564B"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159 szt.</w:t>
            </w:r>
          </w:p>
        </w:tc>
        <w:tc>
          <w:tcPr>
            <w:tcW w:w="2806" w:type="dxa"/>
            <w:tcBorders>
              <w:top w:val="single" w:sz="4" w:space="0" w:color="000000"/>
              <w:left w:val="single" w:sz="4" w:space="0" w:color="000000"/>
              <w:bottom w:val="single" w:sz="4" w:space="0" w:color="000000"/>
            </w:tcBorders>
            <w:shd w:val="clear" w:color="auto" w:fill="auto"/>
            <w:vAlign w:val="center"/>
          </w:tcPr>
          <w:p w14:paraId="21D64DE5"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70B15"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
          <w:p w14:paraId="32F0E3A5" w14:textId="77777777" w:rsidR="00495B76" w:rsidRPr="003D3D34" w:rsidRDefault="00495B76" w:rsidP="002C6415">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tc>
      </w:tr>
      <w:tr w:rsidR="00495B76" w:rsidRPr="003D3D34" w14:paraId="3C1EB245" w14:textId="77777777" w:rsidTr="002C6415">
        <w:tc>
          <w:tcPr>
            <w:tcW w:w="709" w:type="dxa"/>
            <w:tcBorders>
              <w:top w:val="single" w:sz="4" w:space="0" w:color="000000"/>
              <w:left w:val="single" w:sz="4" w:space="0" w:color="000000"/>
              <w:bottom w:val="single" w:sz="4" w:space="0" w:color="000000"/>
            </w:tcBorders>
            <w:shd w:val="clear" w:color="auto" w:fill="auto"/>
            <w:vAlign w:val="center"/>
          </w:tcPr>
          <w:p w14:paraId="3DFADC3C"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94" w:type="dxa"/>
            <w:tcBorders>
              <w:top w:val="single" w:sz="4" w:space="0" w:color="000000"/>
              <w:left w:val="single" w:sz="4" w:space="0" w:color="000000"/>
              <w:bottom w:val="single" w:sz="4" w:space="0" w:color="000000"/>
            </w:tcBorders>
            <w:shd w:val="clear" w:color="auto" w:fill="auto"/>
            <w:vAlign w:val="center"/>
          </w:tcPr>
          <w:p w14:paraId="5BDFCB5A"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Berberys Thunberga</w:t>
            </w:r>
            <w:r w:rsidRPr="003D3D34">
              <w:rPr>
                <w:rFonts w:ascii="Times New Roman" w:eastAsia="Calibri" w:hAnsi="Times New Roman" w:cs="Times New Roman"/>
                <w:i/>
                <w:sz w:val="24"/>
                <w:szCs w:val="24"/>
                <w:lang w:eastAsia="ar-SA"/>
              </w:rPr>
              <w:t>‘Aurea’</w:t>
            </w:r>
          </w:p>
        </w:tc>
        <w:tc>
          <w:tcPr>
            <w:tcW w:w="1446" w:type="dxa"/>
            <w:tcBorders>
              <w:top w:val="single" w:sz="4" w:space="0" w:color="000000"/>
              <w:left w:val="single" w:sz="4" w:space="0" w:color="000000"/>
              <w:bottom w:val="single" w:sz="4" w:space="0" w:color="000000"/>
              <w:right w:val="single" w:sz="4" w:space="0" w:color="000000"/>
            </w:tcBorders>
            <w:vAlign w:val="center"/>
          </w:tcPr>
          <w:p w14:paraId="33892891"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136 szt.</w:t>
            </w:r>
          </w:p>
        </w:tc>
        <w:tc>
          <w:tcPr>
            <w:tcW w:w="2806" w:type="dxa"/>
            <w:tcBorders>
              <w:top w:val="single" w:sz="4" w:space="0" w:color="000000"/>
              <w:left w:val="single" w:sz="4" w:space="0" w:color="000000"/>
              <w:bottom w:val="single" w:sz="4" w:space="0" w:color="000000"/>
            </w:tcBorders>
            <w:shd w:val="clear" w:color="auto" w:fill="auto"/>
            <w:vAlign w:val="center"/>
          </w:tcPr>
          <w:p w14:paraId="2FE61998"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0AAAC"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
          <w:p w14:paraId="625042C7" w14:textId="77777777" w:rsidR="00495B76" w:rsidRPr="003D3D34" w:rsidRDefault="00495B76" w:rsidP="002C6415">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r>
              <w:rPr>
                <w:rFonts w:ascii="Times New Roman" w:eastAsia="Calibri" w:hAnsi="Times New Roman" w:cs="Times New Roman"/>
                <w:sz w:val="24"/>
                <w:szCs w:val="24"/>
                <w:lang w:eastAsia="ar-SA"/>
              </w:rPr>
              <w:t>ędy</w:t>
            </w:r>
          </w:p>
        </w:tc>
      </w:tr>
      <w:tr w:rsidR="00495B76" w:rsidRPr="003D3D34" w14:paraId="7AE460EC" w14:textId="77777777" w:rsidTr="002C6415">
        <w:tc>
          <w:tcPr>
            <w:tcW w:w="709" w:type="dxa"/>
            <w:tcBorders>
              <w:top w:val="single" w:sz="4" w:space="0" w:color="000000"/>
              <w:left w:val="single" w:sz="4" w:space="0" w:color="000000"/>
              <w:bottom w:val="single" w:sz="4" w:space="0" w:color="000000"/>
            </w:tcBorders>
            <w:shd w:val="clear" w:color="auto" w:fill="auto"/>
            <w:vAlign w:val="center"/>
          </w:tcPr>
          <w:p w14:paraId="00A9E314"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694" w:type="dxa"/>
            <w:tcBorders>
              <w:top w:val="single" w:sz="4" w:space="0" w:color="000000"/>
              <w:left w:val="single" w:sz="4" w:space="0" w:color="000000"/>
              <w:bottom w:val="single" w:sz="4" w:space="0" w:color="000000"/>
            </w:tcBorders>
            <w:shd w:val="clear" w:color="auto" w:fill="auto"/>
            <w:vAlign w:val="center"/>
          </w:tcPr>
          <w:p w14:paraId="107919DC"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Jałowiec sabiński</w:t>
            </w:r>
            <w:r w:rsidRPr="003D3D34">
              <w:rPr>
                <w:rFonts w:ascii="Times New Roman" w:eastAsia="Calibri" w:hAnsi="Times New Roman" w:cs="Times New Roman"/>
                <w:i/>
                <w:sz w:val="24"/>
                <w:szCs w:val="24"/>
                <w:lang w:val="en-US" w:eastAsia="ar-SA"/>
              </w:rPr>
              <w:t>‘Tamariscifolia’</w:t>
            </w:r>
          </w:p>
        </w:tc>
        <w:tc>
          <w:tcPr>
            <w:tcW w:w="1446" w:type="dxa"/>
            <w:tcBorders>
              <w:top w:val="single" w:sz="4" w:space="0" w:color="000000"/>
              <w:left w:val="single" w:sz="4" w:space="0" w:color="000000"/>
              <w:bottom w:val="single" w:sz="4" w:space="0" w:color="000000"/>
              <w:right w:val="single" w:sz="4" w:space="0" w:color="000000"/>
            </w:tcBorders>
            <w:vAlign w:val="center"/>
          </w:tcPr>
          <w:p w14:paraId="10E1CB1E" w14:textId="77777777" w:rsidR="00495B76" w:rsidRPr="003D3D34" w:rsidRDefault="00495B76" w:rsidP="002C6415">
            <w:pPr>
              <w:suppressAutoHyphens/>
              <w:autoSpaceDE w:val="0"/>
              <w:snapToGrid w:val="0"/>
              <w:spacing w:after="0" w:line="240" w:lineRule="auto"/>
              <w:jc w:val="center"/>
              <w:rPr>
                <w:rFonts w:ascii="Times New Roman" w:eastAsia="Calibri" w:hAnsi="Times New Roman" w:cs="Times New Roman"/>
                <w:color w:val="000000"/>
                <w:sz w:val="24"/>
                <w:szCs w:val="24"/>
                <w:lang w:eastAsia="ar-SA"/>
              </w:rPr>
            </w:pPr>
            <w:r w:rsidRPr="003D3D34">
              <w:rPr>
                <w:rFonts w:ascii="Times New Roman" w:eastAsia="Calibri" w:hAnsi="Times New Roman" w:cs="Times New Roman"/>
                <w:color w:val="000000"/>
                <w:sz w:val="24"/>
                <w:szCs w:val="24"/>
                <w:lang w:eastAsia="ar-SA"/>
              </w:rPr>
              <w:t>86 szt.</w:t>
            </w:r>
          </w:p>
        </w:tc>
        <w:tc>
          <w:tcPr>
            <w:tcW w:w="2806" w:type="dxa"/>
            <w:tcBorders>
              <w:top w:val="single" w:sz="4" w:space="0" w:color="000000"/>
              <w:left w:val="single" w:sz="4" w:space="0" w:color="000000"/>
              <w:bottom w:val="single" w:sz="4" w:space="0" w:color="000000"/>
            </w:tcBorders>
            <w:shd w:val="clear" w:color="auto" w:fill="auto"/>
            <w:vAlign w:val="center"/>
          </w:tcPr>
          <w:p w14:paraId="4139F3BC" w14:textId="77777777" w:rsidR="00495B76" w:rsidRPr="003D3D34" w:rsidRDefault="00495B76" w:rsidP="002C6415">
            <w:pPr>
              <w:suppressAutoHyphens/>
              <w:autoSpaceDE w:val="0"/>
              <w:snapToGrid w:val="0"/>
              <w:spacing w:after="0" w:line="240" w:lineRule="auto"/>
              <w:jc w:val="center"/>
              <w:rPr>
                <w:rFonts w:ascii="Times New Roman" w:eastAsia="Calibri" w:hAnsi="Times New Roman" w:cs="Times New Roman"/>
                <w:color w:val="000000"/>
                <w:sz w:val="24"/>
                <w:szCs w:val="24"/>
                <w:lang w:eastAsia="ar-SA"/>
              </w:rPr>
            </w:pPr>
            <w:r>
              <w:rPr>
                <w:rFonts w:ascii="Times New Roman" w:eastAsia="SimSun" w:hAnsi="Times New Roman" w:cs="Times New Roman"/>
                <w:sz w:val="24"/>
                <w:szCs w:val="24"/>
                <w:lang w:eastAsia="ar-SA"/>
              </w:rPr>
              <w:t>Do  20 %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84D79"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
          <w:p w14:paraId="5BD0F8C4" w14:textId="77777777" w:rsidR="00495B76" w:rsidRPr="003D3D34" w:rsidRDefault="00495B76" w:rsidP="002C6415">
            <w:pPr>
              <w:suppressAutoHyphens/>
              <w:autoSpaceDE w:val="0"/>
              <w:spacing w:after="0" w:line="240" w:lineRule="auto"/>
              <w:jc w:val="center"/>
              <w:rPr>
                <w:rFonts w:ascii="Times New Roman" w:eastAsia="Calibri" w:hAnsi="Times New Roman" w:cs="Times New Roman"/>
                <w:color w:val="000000"/>
                <w:sz w:val="24"/>
                <w:szCs w:val="24"/>
                <w:lang w:eastAsia="ar-SA"/>
              </w:rPr>
            </w:pPr>
          </w:p>
        </w:tc>
      </w:tr>
      <w:tr w:rsidR="00495B76" w:rsidRPr="003D3D34" w14:paraId="65F4F1D1" w14:textId="77777777" w:rsidTr="002C6415">
        <w:tc>
          <w:tcPr>
            <w:tcW w:w="709" w:type="dxa"/>
            <w:tcBorders>
              <w:top w:val="single" w:sz="4" w:space="0" w:color="000000"/>
              <w:left w:val="single" w:sz="4" w:space="0" w:color="000000"/>
              <w:bottom w:val="single" w:sz="4" w:space="0" w:color="000000"/>
            </w:tcBorders>
            <w:shd w:val="clear" w:color="auto" w:fill="auto"/>
            <w:vAlign w:val="center"/>
          </w:tcPr>
          <w:p w14:paraId="26674941"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694" w:type="dxa"/>
            <w:tcBorders>
              <w:top w:val="single" w:sz="4" w:space="0" w:color="000000"/>
              <w:left w:val="single" w:sz="4" w:space="0" w:color="000000"/>
              <w:bottom w:val="single" w:sz="4" w:space="0" w:color="000000"/>
            </w:tcBorders>
            <w:shd w:val="clear" w:color="auto" w:fill="auto"/>
            <w:vAlign w:val="center"/>
          </w:tcPr>
          <w:p w14:paraId="6371FE7B"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Irga szwedzka</w:t>
            </w:r>
            <w:r w:rsidRPr="003D3D34">
              <w:rPr>
                <w:rFonts w:ascii="Times New Roman" w:eastAsia="Calibri" w:hAnsi="Times New Roman" w:cs="Times New Roman"/>
                <w:i/>
                <w:sz w:val="24"/>
                <w:szCs w:val="24"/>
                <w:lang w:val="en-US" w:eastAsia="ar-SA"/>
              </w:rPr>
              <w:t>‘Coral Beauty’</w:t>
            </w:r>
          </w:p>
        </w:tc>
        <w:tc>
          <w:tcPr>
            <w:tcW w:w="1446" w:type="dxa"/>
            <w:tcBorders>
              <w:top w:val="single" w:sz="4" w:space="0" w:color="000000"/>
              <w:left w:val="single" w:sz="4" w:space="0" w:color="000000"/>
              <w:bottom w:val="single" w:sz="4" w:space="0" w:color="000000"/>
              <w:right w:val="single" w:sz="4" w:space="0" w:color="000000"/>
            </w:tcBorders>
            <w:vAlign w:val="center"/>
          </w:tcPr>
          <w:p w14:paraId="273C938B"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282 szt.</w:t>
            </w:r>
          </w:p>
        </w:tc>
        <w:tc>
          <w:tcPr>
            <w:tcW w:w="2806" w:type="dxa"/>
            <w:tcBorders>
              <w:top w:val="single" w:sz="4" w:space="0" w:color="000000"/>
              <w:left w:val="single" w:sz="4" w:space="0" w:color="000000"/>
              <w:bottom w:val="single" w:sz="4" w:space="0" w:color="000000"/>
            </w:tcBorders>
            <w:shd w:val="clear" w:color="auto" w:fill="auto"/>
            <w:vAlign w:val="center"/>
          </w:tcPr>
          <w:p w14:paraId="59F513AF"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10 %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118C3" w14:textId="77777777" w:rsidR="00495B76" w:rsidRPr="003D3D34" w:rsidRDefault="00495B76"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
          <w:p w14:paraId="071FB1CE" w14:textId="77777777" w:rsidR="00495B76" w:rsidRPr="003D3D34" w:rsidRDefault="00495B76" w:rsidP="002C6415">
            <w:pPr>
              <w:suppressAutoHyphens/>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2-3 p</w:t>
            </w:r>
            <w:r>
              <w:rPr>
                <w:rFonts w:ascii="Times New Roman" w:eastAsia="Calibri" w:hAnsi="Times New Roman" w:cs="Times New Roman"/>
                <w:sz w:val="24"/>
                <w:szCs w:val="24"/>
                <w:lang w:eastAsia="ar-SA"/>
              </w:rPr>
              <w:t>ędy</w:t>
            </w:r>
          </w:p>
        </w:tc>
      </w:tr>
      <w:tr w:rsidR="00495B76" w:rsidRPr="003D3D34" w14:paraId="03D8867C" w14:textId="77777777" w:rsidTr="002C6415">
        <w:trPr>
          <w:trHeight w:val="957"/>
        </w:trPr>
        <w:tc>
          <w:tcPr>
            <w:tcW w:w="709" w:type="dxa"/>
            <w:tcBorders>
              <w:top w:val="single" w:sz="4" w:space="0" w:color="000000"/>
              <w:left w:val="single" w:sz="4" w:space="0" w:color="000000"/>
              <w:bottom w:val="single" w:sz="4" w:space="0" w:color="000000"/>
            </w:tcBorders>
            <w:shd w:val="clear" w:color="auto" w:fill="auto"/>
            <w:vAlign w:val="center"/>
          </w:tcPr>
          <w:p w14:paraId="00EDD1CC"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5.</w:t>
            </w:r>
          </w:p>
        </w:tc>
        <w:tc>
          <w:tcPr>
            <w:tcW w:w="2694" w:type="dxa"/>
            <w:tcBorders>
              <w:top w:val="single" w:sz="4" w:space="0" w:color="000000"/>
              <w:left w:val="single" w:sz="4" w:space="0" w:color="000000"/>
              <w:bottom w:val="single" w:sz="4" w:space="0" w:color="000000"/>
            </w:tcBorders>
            <w:shd w:val="clear" w:color="auto" w:fill="auto"/>
            <w:vAlign w:val="center"/>
          </w:tcPr>
          <w:p w14:paraId="3E961DAE"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Śliwa ”Nigra”</w:t>
            </w:r>
          </w:p>
        </w:tc>
        <w:tc>
          <w:tcPr>
            <w:tcW w:w="1446" w:type="dxa"/>
            <w:tcBorders>
              <w:top w:val="single" w:sz="4" w:space="0" w:color="000000"/>
              <w:left w:val="single" w:sz="4" w:space="0" w:color="000000"/>
              <w:bottom w:val="single" w:sz="4" w:space="0" w:color="000000"/>
              <w:right w:val="single" w:sz="4" w:space="0" w:color="000000"/>
            </w:tcBorders>
            <w:vAlign w:val="center"/>
          </w:tcPr>
          <w:p w14:paraId="1FFD7A40"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 szt.</w:t>
            </w:r>
          </w:p>
        </w:tc>
        <w:tc>
          <w:tcPr>
            <w:tcW w:w="2806" w:type="dxa"/>
            <w:tcBorders>
              <w:top w:val="single" w:sz="4" w:space="0" w:color="000000"/>
              <w:left w:val="single" w:sz="4" w:space="0" w:color="000000"/>
              <w:bottom w:val="single" w:sz="4" w:space="0" w:color="000000"/>
            </w:tcBorders>
            <w:shd w:val="clear" w:color="auto" w:fill="auto"/>
            <w:vAlign w:val="center"/>
          </w:tcPr>
          <w:p w14:paraId="5A47A69D"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30 %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FCC2D" w14:textId="77777777" w:rsidR="00495B76" w:rsidRPr="003D3D34" w:rsidRDefault="00495B76" w:rsidP="002C6415">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wys. zbliżona do pozostałych istniejących Śliw wiśniowych</w:t>
            </w:r>
          </w:p>
        </w:tc>
      </w:tr>
      <w:tr w:rsidR="00495B76" w:rsidRPr="003D3D34" w14:paraId="106E9680" w14:textId="77777777" w:rsidTr="002C6415">
        <w:tc>
          <w:tcPr>
            <w:tcW w:w="709" w:type="dxa"/>
            <w:tcBorders>
              <w:top w:val="single" w:sz="4" w:space="0" w:color="000000"/>
              <w:left w:val="single" w:sz="4" w:space="0" w:color="000000"/>
              <w:bottom w:val="single" w:sz="4" w:space="0" w:color="000000"/>
            </w:tcBorders>
            <w:shd w:val="clear" w:color="auto" w:fill="auto"/>
            <w:vAlign w:val="center"/>
          </w:tcPr>
          <w:p w14:paraId="24ABF600"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6.</w:t>
            </w:r>
          </w:p>
        </w:tc>
        <w:tc>
          <w:tcPr>
            <w:tcW w:w="2694" w:type="dxa"/>
            <w:tcBorders>
              <w:top w:val="single" w:sz="4" w:space="0" w:color="000000"/>
              <w:left w:val="single" w:sz="4" w:space="0" w:color="000000"/>
              <w:bottom w:val="single" w:sz="4" w:space="0" w:color="000000"/>
            </w:tcBorders>
            <w:shd w:val="clear" w:color="auto" w:fill="auto"/>
            <w:vAlign w:val="center"/>
          </w:tcPr>
          <w:p w14:paraId="74092541"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Tulipan ‘Oscar’ lub ‘Red Impression’</w:t>
            </w:r>
          </w:p>
        </w:tc>
        <w:tc>
          <w:tcPr>
            <w:tcW w:w="1446" w:type="dxa"/>
            <w:tcBorders>
              <w:top w:val="single" w:sz="4" w:space="0" w:color="000000"/>
              <w:left w:val="single" w:sz="4" w:space="0" w:color="000000"/>
              <w:bottom w:val="single" w:sz="4" w:space="0" w:color="000000"/>
              <w:right w:val="single" w:sz="4" w:space="0" w:color="000000"/>
            </w:tcBorders>
            <w:vAlign w:val="center"/>
          </w:tcPr>
          <w:p w14:paraId="1DE724DA" w14:textId="77777777" w:rsidR="00495B76" w:rsidRPr="003D3D34" w:rsidRDefault="00495B76" w:rsidP="002C6415">
            <w:pPr>
              <w:suppressAutoHyphens/>
              <w:snapToGrid w:val="0"/>
              <w:spacing w:after="0" w:line="24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200 szt.</w:t>
            </w:r>
          </w:p>
        </w:tc>
        <w:tc>
          <w:tcPr>
            <w:tcW w:w="2806" w:type="dxa"/>
            <w:tcBorders>
              <w:top w:val="single" w:sz="4" w:space="0" w:color="000000"/>
              <w:left w:val="single" w:sz="4" w:space="0" w:color="000000"/>
              <w:bottom w:val="single" w:sz="4" w:space="0" w:color="000000"/>
            </w:tcBorders>
            <w:shd w:val="clear" w:color="auto" w:fill="auto"/>
            <w:vAlign w:val="center"/>
          </w:tcPr>
          <w:p w14:paraId="477D8AF3" w14:textId="77777777" w:rsidR="00495B76" w:rsidRPr="003D3D34" w:rsidRDefault="00495B76" w:rsidP="002C6415">
            <w:pPr>
              <w:suppressAutoHyphens/>
              <w:snapToGrid w:val="0"/>
              <w:spacing w:after="0" w:line="24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30 % ilości roślin istniejących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85841" w14:textId="77777777" w:rsidR="00495B76" w:rsidRPr="003D3D34" w:rsidRDefault="00495B76" w:rsidP="002C6415">
            <w:pPr>
              <w:suppressAutoHyphens/>
              <w:spacing w:after="0" w:line="240" w:lineRule="auto"/>
              <w:jc w:val="center"/>
              <w:rPr>
                <w:rFonts w:ascii="Times New Roman" w:eastAsia="Calibri" w:hAnsi="Times New Roman" w:cs="Times New Roman"/>
                <w:sz w:val="24"/>
                <w:szCs w:val="24"/>
                <w:lang w:eastAsia="ar-SA"/>
              </w:rPr>
            </w:pPr>
            <w:r w:rsidRPr="003D3D34">
              <w:rPr>
                <w:rFonts w:ascii="Times New Roman" w:eastAsia="Times New Roman" w:hAnsi="Times New Roman" w:cs="Times New Roman"/>
                <w:sz w:val="24"/>
                <w:szCs w:val="24"/>
                <w:lang w:eastAsia="ar-SA"/>
              </w:rPr>
              <w:t>cebula</w:t>
            </w:r>
          </w:p>
        </w:tc>
      </w:tr>
    </w:tbl>
    <w:p w14:paraId="34747D02"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p>
    <w:p w14:paraId="73EC732A" w14:textId="665A93E4" w:rsidR="00422C3C" w:rsidRDefault="00422C3C" w:rsidP="00422C3C">
      <w:pPr>
        <w:suppressAutoHyphens/>
        <w:spacing w:after="0" w:line="100" w:lineRule="atLeast"/>
        <w:rPr>
          <w:rFonts w:ascii="Times New Roman" w:eastAsia="SimSun" w:hAnsi="Times New Roman" w:cs="Times New Roman"/>
          <w:sz w:val="24"/>
          <w:szCs w:val="24"/>
          <w:lang w:eastAsia="ar-SA"/>
        </w:rPr>
      </w:pPr>
    </w:p>
    <w:p w14:paraId="3BE881FF" w14:textId="77777777" w:rsidR="009C0698" w:rsidRPr="00422C3C" w:rsidRDefault="009C0698" w:rsidP="00422C3C">
      <w:pPr>
        <w:suppressAutoHyphens/>
        <w:spacing w:after="0" w:line="100" w:lineRule="atLeast"/>
        <w:rPr>
          <w:rFonts w:ascii="Times New Roman" w:eastAsia="SimSun" w:hAnsi="Times New Roman" w:cs="Times New Roman"/>
          <w:sz w:val="24"/>
          <w:szCs w:val="24"/>
          <w:lang w:eastAsia="ar-SA"/>
        </w:rPr>
      </w:pPr>
    </w:p>
    <w:p w14:paraId="510B105D" w14:textId="6607549E"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Materiał tabela </w:t>
      </w:r>
      <w:r w:rsidR="00495B76">
        <w:rPr>
          <w:rFonts w:ascii="Times New Roman" w:eastAsia="SimSun" w:hAnsi="Times New Roman" w:cs="Times New Roman"/>
          <w:sz w:val="24"/>
          <w:szCs w:val="24"/>
          <w:lang w:eastAsia="ar-SA"/>
        </w:rPr>
        <w:t>4).2</w:t>
      </w:r>
    </w:p>
    <w:tbl>
      <w:tblPr>
        <w:tblW w:w="0" w:type="auto"/>
        <w:tblInd w:w="55" w:type="dxa"/>
        <w:tblLayout w:type="fixed"/>
        <w:tblCellMar>
          <w:left w:w="55" w:type="dxa"/>
          <w:right w:w="55" w:type="dxa"/>
        </w:tblCellMar>
        <w:tblLook w:val="0000" w:firstRow="0" w:lastRow="0" w:firstColumn="0" w:lastColumn="0" w:noHBand="0" w:noVBand="0"/>
      </w:tblPr>
      <w:tblGrid>
        <w:gridCol w:w="494"/>
        <w:gridCol w:w="4184"/>
        <w:gridCol w:w="4399"/>
      </w:tblGrid>
      <w:tr w:rsidR="00422C3C" w:rsidRPr="00422C3C" w14:paraId="22409CE8"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307F8E3D"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2880747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63006C1E"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Zestawienie materiałów  przewidzianych  do uzupełnienia braków</w:t>
            </w:r>
          </w:p>
        </w:tc>
      </w:tr>
      <w:tr w:rsidR="00422C3C" w:rsidRPr="00422C3C" w14:paraId="13817B39"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23D03A3D"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0656F45B"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0E8F164"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6E6A9F40"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6960F0C7"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4701EF8A"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Agrowł</w:t>
            </w:r>
            <w:r w:rsidRPr="00422C3C">
              <w:rPr>
                <w:rFonts w:ascii="Times New Roman" w:eastAsia="SimSun" w:hAnsi="Times New Roman" w:cs="Times New Roman"/>
                <w:sz w:val="24"/>
                <w:szCs w:val="24"/>
                <w:lang w:val="en-US" w:eastAsia="ar-SA"/>
              </w:rPr>
              <w:t>óknina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304F5487"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07CBF977"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0B6C3CC9"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5264991A"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852491E"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69DEF7CD"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372DFD8F"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7A651AAE"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Kora sosnowa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13BD8D35"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5A0255C6"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29D5739A"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7CC0A5A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Ekoboard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059FAED2"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bl>
    <w:p w14:paraId="26A18292" w14:textId="77777777" w:rsidR="00422C3C" w:rsidRPr="00422C3C" w:rsidRDefault="00422C3C"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1D1AD543" w14:textId="77777777" w:rsidR="00422C3C" w:rsidRPr="00422C3C" w:rsidRDefault="00422C3C"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297423FD" w14:textId="27528A94" w:rsidR="00422C3C" w:rsidRPr="00495B76" w:rsidRDefault="00422C3C" w:rsidP="0088404A">
      <w:pPr>
        <w:pStyle w:val="Akapitzlist"/>
        <w:numPr>
          <w:ilvl w:val="0"/>
          <w:numId w:val="22"/>
        </w:numPr>
        <w:tabs>
          <w:tab w:val="left" w:pos="284"/>
        </w:tabs>
        <w:spacing w:after="0"/>
        <w:ind w:left="284"/>
        <w:jc w:val="both"/>
        <w:rPr>
          <w:rFonts w:ascii="Times New Roman" w:hAnsi="Times New Roman" w:cs="Times New Roman"/>
          <w:b/>
          <w:bCs/>
          <w:sz w:val="24"/>
          <w:szCs w:val="24"/>
        </w:rPr>
      </w:pPr>
      <w:r w:rsidRPr="00495B76">
        <w:rPr>
          <w:rFonts w:ascii="Times New Roman" w:hAnsi="Times New Roman" w:cs="Times New Roman"/>
          <w:b/>
          <w:bCs/>
          <w:sz w:val="24"/>
          <w:szCs w:val="24"/>
        </w:rPr>
        <w:t>Działka nr 496/3  obręb II w Sztumie, Teren przy Urzędzie, łączna powierzchnia około 170 m</w:t>
      </w:r>
      <w:r w:rsidRPr="00495B76">
        <w:rPr>
          <w:rFonts w:ascii="Times New Roman" w:hAnsi="Times New Roman" w:cs="Times New Roman"/>
          <w:b/>
          <w:bCs/>
          <w:sz w:val="24"/>
          <w:szCs w:val="24"/>
          <w:vertAlign w:val="superscript"/>
        </w:rPr>
        <w:t>2</w:t>
      </w:r>
      <w:r w:rsidRPr="00495B76">
        <w:rPr>
          <w:rFonts w:ascii="Times New Roman" w:hAnsi="Times New Roman" w:cs="Times New Roman"/>
          <w:b/>
          <w:bCs/>
          <w:sz w:val="24"/>
          <w:szCs w:val="24"/>
        </w:rPr>
        <w:t>:</w:t>
      </w:r>
    </w:p>
    <w:p w14:paraId="679560AC" w14:textId="77777777" w:rsidR="00422C3C" w:rsidRPr="00422C3C" w:rsidRDefault="00422C3C" w:rsidP="00422C3C">
      <w:pPr>
        <w:tabs>
          <w:tab w:val="left" w:pos="284"/>
        </w:tabs>
        <w:suppressAutoHyphens/>
        <w:spacing w:after="0" w:line="100" w:lineRule="atLeast"/>
        <w:ind w:left="284"/>
        <w:jc w:val="both"/>
        <w:rPr>
          <w:rFonts w:ascii="Times New Roman" w:eastAsia="SimSun" w:hAnsi="Times New Roman" w:cs="Times New Roman"/>
          <w:sz w:val="24"/>
          <w:szCs w:val="24"/>
          <w:lang w:eastAsia="ar-SA"/>
        </w:rPr>
      </w:pPr>
    </w:p>
    <w:p w14:paraId="68AA966D" w14:textId="298F3776" w:rsidR="00422C3C" w:rsidRPr="00422C3C" w:rsidRDefault="00422C3C" w:rsidP="00422C3C">
      <w:pPr>
        <w:tabs>
          <w:tab w:val="left" w:pos="284"/>
        </w:tabs>
        <w:suppressAutoHyphens/>
        <w:spacing w:after="0" w:line="100" w:lineRule="atLeast"/>
        <w:ind w:left="284"/>
        <w:jc w:val="both"/>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Roślinność, tabela </w:t>
      </w:r>
      <w:r w:rsidR="00495B76">
        <w:rPr>
          <w:rFonts w:ascii="Times New Roman" w:eastAsia="SimSun" w:hAnsi="Times New Roman" w:cs="Times New Roman"/>
          <w:sz w:val="24"/>
          <w:szCs w:val="24"/>
          <w:lang w:eastAsia="ar-SA"/>
        </w:rPr>
        <w:t>5).1</w:t>
      </w:r>
    </w:p>
    <w:p w14:paraId="4B133A96" w14:textId="77777777" w:rsidR="00422C3C" w:rsidRPr="00422C3C" w:rsidRDefault="00422C3C"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tbl>
      <w:tblPr>
        <w:tblW w:w="9327" w:type="dxa"/>
        <w:tblInd w:w="-5" w:type="dxa"/>
        <w:tblLayout w:type="fixed"/>
        <w:tblLook w:val="0000" w:firstRow="0" w:lastRow="0" w:firstColumn="0" w:lastColumn="0" w:noHBand="0" w:noVBand="0"/>
      </w:tblPr>
      <w:tblGrid>
        <w:gridCol w:w="539"/>
        <w:gridCol w:w="2693"/>
        <w:gridCol w:w="1559"/>
        <w:gridCol w:w="2410"/>
        <w:gridCol w:w="2126"/>
      </w:tblGrid>
      <w:tr w:rsidR="007C02D7" w:rsidRPr="00372BC5" w14:paraId="6747EF33" w14:textId="77777777" w:rsidTr="002C6415">
        <w:tc>
          <w:tcPr>
            <w:tcW w:w="539" w:type="dxa"/>
            <w:tcBorders>
              <w:top w:val="single" w:sz="4" w:space="0" w:color="000000"/>
              <w:left w:val="single" w:sz="4" w:space="0" w:color="000000"/>
              <w:bottom w:val="single" w:sz="4" w:space="0" w:color="000000"/>
            </w:tcBorders>
            <w:shd w:val="clear" w:color="auto" w:fill="auto"/>
            <w:vAlign w:val="center"/>
          </w:tcPr>
          <w:p w14:paraId="1A090CED" w14:textId="77777777" w:rsidR="007C02D7" w:rsidRPr="00372BC5" w:rsidRDefault="007C02D7" w:rsidP="002C6415">
            <w:pPr>
              <w:suppressAutoHyphens/>
              <w:spacing w:after="0" w:line="360" w:lineRule="auto"/>
              <w:jc w:val="center"/>
              <w:rPr>
                <w:rFonts w:ascii="Times New Roman" w:eastAsia="Calibri" w:hAnsi="Times New Roman" w:cs="Times New Roman"/>
                <w:b/>
                <w:sz w:val="24"/>
                <w:szCs w:val="24"/>
                <w:lang w:eastAsia="ar-SA"/>
              </w:rPr>
            </w:pPr>
            <w:r w:rsidRPr="00372BC5">
              <w:rPr>
                <w:rFonts w:ascii="Times New Roman" w:eastAsia="Calibri" w:hAnsi="Times New Roman" w:cs="Times New Roman"/>
                <w:b/>
                <w:sz w:val="24"/>
                <w:szCs w:val="24"/>
                <w:lang w:eastAsia="ar-SA"/>
              </w:rPr>
              <w:t>Lp</w:t>
            </w:r>
          </w:p>
        </w:tc>
        <w:tc>
          <w:tcPr>
            <w:tcW w:w="2693" w:type="dxa"/>
            <w:tcBorders>
              <w:top w:val="single" w:sz="4" w:space="0" w:color="000000"/>
              <w:left w:val="single" w:sz="4" w:space="0" w:color="000000"/>
              <w:bottom w:val="single" w:sz="4" w:space="0" w:color="000000"/>
            </w:tcBorders>
            <w:shd w:val="clear" w:color="auto" w:fill="auto"/>
            <w:vAlign w:val="center"/>
          </w:tcPr>
          <w:p w14:paraId="68419D03" w14:textId="77777777" w:rsidR="007C02D7" w:rsidRPr="00372BC5" w:rsidRDefault="007C02D7" w:rsidP="002C6415">
            <w:pPr>
              <w:suppressAutoHyphens/>
              <w:spacing w:after="0" w:line="360" w:lineRule="auto"/>
              <w:jc w:val="center"/>
              <w:rPr>
                <w:rFonts w:ascii="Times New Roman" w:eastAsia="Calibri" w:hAnsi="Times New Roman" w:cs="Times New Roman"/>
                <w:b/>
                <w:sz w:val="24"/>
                <w:szCs w:val="24"/>
                <w:lang w:eastAsia="ar-SA"/>
              </w:rPr>
            </w:pPr>
            <w:r w:rsidRPr="00372BC5">
              <w:rPr>
                <w:rFonts w:ascii="Times New Roman" w:eastAsia="Calibri" w:hAnsi="Times New Roman" w:cs="Times New Roman"/>
                <w:b/>
                <w:sz w:val="24"/>
                <w:szCs w:val="24"/>
                <w:lang w:eastAsia="ar-SA"/>
              </w:rPr>
              <w:t>Nazwa polska</w:t>
            </w:r>
          </w:p>
        </w:tc>
        <w:tc>
          <w:tcPr>
            <w:tcW w:w="1559" w:type="dxa"/>
            <w:tcBorders>
              <w:top w:val="single" w:sz="4" w:space="0" w:color="000000"/>
              <w:left w:val="single" w:sz="4" w:space="0" w:color="000000"/>
              <w:bottom w:val="single" w:sz="4" w:space="0" w:color="000000"/>
              <w:right w:val="single" w:sz="4" w:space="0" w:color="000000"/>
            </w:tcBorders>
            <w:vAlign w:val="center"/>
          </w:tcPr>
          <w:p w14:paraId="38316FC8" w14:textId="77777777" w:rsidR="007C02D7" w:rsidRPr="00372BC5" w:rsidRDefault="007C02D7" w:rsidP="002C6415">
            <w:pPr>
              <w:suppressAutoHyphens/>
              <w:spacing w:line="100" w:lineRule="atLeast"/>
              <w:jc w:val="center"/>
              <w:rPr>
                <w:rFonts w:ascii="Times New Roman" w:eastAsia="SimSun" w:hAnsi="Times New Roman" w:cs="Times New Roman"/>
                <w:b/>
                <w:sz w:val="24"/>
                <w:szCs w:val="24"/>
                <w:lang w:eastAsia="ar-SA"/>
              </w:rPr>
            </w:pPr>
            <w:r w:rsidRPr="00372BC5">
              <w:rPr>
                <w:rFonts w:ascii="Times New Roman" w:eastAsia="SimSun" w:hAnsi="Times New Roman" w:cs="Times New Roman"/>
                <w:b/>
                <w:sz w:val="24"/>
                <w:szCs w:val="24"/>
                <w:lang w:eastAsia="ar-SA"/>
              </w:rPr>
              <w:t>Ilość roślin istniejących nominalna</w:t>
            </w:r>
          </w:p>
        </w:tc>
        <w:tc>
          <w:tcPr>
            <w:tcW w:w="2410" w:type="dxa"/>
            <w:tcBorders>
              <w:top w:val="single" w:sz="4" w:space="0" w:color="000000"/>
              <w:left w:val="single" w:sz="4" w:space="0" w:color="000000"/>
              <w:bottom w:val="single" w:sz="4" w:space="0" w:color="000000"/>
            </w:tcBorders>
            <w:shd w:val="clear" w:color="auto" w:fill="auto"/>
            <w:vAlign w:val="center"/>
          </w:tcPr>
          <w:p w14:paraId="5B9A1084" w14:textId="77777777" w:rsidR="007C02D7" w:rsidRPr="00372BC5" w:rsidRDefault="007C02D7" w:rsidP="002C6415">
            <w:pPr>
              <w:suppressAutoHyphens/>
              <w:spacing w:line="100" w:lineRule="atLeast"/>
              <w:jc w:val="center"/>
              <w:rPr>
                <w:rFonts w:ascii="Times New Roman" w:eastAsia="Calibri" w:hAnsi="Times New Roman" w:cs="Times New Roman"/>
                <w:b/>
                <w:sz w:val="24"/>
                <w:szCs w:val="24"/>
                <w:lang w:eastAsia="ar-SA"/>
              </w:rPr>
            </w:pPr>
            <w:r w:rsidRPr="00372BC5">
              <w:rPr>
                <w:rFonts w:ascii="Times New Roman" w:eastAsia="SimSun" w:hAnsi="Times New Roman" w:cs="Times New Roman"/>
                <w:b/>
                <w:sz w:val="24"/>
                <w:szCs w:val="24"/>
                <w:lang w:eastAsia="ar-SA"/>
              </w:rPr>
              <w:t>Ilość przewidziana  do nasadzeń uzupełniających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86F05" w14:textId="77777777" w:rsidR="007C02D7" w:rsidRPr="00372BC5" w:rsidRDefault="007C02D7" w:rsidP="002C6415">
            <w:pPr>
              <w:suppressAutoHyphens/>
              <w:spacing w:after="0" w:line="360" w:lineRule="auto"/>
              <w:jc w:val="center"/>
              <w:rPr>
                <w:rFonts w:ascii="Times New Roman" w:eastAsia="Times New Roman" w:hAnsi="Times New Roman" w:cs="Times New Roman"/>
                <w:b/>
                <w:sz w:val="24"/>
                <w:szCs w:val="24"/>
                <w:lang w:eastAsia="ar-SA"/>
              </w:rPr>
            </w:pPr>
            <w:r w:rsidRPr="00372BC5">
              <w:rPr>
                <w:rFonts w:ascii="Times New Roman" w:eastAsia="Calibri" w:hAnsi="Times New Roman" w:cs="Times New Roman"/>
                <w:b/>
                <w:sz w:val="24"/>
                <w:szCs w:val="24"/>
                <w:lang w:eastAsia="ar-SA"/>
              </w:rPr>
              <w:t>Para-metry</w:t>
            </w:r>
          </w:p>
        </w:tc>
      </w:tr>
      <w:tr w:rsidR="007C02D7" w:rsidRPr="00F70421" w14:paraId="38F366A6" w14:textId="77777777" w:rsidTr="002C6415">
        <w:tc>
          <w:tcPr>
            <w:tcW w:w="539" w:type="dxa"/>
            <w:tcBorders>
              <w:top w:val="single" w:sz="4" w:space="0" w:color="000000"/>
              <w:left w:val="single" w:sz="4" w:space="0" w:color="000000"/>
              <w:bottom w:val="single" w:sz="4" w:space="0" w:color="000000"/>
            </w:tcBorders>
            <w:shd w:val="clear" w:color="auto" w:fill="auto"/>
            <w:vAlign w:val="center"/>
          </w:tcPr>
          <w:p w14:paraId="4DB0764E"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693" w:type="dxa"/>
            <w:tcBorders>
              <w:top w:val="single" w:sz="4" w:space="0" w:color="000000"/>
              <w:left w:val="single" w:sz="4" w:space="0" w:color="000000"/>
              <w:bottom w:val="single" w:sz="4" w:space="0" w:color="000000"/>
            </w:tcBorders>
            <w:shd w:val="clear" w:color="auto" w:fill="auto"/>
            <w:vAlign w:val="center"/>
          </w:tcPr>
          <w:p w14:paraId="05B77511"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Jałowiec Prince of Wales</w:t>
            </w:r>
          </w:p>
        </w:tc>
        <w:tc>
          <w:tcPr>
            <w:tcW w:w="1559" w:type="dxa"/>
            <w:tcBorders>
              <w:top w:val="single" w:sz="4" w:space="0" w:color="000000"/>
              <w:left w:val="single" w:sz="4" w:space="0" w:color="000000"/>
              <w:bottom w:val="single" w:sz="4" w:space="0" w:color="000000"/>
              <w:right w:val="single" w:sz="4" w:space="0" w:color="000000"/>
            </w:tcBorders>
            <w:vAlign w:val="center"/>
          </w:tcPr>
          <w:p w14:paraId="6A12C1C6" w14:textId="77777777" w:rsidR="007C02D7" w:rsidRPr="003D3D34" w:rsidRDefault="007C02D7" w:rsidP="002C6415">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18 szt.</w:t>
            </w:r>
          </w:p>
        </w:tc>
        <w:tc>
          <w:tcPr>
            <w:tcW w:w="2410" w:type="dxa"/>
            <w:tcBorders>
              <w:top w:val="single" w:sz="4" w:space="0" w:color="000000"/>
              <w:left w:val="single" w:sz="4" w:space="0" w:color="000000"/>
              <w:bottom w:val="single" w:sz="4" w:space="0" w:color="000000"/>
            </w:tcBorders>
            <w:shd w:val="clear" w:color="auto" w:fill="auto"/>
            <w:vAlign w:val="center"/>
          </w:tcPr>
          <w:p w14:paraId="6CA0B666" w14:textId="77777777" w:rsidR="007C02D7" w:rsidRPr="003D3D34" w:rsidRDefault="007C02D7" w:rsidP="002C6415">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Calibri" w:hAnsi="Times New Roman" w:cs="Times New Roman"/>
                <w:sz w:val="24"/>
                <w:szCs w:val="24"/>
                <w:lang w:eastAsia="ar-SA"/>
              </w:rPr>
              <w:t>Do</w:t>
            </w:r>
            <w:r>
              <w:rPr>
                <w:rFonts w:ascii="Times New Roman" w:eastAsia="SimSun" w:hAnsi="Times New Roman" w:cs="Times New Roman"/>
                <w:sz w:val="24"/>
                <w:szCs w:val="24"/>
                <w:lang w:eastAsia="ar-SA"/>
              </w:rPr>
              <w:t xml:space="preserve">  30 %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24F5A"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
          <w:p w14:paraId="5E2B29E7" w14:textId="77777777" w:rsidR="007C02D7" w:rsidRPr="00F70421" w:rsidRDefault="007C02D7" w:rsidP="002C6415">
            <w:pPr>
              <w:suppressAutoHyphens/>
              <w:spacing w:after="0" w:line="360" w:lineRule="auto"/>
              <w:jc w:val="center"/>
              <w:rPr>
                <w:rFonts w:ascii="Times New Roman" w:eastAsia="Calibri" w:hAnsi="Times New Roman" w:cs="Times New Roman"/>
                <w:sz w:val="24"/>
                <w:szCs w:val="24"/>
                <w:lang w:eastAsia="ar-SA"/>
              </w:rPr>
            </w:pPr>
          </w:p>
        </w:tc>
      </w:tr>
      <w:tr w:rsidR="007C02D7" w:rsidRPr="003D3D34" w14:paraId="4D3CA88A" w14:textId="77777777" w:rsidTr="002C6415">
        <w:tc>
          <w:tcPr>
            <w:tcW w:w="539" w:type="dxa"/>
            <w:tcBorders>
              <w:top w:val="single" w:sz="4" w:space="0" w:color="000000"/>
              <w:left w:val="single" w:sz="4" w:space="0" w:color="000000"/>
              <w:bottom w:val="single" w:sz="4" w:space="0" w:color="000000"/>
            </w:tcBorders>
            <w:shd w:val="clear" w:color="auto" w:fill="auto"/>
            <w:vAlign w:val="center"/>
          </w:tcPr>
          <w:p w14:paraId="6CB5BF13"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693" w:type="dxa"/>
            <w:tcBorders>
              <w:top w:val="single" w:sz="4" w:space="0" w:color="000000"/>
              <w:left w:val="single" w:sz="4" w:space="0" w:color="000000"/>
              <w:bottom w:val="single" w:sz="4" w:space="0" w:color="000000"/>
            </w:tcBorders>
            <w:shd w:val="clear" w:color="auto" w:fill="auto"/>
            <w:vAlign w:val="center"/>
          </w:tcPr>
          <w:p w14:paraId="137034C4"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Jałowiec Wiltonii</w:t>
            </w:r>
          </w:p>
        </w:tc>
        <w:tc>
          <w:tcPr>
            <w:tcW w:w="1559" w:type="dxa"/>
            <w:tcBorders>
              <w:top w:val="single" w:sz="4" w:space="0" w:color="000000"/>
              <w:left w:val="single" w:sz="4" w:space="0" w:color="000000"/>
              <w:bottom w:val="single" w:sz="4" w:space="0" w:color="000000"/>
              <w:right w:val="single" w:sz="4" w:space="0" w:color="000000"/>
            </w:tcBorders>
            <w:vAlign w:val="center"/>
          </w:tcPr>
          <w:p w14:paraId="52A4F63A" w14:textId="77777777" w:rsidR="007C02D7" w:rsidRPr="003D3D34" w:rsidRDefault="007C02D7" w:rsidP="002C6415">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45 szt.</w:t>
            </w:r>
          </w:p>
        </w:tc>
        <w:tc>
          <w:tcPr>
            <w:tcW w:w="2410" w:type="dxa"/>
            <w:tcBorders>
              <w:top w:val="single" w:sz="4" w:space="0" w:color="000000"/>
              <w:left w:val="single" w:sz="4" w:space="0" w:color="000000"/>
              <w:bottom w:val="single" w:sz="4" w:space="0" w:color="000000"/>
            </w:tcBorders>
            <w:shd w:val="clear" w:color="auto" w:fill="auto"/>
            <w:vAlign w:val="center"/>
          </w:tcPr>
          <w:p w14:paraId="1D8703A9" w14:textId="77777777" w:rsidR="007C02D7" w:rsidRPr="003D3D34" w:rsidRDefault="007C02D7" w:rsidP="002C6415">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43625"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
          <w:p w14:paraId="39BE1BC8"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p>
        </w:tc>
      </w:tr>
      <w:tr w:rsidR="007C02D7" w:rsidRPr="003D3D34" w14:paraId="7A47867C" w14:textId="77777777" w:rsidTr="002C6415">
        <w:tc>
          <w:tcPr>
            <w:tcW w:w="539" w:type="dxa"/>
            <w:tcBorders>
              <w:top w:val="single" w:sz="4" w:space="0" w:color="000000"/>
              <w:left w:val="single" w:sz="4" w:space="0" w:color="000000"/>
              <w:bottom w:val="single" w:sz="4" w:space="0" w:color="000000"/>
            </w:tcBorders>
            <w:shd w:val="clear" w:color="auto" w:fill="auto"/>
            <w:vAlign w:val="center"/>
          </w:tcPr>
          <w:p w14:paraId="2B1A8AA7"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lastRenderedPageBreak/>
              <w:t>2.</w:t>
            </w:r>
          </w:p>
        </w:tc>
        <w:tc>
          <w:tcPr>
            <w:tcW w:w="2693" w:type="dxa"/>
            <w:tcBorders>
              <w:top w:val="single" w:sz="4" w:space="0" w:color="000000"/>
              <w:left w:val="single" w:sz="4" w:space="0" w:color="000000"/>
              <w:bottom w:val="single" w:sz="4" w:space="0" w:color="000000"/>
            </w:tcBorders>
            <w:shd w:val="clear" w:color="auto" w:fill="auto"/>
            <w:vAlign w:val="center"/>
          </w:tcPr>
          <w:p w14:paraId="3445FE50"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Cis pospolity‘</w:t>
            </w:r>
            <w:r w:rsidRPr="003D3D34">
              <w:rPr>
                <w:rFonts w:ascii="Times New Roman" w:eastAsia="Calibri" w:hAnsi="Times New Roman" w:cs="Times New Roman"/>
                <w:i/>
                <w:sz w:val="24"/>
                <w:szCs w:val="24"/>
                <w:lang w:eastAsia="ar-SA"/>
              </w:rPr>
              <w:t>David’</w:t>
            </w:r>
          </w:p>
        </w:tc>
        <w:tc>
          <w:tcPr>
            <w:tcW w:w="1559" w:type="dxa"/>
            <w:tcBorders>
              <w:top w:val="single" w:sz="4" w:space="0" w:color="000000"/>
              <w:left w:val="single" w:sz="4" w:space="0" w:color="000000"/>
              <w:bottom w:val="single" w:sz="4" w:space="0" w:color="000000"/>
              <w:right w:val="single" w:sz="4" w:space="0" w:color="000000"/>
            </w:tcBorders>
            <w:vAlign w:val="center"/>
          </w:tcPr>
          <w:p w14:paraId="7C3A0E23" w14:textId="77777777" w:rsidR="007C02D7" w:rsidRPr="003D3D34" w:rsidRDefault="007C02D7" w:rsidP="002C6415">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 szt.</w:t>
            </w:r>
          </w:p>
        </w:tc>
        <w:tc>
          <w:tcPr>
            <w:tcW w:w="2410" w:type="dxa"/>
            <w:tcBorders>
              <w:top w:val="single" w:sz="4" w:space="0" w:color="000000"/>
              <w:left w:val="single" w:sz="4" w:space="0" w:color="000000"/>
              <w:bottom w:val="single" w:sz="4" w:space="0" w:color="000000"/>
            </w:tcBorders>
            <w:shd w:val="clear" w:color="auto" w:fill="auto"/>
            <w:vAlign w:val="center"/>
          </w:tcPr>
          <w:p w14:paraId="5A3D5511" w14:textId="77777777" w:rsidR="007C02D7" w:rsidRPr="003D3D34" w:rsidRDefault="007C02D7" w:rsidP="002C6415">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50 %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54CDB"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
          <w:p w14:paraId="46926C0A"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p>
        </w:tc>
      </w:tr>
      <w:tr w:rsidR="007C02D7" w:rsidRPr="003D3D34" w14:paraId="77DC3EF8" w14:textId="77777777" w:rsidTr="002C6415">
        <w:tc>
          <w:tcPr>
            <w:tcW w:w="539" w:type="dxa"/>
            <w:tcBorders>
              <w:top w:val="single" w:sz="4" w:space="0" w:color="000000"/>
              <w:left w:val="single" w:sz="4" w:space="0" w:color="000000"/>
              <w:bottom w:val="single" w:sz="4" w:space="0" w:color="000000"/>
            </w:tcBorders>
            <w:shd w:val="clear" w:color="auto" w:fill="auto"/>
            <w:vAlign w:val="center"/>
          </w:tcPr>
          <w:p w14:paraId="24FF2E7F"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w:t>
            </w:r>
          </w:p>
        </w:tc>
        <w:tc>
          <w:tcPr>
            <w:tcW w:w="2693" w:type="dxa"/>
            <w:tcBorders>
              <w:top w:val="single" w:sz="4" w:space="0" w:color="000000"/>
              <w:left w:val="single" w:sz="4" w:space="0" w:color="000000"/>
              <w:bottom w:val="single" w:sz="4" w:space="0" w:color="000000"/>
            </w:tcBorders>
            <w:shd w:val="clear" w:color="auto" w:fill="auto"/>
            <w:vAlign w:val="center"/>
          </w:tcPr>
          <w:p w14:paraId="6CA783E4"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Trzmielina Fortune’a</w:t>
            </w:r>
            <w:r w:rsidRPr="003D3D34">
              <w:rPr>
                <w:rFonts w:ascii="Times New Roman" w:eastAsia="Calibri" w:hAnsi="Times New Roman" w:cs="Times New Roman"/>
                <w:i/>
                <w:sz w:val="24"/>
                <w:szCs w:val="24"/>
                <w:lang w:eastAsia="ar-SA"/>
              </w:rPr>
              <w:t>‘Emerald’n’Gold’</w:t>
            </w:r>
          </w:p>
        </w:tc>
        <w:tc>
          <w:tcPr>
            <w:tcW w:w="1559" w:type="dxa"/>
            <w:tcBorders>
              <w:top w:val="single" w:sz="4" w:space="0" w:color="000000"/>
              <w:left w:val="single" w:sz="4" w:space="0" w:color="000000"/>
              <w:bottom w:val="single" w:sz="4" w:space="0" w:color="000000"/>
              <w:right w:val="single" w:sz="4" w:space="0" w:color="000000"/>
            </w:tcBorders>
            <w:vAlign w:val="center"/>
          </w:tcPr>
          <w:p w14:paraId="717BC626" w14:textId="77777777" w:rsidR="007C02D7" w:rsidRPr="003D3D34" w:rsidRDefault="007C02D7" w:rsidP="002C6415">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 szt.</w:t>
            </w:r>
          </w:p>
        </w:tc>
        <w:tc>
          <w:tcPr>
            <w:tcW w:w="2410" w:type="dxa"/>
            <w:tcBorders>
              <w:top w:val="single" w:sz="4" w:space="0" w:color="000000"/>
              <w:left w:val="single" w:sz="4" w:space="0" w:color="000000"/>
              <w:bottom w:val="single" w:sz="4" w:space="0" w:color="000000"/>
            </w:tcBorders>
            <w:shd w:val="clear" w:color="auto" w:fill="auto"/>
            <w:vAlign w:val="center"/>
          </w:tcPr>
          <w:p w14:paraId="346D979E" w14:textId="77777777" w:rsidR="007C02D7" w:rsidRPr="003D3D34" w:rsidRDefault="007C02D7" w:rsidP="002C6415">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E4CF5"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
          <w:p w14:paraId="1BBB3490"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p>
        </w:tc>
      </w:tr>
      <w:tr w:rsidR="007C02D7" w:rsidRPr="003D3D34" w14:paraId="1DDB4541" w14:textId="77777777" w:rsidTr="002C6415">
        <w:tc>
          <w:tcPr>
            <w:tcW w:w="539" w:type="dxa"/>
            <w:tcBorders>
              <w:top w:val="single" w:sz="4" w:space="0" w:color="000000"/>
              <w:left w:val="single" w:sz="4" w:space="0" w:color="000000"/>
              <w:bottom w:val="single" w:sz="4" w:space="0" w:color="000000"/>
            </w:tcBorders>
            <w:shd w:val="clear" w:color="auto" w:fill="FFFFFF"/>
            <w:vAlign w:val="center"/>
          </w:tcPr>
          <w:p w14:paraId="576894F2"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693" w:type="dxa"/>
            <w:tcBorders>
              <w:top w:val="single" w:sz="4" w:space="0" w:color="000000"/>
              <w:left w:val="single" w:sz="4" w:space="0" w:color="000000"/>
              <w:bottom w:val="single" w:sz="4" w:space="0" w:color="000000"/>
            </w:tcBorders>
            <w:shd w:val="clear" w:color="auto" w:fill="FFFFFF"/>
            <w:vAlign w:val="center"/>
          </w:tcPr>
          <w:p w14:paraId="6226F4A2"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Krokus</w:t>
            </w:r>
            <w:r w:rsidRPr="003D3D34">
              <w:rPr>
                <w:rFonts w:ascii="Times New Roman" w:eastAsia="Calibri" w:hAnsi="Times New Roman" w:cs="Times New Roman"/>
                <w:i/>
                <w:sz w:val="24"/>
                <w:szCs w:val="24"/>
                <w:lang w:eastAsia="ar-SA"/>
              </w:rPr>
              <w:t>‘Flower Record’</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83DA33" w14:textId="77777777" w:rsidR="007C02D7" w:rsidRPr="003D3D34" w:rsidRDefault="007C02D7" w:rsidP="002C6415">
            <w:pPr>
              <w:suppressAutoHyphens/>
              <w:snapToGrid w:val="0"/>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2880 szt.</w:t>
            </w:r>
          </w:p>
        </w:tc>
        <w:tc>
          <w:tcPr>
            <w:tcW w:w="2410" w:type="dxa"/>
            <w:tcBorders>
              <w:top w:val="single" w:sz="4" w:space="0" w:color="000000"/>
              <w:left w:val="single" w:sz="4" w:space="0" w:color="000000"/>
              <w:bottom w:val="single" w:sz="4" w:space="0" w:color="000000"/>
            </w:tcBorders>
            <w:shd w:val="clear" w:color="auto" w:fill="FFFFFF"/>
            <w:vAlign w:val="center"/>
          </w:tcPr>
          <w:p w14:paraId="5C5686DB" w14:textId="77777777" w:rsidR="007C02D7" w:rsidRPr="003D3D34" w:rsidRDefault="007C02D7" w:rsidP="002C6415">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805F77"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cebula</w:t>
            </w:r>
          </w:p>
        </w:tc>
      </w:tr>
      <w:tr w:rsidR="007C02D7" w:rsidRPr="003D3D34" w14:paraId="6E02ADDB" w14:textId="77777777" w:rsidTr="002C6415">
        <w:tc>
          <w:tcPr>
            <w:tcW w:w="539" w:type="dxa"/>
            <w:tcBorders>
              <w:top w:val="single" w:sz="4" w:space="0" w:color="000000"/>
              <w:left w:val="single" w:sz="4" w:space="0" w:color="000000"/>
              <w:bottom w:val="single" w:sz="4" w:space="0" w:color="000000"/>
            </w:tcBorders>
            <w:shd w:val="clear" w:color="auto" w:fill="FFFFFF"/>
            <w:vAlign w:val="center"/>
          </w:tcPr>
          <w:p w14:paraId="7FFC8D2D"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5.</w:t>
            </w:r>
          </w:p>
        </w:tc>
        <w:tc>
          <w:tcPr>
            <w:tcW w:w="2693" w:type="dxa"/>
            <w:tcBorders>
              <w:top w:val="single" w:sz="4" w:space="0" w:color="000000"/>
              <w:left w:val="single" w:sz="4" w:space="0" w:color="000000"/>
              <w:bottom w:val="single" w:sz="4" w:space="0" w:color="000000"/>
            </w:tcBorders>
            <w:shd w:val="clear" w:color="auto" w:fill="FFFFFF"/>
            <w:vAlign w:val="center"/>
          </w:tcPr>
          <w:p w14:paraId="16C0EAE4"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Bratek ogrodowy</w:t>
            </w:r>
            <w:r w:rsidRPr="003D3D34">
              <w:rPr>
                <w:rFonts w:ascii="Times New Roman" w:eastAsia="Calibri" w:hAnsi="Times New Roman" w:cs="Times New Roman"/>
                <w:i/>
                <w:sz w:val="24"/>
                <w:szCs w:val="24"/>
                <w:lang w:val="en-US" w:eastAsia="ar-SA"/>
              </w:rPr>
              <w:t xml:space="preserve"> odm. żólta </w:t>
            </w:r>
            <w:r w:rsidRPr="003D3D34">
              <w:rPr>
                <w:rFonts w:ascii="Times New Roman" w:eastAsia="Calibri" w:hAnsi="Times New Roman" w:cs="Times New Roman"/>
                <w:i/>
                <w:sz w:val="24"/>
                <w:szCs w:val="24"/>
                <w:lang w:val="en-US" w:eastAsia="ar-SA"/>
              </w:rPr>
              <w:br/>
              <w:t>z czarną plamą</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FFE3E8" w14:textId="77777777" w:rsidR="007C02D7" w:rsidRPr="003D3D34" w:rsidRDefault="007C02D7" w:rsidP="002C6415">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108 szt.</w:t>
            </w:r>
          </w:p>
        </w:tc>
        <w:tc>
          <w:tcPr>
            <w:tcW w:w="2410" w:type="dxa"/>
            <w:tcBorders>
              <w:top w:val="single" w:sz="4" w:space="0" w:color="000000"/>
              <w:left w:val="single" w:sz="4" w:space="0" w:color="000000"/>
              <w:bottom w:val="single" w:sz="4" w:space="0" w:color="000000"/>
            </w:tcBorders>
            <w:shd w:val="clear" w:color="auto" w:fill="FFFFFF"/>
            <w:vAlign w:val="center"/>
          </w:tcPr>
          <w:p w14:paraId="50D6DBCD" w14:textId="77777777" w:rsidR="007C02D7" w:rsidRPr="003D3D34" w:rsidRDefault="007C02D7" w:rsidP="002C6415">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Nasadzenie w ilości 1</w:t>
            </w:r>
            <w:r>
              <w:rPr>
                <w:rFonts w:ascii="Times New Roman" w:eastAsia="Calibri" w:hAnsi="Times New Roman" w:cs="Times New Roman"/>
                <w:sz w:val="24"/>
                <w:szCs w:val="24"/>
                <w:lang w:eastAsia="ar-SA"/>
              </w:rPr>
              <w:t>08</w:t>
            </w:r>
            <w:r w:rsidRPr="003D3D34">
              <w:rPr>
                <w:rFonts w:ascii="Times New Roman" w:eastAsia="Calibri" w:hAnsi="Times New Roman" w:cs="Times New Roman"/>
                <w:sz w:val="24"/>
                <w:szCs w:val="24"/>
                <w:lang w:eastAsia="ar-SA"/>
              </w:rPr>
              <w:t xml:space="preserve"> sztuk w </w:t>
            </w:r>
            <w:r>
              <w:rPr>
                <w:rFonts w:ascii="Times New Roman" w:eastAsia="Calibri" w:hAnsi="Times New Roman" w:cs="Times New Roman"/>
                <w:sz w:val="24"/>
                <w:szCs w:val="24"/>
                <w:lang w:eastAsia="ar-SA"/>
              </w:rPr>
              <w:t>marcu</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BB1ADE"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sadzonki w pełni kwitnienia (co najmniej 1 kwiat)</w:t>
            </w:r>
          </w:p>
        </w:tc>
      </w:tr>
      <w:tr w:rsidR="007C02D7" w:rsidRPr="003D3D34" w14:paraId="34C3AFAF" w14:textId="77777777" w:rsidTr="002C6415">
        <w:tc>
          <w:tcPr>
            <w:tcW w:w="539" w:type="dxa"/>
            <w:tcBorders>
              <w:top w:val="single" w:sz="4" w:space="0" w:color="000000"/>
              <w:left w:val="single" w:sz="4" w:space="0" w:color="000000"/>
              <w:bottom w:val="single" w:sz="4" w:space="0" w:color="000000"/>
            </w:tcBorders>
            <w:shd w:val="clear" w:color="auto" w:fill="FFFFFF"/>
            <w:vAlign w:val="center"/>
          </w:tcPr>
          <w:p w14:paraId="77D4AA62"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w:t>
            </w:r>
          </w:p>
        </w:tc>
        <w:tc>
          <w:tcPr>
            <w:tcW w:w="2693" w:type="dxa"/>
            <w:tcBorders>
              <w:top w:val="single" w:sz="4" w:space="0" w:color="000000"/>
              <w:left w:val="single" w:sz="4" w:space="0" w:color="000000"/>
              <w:bottom w:val="single" w:sz="4" w:space="0" w:color="000000"/>
            </w:tcBorders>
            <w:shd w:val="clear" w:color="auto" w:fill="FFFFFF"/>
            <w:vAlign w:val="center"/>
          </w:tcPr>
          <w:p w14:paraId="34996D4F"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Kwiaty letnie sezonowe do nasadzenia w gazonach, begonie lub inne podobne w uzgodnieniu z zamawiającym</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034557" w14:textId="77777777" w:rsidR="007C02D7" w:rsidRPr="003D3D34" w:rsidRDefault="007C02D7" w:rsidP="002C6415">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120 szt.</w:t>
            </w:r>
          </w:p>
        </w:tc>
        <w:tc>
          <w:tcPr>
            <w:tcW w:w="2410" w:type="dxa"/>
            <w:tcBorders>
              <w:top w:val="single" w:sz="4" w:space="0" w:color="000000"/>
              <w:left w:val="single" w:sz="4" w:space="0" w:color="000000"/>
              <w:bottom w:val="single" w:sz="4" w:space="0" w:color="000000"/>
            </w:tcBorders>
            <w:shd w:val="clear" w:color="auto" w:fill="FFFFFF"/>
            <w:vAlign w:val="center"/>
          </w:tcPr>
          <w:p w14:paraId="01880C0D" w14:textId="77777777" w:rsidR="007C02D7" w:rsidRPr="003D3D34" w:rsidRDefault="007C02D7" w:rsidP="002C6415">
            <w:pPr>
              <w:suppressAutoHyphens/>
              <w:spacing w:line="100" w:lineRule="atLeast"/>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Nasadzenie w ilości 120 sztuk w czerwcu</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43027F"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sadzonki w pełni kwitnienia (co najmniej 1 kwiat)</w:t>
            </w:r>
          </w:p>
        </w:tc>
      </w:tr>
    </w:tbl>
    <w:p w14:paraId="3BBB67E8" w14:textId="61CFEA41" w:rsidR="00422C3C" w:rsidRDefault="00422C3C"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005A988F" w14:textId="2E9B4A5E" w:rsidR="009C0698" w:rsidRDefault="009C0698"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1680B645" w14:textId="62DD26D1" w:rsidR="009C0698" w:rsidRDefault="009C0698"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59271124" w14:textId="77777777" w:rsidR="009C0698" w:rsidRPr="00422C3C" w:rsidRDefault="009C0698"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1F8DF9D6" w14:textId="61FBFF05"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Materiał tabela </w:t>
      </w:r>
      <w:r w:rsidR="00495B76">
        <w:rPr>
          <w:rFonts w:ascii="Times New Roman" w:eastAsia="SimSun" w:hAnsi="Times New Roman" w:cs="Times New Roman"/>
          <w:sz w:val="24"/>
          <w:szCs w:val="24"/>
          <w:lang w:eastAsia="ar-SA"/>
        </w:rPr>
        <w:t>5).2</w:t>
      </w:r>
    </w:p>
    <w:tbl>
      <w:tblPr>
        <w:tblW w:w="0" w:type="auto"/>
        <w:tblInd w:w="55" w:type="dxa"/>
        <w:tblLayout w:type="fixed"/>
        <w:tblCellMar>
          <w:left w:w="55" w:type="dxa"/>
          <w:right w:w="55" w:type="dxa"/>
        </w:tblCellMar>
        <w:tblLook w:val="0000" w:firstRow="0" w:lastRow="0" w:firstColumn="0" w:lastColumn="0" w:noHBand="0" w:noVBand="0"/>
      </w:tblPr>
      <w:tblGrid>
        <w:gridCol w:w="494"/>
        <w:gridCol w:w="4184"/>
        <w:gridCol w:w="4399"/>
      </w:tblGrid>
      <w:tr w:rsidR="00422C3C" w:rsidRPr="00422C3C" w14:paraId="5C299ABB"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24B65651"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021A3786"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42D0B7D7"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Zestawienie materiałów  przewidzianych  do uzupełnienia braków</w:t>
            </w:r>
          </w:p>
        </w:tc>
      </w:tr>
      <w:tr w:rsidR="00422C3C" w:rsidRPr="00422C3C" w14:paraId="1554B86A"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4321F0CB"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081F7510"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39DAAE12"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47CC22D0"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6E33861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49ACC493"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Agrowł</w:t>
            </w:r>
            <w:r w:rsidRPr="00422C3C">
              <w:rPr>
                <w:rFonts w:ascii="Times New Roman" w:eastAsia="SimSun" w:hAnsi="Times New Roman" w:cs="Times New Roman"/>
                <w:sz w:val="24"/>
                <w:szCs w:val="24"/>
                <w:lang w:val="en-US" w:eastAsia="ar-SA"/>
              </w:rPr>
              <w:t>óknina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03FE2488"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06D07865"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7D60623F"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75A5FF2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C3B3796"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41099C81"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06A77AC2"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621D2390"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Kora sosnowa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12EA4945"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4B74F704" w14:textId="77777777" w:rsidTr="008754A7">
        <w:trPr>
          <w:trHeight w:val="23"/>
        </w:trPr>
        <w:tc>
          <w:tcPr>
            <w:tcW w:w="494" w:type="dxa"/>
            <w:tcBorders>
              <w:top w:val="single" w:sz="1" w:space="0" w:color="000000"/>
              <w:left w:val="single" w:sz="1" w:space="0" w:color="000000"/>
              <w:bottom w:val="single" w:sz="1" w:space="0" w:color="000000"/>
            </w:tcBorders>
            <w:shd w:val="clear" w:color="auto" w:fill="FFFFFF"/>
          </w:tcPr>
          <w:p w14:paraId="28C5E2C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4A9A6F18"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Ekoboard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21A4D465"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bl>
    <w:p w14:paraId="4E9FD78A" w14:textId="77777777" w:rsidR="00422C3C" w:rsidRPr="00422C3C" w:rsidRDefault="00422C3C" w:rsidP="00422C3C">
      <w:pPr>
        <w:tabs>
          <w:tab w:val="left" w:pos="284"/>
        </w:tabs>
        <w:suppressAutoHyphens/>
        <w:spacing w:after="0" w:line="100" w:lineRule="atLeast"/>
        <w:ind w:left="284" w:hanging="284"/>
        <w:jc w:val="both"/>
        <w:rPr>
          <w:rFonts w:ascii="Times New Roman" w:eastAsia="SimSun" w:hAnsi="Times New Roman" w:cs="Times New Roman"/>
          <w:sz w:val="24"/>
          <w:szCs w:val="24"/>
          <w:lang w:eastAsia="ar-SA"/>
        </w:rPr>
      </w:pPr>
    </w:p>
    <w:p w14:paraId="651CB481" w14:textId="77777777" w:rsidR="00422C3C" w:rsidRPr="00422C3C" w:rsidRDefault="00422C3C" w:rsidP="00422C3C">
      <w:pPr>
        <w:tabs>
          <w:tab w:val="left" w:pos="284"/>
        </w:tabs>
        <w:suppressAutoHyphens/>
        <w:spacing w:after="0" w:line="100" w:lineRule="atLeast"/>
        <w:ind w:left="284" w:hanging="284"/>
        <w:jc w:val="both"/>
        <w:rPr>
          <w:rFonts w:ascii="Times New Roman" w:eastAsia="SimSun" w:hAnsi="Times New Roman" w:cs="Times New Roman"/>
          <w:sz w:val="24"/>
          <w:szCs w:val="24"/>
          <w:lang w:eastAsia="ar-SA"/>
        </w:rPr>
      </w:pPr>
    </w:p>
    <w:p w14:paraId="19459DDF" w14:textId="39F9C8F8" w:rsidR="00422C3C" w:rsidRPr="007C02D7" w:rsidRDefault="00422C3C" w:rsidP="0088404A">
      <w:pPr>
        <w:pStyle w:val="Akapitzlist"/>
        <w:numPr>
          <w:ilvl w:val="0"/>
          <w:numId w:val="22"/>
        </w:numPr>
        <w:tabs>
          <w:tab w:val="left" w:pos="284"/>
        </w:tabs>
        <w:spacing w:after="0"/>
        <w:ind w:left="426"/>
        <w:jc w:val="both"/>
        <w:rPr>
          <w:rFonts w:ascii="Times New Roman" w:hAnsi="Times New Roman" w:cs="Times New Roman"/>
          <w:b/>
          <w:bCs/>
          <w:sz w:val="24"/>
          <w:szCs w:val="24"/>
        </w:rPr>
      </w:pPr>
      <w:r w:rsidRPr="007C02D7">
        <w:rPr>
          <w:rFonts w:ascii="Times New Roman" w:hAnsi="Times New Roman" w:cs="Times New Roman"/>
          <w:b/>
          <w:bCs/>
          <w:sz w:val="24"/>
          <w:szCs w:val="24"/>
        </w:rPr>
        <w:t xml:space="preserve">Działka nr 410 obręb II w Sztumie, Teren przy kapliczce ul Reja 130 m2, </w:t>
      </w:r>
    </w:p>
    <w:p w14:paraId="1EC621CC" w14:textId="77777777" w:rsidR="00422C3C" w:rsidRPr="00422C3C" w:rsidRDefault="00422C3C" w:rsidP="00422C3C">
      <w:pPr>
        <w:tabs>
          <w:tab w:val="left" w:pos="284"/>
        </w:tabs>
        <w:suppressAutoHyphens/>
        <w:spacing w:after="0" w:line="100" w:lineRule="atLeast"/>
        <w:jc w:val="both"/>
        <w:rPr>
          <w:rFonts w:ascii="Times New Roman" w:eastAsia="SimSun" w:hAnsi="Times New Roman" w:cs="Times New Roman"/>
          <w:sz w:val="24"/>
          <w:szCs w:val="24"/>
          <w:lang w:eastAsia="ar-SA"/>
        </w:rPr>
      </w:pPr>
    </w:p>
    <w:p w14:paraId="320B41E9" w14:textId="29F00228" w:rsidR="00422C3C" w:rsidRPr="00422C3C" w:rsidRDefault="00422C3C" w:rsidP="00422C3C">
      <w:pPr>
        <w:suppressAutoHyphens/>
        <w:spacing w:after="0" w:line="360" w:lineRule="auto"/>
        <w:jc w:val="both"/>
        <w:rPr>
          <w:rFonts w:ascii="Times New Roman" w:eastAsia="Calibri" w:hAnsi="Times New Roman" w:cs="Times New Roman"/>
          <w:b/>
          <w:sz w:val="24"/>
          <w:szCs w:val="24"/>
          <w:lang w:eastAsia="ar-SA"/>
        </w:rPr>
      </w:pPr>
      <w:r w:rsidRPr="00422C3C">
        <w:rPr>
          <w:rFonts w:ascii="Times New Roman" w:eastAsia="SimSun" w:hAnsi="Times New Roman" w:cs="Times New Roman"/>
          <w:sz w:val="24"/>
          <w:szCs w:val="24"/>
          <w:lang w:eastAsia="ar-SA"/>
        </w:rPr>
        <w:t>Roślinność, tabela</w:t>
      </w:r>
      <w:r w:rsidR="007C02D7">
        <w:rPr>
          <w:rFonts w:ascii="Times New Roman" w:eastAsia="SimSun" w:hAnsi="Times New Roman" w:cs="Times New Roman"/>
          <w:sz w:val="24"/>
          <w:szCs w:val="24"/>
          <w:lang w:eastAsia="ar-SA"/>
        </w:rPr>
        <w:t xml:space="preserve"> 6).1</w:t>
      </w:r>
    </w:p>
    <w:tbl>
      <w:tblPr>
        <w:tblW w:w="9185" w:type="dxa"/>
        <w:tblInd w:w="-5" w:type="dxa"/>
        <w:tblLayout w:type="fixed"/>
        <w:tblLook w:val="0000" w:firstRow="0" w:lastRow="0" w:firstColumn="0" w:lastColumn="0" w:noHBand="0" w:noVBand="0"/>
      </w:tblPr>
      <w:tblGrid>
        <w:gridCol w:w="675"/>
        <w:gridCol w:w="2410"/>
        <w:gridCol w:w="1564"/>
        <w:gridCol w:w="2835"/>
        <w:gridCol w:w="1701"/>
      </w:tblGrid>
      <w:tr w:rsidR="007C02D7" w:rsidRPr="00487C48" w14:paraId="65138585" w14:textId="77777777" w:rsidTr="002C6415">
        <w:tc>
          <w:tcPr>
            <w:tcW w:w="675" w:type="dxa"/>
            <w:tcBorders>
              <w:top w:val="single" w:sz="4" w:space="0" w:color="000000"/>
              <w:left w:val="single" w:sz="4" w:space="0" w:color="000000"/>
              <w:bottom w:val="single" w:sz="4" w:space="0" w:color="000000"/>
            </w:tcBorders>
            <w:shd w:val="clear" w:color="auto" w:fill="auto"/>
            <w:vAlign w:val="center"/>
          </w:tcPr>
          <w:p w14:paraId="21AE1350" w14:textId="77777777" w:rsidR="007C02D7" w:rsidRPr="00487C48" w:rsidRDefault="007C02D7" w:rsidP="002C6415">
            <w:pPr>
              <w:suppressAutoHyphens/>
              <w:spacing w:after="0" w:line="360" w:lineRule="auto"/>
              <w:jc w:val="center"/>
              <w:rPr>
                <w:rFonts w:ascii="Times New Roman" w:eastAsia="Calibri" w:hAnsi="Times New Roman" w:cs="Times New Roman"/>
                <w:b/>
                <w:sz w:val="24"/>
                <w:szCs w:val="24"/>
                <w:lang w:eastAsia="ar-SA"/>
              </w:rPr>
            </w:pPr>
            <w:r w:rsidRPr="00487C48">
              <w:rPr>
                <w:rFonts w:ascii="Times New Roman" w:eastAsia="Calibri" w:hAnsi="Times New Roman" w:cs="Times New Roman"/>
                <w:b/>
                <w:sz w:val="24"/>
                <w:szCs w:val="24"/>
                <w:lang w:eastAsia="ar-SA"/>
              </w:rPr>
              <w:t>Lp.</w:t>
            </w:r>
          </w:p>
        </w:tc>
        <w:tc>
          <w:tcPr>
            <w:tcW w:w="2410" w:type="dxa"/>
            <w:tcBorders>
              <w:top w:val="single" w:sz="4" w:space="0" w:color="000000"/>
              <w:left w:val="single" w:sz="4" w:space="0" w:color="000000"/>
              <w:bottom w:val="single" w:sz="4" w:space="0" w:color="000000"/>
            </w:tcBorders>
            <w:shd w:val="clear" w:color="auto" w:fill="auto"/>
            <w:vAlign w:val="center"/>
          </w:tcPr>
          <w:p w14:paraId="2E27AD45" w14:textId="77777777" w:rsidR="007C02D7" w:rsidRPr="00487C48" w:rsidRDefault="007C02D7" w:rsidP="002C6415">
            <w:pPr>
              <w:suppressAutoHyphens/>
              <w:spacing w:after="0" w:line="360" w:lineRule="auto"/>
              <w:jc w:val="center"/>
              <w:rPr>
                <w:rFonts w:ascii="Times New Roman" w:eastAsia="Calibri" w:hAnsi="Times New Roman" w:cs="Times New Roman"/>
                <w:b/>
                <w:sz w:val="24"/>
                <w:szCs w:val="24"/>
                <w:lang w:eastAsia="ar-SA"/>
              </w:rPr>
            </w:pPr>
            <w:r w:rsidRPr="00487C48">
              <w:rPr>
                <w:rFonts w:ascii="Times New Roman" w:eastAsia="Calibri" w:hAnsi="Times New Roman" w:cs="Times New Roman"/>
                <w:b/>
                <w:sz w:val="24"/>
                <w:szCs w:val="24"/>
                <w:lang w:eastAsia="ar-SA"/>
              </w:rPr>
              <w:t>Nazwa polska</w:t>
            </w:r>
          </w:p>
        </w:tc>
        <w:tc>
          <w:tcPr>
            <w:tcW w:w="1564" w:type="dxa"/>
            <w:tcBorders>
              <w:top w:val="single" w:sz="4" w:space="0" w:color="000000"/>
              <w:left w:val="single" w:sz="4" w:space="0" w:color="000000"/>
              <w:bottom w:val="single" w:sz="4" w:space="0" w:color="000000"/>
              <w:right w:val="single" w:sz="4" w:space="0" w:color="000000"/>
            </w:tcBorders>
            <w:vAlign w:val="center"/>
          </w:tcPr>
          <w:p w14:paraId="432EF54D" w14:textId="77777777" w:rsidR="007C02D7" w:rsidRPr="00487C48" w:rsidRDefault="007C02D7" w:rsidP="002C6415">
            <w:pPr>
              <w:suppressAutoHyphens/>
              <w:spacing w:after="0" w:line="240" w:lineRule="auto"/>
              <w:jc w:val="center"/>
              <w:rPr>
                <w:rFonts w:ascii="Times New Roman" w:eastAsia="Calibri" w:hAnsi="Times New Roman" w:cs="Times New Roman"/>
                <w:b/>
                <w:sz w:val="24"/>
                <w:szCs w:val="24"/>
                <w:lang w:eastAsia="ar-SA"/>
              </w:rPr>
            </w:pPr>
            <w:r w:rsidRPr="00487C48">
              <w:rPr>
                <w:rFonts w:ascii="Times New Roman" w:eastAsia="Times New Roman" w:hAnsi="Times New Roman" w:cs="Times New Roman"/>
                <w:b/>
                <w:sz w:val="24"/>
                <w:szCs w:val="24"/>
                <w:lang w:eastAsia="ar-SA"/>
              </w:rPr>
              <w:t>Ilość roślin istniejących nominalna</w:t>
            </w:r>
          </w:p>
        </w:tc>
        <w:tc>
          <w:tcPr>
            <w:tcW w:w="2835" w:type="dxa"/>
            <w:tcBorders>
              <w:top w:val="single" w:sz="4" w:space="0" w:color="000000"/>
              <w:left w:val="single" w:sz="4" w:space="0" w:color="000000"/>
              <w:bottom w:val="single" w:sz="4" w:space="0" w:color="000000"/>
            </w:tcBorders>
            <w:shd w:val="clear" w:color="auto" w:fill="auto"/>
            <w:vAlign w:val="center"/>
          </w:tcPr>
          <w:p w14:paraId="7B855E84" w14:textId="77777777" w:rsidR="007C02D7" w:rsidRPr="00487C48" w:rsidRDefault="007C02D7" w:rsidP="002C6415">
            <w:pPr>
              <w:suppressAutoHyphens/>
              <w:spacing w:after="0" w:line="240" w:lineRule="auto"/>
              <w:jc w:val="center"/>
              <w:rPr>
                <w:rFonts w:ascii="Times New Roman" w:eastAsia="Calibri" w:hAnsi="Times New Roman" w:cs="Times New Roman"/>
                <w:b/>
                <w:sz w:val="24"/>
                <w:szCs w:val="24"/>
                <w:lang w:eastAsia="ar-SA"/>
              </w:rPr>
            </w:pPr>
            <w:r w:rsidRPr="00487C48">
              <w:rPr>
                <w:rFonts w:ascii="Times New Roman" w:eastAsia="Times New Roman" w:hAnsi="Times New Roman" w:cs="Times New Roman"/>
                <w:b/>
                <w:sz w:val="24"/>
                <w:szCs w:val="24"/>
                <w:lang w:eastAsia="ar-SA"/>
              </w:rPr>
              <w:t>Ilość przewidziana  do uzupełnienia braków/wymiany roślin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7DC19" w14:textId="77777777" w:rsidR="007C02D7" w:rsidRPr="00487C48" w:rsidRDefault="007C02D7" w:rsidP="002C6415">
            <w:pPr>
              <w:suppressAutoHyphens/>
              <w:spacing w:after="0" w:line="360" w:lineRule="auto"/>
              <w:jc w:val="center"/>
              <w:rPr>
                <w:rFonts w:ascii="Times New Roman" w:eastAsia="Times New Roman" w:hAnsi="Times New Roman" w:cs="Times New Roman"/>
                <w:b/>
                <w:sz w:val="24"/>
                <w:szCs w:val="24"/>
                <w:lang w:eastAsia="ar-SA"/>
              </w:rPr>
            </w:pPr>
            <w:r w:rsidRPr="00487C48">
              <w:rPr>
                <w:rFonts w:ascii="Times New Roman" w:eastAsia="Calibri" w:hAnsi="Times New Roman" w:cs="Times New Roman"/>
                <w:b/>
                <w:sz w:val="24"/>
                <w:szCs w:val="24"/>
                <w:lang w:eastAsia="ar-SA"/>
              </w:rPr>
              <w:t>Parametry</w:t>
            </w:r>
          </w:p>
        </w:tc>
      </w:tr>
      <w:tr w:rsidR="007C02D7" w:rsidRPr="003D3D34" w14:paraId="450C5026" w14:textId="77777777" w:rsidTr="002C6415">
        <w:tc>
          <w:tcPr>
            <w:tcW w:w="675" w:type="dxa"/>
            <w:tcBorders>
              <w:top w:val="single" w:sz="4" w:space="0" w:color="000000"/>
              <w:left w:val="single" w:sz="4" w:space="0" w:color="000000"/>
              <w:bottom w:val="single" w:sz="4" w:space="0" w:color="000000"/>
            </w:tcBorders>
            <w:shd w:val="clear" w:color="auto" w:fill="auto"/>
            <w:vAlign w:val="center"/>
          </w:tcPr>
          <w:p w14:paraId="38F6225F"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w:t>
            </w:r>
          </w:p>
        </w:tc>
        <w:tc>
          <w:tcPr>
            <w:tcW w:w="2410" w:type="dxa"/>
            <w:tcBorders>
              <w:top w:val="single" w:sz="4" w:space="0" w:color="000000"/>
              <w:left w:val="single" w:sz="4" w:space="0" w:color="000000"/>
              <w:bottom w:val="single" w:sz="4" w:space="0" w:color="000000"/>
            </w:tcBorders>
            <w:shd w:val="clear" w:color="auto" w:fill="auto"/>
            <w:vAlign w:val="center"/>
          </w:tcPr>
          <w:p w14:paraId="5591754C"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Cis pośredni</w:t>
            </w:r>
            <w:r w:rsidRPr="003D3D34">
              <w:rPr>
                <w:rFonts w:ascii="Times New Roman" w:eastAsia="Calibri" w:hAnsi="Times New Roman" w:cs="Times New Roman"/>
                <w:i/>
                <w:sz w:val="24"/>
                <w:szCs w:val="24"/>
                <w:lang w:eastAsia="ar-SA"/>
              </w:rPr>
              <w:t xml:space="preserve"> ‘Wojtek’</w:t>
            </w:r>
          </w:p>
        </w:tc>
        <w:tc>
          <w:tcPr>
            <w:tcW w:w="1564" w:type="dxa"/>
            <w:tcBorders>
              <w:top w:val="single" w:sz="4" w:space="0" w:color="000000"/>
              <w:left w:val="single" w:sz="4" w:space="0" w:color="000000"/>
              <w:bottom w:val="single" w:sz="4" w:space="0" w:color="000000"/>
              <w:right w:val="single" w:sz="4" w:space="0" w:color="000000"/>
            </w:tcBorders>
            <w:vAlign w:val="center"/>
          </w:tcPr>
          <w:p w14:paraId="484DB5D5"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6 szt.</w:t>
            </w:r>
          </w:p>
        </w:tc>
        <w:tc>
          <w:tcPr>
            <w:tcW w:w="2835" w:type="dxa"/>
            <w:tcBorders>
              <w:top w:val="single" w:sz="4" w:space="0" w:color="000000"/>
              <w:left w:val="single" w:sz="4" w:space="0" w:color="000000"/>
              <w:bottom w:val="single" w:sz="4" w:space="0" w:color="000000"/>
            </w:tcBorders>
            <w:shd w:val="clear" w:color="auto" w:fill="auto"/>
            <w:vAlign w:val="center"/>
          </w:tcPr>
          <w:p w14:paraId="68458252"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40 %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56ABD"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
          <w:p w14:paraId="5DFCC487"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p>
        </w:tc>
      </w:tr>
      <w:tr w:rsidR="007C02D7" w:rsidRPr="003D3D34" w14:paraId="62606B7C" w14:textId="77777777" w:rsidTr="002C6415">
        <w:tc>
          <w:tcPr>
            <w:tcW w:w="675" w:type="dxa"/>
            <w:tcBorders>
              <w:top w:val="single" w:sz="4" w:space="0" w:color="000000"/>
              <w:left w:val="single" w:sz="4" w:space="0" w:color="000000"/>
              <w:bottom w:val="single" w:sz="4" w:space="0" w:color="000000"/>
            </w:tcBorders>
            <w:shd w:val="clear" w:color="auto" w:fill="auto"/>
            <w:vAlign w:val="center"/>
          </w:tcPr>
          <w:p w14:paraId="046BAB3C"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2.</w:t>
            </w:r>
          </w:p>
        </w:tc>
        <w:tc>
          <w:tcPr>
            <w:tcW w:w="2410" w:type="dxa"/>
            <w:tcBorders>
              <w:top w:val="single" w:sz="4" w:space="0" w:color="000000"/>
              <w:left w:val="single" w:sz="4" w:space="0" w:color="000000"/>
              <w:bottom w:val="single" w:sz="4" w:space="0" w:color="000000"/>
            </w:tcBorders>
            <w:shd w:val="clear" w:color="auto" w:fill="auto"/>
            <w:vAlign w:val="center"/>
          </w:tcPr>
          <w:p w14:paraId="3194BFB7"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Juka karolińska</w:t>
            </w:r>
          </w:p>
        </w:tc>
        <w:tc>
          <w:tcPr>
            <w:tcW w:w="1564" w:type="dxa"/>
            <w:tcBorders>
              <w:top w:val="single" w:sz="4" w:space="0" w:color="000000"/>
              <w:left w:val="single" w:sz="4" w:space="0" w:color="000000"/>
              <w:bottom w:val="single" w:sz="4" w:space="0" w:color="000000"/>
              <w:right w:val="single" w:sz="4" w:space="0" w:color="000000"/>
            </w:tcBorders>
            <w:vAlign w:val="center"/>
          </w:tcPr>
          <w:p w14:paraId="328B9BAF"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12 szt.</w:t>
            </w:r>
          </w:p>
        </w:tc>
        <w:tc>
          <w:tcPr>
            <w:tcW w:w="2835" w:type="dxa"/>
            <w:tcBorders>
              <w:top w:val="single" w:sz="4" w:space="0" w:color="000000"/>
              <w:left w:val="single" w:sz="4" w:space="0" w:color="000000"/>
              <w:bottom w:val="single" w:sz="4" w:space="0" w:color="000000"/>
            </w:tcBorders>
            <w:shd w:val="clear" w:color="auto" w:fill="auto"/>
            <w:vAlign w:val="center"/>
          </w:tcPr>
          <w:p w14:paraId="30E05800"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30 %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CC028"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
          <w:p w14:paraId="7D84954B"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śr. 30 cm</w:t>
            </w:r>
          </w:p>
        </w:tc>
      </w:tr>
      <w:tr w:rsidR="007C02D7" w:rsidRPr="003D3D34" w14:paraId="29C68666" w14:textId="77777777" w:rsidTr="002C6415">
        <w:tc>
          <w:tcPr>
            <w:tcW w:w="675" w:type="dxa"/>
            <w:tcBorders>
              <w:top w:val="single" w:sz="4" w:space="0" w:color="000000"/>
              <w:left w:val="single" w:sz="4" w:space="0" w:color="000000"/>
              <w:bottom w:val="single" w:sz="4" w:space="0" w:color="000000"/>
            </w:tcBorders>
            <w:shd w:val="clear" w:color="auto" w:fill="auto"/>
            <w:vAlign w:val="center"/>
          </w:tcPr>
          <w:p w14:paraId="28085D06"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lastRenderedPageBreak/>
              <w:t>3.</w:t>
            </w:r>
          </w:p>
        </w:tc>
        <w:tc>
          <w:tcPr>
            <w:tcW w:w="2410" w:type="dxa"/>
            <w:tcBorders>
              <w:top w:val="single" w:sz="4" w:space="0" w:color="000000"/>
              <w:left w:val="single" w:sz="4" w:space="0" w:color="000000"/>
              <w:bottom w:val="single" w:sz="4" w:space="0" w:color="000000"/>
            </w:tcBorders>
            <w:shd w:val="clear" w:color="auto" w:fill="auto"/>
            <w:vAlign w:val="center"/>
          </w:tcPr>
          <w:p w14:paraId="63E57503"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Szałwia omszona</w:t>
            </w:r>
          </w:p>
        </w:tc>
        <w:tc>
          <w:tcPr>
            <w:tcW w:w="1564" w:type="dxa"/>
            <w:tcBorders>
              <w:top w:val="single" w:sz="4" w:space="0" w:color="000000"/>
              <w:left w:val="single" w:sz="4" w:space="0" w:color="000000"/>
              <w:bottom w:val="single" w:sz="4" w:space="0" w:color="000000"/>
              <w:right w:val="single" w:sz="4" w:space="0" w:color="000000"/>
            </w:tcBorders>
            <w:vAlign w:val="center"/>
          </w:tcPr>
          <w:p w14:paraId="74C6D904"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36 szt.</w:t>
            </w:r>
          </w:p>
        </w:tc>
        <w:tc>
          <w:tcPr>
            <w:tcW w:w="2835" w:type="dxa"/>
            <w:tcBorders>
              <w:top w:val="single" w:sz="4" w:space="0" w:color="000000"/>
              <w:left w:val="single" w:sz="4" w:space="0" w:color="000000"/>
              <w:bottom w:val="single" w:sz="4" w:space="0" w:color="000000"/>
            </w:tcBorders>
            <w:shd w:val="clear" w:color="auto" w:fill="auto"/>
            <w:vAlign w:val="center"/>
          </w:tcPr>
          <w:p w14:paraId="0B8061FF" w14:textId="77777777" w:rsidR="007C02D7" w:rsidRPr="003D3D34" w:rsidRDefault="007C02D7" w:rsidP="002C6415">
            <w:pPr>
              <w:suppressAutoHyphens/>
              <w:snapToGrid w:val="0"/>
              <w:spacing w:after="0" w:line="360" w:lineRule="auto"/>
              <w:ind w:left="-1376" w:firstLine="1376"/>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C2AB5"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
          <w:p w14:paraId="3A3F4F00"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3-4 p.</w:t>
            </w:r>
          </w:p>
        </w:tc>
      </w:tr>
      <w:tr w:rsidR="007C02D7" w:rsidRPr="003D3D34" w14:paraId="36849D10" w14:textId="77777777" w:rsidTr="002C6415">
        <w:tc>
          <w:tcPr>
            <w:tcW w:w="675" w:type="dxa"/>
            <w:tcBorders>
              <w:top w:val="single" w:sz="4" w:space="0" w:color="000000"/>
              <w:left w:val="single" w:sz="4" w:space="0" w:color="000000"/>
              <w:bottom w:val="single" w:sz="4" w:space="0" w:color="000000"/>
            </w:tcBorders>
            <w:shd w:val="clear" w:color="auto" w:fill="auto"/>
            <w:vAlign w:val="center"/>
          </w:tcPr>
          <w:p w14:paraId="401EB0E6"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4.</w:t>
            </w:r>
          </w:p>
        </w:tc>
        <w:tc>
          <w:tcPr>
            <w:tcW w:w="2410" w:type="dxa"/>
            <w:tcBorders>
              <w:top w:val="single" w:sz="4" w:space="0" w:color="000000"/>
              <w:left w:val="single" w:sz="4" w:space="0" w:color="000000"/>
              <w:bottom w:val="single" w:sz="4" w:space="0" w:color="000000"/>
            </w:tcBorders>
            <w:shd w:val="clear" w:color="auto" w:fill="auto"/>
            <w:vAlign w:val="center"/>
          </w:tcPr>
          <w:p w14:paraId="74754A15"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 xml:space="preserve">Trzcinnik ostrokwiatowy </w:t>
            </w:r>
            <w:r w:rsidRPr="003D3D34">
              <w:rPr>
                <w:rFonts w:ascii="Times New Roman" w:eastAsia="Calibri" w:hAnsi="Times New Roman" w:cs="Times New Roman"/>
                <w:i/>
                <w:sz w:val="24"/>
                <w:szCs w:val="24"/>
                <w:lang w:val="en-US" w:eastAsia="ar-SA"/>
              </w:rPr>
              <w:t>‘Overdam’</w:t>
            </w:r>
          </w:p>
        </w:tc>
        <w:tc>
          <w:tcPr>
            <w:tcW w:w="1564" w:type="dxa"/>
            <w:tcBorders>
              <w:top w:val="single" w:sz="4" w:space="0" w:color="000000"/>
              <w:left w:val="single" w:sz="4" w:space="0" w:color="000000"/>
              <w:bottom w:val="single" w:sz="4" w:space="0" w:color="000000"/>
              <w:right w:val="single" w:sz="4" w:space="0" w:color="000000"/>
            </w:tcBorders>
            <w:vAlign w:val="center"/>
          </w:tcPr>
          <w:p w14:paraId="52A8025C"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36 szt.</w:t>
            </w:r>
          </w:p>
        </w:tc>
        <w:tc>
          <w:tcPr>
            <w:tcW w:w="2835" w:type="dxa"/>
            <w:tcBorders>
              <w:top w:val="single" w:sz="4" w:space="0" w:color="000000"/>
              <w:left w:val="single" w:sz="4" w:space="0" w:color="000000"/>
              <w:bottom w:val="single" w:sz="4" w:space="0" w:color="000000"/>
            </w:tcBorders>
            <w:shd w:val="clear" w:color="auto" w:fill="auto"/>
            <w:vAlign w:val="center"/>
          </w:tcPr>
          <w:p w14:paraId="126F71A5" w14:textId="77777777" w:rsidR="007C02D7" w:rsidRPr="003D3D34" w:rsidRDefault="007C02D7" w:rsidP="002C6415">
            <w:pPr>
              <w:suppressAutoHyphens/>
              <w:snapToGrid w:val="0"/>
              <w:spacing w:after="0" w:line="360" w:lineRule="auto"/>
              <w:jc w:val="center"/>
              <w:rPr>
                <w:rFonts w:ascii="Times New Roman" w:eastAsia="Calibri" w:hAnsi="Times New Roman" w:cs="Times New Roman"/>
                <w:sz w:val="24"/>
                <w:szCs w:val="24"/>
                <w:lang w:eastAsia="ar-SA"/>
              </w:rPr>
            </w:pPr>
            <w:r>
              <w:rPr>
                <w:rFonts w:ascii="Times New Roman" w:eastAsia="SimSun" w:hAnsi="Times New Roman" w:cs="Times New Roman"/>
                <w:sz w:val="24"/>
                <w:szCs w:val="24"/>
                <w:lang w:eastAsia="ar-SA"/>
              </w:rPr>
              <w:t>Do  20 % ilości roślin istniejących</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781D5" w14:textId="77777777" w:rsidR="007C02D7" w:rsidRPr="003D3D34" w:rsidRDefault="007C02D7" w:rsidP="002C6415">
            <w:pPr>
              <w:suppressAutoHyphens/>
              <w:spacing w:after="0" w:line="360" w:lineRule="auto"/>
              <w:jc w:val="center"/>
              <w:rPr>
                <w:rFonts w:ascii="Times New Roman" w:eastAsia="Calibri" w:hAnsi="Times New Roman" w:cs="Times New Roman"/>
                <w:sz w:val="24"/>
                <w:szCs w:val="24"/>
                <w:lang w:eastAsia="ar-SA"/>
              </w:rPr>
            </w:pPr>
            <w:r w:rsidRPr="003D3D34">
              <w:rPr>
                <w:rFonts w:ascii="Times New Roman" w:eastAsia="Calibri" w:hAnsi="Times New Roman" w:cs="Times New Roman"/>
                <w:sz w:val="24"/>
                <w:szCs w:val="24"/>
                <w:lang w:eastAsia="ar-SA"/>
              </w:rPr>
              <w:t>C</w:t>
            </w:r>
            <w:r>
              <w:rPr>
                <w:rFonts w:ascii="Times New Roman" w:eastAsia="Calibri" w:hAnsi="Times New Roman" w:cs="Times New Roman"/>
                <w:sz w:val="24"/>
                <w:szCs w:val="24"/>
                <w:lang w:eastAsia="ar-SA"/>
              </w:rPr>
              <w:t>3</w:t>
            </w:r>
          </w:p>
          <w:p w14:paraId="15ECBFBE" w14:textId="77777777" w:rsidR="007C02D7" w:rsidRPr="003D3D34" w:rsidRDefault="007C02D7" w:rsidP="002C6415">
            <w:pPr>
              <w:suppressAutoHyphens/>
              <w:spacing w:after="0" w:line="360" w:lineRule="auto"/>
              <w:jc w:val="center"/>
              <w:rPr>
                <w:rFonts w:ascii="Times New Roman" w:eastAsia="Times New Roman" w:hAnsi="Times New Roman" w:cs="Times New Roman"/>
                <w:sz w:val="24"/>
                <w:szCs w:val="24"/>
                <w:lang w:eastAsia="ar-SA"/>
              </w:rPr>
            </w:pPr>
            <w:r w:rsidRPr="003D3D34">
              <w:rPr>
                <w:rFonts w:ascii="Times New Roman" w:eastAsia="Calibri" w:hAnsi="Times New Roman" w:cs="Times New Roman"/>
                <w:sz w:val="24"/>
                <w:szCs w:val="24"/>
                <w:lang w:eastAsia="ar-SA"/>
              </w:rPr>
              <w:t>kępa traw</w:t>
            </w:r>
          </w:p>
        </w:tc>
      </w:tr>
    </w:tbl>
    <w:p w14:paraId="0EA51C21" w14:textId="77777777" w:rsidR="00422C3C" w:rsidRPr="00422C3C" w:rsidRDefault="00422C3C" w:rsidP="00422C3C">
      <w:pPr>
        <w:tabs>
          <w:tab w:val="left" w:pos="567"/>
        </w:tabs>
        <w:suppressAutoHyphens/>
        <w:spacing w:after="0" w:line="100" w:lineRule="atLeast"/>
        <w:jc w:val="both"/>
        <w:rPr>
          <w:rFonts w:ascii="Times New Roman" w:eastAsia="SimSun" w:hAnsi="Times New Roman" w:cs="Times New Roman"/>
          <w:sz w:val="24"/>
          <w:szCs w:val="24"/>
          <w:lang w:eastAsia="ar-SA"/>
        </w:rPr>
      </w:pPr>
    </w:p>
    <w:p w14:paraId="6F34CEC4" w14:textId="0D1FFD2B"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Materiał tabela </w:t>
      </w:r>
      <w:r w:rsidR="007C02D7">
        <w:rPr>
          <w:rFonts w:ascii="Times New Roman" w:eastAsia="SimSun" w:hAnsi="Times New Roman" w:cs="Times New Roman"/>
          <w:sz w:val="24"/>
          <w:szCs w:val="24"/>
          <w:lang w:eastAsia="ar-SA"/>
        </w:rPr>
        <w:t>6).2</w:t>
      </w:r>
    </w:p>
    <w:tbl>
      <w:tblPr>
        <w:tblW w:w="0" w:type="auto"/>
        <w:tblInd w:w="-89" w:type="dxa"/>
        <w:tblLayout w:type="fixed"/>
        <w:tblCellMar>
          <w:left w:w="55" w:type="dxa"/>
          <w:right w:w="55" w:type="dxa"/>
        </w:tblCellMar>
        <w:tblLook w:val="0000" w:firstRow="0" w:lastRow="0" w:firstColumn="0" w:lastColumn="0" w:noHBand="0" w:noVBand="0"/>
      </w:tblPr>
      <w:tblGrid>
        <w:gridCol w:w="636"/>
        <w:gridCol w:w="4184"/>
        <w:gridCol w:w="4399"/>
      </w:tblGrid>
      <w:tr w:rsidR="00422C3C" w:rsidRPr="00422C3C" w14:paraId="2B08BC59"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57ED188F"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Lp.</w:t>
            </w:r>
          </w:p>
        </w:tc>
        <w:tc>
          <w:tcPr>
            <w:tcW w:w="4184" w:type="dxa"/>
            <w:tcBorders>
              <w:top w:val="single" w:sz="1" w:space="0" w:color="000000"/>
              <w:left w:val="single" w:sz="1" w:space="0" w:color="000000"/>
              <w:bottom w:val="single" w:sz="1" w:space="0" w:color="000000"/>
            </w:tcBorders>
            <w:shd w:val="clear" w:color="auto" w:fill="FFFFFF"/>
          </w:tcPr>
          <w:p w14:paraId="3DD3FA6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Rodzaj materiału</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0839C35F"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Zestawienie materiałów  przewidzianych  do uzupełnienia braków</w:t>
            </w:r>
          </w:p>
        </w:tc>
      </w:tr>
      <w:tr w:rsidR="00422C3C" w:rsidRPr="00422C3C" w14:paraId="337717DA"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092E7BF3"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4184" w:type="dxa"/>
            <w:tcBorders>
              <w:top w:val="single" w:sz="1" w:space="0" w:color="000000"/>
              <w:left w:val="single" w:sz="1" w:space="0" w:color="000000"/>
              <w:bottom w:val="single" w:sz="1" w:space="0" w:color="000000"/>
            </w:tcBorders>
            <w:shd w:val="clear" w:color="auto" w:fill="FFFFFF"/>
          </w:tcPr>
          <w:p w14:paraId="5755D60B"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Ziemia urodzajna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130149C0"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33E5CA1E"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7ADADC82"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4184" w:type="dxa"/>
            <w:tcBorders>
              <w:top w:val="single" w:sz="1" w:space="0" w:color="000000"/>
              <w:left w:val="single" w:sz="1" w:space="0" w:color="000000"/>
              <w:bottom w:val="single" w:sz="1" w:space="0" w:color="000000"/>
            </w:tcBorders>
            <w:shd w:val="clear" w:color="auto" w:fill="FFFFFF"/>
          </w:tcPr>
          <w:p w14:paraId="394A7105"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Agrowł</w:t>
            </w:r>
            <w:r w:rsidRPr="00422C3C">
              <w:rPr>
                <w:rFonts w:ascii="Times New Roman" w:eastAsia="SimSun" w:hAnsi="Times New Roman" w:cs="Times New Roman"/>
                <w:sz w:val="24"/>
                <w:szCs w:val="24"/>
                <w:lang w:val="en-US" w:eastAsia="ar-SA"/>
              </w:rPr>
              <w:t>óknina</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77DEA827"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75A57911"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1187B4BF"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4184" w:type="dxa"/>
            <w:tcBorders>
              <w:top w:val="single" w:sz="1" w:space="0" w:color="000000"/>
              <w:left w:val="single" w:sz="1" w:space="0" w:color="000000"/>
              <w:bottom w:val="single" w:sz="1" w:space="0" w:color="000000"/>
            </w:tcBorders>
            <w:shd w:val="clear" w:color="auto" w:fill="FFFFFF"/>
          </w:tcPr>
          <w:p w14:paraId="1E2DC0AE"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Kamień - otoczak</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C459D04" w14:textId="77777777" w:rsidR="00422C3C" w:rsidRPr="00422C3C" w:rsidRDefault="00422C3C" w:rsidP="00422C3C">
            <w:pPr>
              <w:suppressAutoHyphens/>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499331F4"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6822807A"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4</w:t>
            </w:r>
          </w:p>
        </w:tc>
        <w:tc>
          <w:tcPr>
            <w:tcW w:w="4184" w:type="dxa"/>
            <w:tcBorders>
              <w:top w:val="single" w:sz="1" w:space="0" w:color="000000"/>
              <w:left w:val="single" w:sz="1" w:space="0" w:color="000000"/>
              <w:bottom w:val="single" w:sz="1" w:space="0" w:color="000000"/>
            </w:tcBorders>
            <w:shd w:val="clear" w:color="auto" w:fill="FFFFFF"/>
          </w:tcPr>
          <w:p w14:paraId="0EA7B98A"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Kora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5385A837"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r w:rsidR="00422C3C" w:rsidRPr="00422C3C" w14:paraId="3A8A5E71" w14:textId="77777777" w:rsidTr="008754A7">
        <w:trPr>
          <w:trHeight w:val="23"/>
        </w:trPr>
        <w:tc>
          <w:tcPr>
            <w:tcW w:w="636" w:type="dxa"/>
            <w:tcBorders>
              <w:top w:val="single" w:sz="1" w:space="0" w:color="000000"/>
              <w:left w:val="single" w:sz="1" w:space="0" w:color="000000"/>
              <w:bottom w:val="single" w:sz="1" w:space="0" w:color="000000"/>
            </w:tcBorders>
            <w:shd w:val="clear" w:color="auto" w:fill="FFFFFF"/>
          </w:tcPr>
          <w:p w14:paraId="2EF02DAA"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5</w:t>
            </w:r>
          </w:p>
        </w:tc>
        <w:tc>
          <w:tcPr>
            <w:tcW w:w="4184" w:type="dxa"/>
            <w:tcBorders>
              <w:top w:val="single" w:sz="1" w:space="0" w:color="000000"/>
              <w:left w:val="single" w:sz="1" w:space="0" w:color="000000"/>
              <w:bottom w:val="single" w:sz="1" w:space="0" w:color="000000"/>
            </w:tcBorders>
            <w:shd w:val="clear" w:color="auto" w:fill="FFFFFF"/>
          </w:tcPr>
          <w:p w14:paraId="4F14AC4C" w14:textId="77777777" w:rsidR="00422C3C" w:rsidRPr="00422C3C" w:rsidRDefault="00422C3C" w:rsidP="00422C3C">
            <w:pPr>
              <w:suppressAutoHyphens/>
              <w:spacing w:after="0"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Ekoboard </w:t>
            </w:r>
          </w:p>
        </w:tc>
        <w:tc>
          <w:tcPr>
            <w:tcW w:w="4399" w:type="dxa"/>
            <w:tcBorders>
              <w:top w:val="single" w:sz="1" w:space="0" w:color="000000"/>
              <w:left w:val="single" w:sz="1" w:space="0" w:color="000000"/>
              <w:bottom w:val="single" w:sz="1" w:space="0" w:color="000000"/>
              <w:right w:val="single" w:sz="1" w:space="0" w:color="000000"/>
            </w:tcBorders>
            <w:shd w:val="clear" w:color="auto" w:fill="FFFFFF"/>
          </w:tcPr>
          <w:p w14:paraId="6722BBC5" w14:textId="77777777" w:rsidR="00422C3C" w:rsidRPr="00422C3C" w:rsidRDefault="00422C3C" w:rsidP="00422C3C">
            <w:pPr>
              <w:suppressAutoHyphens/>
              <w:snapToGrid w:val="0"/>
              <w:spacing w:after="0" w:line="100" w:lineRule="atLeast"/>
              <w:jc w:val="right"/>
              <w:rPr>
                <w:rFonts w:ascii="Times New Roman" w:eastAsia="SimSun" w:hAnsi="Times New Roman" w:cs="Times New Roman"/>
                <w:sz w:val="24"/>
                <w:szCs w:val="24"/>
                <w:lang w:eastAsia="ar-SA"/>
              </w:rPr>
            </w:pPr>
            <w:r w:rsidRPr="00422C3C">
              <w:rPr>
                <w:rFonts w:ascii="Times New Roman" w:eastAsia="Calibri" w:hAnsi="Times New Roman" w:cs="Times New Roman"/>
                <w:sz w:val="24"/>
                <w:szCs w:val="24"/>
                <w:lang w:eastAsia="ar-SA"/>
              </w:rPr>
              <w:t>Uzupełnienie bieżących braków</w:t>
            </w:r>
          </w:p>
        </w:tc>
      </w:tr>
    </w:tbl>
    <w:p w14:paraId="6955E1C6" w14:textId="77777777" w:rsidR="00422C3C" w:rsidRPr="00422C3C" w:rsidRDefault="00422C3C" w:rsidP="00422C3C">
      <w:pPr>
        <w:tabs>
          <w:tab w:val="left" w:pos="567"/>
        </w:tabs>
        <w:suppressAutoHyphens/>
        <w:spacing w:after="0" w:line="100" w:lineRule="atLeast"/>
        <w:jc w:val="both"/>
        <w:rPr>
          <w:rFonts w:ascii="Times New Roman" w:eastAsia="SimSun" w:hAnsi="Times New Roman" w:cs="Times New Roman"/>
          <w:sz w:val="24"/>
          <w:szCs w:val="24"/>
          <w:lang w:eastAsia="ar-SA"/>
        </w:rPr>
      </w:pPr>
    </w:p>
    <w:p w14:paraId="1EC36922" w14:textId="0A8F0DBA" w:rsidR="00422C3C" w:rsidRDefault="00422C3C" w:rsidP="00422C3C">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2D0E52F1" w14:textId="1990AE23" w:rsidR="007C02D7" w:rsidRDefault="007C02D7" w:rsidP="00422C3C">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502EEA7D" w14:textId="77777777" w:rsidR="007C02D7" w:rsidRDefault="007C02D7" w:rsidP="007C02D7">
      <w:pPr>
        <w:tabs>
          <w:tab w:val="left" w:pos="567"/>
        </w:tabs>
        <w:suppressAutoHyphens/>
        <w:spacing w:after="0" w:line="100" w:lineRule="atLeast"/>
        <w:jc w:val="center"/>
        <w:rPr>
          <w:rFonts w:ascii="Times New Roman" w:eastAsia="SimSun" w:hAnsi="Times New Roman" w:cs="Times New Roman"/>
          <w:b/>
          <w:sz w:val="24"/>
          <w:szCs w:val="24"/>
          <w:lang w:eastAsia="ar-SA"/>
        </w:rPr>
      </w:pPr>
      <w:r>
        <w:rPr>
          <w:rFonts w:ascii="Times New Roman" w:eastAsia="SimSun" w:hAnsi="Times New Roman" w:cs="Times New Roman"/>
          <w:b/>
          <w:sz w:val="24"/>
          <w:szCs w:val="24"/>
          <w:lang w:eastAsia="ar-SA"/>
        </w:rPr>
        <w:t>INFORMACJE OGÓLNE I WYJAŚNIENIA POJĘĆ</w:t>
      </w:r>
    </w:p>
    <w:p w14:paraId="32E69E72" w14:textId="77777777" w:rsidR="007C02D7" w:rsidRDefault="007C02D7" w:rsidP="007C02D7">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54593781" w14:textId="77777777" w:rsidR="007C02D7" w:rsidRDefault="007C02D7" w:rsidP="007C02D7">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7DB343A0" w14:textId="77777777" w:rsidR="007C02D7" w:rsidRPr="00510E83" w:rsidRDefault="007C02D7" w:rsidP="007C02D7">
      <w:pPr>
        <w:tabs>
          <w:tab w:val="left" w:pos="567"/>
        </w:tabs>
        <w:suppressAutoHyphens/>
        <w:spacing w:after="0" w:line="100" w:lineRule="atLeast"/>
        <w:jc w:val="both"/>
        <w:rPr>
          <w:rFonts w:ascii="Times New Roman" w:eastAsia="SimSun" w:hAnsi="Times New Roman" w:cs="Times New Roman"/>
          <w:bCs/>
          <w:sz w:val="24"/>
          <w:szCs w:val="24"/>
          <w:lang w:eastAsia="ar-SA"/>
        </w:rPr>
      </w:pPr>
      <w:r w:rsidRPr="00510E83">
        <w:rPr>
          <w:rFonts w:ascii="Times New Roman" w:eastAsia="SimSun" w:hAnsi="Times New Roman" w:cs="Times New Roman"/>
          <w:bCs/>
          <w:sz w:val="24"/>
          <w:szCs w:val="24"/>
          <w:lang w:eastAsia="ar-SA"/>
        </w:rPr>
        <w:t xml:space="preserve">Informacje ogólne i wyjaśnienie pojęć dotyczy wszystkich opisanych terenów tj. teren </w:t>
      </w:r>
      <w:r>
        <w:rPr>
          <w:rFonts w:ascii="Times New Roman" w:eastAsia="SimSun" w:hAnsi="Times New Roman" w:cs="Times New Roman"/>
          <w:bCs/>
          <w:sz w:val="24"/>
          <w:szCs w:val="24"/>
          <w:lang w:eastAsia="ar-SA"/>
        </w:rPr>
        <w:t>1),   2) ,  3),  4), 5),  6).</w:t>
      </w:r>
    </w:p>
    <w:p w14:paraId="61364350" w14:textId="77777777" w:rsidR="007C02D7" w:rsidRPr="003D3D34" w:rsidRDefault="007C02D7" w:rsidP="007C02D7">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79C14D5E" w14:textId="40BFDDC8" w:rsidR="007C02D7" w:rsidRPr="009C0698" w:rsidRDefault="007C02D7" w:rsidP="009C0698">
      <w:pPr>
        <w:pStyle w:val="Akapitzlist"/>
        <w:numPr>
          <w:ilvl w:val="0"/>
          <w:numId w:val="33"/>
        </w:numPr>
        <w:spacing w:after="0"/>
        <w:ind w:left="284"/>
        <w:jc w:val="both"/>
        <w:rPr>
          <w:rFonts w:ascii="Times New Roman" w:hAnsi="Times New Roman" w:cs="Times New Roman"/>
          <w:sz w:val="24"/>
          <w:szCs w:val="24"/>
        </w:rPr>
      </w:pPr>
      <w:r w:rsidRPr="009C0698">
        <w:rPr>
          <w:rFonts w:ascii="Times New Roman" w:hAnsi="Times New Roman" w:cs="Times New Roman"/>
          <w:b/>
          <w:sz w:val="24"/>
          <w:szCs w:val="24"/>
        </w:rPr>
        <w:t>Oznaczenia parametrów:</w:t>
      </w:r>
    </w:p>
    <w:p w14:paraId="07C21247" w14:textId="77777777" w:rsidR="007C02D7" w:rsidRPr="003D3D34" w:rsidRDefault="007C02D7" w:rsidP="007C02D7">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 xml:space="preserve">C - pojemnik okrągły, cyfra oznacza rozmiar pojemnika w litrach    </w:t>
      </w:r>
    </w:p>
    <w:p w14:paraId="3B43DC79" w14:textId="77777777" w:rsidR="007C02D7" w:rsidRPr="003D3D34" w:rsidRDefault="007C02D7" w:rsidP="007C02D7">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Pędy – ilość pędów</w:t>
      </w:r>
    </w:p>
    <w:p w14:paraId="356DEE04" w14:textId="77777777" w:rsidR="007C02D7" w:rsidRPr="003D3D34" w:rsidRDefault="007C02D7" w:rsidP="007C02D7">
      <w:pPr>
        <w:tabs>
          <w:tab w:val="left" w:pos="567"/>
        </w:tabs>
        <w:suppressAutoHyphens/>
        <w:spacing w:after="0" w:line="100" w:lineRule="atLeast"/>
        <w:ind w:firstLine="426"/>
        <w:jc w:val="both"/>
        <w:rPr>
          <w:rFonts w:ascii="Times New Roman" w:eastAsia="SimSun" w:hAnsi="Times New Roman" w:cs="Times New Roman"/>
          <w:sz w:val="24"/>
          <w:szCs w:val="24"/>
          <w:lang w:eastAsia="ar-SA"/>
        </w:rPr>
      </w:pPr>
      <w:r w:rsidRPr="003D3D34">
        <w:rPr>
          <w:rFonts w:ascii="Times New Roman" w:eastAsia="SimSun" w:hAnsi="Times New Roman" w:cs="Times New Roman"/>
          <w:sz w:val="24"/>
          <w:szCs w:val="24"/>
          <w:lang w:eastAsia="ar-SA"/>
        </w:rPr>
        <w:t>Średnica– średnica rośliny w cm</w:t>
      </w:r>
    </w:p>
    <w:p w14:paraId="5550E40C" w14:textId="77777777" w:rsidR="007C02D7" w:rsidRDefault="007C02D7" w:rsidP="007C02D7">
      <w:pPr>
        <w:tabs>
          <w:tab w:val="left" w:pos="567"/>
        </w:tabs>
        <w:suppressAutoHyphens/>
        <w:spacing w:after="0" w:line="100" w:lineRule="atLeast"/>
        <w:jc w:val="both"/>
        <w:rPr>
          <w:rFonts w:ascii="Times New Roman" w:eastAsia="SimSun" w:hAnsi="Times New Roman" w:cs="Times New Roman"/>
          <w:sz w:val="24"/>
          <w:szCs w:val="24"/>
          <w:lang w:eastAsia="ar-SA"/>
        </w:rPr>
      </w:pPr>
    </w:p>
    <w:p w14:paraId="1B497CF9" w14:textId="77777777" w:rsidR="007C02D7" w:rsidRPr="003D3D34" w:rsidRDefault="007C02D7" w:rsidP="007C02D7">
      <w:pPr>
        <w:tabs>
          <w:tab w:val="left" w:pos="567"/>
        </w:tabs>
        <w:suppressAutoHyphens/>
        <w:spacing w:after="0" w:line="100" w:lineRule="atLeast"/>
        <w:jc w:val="both"/>
        <w:rPr>
          <w:rFonts w:ascii="Times New Roman" w:eastAsia="SimSun" w:hAnsi="Times New Roman" w:cs="Times New Roman"/>
          <w:sz w:val="24"/>
          <w:szCs w:val="24"/>
          <w:lang w:eastAsia="ar-SA"/>
        </w:rPr>
      </w:pPr>
    </w:p>
    <w:p w14:paraId="6D4C2369" w14:textId="1AAF2057" w:rsidR="007C02D7" w:rsidRPr="009C0698" w:rsidRDefault="007C02D7" w:rsidP="009C0698">
      <w:pPr>
        <w:pStyle w:val="Akapitzlist"/>
        <w:numPr>
          <w:ilvl w:val="0"/>
          <w:numId w:val="33"/>
        </w:numPr>
        <w:tabs>
          <w:tab w:val="left" w:pos="284"/>
        </w:tabs>
        <w:spacing w:after="0"/>
        <w:ind w:left="567"/>
        <w:jc w:val="both"/>
        <w:rPr>
          <w:rFonts w:ascii="Times New Roman" w:hAnsi="Times New Roman" w:cs="Times New Roman"/>
          <w:sz w:val="24"/>
          <w:szCs w:val="24"/>
        </w:rPr>
      </w:pPr>
      <w:r w:rsidRPr="009C0698">
        <w:rPr>
          <w:rFonts w:ascii="Times New Roman" w:hAnsi="Times New Roman" w:cs="Times New Roman"/>
          <w:b/>
          <w:sz w:val="24"/>
          <w:szCs w:val="24"/>
        </w:rPr>
        <w:t xml:space="preserve">Wymagania jakościowe </w:t>
      </w:r>
    </w:p>
    <w:p w14:paraId="1CF773E0" w14:textId="11ACEFAF" w:rsidR="007C02D7" w:rsidRDefault="007C02D7" w:rsidP="0088404A">
      <w:pPr>
        <w:pStyle w:val="Akapitzlist"/>
        <w:numPr>
          <w:ilvl w:val="0"/>
          <w:numId w:val="23"/>
        </w:numPr>
        <w:tabs>
          <w:tab w:val="left" w:pos="567"/>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C02D7">
        <w:rPr>
          <w:rFonts w:ascii="Times New Roman" w:hAnsi="Times New Roman" w:cs="Times New Roman"/>
          <w:sz w:val="24"/>
          <w:szCs w:val="24"/>
        </w:rPr>
        <w:t xml:space="preserve">Materiał roślinny zakupiony przez wykonawcę powinien posiadać odpowiednie cechy jakościowe i zdrowotne, powinien być zgodny z parametrami podanymi w tabeli nr </w:t>
      </w:r>
      <w:r w:rsidRPr="007C02D7">
        <w:rPr>
          <w:rFonts w:ascii="Times New Roman" w:hAnsi="Times New Roman" w:cs="Times New Roman"/>
          <w:bCs/>
          <w:sz w:val="24"/>
          <w:szCs w:val="24"/>
        </w:rPr>
        <w:t xml:space="preserve">1).1,  1).2,  2).1,  2).2,  3).1,  3).2,  4).1,  4).2,  5).1,   5).2,  6).1,  6).2 </w:t>
      </w:r>
      <w:r w:rsidRPr="007C02D7">
        <w:rPr>
          <w:rFonts w:ascii="Times New Roman" w:hAnsi="Times New Roman" w:cs="Times New Roman"/>
          <w:sz w:val="24"/>
          <w:szCs w:val="24"/>
        </w:rPr>
        <w:t>gdzie określono, wymaganą wielkość pojemnika, ilość pędów oraz średnicę rozrostu roślin;</w:t>
      </w:r>
    </w:p>
    <w:p w14:paraId="5C250E3F" w14:textId="3273CF09" w:rsidR="007C02D7" w:rsidRDefault="007C02D7" w:rsidP="0088404A">
      <w:pPr>
        <w:pStyle w:val="Akapitzlist"/>
        <w:numPr>
          <w:ilvl w:val="0"/>
          <w:numId w:val="23"/>
        </w:numPr>
        <w:tabs>
          <w:tab w:val="left" w:pos="567"/>
        </w:tabs>
        <w:spacing w:after="0"/>
        <w:jc w:val="both"/>
        <w:rPr>
          <w:rFonts w:ascii="Times New Roman" w:hAnsi="Times New Roman" w:cs="Times New Roman"/>
          <w:sz w:val="24"/>
          <w:szCs w:val="24"/>
        </w:rPr>
      </w:pPr>
      <w:r w:rsidRPr="007C02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C02D7">
        <w:rPr>
          <w:rFonts w:ascii="Times New Roman" w:hAnsi="Times New Roman" w:cs="Times New Roman"/>
          <w:sz w:val="24"/>
          <w:szCs w:val="24"/>
        </w:rPr>
        <w:t xml:space="preserve">Rośliny wykorzystywane do obsadzania powinny być w pierwszym wyborze, spełniać najwyższe wymagania jakościowe, powinny charakteryzować się atrakcyjnym wyglądem tj.  intensywną barwą kwiatów lub liści, dojrzałe, jednolite w całej partii, zdrowe, niezwiędnięte. Stopień rozwoju wielkości i sposobu uformowania powinny być jednakowe w całej partii oraz powinny być jednorodne pod względem gatunku i odmiany; </w:t>
      </w:r>
    </w:p>
    <w:p w14:paraId="14A077BB" w14:textId="1935AA37" w:rsidR="007C02D7" w:rsidRDefault="007C02D7" w:rsidP="0088404A">
      <w:pPr>
        <w:pStyle w:val="Akapitzlist"/>
        <w:numPr>
          <w:ilvl w:val="0"/>
          <w:numId w:val="23"/>
        </w:numPr>
        <w:tabs>
          <w:tab w:val="left" w:pos="567"/>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C02D7">
        <w:rPr>
          <w:rFonts w:ascii="Times New Roman" w:hAnsi="Times New Roman" w:cs="Times New Roman"/>
          <w:sz w:val="24"/>
          <w:szCs w:val="24"/>
        </w:rPr>
        <w:t xml:space="preserve">sadzonki  muszą stanowić odpowiednio wyselekcjonowany materiał roślinny </w:t>
      </w:r>
      <w:r w:rsidRPr="007C02D7">
        <w:rPr>
          <w:rFonts w:ascii="Times New Roman" w:hAnsi="Times New Roman" w:cs="Times New Roman"/>
          <w:sz w:val="24"/>
          <w:szCs w:val="24"/>
        </w:rPr>
        <w:br/>
        <w:t xml:space="preserve">o właściwych parametrach jakościowych, zgodnie z zaleceniami szkółkarskimi, prowadzony w trakcie wieloletniego cyklu produkcyjnego (szkółka kwalifikowana) </w:t>
      </w:r>
      <w:r w:rsidRPr="007C02D7">
        <w:rPr>
          <w:rFonts w:ascii="Times New Roman" w:hAnsi="Times New Roman" w:cs="Times New Roman"/>
          <w:sz w:val="24"/>
          <w:szCs w:val="24"/>
        </w:rPr>
        <w:br/>
        <w:t xml:space="preserve">a także wymaganiami Zamawiającego, odpowiednich rozmiarów, prawidłowo uformowane z zachowaniem pokroju charakterystycznego dla gatunku i odmiany tj. rośliny równomiernie rozkrzewione i ulistnione, zdrowe bez uszkodzeń mechanicznych oraz objawów będących skutkiem niewłaściwego nawożenia </w:t>
      </w:r>
      <w:r w:rsidRPr="007C02D7">
        <w:rPr>
          <w:rFonts w:ascii="Times New Roman" w:hAnsi="Times New Roman" w:cs="Times New Roman"/>
          <w:sz w:val="24"/>
          <w:szCs w:val="24"/>
        </w:rPr>
        <w:br/>
        <w:t xml:space="preserve">i agrotechniki oraz śladów żerowania szkodników, posiadających dobrze wykształcony, nie uszkodzony system korzeniowy oraz prawidłowo wykształconą cześć nadziemną. Materiał roślinny powinien charakteryzować się odpowiednimi proporcjami między </w:t>
      </w:r>
      <w:r w:rsidRPr="007C02D7">
        <w:rPr>
          <w:rFonts w:ascii="Times New Roman" w:hAnsi="Times New Roman" w:cs="Times New Roman"/>
          <w:sz w:val="24"/>
          <w:szCs w:val="24"/>
        </w:rPr>
        <w:lastRenderedPageBreak/>
        <w:t>częścią nadziemną i bryłą korzeniową. Bryła korzeniowa powinna być dobrze przerośnięta korzeniami, wilgotna, nieuszkodzona;</w:t>
      </w:r>
    </w:p>
    <w:p w14:paraId="6B1E0989" w14:textId="3BCD136C" w:rsidR="007C02D7" w:rsidRDefault="007C02D7" w:rsidP="0088404A">
      <w:pPr>
        <w:pStyle w:val="Akapitzlist"/>
        <w:numPr>
          <w:ilvl w:val="0"/>
          <w:numId w:val="23"/>
        </w:numPr>
        <w:tabs>
          <w:tab w:val="left" w:pos="567"/>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C02D7">
        <w:rPr>
          <w:rFonts w:ascii="Times New Roman" w:hAnsi="Times New Roman" w:cs="Times New Roman"/>
          <w:sz w:val="24"/>
          <w:szCs w:val="24"/>
        </w:rPr>
        <w:t>niedopuszczalne jest występowanie w partii roślin innych gatunków i odmian a niżeli wskazane odpowiednio w tabelach;</w:t>
      </w:r>
    </w:p>
    <w:p w14:paraId="7A60CD58" w14:textId="43BB91F2" w:rsidR="007C02D7" w:rsidRPr="007C02D7" w:rsidRDefault="007C02D7" w:rsidP="0088404A">
      <w:pPr>
        <w:pStyle w:val="Akapitzlist"/>
        <w:numPr>
          <w:ilvl w:val="0"/>
          <w:numId w:val="23"/>
        </w:numPr>
        <w:tabs>
          <w:tab w:val="left" w:pos="567"/>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C02D7">
        <w:rPr>
          <w:rFonts w:ascii="Times New Roman" w:hAnsi="Times New Roman" w:cs="Times New Roman"/>
          <w:sz w:val="24"/>
          <w:szCs w:val="24"/>
        </w:rPr>
        <w:t>kwiaty i byliny Wykonawca będzie sadził z wykształconą koroną kwiatową</w:t>
      </w:r>
    </w:p>
    <w:p w14:paraId="6EB29D7B" w14:textId="77777777" w:rsidR="007C02D7" w:rsidRPr="003D3D34" w:rsidRDefault="007C02D7" w:rsidP="007C02D7">
      <w:pPr>
        <w:tabs>
          <w:tab w:val="left" w:pos="284"/>
        </w:tabs>
        <w:suppressAutoHyphens/>
        <w:spacing w:after="0" w:line="276" w:lineRule="auto"/>
        <w:ind w:left="720"/>
        <w:jc w:val="both"/>
        <w:rPr>
          <w:rFonts w:ascii="Times New Roman" w:eastAsia="SimSun" w:hAnsi="Times New Roman" w:cs="Times New Roman"/>
          <w:b/>
          <w:bCs/>
          <w:sz w:val="24"/>
          <w:szCs w:val="24"/>
          <w:lang w:eastAsia="ar-SA"/>
        </w:rPr>
      </w:pPr>
    </w:p>
    <w:p w14:paraId="555062E8" w14:textId="5C6D688F" w:rsidR="007C02D7" w:rsidRPr="009C0698" w:rsidRDefault="009C0698" w:rsidP="009C0698">
      <w:pPr>
        <w:tabs>
          <w:tab w:val="left" w:pos="284"/>
          <w:tab w:val="left" w:pos="720"/>
          <w:tab w:val="left" w:pos="993"/>
        </w:tabs>
        <w:spacing w:after="0"/>
        <w:ind w:left="142"/>
        <w:jc w:val="both"/>
        <w:rPr>
          <w:rFonts w:ascii="Times New Roman" w:eastAsia="Times New Roman" w:hAnsi="Times New Roman" w:cs="Times New Roman"/>
          <w:sz w:val="24"/>
          <w:szCs w:val="24"/>
        </w:rPr>
      </w:pPr>
      <w:r w:rsidRPr="009C0698">
        <w:rPr>
          <w:rFonts w:ascii="Times New Roman" w:eastAsia="Times New Roman" w:hAnsi="Times New Roman" w:cs="Times New Roman"/>
          <w:b/>
          <w:bCs/>
          <w:sz w:val="24"/>
          <w:szCs w:val="24"/>
        </w:rPr>
        <w:t xml:space="preserve">3. </w:t>
      </w:r>
      <w:r w:rsidR="007C02D7" w:rsidRPr="009C0698">
        <w:rPr>
          <w:rFonts w:ascii="Times New Roman" w:eastAsia="Times New Roman" w:hAnsi="Times New Roman" w:cs="Times New Roman"/>
          <w:b/>
          <w:bCs/>
          <w:sz w:val="24"/>
          <w:szCs w:val="24"/>
        </w:rPr>
        <w:t>Przygotowanie podłoża</w:t>
      </w:r>
    </w:p>
    <w:p w14:paraId="07EF356D" w14:textId="1C64039A" w:rsidR="007C02D7" w:rsidRPr="003D3D34" w:rsidRDefault="007C02D7" w:rsidP="007C02D7">
      <w:pPr>
        <w:tabs>
          <w:tab w:val="left" w:pos="284"/>
        </w:tabs>
        <w:suppressAutoHyphens/>
        <w:spacing w:after="0" w:line="276" w:lineRule="auto"/>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 xml:space="preserve">     </w:t>
      </w:r>
      <w:r w:rsidRPr="003D3D34">
        <w:rPr>
          <w:rFonts w:ascii="Times New Roman" w:eastAsia="SimSun" w:hAnsi="Times New Roman" w:cs="Times New Roman"/>
          <w:sz w:val="24"/>
          <w:szCs w:val="24"/>
          <w:lang w:eastAsia="ar-SA"/>
        </w:rPr>
        <w:t xml:space="preserve">Przygotowanie podłoża przeznaczonego do nasadzeń, poprzez: </w:t>
      </w:r>
    </w:p>
    <w:p w14:paraId="7EE15396" w14:textId="1C62201D" w:rsidR="007C02D7" w:rsidRDefault="007C02D7" w:rsidP="0088404A">
      <w:pPr>
        <w:pStyle w:val="Akapitzlist"/>
        <w:numPr>
          <w:ilvl w:val="0"/>
          <w:numId w:val="24"/>
        </w:numPr>
        <w:tabs>
          <w:tab w:val="left" w:pos="284"/>
        </w:tabs>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uprzątnięcie terenu z zanieczyszczeń oraz zbędnych roślin;</w:t>
      </w:r>
    </w:p>
    <w:p w14:paraId="25509C27" w14:textId="02319C55" w:rsidR="007C02D7" w:rsidRDefault="007C02D7" w:rsidP="0088404A">
      <w:pPr>
        <w:pStyle w:val="Akapitzlist"/>
        <w:numPr>
          <w:ilvl w:val="0"/>
          <w:numId w:val="24"/>
        </w:numPr>
        <w:tabs>
          <w:tab w:val="left" w:pos="284"/>
        </w:tabs>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uzupełnienie ziemi – ziemia urodzajna przeznaczona do uprawy roślin ozdobnych o ph w granicach 5-6,5, do wypełnienia przestrzeni między roślinami do wymaganej wysokości i wyrównanie powierzchni do jednego poziomu;</w:t>
      </w:r>
    </w:p>
    <w:p w14:paraId="208344FC" w14:textId="085E6119" w:rsidR="007C02D7" w:rsidRDefault="007C02D7" w:rsidP="0088404A">
      <w:pPr>
        <w:pStyle w:val="Akapitzlist"/>
        <w:numPr>
          <w:ilvl w:val="0"/>
          <w:numId w:val="24"/>
        </w:numPr>
        <w:tabs>
          <w:tab w:val="left" w:pos="284"/>
        </w:tabs>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 xml:space="preserve">uzupełnienie lub wymiana zniszczonej/uszkodzonej geowłókniny; </w:t>
      </w:r>
    </w:p>
    <w:p w14:paraId="66FA2F97" w14:textId="77777777" w:rsidR="007C02D7" w:rsidRPr="007C02D7" w:rsidRDefault="007C02D7" w:rsidP="0088404A">
      <w:pPr>
        <w:pStyle w:val="Akapitzlist"/>
        <w:numPr>
          <w:ilvl w:val="0"/>
          <w:numId w:val="24"/>
        </w:numPr>
        <w:tabs>
          <w:tab w:val="left" w:pos="284"/>
        </w:tabs>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 xml:space="preserve"> uzupełnienie kamienia - do wypełnienia przestrzeni między roślinami do wymaganej wysokości i wyrównanie powierzchni do jednego poziomu.</w:t>
      </w:r>
    </w:p>
    <w:p w14:paraId="2700AEF7" w14:textId="77777777" w:rsidR="007C02D7" w:rsidRPr="003D3D34" w:rsidRDefault="007C02D7" w:rsidP="007C02D7">
      <w:pPr>
        <w:tabs>
          <w:tab w:val="left" w:pos="284"/>
        </w:tabs>
        <w:suppressAutoHyphens/>
        <w:spacing w:after="0" w:line="100" w:lineRule="atLeast"/>
        <w:rPr>
          <w:rFonts w:ascii="Times New Roman" w:eastAsia="SimSun" w:hAnsi="Times New Roman" w:cs="Times New Roman"/>
          <w:sz w:val="24"/>
          <w:szCs w:val="24"/>
          <w:lang w:eastAsia="ar-SA"/>
        </w:rPr>
      </w:pPr>
    </w:p>
    <w:p w14:paraId="6044FDEA" w14:textId="77777777" w:rsidR="007C02D7" w:rsidRPr="003D3D34" w:rsidRDefault="007C02D7" w:rsidP="007C02D7">
      <w:pPr>
        <w:suppressAutoHyphens/>
        <w:spacing w:after="0" w:line="100" w:lineRule="atLeast"/>
        <w:ind w:left="142"/>
        <w:rPr>
          <w:rFonts w:ascii="Times New Roman" w:eastAsia="SimSun" w:hAnsi="Times New Roman" w:cs="Times New Roman"/>
          <w:sz w:val="24"/>
          <w:szCs w:val="24"/>
          <w:lang w:eastAsia="ar-SA"/>
        </w:rPr>
      </w:pPr>
      <w:r>
        <w:rPr>
          <w:rFonts w:ascii="Times New Roman" w:eastAsia="SimSun" w:hAnsi="Times New Roman" w:cs="Times New Roman"/>
          <w:b/>
          <w:sz w:val="24"/>
          <w:szCs w:val="24"/>
          <w:lang w:eastAsia="ar-SA"/>
        </w:rPr>
        <w:t xml:space="preserve">4. </w:t>
      </w:r>
      <w:r w:rsidRPr="003D3D34">
        <w:rPr>
          <w:rFonts w:ascii="Times New Roman" w:eastAsia="SimSun" w:hAnsi="Times New Roman" w:cs="Times New Roman"/>
          <w:b/>
          <w:sz w:val="24"/>
          <w:szCs w:val="24"/>
          <w:lang w:eastAsia="ar-SA"/>
        </w:rPr>
        <w:t xml:space="preserve"> Posadzenie </w:t>
      </w:r>
    </w:p>
    <w:p w14:paraId="51CDDF16" w14:textId="4C25CA45" w:rsidR="007C02D7" w:rsidRDefault="007C02D7" w:rsidP="0088404A">
      <w:pPr>
        <w:pStyle w:val="Akapitzlist"/>
        <w:numPr>
          <w:ilvl w:val="0"/>
          <w:numId w:val="25"/>
        </w:numPr>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wszystkie czynności należy wykonać zgodnie z zasadami sztuki ogrodniczej;</w:t>
      </w:r>
    </w:p>
    <w:p w14:paraId="61F42A1A" w14:textId="735DBFCF" w:rsidR="007C02D7" w:rsidRDefault="007C02D7" w:rsidP="0088404A">
      <w:pPr>
        <w:pStyle w:val="Akapitzlist"/>
        <w:numPr>
          <w:ilvl w:val="0"/>
          <w:numId w:val="25"/>
        </w:numPr>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podczas  sadzenia należy przede wszystkim stosować technologie umożliwiające zdrowy  rozwój roślin, a także minimalizować konflikty z infrastrukturą: rozwiązania zapobiegające kompresji gruntu, napowietrzanie, irygacja, zabezpieczenie powierzchni, kierunkowanie rozwoju bryły;</w:t>
      </w:r>
    </w:p>
    <w:p w14:paraId="6F0022DA" w14:textId="1DFE91B3" w:rsidR="007C02D7" w:rsidRDefault="007C02D7" w:rsidP="0088404A">
      <w:pPr>
        <w:pStyle w:val="Akapitzlist"/>
        <w:numPr>
          <w:ilvl w:val="0"/>
          <w:numId w:val="25"/>
        </w:numPr>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kwiaty i byliny należy sadzić z wykształconą koroną kwiatową;</w:t>
      </w:r>
    </w:p>
    <w:p w14:paraId="7345E540" w14:textId="6CCA4BF5" w:rsidR="007C02D7" w:rsidRDefault="007C02D7" w:rsidP="0088404A">
      <w:pPr>
        <w:pStyle w:val="Akapitzlist"/>
        <w:numPr>
          <w:ilvl w:val="0"/>
          <w:numId w:val="25"/>
        </w:numPr>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 xml:space="preserve">trawy ozdobne należy sadzić z dobrze rozwiniętym systemem korzeniowym; </w:t>
      </w:r>
    </w:p>
    <w:p w14:paraId="5B78C35B" w14:textId="0DA1571F" w:rsidR="007C02D7" w:rsidRDefault="007C02D7" w:rsidP="0088404A">
      <w:pPr>
        <w:pStyle w:val="Akapitzlist"/>
        <w:numPr>
          <w:ilvl w:val="0"/>
          <w:numId w:val="25"/>
        </w:numPr>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krzewy ozdobne iglaste – jałowce płożące - średnica sadzonki minimum 30 cm;</w:t>
      </w:r>
    </w:p>
    <w:p w14:paraId="42EB64AF" w14:textId="77777777" w:rsidR="007C02D7" w:rsidRPr="007C02D7" w:rsidRDefault="007C02D7" w:rsidP="0088404A">
      <w:pPr>
        <w:pStyle w:val="Akapitzlist"/>
        <w:numPr>
          <w:ilvl w:val="0"/>
          <w:numId w:val="25"/>
        </w:numPr>
        <w:spacing w:after="0" w:line="276" w:lineRule="auto"/>
        <w:ind w:left="709"/>
        <w:jc w:val="both"/>
        <w:rPr>
          <w:rFonts w:ascii="Times New Roman" w:hAnsi="Times New Roman" w:cs="Times New Roman"/>
          <w:sz w:val="24"/>
          <w:szCs w:val="24"/>
        </w:rPr>
      </w:pPr>
      <w:r w:rsidRPr="007C02D7">
        <w:rPr>
          <w:rFonts w:ascii="Times New Roman" w:hAnsi="Times New Roman" w:cs="Times New Roman"/>
          <w:sz w:val="24"/>
          <w:szCs w:val="24"/>
        </w:rPr>
        <w:t>po posadzeniu rośliny obficie podlać wodą.</w:t>
      </w:r>
    </w:p>
    <w:p w14:paraId="5B825342" w14:textId="77777777" w:rsidR="007C02D7" w:rsidRPr="003D3D34" w:rsidRDefault="007C02D7" w:rsidP="007C02D7">
      <w:pPr>
        <w:widowControl w:val="0"/>
        <w:tabs>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0" w:line="120" w:lineRule="atLeast"/>
        <w:jc w:val="both"/>
        <w:rPr>
          <w:rFonts w:ascii="Times New Roman" w:eastAsia="SimSun" w:hAnsi="Times New Roman" w:cs="Times New Roman"/>
          <w:sz w:val="24"/>
          <w:szCs w:val="24"/>
          <w:lang w:eastAsia="ar-SA"/>
        </w:rPr>
      </w:pPr>
    </w:p>
    <w:p w14:paraId="31C0E1F8" w14:textId="77777777" w:rsidR="007C02D7" w:rsidRDefault="007C02D7" w:rsidP="007C02D7">
      <w:pPr>
        <w:widowControl w:val="0"/>
        <w:tabs>
          <w:tab w:val="left" w:pos="-142"/>
          <w:tab w:val="left" w:pos="142"/>
          <w:tab w:val="left" w:pos="284"/>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120" w:lineRule="atLeast"/>
        <w:ind w:left="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5. </w:t>
      </w:r>
      <w:r w:rsidRPr="00422C3C">
        <w:rPr>
          <w:rFonts w:ascii="Times New Roman" w:eastAsia="Times New Roman" w:hAnsi="Times New Roman" w:cs="Times New Roman"/>
          <w:b/>
          <w:sz w:val="24"/>
          <w:szCs w:val="24"/>
        </w:rPr>
        <w:t>Pielęgnacja</w:t>
      </w:r>
    </w:p>
    <w:p w14:paraId="4FA9BC83" w14:textId="64BD237C" w:rsidR="007C02D7" w:rsidRPr="00422C3C" w:rsidRDefault="007C02D7" w:rsidP="007C02D7">
      <w:pPr>
        <w:widowControl w:val="0"/>
        <w:tabs>
          <w:tab w:val="left" w:pos="-142"/>
          <w:tab w:val="left" w:pos="142"/>
          <w:tab w:val="left" w:pos="284"/>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120" w:lineRule="atLeast"/>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Pielęgnacja</w:t>
      </w:r>
      <w:r w:rsidRPr="00422C3C">
        <w:rPr>
          <w:rFonts w:ascii="Times New Roman" w:eastAsia="Times New Roman" w:hAnsi="Times New Roman" w:cs="Times New Roman"/>
          <w:sz w:val="24"/>
          <w:szCs w:val="24"/>
        </w:rPr>
        <w:t xml:space="preserve"> roślin ozdobnych na </w:t>
      </w:r>
      <w:r>
        <w:rPr>
          <w:rFonts w:ascii="Times New Roman" w:eastAsia="Times New Roman" w:hAnsi="Times New Roman" w:cs="Times New Roman"/>
          <w:sz w:val="24"/>
          <w:szCs w:val="24"/>
        </w:rPr>
        <w:t>wybranych skwerkach</w:t>
      </w:r>
      <w:r w:rsidRPr="00422C3C">
        <w:rPr>
          <w:rFonts w:ascii="Times New Roman" w:eastAsia="Times New Roman" w:hAnsi="Times New Roman" w:cs="Times New Roman"/>
          <w:sz w:val="24"/>
          <w:szCs w:val="24"/>
        </w:rPr>
        <w:t xml:space="preserve"> położonych na terenie</w:t>
      </w:r>
      <w:r w:rsidRPr="00422C3C">
        <w:rPr>
          <w:rFonts w:ascii="Times New Roman" w:eastAsia="Times New Roman" w:hAnsi="Times New Roman" w:cs="Times New Roman"/>
          <w:color w:val="000000"/>
          <w:sz w:val="24"/>
          <w:szCs w:val="24"/>
        </w:rPr>
        <w:t xml:space="preserve"> miasta Sztum - obejmuj</w:t>
      </w:r>
      <w:r>
        <w:rPr>
          <w:rFonts w:ascii="Times New Roman" w:eastAsia="Times New Roman" w:hAnsi="Times New Roman" w:cs="Times New Roman"/>
          <w:color w:val="000000"/>
          <w:sz w:val="24"/>
          <w:szCs w:val="24"/>
        </w:rPr>
        <w:t>e</w:t>
      </w:r>
      <w:r w:rsidRPr="00422C3C">
        <w:rPr>
          <w:rFonts w:ascii="Times New Roman" w:eastAsia="Times New Roman" w:hAnsi="Times New Roman" w:cs="Times New Roman"/>
          <w:sz w:val="24"/>
          <w:szCs w:val="24"/>
        </w:rPr>
        <w:t xml:space="preserve"> prace mające zapewnić utrzymywanie roślin w należytym stanie, zabiegi przeprowadzane w sezonie wegetacyjnym  z  częstotliwością nie dopuszczającą do ich zarastania, minimalne ilości pielęgnacji podane w tabeli </w:t>
      </w:r>
      <w:r w:rsidR="0088404A">
        <w:rPr>
          <w:rFonts w:ascii="Times New Roman" w:eastAsia="Times New Roman" w:hAnsi="Times New Roman" w:cs="Times New Roman"/>
          <w:sz w:val="24"/>
          <w:szCs w:val="24"/>
        </w:rPr>
        <w:t>C</w:t>
      </w:r>
      <w:r w:rsidRPr="00422C3C">
        <w:rPr>
          <w:rFonts w:ascii="Times New Roman" w:eastAsia="Times New Roman" w:hAnsi="Times New Roman" w:cs="Times New Roman"/>
          <w:sz w:val="24"/>
          <w:szCs w:val="24"/>
        </w:rPr>
        <w:t xml:space="preserve">: </w:t>
      </w:r>
    </w:p>
    <w:p w14:paraId="3DB1CA20" w14:textId="7AF702D0"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podlewanie roślin w miarę potrzeb z częstotliwością zapewniająca poziom wilgotności niezbędny do prawidłowej wegetacji;</w:t>
      </w:r>
    </w:p>
    <w:p w14:paraId="68A413FA" w14:textId="1F8621BD"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wymiana egzemplarzy uszkodzonych lub uschniętych;</w:t>
      </w:r>
    </w:p>
    <w:p w14:paraId="799F3C4D" w14:textId="12054BCA"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systematyczne pielenie wraz ze spulchnianiem gleby;</w:t>
      </w:r>
    </w:p>
    <w:p w14:paraId="6CD9580C" w14:textId="47850314"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nawożenie mineralne nawozami NPK w miarę potrzeb w ilości zgodnej z instrukcją stosowanego preparatu (nawożenie wiosną);</w:t>
      </w:r>
    </w:p>
    <w:p w14:paraId="6913AAC9" w14:textId="1DEEF4B7"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sukcesywne przycinanie,  cięcia formujące, korekcyjne i odmładzające w miarę potrzeb;</w:t>
      </w:r>
    </w:p>
    <w:p w14:paraId="328BC68C" w14:textId="10BAB7EC"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 xml:space="preserve"> sukcesywne usuwanie suchych kwiatostanów;</w:t>
      </w:r>
    </w:p>
    <w:p w14:paraId="374CC76B" w14:textId="154FE097"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sukcesywne usuwanie odrostów oraz kopczykowanie przed zimą;</w:t>
      </w:r>
    </w:p>
    <w:p w14:paraId="178B368E" w14:textId="73C0BC90"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okresowe opryski pielęgnacyjne środkami ochrony roślin;</w:t>
      </w:r>
      <w:r w:rsidRPr="0088404A">
        <w:rPr>
          <w:rFonts w:ascii="Times New Roman" w:hAnsi="Times New Roman" w:cs="Times New Roman"/>
          <w:b/>
          <w:bCs/>
          <w:sz w:val="24"/>
          <w:szCs w:val="24"/>
        </w:rPr>
        <w:t xml:space="preserve"> </w:t>
      </w:r>
      <w:r w:rsidRPr="0088404A">
        <w:rPr>
          <w:rFonts w:ascii="Times New Roman" w:hAnsi="Times New Roman" w:cs="Times New Roman"/>
          <w:sz w:val="24"/>
          <w:szCs w:val="24"/>
        </w:rPr>
        <w:t xml:space="preserve">przeprowadzanie oględzin roślin pod kontem zdrowotności i obecności szkodników, w przypadku wykrycia obecności szkodników lub chorób grzybowych  należy zastosować odpowiedni oprysk; </w:t>
      </w:r>
    </w:p>
    <w:p w14:paraId="52B8A187" w14:textId="3BDF8926"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pielęgnacja bylin dodatkowo wymaga: dzielenia bylin, oczyszczania karp, przesadzania  bylin, przemieszczania bylin;</w:t>
      </w:r>
    </w:p>
    <w:p w14:paraId="10199DE0" w14:textId="5DB66C37"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lastRenderedPageBreak/>
        <w:t>pielęgnacja istniejącego trawnika na Rondzie Pod Dębami oraz na rondzie Przedzamcze</w:t>
      </w:r>
    </w:p>
    <w:p w14:paraId="41CA4815" w14:textId="65133695"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 xml:space="preserve"> po zakończeniu sezonu wegetacyjnego prowadzenie prac ograniczających ilości  bulw i kłączy w celu zachowania określonych powierzchni dla wzrostu bylin;</w:t>
      </w:r>
    </w:p>
    <w:p w14:paraId="083C1FD4" w14:textId="31E34BF8"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zabezpieczenie roślin wrażliwych na zimę, w tym wiązanie traw w celu estetyzacji oraz gatunków mniej mrozoodpornych  w celu zapobiegania przemarznięciu;</w:t>
      </w:r>
    </w:p>
    <w:p w14:paraId="059DC576" w14:textId="1C65E79A"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zalecane cięcia w sezonie jesiennym;</w:t>
      </w:r>
    </w:p>
    <w:p w14:paraId="10ACF140" w14:textId="2A96564B" w:rsidR="007C02D7"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 xml:space="preserve"> systematyczne uzupełnianie kamienia ozdobnego;</w:t>
      </w:r>
    </w:p>
    <w:p w14:paraId="55AFCC43" w14:textId="77777777" w:rsidR="007C02D7" w:rsidRPr="0088404A" w:rsidRDefault="007C02D7" w:rsidP="0088404A">
      <w:pPr>
        <w:pStyle w:val="Akapitzlist"/>
        <w:numPr>
          <w:ilvl w:val="0"/>
          <w:numId w:val="26"/>
        </w:numPr>
        <w:tabs>
          <w:tab w:val="left" w:pos="142"/>
          <w:tab w:val="left" w:pos="284"/>
          <w:tab w:val="left" w:pos="567"/>
        </w:tabs>
        <w:spacing w:after="0" w:line="276" w:lineRule="auto"/>
        <w:jc w:val="both"/>
        <w:rPr>
          <w:rFonts w:ascii="Times New Roman" w:hAnsi="Times New Roman" w:cs="Times New Roman"/>
          <w:sz w:val="24"/>
          <w:szCs w:val="24"/>
        </w:rPr>
      </w:pPr>
      <w:r w:rsidRPr="0088404A">
        <w:rPr>
          <w:rFonts w:ascii="Times New Roman" w:hAnsi="Times New Roman" w:cs="Times New Roman"/>
          <w:sz w:val="24"/>
          <w:szCs w:val="24"/>
        </w:rPr>
        <w:t xml:space="preserve"> wywóz odpadów powstałych przy prowadzonych pracach, wykonawca zobowiązany jest do postępowania z odpadami  uzyskanymi w procesie pielęgnacji nasadzeń w sposób zgodny z zasadami gospodarowania odpadami i wymaganiami ochrony środowiska.  </w:t>
      </w:r>
    </w:p>
    <w:p w14:paraId="5E752C3C" w14:textId="77777777" w:rsidR="007C02D7" w:rsidRPr="00422C3C" w:rsidRDefault="007C02D7" w:rsidP="00422C3C">
      <w:pPr>
        <w:tabs>
          <w:tab w:val="left" w:pos="567"/>
        </w:tabs>
        <w:suppressAutoHyphens/>
        <w:spacing w:after="0" w:line="100" w:lineRule="atLeast"/>
        <w:jc w:val="both"/>
        <w:rPr>
          <w:rFonts w:ascii="Times New Roman" w:eastAsia="SimSun" w:hAnsi="Times New Roman" w:cs="Times New Roman"/>
          <w:b/>
          <w:sz w:val="24"/>
          <w:szCs w:val="24"/>
          <w:lang w:eastAsia="ar-SA"/>
        </w:rPr>
      </w:pPr>
    </w:p>
    <w:p w14:paraId="22A9194D" w14:textId="77777777" w:rsidR="00422C3C" w:rsidRPr="00422C3C" w:rsidRDefault="00422C3C" w:rsidP="00422C3C">
      <w:pPr>
        <w:tabs>
          <w:tab w:val="left" w:pos="284"/>
          <w:tab w:val="left" w:pos="532"/>
          <w:tab w:val="left" w:pos="567"/>
        </w:tabs>
        <w:suppressAutoHyphens/>
        <w:spacing w:after="0" w:line="276" w:lineRule="auto"/>
        <w:jc w:val="both"/>
        <w:rPr>
          <w:rFonts w:ascii="Times New Roman" w:eastAsia="SimSun" w:hAnsi="Times New Roman" w:cs="Times New Roman"/>
          <w:sz w:val="24"/>
          <w:szCs w:val="24"/>
          <w:lang w:eastAsia="ar-SA"/>
        </w:rPr>
      </w:pPr>
    </w:p>
    <w:p w14:paraId="4C3C5299" w14:textId="1335DB58"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Tabela </w:t>
      </w:r>
      <w:r w:rsidR="0088404A">
        <w:rPr>
          <w:rFonts w:ascii="Times New Roman" w:eastAsia="SimSun" w:hAnsi="Times New Roman" w:cs="Times New Roman"/>
          <w:sz w:val="24"/>
          <w:szCs w:val="24"/>
          <w:lang w:eastAsia="ar-SA"/>
        </w:rPr>
        <w:t>C</w:t>
      </w:r>
      <w:r w:rsidRPr="00422C3C">
        <w:rPr>
          <w:rFonts w:ascii="Times New Roman" w:eastAsia="SimSun" w:hAnsi="Times New Roman" w:cs="Times New Roman"/>
          <w:sz w:val="24"/>
          <w:szCs w:val="24"/>
          <w:lang w:eastAsia="ar-SA"/>
        </w:rPr>
        <w:t xml:space="preserve"> MINIMALNA CZĘSTOTLIWOŚĆ WYKONYWANIA PRAC PIELĘGNACYJNYCH</w:t>
      </w:r>
      <w:r w:rsidRPr="00422C3C">
        <w:rPr>
          <w:rFonts w:ascii="Times New Roman" w:eastAsia="SimSun" w:hAnsi="Times New Roman" w:cs="Times New Roman"/>
          <w:sz w:val="28"/>
          <w:szCs w:val="28"/>
          <w:lang w:eastAsia="ar-SA"/>
        </w:rPr>
        <w:t xml:space="preserve"> w ciągu roku  </w:t>
      </w:r>
      <w:r w:rsidR="0044548C">
        <w:rPr>
          <w:rFonts w:ascii="Times New Roman" w:eastAsia="SimSun" w:hAnsi="Times New Roman" w:cs="Times New Roman"/>
          <w:sz w:val="28"/>
          <w:szCs w:val="28"/>
          <w:lang w:eastAsia="ar-SA"/>
        </w:rPr>
        <w:t>trzeciego roku</w:t>
      </w:r>
    </w:p>
    <w:tbl>
      <w:tblPr>
        <w:tblW w:w="9298" w:type="dxa"/>
        <w:tblInd w:w="-5" w:type="dxa"/>
        <w:tblLayout w:type="fixed"/>
        <w:tblLook w:val="0000" w:firstRow="0" w:lastRow="0" w:firstColumn="0" w:lastColumn="0" w:noHBand="0" w:noVBand="0"/>
      </w:tblPr>
      <w:tblGrid>
        <w:gridCol w:w="547"/>
        <w:gridCol w:w="1827"/>
        <w:gridCol w:w="376"/>
        <w:gridCol w:w="511"/>
        <w:gridCol w:w="567"/>
        <w:gridCol w:w="705"/>
        <w:gridCol w:w="397"/>
        <w:gridCol w:w="630"/>
        <w:gridCol w:w="73"/>
        <w:gridCol w:w="498"/>
        <w:gridCol w:w="60"/>
        <w:gridCol w:w="15"/>
        <w:gridCol w:w="543"/>
        <w:gridCol w:w="16"/>
        <w:gridCol w:w="57"/>
        <w:gridCol w:w="408"/>
        <w:gridCol w:w="43"/>
        <w:gridCol w:w="936"/>
        <w:gridCol w:w="13"/>
        <w:gridCol w:w="495"/>
        <w:gridCol w:w="18"/>
        <w:gridCol w:w="563"/>
      </w:tblGrid>
      <w:tr w:rsidR="00422C3C" w:rsidRPr="00422C3C" w14:paraId="75B90FCC" w14:textId="77777777" w:rsidTr="0044548C">
        <w:tc>
          <w:tcPr>
            <w:tcW w:w="547" w:type="dxa"/>
            <w:tcBorders>
              <w:top w:val="single" w:sz="4" w:space="0" w:color="000000"/>
              <w:left w:val="single" w:sz="4" w:space="0" w:color="000000"/>
              <w:bottom w:val="single" w:sz="4" w:space="0" w:color="000000"/>
            </w:tcBorders>
            <w:shd w:val="clear" w:color="auto" w:fill="auto"/>
          </w:tcPr>
          <w:p w14:paraId="41399731"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Lp.</w:t>
            </w:r>
          </w:p>
        </w:tc>
        <w:tc>
          <w:tcPr>
            <w:tcW w:w="1827" w:type="dxa"/>
            <w:tcBorders>
              <w:top w:val="single" w:sz="4" w:space="0" w:color="000000"/>
              <w:left w:val="single" w:sz="4" w:space="0" w:color="000000"/>
              <w:bottom w:val="single" w:sz="4" w:space="0" w:color="000000"/>
            </w:tcBorders>
            <w:shd w:val="clear" w:color="auto" w:fill="auto"/>
          </w:tcPr>
          <w:p w14:paraId="596A03F2"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Czynność</w:t>
            </w:r>
          </w:p>
        </w:tc>
        <w:tc>
          <w:tcPr>
            <w:tcW w:w="376" w:type="dxa"/>
            <w:tcBorders>
              <w:top w:val="single" w:sz="4" w:space="0" w:color="000000"/>
              <w:left w:val="single" w:sz="4" w:space="0" w:color="000000"/>
              <w:bottom w:val="single" w:sz="4" w:space="0" w:color="000000"/>
            </w:tcBorders>
            <w:shd w:val="clear" w:color="auto" w:fill="auto"/>
          </w:tcPr>
          <w:p w14:paraId="53265040"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I</w:t>
            </w:r>
          </w:p>
        </w:tc>
        <w:tc>
          <w:tcPr>
            <w:tcW w:w="511" w:type="dxa"/>
            <w:tcBorders>
              <w:top w:val="single" w:sz="4" w:space="0" w:color="000000"/>
              <w:left w:val="single" w:sz="4" w:space="0" w:color="000000"/>
              <w:bottom w:val="single" w:sz="4" w:space="0" w:color="000000"/>
            </w:tcBorders>
            <w:shd w:val="clear" w:color="auto" w:fill="auto"/>
          </w:tcPr>
          <w:p w14:paraId="7FE19252"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II</w:t>
            </w:r>
          </w:p>
        </w:tc>
        <w:tc>
          <w:tcPr>
            <w:tcW w:w="567" w:type="dxa"/>
            <w:tcBorders>
              <w:top w:val="single" w:sz="4" w:space="0" w:color="000000"/>
              <w:left w:val="single" w:sz="4" w:space="0" w:color="000000"/>
              <w:bottom w:val="single" w:sz="4" w:space="0" w:color="000000"/>
            </w:tcBorders>
            <w:shd w:val="clear" w:color="auto" w:fill="auto"/>
          </w:tcPr>
          <w:p w14:paraId="0BB74349"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III</w:t>
            </w:r>
          </w:p>
        </w:tc>
        <w:tc>
          <w:tcPr>
            <w:tcW w:w="705" w:type="dxa"/>
            <w:tcBorders>
              <w:top w:val="single" w:sz="4" w:space="0" w:color="000000"/>
              <w:left w:val="single" w:sz="4" w:space="0" w:color="000000"/>
              <w:bottom w:val="single" w:sz="4" w:space="0" w:color="000000"/>
            </w:tcBorders>
            <w:shd w:val="clear" w:color="auto" w:fill="auto"/>
          </w:tcPr>
          <w:p w14:paraId="109D05CA"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IV</w:t>
            </w:r>
          </w:p>
        </w:tc>
        <w:tc>
          <w:tcPr>
            <w:tcW w:w="397" w:type="dxa"/>
            <w:tcBorders>
              <w:top w:val="single" w:sz="4" w:space="0" w:color="000000"/>
              <w:left w:val="single" w:sz="4" w:space="0" w:color="000000"/>
              <w:bottom w:val="single" w:sz="4" w:space="0" w:color="000000"/>
            </w:tcBorders>
            <w:shd w:val="clear" w:color="auto" w:fill="auto"/>
          </w:tcPr>
          <w:p w14:paraId="72F3C7A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V</w:t>
            </w:r>
          </w:p>
        </w:tc>
        <w:tc>
          <w:tcPr>
            <w:tcW w:w="630" w:type="dxa"/>
            <w:tcBorders>
              <w:top w:val="single" w:sz="4" w:space="0" w:color="000000"/>
              <w:left w:val="single" w:sz="4" w:space="0" w:color="000000"/>
              <w:bottom w:val="single" w:sz="4" w:space="0" w:color="000000"/>
            </w:tcBorders>
            <w:shd w:val="clear" w:color="auto" w:fill="auto"/>
          </w:tcPr>
          <w:p w14:paraId="0D407259"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VI</w:t>
            </w:r>
          </w:p>
        </w:tc>
        <w:tc>
          <w:tcPr>
            <w:tcW w:w="571" w:type="dxa"/>
            <w:gridSpan w:val="2"/>
            <w:tcBorders>
              <w:top w:val="single" w:sz="4" w:space="0" w:color="000000"/>
              <w:left w:val="single" w:sz="4" w:space="0" w:color="000000"/>
              <w:bottom w:val="single" w:sz="4" w:space="0" w:color="000000"/>
            </w:tcBorders>
            <w:shd w:val="clear" w:color="auto" w:fill="auto"/>
          </w:tcPr>
          <w:p w14:paraId="7C6F77DA"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VII</w:t>
            </w:r>
          </w:p>
        </w:tc>
        <w:tc>
          <w:tcPr>
            <w:tcW w:w="634" w:type="dxa"/>
            <w:gridSpan w:val="4"/>
            <w:tcBorders>
              <w:top w:val="single" w:sz="4" w:space="0" w:color="000000"/>
              <w:left w:val="single" w:sz="4" w:space="0" w:color="000000"/>
              <w:bottom w:val="single" w:sz="4" w:space="0" w:color="000000"/>
            </w:tcBorders>
            <w:shd w:val="clear" w:color="auto" w:fill="auto"/>
          </w:tcPr>
          <w:p w14:paraId="5B55D6E3"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VIII</w:t>
            </w:r>
          </w:p>
        </w:tc>
        <w:tc>
          <w:tcPr>
            <w:tcW w:w="508" w:type="dxa"/>
            <w:gridSpan w:val="3"/>
            <w:tcBorders>
              <w:top w:val="single" w:sz="4" w:space="0" w:color="000000"/>
              <w:left w:val="single" w:sz="4" w:space="0" w:color="000000"/>
              <w:bottom w:val="single" w:sz="4" w:space="0" w:color="000000"/>
            </w:tcBorders>
            <w:shd w:val="clear" w:color="auto" w:fill="auto"/>
          </w:tcPr>
          <w:p w14:paraId="0721A380"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IX</w:t>
            </w:r>
          </w:p>
        </w:tc>
        <w:tc>
          <w:tcPr>
            <w:tcW w:w="936" w:type="dxa"/>
            <w:tcBorders>
              <w:top w:val="single" w:sz="4" w:space="0" w:color="000000"/>
              <w:left w:val="single" w:sz="4" w:space="0" w:color="000000"/>
              <w:bottom w:val="single" w:sz="4" w:space="0" w:color="000000"/>
            </w:tcBorders>
            <w:shd w:val="clear" w:color="auto" w:fill="auto"/>
          </w:tcPr>
          <w:p w14:paraId="308A2198"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X</w:t>
            </w:r>
          </w:p>
        </w:tc>
        <w:tc>
          <w:tcPr>
            <w:tcW w:w="508" w:type="dxa"/>
            <w:gridSpan w:val="2"/>
            <w:tcBorders>
              <w:top w:val="single" w:sz="4" w:space="0" w:color="000000"/>
              <w:left w:val="single" w:sz="4" w:space="0" w:color="000000"/>
              <w:bottom w:val="single" w:sz="4" w:space="0" w:color="000000"/>
            </w:tcBorders>
            <w:shd w:val="clear" w:color="auto" w:fill="auto"/>
          </w:tcPr>
          <w:p w14:paraId="3E37919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XI</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74DA4C96" w14:textId="77777777" w:rsidR="00422C3C" w:rsidRPr="00422C3C" w:rsidRDefault="00422C3C" w:rsidP="00422C3C">
            <w:pPr>
              <w:suppressAutoHyphens/>
              <w:spacing w:line="100" w:lineRule="atLeast"/>
              <w:jc w:val="center"/>
              <w:rPr>
                <w:rFonts w:ascii="Arial" w:eastAsia="SimSun" w:hAnsi="Arial" w:cs="font865"/>
                <w:lang w:eastAsia="ar-SA"/>
              </w:rPr>
            </w:pPr>
            <w:r w:rsidRPr="00422C3C">
              <w:rPr>
                <w:rFonts w:ascii="Times New Roman" w:eastAsia="SimSun" w:hAnsi="Times New Roman" w:cs="Times New Roman"/>
                <w:sz w:val="24"/>
                <w:szCs w:val="24"/>
                <w:lang w:eastAsia="ar-SA"/>
              </w:rPr>
              <w:t>XII</w:t>
            </w:r>
          </w:p>
        </w:tc>
      </w:tr>
      <w:tr w:rsidR="00422C3C" w:rsidRPr="00422C3C" w14:paraId="36ACEE00" w14:textId="77777777" w:rsidTr="0044548C">
        <w:trPr>
          <w:trHeight w:val="666"/>
        </w:trPr>
        <w:tc>
          <w:tcPr>
            <w:tcW w:w="547" w:type="dxa"/>
            <w:tcBorders>
              <w:top w:val="single" w:sz="4" w:space="0" w:color="000000"/>
              <w:left w:val="single" w:sz="4" w:space="0" w:color="000000"/>
              <w:bottom w:val="single" w:sz="4" w:space="0" w:color="000000"/>
            </w:tcBorders>
            <w:shd w:val="clear" w:color="auto" w:fill="auto"/>
          </w:tcPr>
          <w:p w14:paraId="57A0084F"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1827" w:type="dxa"/>
            <w:tcBorders>
              <w:top w:val="single" w:sz="4" w:space="0" w:color="000000"/>
              <w:left w:val="single" w:sz="4" w:space="0" w:color="000000"/>
              <w:bottom w:val="single" w:sz="4" w:space="0" w:color="000000"/>
            </w:tcBorders>
            <w:shd w:val="clear" w:color="auto" w:fill="auto"/>
          </w:tcPr>
          <w:p w14:paraId="316B9AA3"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Odchwaszczanie wraz z wygrabieniem liści i innych zanieczyszczeń</w:t>
            </w:r>
          </w:p>
        </w:tc>
        <w:tc>
          <w:tcPr>
            <w:tcW w:w="376" w:type="dxa"/>
            <w:tcBorders>
              <w:top w:val="single" w:sz="4" w:space="0" w:color="000000"/>
              <w:left w:val="single" w:sz="4" w:space="0" w:color="000000"/>
              <w:bottom w:val="single" w:sz="4" w:space="0" w:color="000000"/>
            </w:tcBorders>
            <w:shd w:val="clear" w:color="auto" w:fill="auto"/>
          </w:tcPr>
          <w:p w14:paraId="08183430"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11" w:type="dxa"/>
            <w:tcBorders>
              <w:top w:val="single" w:sz="4" w:space="0" w:color="000000"/>
              <w:left w:val="single" w:sz="4" w:space="0" w:color="000000"/>
              <w:bottom w:val="single" w:sz="4" w:space="0" w:color="000000"/>
            </w:tcBorders>
            <w:shd w:val="clear" w:color="auto" w:fill="auto"/>
          </w:tcPr>
          <w:p w14:paraId="2396C82B"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6A89CBF8" w14:textId="1CC0FC74"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705" w:type="dxa"/>
            <w:tcBorders>
              <w:top w:val="single" w:sz="4" w:space="0" w:color="000000"/>
              <w:left w:val="single" w:sz="4" w:space="0" w:color="000000"/>
              <w:bottom w:val="single" w:sz="4" w:space="0" w:color="000000"/>
            </w:tcBorders>
            <w:shd w:val="clear" w:color="auto" w:fill="auto"/>
          </w:tcPr>
          <w:p w14:paraId="4362EBB2" w14:textId="0159D2B1"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2</w:t>
            </w:r>
          </w:p>
        </w:tc>
        <w:tc>
          <w:tcPr>
            <w:tcW w:w="397" w:type="dxa"/>
            <w:tcBorders>
              <w:top w:val="single" w:sz="4" w:space="0" w:color="000000"/>
              <w:left w:val="single" w:sz="4" w:space="0" w:color="000000"/>
              <w:bottom w:val="single" w:sz="4" w:space="0" w:color="000000"/>
            </w:tcBorders>
            <w:shd w:val="clear" w:color="auto" w:fill="auto"/>
          </w:tcPr>
          <w:p w14:paraId="44F8D625" w14:textId="68A0EA6C"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3</w:t>
            </w:r>
          </w:p>
        </w:tc>
        <w:tc>
          <w:tcPr>
            <w:tcW w:w="630" w:type="dxa"/>
            <w:tcBorders>
              <w:top w:val="single" w:sz="4" w:space="0" w:color="000000"/>
              <w:left w:val="single" w:sz="4" w:space="0" w:color="000000"/>
              <w:bottom w:val="single" w:sz="4" w:space="0" w:color="000000"/>
            </w:tcBorders>
            <w:shd w:val="clear" w:color="auto" w:fill="auto"/>
          </w:tcPr>
          <w:p w14:paraId="193C120D"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3 </w:t>
            </w:r>
          </w:p>
        </w:tc>
        <w:tc>
          <w:tcPr>
            <w:tcW w:w="571" w:type="dxa"/>
            <w:gridSpan w:val="2"/>
            <w:tcBorders>
              <w:top w:val="single" w:sz="4" w:space="0" w:color="000000"/>
              <w:left w:val="single" w:sz="4" w:space="0" w:color="000000"/>
              <w:bottom w:val="single" w:sz="4" w:space="0" w:color="000000"/>
            </w:tcBorders>
            <w:shd w:val="clear" w:color="auto" w:fill="auto"/>
          </w:tcPr>
          <w:p w14:paraId="308D3093"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634" w:type="dxa"/>
            <w:gridSpan w:val="4"/>
            <w:tcBorders>
              <w:top w:val="single" w:sz="4" w:space="0" w:color="000000"/>
              <w:left w:val="single" w:sz="4" w:space="0" w:color="000000"/>
              <w:bottom w:val="single" w:sz="4" w:space="0" w:color="000000"/>
            </w:tcBorders>
            <w:shd w:val="clear" w:color="auto" w:fill="auto"/>
          </w:tcPr>
          <w:p w14:paraId="338D458E"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508" w:type="dxa"/>
            <w:gridSpan w:val="3"/>
            <w:tcBorders>
              <w:top w:val="single" w:sz="4" w:space="0" w:color="000000"/>
              <w:left w:val="single" w:sz="4" w:space="0" w:color="000000"/>
              <w:bottom w:val="single" w:sz="4" w:space="0" w:color="000000"/>
            </w:tcBorders>
            <w:shd w:val="clear" w:color="auto" w:fill="auto"/>
          </w:tcPr>
          <w:p w14:paraId="4DB21D5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936" w:type="dxa"/>
            <w:tcBorders>
              <w:top w:val="single" w:sz="4" w:space="0" w:color="000000"/>
              <w:left w:val="single" w:sz="4" w:space="0" w:color="000000"/>
              <w:bottom w:val="single" w:sz="4" w:space="0" w:color="000000"/>
            </w:tcBorders>
            <w:shd w:val="clear" w:color="auto" w:fill="auto"/>
          </w:tcPr>
          <w:p w14:paraId="451D959C"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508" w:type="dxa"/>
            <w:gridSpan w:val="2"/>
            <w:tcBorders>
              <w:top w:val="single" w:sz="4" w:space="0" w:color="000000"/>
              <w:left w:val="single" w:sz="4" w:space="0" w:color="000000"/>
              <w:bottom w:val="single" w:sz="4" w:space="0" w:color="000000"/>
            </w:tcBorders>
            <w:shd w:val="clear" w:color="auto" w:fill="auto"/>
          </w:tcPr>
          <w:p w14:paraId="1B01622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1F2056C1" w14:textId="77777777" w:rsidR="00422C3C" w:rsidRPr="00422C3C" w:rsidRDefault="00422C3C" w:rsidP="00422C3C">
            <w:pPr>
              <w:suppressAutoHyphens/>
              <w:spacing w:line="100" w:lineRule="atLeast"/>
              <w:jc w:val="center"/>
              <w:rPr>
                <w:rFonts w:ascii="Arial" w:eastAsia="SimSun" w:hAnsi="Arial" w:cs="font865"/>
                <w:lang w:eastAsia="ar-SA"/>
              </w:rPr>
            </w:pPr>
            <w:r w:rsidRPr="00422C3C">
              <w:rPr>
                <w:rFonts w:ascii="Times New Roman" w:eastAsia="SimSun" w:hAnsi="Times New Roman" w:cs="Times New Roman"/>
                <w:sz w:val="24"/>
                <w:szCs w:val="24"/>
                <w:lang w:eastAsia="ar-SA"/>
              </w:rPr>
              <w:t>-</w:t>
            </w:r>
          </w:p>
        </w:tc>
      </w:tr>
      <w:tr w:rsidR="00422C3C" w:rsidRPr="00422C3C" w14:paraId="06B43972" w14:textId="77777777" w:rsidTr="0044548C">
        <w:tc>
          <w:tcPr>
            <w:tcW w:w="547" w:type="dxa"/>
            <w:tcBorders>
              <w:top w:val="single" w:sz="4" w:space="0" w:color="000000"/>
              <w:left w:val="single" w:sz="4" w:space="0" w:color="000000"/>
              <w:bottom w:val="single" w:sz="4" w:space="0" w:color="000000"/>
            </w:tcBorders>
            <w:shd w:val="clear" w:color="auto" w:fill="auto"/>
          </w:tcPr>
          <w:p w14:paraId="23333F35"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1827" w:type="dxa"/>
            <w:tcBorders>
              <w:top w:val="single" w:sz="4" w:space="0" w:color="000000"/>
              <w:left w:val="single" w:sz="4" w:space="0" w:color="000000"/>
              <w:bottom w:val="single" w:sz="4" w:space="0" w:color="000000"/>
            </w:tcBorders>
            <w:shd w:val="clear" w:color="auto" w:fill="auto"/>
          </w:tcPr>
          <w:p w14:paraId="000C997E"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Przycinanie krzewów</w:t>
            </w:r>
          </w:p>
        </w:tc>
        <w:tc>
          <w:tcPr>
            <w:tcW w:w="376" w:type="dxa"/>
            <w:tcBorders>
              <w:top w:val="single" w:sz="4" w:space="0" w:color="000000"/>
              <w:left w:val="single" w:sz="4" w:space="0" w:color="000000"/>
              <w:bottom w:val="single" w:sz="4" w:space="0" w:color="000000"/>
            </w:tcBorders>
            <w:shd w:val="clear" w:color="auto" w:fill="auto"/>
          </w:tcPr>
          <w:p w14:paraId="7E6923F4"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11" w:type="dxa"/>
            <w:tcBorders>
              <w:top w:val="single" w:sz="4" w:space="0" w:color="000000"/>
              <w:left w:val="single" w:sz="4" w:space="0" w:color="000000"/>
              <w:bottom w:val="single" w:sz="4" w:space="0" w:color="000000"/>
            </w:tcBorders>
            <w:shd w:val="clear" w:color="auto" w:fill="auto"/>
          </w:tcPr>
          <w:p w14:paraId="229535CA"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513D4818" w14:textId="4E9297FC"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705" w:type="dxa"/>
            <w:tcBorders>
              <w:top w:val="single" w:sz="4" w:space="0" w:color="000000"/>
              <w:left w:val="single" w:sz="4" w:space="0" w:color="000000"/>
              <w:bottom w:val="single" w:sz="4" w:space="0" w:color="000000"/>
            </w:tcBorders>
            <w:shd w:val="clear" w:color="auto" w:fill="auto"/>
          </w:tcPr>
          <w:p w14:paraId="3703A606"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397" w:type="dxa"/>
            <w:tcBorders>
              <w:top w:val="single" w:sz="4" w:space="0" w:color="000000"/>
              <w:left w:val="single" w:sz="4" w:space="0" w:color="000000"/>
              <w:bottom w:val="single" w:sz="4" w:space="0" w:color="000000"/>
            </w:tcBorders>
            <w:shd w:val="clear" w:color="auto" w:fill="auto"/>
          </w:tcPr>
          <w:p w14:paraId="2204FDD6"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630" w:type="dxa"/>
            <w:tcBorders>
              <w:top w:val="single" w:sz="4" w:space="0" w:color="000000"/>
              <w:left w:val="single" w:sz="4" w:space="0" w:color="000000"/>
              <w:bottom w:val="single" w:sz="4" w:space="0" w:color="000000"/>
            </w:tcBorders>
            <w:shd w:val="clear" w:color="auto" w:fill="auto"/>
          </w:tcPr>
          <w:p w14:paraId="348AC36C"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71" w:type="dxa"/>
            <w:gridSpan w:val="2"/>
            <w:tcBorders>
              <w:top w:val="single" w:sz="4" w:space="0" w:color="000000"/>
              <w:left w:val="single" w:sz="4" w:space="0" w:color="000000"/>
              <w:bottom w:val="single" w:sz="4" w:space="0" w:color="000000"/>
            </w:tcBorders>
            <w:shd w:val="clear" w:color="auto" w:fill="auto"/>
          </w:tcPr>
          <w:p w14:paraId="4A77E76B"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634" w:type="dxa"/>
            <w:gridSpan w:val="4"/>
            <w:tcBorders>
              <w:top w:val="single" w:sz="4" w:space="0" w:color="000000"/>
              <w:left w:val="single" w:sz="4" w:space="0" w:color="000000"/>
              <w:bottom w:val="single" w:sz="4" w:space="0" w:color="000000"/>
            </w:tcBorders>
            <w:shd w:val="clear" w:color="auto" w:fill="auto"/>
          </w:tcPr>
          <w:p w14:paraId="74F5BDE6"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08" w:type="dxa"/>
            <w:gridSpan w:val="3"/>
            <w:tcBorders>
              <w:top w:val="single" w:sz="4" w:space="0" w:color="000000"/>
              <w:left w:val="single" w:sz="4" w:space="0" w:color="000000"/>
              <w:bottom w:val="single" w:sz="4" w:space="0" w:color="000000"/>
            </w:tcBorders>
            <w:shd w:val="clear" w:color="auto" w:fill="auto"/>
          </w:tcPr>
          <w:p w14:paraId="12830C14"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487327EB"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508" w:type="dxa"/>
            <w:gridSpan w:val="2"/>
            <w:tcBorders>
              <w:top w:val="single" w:sz="4" w:space="0" w:color="000000"/>
              <w:left w:val="single" w:sz="4" w:space="0" w:color="000000"/>
              <w:bottom w:val="single" w:sz="4" w:space="0" w:color="000000"/>
            </w:tcBorders>
            <w:shd w:val="clear" w:color="auto" w:fill="auto"/>
          </w:tcPr>
          <w:p w14:paraId="04CF353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1C3A6152" w14:textId="77777777" w:rsidR="00422C3C" w:rsidRPr="00422C3C" w:rsidRDefault="00422C3C" w:rsidP="00422C3C">
            <w:pPr>
              <w:suppressAutoHyphens/>
              <w:spacing w:line="100" w:lineRule="atLeast"/>
              <w:jc w:val="center"/>
              <w:rPr>
                <w:rFonts w:ascii="Arial" w:eastAsia="SimSun" w:hAnsi="Arial" w:cs="font865"/>
                <w:lang w:eastAsia="ar-SA"/>
              </w:rPr>
            </w:pPr>
            <w:r w:rsidRPr="00422C3C">
              <w:rPr>
                <w:rFonts w:ascii="Times New Roman" w:eastAsia="SimSun" w:hAnsi="Times New Roman" w:cs="Times New Roman"/>
                <w:sz w:val="24"/>
                <w:szCs w:val="24"/>
                <w:lang w:eastAsia="ar-SA"/>
              </w:rPr>
              <w:t>-</w:t>
            </w:r>
          </w:p>
        </w:tc>
      </w:tr>
      <w:tr w:rsidR="00422C3C" w:rsidRPr="00422C3C" w14:paraId="37723A69" w14:textId="77777777" w:rsidTr="0044548C">
        <w:tc>
          <w:tcPr>
            <w:tcW w:w="547" w:type="dxa"/>
            <w:tcBorders>
              <w:top w:val="single" w:sz="4" w:space="0" w:color="000000"/>
              <w:left w:val="single" w:sz="4" w:space="0" w:color="000000"/>
              <w:bottom w:val="single" w:sz="4" w:space="0" w:color="000000"/>
            </w:tcBorders>
            <w:shd w:val="clear" w:color="auto" w:fill="auto"/>
          </w:tcPr>
          <w:p w14:paraId="4B0C75CC"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3</w:t>
            </w:r>
          </w:p>
        </w:tc>
        <w:tc>
          <w:tcPr>
            <w:tcW w:w="1827" w:type="dxa"/>
            <w:tcBorders>
              <w:top w:val="single" w:sz="4" w:space="0" w:color="000000"/>
              <w:left w:val="single" w:sz="4" w:space="0" w:color="000000"/>
              <w:bottom w:val="single" w:sz="4" w:space="0" w:color="000000"/>
            </w:tcBorders>
            <w:shd w:val="clear" w:color="auto" w:fill="auto"/>
          </w:tcPr>
          <w:p w14:paraId="380FF378"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Podlewanie</w:t>
            </w:r>
          </w:p>
        </w:tc>
        <w:tc>
          <w:tcPr>
            <w:tcW w:w="376" w:type="dxa"/>
            <w:tcBorders>
              <w:top w:val="single" w:sz="4" w:space="0" w:color="000000"/>
              <w:left w:val="single" w:sz="4" w:space="0" w:color="000000"/>
              <w:bottom w:val="single" w:sz="4" w:space="0" w:color="000000"/>
            </w:tcBorders>
            <w:shd w:val="clear" w:color="auto" w:fill="auto"/>
          </w:tcPr>
          <w:p w14:paraId="56FC0CB2"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11" w:type="dxa"/>
            <w:tcBorders>
              <w:top w:val="single" w:sz="4" w:space="0" w:color="000000"/>
              <w:left w:val="single" w:sz="4" w:space="0" w:color="000000"/>
              <w:bottom w:val="single" w:sz="4" w:space="0" w:color="000000"/>
            </w:tcBorders>
            <w:shd w:val="clear" w:color="auto" w:fill="auto"/>
          </w:tcPr>
          <w:p w14:paraId="1E7FFB28"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2ED2F5FD"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705" w:type="dxa"/>
            <w:tcBorders>
              <w:top w:val="single" w:sz="4" w:space="0" w:color="000000"/>
              <w:left w:val="single" w:sz="4" w:space="0" w:color="000000"/>
              <w:bottom w:val="single" w:sz="4" w:space="0" w:color="000000"/>
            </w:tcBorders>
            <w:shd w:val="clear" w:color="auto" w:fill="auto"/>
          </w:tcPr>
          <w:p w14:paraId="6E33B72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397" w:type="dxa"/>
            <w:tcBorders>
              <w:top w:val="single" w:sz="4" w:space="0" w:color="000000"/>
              <w:left w:val="single" w:sz="4" w:space="0" w:color="000000"/>
              <w:bottom w:val="single" w:sz="4" w:space="0" w:color="000000"/>
            </w:tcBorders>
            <w:shd w:val="clear" w:color="auto" w:fill="auto"/>
          </w:tcPr>
          <w:p w14:paraId="510782D4"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2343" w:type="dxa"/>
            <w:gridSpan w:val="10"/>
            <w:tcBorders>
              <w:top w:val="single" w:sz="4" w:space="0" w:color="000000"/>
              <w:left w:val="single" w:sz="4" w:space="0" w:color="000000"/>
              <w:bottom w:val="single" w:sz="4" w:space="0" w:color="000000"/>
            </w:tcBorders>
            <w:shd w:val="clear" w:color="auto" w:fill="auto"/>
          </w:tcPr>
          <w:p w14:paraId="2832E97E"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Wg potrzeb</w:t>
            </w:r>
          </w:p>
        </w:tc>
        <w:tc>
          <w:tcPr>
            <w:tcW w:w="936" w:type="dxa"/>
            <w:tcBorders>
              <w:top w:val="single" w:sz="4" w:space="0" w:color="000000"/>
              <w:left w:val="single" w:sz="4" w:space="0" w:color="000000"/>
              <w:bottom w:val="single" w:sz="4" w:space="0" w:color="000000"/>
            </w:tcBorders>
            <w:shd w:val="clear" w:color="auto" w:fill="auto"/>
          </w:tcPr>
          <w:p w14:paraId="44343E85"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08" w:type="dxa"/>
            <w:gridSpan w:val="2"/>
            <w:tcBorders>
              <w:top w:val="single" w:sz="4" w:space="0" w:color="000000"/>
              <w:left w:val="single" w:sz="4" w:space="0" w:color="000000"/>
              <w:bottom w:val="single" w:sz="4" w:space="0" w:color="000000"/>
            </w:tcBorders>
            <w:shd w:val="clear" w:color="auto" w:fill="auto"/>
          </w:tcPr>
          <w:p w14:paraId="234F538D"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35451CE5" w14:textId="77777777" w:rsidR="00422C3C" w:rsidRPr="00422C3C" w:rsidRDefault="00422C3C" w:rsidP="00422C3C">
            <w:pPr>
              <w:suppressAutoHyphens/>
              <w:spacing w:line="100" w:lineRule="atLeast"/>
              <w:jc w:val="center"/>
              <w:rPr>
                <w:rFonts w:ascii="Arial" w:eastAsia="SimSun" w:hAnsi="Arial" w:cs="font865"/>
                <w:lang w:eastAsia="ar-SA"/>
              </w:rPr>
            </w:pPr>
            <w:r w:rsidRPr="00422C3C">
              <w:rPr>
                <w:rFonts w:ascii="Times New Roman" w:eastAsia="SimSun" w:hAnsi="Times New Roman" w:cs="Times New Roman"/>
                <w:sz w:val="24"/>
                <w:szCs w:val="24"/>
                <w:lang w:eastAsia="ar-SA"/>
              </w:rPr>
              <w:t>-</w:t>
            </w:r>
          </w:p>
        </w:tc>
      </w:tr>
      <w:tr w:rsidR="00BB07B3" w:rsidRPr="00422C3C" w14:paraId="3FF37192" w14:textId="77777777" w:rsidTr="0044548C">
        <w:tc>
          <w:tcPr>
            <w:tcW w:w="547" w:type="dxa"/>
            <w:tcBorders>
              <w:top w:val="single" w:sz="4" w:space="0" w:color="000000"/>
              <w:left w:val="single" w:sz="4" w:space="0" w:color="000000"/>
              <w:bottom w:val="single" w:sz="4" w:space="0" w:color="000000"/>
            </w:tcBorders>
            <w:shd w:val="clear" w:color="auto" w:fill="auto"/>
          </w:tcPr>
          <w:p w14:paraId="343790FB" w14:textId="77777777" w:rsidR="00BB07B3" w:rsidRPr="00422C3C" w:rsidRDefault="00BB07B3"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4</w:t>
            </w:r>
          </w:p>
        </w:tc>
        <w:tc>
          <w:tcPr>
            <w:tcW w:w="1827" w:type="dxa"/>
            <w:tcBorders>
              <w:top w:val="single" w:sz="4" w:space="0" w:color="000000"/>
              <w:left w:val="single" w:sz="4" w:space="0" w:color="000000"/>
              <w:bottom w:val="single" w:sz="4" w:space="0" w:color="000000"/>
            </w:tcBorders>
            <w:shd w:val="clear" w:color="auto" w:fill="auto"/>
          </w:tcPr>
          <w:p w14:paraId="52C1C7EC" w14:textId="77777777" w:rsidR="00BB07B3" w:rsidRPr="00422C3C" w:rsidRDefault="00BB07B3"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Nawożenie </w:t>
            </w:r>
          </w:p>
        </w:tc>
        <w:tc>
          <w:tcPr>
            <w:tcW w:w="376" w:type="dxa"/>
            <w:tcBorders>
              <w:top w:val="single" w:sz="4" w:space="0" w:color="000000"/>
              <w:left w:val="single" w:sz="4" w:space="0" w:color="000000"/>
              <w:bottom w:val="single" w:sz="4" w:space="0" w:color="000000"/>
            </w:tcBorders>
            <w:shd w:val="clear" w:color="auto" w:fill="auto"/>
          </w:tcPr>
          <w:p w14:paraId="6F1F814C" w14:textId="77777777"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11" w:type="dxa"/>
            <w:tcBorders>
              <w:top w:val="single" w:sz="4" w:space="0" w:color="000000"/>
              <w:left w:val="single" w:sz="4" w:space="0" w:color="000000"/>
              <w:bottom w:val="single" w:sz="4" w:space="0" w:color="000000"/>
            </w:tcBorders>
            <w:shd w:val="clear" w:color="auto" w:fill="auto"/>
          </w:tcPr>
          <w:p w14:paraId="26B03546" w14:textId="77777777"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50F8913A" w14:textId="77777777"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705" w:type="dxa"/>
            <w:tcBorders>
              <w:top w:val="single" w:sz="4" w:space="0" w:color="000000"/>
              <w:left w:val="single" w:sz="4" w:space="0" w:color="000000"/>
              <w:bottom w:val="single" w:sz="4" w:space="0" w:color="000000"/>
            </w:tcBorders>
            <w:shd w:val="clear" w:color="auto" w:fill="auto"/>
          </w:tcPr>
          <w:p w14:paraId="6AE82CE5" w14:textId="158DF4F0"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397" w:type="dxa"/>
            <w:tcBorders>
              <w:top w:val="single" w:sz="4" w:space="0" w:color="000000"/>
              <w:left w:val="single" w:sz="4" w:space="0" w:color="000000"/>
              <w:bottom w:val="single" w:sz="4" w:space="0" w:color="000000"/>
            </w:tcBorders>
            <w:shd w:val="clear" w:color="auto" w:fill="auto"/>
          </w:tcPr>
          <w:p w14:paraId="680F2A53" w14:textId="77777777"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630" w:type="dxa"/>
            <w:tcBorders>
              <w:top w:val="single" w:sz="4" w:space="0" w:color="000000"/>
              <w:left w:val="single" w:sz="4" w:space="0" w:color="000000"/>
              <w:bottom w:val="single" w:sz="4" w:space="0" w:color="000000"/>
            </w:tcBorders>
            <w:shd w:val="clear" w:color="auto" w:fill="auto"/>
          </w:tcPr>
          <w:p w14:paraId="4F64FF49" w14:textId="653129A1"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631" w:type="dxa"/>
            <w:gridSpan w:val="3"/>
            <w:tcBorders>
              <w:top w:val="single" w:sz="4" w:space="0" w:color="000000"/>
              <w:left w:val="single" w:sz="4" w:space="0" w:color="000000"/>
              <w:bottom w:val="single" w:sz="4" w:space="0" w:color="000000"/>
            </w:tcBorders>
            <w:shd w:val="clear" w:color="auto" w:fill="auto"/>
          </w:tcPr>
          <w:p w14:paraId="70A278E5" w14:textId="2A1702C5"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631" w:type="dxa"/>
            <w:gridSpan w:val="4"/>
            <w:tcBorders>
              <w:top w:val="single" w:sz="4" w:space="0" w:color="000000"/>
              <w:left w:val="single" w:sz="4" w:space="0" w:color="000000"/>
              <w:bottom w:val="single" w:sz="4" w:space="0" w:color="000000"/>
            </w:tcBorders>
            <w:shd w:val="clear" w:color="auto" w:fill="auto"/>
          </w:tcPr>
          <w:p w14:paraId="2404E02E" w14:textId="4FD20E04"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08" w:type="dxa"/>
            <w:tcBorders>
              <w:top w:val="single" w:sz="4" w:space="0" w:color="000000"/>
              <w:left w:val="single" w:sz="4" w:space="0" w:color="000000"/>
              <w:bottom w:val="single" w:sz="4" w:space="0" w:color="000000"/>
            </w:tcBorders>
            <w:shd w:val="clear" w:color="auto" w:fill="auto"/>
          </w:tcPr>
          <w:p w14:paraId="6A190945" w14:textId="4870901C"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992" w:type="dxa"/>
            <w:gridSpan w:val="3"/>
            <w:tcBorders>
              <w:top w:val="single" w:sz="4" w:space="0" w:color="000000"/>
              <w:left w:val="single" w:sz="4" w:space="0" w:color="000000"/>
              <w:bottom w:val="single" w:sz="4" w:space="0" w:color="000000"/>
            </w:tcBorders>
            <w:shd w:val="clear" w:color="auto" w:fill="auto"/>
          </w:tcPr>
          <w:p w14:paraId="5D857D9F" w14:textId="21556827"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495" w:type="dxa"/>
            <w:tcBorders>
              <w:top w:val="single" w:sz="4" w:space="0" w:color="000000"/>
              <w:left w:val="single" w:sz="4" w:space="0" w:color="000000"/>
              <w:bottom w:val="single" w:sz="4" w:space="0" w:color="000000"/>
            </w:tcBorders>
            <w:shd w:val="clear" w:color="auto" w:fill="auto"/>
          </w:tcPr>
          <w:p w14:paraId="28D7A9F7" w14:textId="64895BCF" w:rsidR="00BB07B3"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74A02D36" w14:textId="77777777" w:rsidR="00BB07B3" w:rsidRPr="00422C3C" w:rsidRDefault="00BB07B3" w:rsidP="00422C3C">
            <w:pPr>
              <w:suppressAutoHyphens/>
              <w:spacing w:line="100" w:lineRule="atLeast"/>
              <w:jc w:val="center"/>
              <w:rPr>
                <w:rFonts w:ascii="Arial" w:eastAsia="SimSun" w:hAnsi="Arial" w:cs="font865"/>
                <w:lang w:eastAsia="ar-SA"/>
              </w:rPr>
            </w:pPr>
            <w:r w:rsidRPr="00422C3C">
              <w:rPr>
                <w:rFonts w:ascii="Times New Roman" w:eastAsia="SimSun" w:hAnsi="Times New Roman" w:cs="Times New Roman"/>
                <w:sz w:val="24"/>
                <w:szCs w:val="24"/>
                <w:lang w:eastAsia="ar-SA"/>
              </w:rPr>
              <w:t>-</w:t>
            </w:r>
          </w:p>
        </w:tc>
      </w:tr>
      <w:tr w:rsidR="00422C3C" w:rsidRPr="00422C3C" w14:paraId="454D36AC" w14:textId="77777777" w:rsidTr="0044548C">
        <w:tc>
          <w:tcPr>
            <w:tcW w:w="547" w:type="dxa"/>
            <w:tcBorders>
              <w:top w:val="single" w:sz="4" w:space="0" w:color="000000"/>
              <w:left w:val="single" w:sz="4" w:space="0" w:color="000000"/>
              <w:bottom w:val="single" w:sz="4" w:space="0" w:color="000000"/>
            </w:tcBorders>
            <w:shd w:val="clear" w:color="auto" w:fill="auto"/>
          </w:tcPr>
          <w:p w14:paraId="7958B8BD"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5</w:t>
            </w:r>
          </w:p>
        </w:tc>
        <w:tc>
          <w:tcPr>
            <w:tcW w:w="1827" w:type="dxa"/>
            <w:tcBorders>
              <w:top w:val="single" w:sz="4" w:space="0" w:color="000000"/>
              <w:left w:val="single" w:sz="4" w:space="0" w:color="000000"/>
              <w:bottom w:val="single" w:sz="4" w:space="0" w:color="000000"/>
            </w:tcBorders>
            <w:shd w:val="clear" w:color="auto" w:fill="auto"/>
          </w:tcPr>
          <w:p w14:paraId="5BB42E88"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Koszenie</w:t>
            </w:r>
          </w:p>
        </w:tc>
        <w:tc>
          <w:tcPr>
            <w:tcW w:w="376" w:type="dxa"/>
            <w:tcBorders>
              <w:top w:val="single" w:sz="4" w:space="0" w:color="000000"/>
              <w:left w:val="single" w:sz="4" w:space="0" w:color="000000"/>
              <w:bottom w:val="single" w:sz="4" w:space="0" w:color="000000"/>
            </w:tcBorders>
            <w:shd w:val="clear" w:color="auto" w:fill="auto"/>
          </w:tcPr>
          <w:p w14:paraId="2A6A0B9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11" w:type="dxa"/>
            <w:tcBorders>
              <w:top w:val="single" w:sz="4" w:space="0" w:color="000000"/>
              <w:left w:val="single" w:sz="4" w:space="0" w:color="000000"/>
              <w:bottom w:val="single" w:sz="4" w:space="0" w:color="000000"/>
            </w:tcBorders>
            <w:shd w:val="clear" w:color="auto" w:fill="auto"/>
          </w:tcPr>
          <w:p w14:paraId="414CA209"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33F113DA" w14:textId="5C9C0D8F"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Wg potrzeb</w:t>
            </w:r>
          </w:p>
        </w:tc>
        <w:tc>
          <w:tcPr>
            <w:tcW w:w="705" w:type="dxa"/>
            <w:tcBorders>
              <w:top w:val="single" w:sz="4" w:space="0" w:color="000000"/>
              <w:left w:val="single" w:sz="4" w:space="0" w:color="000000"/>
              <w:bottom w:val="single" w:sz="4" w:space="0" w:color="000000"/>
            </w:tcBorders>
            <w:shd w:val="clear" w:color="auto" w:fill="auto"/>
          </w:tcPr>
          <w:p w14:paraId="42937134" w14:textId="22A8BB78"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2</w:t>
            </w:r>
          </w:p>
        </w:tc>
        <w:tc>
          <w:tcPr>
            <w:tcW w:w="397" w:type="dxa"/>
            <w:tcBorders>
              <w:top w:val="single" w:sz="4" w:space="0" w:color="000000"/>
              <w:left w:val="single" w:sz="4" w:space="0" w:color="000000"/>
              <w:bottom w:val="single" w:sz="4" w:space="0" w:color="000000"/>
            </w:tcBorders>
            <w:shd w:val="clear" w:color="auto" w:fill="auto"/>
          </w:tcPr>
          <w:p w14:paraId="2D6ABE05" w14:textId="0BC53314"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2</w:t>
            </w:r>
          </w:p>
        </w:tc>
        <w:tc>
          <w:tcPr>
            <w:tcW w:w="703" w:type="dxa"/>
            <w:gridSpan w:val="2"/>
            <w:tcBorders>
              <w:top w:val="single" w:sz="4" w:space="0" w:color="000000"/>
              <w:left w:val="single" w:sz="4" w:space="0" w:color="000000"/>
              <w:bottom w:val="single" w:sz="4" w:space="0" w:color="000000"/>
            </w:tcBorders>
            <w:shd w:val="clear" w:color="auto" w:fill="auto"/>
          </w:tcPr>
          <w:p w14:paraId="73088F65"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573" w:type="dxa"/>
            <w:gridSpan w:val="3"/>
            <w:tcBorders>
              <w:top w:val="single" w:sz="4" w:space="0" w:color="000000"/>
              <w:left w:val="single" w:sz="4" w:space="0" w:color="000000"/>
              <w:bottom w:val="single" w:sz="4" w:space="0" w:color="000000"/>
            </w:tcBorders>
            <w:shd w:val="clear" w:color="auto" w:fill="auto"/>
          </w:tcPr>
          <w:p w14:paraId="2A71FDC5"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543" w:type="dxa"/>
            <w:tcBorders>
              <w:top w:val="single" w:sz="4" w:space="0" w:color="000000"/>
              <w:left w:val="single" w:sz="4" w:space="0" w:color="000000"/>
              <w:bottom w:val="single" w:sz="4" w:space="0" w:color="000000"/>
            </w:tcBorders>
            <w:shd w:val="clear" w:color="auto" w:fill="auto"/>
          </w:tcPr>
          <w:p w14:paraId="72212D94"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524" w:type="dxa"/>
            <w:gridSpan w:val="4"/>
            <w:tcBorders>
              <w:top w:val="single" w:sz="4" w:space="0" w:color="000000"/>
              <w:left w:val="single" w:sz="4" w:space="0" w:color="000000"/>
              <w:bottom w:val="single" w:sz="4" w:space="0" w:color="000000"/>
            </w:tcBorders>
            <w:shd w:val="clear" w:color="auto" w:fill="auto"/>
          </w:tcPr>
          <w:p w14:paraId="7DDE7DC0"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2</w:t>
            </w:r>
          </w:p>
        </w:tc>
        <w:tc>
          <w:tcPr>
            <w:tcW w:w="936" w:type="dxa"/>
            <w:tcBorders>
              <w:top w:val="single" w:sz="4" w:space="0" w:color="000000"/>
              <w:left w:val="single" w:sz="4" w:space="0" w:color="000000"/>
              <w:bottom w:val="single" w:sz="4" w:space="0" w:color="000000"/>
            </w:tcBorders>
            <w:shd w:val="clear" w:color="auto" w:fill="auto"/>
          </w:tcPr>
          <w:p w14:paraId="5B8B19AC"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Wg potrzeb</w:t>
            </w:r>
          </w:p>
        </w:tc>
        <w:tc>
          <w:tcPr>
            <w:tcW w:w="508" w:type="dxa"/>
            <w:gridSpan w:val="2"/>
            <w:tcBorders>
              <w:top w:val="single" w:sz="4" w:space="0" w:color="000000"/>
              <w:left w:val="single" w:sz="4" w:space="0" w:color="000000"/>
              <w:bottom w:val="single" w:sz="4" w:space="0" w:color="000000"/>
            </w:tcBorders>
            <w:shd w:val="clear" w:color="auto" w:fill="auto"/>
          </w:tcPr>
          <w:p w14:paraId="0264BD1F" w14:textId="77777777" w:rsidR="00422C3C" w:rsidRPr="00422C3C" w:rsidRDefault="00422C3C" w:rsidP="00422C3C">
            <w:pPr>
              <w:suppressAutoHyphens/>
              <w:spacing w:line="100" w:lineRule="atLeast"/>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6DB7F55F" w14:textId="77777777" w:rsidR="00422C3C" w:rsidRPr="00422C3C" w:rsidRDefault="00422C3C" w:rsidP="00422C3C">
            <w:pPr>
              <w:suppressAutoHyphens/>
              <w:spacing w:line="100" w:lineRule="atLeast"/>
              <w:jc w:val="center"/>
              <w:rPr>
                <w:rFonts w:ascii="Arial" w:eastAsia="SimSun" w:hAnsi="Arial" w:cs="font865"/>
                <w:lang w:eastAsia="ar-SA"/>
              </w:rPr>
            </w:pPr>
            <w:r w:rsidRPr="00422C3C">
              <w:rPr>
                <w:rFonts w:ascii="Times New Roman" w:eastAsia="SimSun" w:hAnsi="Times New Roman" w:cs="Times New Roman"/>
                <w:sz w:val="24"/>
                <w:szCs w:val="24"/>
                <w:lang w:eastAsia="ar-SA"/>
              </w:rPr>
              <w:t>-</w:t>
            </w:r>
          </w:p>
        </w:tc>
      </w:tr>
      <w:tr w:rsidR="00422C3C" w:rsidRPr="00422C3C" w14:paraId="569E3C6D" w14:textId="77777777" w:rsidTr="0044548C">
        <w:tc>
          <w:tcPr>
            <w:tcW w:w="547" w:type="dxa"/>
            <w:tcBorders>
              <w:top w:val="single" w:sz="4" w:space="0" w:color="000000"/>
              <w:left w:val="single" w:sz="4" w:space="0" w:color="000000"/>
              <w:bottom w:val="single" w:sz="4" w:space="0" w:color="000000"/>
            </w:tcBorders>
            <w:shd w:val="clear" w:color="auto" w:fill="auto"/>
          </w:tcPr>
          <w:p w14:paraId="3E374A50"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6.</w:t>
            </w:r>
          </w:p>
        </w:tc>
        <w:tc>
          <w:tcPr>
            <w:tcW w:w="1827" w:type="dxa"/>
            <w:tcBorders>
              <w:top w:val="single" w:sz="4" w:space="0" w:color="000000"/>
              <w:left w:val="single" w:sz="4" w:space="0" w:color="000000"/>
              <w:bottom w:val="single" w:sz="4" w:space="0" w:color="000000"/>
            </w:tcBorders>
            <w:shd w:val="clear" w:color="auto" w:fill="auto"/>
          </w:tcPr>
          <w:p w14:paraId="6A2AB321"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 xml:space="preserve">Sadzenie roślin sezonowych </w:t>
            </w:r>
          </w:p>
        </w:tc>
        <w:tc>
          <w:tcPr>
            <w:tcW w:w="376" w:type="dxa"/>
            <w:tcBorders>
              <w:top w:val="single" w:sz="4" w:space="0" w:color="000000"/>
              <w:left w:val="single" w:sz="4" w:space="0" w:color="000000"/>
              <w:bottom w:val="single" w:sz="4" w:space="0" w:color="000000"/>
            </w:tcBorders>
            <w:shd w:val="clear" w:color="auto" w:fill="auto"/>
          </w:tcPr>
          <w:p w14:paraId="0326F18D" w14:textId="340C4F78"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11" w:type="dxa"/>
            <w:tcBorders>
              <w:top w:val="single" w:sz="4" w:space="0" w:color="000000"/>
              <w:left w:val="single" w:sz="4" w:space="0" w:color="000000"/>
              <w:bottom w:val="single" w:sz="4" w:space="0" w:color="000000"/>
            </w:tcBorders>
            <w:shd w:val="clear" w:color="auto" w:fill="auto"/>
          </w:tcPr>
          <w:p w14:paraId="080D6BAB" w14:textId="575184E9"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67" w:type="dxa"/>
            <w:tcBorders>
              <w:top w:val="single" w:sz="4" w:space="0" w:color="000000"/>
              <w:left w:val="single" w:sz="4" w:space="0" w:color="000000"/>
              <w:bottom w:val="single" w:sz="4" w:space="0" w:color="000000"/>
            </w:tcBorders>
            <w:shd w:val="clear" w:color="auto" w:fill="auto"/>
          </w:tcPr>
          <w:p w14:paraId="05E83081" w14:textId="278B2B43"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705" w:type="dxa"/>
            <w:tcBorders>
              <w:top w:val="single" w:sz="4" w:space="0" w:color="000000"/>
              <w:left w:val="single" w:sz="4" w:space="0" w:color="000000"/>
              <w:bottom w:val="single" w:sz="4" w:space="0" w:color="000000"/>
            </w:tcBorders>
            <w:shd w:val="clear" w:color="auto" w:fill="auto"/>
          </w:tcPr>
          <w:p w14:paraId="379983DF" w14:textId="6D64C212"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397" w:type="dxa"/>
            <w:tcBorders>
              <w:top w:val="single" w:sz="4" w:space="0" w:color="000000"/>
              <w:left w:val="single" w:sz="4" w:space="0" w:color="000000"/>
              <w:bottom w:val="single" w:sz="4" w:space="0" w:color="000000"/>
            </w:tcBorders>
            <w:shd w:val="clear" w:color="auto" w:fill="auto"/>
          </w:tcPr>
          <w:p w14:paraId="1764C361" w14:textId="38574C59"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1</w:t>
            </w:r>
          </w:p>
        </w:tc>
        <w:tc>
          <w:tcPr>
            <w:tcW w:w="703" w:type="dxa"/>
            <w:gridSpan w:val="2"/>
            <w:tcBorders>
              <w:top w:val="single" w:sz="4" w:space="0" w:color="000000"/>
              <w:left w:val="single" w:sz="4" w:space="0" w:color="000000"/>
              <w:bottom w:val="single" w:sz="4" w:space="0" w:color="000000"/>
            </w:tcBorders>
            <w:shd w:val="clear" w:color="auto" w:fill="auto"/>
          </w:tcPr>
          <w:p w14:paraId="0FA82A1F" w14:textId="3B1B3D1F" w:rsidR="00422C3C" w:rsidRPr="00422C3C" w:rsidRDefault="00E55ACF"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73" w:type="dxa"/>
            <w:gridSpan w:val="3"/>
            <w:tcBorders>
              <w:top w:val="single" w:sz="4" w:space="0" w:color="000000"/>
              <w:left w:val="single" w:sz="4" w:space="0" w:color="000000"/>
              <w:bottom w:val="single" w:sz="4" w:space="0" w:color="000000"/>
            </w:tcBorders>
            <w:shd w:val="clear" w:color="auto" w:fill="auto"/>
          </w:tcPr>
          <w:p w14:paraId="41649E7C" w14:textId="4D762E2A"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43" w:type="dxa"/>
            <w:tcBorders>
              <w:top w:val="single" w:sz="4" w:space="0" w:color="000000"/>
              <w:left w:val="single" w:sz="4" w:space="0" w:color="000000"/>
              <w:bottom w:val="single" w:sz="4" w:space="0" w:color="000000"/>
            </w:tcBorders>
            <w:shd w:val="clear" w:color="auto" w:fill="auto"/>
          </w:tcPr>
          <w:p w14:paraId="4C20CFDE" w14:textId="49D5E463"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24" w:type="dxa"/>
            <w:gridSpan w:val="4"/>
            <w:tcBorders>
              <w:top w:val="single" w:sz="4" w:space="0" w:color="000000"/>
              <w:left w:val="single" w:sz="4" w:space="0" w:color="000000"/>
              <w:bottom w:val="single" w:sz="4" w:space="0" w:color="000000"/>
            </w:tcBorders>
            <w:shd w:val="clear" w:color="auto" w:fill="auto"/>
          </w:tcPr>
          <w:p w14:paraId="21D342CE" w14:textId="2DA78FB8"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936" w:type="dxa"/>
            <w:tcBorders>
              <w:top w:val="single" w:sz="4" w:space="0" w:color="000000"/>
              <w:left w:val="single" w:sz="4" w:space="0" w:color="000000"/>
              <w:bottom w:val="single" w:sz="4" w:space="0" w:color="000000"/>
            </w:tcBorders>
            <w:shd w:val="clear" w:color="auto" w:fill="auto"/>
          </w:tcPr>
          <w:p w14:paraId="40B6936E" w14:textId="104152F3"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08" w:type="dxa"/>
            <w:gridSpan w:val="2"/>
            <w:tcBorders>
              <w:top w:val="single" w:sz="4" w:space="0" w:color="000000"/>
              <w:left w:val="single" w:sz="4" w:space="0" w:color="000000"/>
              <w:bottom w:val="single" w:sz="4" w:space="0" w:color="000000"/>
            </w:tcBorders>
            <w:shd w:val="clear" w:color="auto" w:fill="auto"/>
          </w:tcPr>
          <w:p w14:paraId="3742BE73" w14:textId="3517E43C"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1691134D" w14:textId="709B8EDC" w:rsidR="00422C3C" w:rsidRPr="00422C3C" w:rsidRDefault="00BB07B3"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tr w:rsidR="009E0EAD" w:rsidRPr="00422C3C" w14:paraId="5990A8F8" w14:textId="77777777" w:rsidTr="0044548C">
        <w:trPr>
          <w:trHeight w:val="1183"/>
        </w:trPr>
        <w:tc>
          <w:tcPr>
            <w:tcW w:w="547" w:type="dxa"/>
            <w:tcBorders>
              <w:top w:val="single" w:sz="4" w:space="0" w:color="000000"/>
              <w:left w:val="single" w:sz="4" w:space="0" w:color="000000"/>
              <w:bottom w:val="single" w:sz="4" w:space="0" w:color="000000"/>
            </w:tcBorders>
            <w:shd w:val="clear" w:color="auto" w:fill="auto"/>
          </w:tcPr>
          <w:p w14:paraId="0F80F811" w14:textId="77777777" w:rsidR="009E0EAD" w:rsidRPr="00422C3C" w:rsidRDefault="009E0EAD"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6</w:t>
            </w:r>
          </w:p>
        </w:tc>
        <w:tc>
          <w:tcPr>
            <w:tcW w:w="1827" w:type="dxa"/>
            <w:tcBorders>
              <w:top w:val="single" w:sz="4" w:space="0" w:color="000000"/>
              <w:left w:val="single" w:sz="4" w:space="0" w:color="000000"/>
              <w:bottom w:val="single" w:sz="4" w:space="0" w:color="000000"/>
            </w:tcBorders>
            <w:shd w:val="clear" w:color="auto" w:fill="auto"/>
          </w:tcPr>
          <w:p w14:paraId="61B96F2D" w14:textId="77777777" w:rsidR="009E0EAD" w:rsidRPr="00422C3C" w:rsidRDefault="009E0EAD"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Opryski pielęgnacyjne środkami ochrony roślin</w:t>
            </w:r>
          </w:p>
        </w:tc>
        <w:tc>
          <w:tcPr>
            <w:tcW w:w="376" w:type="dxa"/>
            <w:tcBorders>
              <w:top w:val="single" w:sz="4" w:space="0" w:color="000000"/>
              <w:left w:val="single" w:sz="4" w:space="0" w:color="000000"/>
              <w:bottom w:val="single" w:sz="4" w:space="0" w:color="000000"/>
            </w:tcBorders>
            <w:shd w:val="clear" w:color="auto" w:fill="auto"/>
          </w:tcPr>
          <w:p w14:paraId="21EB0ABC" w14:textId="6A1C3B84" w:rsidR="009E0EAD" w:rsidRPr="00422C3C" w:rsidRDefault="009E0EAD" w:rsidP="00422C3C">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11" w:type="dxa"/>
            <w:tcBorders>
              <w:top w:val="single" w:sz="4" w:space="0" w:color="000000"/>
              <w:left w:val="single" w:sz="4" w:space="0" w:color="000000"/>
              <w:bottom w:val="single" w:sz="4" w:space="0" w:color="000000"/>
            </w:tcBorders>
            <w:shd w:val="clear" w:color="auto" w:fill="auto"/>
          </w:tcPr>
          <w:p w14:paraId="775496BC" w14:textId="0B66EDD7" w:rsidR="009E0EAD" w:rsidRPr="00422C3C" w:rsidRDefault="009E0EAD"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c>
          <w:tcPr>
            <w:tcW w:w="5456" w:type="dxa"/>
            <w:gridSpan w:val="16"/>
            <w:tcBorders>
              <w:top w:val="single" w:sz="4" w:space="0" w:color="000000"/>
              <w:left w:val="single" w:sz="4" w:space="0" w:color="000000"/>
              <w:bottom w:val="single" w:sz="4" w:space="0" w:color="000000"/>
            </w:tcBorders>
            <w:shd w:val="clear" w:color="auto" w:fill="auto"/>
          </w:tcPr>
          <w:p w14:paraId="635AF80D" w14:textId="5F77A0F6" w:rsidR="009E0EAD" w:rsidRPr="00422C3C" w:rsidRDefault="009E0EAD" w:rsidP="00422C3C">
            <w:pPr>
              <w:suppressAutoHyphens/>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Wg. potrzeb</w:t>
            </w:r>
          </w:p>
        </w:tc>
        <w:tc>
          <w:tcPr>
            <w:tcW w:w="581" w:type="dxa"/>
            <w:gridSpan w:val="2"/>
            <w:tcBorders>
              <w:top w:val="single" w:sz="4" w:space="0" w:color="000000"/>
              <w:left w:val="single" w:sz="4" w:space="0" w:color="000000"/>
              <w:bottom w:val="single" w:sz="4" w:space="0" w:color="000000"/>
              <w:right w:val="single" w:sz="4" w:space="0" w:color="000000"/>
            </w:tcBorders>
            <w:shd w:val="clear" w:color="auto" w:fill="auto"/>
          </w:tcPr>
          <w:p w14:paraId="33EB00F6" w14:textId="58241849" w:rsidR="009E0EAD" w:rsidRPr="00422C3C" w:rsidRDefault="009E0EAD" w:rsidP="00422C3C">
            <w:pPr>
              <w:suppressAutoHyphens/>
              <w:snapToGrid w:val="0"/>
              <w:spacing w:line="100" w:lineRule="atLeast"/>
              <w:jc w:val="center"/>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w:t>
            </w:r>
          </w:p>
        </w:tc>
      </w:tr>
      <w:tr w:rsidR="00422C3C" w:rsidRPr="00422C3C" w14:paraId="303C62D8" w14:textId="77777777" w:rsidTr="0044548C">
        <w:tc>
          <w:tcPr>
            <w:tcW w:w="547" w:type="dxa"/>
            <w:tcBorders>
              <w:top w:val="single" w:sz="4" w:space="0" w:color="000000"/>
              <w:left w:val="single" w:sz="4" w:space="0" w:color="000000"/>
              <w:bottom w:val="single" w:sz="4" w:space="0" w:color="000000"/>
            </w:tcBorders>
            <w:shd w:val="clear" w:color="auto" w:fill="auto"/>
          </w:tcPr>
          <w:p w14:paraId="1DAF1680"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7</w:t>
            </w:r>
          </w:p>
        </w:tc>
        <w:tc>
          <w:tcPr>
            <w:tcW w:w="1827" w:type="dxa"/>
            <w:tcBorders>
              <w:top w:val="single" w:sz="4" w:space="0" w:color="000000"/>
              <w:left w:val="single" w:sz="4" w:space="0" w:color="000000"/>
              <w:bottom w:val="single" w:sz="4" w:space="0" w:color="000000"/>
            </w:tcBorders>
            <w:shd w:val="clear" w:color="auto" w:fill="auto"/>
          </w:tcPr>
          <w:p w14:paraId="60FEEF42" w14:textId="77777777" w:rsidR="00422C3C" w:rsidRPr="00422C3C" w:rsidRDefault="00422C3C" w:rsidP="00422C3C">
            <w:pPr>
              <w:suppressAutoHyphens/>
              <w:spacing w:line="100" w:lineRule="atLeast"/>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Przygotowanie i zabezpieczenie roślin na zimę</w:t>
            </w:r>
          </w:p>
        </w:tc>
        <w:tc>
          <w:tcPr>
            <w:tcW w:w="376" w:type="dxa"/>
            <w:tcBorders>
              <w:top w:val="single" w:sz="4" w:space="0" w:color="000000"/>
              <w:left w:val="single" w:sz="4" w:space="0" w:color="000000"/>
              <w:bottom w:val="single" w:sz="4" w:space="0" w:color="000000"/>
            </w:tcBorders>
            <w:shd w:val="clear" w:color="auto" w:fill="auto"/>
          </w:tcPr>
          <w:p w14:paraId="2F2DB11C"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511" w:type="dxa"/>
            <w:tcBorders>
              <w:top w:val="single" w:sz="4" w:space="0" w:color="000000"/>
              <w:left w:val="single" w:sz="4" w:space="0" w:color="000000"/>
              <w:bottom w:val="single" w:sz="4" w:space="0" w:color="000000"/>
            </w:tcBorders>
            <w:shd w:val="clear" w:color="auto" w:fill="auto"/>
          </w:tcPr>
          <w:p w14:paraId="06F05BDD"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567" w:type="dxa"/>
            <w:tcBorders>
              <w:top w:val="single" w:sz="4" w:space="0" w:color="000000"/>
              <w:left w:val="single" w:sz="4" w:space="0" w:color="000000"/>
              <w:bottom w:val="single" w:sz="4" w:space="0" w:color="000000"/>
            </w:tcBorders>
            <w:shd w:val="clear" w:color="auto" w:fill="auto"/>
          </w:tcPr>
          <w:p w14:paraId="4E00D4D9"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705" w:type="dxa"/>
            <w:tcBorders>
              <w:top w:val="single" w:sz="4" w:space="0" w:color="000000"/>
              <w:left w:val="single" w:sz="4" w:space="0" w:color="000000"/>
              <w:bottom w:val="single" w:sz="4" w:space="0" w:color="000000"/>
            </w:tcBorders>
            <w:shd w:val="clear" w:color="auto" w:fill="auto"/>
          </w:tcPr>
          <w:p w14:paraId="10F25F14"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397" w:type="dxa"/>
            <w:tcBorders>
              <w:top w:val="single" w:sz="4" w:space="0" w:color="000000"/>
              <w:left w:val="single" w:sz="4" w:space="0" w:color="000000"/>
              <w:bottom w:val="single" w:sz="4" w:space="0" w:color="000000"/>
            </w:tcBorders>
            <w:shd w:val="clear" w:color="auto" w:fill="auto"/>
          </w:tcPr>
          <w:p w14:paraId="3D36385D"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703" w:type="dxa"/>
            <w:gridSpan w:val="2"/>
            <w:tcBorders>
              <w:top w:val="single" w:sz="4" w:space="0" w:color="000000"/>
              <w:left w:val="single" w:sz="4" w:space="0" w:color="000000"/>
              <w:bottom w:val="single" w:sz="4" w:space="0" w:color="000000"/>
            </w:tcBorders>
            <w:shd w:val="clear" w:color="auto" w:fill="auto"/>
          </w:tcPr>
          <w:p w14:paraId="641D272B"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573" w:type="dxa"/>
            <w:gridSpan w:val="3"/>
            <w:tcBorders>
              <w:top w:val="single" w:sz="4" w:space="0" w:color="000000"/>
              <w:left w:val="single" w:sz="4" w:space="0" w:color="000000"/>
              <w:bottom w:val="single" w:sz="4" w:space="0" w:color="000000"/>
            </w:tcBorders>
            <w:shd w:val="clear" w:color="auto" w:fill="auto"/>
          </w:tcPr>
          <w:p w14:paraId="4D747F3A"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543" w:type="dxa"/>
            <w:tcBorders>
              <w:top w:val="single" w:sz="4" w:space="0" w:color="000000"/>
              <w:left w:val="single" w:sz="4" w:space="0" w:color="000000"/>
              <w:bottom w:val="single" w:sz="4" w:space="0" w:color="000000"/>
            </w:tcBorders>
            <w:shd w:val="clear" w:color="auto" w:fill="auto"/>
          </w:tcPr>
          <w:p w14:paraId="0941AF69"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524" w:type="dxa"/>
            <w:gridSpan w:val="4"/>
            <w:tcBorders>
              <w:top w:val="single" w:sz="4" w:space="0" w:color="000000"/>
              <w:left w:val="single" w:sz="4" w:space="0" w:color="000000"/>
              <w:bottom w:val="single" w:sz="4" w:space="0" w:color="000000"/>
            </w:tcBorders>
            <w:shd w:val="clear" w:color="auto" w:fill="auto"/>
          </w:tcPr>
          <w:p w14:paraId="37F312BB"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936" w:type="dxa"/>
            <w:tcBorders>
              <w:top w:val="single" w:sz="4" w:space="0" w:color="000000"/>
              <w:left w:val="single" w:sz="4" w:space="0" w:color="000000"/>
              <w:bottom w:val="single" w:sz="4" w:space="0" w:color="000000"/>
            </w:tcBorders>
            <w:shd w:val="clear" w:color="auto" w:fill="auto"/>
          </w:tcPr>
          <w:p w14:paraId="032263A2"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c>
          <w:tcPr>
            <w:tcW w:w="526" w:type="dxa"/>
            <w:gridSpan w:val="3"/>
            <w:tcBorders>
              <w:top w:val="single" w:sz="4" w:space="0" w:color="000000"/>
              <w:left w:val="single" w:sz="4" w:space="0" w:color="000000"/>
              <w:bottom w:val="single" w:sz="4" w:space="0" w:color="000000"/>
            </w:tcBorders>
            <w:shd w:val="clear" w:color="auto" w:fill="auto"/>
          </w:tcPr>
          <w:p w14:paraId="5954ED34" w14:textId="77777777" w:rsidR="00422C3C" w:rsidRPr="00422C3C" w:rsidRDefault="00422C3C" w:rsidP="00422C3C">
            <w:pPr>
              <w:suppressAutoHyphens/>
              <w:spacing w:after="0" w:line="240" w:lineRule="auto"/>
              <w:jc w:val="center"/>
              <w:rPr>
                <w:rFonts w:ascii="Times New Roman" w:eastAsia="SimSun" w:hAnsi="Times New Roman" w:cs="Times New Roman"/>
                <w:sz w:val="24"/>
                <w:szCs w:val="24"/>
                <w:lang w:eastAsia="ar-SA"/>
              </w:rPr>
            </w:pPr>
            <w:r w:rsidRPr="00422C3C">
              <w:rPr>
                <w:rFonts w:ascii="Times New Roman" w:eastAsia="SimSun" w:hAnsi="Times New Roman" w:cs="Times New Roman"/>
                <w:sz w:val="24"/>
                <w:szCs w:val="24"/>
                <w:lang w:eastAsia="ar-SA"/>
              </w:rPr>
              <w:t>1</w:t>
            </w:r>
          </w:p>
        </w:tc>
        <w:tc>
          <w:tcPr>
            <w:tcW w:w="563" w:type="dxa"/>
            <w:tcBorders>
              <w:top w:val="single" w:sz="4" w:space="0" w:color="000000"/>
              <w:left w:val="single" w:sz="4" w:space="0" w:color="000000"/>
              <w:bottom w:val="single" w:sz="4" w:space="0" w:color="000000"/>
              <w:right w:val="single" w:sz="4" w:space="0" w:color="000000"/>
            </w:tcBorders>
            <w:shd w:val="clear" w:color="auto" w:fill="auto"/>
          </w:tcPr>
          <w:p w14:paraId="2A1CDC4E" w14:textId="77777777" w:rsidR="00422C3C" w:rsidRPr="00422C3C" w:rsidRDefault="00422C3C" w:rsidP="00422C3C">
            <w:pPr>
              <w:suppressAutoHyphens/>
              <w:snapToGrid w:val="0"/>
              <w:spacing w:line="100" w:lineRule="atLeast"/>
              <w:jc w:val="center"/>
              <w:rPr>
                <w:rFonts w:ascii="Times New Roman" w:eastAsia="SimSun" w:hAnsi="Times New Roman" w:cs="Times New Roman"/>
                <w:sz w:val="24"/>
                <w:szCs w:val="24"/>
                <w:lang w:eastAsia="ar-SA"/>
              </w:rPr>
            </w:pPr>
          </w:p>
        </w:tc>
      </w:tr>
    </w:tbl>
    <w:p w14:paraId="27814BEC" w14:textId="77E0DC43" w:rsidR="00D12F51" w:rsidRDefault="00D12F51" w:rsidP="00D12F51"/>
    <w:p w14:paraId="086EE769" w14:textId="77777777" w:rsidR="00523F66" w:rsidRDefault="00523F66" w:rsidP="00D12F51"/>
    <w:p w14:paraId="060FE2DF" w14:textId="77777777" w:rsidR="00523F66" w:rsidRDefault="00523F66" w:rsidP="00523F66">
      <w:pPr>
        <w:pStyle w:val="NormalnyWeb"/>
      </w:pPr>
      <w:r w:rsidRPr="00814AF0">
        <w:rPr>
          <w:rFonts w:eastAsia="SimSun"/>
          <w:b/>
          <w:bCs/>
          <w:lang w:eastAsia="ar-SA"/>
        </w:rPr>
        <w:lastRenderedPageBreak/>
        <w:t>6</w:t>
      </w:r>
      <w:r>
        <w:rPr>
          <w:rFonts w:eastAsia="SimSun"/>
          <w:lang w:eastAsia="ar-SA"/>
        </w:rPr>
        <w:t xml:space="preserve">. </w:t>
      </w:r>
      <w:r>
        <w:rPr>
          <w:rStyle w:val="Pogrubienie"/>
        </w:rPr>
        <w:t>Obowiązki wykonawcy w zakresie ozdabiania ronda Pod Dębami</w:t>
      </w:r>
    </w:p>
    <w:p w14:paraId="2A7F3019" w14:textId="77777777" w:rsidR="00523F66" w:rsidRDefault="00523F66" w:rsidP="00523F66">
      <w:pPr>
        <w:pStyle w:val="NormalnyWeb"/>
        <w:spacing w:before="0" w:beforeAutospacing="0" w:after="0" w:afterAutospacing="0"/>
        <w:ind w:left="426" w:hanging="284"/>
        <w:jc w:val="both"/>
      </w:pPr>
      <w:r>
        <w:t>1) Wykonawca umowy zobowiązany jest do dekorowania ronda ozdobami adekwatnymi do okolicznościowych świąt oraz innych wydarzeń wskazanych przez Zamawiającego. Dekoracje powinny być estetyczne, bezpieczne oraz dostosowane do charakteru danej okoliczności.</w:t>
      </w:r>
    </w:p>
    <w:p w14:paraId="6C64F390" w14:textId="77777777" w:rsidR="00523F66" w:rsidRDefault="00523F66" w:rsidP="00523F66">
      <w:pPr>
        <w:pStyle w:val="NormalnyWeb"/>
        <w:spacing w:before="0" w:beforeAutospacing="0" w:after="0" w:afterAutospacing="0"/>
        <w:ind w:left="426" w:hanging="284"/>
        <w:jc w:val="both"/>
      </w:pPr>
      <w:r>
        <w:t>2) Ozdabianie ronda powinno odbywać się co najmniej trzy razy w roku, jednak na polecenie Zamawiającego może być realizowane częściej. Dekorowanie będzie obejmowało m.in. święta państwowe, religijne, sezonowe lub inne okazje wskazane przez Zamawiającego. Wykonawca jest zobowiązany do montażu, demontażu oraz utrzymania dekoracji w należytym stanie przez cały okres ich eksponowania.</w:t>
      </w:r>
    </w:p>
    <w:p w14:paraId="535BDBE6" w14:textId="77777777" w:rsidR="00523F66" w:rsidRDefault="00523F66" w:rsidP="00D12F51"/>
    <w:sectPr w:rsidR="00523F66" w:rsidSect="00833059">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font865">
    <w:altName w:val="Calibri"/>
    <w:charset w:val="EE"/>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w:altName w:val="Yu Gothic"/>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Univers-PL">
    <w:altName w:val="Batang"/>
    <w:charset w:val="00"/>
    <w:family w:val="swiss"/>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66F09DB2"/>
    <w:name w:val="WW8Num2"/>
    <w:lvl w:ilvl="0">
      <w:start w:val="2"/>
      <w:numFmt w:val="decimal"/>
      <w:lvlText w:val="%1."/>
      <w:lvlJc w:val="left"/>
      <w:pPr>
        <w:tabs>
          <w:tab w:val="num" w:pos="0"/>
        </w:tabs>
        <w:ind w:left="644" w:hanging="360"/>
      </w:pPr>
      <w:rPr>
        <w:rFonts w:ascii="Times New Roman" w:hAnsi="Times New Roman" w:cs="font865"/>
        <w:sz w:val="24"/>
        <w:szCs w:val="24"/>
      </w:rPr>
    </w:lvl>
    <w:lvl w:ilvl="1">
      <w:start w:val="1"/>
      <w:numFmt w:val="lowerLetter"/>
      <w:lvlText w:val="%2)"/>
      <w:lvlJc w:val="left"/>
      <w:pPr>
        <w:tabs>
          <w:tab w:val="num" w:pos="-862"/>
        </w:tabs>
        <w:ind w:left="502" w:hanging="360"/>
      </w:pPr>
      <w:rPr>
        <w:sz w:val="24"/>
        <w:szCs w:val="24"/>
      </w:r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2" w15:restartNumberingAfterBreak="0">
    <w:nsid w:val="00000004"/>
    <w:multiLevelType w:val="singleLevel"/>
    <w:tmpl w:val="00000004"/>
    <w:name w:val="WW8Num18"/>
    <w:lvl w:ilvl="0">
      <w:start w:val="1"/>
      <w:numFmt w:val="decimal"/>
      <w:lvlText w:val="%1."/>
      <w:lvlJc w:val="left"/>
      <w:pPr>
        <w:tabs>
          <w:tab w:val="num" w:pos="708"/>
        </w:tabs>
        <w:ind w:left="720" w:hanging="360"/>
      </w:pPr>
      <w:rPr>
        <w:rFonts w:ascii="Times New Roman" w:hAnsi="Times New Roman" w:cs="Times New Roman" w:hint="default"/>
        <w:sz w:val="24"/>
        <w:szCs w:val="24"/>
      </w:rPr>
    </w:lvl>
  </w:abstractNum>
  <w:abstractNum w:abstractNumId="3" w15:restartNumberingAfterBreak="0">
    <w:nsid w:val="00000005"/>
    <w:multiLevelType w:val="singleLevel"/>
    <w:tmpl w:val="00000005"/>
    <w:name w:val="WW8Num19"/>
    <w:lvl w:ilvl="0">
      <w:start w:val="1"/>
      <w:numFmt w:val="decimal"/>
      <w:lvlText w:val="%1)"/>
      <w:lvlJc w:val="left"/>
      <w:pPr>
        <w:tabs>
          <w:tab w:val="num" w:pos="0"/>
        </w:tabs>
        <w:ind w:left="927" w:hanging="360"/>
      </w:pPr>
      <w:rPr>
        <w:rFonts w:ascii="Times New Roman" w:hAnsi="Times New Roman" w:cs="Times New Roman" w:hint="default"/>
        <w:sz w:val="24"/>
        <w:szCs w:val="24"/>
      </w:rPr>
    </w:lvl>
  </w:abstractNum>
  <w:abstractNum w:abstractNumId="4" w15:restartNumberingAfterBreak="0">
    <w:nsid w:val="00000006"/>
    <w:multiLevelType w:val="singleLevel"/>
    <w:tmpl w:val="04150017"/>
    <w:lvl w:ilvl="0">
      <w:start w:val="1"/>
      <w:numFmt w:val="lowerLetter"/>
      <w:lvlText w:val="%1)"/>
      <w:lvlJc w:val="left"/>
      <w:pPr>
        <w:ind w:left="892" w:hanging="360"/>
      </w:pPr>
      <w:rPr>
        <w:rFonts w:hint="default"/>
        <w:sz w:val="24"/>
        <w:szCs w:val="24"/>
      </w:rPr>
    </w:lvl>
  </w:abstractNum>
  <w:abstractNum w:abstractNumId="5" w15:restartNumberingAfterBreak="0">
    <w:nsid w:val="00000007"/>
    <w:multiLevelType w:val="multilevel"/>
    <w:tmpl w:val="A476B9F6"/>
    <w:name w:val="WW8Num32"/>
    <w:lvl w:ilvl="0">
      <w:start w:val="1"/>
      <w:numFmt w:val="lowerLetter"/>
      <w:lvlText w:val="%1."/>
      <w:lvlJc w:val="left"/>
      <w:pPr>
        <w:tabs>
          <w:tab w:val="num" w:pos="0"/>
        </w:tabs>
        <w:ind w:left="883" w:hanging="360"/>
      </w:pPr>
      <w:rPr>
        <w:rFonts w:ascii="Times New Roman" w:hAnsi="Times New Roman" w:cs="Times New Roman"/>
        <w:sz w:val="24"/>
        <w:szCs w:val="24"/>
      </w:rPr>
    </w:lvl>
    <w:lvl w:ilvl="1">
      <w:start w:val="1"/>
      <w:numFmt w:val="lowerLetter"/>
      <w:lvlText w:val="%2."/>
      <w:lvlJc w:val="left"/>
      <w:pPr>
        <w:tabs>
          <w:tab w:val="num" w:pos="-862"/>
        </w:tabs>
        <w:ind w:left="502" w:hanging="360"/>
      </w:pPr>
      <w:rPr>
        <w:rFonts w:ascii="Times New Roman" w:hAnsi="Times New Roman" w:cs="Times New Roman"/>
        <w:sz w:val="24"/>
        <w:szCs w:val="24"/>
      </w:r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6" w15:restartNumberingAfterBreak="0">
    <w:nsid w:val="00000008"/>
    <w:multiLevelType w:val="singleLevel"/>
    <w:tmpl w:val="00000008"/>
    <w:name w:val="WW8Num33"/>
    <w:lvl w:ilvl="0">
      <w:start w:val="1"/>
      <w:numFmt w:val="decimal"/>
      <w:lvlText w:val="%1."/>
      <w:lvlJc w:val="left"/>
      <w:pPr>
        <w:tabs>
          <w:tab w:val="num" w:pos="-142"/>
        </w:tabs>
        <w:ind w:left="360" w:hanging="360"/>
      </w:pPr>
      <w:rPr>
        <w:rFonts w:hint="default"/>
      </w:rPr>
    </w:lvl>
  </w:abstractNum>
  <w:abstractNum w:abstractNumId="7" w15:restartNumberingAfterBreak="0">
    <w:nsid w:val="00000009"/>
    <w:multiLevelType w:val="multilevel"/>
    <w:tmpl w:val="3DE00DB8"/>
    <w:lvl w:ilvl="0">
      <w:start w:val="1"/>
      <w:numFmt w:val="lowerLetter"/>
      <w:lvlText w:val="%1)"/>
      <w:lvlJc w:val="left"/>
      <w:pPr>
        <w:ind w:left="720" w:hanging="360"/>
      </w:pPr>
      <w:rPr>
        <w:rFonts w:hint="default"/>
        <w:sz w:val="24"/>
        <w:szCs w:val="24"/>
      </w:rPr>
    </w:lvl>
    <w:lvl w:ilvl="1">
      <w:start w:val="1"/>
      <w:numFmt w:val="lowerLetter"/>
      <w:lvlText w:val="%2."/>
      <w:lvlJc w:val="left"/>
      <w:pPr>
        <w:ind w:left="2149" w:hanging="360"/>
      </w:pPr>
    </w:lvl>
    <w:lvl w:ilvl="2">
      <w:start w:val="2"/>
      <w:numFmt w:val="decimal"/>
      <w:lvlText w:val="%3"/>
      <w:lvlJc w:val="left"/>
      <w:pPr>
        <w:ind w:left="3049" w:hanging="360"/>
      </w:pPr>
      <w:rPr>
        <w:rFonts w:hint="default"/>
      </w:rPr>
    </w:lvl>
    <w:lvl w:ilvl="3">
      <w:start w:val="1"/>
      <w:numFmt w:val="decimal"/>
      <w:lvlText w:val="%4."/>
      <w:lvlJc w:val="left"/>
      <w:rPr>
        <w:rFonts w:hint="default"/>
        <w:b/>
      </w:rPr>
    </w:lvl>
    <w:lvl w:ilvl="4">
      <w:start w:val="1"/>
      <w:numFmt w:val="decimal"/>
      <w:lvlText w:val="%5)"/>
      <w:lvlJc w:val="left"/>
      <w:pPr>
        <w:ind w:left="4309" w:hanging="360"/>
      </w:pPr>
      <w:rPr>
        <w:rFonts w:hint="default"/>
      </w:r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8" w15:restartNumberingAfterBreak="0">
    <w:nsid w:val="0000000A"/>
    <w:multiLevelType w:val="multilevel"/>
    <w:tmpl w:val="2CCA887A"/>
    <w:lvl w:ilvl="0">
      <w:start w:val="1"/>
      <w:numFmt w:val="decimal"/>
      <w:lvlText w:val="%1)"/>
      <w:lvlJc w:val="left"/>
      <w:pPr>
        <w:ind w:left="720" w:hanging="360"/>
      </w:pPr>
      <w:rPr>
        <w:b w:val="0"/>
        <w:bCs w:val="0"/>
        <w:sz w:val="24"/>
        <w:szCs w:val="24"/>
      </w:rPr>
    </w:lvl>
    <w:lvl w:ilvl="1">
      <w:start w:val="1"/>
      <w:numFmt w:val="decimal"/>
      <w:lvlText w:val="%2)"/>
      <w:lvlJc w:val="left"/>
      <w:rPr>
        <w:rFonts w:hint="default"/>
      </w:rPr>
    </w:lvl>
    <w:lvl w:ilvl="2">
      <w:start w:val="1"/>
      <w:numFmt w:val="decimal"/>
      <w:lvlText w:val="%3."/>
      <w:lvlJc w:val="left"/>
      <w:pPr>
        <w:ind w:left="2340" w:hanging="360"/>
      </w:pPr>
      <w:rPr>
        <w:rFonts w:hint="default"/>
        <w:b/>
      </w:rPr>
    </w:lvl>
    <w:lvl w:ilvl="3">
      <w:start w:val="10"/>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2"/>
      <w:numFmt w:val="decimal"/>
      <w:lvlText w:val="%6&gt;"/>
      <w:lvlJc w:val="left"/>
      <w:pPr>
        <w:ind w:left="4500" w:hanging="360"/>
      </w:pPr>
      <w:rPr>
        <w:rFonts w:hint="default"/>
        <w:b/>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026A5654"/>
    <w:multiLevelType w:val="hybridMultilevel"/>
    <w:tmpl w:val="CE74B46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F77F0B"/>
    <w:multiLevelType w:val="hybridMultilevel"/>
    <w:tmpl w:val="B91257BE"/>
    <w:lvl w:ilvl="0" w:tplc="078271DE">
      <w:start w:val="1"/>
      <w:numFmt w:val="decimal"/>
      <w:lvlText w:val="%1)"/>
      <w:lvlJc w:val="left"/>
      <w:pPr>
        <w:ind w:left="1305" w:hanging="360"/>
      </w:pPr>
      <w:rPr>
        <w:rFonts w:hint="default"/>
      </w:rPr>
    </w:lvl>
    <w:lvl w:ilvl="1" w:tplc="04150019" w:tentative="1">
      <w:start w:val="1"/>
      <w:numFmt w:val="lowerLetter"/>
      <w:lvlText w:val="%2."/>
      <w:lvlJc w:val="left"/>
      <w:pPr>
        <w:ind w:left="2025" w:hanging="360"/>
      </w:pPr>
    </w:lvl>
    <w:lvl w:ilvl="2" w:tplc="0415001B">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1" w15:restartNumberingAfterBreak="0">
    <w:nsid w:val="06743114"/>
    <w:multiLevelType w:val="hybridMultilevel"/>
    <w:tmpl w:val="9530F3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A41700"/>
    <w:multiLevelType w:val="hybridMultilevel"/>
    <w:tmpl w:val="9A9013CC"/>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16284"/>
    <w:multiLevelType w:val="hybridMultilevel"/>
    <w:tmpl w:val="4B12602C"/>
    <w:lvl w:ilvl="0" w:tplc="04150011">
      <w:start w:val="1"/>
      <w:numFmt w:val="decimal"/>
      <w:lvlText w:val="%1)"/>
      <w:lvlJc w:val="left"/>
      <w:pPr>
        <w:ind w:left="1305" w:hanging="360"/>
      </w:p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4" w15:restartNumberingAfterBreak="0">
    <w:nsid w:val="1CE375BF"/>
    <w:multiLevelType w:val="multilevel"/>
    <w:tmpl w:val="174C3778"/>
    <w:lvl w:ilvl="0">
      <w:start w:val="1"/>
      <w:numFmt w:val="decimal"/>
      <w:lvlText w:val="%1)"/>
      <w:lvlJc w:val="left"/>
      <w:pPr>
        <w:ind w:left="720" w:hanging="360"/>
      </w:pPr>
      <w:rPr>
        <w:b w:val="0"/>
        <w:bCs w:val="0"/>
        <w:sz w:val="24"/>
        <w:szCs w:val="24"/>
      </w:rPr>
    </w:lvl>
    <w:lvl w:ilvl="1">
      <w:start w:val="1"/>
      <w:numFmt w:val="decimal"/>
      <w:lvlText w:val="%2)"/>
      <w:lvlJc w:val="left"/>
      <w:rPr>
        <w:rFonts w:hint="default"/>
      </w:rPr>
    </w:lvl>
    <w:lvl w:ilvl="2">
      <w:start w:val="1"/>
      <w:numFmt w:val="decimal"/>
      <w:lvlText w:val="%3."/>
      <w:lvlJc w:val="left"/>
      <w:pPr>
        <w:ind w:left="2340" w:hanging="360"/>
      </w:pPr>
      <w:rPr>
        <w:rFonts w:hint="default"/>
        <w:b/>
      </w:rPr>
    </w:lvl>
    <w:lvl w:ilvl="3">
      <w:start w:val="10"/>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0A75DFC"/>
    <w:multiLevelType w:val="hybridMultilevel"/>
    <w:tmpl w:val="6F569008"/>
    <w:lvl w:ilvl="0" w:tplc="0F7679AE">
      <w:start w:val="1"/>
      <w:numFmt w:val="decimal"/>
      <w:lvlText w:val="%1)"/>
      <w:lvlJc w:val="left"/>
      <w:pPr>
        <w:ind w:left="1485" w:hanging="360"/>
      </w:pPr>
      <w:rPr>
        <w:rFonts w:hint="default"/>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6" w15:restartNumberingAfterBreak="0">
    <w:nsid w:val="260077BF"/>
    <w:multiLevelType w:val="hybridMultilevel"/>
    <w:tmpl w:val="2DAA6062"/>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610C31"/>
    <w:multiLevelType w:val="hybridMultilevel"/>
    <w:tmpl w:val="7672783C"/>
    <w:lvl w:ilvl="0" w:tplc="04150011">
      <w:start w:val="1"/>
      <w:numFmt w:val="decimal"/>
      <w:lvlText w:val="%1)"/>
      <w:lvlJc w:val="left"/>
      <w:pPr>
        <w:ind w:left="2205"/>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2FC022D8"/>
    <w:multiLevelType w:val="hybridMultilevel"/>
    <w:tmpl w:val="97F28ADC"/>
    <w:lvl w:ilvl="0" w:tplc="C63A49B4">
      <w:start w:val="1"/>
      <w:numFmt w:val="decimal"/>
      <w:lvlText w:val="%1."/>
      <w:lvlJc w:val="left"/>
      <w:pPr>
        <w:ind w:left="1429" w:hanging="360"/>
      </w:pPr>
      <w:rPr>
        <w:rFonts w:hint="default"/>
        <w:b/>
        <w:bCs/>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318B5C65"/>
    <w:multiLevelType w:val="hybridMultilevel"/>
    <w:tmpl w:val="5CBAB404"/>
    <w:lvl w:ilvl="0" w:tplc="99304C5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5B35E1B"/>
    <w:multiLevelType w:val="hybridMultilevel"/>
    <w:tmpl w:val="A6D4B98C"/>
    <w:lvl w:ilvl="0" w:tplc="9DAC43CC">
      <w:start w:val="1"/>
      <w:numFmt w:val="decimal"/>
      <w:lvlText w:val="%1."/>
      <w:lvlJc w:val="left"/>
      <w:pPr>
        <w:ind w:left="576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8A3D26"/>
    <w:multiLevelType w:val="hybridMultilevel"/>
    <w:tmpl w:val="4C0A73BC"/>
    <w:lvl w:ilvl="0" w:tplc="04150011">
      <w:start w:val="1"/>
      <w:numFmt w:val="decimal"/>
      <w:lvlText w:val="%1)"/>
      <w:lvlJc w:val="left"/>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2" w15:restartNumberingAfterBreak="0">
    <w:nsid w:val="458C4F18"/>
    <w:multiLevelType w:val="hybridMultilevel"/>
    <w:tmpl w:val="0B38DF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4FBE62D6"/>
    <w:multiLevelType w:val="hybridMultilevel"/>
    <w:tmpl w:val="DCDEEA96"/>
    <w:lvl w:ilvl="0" w:tplc="F976CB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2001971"/>
    <w:multiLevelType w:val="hybridMultilevel"/>
    <w:tmpl w:val="447CA810"/>
    <w:lvl w:ilvl="0" w:tplc="019C234A">
      <w:start w:val="1"/>
      <w:numFmt w:val="decimal"/>
      <w:lvlText w:val="%1)"/>
      <w:lvlJc w:val="left"/>
      <w:pPr>
        <w:ind w:left="1485" w:hanging="360"/>
      </w:pPr>
      <w:rPr>
        <w:rFonts w:hint="default"/>
      </w:rPr>
    </w:lvl>
    <w:lvl w:ilvl="1" w:tplc="04150019" w:tentative="1">
      <w:start w:val="1"/>
      <w:numFmt w:val="lowerLetter"/>
      <w:lvlText w:val="%2."/>
      <w:lvlJc w:val="left"/>
      <w:pPr>
        <w:ind w:left="2205" w:hanging="360"/>
      </w:pPr>
    </w:lvl>
    <w:lvl w:ilvl="2" w:tplc="0415001B">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5" w15:restartNumberingAfterBreak="0">
    <w:nsid w:val="59C10099"/>
    <w:multiLevelType w:val="hybridMultilevel"/>
    <w:tmpl w:val="A37EB76C"/>
    <w:lvl w:ilvl="0" w:tplc="B92E9B70">
      <w:start w:val="1"/>
      <w:numFmt w:val="decimal"/>
      <w:lvlText w:val="%1)"/>
      <w:lvlJc w:val="left"/>
      <w:pPr>
        <w:ind w:left="4309" w:hanging="360"/>
      </w:pPr>
      <w:rPr>
        <w:rFonts w:hint="default"/>
      </w:rPr>
    </w:lvl>
    <w:lvl w:ilvl="1" w:tplc="04150019" w:tentative="1">
      <w:start w:val="1"/>
      <w:numFmt w:val="lowerLetter"/>
      <w:lvlText w:val="%2."/>
      <w:lvlJc w:val="left"/>
      <w:pPr>
        <w:ind w:left="5029" w:hanging="360"/>
      </w:pPr>
    </w:lvl>
    <w:lvl w:ilvl="2" w:tplc="0415001B" w:tentative="1">
      <w:start w:val="1"/>
      <w:numFmt w:val="lowerRoman"/>
      <w:lvlText w:val="%3."/>
      <w:lvlJc w:val="right"/>
      <w:pPr>
        <w:ind w:left="5749" w:hanging="180"/>
      </w:pPr>
    </w:lvl>
    <w:lvl w:ilvl="3" w:tplc="0415000F" w:tentative="1">
      <w:start w:val="1"/>
      <w:numFmt w:val="decimal"/>
      <w:lvlText w:val="%4."/>
      <w:lvlJc w:val="left"/>
      <w:pPr>
        <w:ind w:left="6469" w:hanging="360"/>
      </w:pPr>
    </w:lvl>
    <w:lvl w:ilvl="4" w:tplc="04150019" w:tentative="1">
      <w:start w:val="1"/>
      <w:numFmt w:val="lowerLetter"/>
      <w:lvlText w:val="%5."/>
      <w:lvlJc w:val="left"/>
      <w:pPr>
        <w:ind w:left="7189" w:hanging="360"/>
      </w:pPr>
    </w:lvl>
    <w:lvl w:ilvl="5" w:tplc="0415001B" w:tentative="1">
      <w:start w:val="1"/>
      <w:numFmt w:val="lowerRoman"/>
      <w:lvlText w:val="%6."/>
      <w:lvlJc w:val="right"/>
      <w:pPr>
        <w:ind w:left="7909" w:hanging="180"/>
      </w:pPr>
    </w:lvl>
    <w:lvl w:ilvl="6" w:tplc="0415000F" w:tentative="1">
      <w:start w:val="1"/>
      <w:numFmt w:val="decimal"/>
      <w:lvlText w:val="%7."/>
      <w:lvlJc w:val="left"/>
      <w:pPr>
        <w:ind w:left="8629" w:hanging="360"/>
      </w:pPr>
    </w:lvl>
    <w:lvl w:ilvl="7" w:tplc="04150019" w:tentative="1">
      <w:start w:val="1"/>
      <w:numFmt w:val="lowerLetter"/>
      <w:lvlText w:val="%8."/>
      <w:lvlJc w:val="left"/>
      <w:pPr>
        <w:ind w:left="9349" w:hanging="360"/>
      </w:pPr>
    </w:lvl>
    <w:lvl w:ilvl="8" w:tplc="0415001B" w:tentative="1">
      <w:start w:val="1"/>
      <w:numFmt w:val="lowerRoman"/>
      <w:lvlText w:val="%9."/>
      <w:lvlJc w:val="right"/>
      <w:pPr>
        <w:ind w:left="10069" w:hanging="180"/>
      </w:pPr>
    </w:lvl>
  </w:abstractNum>
  <w:abstractNum w:abstractNumId="26" w15:restartNumberingAfterBreak="0">
    <w:nsid w:val="5ACF6DE1"/>
    <w:multiLevelType w:val="hybridMultilevel"/>
    <w:tmpl w:val="D220A3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3B71C0"/>
    <w:multiLevelType w:val="hybridMultilevel"/>
    <w:tmpl w:val="332698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EE64D4A"/>
    <w:multiLevelType w:val="hybridMultilevel"/>
    <w:tmpl w:val="A4FE29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08C049F"/>
    <w:multiLevelType w:val="hybridMultilevel"/>
    <w:tmpl w:val="FD240DCC"/>
    <w:lvl w:ilvl="0" w:tplc="0F1610EE">
      <w:start w:val="1"/>
      <w:numFmt w:val="decimal"/>
      <w:lvlText w:val="%1)"/>
      <w:lvlJc w:val="left"/>
      <w:pPr>
        <w:ind w:left="1485" w:hanging="360"/>
      </w:pPr>
      <w:rPr>
        <w:rFonts w:hint="default"/>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30" w15:restartNumberingAfterBreak="0">
    <w:nsid w:val="77E60798"/>
    <w:multiLevelType w:val="hybridMultilevel"/>
    <w:tmpl w:val="354401D2"/>
    <w:lvl w:ilvl="0" w:tplc="04150011">
      <w:start w:val="1"/>
      <w:numFmt w:val="decimal"/>
      <w:lvlText w:val="%1)"/>
      <w:lvlJc w:val="left"/>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79B6151A"/>
    <w:multiLevelType w:val="hybridMultilevel"/>
    <w:tmpl w:val="A67C6BAE"/>
    <w:lvl w:ilvl="0" w:tplc="190E6CB4">
      <w:start w:val="1"/>
      <w:numFmt w:val="decimal"/>
      <w:lvlText w:val="%1."/>
      <w:lvlJc w:val="left"/>
      <w:pPr>
        <w:ind w:left="2925" w:hanging="360"/>
      </w:pPr>
      <w:rPr>
        <w:rFonts w:hint="default"/>
        <w:b/>
      </w:rPr>
    </w:lvl>
    <w:lvl w:ilvl="1" w:tplc="04150019" w:tentative="1">
      <w:start w:val="1"/>
      <w:numFmt w:val="lowerLetter"/>
      <w:lvlText w:val="%2."/>
      <w:lvlJc w:val="left"/>
      <w:pPr>
        <w:ind w:left="3645" w:hanging="360"/>
      </w:pPr>
    </w:lvl>
    <w:lvl w:ilvl="2" w:tplc="0415001B" w:tentative="1">
      <w:start w:val="1"/>
      <w:numFmt w:val="lowerRoman"/>
      <w:lvlText w:val="%3."/>
      <w:lvlJc w:val="right"/>
      <w:pPr>
        <w:ind w:left="4365" w:hanging="180"/>
      </w:pPr>
    </w:lvl>
    <w:lvl w:ilvl="3" w:tplc="0415000F" w:tentative="1">
      <w:start w:val="1"/>
      <w:numFmt w:val="decimal"/>
      <w:lvlText w:val="%4."/>
      <w:lvlJc w:val="left"/>
      <w:pPr>
        <w:ind w:left="5085" w:hanging="360"/>
      </w:pPr>
    </w:lvl>
    <w:lvl w:ilvl="4" w:tplc="04150019" w:tentative="1">
      <w:start w:val="1"/>
      <w:numFmt w:val="lowerLetter"/>
      <w:lvlText w:val="%5."/>
      <w:lvlJc w:val="left"/>
      <w:pPr>
        <w:ind w:left="5805" w:hanging="360"/>
      </w:pPr>
    </w:lvl>
    <w:lvl w:ilvl="5" w:tplc="0415001B" w:tentative="1">
      <w:start w:val="1"/>
      <w:numFmt w:val="lowerRoman"/>
      <w:lvlText w:val="%6."/>
      <w:lvlJc w:val="right"/>
      <w:pPr>
        <w:ind w:left="6525" w:hanging="180"/>
      </w:pPr>
    </w:lvl>
    <w:lvl w:ilvl="6" w:tplc="0415000F" w:tentative="1">
      <w:start w:val="1"/>
      <w:numFmt w:val="decimal"/>
      <w:lvlText w:val="%7."/>
      <w:lvlJc w:val="left"/>
      <w:pPr>
        <w:ind w:left="7245" w:hanging="360"/>
      </w:pPr>
    </w:lvl>
    <w:lvl w:ilvl="7" w:tplc="04150019" w:tentative="1">
      <w:start w:val="1"/>
      <w:numFmt w:val="lowerLetter"/>
      <w:lvlText w:val="%8."/>
      <w:lvlJc w:val="left"/>
      <w:pPr>
        <w:ind w:left="7965" w:hanging="360"/>
      </w:pPr>
    </w:lvl>
    <w:lvl w:ilvl="8" w:tplc="0415001B" w:tentative="1">
      <w:start w:val="1"/>
      <w:numFmt w:val="lowerRoman"/>
      <w:lvlText w:val="%9."/>
      <w:lvlJc w:val="right"/>
      <w:pPr>
        <w:ind w:left="8685" w:hanging="180"/>
      </w:pPr>
    </w:lvl>
  </w:abstractNum>
  <w:abstractNum w:abstractNumId="32" w15:restartNumberingAfterBreak="0">
    <w:nsid w:val="7A2652EA"/>
    <w:multiLevelType w:val="hybridMultilevel"/>
    <w:tmpl w:val="7890951A"/>
    <w:lvl w:ilvl="0" w:tplc="71B6BBC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AA51D1"/>
    <w:multiLevelType w:val="hybridMultilevel"/>
    <w:tmpl w:val="332698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FC6D9B"/>
    <w:multiLevelType w:val="hybridMultilevel"/>
    <w:tmpl w:val="21FAE324"/>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num w:numId="1" w16cid:durableId="1898086155">
    <w:abstractNumId w:val="0"/>
  </w:num>
  <w:num w:numId="2" w16cid:durableId="939525685">
    <w:abstractNumId w:val="1"/>
  </w:num>
  <w:num w:numId="3" w16cid:durableId="1989287033">
    <w:abstractNumId w:val="4"/>
  </w:num>
  <w:num w:numId="4" w16cid:durableId="2005623770">
    <w:abstractNumId w:val="5"/>
  </w:num>
  <w:num w:numId="5" w16cid:durableId="111217965">
    <w:abstractNumId w:val="7"/>
  </w:num>
  <w:num w:numId="6" w16cid:durableId="307054576">
    <w:abstractNumId w:val="8"/>
  </w:num>
  <w:num w:numId="7" w16cid:durableId="239217751">
    <w:abstractNumId w:val="33"/>
  </w:num>
  <w:num w:numId="8" w16cid:durableId="876620104">
    <w:abstractNumId w:val="8"/>
  </w:num>
  <w:num w:numId="9" w16cid:durableId="377316186">
    <w:abstractNumId w:val="11"/>
  </w:num>
  <w:num w:numId="10" w16cid:durableId="235819036">
    <w:abstractNumId w:val="27"/>
  </w:num>
  <w:num w:numId="11" w16cid:durableId="808978988">
    <w:abstractNumId w:val="18"/>
  </w:num>
  <w:num w:numId="12" w16cid:durableId="1449928318">
    <w:abstractNumId w:val="20"/>
  </w:num>
  <w:num w:numId="13" w16cid:durableId="197083163">
    <w:abstractNumId w:val="30"/>
  </w:num>
  <w:num w:numId="14" w16cid:durableId="395784500">
    <w:abstractNumId w:val="21"/>
  </w:num>
  <w:num w:numId="15" w16cid:durableId="38436203">
    <w:abstractNumId w:val="34"/>
  </w:num>
  <w:num w:numId="16" w16cid:durableId="1073235129">
    <w:abstractNumId w:val="13"/>
  </w:num>
  <w:num w:numId="17" w16cid:durableId="1339845018">
    <w:abstractNumId w:val="17"/>
  </w:num>
  <w:num w:numId="18" w16cid:durableId="1772623207">
    <w:abstractNumId w:val="32"/>
  </w:num>
  <w:num w:numId="19" w16cid:durableId="1209533709">
    <w:abstractNumId w:val="29"/>
  </w:num>
  <w:num w:numId="20" w16cid:durableId="1712877376">
    <w:abstractNumId w:val="26"/>
  </w:num>
  <w:num w:numId="21" w16cid:durableId="822234342">
    <w:abstractNumId w:val="23"/>
  </w:num>
  <w:num w:numId="22" w16cid:durableId="907421794">
    <w:abstractNumId w:val="16"/>
  </w:num>
  <w:num w:numId="23" w16cid:durableId="1561481762">
    <w:abstractNumId w:val="9"/>
  </w:num>
  <w:num w:numId="24" w16cid:durableId="824319814">
    <w:abstractNumId w:val="25"/>
  </w:num>
  <w:num w:numId="25" w16cid:durableId="1244603041">
    <w:abstractNumId w:val="15"/>
  </w:num>
  <w:num w:numId="26" w16cid:durableId="1486044994">
    <w:abstractNumId w:val="28"/>
  </w:num>
  <w:num w:numId="27" w16cid:durableId="1895046659">
    <w:abstractNumId w:val="22"/>
  </w:num>
  <w:num w:numId="28" w16cid:durableId="615674906">
    <w:abstractNumId w:val="12"/>
  </w:num>
  <w:num w:numId="29" w16cid:durableId="546841968">
    <w:abstractNumId w:val="24"/>
  </w:num>
  <w:num w:numId="30" w16cid:durableId="1186601197">
    <w:abstractNumId w:val="10"/>
  </w:num>
  <w:num w:numId="31" w16cid:durableId="1845121128">
    <w:abstractNumId w:val="14"/>
  </w:num>
  <w:num w:numId="32" w16cid:durableId="1939560839">
    <w:abstractNumId w:val="19"/>
  </w:num>
  <w:num w:numId="33" w16cid:durableId="1970932145">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D34"/>
    <w:rsid w:val="0003018A"/>
    <w:rsid w:val="000532DC"/>
    <w:rsid w:val="00065C58"/>
    <w:rsid w:val="0007002E"/>
    <w:rsid w:val="000B0430"/>
    <w:rsid w:val="00101FD9"/>
    <w:rsid w:val="001C6D16"/>
    <w:rsid w:val="00212986"/>
    <w:rsid w:val="00283930"/>
    <w:rsid w:val="002B2752"/>
    <w:rsid w:val="002D5459"/>
    <w:rsid w:val="00313234"/>
    <w:rsid w:val="00345DFE"/>
    <w:rsid w:val="003517F2"/>
    <w:rsid w:val="00372BC5"/>
    <w:rsid w:val="003762A5"/>
    <w:rsid w:val="003A2901"/>
    <w:rsid w:val="003D3D34"/>
    <w:rsid w:val="00422C3C"/>
    <w:rsid w:val="0044548C"/>
    <w:rsid w:val="004862F9"/>
    <w:rsid w:val="00487C48"/>
    <w:rsid w:val="00495B76"/>
    <w:rsid w:val="004D709D"/>
    <w:rsid w:val="004D7B67"/>
    <w:rsid w:val="00510E83"/>
    <w:rsid w:val="005129DE"/>
    <w:rsid w:val="00523F66"/>
    <w:rsid w:val="005673E5"/>
    <w:rsid w:val="005D1DD4"/>
    <w:rsid w:val="006551F5"/>
    <w:rsid w:val="00681330"/>
    <w:rsid w:val="00682810"/>
    <w:rsid w:val="006A48B2"/>
    <w:rsid w:val="006F5A22"/>
    <w:rsid w:val="007079DA"/>
    <w:rsid w:val="00786206"/>
    <w:rsid w:val="007C02D7"/>
    <w:rsid w:val="007C1F85"/>
    <w:rsid w:val="007D1D99"/>
    <w:rsid w:val="007D28EE"/>
    <w:rsid w:val="007E0F44"/>
    <w:rsid w:val="0080157D"/>
    <w:rsid w:val="00803231"/>
    <w:rsid w:val="00814AF0"/>
    <w:rsid w:val="00833059"/>
    <w:rsid w:val="008819BC"/>
    <w:rsid w:val="0088404A"/>
    <w:rsid w:val="008C0138"/>
    <w:rsid w:val="008C17CF"/>
    <w:rsid w:val="00902CC4"/>
    <w:rsid w:val="009338BF"/>
    <w:rsid w:val="00950B53"/>
    <w:rsid w:val="00975E3F"/>
    <w:rsid w:val="009C0698"/>
    <w:rsid w:val="009E0EAD"/>
    <w:rsid w:val="00A04082"/>
    <w:rsid w:val="00A4295B"/>
    <w:rsid w:val="00AA68FC"/>
    <w:rsid w:val="00AC6838"/>
    <w:rsid w:val="00AD3B48"/>
    <w:rsid w:val="00AD7E08"/>
    <w:rsid w:val="00AF25AC"/>
    <w:rsid w:val="00BB07B3"/>
    <w:rsid w:val="00BD2355"/>
    <w:rsid w:val="00CA570D"/>
    <w:rsid w:val="00CC19BE"/>
    <w:rsid w:val="00D12F51"/>
    <w:rsid w:val="00DA4204"/>
    <w:rsid w:val="00DE2213"/>
    <w:rsid w:val="00E463BE"/>
    <w:rsid w:val="00E55ACF"/>
    <w:rsid w:val="00F145F5"/>
    <w:rsid w:val="00F472D9"/>
    <w:rsid w:val="00F70421"/>
    <w:rsid w:val="00F816A6"/>
    <w:rsid w:val="00FA7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E565D"/>
  <w15:chartTrackingRefBased/>
  <w15:docId w15:val="{DBEBBA24-12A1-4AEA-BB70-9C4649B87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02E"/>
  </w:style>
  <w:style w:type="paragraph" w:styleId="Nagwek1">
    <w:name w:val="heading 1"/>
    <w:basedOn w:val="Normalny"/>
    <w:next w:val="Tekstpodstawowy"/>
    <w:link w:val="Nagwek1Znak"/>
    <w:qFormat/>
    <w:rsid w:val="003D3D34"/>
    <w:pPr>
      <w:numPr>
        <w:numId w:val="1"/>
      </w:numPr>
      <w:spacing w:before="280" w:after="280" w:line="240" w:lineRule="auto"/>
      <w:outlineLvl w:val="0"/>
    </w:pPr>
    <w:rPr>
      <w:rFonts w:ascii="Times New Roman" w:eastAsia="Times New Roman" w:hAnsi="Times New Roman" w:cs="Times New Roman"/>
      <w:b/>
      <w:bCs/>
      <w:kern w:val="1"/>
      <w:sz w:val="48"/>
      <w:szCs w:val="4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D3D34"/>
    <w:rPr>
      <w:rFonts w:ascii="Times New Roman" w:eastAsia="Times New Roman" w:hAnsi="Times New Roman" w:cs="Times New Roman"/>
      <w:b/>
      <w:bCs/>
      <w:kern w:val="1"/>
      <w:sz w:val="48"/>
      <w:szCs w:val="48"/>
      <w:lang w:eastAsia="ar-SA"/>
    </w:rPr>
  </w:style>
  <w:style w:type="numbering" w:customStyle="1" w:styleId="Bezlisty1">
    <w:name w:val="Bez listy1"/>
    <w:next w:val="Bezlisty"/>
    <w:uiPriority w:val="99"/>
    <w:semiHidden/>
    <w:unhideWhenUsed/>
    <w:rsid w:val="003D3D34"/>
  </w:style>
  <w:style w:type="character" w:customStyle="1" w:styleId="WW8Num1z0">
    <w:name w:val="WW8Num1z0"/>
    <w:rsid w:val="003D3D34"/>
  </w:style>
  <w:style w:type="character" w:customStyle="1" w:styleId="WW8Num1z1">
    <w:name w:val="WW8Num1z1"/>
    <w:rsid w:val="003D3D34"/>
  </w:style>
  <w:style w:type="character" w:customStyle="1" w:styleId="WW8Num1z2">
    <w:name w:val="WW8Num1z2"/>
    <w:rsid w:val="003D3D34"/>
  </w:style>
  <w:style w:type="character" w:customStyle="1" w:styleId="WW8Num1z3">
    <w:name w:val="WW8Num1z3"/>
    <w:rsid w:val="003D3D34"/>
  </w:style>
  <w:style w:type="character" w:customStyle="1" w:styleId="WW8Num1z4">
    <w:name w:val="WW8Num1z4"/>
    <w:rsid w:val="003D3D34"/>
  </w:style>
  <w:style w:type="character" w:customStyle="1" w:styleId="WW8Num1z5">
    <w:name w:val="WW8Num1z5"/>
    <w:rsid w:val="003D3D34"/>
  </w:style>
  <w:style w:type="character" w:customStyle="1" w:styleId="WW8Num1z6">
    <w:name w:val="WW8Num1z6"/>
    <w:rsid w:val="003D3D34"/>
  </w:style>
  <w:style w:type="character" w:customStyle="1" w:styleId="WW8Num1z7">
    <w:name w:val="WW8Num1z7"/>
    <w:rsid w:val="003D3D34"/>
  </w:style>
  <w:style w:type="character" w:customStyle="1" w:styleId="WW8Num1z8">
    <w:name w:val="WW8Num1z8"/>
    <w:rsid w:val="003D3D34"/>
  </w:style>
  <w:style w:type="character" w:customStyle="1" w:styleId="WW8Num2z0">
    <w:name w:val="WW8Num2z0"/>
    <w:rsid w:val="003D3D34"/>
    <w:rPr>
      <w:rFonts w:ascii="Times New Roman" w:hAnsi="Times New Roman" w:cs="font865"/>
      <w:sz w:val="24"/>
      <w:szCs w:val="24"/>
    </w:rPr>
  </w:style>
  <w:style w:type="character" w:customStyle="1" w:styleId="WW8Num2z1">
    <w:name w:val="WW8Num2z1"/>
    <w:rsid w:val="003D3D34"/>
    <w:rPr>
      <w:rFonts w:ascii="Times New Roman" w:hAnsi="Times New Roman" w:cs="Times New Roman"/>
      <w:sz w:val="24"/>
      <w:szCs w:val="24"/>
    </w:rPr>
  </w:style>
  <w:style w:type="character" w:customStyle="1" w:styleId="WW8Num2z2">
    <w:name w:val="WW8Num2z2"/>
    <w:rsid w:val="003D3D34"/>
  </w:style>
  <w:style w:type="character" w:customStyle="1" w:styleId="WW8Num2z3">
    <w:name w:val="WW8Num2z3"/>
    <w:rsid w:val="003D3D34"/>
  </w:style>
  <w:style w:type="character" w:customStyle="1" w:styleId="WW8Num2z4">
    <w:name w:val="WW8Num2z4"/>
    <w:rsid w:val="003D3D34"/>
  </w:style>
  <w:style w:type="character" w:customStyle="1" w:styleId="WW8Num2z5">
    <w:name w:val="WW8Num2z5"/>
    <w:rsid w:val="003D3D34"/>
  </w:style>
  <w:style w:type="character" w:customStyle="1" w:styleId="WW8Num2z6">
    <w:name w:val="WW8Num2z6"/>
    <w:rsid w:val="003D3D34"/>
  </w:style>
  <w:style w:type="character" w:customStyle="1" w:styleId="WW8Num2z7">
    <w:name w:val="WW8Num2z7"/>
    <w:rsid w:val="003D3D34"/>
  </w:style>
  <w:style w:type="character" w:customStyle="1" w:styleId="WW8Num2z8">
    <w:name w:val="WW8Num2z8"/>
    <w:rsid w:val="003D3D34"/>
  </w:style>
  <w:style w:type="character" w:customStyle="1" w:styleId="WW8Num3z0">
    <w:name w:val="WW8Num3z0"/>
    <w:rsid w:val="003D3D34"/>
  </w:style>
  <w:style w:type="character" w:customStyle="1" w:styleId="WW8Num3z1">
    <w:name w:val="WW8Num3z1"/>
    <w:rsid w:val="003D3D34"/>
  </w:style>
  <w:style w:type="character" w:customStyle="1" w:styleId="WW8Num3z2">
    <w:name w:val="WW8Num3z2"/>
    <w:rsid w:val="003D3D34"/>
  </w:style>
  <w:style w:type="character" w:customStyle="1" w:styleId="WW8Num3z3">
    <w:name w:val="WW8Num3z3"/>
    <w:rsid w:val="003D3D34"/>
  </w:style>
  <w:style w:type="character" w:customStyle="1" w:styleId="WW8Num3z4">
    <w:name w:val="WW8Num3z4"/>
    <w:rsid w:val="003D3D34"/>
  </w:style>
  <w:style w:type="character" w:customStyle="1" w:styleId="WW8Num3z5">
    <w:name w:val="WW8Num3z5"/>
    <w:rsid w:val="003D3D34"/>
  </w:style>
  <w:style w:type="character" w:customStyle="1" w:styleId="WW8Num3z6">
    <w:name w:val="WW8Num3z6"/>
    <w:rsid w:val="003D3D34"/>
  </w:style>
  <w:style w:type="character" w:customStyle="1" w:styleId="WW8Num3z7">
    <w:name w:val="WW8Num3z7"/>
    <w:rsid w:val="003D3D34"/>
  </w:style>
  <w:style w:type="character" w:customStyle="1" w:styleId="WW8Num3z8">
    <w:name w:val="WW8Num3z8"/>
    <w:rsid w:val="003D3D34"/>
  </w:style>
  <w:style w:type="character" w:customStyle="1" w:styleId="WW8Num4z0">
    <w:name w:val="WW8Num4z0"/>
    <w:rsid w:val="003D3D34"/>
  </w:style>
  <w:style w:type="character" w:customStyle="1" w:styleId="WW8Num4z1">
    <w:name w:val="WW8Num4z1"/>
    <w:rsid w:val="003D3D34"/>
  </w:style>
  <w:style w:type="character" w:customStyle="1" w:styleId="WW8Num4z2">
    <w:name w:val="WW8Num4z2"/>
    <w:rsid w:val="003D3D34"/>
  </w:style>
  <w:style w:type="character" w:customStyle="1" w:styleId="WW8Num4z3">
    <w:name w:val="WW8Num4z3"/>
    <w:rsid w:val="003D3D34"/>
  </w:style>
  <w:style w:type="character" w:customStyle="1" w:styleId="WW8Num4z4">
    <w:name w:val="WW8Num4z4"/>
    <w:rsid w:val="003D3D34"/>
  </w:style>
  <w:style w:type="character" w:customStyle="1" w:styleId="WW8Num4z5">
    <w:name w:val="WW8Num4z5"/>
    <w:rsid w:val="003D3D34"/>
  </w:style>
  <w:style w:type="character" w:customStyle="1" w:styleId="WW8Num4z6">
    <w:name w:val="WW8Num4z6"/>
    <w:rsid w:val="003D3D34"/>
  </w:style>
  <w:style w:type="character" w:customStyle="1" w:styleId="WW8Num4z7">
    <w:name w:val="WW8Num4z7"/>
    <w:rsid w:val="003D3D34"/>
  </w:style>
  <w:style w:type="character" w:customStyle="1" w:styleId="WW8Num4z8">
    <w:name w:val="WW8Num4z8"/>
    <w:rsid w:val="003D3D34"/>
  </w:style>
  <w:style w:type="character" w:customStyle="1" w:styleId="WW8Num5z0">
    <w:name w:val="WW8Num5z0"/>
    <w:rsid w:val="003D3D34"/>
  </w:style>
  <w:style w:type="character" w:customStyle="1" w:styleId="WW8Num5z1">
    <w:name w:val="WW8Num5z1"/>
    <w:rsid w:val="003D3D34"/>
  </w:style>
  <w:style w:type="character" w:customStyle="1" w:styleId="WW8Num5z2">
    <w:name w:val="WW8Num5z2"/>
    <w:rsid w:val="003D3D34"/>
  </w:style>
  <w:style w:type="character" w:customStyle="1" w:styleId="WW8Num5z3">
    <w:name w:val="WW8Num5z3"/>
    <w:rsid w:val="003D3D34"/>
  </w:style>
  <w:style w:type="character" w:customStyle="1" w:styleId="WW8Num5z4">
    <w:name w:val="WW8Num5z4"/>
    <w:rsid w:val="003D3D34"/>
  </w:style>
  <w:style w:type="character" w:customStyle="1" w:styleId="WW8Num5z5">
    <w:name w:val="WW8Num5z5"/>
    <w:rsid w:val="003D3D34"/>
  </w:style>
  <w:style w:type="character" w:customStyle="1" w:styleId="WW8Num5z6">
    <w:name w:val="WW8Num5z6"/>
    <w:rsid w:val="003D3D34"/>
  </w:style>
  <w:style w:type="character" w:customStyle="1" w:styleId="WW8Num5z7">
    <w:name w:val="WW8Num5z7"/>
    <w:rsid w:val="003D3D34"/>
  </w:style>
  <w:style w:type="character" w:customStyle="1" w:styleId="WW8Num5z8">
    <w:name w:val="WW8Num5z8"/>
    <w:rsid w:val="003D3D34"/>
  </w:style>
  <w:style w:type="character" w:customStyle="1" w:styleId="WW8Num6z0">
    <w:name w:val="WW8Num6z0"/>
    <w:rsid w:val="003D3D34"/>
  </w:style>
  <w:style w:type="character" w:customStyle="1" w:styleId="WW8Num6z1">
    <w:name w:val="WW8Num6z1"/>
    <w:rsid w:val="003D3D34"/>
  </w:style>
  <w:style w:type="character" w:customStyle="1" w:styleId="WW8Num6z2">
    <w:name w:val="WW8Num6z2"/>
    <w:rsid w:val="003D3D34"/>
  </w:style>
  <w:style w:type="character" w:customStyle="1" w:styleId="WW8Num6z3">
    <w:name w:val="WW8Num6z3"/>
    <w:rsid w:val="003D3D34"/>
  </w:style>
  <w:style w:type="character" w:customStyle="1" w:styleId="WW8Num6z4">
    <w:name w:val="WW8Num6z4"/>
    <w:rsid w:val="003D3D34"/>
  </w:style>
  <w:style w:type="character" w:customStyle="1" w:styleId="WW8Num6z5">
    <w:name w:val="WW8Num6z5"/>
    <w:rsid w:val="003D3D34"/>
  </w:style>
  <w:style w:type="character" w:customStyle="1" w:styleId="WW8Num6z6">
    <w:name w:val="WW8Num6z6"/>
    <w:rsid w:val="003D3D34"/>
  </w:style>
  <w:style w:type="character" w:customStyle="1" w:styleId="WW8Num6z7">
    <w:name w:val="WW8Num6z7"/>
    <w:rsid w:val="003D3D34"/>
  </w:style>
  <w:style w:type="character" w:customStyle="1" w:styleId="WW8Num6z8">
    <w:name w:val="WW8Num6z8"/>
    <w:rsid w:val="003D3D34"/>
  </w:style>
  <w:style w:type="character" w:customStyle="1" w:styleId="WW8Num7z0">
    <w:name w:val="WW8Num7z0"/>
    <w:rsid w:val="003D3D34"/>
  </w:style>
  <w:style w:type="character" w:customStyle="1" w:styleId="WW8Num7z1">
    <w:name w:val="WW8Num7z1"/>
    <w:rsid w:val="003D3D34"/>
  </w:style>
  <w:style w:type="character" w:customStyle="1" w:styleId="WW8Num7z2">
    <w:name w:val="WW8Num7z2"/>
    <w:rsid w:val="003D3D34"/>
  </w:style>
  <w:style w:type="character" w:customStyle="1" w:styleId="WW8Num7z3">
    <w:name w:val="WW8Num7z3"/>
    <w:rsid w:val="003D3D34"/>
  </w:style>
  <w:style w:type="character" w:customStyle="1" w:styleId="WW8Num7z4">
    <w:name w:val="WW8Num7z4"/>
    <w:rsid w:val="003D3D34"/>
  </w:style>
  <w:style w:type="character" w:customStyle="1" w:styleId="WW8Num7z5">
    <w:name w:val="WW8Num7z5"/>
    <w:rsid w:val="003D3D34"/>
  </w:style>
  <w:style w:type="character" w:customStyle="1" w:styleId="WW8Num7z6">
    <w:name w:val="WW8Num7z6"/>
    <w:rsid w:val="003D3D34"/>
  </w:style>
  <w:style w:type="character" w:customStyle="1" w:styleId="WW8Num7z7">
    <w:name w:val="WW8Num7z7"/>
    <w:rsid w:val="003D3D34"/>
  </w:style>
  <w:style w:type="character" w:customStyle="1" w:styleId="WW8Num7z8">
    <w:name w:val="WW8Num7z8"/>
    <w:rsid w:val="003D3D34"/>
  </w:style>
  <w:style w:type="character" w:customStyle="1" w:styleId="WW8Num8z0">
    <w:name w:val="WW8Num8z0"/>
    <w:rsid w:val="003D3D34"/>
  </w:style>
  <w:style w:type="character" w:customStyle="1" w:styleId="WW8Num8z1">
    <w:name w:val="WW8Num8z1"/>
    <w:rsid w:val="003D3D34"/>
  </w:style>
  <w:style w:type="character" w:customStyle="1" w:styleId="WW8Num8z2">
    <w:name w:val="WW8Num8z2"/>
    <w:rsid w:val="003D3D34"/>
  </w:style>
  <w:style w:type="character" w:customStyle="1" w:styleId="WW8Num8z3">
    <w:name w:val="WW8Num8z3"/>
    <w:rsid w:val="003D3D34"/>
  </w:style>
  <w:style w:type="character" w:customStyle="1" w:styleId="WW8Num8z4">
    <w:name w:val="WW8Num8z4"/>
    <w:rsid w:val="003D3D34"/>
  </w:style>
  <w:style w:type="character" w:customStyle="1" w:styleId="WW8Num8z5">
    <w:name w:val="WW8Num8z5"/>
    <w:rsid w:val="003D3D34"/>
  </w:style>
  <w:style w:type="character" w:customStyle="1" w:styleId="WW8Num8z6">
    <w:name w:val="WW8Num8z6"/>
    <w:rsid w:val="003D3D34"/>
  </w:style>
  <w:style w:type="character" w:customStyle="1" w:styleId="WW8Num8z7">
    <w:name w:val="WW8Num8z7"/>
    <w:rsid w:val="003D3D34"/>
  </w:style>
  <w:style w:type="character" w:customStyle="1" w:styleId="WW8Num8z8">
    <w:name w:val="WW8Num8z8"/>
    <w:rsid w:val="003D3D34"/>
  </w:style>
  <w:style w:type="character" w:customStyle="1" w:styleId="WW8Num9z0">
    <w:name w:val="WW8Num9z0"/>
    <w:rsid w:val="003D3D34"/>
  </w:style>
  <w:style w:type="character" w:customStyle="1" w:styleId="WW8Num9z1">
    <w:name w:val="WW8Num9z1"/>
    <w:rsid w:val="003D3D34"/>
  </w:style>
  <w:style w:type="character" w:customStyle="1" w:styleId="WW8Num9z2">
    <w:name w:val="WW8Num9z2"/>
    <w:rsid w:val="003D3D34"/>
  </w:style>
  <w:style w:type="character" w:customStyle="1" w:styleId="WW8Num9z3">
    <w:name w:val="WW8Num9z3"/>
    <w:rsid w:val="003D3D34"/>
  </w:style>
  <w:style w:type="character" w:customStyle="1" w:styleId="WW8Num9z4">
    <w:name w:val="WW8Num9z4"/>
    <w:rsid w:val="003D3D34"/>
  </w:style>
  <w:style w:type="character" w:customStyle="1" w:styleId="WW8Num9z5">
    <w:name w:val="WW8Num9z5"/>
    <w:rsid w:val="003D3D34"/>
  </w:style>
  <w:style w:type="character" w:customStyle="1" w:styleId="WW8Num9z6">
    <w:name w:val="WW8Num9z6"/>
    <w:rsid w:val="003D3D34"/>
  </w:style>
  <w:style w:type="character" w:customStyle="1" w:styleId="WW8Num9z7">
    <w:name w:val="WW8Num9z7"/>
    <w:rsid w:val="003D3D34"/>
  </w:style>
  <w:style w:type="character" w:customStyle="1" w:styleId="WW8Num9z8">
    <w:name w:val="WW8Num9z8"/>
    <w:rsid w:val="003D3D34"/>
  </w:style>
  <w:style w:type="character" w:customStyle="1" w:styleId="WW8Num10z0">
    <w:name w:val="WW8Num10z0"/>
    <w:rsid w:val="003D3D34"/>
    <w:rPr>
      <w:rFonts w:ascii="Symbol" w:hAnsi="Symbol" w:cs="OpenSymbol"/>
    </w:rPr>
  </w:style>
  <w:style w:type="character" w:customStyle="1" w:styleId="WW8Num11z0">
    <w:name w:val="WW8Num11z0"/>
    <w:rsid w:val="003D3D34"/>
    <w:rPr>
      <w:rFonts w:ascii="Symbol" w:hAnsi="Symbol" w:cs="OpenSymbol"/>
    </w:rPr>
  </w:style>
  <w:style w:type="character" w:customStyle="1" w:styleId="WW8Num12z0">
    <w:name w:val="WW8Num12z0"/>
    <w:rsid w:val="003D3D34"/>
    <w:rPr>
      <w:rFonts w:ascii="Symbol" w:hAnsi="Symbol" w:cs="OpenSymbol"/>
    </w:rPr>
  </w:style>
  <w:style w:type="character" w:customStyle="1" w:styleId="WW8Num13z0">
    <w:name w:val="WW8Num13z0"/>
    <w:rsid w:val="003D3D34"/>
    <w:rPr>
      <w:rFonts w:ascii="Symbol" w:hAnsi="Symbol" w:cs="OpenSymbol"/>
    </w:rPr>
  </w:style>
  <w:style w:type="character" w:customStyle="1" w:styleId="WW8Num14z0">
    <w:name w:val="WW8Num14z0"/>
    <w:rsid w:val="003D3D34"/>
    <w:rPr>
      <w:rFonts w:ascii="Symbol" w:hAnsi="Symbol" w:cs="OpenSymbol"/>
    </w:rPr>
  </w:style>
  <w:style w:type="character" w:customStyle="1" w:styleId="WW8Num15z0">
    <w:name w:val="WW8Num15z0"/>
    <w:rsid w:val="003D3D34"/>
    <w:rPr>
      <w:rFonts w:ascii="Symbol" w:hAnsi="Symbol" w:cs="OpenSymbol"/>
    </w:rPr>
  </w:style>
  <w:style w:type="character" w:customStyle="1" w:styleId="WW8Num16z0">
    <w:name w:val="WW8Num16z0"/>
    <w:rsid w:val="003D3D34"/>
  </w:style>
  <w:style w:type="character" w:customStyle="1" w:styleId="WW8Num16z1">
    <w:name w:val="WW8Num16z1"/>
    <w:rsid w:val="003D3D34"/>
  </w:style>
  <w:style w:type="character" w:customStyle="1" w:styleId="WW8Num16z2">
    <w:name w:val="WW8Num16z2"/>
    <w:rsid w:val="003D3D34"/>
  </w:style>
  <w:style w:type="character" w:customStyle="1" w:styleId="WW8Num16z3">
    <w:name w:val="WW8Num16z3"/>
    <w:rsid w:val="003D3D34"/>
  </w:style>
  <w:style w:type="character" w:customStyle="1" w:styleId="WW8Num16z4">
    <w:name w:val="WW8Num16z4"/>
    <w:rsid w:val="003D3D34"/>
  </w:style>
  <w:style w:type="character" w:customStyle="1" w:styleId="WW8Num16z5">
    <w:name w:val="WW8Num16z5"/>
    <w:rsid w:val="003D3D34"/>
  </w:style>
  <w:style w:type="character" w:customStyle="1" w:styleId="WW8Num16z6">
    <w:name w:val="WW8Num16z6"/>
    <w:rsid w:val="003D3D34"/>
  </w:style>
  <w:style w:type="character" w:customStyle="1" w:styleId="WW8Num16z7">
    <w:name w:val="WW8Num16z7"/>
    <w:rsid w:val="003D3D34"/>
  </w:style>
  <w:style w:type="character" w:customStyle="1" w:styleId="WW8Num16z8">
    <w:name w:val="WW8Num16z8"/>
    <w:rsid w:val="003D3D34"/>
  </w:style>
  <w:style w:type="character" w:customStyle="1" w:styleId="WW8Num17z0">
    <w:name w:val="WW8Num17z0"/>
    <w:rsid w:val="003D3D34"/>
    <w:rPr>
      <w:rFonts w:ascii="Times New Roman" w:hAnsi="Times New Roman" w:cs="Times New Roman" w:hint="default"/>
      <w:sz w:val="24"/>
      <w:szCs w:val="24"/>
    </w:rPr>
  </w:style>
  <w:style w:type="character" w:customStyle="1" w:styleId="WW8Num17z1">
    <w:name w:val="WW8Num17z1"/>
    <w:rsid w:val="003D3D34"/>
  </w:style>
  <w:style w:type="character" w:customStyle="1" w:styleId="WW8Num17z2">
    <w:name w:val="WW8Num17z2"/>
    <w:rsid w:val="003D3D34"/>
  </w:style>
  <w:style w:type="character" w:customStyle="1" w:styleId="WW8Num17z3">
    <w:name w:val="WW8Num17z3"/>
    <w:rsid w:val="003D3D34"/>
  </w:style>
  <w:style w:type="character" w:customStyle="1" w:styleId="WW8Num17z4">
    <w:name w:val="WW8Num17z4"/>
    <w:rsid w:val="003D3D34"/>
  </w:style>
  <w:style w:type="character" w:customStyle="1" w:styleId="WW8Num17z5">
    <w:name w:val="WW8Num17z5"/>
    <w:rsid w:val="003D3D34"/>
  </w:style>
  <w:style w:type="character" w:customStyle="1" w:styleId="WW8Num17z6">
    <w:name w:val="WW8Num17z6"/>
    <w:rsid w:val="003D3D34"/>
  </w:style>
  <w:style w:type="character" w:customStyle="1" w:styleId="WW8Num17z7">
    <w:name w:val="WW8Num17z7"/>
    <w:rsid w:val="003D3D34"/>
  </w:style>
  <w:style w:type="character" w:customStyle="1" w:styleId="WW8Num17z8">
    <w:name w:val="WW8Num17z8"/>
    <w:rsid w:val="003D3D34"/>
  </w:style>
  <w:style w:type="character" w:customStyle="1" w:styleId="WW8Num18z0">
    <w:name w:val="WW8Num18z0"/>
    <w:rsid w:val="003D3D34"/>
    <w:rPr>
      <w:rFonts w:ascii="Times New Roman" w:hAnsi="Times New Roman" w:cs="Times New Roman" w:hint="default"/>
      <w:sz w:val="24"/>
      <w:szCs w:val="24"/>
    </w:rPr>
  </w:style>
  <w:style w:type="character" w:customStyle="1" w:styleId="WW8Num18z1">
    <w:name w:val="WW8Num18z1"/>
    <w:rsid w:val="003D3D34"/>
  </w:style>
  <w:style w:type="character" w:customStyle="1" w:styleId="WW8Num18z2">
    <w:name w:val="WW8Num18z2"/>
    <w:rsid w:val="003D3D34"/>
  </w:style>
  <w:style w:type="character" w:customStyle="1" w:styleId="WW8Num18z3">
    <w:name w:val="WW8Num18z3"/>
    <w:rsid w:val="003D3D34"/>
  </w:style>
  <w:style w:type="character" w:customStyle="1" w:styleId="WW8Num18z4">
    <w:name w:val="WW8Num18z4"/>
    <w:rsid w:val="003D3D34"/>
  </w:style>
  <w:style w:type="character" w:customStyle="1" w:styleId="WW8Num18z5">
    <w:name w:val="WW8Num18z5"/>
    <w:rsid w:val="003D3D34"/>
  </w:style>
  <w:style w:type="character" w:customStyle="1" w:styleId="WW8Num18z6">
    <w:name w:val="WW8Num18z6"/>
    <w:rsid w:val="003D3D34"/>
  </w:style>
  <w:style w:type="character" w:customStyle="1" w:styleId="WW8Num18z7">
    <w:name w:val="WW8Num18z7"/>
    <w:rsid w:val="003D3D34"/>
  </w:style>
  <w:style w:type="character" w:customStyle="1" w:styleId="WW8Num18z8">
    <w:name w:val="WW8Num18z8"/>
    <w:rsid w:val="003D3D34"/>
  </w:style>
  <w:style w:type="character" w:customStyle="1" w:styleId="WW8Num19z0">
    <w:name w:val="WW8Num19z0"/>
    <w:rsid w:val="003D3D34"/>
    <w:rPr>
      <w:rFonts w:ascii="Times New Roman" w:hAnsi="Times New Roman" w:cs="Times New Roman" w:hint="default"/>
      <w:sz w:val="24"/>
      <w:szCs w:val="24"/>
    </w:rPr>
  </w:style>
  <w:style w:type="character" w:customStyle="1" w:styleId="WW8Num19z1">
    <w:name w:val="WW8Num19z1"/>
    <w:rsid w:val="003D3D34"/>
  </w:style>
  <w:style w:type="character" w:customStyle="1" w:styleId="WW8Num19z2">
    <w:name w:val="WW8Num19z2"/>
    <w:rsid w:val="003D3D34"/>
  </w:style>
  <w:style w:type="character" w:customStyle="1" w:styleId="WW8Num19z3">
    <w:name w:val="WW8Num19z3"/>
    <w:rsid w:val="003D3D34"/>
  </w:style>
  <w:style w:type="character" w:customStyle="1" w:styleId="WW8Num19z4">
    <w:name w:val="WW8Num19z4"/>
    <w:rsid w:val="003D3D34"/>
  </w:style>
  <w:style w:type="character" w:customStyle="1" w:styleId="WW8Num19z5">
    <w:name w:val="WW8Num19z5"/>
    <w:rsid w:val="003D3D34"/>
  </w:style>
  <w:style w:type="character" w:customStyle="1" w:styleId="WW8Num19z6">
    <w:name w:val="WW8Num19z6"/>
    <w:rsid w:val="003D3D34"/>
  </w:style>
  <w:style w:type="character" w:customStyle="1" w:styleId="WW8Num19z7">
    <w:name w:val="WW8Num19z7"/>
    <w:rsid w:val="003D3D34"/>
  </w:style>
  <w:style w:type="character" w:customStyle="1" w:styleId="WW8Num19z8">
    <w:name w:val="WW8Num19z8"/>
    <w:rsid w:val="003D3D34"/>
  </w:style>
  <w:style w:type="character" w:customStyle="1" w:styleId="WW8Num20z0">
    <w:name w:val="WW8Num20z0"/>
    <w:rsid w:val="003D3D34"/>
    <w:rPr>
      <w:rFonts w:ascii="Symbol" w:hAnsi="Symbol" w:cs="Symbol" w:hint="default"/>
    </w:rPr>
  </w:style>
  <w:style w:type="character" w:customStyle="1" w:styleId="WW8Num20z1">
    <w:name w:val="WW8Num20z1"/>
    <w:rsid w:val="003D3D34"/>
    <w:rPr>
      <w:rFonts w:ascii="Courier New" w:hAnsi="Courier New" w:cs="Courier New" w:hint="default"/>
    </w:rPr>
  </w:style>
  <w:style w:type="character" w:customStyle="1" w:styleId="WW8Num20z2">
    <w:name w:val="WW8Num20z2"/>
    <w:rsid w:val="003D3D34"/>
    <w:rPr>
      <w:rFonts w:ascii="Wingdings" w:hAnsi="Wingdings" w:cs="Wingdings" w:hint="default"/>
    </w:rPr>
  </w:style>
  <w:style w:type="character" w:customStyle="1" w:styleId="WW8Num21z0">
    <w:name w:val="WW8Num21z0"/>
    <w:rsid w:val="003D3D34"/>
    <w:rPr>
      <w:rFonts w:hint="default"/>
      <w:b w:val="0"/>
    </w:rPr>
  </w:style>
  <w:style w:type="character" w:customStyle="1" w:styleId="WW8Num21z1">
    <w:name w:val="WW8Num21z1"/>
    <w:rsid w:val="003D3D34"/>
  </w:style>
  <w:style w:type="character" w:customStyle="1" w:styleId="WW8Num21z2">
    <w:name w:val="WW8Num21z2"/>
    <w:rsid w:val="003D3D34"/>
  </w:style>
  <w:style w:type="character" w:customStyle="1" w:styleId="WW8Num21z3">
    <w:name w:val="WW8Num21z3"/>
    <w:rsid w:val="003D3D34"/>
  </w:style>
  <w:style w:type="character" w:customStyle="1" w:styleId="WW8Num21z4">
    <w:name w:val="WW8Num21z4"/>
    <w:rsid w:val="003D3D34"/>
  </w:style>
  <w:style w:type="character" w:customStyle="1" w:styleId="WW8Num21z5">
    <w:name w:val="WW8Num21z5"/>
    <w:rsid w:val="003D3D34"/>
  </w:style>
  <w:style w:type="character" w:customStyle="1" w:styleId="WW8Num21z6">
    <w:name w:val="WW8Num21z6"/>
    <w:rsid w:val="003D3D34"/>
  </w:style>
  <w:style w:type="character" w:customStyle="1" w:styleId="WW8Num21z7">
    <w:name w:val="WW8Num21z7"/>
    <w:rsid w:val="003D3D34"/>
  </w:style>
  <w:style w:type="character" w:customStyle="1" w:styleId="WW8Num21z8">
    <w:name w:val="WW8Num21z8"/>
    <w:rsid w:val="003D3D34"/>
  </w:style>
  <w:style w:type="character" w:customStyle="1" w:styleId="WW8Num22z0">
    <w:name w:val="WW8Num22z0"/>
    <w:rsid w:val="003D3D34"/>
    <w:rPr>
      <w:rFonts w:ascii="Symbol" w:hAnsi="Symbol" w:cs="Symbol" w:hint="default"/>
    </w:rPr>
  </w:style>
  <w:style w:type="character" w:customStyle="1" w:styleId="WW8Num22z1">
    <w:name w:val="WW8Num22z1"/>
    <w:rsid w:val="003D3D34"/>
    <w:rPr>
      <w:rFonts w:ascii="Courier New" w:hAnsi="Courier New" w:cs="Courier New" w:hint="default"/>
    </w:rPr>
  </w:style>
  <w:style w:type="character" w:customStyle="1" w:styleId="WW8Num22z2">
    <w:name w:val="WW8Num22z2"/>
    <w:rsid w:val="003D3D34"/>
    <w:rPr>
      <w:rFonts w:ascii="Wingdings" w:hAnsi="Wingdings" w:cs="Wingdings" w:hint="default"/>
    </w:rPr>
  </w:style>
  <w:style w:type="character" w:customStyle="1" w:styleId="WW8Num23z0">
    <w:name w:val="WW8Num23z0"/>
    <w:rsid w:val="003D3D34"/>
    <w:rPr>
      <w:rFonts w:ascii="Times New Roman" w:eastAsia="Times New Roman" w:hAnsi="Times New Roman" w:cs="Times New Roman"/>
      <w:color w:val="000000"/>
    </w:rPr>
  </w:style>
  <w:style w:type="character" w:customStyle="1" w:styleId="WW8Num23z1">
    <w:name w:val="WW8Num23z1"/>
    <w:rsid w:val="003D3D34"/>
  </w:style>
  <w:style w:type="character" w:customStyle="1" w:styleId="WW8Num23z2">
    <w:name w:val="WW8Num23z2"/>
    <w:rsid w:val="003D3D34"/>
  </w:style>
  <w:style w:type="character" w:customStyle="1" w:styleId="WW8Num23z3">
    <w:name w:val="WW8Num23z3"/>
    <w:rsid w:val="003D3D34"/>
  </w:style>
  <w:style w:type="character" w:customStyle="1" w:styleId="WW8Num23z4">
    <w:name w:val="WW8Num23z4"/>
    <w:rsid w:val="003D3D34"/>
  </w:style>
  <w:style w:type="character" w:customStyle="1" w:styleId="WW8Num23z5">
    <w:name w:val="WW8Num23z5"/>
    <w:rsid w:val="003D3D34"/>
  </w:style>
  <w:style w:type="character" w:customStyle="1" w:styleId="WW8Num23z6">
    <w:name w:val="WW8Num23z6"/>
    <w:rsid w:val="003D3D34"/>
  </w:style>
  <w:style w:type="character" w:customStyle="1" w:styleId="WW8Num23z7">
    <w:name w:val="WW8Num23z7"/>
    <w:rsid w:val="003D3D34"/>
  </w:style>
  <w:style w:type="character" w:customStyle="1" w:styleId="WW8Num23z8">
    <w:name w:val="WW8Num23z8"/>
    <w:rsid w:val="003D3D34"/>
  </w:style>
  <w:style w:type="character" w:customStyle="1" w:styleId="WW8Num24z0">
    <w:name w:val="WW8Num24z0"/>
    <w:rsid w:val="003D3D34"/>
    <w:rPr>
      <w:rFonts w:ascii="Symbol" w:hAnsi="Symbol" w:cs="Symbol" w:hint="default"/>
    </w:rPr>
  </w:style>
  <w:style w:type="character" w:customStyle="1" w:styleId="WW8Num24z1">
    <w:name w:val="WW8Num24z1"/>
    <w:rsid w:val="003D3D34"/>
    <w:rPr>
      <w:rFonts w:ascii="Courier New" w:hAnsi="Courier New" w:cs="Courier New" w:hint="default"/>
    </w:rPr>
  </w:style>
  <w:style w:type="character" w:customStyle="1" w:styleId="WW8Num24z2">
    <w:name w:val="WW8Num24z2"/>
    <w:rsid w:val="003D3D34"/>
    <w:rPr>
      <w:rFonts w:ascii="Wingdings" w:hAnsi="Wingdings" w:cs="Wingdings" w:hint="default"/>
    </w:rPr>
  </w:style>
  <w:style w:type="character" w:customStyle="1" w:styleId="WW8Num25z0">
    <w:name w:val="WW8Num25z0"/>
    <w:rsid w:val="003D3D34"/>
    <w:rPr>
      <w:rFonts w:hint="default"/>
      <w:b/>
      <w:bCs/>
    </w:rPr>
  </w:style>
  <w:style w:type="character" w:customStyle="1" w:styleId="WW8Num25z1">
    <w:name w:val="WW8Num25z1"/>
    <w:rsid w:val="003D3D34"/>
  </w:style>
  <w:style w:type="character" w:customStyle="1" w:styleId="WW8Num25z2">
    <w:name w:val="WW8Num25z2"/>
    <w:rsid w:val="003D3D34"/>
  </w:style>
  <w:style w:type="character" w:customStyle="1" w:styleId="WW8Num25z3">
    <w:name w:val="WW8Num25z3"/>
    <w:rsid w:val="003D3D34"/>
  </w:style>
  <w:style w:type="character" w:customStyle="1" w:styleId="WW8Num25z4">
    <w:name w:val="WW8Num25z4"/>
    <w:rsid w:val="003D3D34"/>
  </w:style>
  <w:style w:type="character" w:customStyle="1" w:styleId="WW8Num25z5">
    <w:name w:val="WW8Num25z5"/>
    <w:rsid w:val="003D3D34"/>
  </w:style>
  <w:style w:type="character" w:customStyle="1" w:styleId="WW8Num25z6">
    <w:name w:val="WW8Num25z6"/>
    <w:rsid w:val="003D3D34"/>
  </w:style>
  <w:style w:type="character" w:customStyle="1" w:styleId="WW8Num25z7">
    <w:name w:val="WW8Num25z7"/>
    <w:rsid w:val="003D3D34"/>
  </w:style>
  <w:style w:type="character" w:customStyle="1" w:styleId="WW8Num25z8">
    <w:name w:val="WW8Num25z8"/>
    <w:rsid w:val="003D3D34"/>
  </w:style>
  <w:style w:type="character" w:customStyle="1" w:styleId="WW8Num26z0">
    <w:name w:val="WW8Num26z0"/>
    <w:rsid w:val="003D3D34"/>
    <w:rPr>
      <w:rFonts w:ascii="Times New Roman" w:hAnsi="Times New Roman" w:cs="Times New Roman" w:hint="default"/>
      <w:sz w:val="24"/>
      <w:szCs w:val="24"/>
    </w:rPr>
  </w:style>
  <w:style w:type="character" w:customStyle="1" w:styleId="WW8Num26z1">
    <w:name w:val="WW8Num26z1"/>
    <w:rsid w:val="003D3D34"/>
  </w:style>
  <w:style w:type="character" w:customStyle="1" w:styleId="WW8Num26z2">
    <w:name w:val="WW8Num26z2"/>
    <w:rsid w:val="003D3D34"/>
  </w:style>
  <w:style w:type="character" w:customStyle="1" w:styleId="WW8Num26z3">
    <w:name w:val="WW8Num26z3"/>
    <w:rsid w:val="003D3D34"/>
  </w:style>
  <w:style w:type="character" w:customStyle="1" w:styleId="WW8Num26z4">
    <w:name w:val="WW8Num26z4"/>
    <w:rsid w:val="003D3D34"/>
  </w:style>
  <w:style w:type="character" w:customStyle="1" w:styleId="WW8Num26z5">
    <w:name w:val="WW8Num26z5"/>
    <w:rsid w:val="003D3D34"/>
  </w:style>
  <w:style w:type="character" w:customStyle="1" w:styleId="WW8Num26z6">
    <w:name w:val="WW8Num26z6"/>
    <w:rsid w:val="003D3D34"/>
  </w:style>
  <w:style w:type="character" w:customStyle="1" w:styleId="WW8Num26z7">
    <w:name w:val="WW8Num26z7"/>
    <w:rsid w:val="003D3D34"/>
  </w:style>
  <w:style w:type="character" w:customStyle="1" w:styleId="WW8Num26z8">
    <w:name w:val="WW8Num26z8"/>
    <w:rsid w:val="003D3D34"/>
  </w:style>
  <w:style w:type="character" w:customStyle="1" w:styleId="WW8Num27z0">
    <w:name w:val="WW8Num27z0"/>
    <w:rsid w:val="003D3D34"/>
    <w:rPr>
      <w:rFonts w:hint="default"/>
      <w:b/>
    </w:rPr>
  </w:style>
  <w:style w:type="character" w:customStyle="1" w:styleId="WW8Num27z1">
    <w:name w:val="WW8Num27z1"/>
    <w:rsid w:val="003D3D34"/>
  </w:style>
  <w:style w:type="character" w:customStyle="1" w:styleId="WW8Num27z2">
    <w:name w:val="WW8Num27z2"/>
    <w:rsid w:val="003D3D34"/>
  </w:style>
  <w:style w:type="character" w:customStyle="1" w:styleId="WW8Num27z3">
    <w:name w:val="WW8Num27z3"/>
    <w:rsid w:val="003D3D34"/>
  </w:style>
  <w:style w:type="character" w:customStyle="1" w:styleId="WW8Num27z4">
    <w:name w:val="WW8Num27z4"/>
    <w:rsid w:val="003D3D34"/>
  </w:style>
  <w:style w:type="character" w:customStyle="1" w:styleId="WW8Num27z5">
    <w:name w:val="WW8Num27z5"/>
    <w:rsid w:val="003D3D34"/>
  </w:style>
  <w:style w:type="character" w:customStyle="1" w:styleId="WW8Num27z6">
    <w:name w:val="WW8Num27z6"/>
    <w:rsid w:val="003D3D34"/>
  </w:style>
  <w:style w:type="character" w:customStyle="1" w:styleId="WW8Num27z7">
    <w:name w:val="WW8Num27z7"/>
    <w:rsid w:val="003D3D34"/>
  </w:style>
  <w:style w:type="character" w:customStyle="1" w:styleId="WW8Num27z8">
    <w:name w:val="WW8Num27z8"/>
    <w:rsid w:val="003D3D34"/>
  </w:style>
  <w:style w:type="character" w:customStyle="1" w:styleId="WW8Num28z0">
    <w:name w:val="WW8Num28z0"/>
    <w:rsid w:val="003D3D34"/>
    <w:rPr>
      <w:rFonts w:hint="default"/>
    </w:rPr>
  </w:style>
  <w:style w:type="character" w:customStyle="1" w:styleId="WW8Num28z1">
    <w:name w:val="WW8Num28z1"/>
    <w:rsid w:val="003D3D34"/>
  </w:style>
  <w:style w:type="character" w:customStyle="1" w:styleId="WW8Num28z2">
    <w:name w:val="WW8Num28z2"/>
    <w:rsid w:val="003D3D34"/>
  </w:style>
  <w:style w:type="character" w:customStyle="1" w:styleId="WW8Num28z3">
    <w:name w:val="WW8Num28z3"/>
    <w:rsid w:val="003D3D34"/>
  </w:style>
  <w:style w:type="character" w:customStyle="1" w:styleId="WW8Num28z4">
    <w:name w:val="WW8Num28z4"/>
    <w:rsid w:val="003D3D34"/>
  </w:style>
  <w:style w:type="character" w:customStyle="1" w:styleId="WW8Num28z5">
    <w:name w:val="WW8Num28z5"/>
    <w:rsid w:val="003D3D34"/>
  </w:style>
  <w:style w:type="character" w:customStyle="1" w:styleId="WW8Num28z6">
    <w:name w:val="WW8Num28z6"/>
    <w:rsid w:val="003D3D34"/>
  </w:style>
  <w:style w:type="character" w:customStyle="1" w:styleId="WW8Num28z7">
    <w:name w:val="WW8Num28z7"/>
    <w:rsid w:val="003D3D34"/>
  </w:style>
  <w:style w:type="character" w:customStyle="1" w:styleId="WW8Num28z8">
    <w:name w:val="WW8Num28z8"/>
    <w:rsid w:val="003D3D34"/>
  </w:style>
  <w:style w:type="character" w:customStyle="1" w:styleId="WW8Num29z0">
    <w:name w:val="WW8Num29z0"/>
    <w:rsid w:val="003D3D34"/>
    <w:rPr>
      <w:rFonts w:hint="default"/>
      <w:b w:val="0"/>
      <w:bCs/>
    </w:rPr>
  </w:style>
  <w:style w:type="character" w:customStyle="1" w:styleId="WW8Num29z1">
    <w:name w:val="WW8Num29z1"/>
    <w:rsid w:val="003D3D34"/>
  </w:style>
  <w:style w:type="character" w:customStyle="1" w:styleId="WW8Num29z2">
    <w:name w:val="WW8Num29z2"/>
    <w:rsid w:val="003D3D34"/>
  </w:style>
  <w:style w:type="character" w:customStyle="1" w:styleId="WW8Num29z3">
    <w:name w:val="WW8Num29z3"/>
    <w:rsid w:val="003D3D34"/>
  </w:style>
  <w:style w:type="character" w:customStyle="1" w:styleId="WW8Num29z4">
    <w:name w:val="WW8Num29z4"/>
    <w:rsid w:val="003D3D34"/>
  </w:style>
  <w:style w:type="character" w:customStyle="1" w:styleId="WW8Num29z5">
    <w:name w:val="WW8Num29z5"/>
    <w:rsid w:val="003D3D34"/>
  </w:style>
  <w:style w:type="character" w:customStyle="1" w:styleId="WW8Num29z6">
    <w:name w:val="WW8Num29z6"/>
    <w:rsid w:val="003D3D34"/>
  </w:style>
  <w:style w:type="character" w:customStyle="1" w:styleId="WW8Num29z7">
    <w:name w:val="WW8Num29z7"/>
    <w:rsid w:val="003D3D34"/>
  </w:style>
  <w:style w:type="character" w:customStyle="1" w:styleId="WW8Num29z8">
    <w:name w:val="WW8Num29z8"/>
    <w:rsid w:val="003D3D34"/>
  </w:style>
  <w:style w:type="character" w:customStyle="1" w:styleId="WW8Num30z0">
    <w:name w:val="WW8Num30z0"/>
    <w:rsid w:val="003D3D34"/>
    <w:rPr>
      <w:rFonts w:ascii="Symbol" w:hAnsi="Symbol" w:cs="Symbol" w:hint="default"/>
    </w:rPr>
  </w:style>
  <w:style w:type="character" w:customStyle="1" w:styleId="WW8Num30z1">
    <w:name w:val="WW8Num30z1"/>
    <w:rsid w:val="003D3D34"/>
    <w:rPr>
      <w:rFonts w:ascii="Courier New" w:hAnsi="Courier New" w:cs="Courier New" w:hint="default"/>
    </w:rPr>
  </w:style>
  <w:style w:type="character" w:customStyle="1" w:styleId="WW8Num30z2">
    <w:name w:val="WW8Num30z2"/>
    <w:rsid w:val="003D3D34"/>
    <w:rPr>
      <w:rFonts w:ascii="Wingdings" w:hAnsi="Wingdings" w:cs="Wingdings" w:hint="default"/>
    </w:rPr>
  </w:style>
  <w:style w:type="character" w:customStyle="1" w:styleId="WW8Num31z0">
    <w:name w:val="WW8Num31z0"/>
    <w:rsid w:val="003D3D34"/>
    <w:rPr>
      <w:rFonts w:hint="default"/>
    </w:rPr>
  </w:style>
  <w:style w:type="character" w:customStyle="1" w:styleId="WW8Num31z1">
    <w:name w:val="WW8Num31z1"/>
    <w:rsid w:val="003D3D34"/>
  </w:style>
  <w:style w:type="character" w:customStyle="1" w:styleId="WW8Num31z2">
    <w:name w:val="WW8Num31z2"/>
    <w:rsid w:val="003D3D34"/>
  </w:style>
  <w:style w:type="character" w:customStyle="1" w:styleId="WW8Num31z3">
    <w:name w:val="WW8Num31z3"/>
    <w:rsid w:val="003D3D34"/>
  </w:style>
  <w:style w:type="character" w:customStyle="1" w:styleId="WW8Num31z4">
    <w:name w:val="WW8Num31z4"/>
    <w:rsid w:val="003D3D34"/>
  </w:style>
  <w:style w:type="character" w:customStyle="1" w:styleId="WW8Num31z5">
    <w:name w:val="WW8Num31z5"/>
    <w:rsid w:val="003D3D34"/>
  </w:style>
  <w:style w:type="character" w:customStyle="1" w:styleId="WW8Num31z6">
    <w:name w:val="WW8Num31z6"/>
    <w:rsid w:val="003D3D34"/>
  </w:style>
  <w:style w:type="character" w:customStyle="1" w:styleId="WW8Num31z7">
    <w:name w:val="WW8Num31z7"/>
    <w:rsid w:val="003D3D34"/>
  </w:style>
  <w:style w:type="character" w:customStyle="1" w:styleId="WW8Num31z8">
    <w:name w:val="WW8Num31z8"/>
    <w:rsid w:val="003D3D34"/>
  </w:style>
  <w:style w:type="character" w:customStyle="1" w:styleId="WW8Num32z0">
    <w:name w:val="WW8Num32z0"/>
    <w:rsid w:val="003D3D34"/>
    <w:rPr>
      <w:rFonts w:ascii="Times New Roman" w:hAnsi="Times New Roman" w:cs="Times New Roman"/>
      <w:sz w:val="24"/>
      <w:szCs w:val="24"/>
    </w:rPr>
  </w:style>
  <w:style w:type="character" w:customStyle="1" w:styleId="WW8Num32z1">
    <w:name w:val="WW8Num32z1"/>
    <w:rsid w:val="003D3D34"/>
  </w:style>
  <w:style w:type="character" w:customStyle="1" w:styleId="WW8Num32z2">
    <w:name w:val="WW8Num32z2"/>
    <w:rsid w:val="003D3D34"/>
  </w:style>
  <w:style w:type="character" w:customStyle="1" w:styleId="WW8Num32z3">
    <w:name w:val="WW8Num32z3"/>
    <w:rsid w:val="003D3D34"/>
  </w:style>
  <w:style w:type="character" w:customStyle="1" w:styleId="WW8Num32z4">
    <w:name w:val="WW8Num32z4"/>
    <w:rsid w:val="003D3D34"/>
  </w:style>
  <w:style w:type="character" w:customStyle="1" w:styleId="WW8Num32z5">
    <w:name w:val="WW8Num32z5"/>
    <w:rsid w:val="003D3D34"/>
  </w:style>
  <w:style w:type="character" w:customStyle="1" w:styleId="WW8Num32z6">
    <w:name w:val="WW8Num32z6"/>
    <w:rsid w:val="003D3D34"/>
  </w:style>
  <w:style w:type="character" w:customStyle="1" w:styleId="WW8Num32z7">
    <w:name w:val="WW8Num32z7"/>
    <w:rsid w:val="003D3D34"/>
  </w:style>
  <w:style w:type="character" w:customStyle="1" w:styleId="WW8Num32z8">
    <w:name w:val="WW8Num32z8"/>
    <w:rsid w:val="003D3D34"/>
  </w:style>
  <w:style w:type="character" w:customStyle="1" w:styleId="WW8Num33z0">
    <w:name w:val="WW8Num33z0"/>
    <w:rsid w:val="003D3D34"/>
    <w:rPr>
      <w:rFonts w:hint="default"/>
    </w:rPr>
  </w:style>
  <w:style w:type="character" w:customStyle="1" w:styleId="WW8Num33z1">
    <w:name w:val="WW8Num33z1"/>
    <w:rsid w:val="003D3D34"/>
  </w:style>
  <w:style w:type="character" w:customStyle="1" w:styleId="WW8Num33z2">
    <w:name w:val="WW8Num33z2"/>
    <w:rsid w:val="003D3D34"/>
  </w:style>
  <w:style w:type="character" w:customStyle="1" w:styleId="WW8Num33z3">
    <w:name w:val="WW8Num33z3"/>
    <w:rsid w:val="003D3D34"/>
  </w:style>
  <w:style w:type="character" w:customStyle="1" w:styleId="WW8Num33z4">
    <w:name w:val="WW8Num33z4"/>
    <w:rsid w:val="003D3D34"/>
  </w:style>
  <w:style w:type="character" w:customStyle="1" w:styleId="WW8Num33z5">
    <w:name w:val="WW8Num33z5"/>
    <w:rsid w:val="003D3D34"/>
  </w:style>
  <w:style w:type="character" w:customStyle="1" w:styleId="WW8Num33z6">
    <w:name w:val="WW8Num33z6"/>
    <w:rsid w:val="003D3D34"/>
  </w:style>
  <w:style w:type="character" w:customStyle="1" w:styleId="WW8Num33z7">
    <w:name w:val="WW8Num33z7"/>
    <w:rsid w:val="003D3D34"/>
  </w:style>
  <w:style w:type="character" w:customStyle="1" w:styleId="WW8Num33z8">
    <w:name w:val="WW8Num33z8"/>
    <w:rsid w:val="003D3D34"/>
  </w:style>
  <w:style w:type="character" w:customStyle="1" w:styleId="WW8Num34z0">
    <w:name w:val="WW8Num34z0"/>
    <w:rsid w:val="003D3D34"/>
  </w:style>
  <w:style w:type="character" w:customStyle="1" w:styleId="WW8Num34z1">
    <w:name w:val="WW8Num34z1"/>
    <w:rsid w:val="003D3D34"/>
  </w:style>
  <w:style w:type="character" w:customStyle="1" w:styleId="WW8Num34z2">
    <w:name w:val="WW8Num34z2"/>
    <w:rsid w:val="003D3D34"/>
  </w:style>
  <w:style w:type="character" w:customStyle="1" w:styleId="WW8Num34z3">
    <w:name w:val="WW8Num34z3"/>
    <w:rsid w:val="003D3D34"/>
  </w:style>
  <w:style w:type="character" w:customStyle="1" w:styleId="WW8Num34z4">
    <w:name w:val="WW8Num34z4"/>
    <w:rsid w:val="003D3D34"/>
  </w:style>
  <w:style w:type="character" w:customStyle="1" w:styleId="WW8Num34z5">
    <w:name w:val="WW8Num34z5"/>
    <w:rsid w:val="003D3D34"/>
  </w:style>
  <w:style w:type="character" w:customStyle="1" w:styleId="WW8Num34z6">
    <w:name w:val="WW8Num34z6"/>
    <w:rsid w:val="003D3D34"/>
  </w:style>
  <w:style w:type="character" w:customStyle="1" w:styleId="WW8Num34z7">
    <w:name w:val="WW8Num34z7"/>
    <w:rsid w:val="003D3D34"/>
  </w:style>
  <w:style w:type="character" w:customStyle="1" w:styleId="WW8Num34z8">
    <w:name w:val="WW8Num34z8"/>
    <w:rsid w:val="003D3D34"/>
  </w:style>
  <w:style w:type="character" w:customStyle="1" w:styleId="WW8Num35z0">
    <w:name w:val="WW8Num35z0"/>
    <w:rsid w:val="003D3D34"/>
    <w:rPr>
      <w:rFonts w:ascii="Symbol" w:hAnsi="Symbol" w:cs="Symbol" w:hint="default"/>
    </w:rPr>
  </w:style>
  <w:style w:type="character" w:customStyle="1" w:styleId="WW8Num35z1">
    <w:name w:val="WW8Num35z1"/>
    <w:rsid w:val="003D3D34"/>
    <w:rPr>
      <w:rFonts w:ascii="Courier New" w:hAnsi="Courier New" w:cs="Courier New" w:hint="default"/>
    </w:rPr>
  </w:style>
  <w:style w:type="character" w:customStyle="1" w:styleId="WW8Num35z2">
    <w:name w:val="WW8Num35z2"/>
    <w:rsid w:val="003D3D34"/>
    <w:rPr>
      <w:rFonts w:ascii="Wingdings" w:hAnsi="Wingdings" w:cs="Wingdings" w:hint="default"/>
    </w:rPr>
  </w:style>
  <w:style w:type="character" w:customStyle="1" w:styleId="WW8Num36z0">
    <w:name w:val="WW8Num36z0"/>
    <w:rsid w:val="003D3D34"/>
    <w:rPr>
      <w:rFonts w:cs="Times New Roman" w:hint="default"/>
      <w:b/>
    </w:rPr>
  </w:style>
  <w:style w:type="character" w:customStyle="1" w:styleId="WW8Num36z1">
    <w:name w:val="WW8Num36z1"/>
    <w:rsid w:val="003D3D34"/>
  </w:style>
  <w:style w:type="character" w:customStyle="1" w:styleId="WW8Num36z2">
    <w:name w:val="WW8Num36z2"/>
    <w:rsid w:val="003D3D34"/>
  </w:style>
  <w:style w:type="character" w:customStyle="1" w:styleId="WW8Num36z3">
    <w:name w:val="WW8Num36z3"/>
    <w:rsid w:val="003D3D34"/>
  </w:style>
  <w:style w:type="character" w:customStyle="1" w:styleId="WW8Num36z4">
    <w:name w:val="WW8Num36z4"/>
    <w:rsid w:val="003D3D34"/>
  </w:style>
  <w:style w:type="character" w:customStyle="1" w:styleId="WW8Num36z5">
    <w:name w:val="WW8Num36z5"/>
    <w:rsid w:val="003D3D34"/>
  </w:style>
  <w:style w:type="character" w:customStyle="1" w:styleId="WW8Num36z6">
    <w:name w:val="WW8Num36z6"/>
    <w:rsid w:val="003D3D34"/>
  </w:style>
  <w:style w:type="character" w:customStyle="1" w:styleId="WW8Num36z7">
    <w:name w:val="WW8Num36z7"/>
    <w:rsid w:val="003D3D34"/>
  </w:style>
  <w:style w:type="character" w:customStyle="1" w:styleId="WW8Num36z8">
    <w:name w:val="WW8Num36z8"/>
    <w:rsid w:val="003D3D34"/>
  </w:style>
  <w:style w:type="character" w:customStyle="1" w:styleId="WW8Num37z0">
    <w:name w:val="WW8Num37z0"/>
    <w:rsid w:val="003D3D34"/>
    <w:rPr>
      <w:rFonts w:ascii="Symbol" w:hAnsi="Symbol" w:cs="Symbol" w:hint="default"/>
    </w:rPr>
  </w:style>
  <w:style w:type="character" w:customStyle="1" w:styleId="WW8Num37z1">
    <w:name w:val="WW8Num37z1"/>
    <w:rsid w:val="003D3D34"/>
    <w:rPr>
      <w:rFonts w:ascii="Courier New" w:hAnsi="Courier New" w:cs="Courier New" w:hint="default"/>
    </w:rPr>
  </w:style>
  <w:style w:type="character" w:customStyle="1" w:styleId="WW8Num37z2">
    <w:name w:val="WW8Num37z2"/>
    <w:rsid w:val="003D3D34"/>
    <w:rPr>
      <w:rFonts w:ascii="Wingdings" w:hAnsi="Wingdings" w:cs="Wingdings" w:hint="default"/>
    </w:rPr>
  </w:style>
  <w:style w:type="character" w:customStyle="1" w:styleId="WW8Num38z0">
    <w:name w:val="WW8Num38z0"/>
    <w:rsid w:val="003D3D34"/>
    <w:rPr>
      <w:rFonts w:hint="default"/>
    </w:rPr>
  </w:style>
  <w:style w:type="character" w:customStyle="1" w:styleId="WW8Num38z1">
    <w:name w:val="WW8Num38z1"/>
    <w:rsid w:val="003D3D34"/>
  </w:style>
  <w:style w:type="character" w:customStyle="1" w:styleId="WW8Num38z2">
    <w:name w:val="WW8Num38z2"/>
    <w:rsid w:val="003D3D34"/>
  </w:style>
  <w:style w:type="character" w:customStyle="1" w:styleId="WW8Num38z3">
    <w:name w:val="WW8Num38z3"/>
    <w:rsid w:val="003D3D34"/>
  </w:style>
  <w:style w:type="character" w:customStyle="1" w:styleId="WW8Num38z4">
    <w:name w:val="WW8Num38z4"/>
    <w:rsid w:val="003D3D34"/>
  </w:style>
  <w:style w:type="character" w:customStyle="1" w:styleId="WW8Num38z5">
    <w:name w:val="WW8Num38z5"/>
    <w:rsid w:val="003D3D34"/>
  </w:style>
  <w:style w:type="character" w:customStyle="1" w:styleId="WW8Num38z6">
    <w:name w:val="WW8Num38z6"/>
    <w:rsid w:val="003D3D34"/>
  </w:style>
  <w:style w:type="character" w:customStyle="1" w:styleId="WW8Num38z7">
    <w:name w:val="WW8Num38z7"/>
    <w:rsid w:val="003D3D34"/>
  </w:style>
  <w:style w:type="character" w:customStyle="1" w:styleId="WW8Num38z8">
    <w:name w:val="WW8Num38z8"/>
    <w:rsid w:val="003D3D34"/>
  </w:style>
  <w:style w:type="character" w:customStyle="1" w:styleId="WW8Num39z0">
    <w:name w:val="WW8Num39z0"/>
    <w:rsid w:val="003D3D34"/>
    <w:rPr>
      <w:rFonts w:ascii="Symbol" w:hAnsi="Symbol" w:cs="Symbol" w:hint="default"/>
    </w:rPr>
  </w:style>
  <w:style w:type="character" w:customStyle="1" w:styleId="WW8Num39z1">
    <w:name w:val="WW8Num39z1"/>
    <w:rsid w:val="003D3D34"/>
    <w:rPr>
      <w:rFonts w:ascii="Courier New" w:hAnsi="Courier New" w:cs="Courier New" w:hint="default"/>
    </w:rPr>
  </w:style>
  <w:style w:type="character" w:customStyle="1" w:styleId="WW8Num39z2">
    <w:name w:val="WW8Num39z2"/>
    <w:rsid w:val="003D3D34"/>
    <w:rPr>
      <w:rFonts w:ascii="Wingdings" w:hAnsi="Wingdings" w:cs="Wingdings" w:hint="default"/>
    </w:rPr>
  </w:style>
  <w:style w:type="character" w:customStyle="1" w:styleId="WW8Num40z0">
    <w:name w:val="WW8Num40z0"/>
    <w:rsid w:val="003D3D34"/>
    <w:rPr>
      <w:rFonts w:ascii="Times New Roman" w:eastAsia="SimSun" w:hAnsi="Times New Roman" w:cs="Times New Roman"/>
    </w:rPr>
  </w:style>
  <w:style w:type="character" w:customStyle="1" w:styleId="WW8Num40z1">
    <w:name w:val="WW8Num40z1"/>
    <w:rsid w:val="003D3D34"/>
    <w:rPr>
      <w:rFonts w:ascii="Courier New" w:hAnsi="Courier New" w:cs="Courier New" w:hint="default"/>
    </w:rPr>
  </w:style>
  <w:style w:type="character" w:customStyle="1" w:styleId="WW8Num40z2">
    <w:name w:val="WW8Num40z2"/>
    <w:rsid w:val="003D3D34"/>
    <w:rPr>
      <w:rFonts w:ascii="Wingdings" w:hAnsi="Wingdings" w:cs="Wingdings" w:hint="default"/>
    </w:rPr>
  </w:style>
  <w:style w:type="character" w:customStyle="1" w:styleId="WW8Num40z3">
    <w:name w:val="WW8Num40z3"/>
    <w:rsid w:val="003D3D34"/>
    <w:rPr>
      <w:rFonts w:ascii="Symbol" w:hAnsi="Symbol" w:cs="Symbol" w:hint="default"/>
    </w:rPr>
  </w:style>
  <w:style w:type="character" w:customStyle="1" w:styleId="WW8Num41z0">
    <w:name w:val="WW8Num41z0"/>
    <w:rsid w:val="003D3D34"/>
    <w:rPr>
      <w:rFonts w:hint="default"/>
    </w:rPr>
  </w:style>
  <w:style w:type="character" w:customStyle="1" w:styleId="WW8Num41z1">
    <w:name w:val="WW8Num41z1"/>
    <w:rsid w:val="003D3D34"/>
  </w:style>
  <w:style w:type="character" w:customStyle="1" w:styleId="WW8Num41z2">
    <w:name w:val="WW8Num41z2"/>
    <w:rsid w:val="003D3D34"/>
  </w:style>
  <w:style w:type="character" w:customStyle="1" w:styleId="WW8Num41z3">
    <w:name w:val="WW8Num41z3"/>
    <w:rsid w:val="003D3D34"/>
  </w:style>
  <w:style w:type="character" w:customStyle="1" w:styleId="WW8Num41z4">
    <w:name w:val="WW8Num41z4"/>
    <w:rsid w:val="003D3D34"/>
  </w:style>
  <w:style w:type="character" w:customStyle="1" w:styleId="WW8Num41z5">
    <w:name w:val="WW8Num41z5"/>
    <w:rsid w:val="003D3D34"/>
  </w:style>
  <w:style w:type="character" w:customStyle="1" w:styleId="WW8Num41z6">
    <w:name w:val="WW8Num41z6"/>
    <w:rsid w:val="003D3D34"/>
  </w:style>
  <w:style w:type="character" w:customStyle="1" w:styleId="WW8Num41z7">
    <w:name w:val="WW8Num41z7"/>
    <w:rsid w:val="003D3D34"/>
  </w:style>
  <w:style w:type="character" w:customStyle="1" w:styleId="WW8Num41z8">
    <w:name w:val="WW8Num41z8"/>
    <w:rsid w:val="003D3D34"/>
  </w:style>
  <w:style w:type="character" w:customStyle="1" w:styleId="WW8Num42z0">
    <w:name w:val="WW8Num42z0"/>
    <w:rsid w:val="003D3D34"/>
    <w:rPr>
      <w:rFonts w:hint="default"/>
    </w:rPr>
  </w:style>
  <w:style w:type="character" w:customStyle="1" w:styleId="WW8Num42z1">
    <w:name w:val="WW8Num42z1"/>
    <w:rsid w:val="003D3D34"/>
  </w:style>
  <w:style w:type="character" w:customStyle="1" w:styleId="WW8Num42z2">
    <w:name w:val="WW8Num42z2"/>
    <w:rsid w:val="003D3D34"/>
  </w:style>
  <w:style w:type="character" w:customStyle="1" w:styleId="WW8Num42z3">
    <w:name w:val="WW8Num42z3"/>
    <w:rsid w:val="003D3D34"/>
  </w:style>
  <w:style w:type="character" w:customStyle="1" w:styleId="WW8Num42z4">
    <w:name w:val="WW8Num42z4"/>
    <w:rsid w:val="003D3D34"/>
  </w:style>
  <w:style w:type="character" w:customStyle="1" w:styleId="WW8Num42z5">
    <w:name w:val="WW8Num42z5"/>
    <w:rsid w:val="003D3D34"/>
  </w:style>
  <w:style w:type="character" w:customStyle="1" w:styleId="WW8Num42z6">
    <w:name w:val="WW8Num42z6"/>
    <w:rsid w:val="003D3D34"/>
  </w:style>
  <w:style w:type="character" w:customStyle="1" w:styleId="WW8Num42z7">
    <w:name w:val="WW8Num42z7"/>
    <w:rsid w:val="003D3D34"/>
  </w:style>
  <w:style w:type="character" w:customStyle="1" w:styleId="WW8Num42z8">
    <w:name w:val="WW8Num42z8"/>
    <w:rsid w:val="003D3D34"/>
  </w:style>
  <w:style w:type="character" w:customStyle="1" w:styleId="WW8Num43z0">
    <w:name w:val="WW8Num43z0"/>
    <w:rsid w:val="003D3D34"/>
    <w:rPr>
      <w:rFonts w:ascii="Times New Roman" w:hAnsi="Times New Roman" w:cs="Times New Roman" w:hint="default"/>
      <w:sz w:val="24"/>
      <w:szCs w:val="24"/>
    </w:rPr>
  </w:style>
  <w:style w:type="character" w:customStyle="1" w:styleId="WW8Num43z1">
    <w:name w:val="WW8Num43z1"/>
    <w:rsid w:val="003D3D34"/>
  </w:style>
  <w:style w:type="character" w:customStyle="1" w:styleId="WW8Num43z2">
    <w:name w:val="WW8Num43z2"/>
    <w:rsid w:val="003D3D34"/>
  </w:style>
  <w:style w:type="character" w:customStyle="1" w:styleId="WW8Num43z3">
    <w:name w:val="WW8Num43z3"/>
    <w:rsid w:val="003D3D34"/>
  </w:style>
  <w:style w:type="character" w:customStyle="1" w:styleId="WW8Num43z4">
    <w:name w:val="WW8Num43z4"/>
    <w:rsid w:val="003D3D34"/>
  </w:style>
  <w:style w:type="character" w:customStyle="1" w:styleId="WW8Num43z5">
    <w:name w:val="WW8Num43z5"/>
    <w:rsid w:val="003D3D34"/>
  </w:style>
  <w:style w:type="character" w:customStyle="1" w:styleId="WW8Num43z6">
    <w:name w:val="WW8Num43z6"/>
    <w:rsid w:val="003D3D34"/>
  </w:style>
  <w:style w:type="character" w:customStyle="1" w:styleId="WW8Num43z7">
    <w:name w:val="WW8Num43z7"/>
    <w:rsid w:val="003D3D34"/>
  </w:style>
  <w:style w:type="character" w:customStyle="1" w:styleId="WW8Num43z8">
    <w:name w:val="WW8Num43z8"/>
    <w:rsid w:val="003D3D34"/>
  </w:style>
  <w:style w:type="character" w:customStyle="1" w:styleId="WW8Num44z0">
    <w:name w:val="WW8Num44z0"/>
    <w:rsid w:val="003D3D34"/>
    <w:rPr>
      <w:rFonts w:hint="default"/>
    </w:rPr>
  </w:style>
  <w:style w:type="character" w:customStyle="1" w:styleId="WW8Num44z1">
    <w:name w:val="WW8Num44z1"/>
    <w:rsid w:val="003D3D34"/>
  </w:style>
  <w:style w:type="character" w:customStyle="1" w:styleId="WW8Num44z2">
    <w:name w:val="WW8Num44z2"/>
    <w:rsid w:val="003D3D34"/>
  </w:style>
  <w:style w:type="character" w:customStyle="1" w:styleId="WW8Num44z3">
    <w:name w:val="WW8Num44z3"/>
    <w:rsid w:val="003D3D34"/>
  </w:style>
  <w:style w:type="character" w:customStyle="1" w:styleId="WW8Num44z4">
    <w:name w:val="WW8Num44z4"/>
    <w:rsid w:val="003D3D34"/>
  </w:style>
  <w:style w:type="character" w:customStyle="1" w:styleId="WW8Num44z5">
    <w:name w:val="WW8Num44z5"/>
    <w:rsid w:val="003D3D34"/>
  </w:style>
  <w:style w:type="character" w:customStyle="1" w:styleId="WW8Num44z6">
    <w:name w:val="WW8Num44z6"/>
    <w:rsid w:val="003D3D34"/>
  </w:style>
  <w:style w:type="character" w:customStyle="1" w:styleId="WW8Num44z7">
    <w:name w:val="WW8Num44z7"/>
    <w:rsid w:val="003D3D34"/>
  </w:style>
  <w:style w:type="character" w:customStyle="1" w:styleId="WW8Num44z8">
    <w:name w:val="WW8Num44z8"/>
    <w:rsid w:val="003D3D34"/>
  </w:style>
  <w:style w:type="character" w:customStyle="1" w:styleId="WW8Num45z0">
    <w:name w:val="WW8Num45z0"/>
    <w:rsid w:val="003D3D34"/>
    <w:rPr>
      <w:rFonts w:hint="default"/>
    </w:rPr>
  </w:style>
  <w:style w:type="character" w:customStyle="1" w:styleId="WW8Num45z1">
    <w:name w:val="WW8Num45z1"/>
    <w:rsid w:val="003D3D34"/>
  </w:style>
  <w:style w:type="character" w:customStyle="1" w:styleId="WW8Num45z2">
    <w:name w:val="WW8Num45z2"/>
    <w:rsid w:val="003D3D34"/>
  </w:style>
  <w:style w:type="character" w:customStyle="1" w:styleId="WW8Num45z3">
    <w:name w:val="WW8Num45z3"/>
    <w:rsid w:val="003D3D34"/>
  </w:style>
  <w:style w:type="character" w:customStyle="1" w:styleId="WW8Num45z4">
    <w:name w:val="WW8Num45z4"/>
    <w:rsid w:val="003D3D34"/>
  </w:style>
  <w:style w:type="character" w:customStyle="1" w:styleId="WW8Num45z5">
    <w:name w:val="WW8Num45z5"/>
    <w:rsid w:val="003D3D34"/>
  </w:style>
  <w:style w:type="character" w:customStyle="1" w:styleId="WW8Num45z6">
    <w:name w:val="WW8Num45z6"/>
    <w:rsid w:val="003D3D34"/>
  </w:style>
  <w:style w:type="character" w:customStyle="1" w:styleId="WW8Num45z7">
    <w:name w:val="WW8Num45z7"/>
    <w:rsid w:val="003D3D34"/>
  </w:style>
  <w:style w:type="character" w:customStyle="1" w:styleId="WW8Num45z8">
    <w:name w:val="WW8Num45z8"/>
    <w:rsid w:val="003D3D34"/>
  </w:style>
  <w:style w:type="character" w:customStyle="1" w:styleId="WW8Num46z0">
    <w:name w:val="WW8Num46z0"/>
    <w:rsid w:val="003D3D34"/>
    <w:rPr>
      <w:rFonts w:hint="default"/>
    </w:rPr>
  </w:style>
  <w:style w:type="character" w:customStyle="1" w:styleId="WW8Num46z1">
    <w:name w:val="WW8Num46z1"/>
    <w:rsid w:val="003D3D34"/>
  </w:style>
  <w:style w:type="character" w:customStyle="1" w:styleId="WW8Num46z2">
    <w:name w:val="WW8Num46z2"/>
    <w:rsid w:val="003D3D34"/>
  </w:style>
  <w:style w:type="character" w:customStyle="1" w:styleId="WW8Num46z3">
    <w:name w:val="WW8Num46z3"/>
    <w:rsid w:val="003D3D34"/>
  </w:style>
  <w:style w:type="character" w:customStyle="1" w:styleId="WW8Num46z4">
    <w:name w:val="WW8Num46z4"/>
    <w:rsid w:val="003D3D34"/>
  </w:style>
  <w:style w:type="character" w:customStyle="1" w:styleId="WW8Num46z5">
    <w:name w:val="WW8Num46z5"/>
    <w:rsid w:val="003D3D34"/>
  </w:style>
  <w:style w:type="character" w:customStyle="1" w:styleId="WW8Num46z6">
    <w:name w:val="WW8Num46z6"/>
    <w:rsid w:val="003D3D34"/>
  </w:style>
  <w:style w:type="character" w:customStyle="1" w:styleId="WW8Num46z7">
    <w:name w:val="WW8Num46z7"/>
    <w:rsid w:val="003D3D34"/>
  </w:style>
  <w:style w:type="character" w:customStyle="1" w:styleId="WW8Num46z8">
    <w:name w:val="WW8Num46z8"/>
    <w:rsid w:val="003D3D34"/>
  </w:style>
  <w:style w:type="character" w:customStyle="1" w:styleId="WW8Num47z0">
    <w:name w:val="WW8Num47z0"/>
    <w:rsid w:val="003D3D34"/>
    <w:rPr>
      <w:rFonts w:hint="default"/>
    </w:rPr>
  </w:style>
  <w:style w:type="character" w:customStyle="1" w:styleId="WW8Num47z1">
    <w:name w:val="WW8Num47z1"/>
    <w:rsid w:val="003D3D34"/>
  </w:style>
  <w:style w:type="character" w:customStyle="1" w:styleId="WW8Num47z2">
    <w:name w:val="WW8Num47z2"/>
    <w:rsid w:val="003D3D34"/>
  </w:style>
  <w:style w:type="character" w:customStyle="1" w:styleId="WW8Num47z3">
    <w:name w:val="WW8Num47z3"/>
    <w:rsid w:val="003D3D34"/>
  </w:style>
  <w:style w:type="character" w:customStyle="1" w:styleId="WW8Num47z4">
    <w:name w:val="WW8Num47z4"/>
    <w:rsid w:val="003D3D34"/>
  </w:style>
  <w:style w:type="character" w:customStyle="1" w:styleId="WW8Num47z5">
    <w:name w:val="WW8Num47z5"/>
    <w:rsid w:val="003D3D34"/>
  </w:style>
  <w:style w:type="character" w:customStyle="1" w:styleId="WW8Num47z6">
    <w:name w:val="WW8Num47z6"/>
    <w:rsid w:val="003D3D34"/>
  </w:style>
  <w:style w:type="character" w:customStyle="1" w:styleId="WW8Num47z7">
    <w:name w:val="WW8Num47z7"/>
    <w:rsid w:val="003D3D34"/>
  </w:style>
  <w:style w:type="character" w:customStyle="1" w:styleId="WW8Num47z8">
    <w:name w:val="WW8Num47z8"/>
    <w:rsid w:val="003D3D34"/>
  </w:style>
  <w:style w:type="character" w:customStyle="1" w:styleId="WW8Num48z0">
    <w:name w:val="WW8Num48z0"/>
    <w:rsid w:val="003D3D34"/>
    <w:rPr>
      <w:rFonts w:ascii="Times New Roman" w:hAnsi="Times New Roman" w:cs="Times New Roman"/>
      <w:sz w:val="24"/>
      <w:szCs w:val="24"/>
    </w:rPr>
  </w:style>
  <w:style w:type="character" w:customStyle="1" w:styleId="WW8Num48z1">
    <w:name w:val="WW8Num48z1"/>
    <w:rsid w:val="003D3D34"/>
  </w:style>
  <w:style w:type="character" w:customStyle="1" w:styleId="WW8Num48z2">
    <w:name w:val="WW8Num48z2"/>
    <w:rsid w:val="003D3D34"/>
  </w:style>
  <w:style w:type="character" w:customStyle="1" w:styleId="WW8Num48z3">
    <w:name w:val="WW8Num48z3"/>
    <w:rsid w:val="003D3D34"/>
  </w:style>
  <w:style w:type="character" w:customStyle="1" w:styleId="WW8Num48z4">
    <w:name w:val="WW8Num48z4"/>
    <w:rsid w:val="003D3D34"/>
  </w:style>
  <w:style w:type="character" w:customStyle="1" w:styleId="WW8Num48z5">
    <w:name w:val="WW8Num48z5"/>
    <w:rsid w:val="003D3D34"/>
  </w:style>
  <w:style w:type="character" w:customStyle="1" w:styleId="WW8Num48z6">
    <w:name w:val="WW8Num48z6"/>
    <w:rsid w:val="003D3D34"/>
  </w:style>
  <w:style w:type="character" w:customStyle="1" w:styleId="WW8Num48z7">
    <w:name w:val="WW8Num48z7"/>
    <w:rsid w:val="003D3D34"/>
  </w:style>
  <w:style w:type="character" w:customStyle="1" w:styleId="WW8Num48z8">
    <w:name w:val="WW8Num48z8"/>
    <w:rsid w:val="003D3D34"/>
  </w:style>
  <w:style w:type="character" w:customStyle="1" w:styleId="Domylnaczcionkaakapitu1">
    <w:name w:val="Domyślna czcionka akapitu1"/>
    <w:rsid w:val="003D3D34"/>
  </w:style>
  <w:style w:type="character" w:customStyle="1" w:styleId="Domylnaczcionkaakapitu2">
    <w:name w:val="Domyślna czcionka akapitu2"/>
    <w:rsid w:val="003D3D34"/>
  </w:style>
  <w:style w:type="character" w:customStyle="1" w:styleId="TekstprzypisukocowegoZnak">
    <w:name w:val="Tekst przypisu końcowego Znak"/>
    <w:rsid w:val="003D3D34"/>
    <w:rPr>
      <w:rFonts w:ascii="Arial" w:hAnsi="Arial" w:cs="Arial"/>
      <w:sz w:val="20"/>
      <w:szCs w:val="20"/>
    </w:rPr>
  </w:style>
  <w:style w:type="character" w:customStyle="1" w:styleId="Odwoanieprzypisukocowego1">
    <w:name w:val="Odwołanie przypisu końcowego1"/>
    <w:rsid w:val="003D3D34"/>
    <w:rPr>
      <w:vertAlign w:val="superscript"/>
    </w:rPr>
  </w:style>
  <w:style w:type="character" w:customStyle="1" w:styleId="ListLabel1">
    <w:name w:val="ListLabel 1"/>
    <w:rsid w:val="003D3D34"/>
    <w:rPr>
      <w:rFonts w:cs="Arial"/>
    </w:rPr>
  </w:style>
  <w:style w:type="character" w:customStyle="1" w:styleId="ListLabel2">
    <w:name w:val="ListLabel 2"/>
    <w:rsid w:val="003D3D34"/>
    <w:rPr>
      <w:rFonts w:cs="font865"/>
    </w:rPr>
  </w:style>
  <w:style w:type="character" w:customStyle="1" w:styleId="ListLabel3">
    <w:name w:val="ListLabel 3"/>
    <w:rsid w:val="003D3D34"/>
    <w:rPr>
      <w:b/>
    </w:rPr>
  </w:style>
  <w:style w:type="character" w:customStyle="1" w:styleId="Znakinumeracji">
    <w:name w:val="Znaki numeracji"/>
    <w:rsid w:val="003D3D34"/>
  </w:style>
  <w:style w:type="character" w:customStyle="1" w:styleId="Symbolewypunktowania">
    <w:name w:val="Symbole wypunktowania"/>
    <w:rsid w:val="003D3D34"/>
    <w:rPr>
      <w:rFonts w:ascii="OpenSymbol" w:eastAsia="OpenSymbol" w:hAnsi="OpenSymbol" w:cs="OpenSymbol"/>
    </w:rPr>
  </w:style>
  <w:style w:type="character" w:customStyle="1" w:styleId="TekstdymkaZnak">
    <w:name w:val="Tekst dymka Znak"/>
    <w:rsid w:val="003D3D34"/>
    <w:rPr>
      <w:rFonts w:ascii="Segoe UI" w:eastAsia="SimSun" w:hAnsi="Segoe UI" w:cs="Segoe UI"/>
      <w:sz w:val="18"/>
      <w:szCs w:val="18"/>
    </w:rPr>
  </w:style>
  <w:style w:type="character" w:customStyle="1" w:styleId="st">
    <w:name w:val="st"/>
    <w:rsid w:val="003D3D34"/>
  </w:style>
  <w:style w:type="paragraph" w:customStyle="1" w:styleId="Nagwek2">
    <w:name w:val="Nagłówek2"/>
    <w:basedOn w:val="Normalny"/>
    <w:next w:val="Tekstpodstawowy"/>
    <w:rsid w:val="003D3D34"/>
    <w:pPr>
      <w:keepNext/>
      <w:suppressAutoHyphens/>
      <w:spacing w:before="240" w:after="120" w:line="100" w:lineRule="atLeast"/>
    </w:pPr>
    <w:rPr>
      <w:rFonts w:ascii="Arial" w:eastAsia="Microsoft YaHei" w:hAnsi="Arial" w:cs="Arial"/>
      <w:sz w:val="28"/>
      <w:szCs w:val="28"/>
      <w:lang w:eastAsia="ar-SA"/>
    </w:rPr>
  </w:style>
  <w:style w:type="paragraph" w:styleId="Tekstpodstawowy">
    <w:name w:val="Body Text"/>
    <w:basedOn w:val="Normalny"/>
    <w:link w:val="TekstpodstawowyZnak"/>
    <w:rsid w:val="003D3D34"/>
    <w:pPr>
      <w:suppressAutoHyphens/>
      <w:spacing w:after="120" w:line="100" w:lineRule="atLeast"/>
    </w:pPr>
    <w:rPr>
      <w:rFonts w:ascii="Arial" w:eastAsia="SimSun" w:hAnsi="Arial" w:cs="font865"/>
      <w:lang w:eastAsia="ar-SA"/>
    </w:rPr>
  </w:style>
  <w:style w:type="character" w:customStyle="1" w:styleId="TekstpodstawowyZnak">
    <w:name w:val="Tekst podstawowy Znak"/>
    <w:basedOn w:val="Domylnaczcionkaakapitu"/>
    <w:link w:val="Tekstpodstawowy"/>
    <w:rsid w:val="003D3D34"/>
    <w:rPr>
      <w:rFonts w:ascii="Arial" w:eastAsia="SimSun" w:hAnsi="Arial" w:cs="font865"/>
      <w:lang w:eastAsia="ar-SA"/>
    </w:rPr>
  </w:style>
  <w:style w:type="paragraph" w:styleId="Lista">
    <w:name w:val="List"/>
    <w:basedOn w:val="Tekstpodstawowy"/>
    <w:rsid w:val="003D3D34"/>
    <w:rPr>
      <w:rFonts w:cs="Arial"/>
    </w:rPr>
  </w:style>
  <w:style w:type="paragraph" w:customStyle="1" w:styleId="Podpis2">
    <w:name w:val="Podpis2"/>
    <w:basedOn w:val="Normalny"/>
    <w:rsid w:val="003D3D34"/>
    <w:pPr>
      <w:suppressLineNumbers/>
      <w:suppressAutoHyphens/>
      <w:spacing w:before="120" w:after="120" w:line="100" w:lineRule="atLeast"/>
    </w:pPr>
    <w:rPr>
      <w:rFonts w:ascii="Arial" w:eastAsia="SimSun" w:hAnsi="Arial" w:cs="Arial"/>
      <w:i/>
      <w:iCs/>
      <w:sz w:val="24"/>
      <w:szCs w:val="24"/>
      <w:lang w:eastAsia="ar-SA"/>
    </w:rPr>
  </w:style>
  <w:style w:type="paragraph" w:customStyle="1" w:styleId="Indeks">
    <w:name w:val="Indeks"/>
    <w:basedOn w:val="Normalny"/>
    <w:rsid w:val="003D3D34"/>
    <w:pPr>
      <w:suppressLineNumbers/>
      <w:suppressAutoHyphens/>
      <w:spacing w:line="100" w:lineRule="atLeast"/>
    </w:pPr>
    <w:rPr>
      <w:rFonts w:ascii="Arial" w:eastAsia="SimSun" w:hAnsi="Arial" w:cs="Arial"/>
      <w:lang w:eastAsia="ar-SA"/>
    </w:rPr>
  </w:style>
  <w:style w:type="paragraph" w:customStyle="1" w:styleId="Nagwek10">
    <w:name w:val="Nagłówek1"/>
    <w:basedOn w:val="Normalny"/>
    <w:next w:val="Tekstpodstawowy"/>
    <w:rsid w:val="003D3D34"/>
    <w:pPr>
      <w:keepNext/>
      <w:suppressAutoHyphens/>
      <w:spacing w:before="240" w:after="120" w:line="100" w:lineRule="atLeast"/>
    </w:pPr>
    <w:rPr>
      <w:rFonts w:ascii="Arial" w:eastAsia="Microsoft YaHei" w:hAnsi="Arial" w:cs="Arial"/>
      <w:sz w:val="28"/>
      <w:szCs w:val="28"/>
      <w:lang w:eastAsia="ar-SA"/>
    </w:rPr>
  </w:style>
  <w:style w:type="paragraph" w:customStyle="1" w:styleId="Podpis1">
    <w:name w:val="Podpis1"/>
    <w:basedOn w:val="Normalny"/>
    <w:rsid w:val="003D3D34"/>
    <w:pPr>
      <w:suppressLineNumbers/>
      <w:suppressAutoHyphens/>
      <w:spacing w:before="120" w:after="120" w:line="100" w:lineRule="atLeast"/>
    </w:pPr>
    <w:rPr>
      <w:rFonts w:ascii="Arial" w:eastAsia="SimSun" w:hAnsi="Arial" w:cs="Arial"/>
      <w:i/>
      <w:iCs/>
      <w:sz w:val="24"/>
      <w:szCs w:val="24"/>
      <w:lang w:eastAsia="ar-SA"/>
    </w:rPr>
  </w:style>
  <w:style w:type="paragraph" w:customStyle="1" w:styleId="Akapitzlist1">
    <w:name w:val="Akapit z listą1"/>
    <w:basedOn w:val="Normalny"/>
    <w:rsid w:val="003D3D34"/>
    <w:pPr>
      <w:suppressAutoHyphens/>
      <w:spacing w:line="100" w:lineRule="atLeast"/>
      <w:ind w:left="720"/>
    </w:pPr>
    <w:rPr>
      <w:rFonts w:ascii="Arial" w:eastAsia="SimSun" w:hAnsi="Arial" w:cs="font865"/>
      <w:lang w:eastAsia="ar-SA"/>
    </w:rPr>
  </w:style>
  <w:style w:type="paragraph" w:customStyle="1" w:styleId="1">
    <w:name w:val="1"/>
    <w:rsid w:val="003D3D34"/>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uppressAutoHyphens/>
      <w:spacing w:before="60" w:after="0" w:line="240" w:lineRule="atLeast"/>
      <w:ind w:left="340" w:hanging="340"/>
      <w:jc w:val="both"/>
    </w:pPr>
    <w:rPr>
      <w:rFonts w:ascii="Univers-PL" w:eastAsia="Times New Roman" w:hAnsi="Univers-PL" w:cs="Univers-PL"/>
      <w:sz w:val="19"/>
      <w:szCs w:val="19"/>
      <w:lang w:eastAsia="ar-SA"/>
    </w:rPr>
  </w:style>
  <w:style w:type="paragraph" w:customStyle="1" w:styleId="Tekstprzypisukocowego1">
    <w:name w:val="Tekst przypisu końcowego1"/>
    <w:basedOn w:val="Normalny"/>
    <w:rsid w:val="003D3D34"/>
    <w:pPr>
      <w:suppressAutoHyphens/>
      <w:spacing w:after="0" w:line="100" w:lineRule="atLeast"/>
    </w:pPr>
    <w:rPr>
      <w:rFonts w:ascii="Arial" w:eastAsia="SimSun" w:hAnsi="Arial" w:cs="font865"/>
      <w:sz w:val="20"/>
      <w:szCs w:val="20"/>
      <w:lang w:eastAsia="ar-SA"/>
    </w:rPr>
  </w:style>
  <w:style w:type="paragraph" w:customStyle="1" w:styleId="NormalnyWeb1">
    <w:name w:val="Normalny (Web)1"/>
    <w:basedOn w:val="Normalny"/>
    <w:rsid w:val="003D3D34"/>
    <w:pPr>
      <w:suppressAutoHyphens/>
      <w:spacing w:before="100" w:after="100" w:line="100" w:lineRule="atLeast"/>
    </w:pPr>
    <w:rPr>
      <w:rFonts w:ascii="Arial" w:eastAsia="SimSun" w:hAnsi="Arial" w:cs="font865"/>
      <w:lang w:eastAsia="ar-SA"/>
    </w:rPr>
  </w:style>
  <w:style w:type="paragraph" w:customStyle="1" w:styleId="just">
    <w:name w:val="just"/>
    <w:rsid w:val="003D3D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after="0" w:line="120" w:lineRule="atLeast"/>
      <w:jc w:val="both"/>
    </w:pPr>
    <w:rPr>
      <w:rFonts w:ascii="Univers-PL" w:eastAsia="Times New Roman" w:hAnsi="Univers-PL" w:cs="Univers-PL"/>
      <w:sz w:val="19"/>
      <w:szCs w:val="19"/>
      <w:lang w:eastAsia="ar-SA"/>
    </w:rPr>
  </w:style>
  <w:style w:type="paragraph" w:styleId="Tekstdymka">
    <w:name w:val="Balloon Text"/>
    <w:basedOn w:val="Normalny"/>
    <w:link w:val="TekstdymkaZnak1"/>
    <w:rsid w:val="003D3D34"/>
    <w:pPr>
      <w:suppressAutoHyphens/>
      <w:spacing w:after="0" w:line="240" w:lineRule="auto"/>
    </w:pPr>
    <w:rPr>
      <w:rFonts w:ascii="Segoe UI" w:eastAsia="SimSun" w:hAnsi="Segoe UI" w:cs="Segoe UI"/>
      <w:sz w:val="18"/>
      <w:szCs w:val="18"/>
      <w:lang w:eastAsia="ar-SA"/>
    </w:rPr>
  </w:style>
  <w:style w:type="character" w:customStyle="1" w:styleId="TekstdymkaZnak1">
    <w:name w:val="Tekst dymka Znak1"/>
    <w:basedOn w:val="Domylnaczcionkaakapitu"/>
    <w:link w:val="Tekstdymka"/>
    <w:rsid w:val="003D3D34"/>
    <w:rPr>
      <w:rFonts w:ascii="Segoe UI" w:eastAsia="SimSun" w:hAnsi="Segoe UI" w:cs="Segoe UI"/>
      <w:sz w:val="18"/>
      <w:szCs w:val="18"/>
      <w:lang w:eastAsia="ar-SA"/>
    </w:rPr>
  </w:style>
  <w:style w:type="paragraph" w:styleId="Akapitzlist">
    <w:name w:val="List Paragraph"/>
    <w:basedOn w:val="Normalny"/>
    <w:qFormat/>
    <w:rsid w:val="003D3D34"/>
    <w:pPr>
      <w:suppressAutoHyphens/>
      <w:spacing w:line="100" w:lineRule="atLeast"/>
      <w:ind w:left="708"/>
    </w:pPr>
    <w:rPr>
      <w:rFonts w:ascii="Arial" w:eastAsia="SimSun" w:hAnsi="Arial" w:cs="font865"/>
      <w:lang w:eastAsia="ar-SA"/>
    </w:rPr>
  </w:style>
  <w:style w:type="paragraph" w:styleId="Bezodstpw">
    <w:name w:val="No Spacing"/>
    <w:qFormat/>
    <w:rsid w:val="003D3D34"/>
    <w:pPr>
      <w:suppressAutoHyphens/>
      <w:spacing w:after="0" w:line="240" w:lineRule="auto"/>
    </w:pPr>
    <w:rPr>
      <w:rFonts w:ascii="Calibri" w:eastAsia="Times New Roman" w:hAnsi="Calibri" w:cs="Calibri"/>
      <w:lang w:eastAsia="ar-SA"/>
    </w:rPr>
  </w:style>
  <w:style w:type="paragraph" w:customStyle="1" w:styleId="Default">
    <w:name w:val="Default"/>
    <w:rsid w:val="003D3D34"/>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Zawartotabeli">
    <w:name w:val="Zawartość tabeli"/>
    <w:basedOn w:val="Normalny"/>
    <w:rsid w:val="003D3D34"/>
    <w:pPr>
      <w:suppressLineNumbers/>
      <w:suppressAutoHyphens/>
      <w:spacing w:line="100" w:lineRule="atLeast"/>
    </w:pPr>
    <w:rPr>
      <w:rFonts w:ascii="Arial" w:eastAsia="SimSun" w:hAnsi="Arial" w:cs="font865"/>
      <w:lang w:eastAsia="ar-SA"/>
    </w:rPr>
  </w:style>
  <w:style w:type="paragraph" w:customStyle="1" w:styleId="Nagwektabeli">
    <w:name w:val="Nagłówek tabeli"/>
    <w:basedOn w:val="Zawartotabeli"/>
    <w:rsid w:val="003D3D34"/>
    <w:pPr>
      <w:jc w:val="center"/>
    </w:pPr>
    <w:rPr>
      <w:b/>
      <w:bCs/>
    </w:rPr>
  </w:style>
  <w:style w:type="character" w:styleId="Odwoaniedokomentarza">
    <w:name w:val="annotation reference"/>
    <w:uiPriority w:val="99"/>
    <w:semiHidden/>
    <w:unhideWhenUsed/>
    <w:rsid w:val="003D3D34"/>
    <w:rPr>
      <w:sz w:val="16"/>
      <w:szCs w:val="16"/>
    </w:rPr>
  </w:style>
  <w:style w:type="paragraph" w:styleId="Tekstkomentarza">
    <w:name w:val="annotation text"/>
    <w:basedOn w:val="Normalny"/>
    <w:link w:val="TekstkomentarzaZnak"/>
    <w:uiPriority w:val="99"/>
    <w:semiHidden/>
    <w:unhideWhenUsed/>
    <w:rsid w:val="003D3D34"/>
    <w:pPr>
      <w:suppressAutoHyphens/>
      <w:spacing w:line="100" w:lineRule="atLeast"/>
    </w:pPr>
    <w:rPr>
      <w:rFonts w:ascii="Arial" w:eastAsia="SimSun" w:hAnsi="Arial" w:cs="font865"/>
      <w:sz w:val="20"/>
      <w:szCs w:val="20"/>
      <w:lang w:eastAsia="ar-SA"/>
    </w:rPr>
  </w:style>
  <w:style w:type="character" w:customStyle="1" w:styleId="TekstkomentarzaZnak">
    <w:name w:val="Tekst komentarza Znak"/>
    <w:basedOn w:val="Domylnaczcionkaakapitu"/>
    <w:link w:val="Tekstkomentarza"/>
    <w:uiPriority w:val="99"/>
    <w:semiHidden/>
    <w:rsid w:val="003D3D34"/>
    <w:rPr>
      <w:rFonts w:ascii="Arial" w:eastAsia="SimSun" w:hAnsi="Arial" w:cs="font865"/>
      <w:sz w:val="20"/>
      <w:szCs w:val="20"/>
      <w:lang w:eastAsia="ar-SA"/>
    </w:rPr>
  </w:style>
  <w:style w:type="paragraph" w:styleId="Tematkomentarza">
    <w:name w:val="annotation subject"/>
    <w:basedOn w:val="Tekstkomentarza"/>
    <w:next w:val="Tekstkomentarza"/>
    <w:link w:val="TematkomentarzaZnak"/>
    <w:uiPriority w:val="99"/>
    <w:semiHidden/>
    <w:unhideWhenUsed/>
    <w:rsid w:val="003D3D34"/>
    <w:rPr>
      <w:b/>
      <w:bCs/>
    </w:rPr>
  </w:style>
  <w:style w:type="character" w:customStyle="1" w:styleId="TematkomentarzaZnak">
    <w:name w:val="Temat komentarza Znak"/>
    <w:basedOn w:val="TekstkomentarzaZnak"/>
    <w:link w:val="Tematkomentarza"/>
    <w:uiPriority w:val="99"/>
    <w:semiHidden/>
    <w:rsid w:val="003D3D34"/>
    <w:rPr>
      <w:rFonts w:ascii="Arial" w:eastAsia="SimSun" w:hAnsi="Arial" w:cs="font865"/>
      <w:b/>
      <w:bCs/>
      <w:sz w:val="20"/>
      <w:szCs w:val="20"/>
      <w:lang w:eastAsia="ar-SA"/>
    </w:rPr>
  </w:style>
  <w:style w:type="character" w:styleId="Uwydatnienie">
    <w:name w:val="Emphasis"/>
    <w:uiPriority w:val="20"/>
    <w:qFormat/>
    <w:rsid w:val="003D3D34"/>
    <w:rPr>
      <w:i/>
      <w:iCs/>
    </w:rPr>
  </w:style>
  <w:style w:type="numbering" w:customStyle="1" w:styleId="Bezlisty2">
    <w:name w:val="Bez listy2"/>
    <w:next w:val="Bezlisty"/>
    <w:uiPriority w:val="99"/>
    <w:semiHidden/>
    <w:unhideWhenUsed/>
    <w:rsid w:val="00422C3C"/>
  </w:style>
  <w:style w:type="paragraph" w:styleId="NormalnyWeb">
    <w:name w:val="Normal (Web)"/>
    <w:basedOn w:val="Normalny"/>
    <w:uiPriority w:val="99"/>
    <w:semiHidden/>
    <w:unhideWhenUsed/>
    <w:rsid w:val="00814AF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14A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00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802</TotalTime>
  <Pages>24</Pages>
  <Words>5995</Words>
  <Characters>35971</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Kucińska</dc:creator>
  <cp:keywords/>
  <dc:description/>
  <cp:lastModifiedBy>Anna Kucińska</cp:lastModifiedBy>
  <cp:revision>16</cp:revision>
  <cp:lastPrinted>2022-01-19T09:50:00Z</cp:lastPrinted>
  <dcterms:created xsi:type="dcterms:W3CDTF">2021-12-01T12:40:00Z</dcterms:created>
  <dcterms:modified xsi:type="dcterms:W3CDTF">2025-03-19T08:57:00Z</dcterms:modified>
</cp:coreProperties>
</file>