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B3AA6" w14:textId="77777777" w:rsidR="00115D44" w:rsidRPr="001A168B" w:rsidRDefault="00115D44" w:rsidP="001A168B">
      <w:pPr>
        <w:ind w:left="426" w:right="401"/>
        <w:jc w:val="both"/>
        <w:rPr>
          <w:rFonts w:ascii="Cambria" w:hAnsi="Cambria"/>
          <w:sz w:val="22"/>
          <w:szCs w:val="22"/>
        </w:rPr>
      </w:pPr>
    </w:p>
    <w:p w14:paraId="28E5DC1B" w14:textId="5F848582" w:rsidR="00115D44" w:rsidRPr="001A168B" w:rsidRDefault="00115D44" w:rsidP="001A168B">
      <w:pPr>
        <w:pStyle w:val="Default"/>
        <w:ind w:left="426" w:right="401"/>
        <w:jc w:val="both"/>
        <w:rPr>
          <w:rFonts w:ascii="Cambria" w:hAnsi="Cambria"/>
          <w:b/>
          <w:color w:val="auto"/>
          <w:sz w:val="22"/>
          <w:szCs w:val="22"/>
        </w:rPr>
      </w:pPr>
      <w:r w:rsidRPr="001A168B">
        <w:rPr>
          <w:rFonts w:ascii="Cambria" w:hAnsi="Cambria"/>
          <w:sz w:val="22"/>
          <w:szCs w:val="22"/>
        </w:rPr>
        <w:t>Numer sprawy AP-272-TP-</w:t>
      </w:r>
      <w:r w:rsidR="001A168B">
        <w:rPr>
          <w:rFonts w:ascii="Cambria" w:hAnsi="Cambria"/>
          <w:sz w:val="22"/>
          <w:szCs w:val="22"/>
        </w:rPr>
        <w:t>06</w:t>
      </w:r>
      <w:r w:rsidRPr="001A168B">
        <w:rPr>
          <w:rFonts w:ascii="Cambria" w:hAnsi="Cambria"/>
          <w:sz w:val="22"/>
          <w:szCs w:val="22"/>
        </w:rPr>
        <w:t>/202</w:t>
      </w:r>
      <w:r w:rsidR="001A168B">
        <w:rPr>
          <w:rFonts w:ascii="Cambria" w:hAnsi="Cambria"/>
          <w:sz w:val="22"/>
          <w:szCs w:val="22"/>
        </w:rPr>
        <w:t>5</w:t>
      </w:r>
      <w:r w:rsidRPr="001A168B">
        <w:rPr>
          <w:rFonts w:ascii="Cambria" w:hAnsi="Cambria"/>
          <w:sz w:val="22"/>
          <w:szCs w:val="22"/>
        </w:rPr>
        <w:tab/>
      </w:r>
      <w:r w:rsidR="0075668D">
        <w:rPr>
          <w:rFonts w:ascii="Cambria" w:hAnsi="Cambria"/>
          <w:sz w:val="22"/>
          <w:szCs w:val="22"/>
        </w:rPr>
        <w:tab/>
      </w:r>
      <w:r w:rsidRPr="001A168B">
        <w:rPr>
          <w:rFonts w:ascii="Cambria" w:hAnsi="Cambria"/>
          <w:sz w:val="22"/>
          <w:szCs w:val="22"/>
        </w:rPr>
        <w:tab/>
      </w:r>
      <w:r w:rsidRPr="001A168B">
        <w:rPr>
          <w:rFonts w:ascii="Cambria" w:hAnsi="Cambria"/>
          <w:sz w:val="22"/>
          <w:szCs w:val="22"/>
        </w:rPr>
        <w:tab/>
      </w:r>
      <w:r w:rsidRPr="001A168B">
        <w:rPr>
          <w:rFonts w:ascii="Cambria" w:hAnsi="Cambria"/>
          <w:sz w:val="22"/>
          <w:szCs w:val="22"/>
        </w:rPr>
        <w:tab/>
      </w:r>
      <w:r w:rsidRPr="001A168B">
        <w:rPr>
          <w:rFonts w:ascii="Cambria" w:hAnsi="Cambria"/>
          <w:b/>
          <w:color w:val="auto"/>
          <w:sz w:val="22"/>
          <w:szCs w:val="22"/>
        </w:rPr>
        <w:t>ZAŁĄCZNIK NR 6 do SWZ</w:t>
      </w:r>
    </w:p>
    <w:p w14:paraId="1539BD92" w14:textId="77777777" w:rsidR="00115D44" w:rsidRPr="001A168B" w:rsidRDefault="00115D44" w:rsidP="001A168B">
      <w:pPr>
        <w:pStyle w:val="Default"/>
        <w:ind w:left="426" w:right="401"/>
        <w:jc w:val="both"/>
        <w:rPr>
          <w:rFonts w:ascii="Cambria" w:hAnsi="Cambria"/>
          <w:b/>
          <w:color w:val="auto"/>
          <w:sz w:val="22"/>
          <w:szCs w:val="22"/>
        </w:rPr>
      </w:pPr>
    </w:p>
    <w:p w14:paraId="632A41A2" w14:textId="77777777" w:rsidR="00115D44" w:rsidRPr="001A168B" w:rsidRDefault="00115D44" w:rsidP="001A168B">
      <w:pPr>
        <w:autoSpaceDE w:val="0"/>
        <w:autoSpaceDN w:val="0"/>
        <w:adjustRightInd w:val="0"/>
        <w:ind w:left="426" w:right="401"/>
        <w:jc w:val="center"/>
        <w:rPr>
          <w:rFonts w:ascii="Cambria" w:eastAsia="Calibri" w:hAnsi="Cambria" w:cs="Arial"/>
          <w:b/>
          <w:sz w:val="22"/>
          <w:szCs w:val="22"/>
        </w:rPr>
      </w:pPr>
    </w:p>
    <w:p w14:paraId="6724DB83" w14:textId="77777777" w:rsidR="00115D44" w:rsidRPr="001A168B" w:rsidRDefault="00115D44" w:rsidP="001A168B">
      <w:pPr>
        <w:autoSpaceDE w:val="0"/>
        <w:autoSpaceDN w:val="0"/>
        <w:adjustRightInd w:val="0"/>
        <w:ind w:left="426" w:right="401"/>
        <w:jc w:val="center"/>
        <w:rPr>
          <w:rFonts w:ascii="Cambria" w:eastAsia="Calibri" w:hAnsi="Cambria" w:cs="Arial"/>
          <w:sz w:val="22"/>
          <w:szCs w:val="22"/>
        </w:rPr>
      </w:pPr>
      <w:r w:rsidRPr="001A168B">
        <w:rPr>
          <w:rFonts w:ascii="Cambria" w:eastAsia="Calibri" w:hAnsi="Cambria" w:cs="Arial"/>
          <w:b/>
          <w:sz w:val="22"/>
          <w:szCs w:val="22"/>
        </w:rPr>
        <w:t>WYKAZ OSÓB,  KTÓRE BĘDĄ UCZESTNICZYĆ W WYKONYWANIU ZAMÓWIENIA</w:t>
      </w:r>
      <w:r w:rsidRPr="001A168B">
        <w:rPr>
          <w:rFonts w:ascii="Cambria" w:eastAsia="Calibri" w:hAnsi="Cambria" w:cs="Arial"/>
          <w:sz w:val="22"/>
          <w:szCs w:val="22"/>
        </w:rPr>
        <w:t xml:space="preserve">   </w:t>
      </w:r>
    </w:p>
    <w:p w14:paraId="0C060D81" w14:textId="77777777" w:rsidR="00115D44" w:rsidRPr="001A168B" w:rsidRDefault="00115D44" w:rsidP="001A168B">
      <w:pPr>
        <w:autoSpaceDE w:val="0"/>
        <w:autoSpaceDN w:val="0"/>
        <w:adjustRightInd w:val="0"/>
        <w:ind w:left="426" w:right="401"/>
        <w:jc w:val="center"/>
        <w:rPr>
          <w:rFonts w:ascii="Cambria" w:eastAsia="Calibri" w:hAnsi="Cambria" w:cs="Arial"/>
          <w:sz w:val="22"/>
          <w:szCs w:val="22"/>
        </w:rPr>
      </w:pPr>
    </w:p>
    <w:p w14:paraId="5F40CA54" w14:textId="77777777" w:rsidR="00115D44" w:rsidRPr="001A168B" w:rsidRDefault="00115D44" w:rsidP="001A168B">
      <w:pPr>
        <w:ind w:left="426" w:right="401"/>
        <w:jc w:val="both"/>
        <w:rPr>
          <w:rFonts w:ascii="Cambria" w:hAnsi="Cambria" w:cs="Arial"/>
          <w:sz w:val="22"/>
          <w:szCs w:val="22"/>
        </w:rPr>
      </w:pPr>
    </w:p>
    <w:p w14:paraId="539EE8C2" w14:textId="77777777" w:rsidR="00115D44" w:rsidRPr="001A168B" w:rsidRDefault="00115D44" w:rsidP="001A168B">
      <w:pPr>
        <w:ind w:left="426" w:right="401"/>
        <w:jc w:val="both"/>
        <w:rPr>
          <w:rFonts w:ascii="Cambria" w:hAnsi="Cambria" w:cs="Arial"/>
          <w:sz w:val="22"/>
          <w:szCs w:val="22"/>
        </w:rPr>
      </w:pPr>
      <w:r w:rsidRPr="001A168B">
        <w:rPr>
          <w:rFonts w:ascii="Cambria" w:hAnsi="Cambria" w:cs="Arial"/>
          <w:sz w:val="22"/>
          <w:szCs w:val="22"/>
        </w:rPr>
        <w:t xml:space="preserve">Wykaz osób, skierowanych przez wykonawcę do realizacji zamówienia publicznego, </w:t>
      </w:r>
      <w:r w:rsidRPr="001A168B">
        <w:rPr>
          <w:rFonts w:ascii="Cambria" w:hAnsi="Cambria" w:cs="Arial"/>
          <w:sz w:val="22"/>
          <w:szCs w:val="22"/>
        </w:rPr>
        <w:br/>
        <w:t>w szczególności odpowiedzialnych za świadczenie usług, kontrolę jakości lub kierowanie montażem,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</w:p>
    <w:p w14:paraId="12543811" w14:textId="77777777" w:rsidR="00115D44" w:rsidRPr="001A168B" w:rsidRDefault="00115D44" w:rsidP="001A168B">
      <w:pPr>
        <w:ind w:left="426" w:right="401"/>
        <w:jc w:val="both"/>
        <w:rPr>
          <w:rFonts w:ascii="Cambria" w:hAnsi="Cambria" w:cs="Arial"/>
          <w:sz w:val="22"/>
          <w:szCs w:val="22"/>
        </w:rPr>
      </w:pPr>
      <w:r w:rsidRPr="001A168B">
        <w:rPr>
          <w:rFonts w:ascii="Cambria" w:hAnsi="Cambria" w:cs="Arial"/>
          <w:sz w:val="22"/>
          <w:szCs w:val="22"/>
        </w:rPr>
        <w:t xml:space="preserve">Wykonawcy powinni wykazać dysponowanie osobami z kwalifikacjami określonymi </w:t>
      </w:r>
      <w:r w:rsidRPr="001A168B">
        <w:rPr>
          <w:rFonts w:ascii="Cambria" w:hAnsi="Cambria" w:cs="Arial"/>
          <w:sz w:val="22"/>
          <w:szCs w:val="22"/>
        </w:rPr>
        <w:br/>
        <w:t xml:space="preserve">w </w:t>
      </w:r>
      <w:r w:rsidRPr="004377F2">
        <w:rPr>
          <w:rFonts w:ascii="Cambria" w:hAnsi="Cambria" w:cs="Arial"/>
          <w:sz w:val="22"/>
          <w:szCs w:val="22"/>
        </w:rPr>
        <w:t>Rozdziale 6 pkt. 4b SWZ</w:t>
      </w:r>
      <w:r w:rsidRPr="001A168B">
        <w:rPr>
          <w:rFonts w:ascii="Cambria" w:hAnsi="Cambria" w:cs="Arial"/>
          <w:sz w:val="22"/>
          <w:szCs w:val="22"/>
        </w:rPr>
        <w:t xml:space="preserve"> – zdolność zawodowa w zakresie personelu.</w:t>
      </w:r>
    </w:p>
    <w:p w14:paraId="43F792A2" w14:textId="77777777" w:rsidR="00115D44" w:rsidRPr="001A168B" w:rsidRDefault="00115D44" w:rsidP="001A168B">
      <w:pPr>
        <w:autoSpaceDE w:val="0"/>
        <w:autoSpaceDN w:val="0"/>
        <w:adjustRightInd w:val="0"/>
        <w:ind w:left="426" w:right="401"/>
        <w:jc w:val="both"/>
        <w:rPr>
          <w:rFonts w:ascii="Cambria" w:eastAsia="Calibri" w:hAnsi="Cambria" w:cs="Arial"/>
          <w:b/>
          <w:sz w:val="22"/>
          <w:szCs w:val="22"/>
        </w:rPr>
      </w:pPr>
    </w:p>
    <w:tbl>
      <w:tblPr>
        <w:tblpPr w:leftFromText="141" w:rightFromText="141" w:vertAnchor="page" w:horzAnchor="margin" w:tblpX="569" w:tblpY="6016"/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2704"/>
        <w:gridCol w:w="1949"/>
        <w:gridCol w:w="2235"/>
        <w:gridCol w:w="1918"/>
      </w:tblGrid>
      <w:tr w:rsidR="001A168B" w:rsidRPr="001A168B" w14:paraId="218D3D48" w14:textId="77777777" w:rsidTr="001A168B">
        <w:trPr>
          <w:trHeight w:val="493"/>
        </w:trPr>
        <w:tc>
          <w:tcPr>
            <w:tcW w:w="569" w:type="dxa"/>
            <w:vAlign w:val="center"/>
          </w:tcPr>
          <w:p w14:paraId="0BC11C02" w14:textId="77777777" w:rsidR="00115D44" w:rsidRPr="001A168B" w:rsidRDefault="00115D44" w:rsidP="001A168B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1A168B">
              <w:rPr>
                <w:rFonts w:ascii="Cambria" w:hAnsi="Cambria" w:cs="Arial"/>
                <w:b/>
                <w:sz w:val="22"/>
                <w:szCs w:val="22"/>
              </w:rPr>
              <w:t>Lp.</w:t>
            </w:r>
          </w:p>
        </w:tc>
        <w:tc>
          <w:tcPr>
            <w:tcW w:w="2704" w:type="dxa"/>
            <w:vAlign w:val="center"/>
          </w:tcPr>
          <w:p w14:paraId="0A5C3353" w14:textId="77777777" w:rsidR="00115D44" w:rsidRPr="001A168B" w:rsidRDefault="00115D44" w:rsidP="001A168B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1A168B">
              <w:rPr>
                <w:rFonts w:ascii="Cambria" w:hAnsi="Cambria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1949" w:type="dxa"/>
            <w:vAlign w:val="center"/>
          </w:tcPr>
          <w:p w14:paraId="0E29AC48" w14:textId="77777777" w:rsidR="00115D44" w:rsidRPr="001A168B" w:rsidRDefault="00115D44" w:rsidP="001A168B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1A168B">
              <w:rPr>
                <w:rFonts w:ascii="Cambria" w:hAnsi="Cambria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235" w:type="dxa"/>
            <w:vAlign w:val="center"/>
          </w:tcPr>
          <w:p w14:paraId="6FC2F150" w14:textId="38E9AB5D" w:rsidR="00115D44" w:rsidRPr="001A168B" w:rsidRDefault="00115D44" w:rsidP="001A168B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1A168B">
              <w:rPr>
                <w:rFonts w:ascii="Cambria" w:hAnsi="Cambria" w:cs="Arial"/>
                <w:b/>
                <w:sz w:val="22"/>
                <w:szCs w:val="22"/>
              </w:rPr>
              <w:t>Posiadane kwalifikacje/numer uprawnień (jeżeli dotyczy)</w:t>
            </w:r>
          </w:p>
        </w:tc>
        <w:tc>
          <w:tcPr>
            <w:tcW w:w="1918" w:type="dxa"/>
            <w:vAlign w:val="center"/>
          </w:tcPr>
          <w:p w14:paraId="24B07BE1" w14:textId="775FDF08" w:rsidR="00115D44" w:rsidRPr="001A168B" w:rsidRDefault="00115D44" w:rsidP="001A168B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1A168B">
              <w:rPr>
                <w:rFonts w:ascii="Cambria" w:hAnsi="Cambria" w:cs="Arial"/>
                <w:b/>
                <w:sz w:val="22"/>
                <w:szCs w:val="22"/>
              </w:rPr>
              <w:t>Podstawa do dysponowania</w:t>
            </w:r>
            <w:r w:rsidRPr="001A168B">
              <w:rPr>
                <w:rFonts w:ascii="Cambria" w:hAnsi="Cambria" w:cs="Arial"/>
                <w:b/>
                <w:sz w:val="22"/>
                <w:szCs w:val="22"/>
                <w:vertAlign w:val="superscript"/>
              </w:rPr>
              <w:t>*</w:t>
            </w:r>
          </w:p>
        </w:tc>
      </w:tr>
      <w:tr w:rsidR="001A168B" w:rsidRPr="001A168B" w14:paraId="0C6C6FDA" w14:textId="77777777" w:rsidTr="001A168B">
        <w:trPr>
          <w:trHeight w:val="812"/>
        </w:trPr>
        <w:tc>
          <w:tcPr>
            <w:tcW w:w="569" w:type="dxa"/>
            <w:vAlign w:val="center"/>
          </w:tcPr>
          <w:p w14:paraId="4274C521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  <w:r w:rsidRPr="001A168B">
              <w:rPr>
                <w:rFonts w:ascii="Cambria" w:hAnsi="Cambria" w:cs="Arial"/>
                <w:sz w:val="22"/>
                <w:szCs w:val="22"/>
              </w:rPr>
              <w:t>1.</w:t>
            </w:r>
          </w:p>
        </w:tc>
        <w:tc>
          <w:tcPr>
            <w:tcW w:w="2704" w:type="dxa"/>
            <w:vAlign w:val="center"/>
          </w:tcPr>
          <w:p w14:paraId="14BB51E4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49" w:type="dxa"/>
            <w:vAlign w:val="center"/>
          </w:tcPr>
          <w:p w14:paraId="71415591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35" w:type="dxa"/>
            <w:vAlign w:val="center"/>
          </w:tcPr>
          <w:p w14:paraId="727C8F4A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18" w:type="dxa"/>
            <w:vAlign w:val="center"/>
          </w:tcPr>
          <w:p w14:paraId="2F91EE37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1A168B" w:rsidRPr="001A168B" w14:paraId="4B5823D7" w14:textId="77777777" w:rsidTr="001A168B">
        <w:trPr>
          <w:trHeight w:val="812"/>
        </w:trPr>
        <w:tc>
          <w:tcPr>
            <w:tcW w:w="569" w:type="dxa"/>
            <w:vAlign w:val="center"/>
          </w:tcPr>
          <w:p w14:paraId="370BB6B1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  <w:r w:rsidRPr="001A168B">
              <w:rPr>
                <w:rFonts w:ascii="Cambria" w:hAnsi="Cambria" w:cs="Arial"/>
                <w:sz w:val="22"/>
                <w:szCs w:val="22"/>
              </w:rPr>
              <w:t>2.</w:t>
            </w:r>
          </w:p>
        </w:tc>
        <w:tc>
          <w:tcPr>
            <w:tcW w:w="2704" w:type="dxa"/>
            <w:vAlign w:val="center"/>
          </w:tcPr>
          <w:p w14:paraId="576C7C7E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49" w:type="dxa"/>
            <w:vAlign w:val="center"/>
          </w:tcPr>
          <w:p w14:paraId="77F0BF98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35" w:type="dxa"/>
            <w:vAlign w:val="center"/>
          </w:tcPr>
          <w:p w14:paraId="69F3118B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18" w:type="dxa"/>
            <w:vAlign w:val="center"/>
          </w:tcPr>
          <w:p w14:paraId="2CF4EDEB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1A168B" w:rsidRPr="001A168B" w14:paraId="41E53A64" w14:textId="77777777" w:rsidTr="001A168B">
        <w:trPr>
          <w:trHeight w:val="812"/>
        </w:trPr>
        <w:tc>
          <w:tcPr>
            <w:tcW w:w="569" w:type="dxa"/>
            <w:vAlign w:val="center"/>
          </w:tcPr>
          <w:p w14:paraId="0F63D649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  <w:r w:rsidRPr="001A168B">
              <w:rPr>
                <w:rFonts w:ascii="Cambria" w:hAnsi="Cambria" w:cs="Arial"/>
                <w:sz w:val="22"/>
                <w:szCs w:val="22"/>
              </w:rPr>
              <w:t>3.</w:t>
            </w:r>
          </w:p>
        </w:tc>
        <w:tc>
          <w:tcPr>
            <w:tcW w:w="2704" w:type="dxa"/>
            <w:vAlign w:val="center"/>
          </w:tcPr>
          <w:p w14:paraId="04206692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49" w:type="dxa"/>
            <w:vAlign w:val="center"/>
          </w:tcPr>
          <w:p w14:paraId="6A0B9D6B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35" w:type="dxa"/>
            <w:vAlign w:val="center"/>
          </w:tcPr>
          <w:p w14:paraId="5AA2FC6B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18" w:type="dxa"/>
            <w:vAlign w:val="center"/>
          </w:tcPr>
          <w:p w14:paraId="39BA79F3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1A168B" w:rsidRPr="001A168B" w14:paraId="1A94BECE" w14:textId="77777777" w:rsidTr="001A168B">
        <w:trPr>
          <w:trHeight w:val="812"/>
        </w:trPr>
        <w:tc>
          <w:tcPr>
            <w:tcW w:w="569" w:type="dxa"/>
            <w:vAlign w:val="center"/>
          </w:tcPr>
          <w:p w14:paraId="11FDE360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  <w:r w:rsidRPr="001A168B">
              <w:rPr>
                <w:rFonts w:ascii="Cambria" w:hAnsi="Cambria" w:cs="Arial"/>
                <w:sz w:val="22"/>
                <w:szCs w:val="22"/>
              </w:rPr>
              <w:t>..**</w:t>
            </w:r>
          </w:p>
        </w:tc>
        <w:tc>
          <w:tcPr>
            <w:tcW w:w="2704" w:type="dxa"/>
            <w:vAlign w:val="center"/>
          </w:tcPr>
          <w:p w14:paraId="54089392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49" w:type="dxa"/>
            <w:vAlign w:val="center"/>
          </w:tcPr>
          <w:p w14:paraId="68121CA2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35" w:type="dxa"/>
            <w:vAlign w:val="center"/>
          </w:tcPr>
          <w:p w14:paraId="19E14F77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18" w:type="dxa"/>
            <w:vAlign w:val="center"/>
          </w:tcPr>
          <w:p w14:paraId="73B24F2F" w14:textId="77777777" w:rsidR="00115D44" w:rsidRPr="001A168B" w:rsidRDefault="00115D44" w:rsidP="001A168B">
            <w:pPr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57689AB5" w14:textId="77777777" w:rsidR="00115D44" w:rsidRPr="001A168B" w:rsidRDefault="00115D44" w:rsidP="001A168B">
      <w:pPr>
        <w:autoSpaceDE w:val="0"/>
        <w:autoSpaceDN w:val="0"/>
        <w:adjustRightInd w:val="0"/>
        <w:ind w:left="426" w:right="401"/>
        <w:jc w:val="both"/>
        <w:rPr>
          <w:rFonts w:ascii="Cambria" w:eastAsia="Calibri" w:hAnsi="Cambria" w:cs="Arial"/>
          <w:sz w:val="22"/>
          <w:szCs w:val="22"/>
        </w:rPr>
      </w:pPr>
    </w:p>
    <w:p w14:paraId="63040298" w14:textId="77777777" w:rsidR="00115D44" w:rsidRPr="001A168B" w:rsidRDefault="00115D44" w:rsidP="001A168B">
      <w:pPr>
        <w:autoSpaceDE w:val="0"/>
        <w:autoSpaceDN w:val="0"/>
        <w:adjustRightInd w:val="0"/>
        <w:ind w:left="426" w:right="401"/>
        <w:jc w:val="both"/>
        <w:rPr>
          <w:rFonts w:ascii="Cambria" w:hAnsi="Cambria" w:cs="Arial"/>
          <w:b/>
          <w:bCs/>
          <w:sz w:val="22"/>
          <w:szCs w:val="22"/>
        </w:rPr>
      </w:pPr>
      <w:r w:rsidRPr="001A168B">
        <w:rPr>
          <w:rFonts w:ascii="Cambria" w:eastAsia="Calibri" w:hAnsi="Cambria" w:cs="Arial"/>
          <w:i/>
          <w:sz w:val="22"/>
          <w:szCs w:val="22"/>
        </w:rPr>
        <w:t>* należy podać czy jest to np.: umowa o pracę, umowa cywilnoprawna</w:t>
      </w:r>
    </w:p>
    <w:p w14:paraId="2BE47030" w14:textId="77777777" w:rsidR="00115D44" w:rsidRPr="001A168B" w:rsidRDefault="00115D44" w:rsidP="001A168B">
      <w:pPr>
        <w:autoSpaceDE w:val="0"/>
        <w:autoSpaceDN w:val="0"/>
        <w:adjustRightInd w:val="0"/>
        <w:ind w:left="426" w:right="401"/>
        <w:jc w:val="both"/>
        <w:rPr>
          <w:rFonts w:ascii="Cambria" w:eastAsia="Calibri" w:hAnsi="Cambria" w:cs="Arial"/>
          <w:sz w:val="22"/>
          <w:szCs w:val="22"/>
        </w:rPr>
      </w:pPr>
      <w:r w:rsidRPr="001A168B">
        <w:rPr>
          <w:rFonts w:ascii="Cambria" w:eastAsia="Calibri" w:hAnsi="Cambria" w:cs="Arial"/>
          <w:sz w:val="22"/>
          <w:szCs w:val="22"/>
        </w:rPr>
        <w:t>**</w:t>
      </w:r>
      <w:r w:rsidRPr="001A168B">
        <w:rPr>
          <w:rFonts w:ascii="Cambria" w:eastAsia="Calibri" w:hAnsi="Cambria" w:cs="Arial"/>
          <w:i/>
          <w:iCs/>
          <w:sz w:val="22"/>
          <w:szCs w:val="22"/>
        </w:rPr>
        <w:t>powielić konieczną ilość razy</w:t>
      </w:r>
    </w:p>
    <w:p w14:paraId="75B0BBA6" w14:textId="77777777" w:rsidR="00115D44" w:rsidRPr="001A168B" w:rsidRDefault="00115D44" w:rsidP="001A168B">
      <w:pPr>
        <w:autoSpaceDE w:val="0"/>
        <w:autoSpaceDN w:val="0"/>
        <w:adjustRightInd w:val="0"/>
        <w:ind w:left="426" w:right="401"/>
        <w:jc w:val="both"/>
        <w:rPr>
          <w:rFonts w:ascii="Cambria" w:eastAsia="Calibri" w:hAnsi="Cambria" w:cs="Arial"/>
          <w:sz w:val="22"/>
          <w:szCs w:val="22"/>
        </w:rPr>
      </w:pPr>
    </w:p>
    <w:p w14:paraId="181BC3D2" w14:textId="77777777" w:rsidR="00115D44" w:rsidRPr="001A168B" w:rsidRDefault="00115D44" w:rsidP="001A168B">
      <w:pPr>
        <w:autoSpaceDE w:val="0"/>
        <w:autoSpaceDN w:val="0"/>
        <w:adjustRightInd w:val="0"/>
        <w:ind w:left="426" w:right="401"/>
        <w:jc w:val="both"/>
        <w:rPr>
          <w:rFonts w:ascii="Cambria" w:eastAsia="Calibri" w:hAnsi="Cambria" w:cs="Arial"/>
          <w:sz w:val="22"/>
          <w:szCs w:val="22"/>
        </w:rPr>
      </w:pPr>
    </w:p>
    <w:p w14:paraId="7C341425" w14:textId="77777777" w:rsidR="00115D44" w:rsidRPr="001A168B" w:rsidRDefault="00115D44" w:rsidP="001A168B">
      <w:pPr>
        <w:autoSpaceDE w:val="0"/>
        <w:autoSpaceDN w:val="0"/>
        <w:adjustRightInd w:val="0"/>
        <w:ind w:left="426" w:right="401"/>
        <w:jc w:val="both"/>
        <w:rPr>
          <w:rFonts w:ascii="Cambria" w:eastAsia="Calibri" w:hAnsi="Cambria" w:cs="Arial"/>
          <w:sz w:val="22"/>
          <w:szCs w:val="22"/>
        </w:rPr>
      </w:pPr>
    </w:p>
    <w:p w14:paraId="74F5CCDE" w14:textId="77777777" w:rsidR="00115D44" w:rsidRPr="001A168B" w:rsidRDefault="00115D44" w:rsidP="001A168B">
      <w:pPr>
        <w:autoSpaceDE w:val="0"/>
        <w:autoSpaceDN w:val="0"/>
        <w:adjustRightInd w:val="0"/>
        <w:ind w:left="426" w:right="401"/>
        <w:jc w:val="both"/>
        <w:rPr>
          <w:rFonts w:ascii="Cambria" w:eastAsia="Calibri" w:hAnsi="Cambria" w:cs="Arial"/>
          <w:sz w:val="22"/>
          <w:szCs w:val="22"/>
        </w:rPr>
      </w:pPr>
    </w:p>
    <w:p w14:paraId="14C1638D" w14:textId="77777777" w:rsidR="00115D44" w:rsidRPr="001A168B" w:rsidRDefault="00115D44" w:rsidP="001A168B">
      <w:pPr>
        <w:ind w:left="426" w:right="401"/>
        <w:jc w:val="right"/>
        <w:rPr>
          <w:rFonts w:ascii="Cambria" w:hAnsi="Cambria"/>
          <w:i/>
          <w:sz w:val="22"/>
          <w:szCs w:val="22"/>
        </w:rPr>
      </w:pPr>
      <w:r w:rsidRPr="001A168B">
        <w:rPr>
          <w:rFonts w:ascii="Cambria" w:eastAsia="Calibri" w:hAnsi="Cambria"/>
          <w:bCs/>
          <w:i/>
          <w:sz w:val="22"/>
          <w:szCs w:val="22"/>
        </w:rPr>
        <w:t>…………………………………………………………………………………….</w:t>
      </w:r>
    </w:p>
    <w:p w14:paraId="5A14D849" w14:textId="3E0A83AC" w:rsidR="00115D44" w:rsidRPr="001A168B" w:rsidRDefault="00115D44" w:rsidP="00840ED9">
      <w:pPr>
        <w:ind w:left="426" w:right="401"/>
        <w:jc w:val="right"/>
        <w:rPr>
          <w:rFonts w:ascii="Cambria" w:hAnsi="Cambria"/>
          <w:sz w:val="22"/>
          <w:szCs w:val="22"/>
        </w:rPr>
      </w:pPr>
      <w:r w:rsidRPr="001A168B">
        <w:rPr>
          <w:rFonts w:ascii="Cambria" w:eastAsia="Calibri" w:hAnsi="Cambria"/>
          <w:b/>
          <w:bCs/>
          <w:i/>
          <w:sz w:val="22"/>
          <w:szCs w:val="22"/>
        </w:rPr>
        <w:t xml:space="preserve">Dokument  powinien  być  złożony  </w:t>
      </w:r>
      <w:r w:rsidR="00840ED9">
        <w:rPr>
          <w:rFonts w:ascii="Cambria" w:eastAsia="Calibri" w:hAnsi="Cambria"/>
          <w:b/>
          <w:bCs/>
          <w:i/>
          <w:sz w:val="22"/>
          <w:szCs w:val="22"/>
        </w:rPr>
        <w:br/>
      </w:r>
      <w:r w:rsidRPr="001A168B">
        <w:rPr>
          <w:rFonts w:ascii="Cambria" w:eastAsia="Calibri" w:hAnsi="Cambria"/>
          <w:b/>
          <w:bCs/>
          <w:i/>
          <w:sz w:val="22"/>
          <w:szCs w:val="22"/>
        </w:rPr>
        <w:t xml:space="preserve">w formie elektronicznej lub w postaci elektronicznej opatrzonej podpisem zaufanym </w:t>
      </w:r>
      <w:r w:rsidR="00840ED9">
        <w:rPr>
          <w:rFonts w:ascii="Cambria" w:eastAsia="Calibri" w:hAnsi="Cambria"/>
          <w:b/>
          <w:bCs/>
          <w:i/>
          <w:sz w:val="22"/>
          <w:szCs w:val="22"/>
        </w:rPr>
        <w:br/>
      </w:r>
      <w:r w:rsidRPr="001A168B">
        <w:rPr>
          <w:rFonts w:ascii="Cambria" w:eastAsia="Calibri" w:hAnsi="Cambria"/>
          <w:b/>
          <w:bCs/>
          <w:i/>
          <w:sz w:val="22"/>
          <w:szCs w:val="22"/>
        </w:rPr>
        <w:t>lub podpisem osobistym</w:t>
      </w:r>
      <w:r w:rsidRPr="001A168B">
        <w:rPr>
          <w:rFonts w:ascii="Cambria" w:eastAsia="Calibri" w:hAnsi="Cambria"/>
          <w:bCs/>
          <w:i/>
          <w:sz w:val="22"/>
          <w:szCs w:val="22"/>
        </w:rPr>
        <w:t xml:space="preserve"> przez osobę/y upoważnioną/e do reprezentowania Wykonawcy</w:t>
      </w:r>
    </w:p>
    <w:p w14:paraId="6CBA4DF8" w14:textId="77777777" w:rsidR="00115D44" w:rsidRPr="001A168B" w:rsidRDefault="00115D44" w:rsidP="001A168B">
      <w:pPr>
        <w:autoSpaceDE w:val="0"/>
        <w:autoSpaceDN w:val="0"/>
        <w:adjustRightInd w:val="0"/>
        <w:ind w:left="426" w:right="401"/>
        <w:jc w:val="both"/>
        <w:rPr>
          <w:rFonts w:ascii="Cambria" w:eastAsia="Calibri" w:hAnsi="Cambria" w:cs="Arial"/>
          <w:sz w:val="22"/>
          <w:szCs w:val="22"/>
        </w:rPr>
      </w:pPr>
    </w:p>
    <w:p w14:paraId="3EDECE12" w14:textId="0DAF3BF7" w:rsidR="007848DF" w:rsidRPr="001A168B" w:rsidRDefault="007848DF" w:rsidP="001A168B">
      <w:pPr>
        <w:ind w:left="426" w:right="401"/>
        <w:rPr>
          <w:rFonts w:ascii="Cambria" w:hAnsi="Cambria"/>
          <w:sz w:val="22"/>
          <w:szCs w:val="22"/>
        </w:rPr>
      </w:pPr>
    </w:p>
    <w:sectPr w:rsidR="007848DF" w:rsidRPr="001A168B" w:rsidSect="007848DF"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68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C03EE" w14:textId="77777777" w:rsidR="00574BE4" w:rsidRDefault="00574BE4" w:rsidP="0061788B">
      <w:r>
        <w:separator/>
      </w:r>
    </w:p>
  </w:endnote>
  <w:endnote w:type="continuationSeparator" w:id="0">
    <w:p w14:paraId="0824804E" w14:textId="77777777" w:rsidR="00574BE4" w:rsidRDefault="00574BE4" w:rsidP="0061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Arial"/>
    <w:charset w:val="EE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(Tekst podstaw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1150942"/>
      <w:docPartObj>
        <w:docPartGallery w:val="Page Numbers (Bottom of Page)"/>
        <w:docPartUnique/>
      </w:docPartObj>
    </w:sdtPr>
    <w:sdtEndPr/>
    <w:sdtContent>
      <w:p w14:paraId="020D4AAC" w14:textId="5143D1C1" w:rsidR="007848DF" w:rsidRDefault="007848D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4CE06" w14:textId="77777777" w:rsidR="007848DF" w:rsidRDefault="007848DF" w:rsidP="007848DF">
    <w:pPr>
      <w:pStyle w:val="Stopka"/>
      <w:rPr>
        <w:rFonts w:ascii="Arial" w:hAnsi="Arial" w:cs="Times New Roman (Tekst podstawo"/>
        <w:sz w:val="18"/>
        <w:szCs w:val="14"/>
      </w:rPr>
    </w:pPr>
    <w:r>
      <w:rPr>
        <w:rFonts w:ascii="Arial" w:hAnsi="Arial" w:cs="Times New Roman (Tekst podstawo"/>
        <w:sz w:val="18"/>
        <w:szCs w:val="14"/>
      </w:rPr>
      <w:t xml:space="preserve">POLITECHNIKA LUBELSKA Biuro Zamówień Publicznych • </w:t>
    </w:r>
    <w:r w:rsidRPr="0061788B">
      <w:rPr>
        <w:rFonts w:ascii="Arial" w:hAnsi="Arial" w:cs="Times New Roman (Tekst podstawo"/>
        <w:sz w:val="18"/>
        <w:szCs w:val="14"/>
      </w:rPr>
      <w:t xml:space="preserve">ul. </w:t>
    </w:r>
    <w:r>
      <w:rPr>
        <w:rFonts w:ascii="Arial" w:hAnsi="Arial" w:cs="Times New Roman (Tekst podstawo"/>
        <w:sz w:val="18"/>
        <w:szCs w:val="14"/>
      </w:rPr>
      <w:t>Nadbystrzycka 40 A</w:t>
    </w:r>
    <w:r w:rsidRPr="0061788B">
      <w:rPr>
        <w:rFonts w:ascii="Arial" w:hAnsi="Arial" w:cs="Times New Roman (Tekst podstawo"/>
        <w:sz w:val="18"/>
        <w:szCs w:val="14"/>
      </w:rPr>
      <w:t xml:space="preserve">, </w:t>
    </w:r>
    <w:r>
      <w:rPr>
        <w:rFonts w:ascii="Arial" w:hAnsi="Arial" w:cs="Times New Roman (Tekst podstawo"/>
        <w:sz w:val="18"/>
        <w:szCs w:val="14"/>
      </w:rPr>
      <w:t>2</w:t>
    </w:r>
    <w:r w:rsidRPr="0061788B">
      <w:rPr>
        <w:rFonts w:ascii="Arial" w:hAnsi="Arial" w:cs="Times New Roman (Tekst podstawo"/>
        <w:sz w:val="18"/>
        <w:szCs w:val="14"/>
      </w:rPr>
      <w:t>0-</w:t>
    </w:r>
    <w:r>
      <w:rPr>
        <w:rFonts w:ascii="Arial" w:hAnsi="Arial" w:cs="Times New Roman (Tekst podstawo"/>
        <w:sz w:val="18"/>
        <w:szCs w:val="14"/>
      </w:rPr>
      <w:t>618</w:t>
    </w:r>
    <w:r w:rsidRPr="0061788B">
      <w:rPr>
        <w:rFonts w:ascii="Arial" w:hAnsi="Arial" w:cs="Times New Roman (Tekst podstawo"/>
        <w:sz w:val="18"/>
        <w:szCs w:val="14"/>
      </w:rPr>
      <w:t xml:space="preserve"> Lublin</w:t>
    </w:r>
    <w:r>
      <w:rPr>
        <w:rFonts w:ascii="Arial" w:hAnsi="Arial" w:cs="Times New Roman (Tekst podstawo"/>
        <w:sz w:val="18"/>
        <w:szCs w:val="14"/>
      </w:rPr>
      <w:t xml:space="preserve"> •</w:t>
    </w:r>
    <w:r w:rsidRPr="0061788B">
      <w:rPr>
        <w:rFonts w:ascii="Arial" w:hAnsi="Arial" w:cs="Times New Roman (Tekst podstawo"/>
        <w:sz w:val="18"/>
        <w:szCs w:val="14"/>
      </w:rPr>
      <w:t xml:space="preserve"> www.pollub.pl </w:t>
    </w:r>
  </w:p>
  <w:p w14:paraId="6DB096D7" w14:textId="77777777" w:rsidR="007848DF" w:rsidRPr="0091020E" w:rsidRDefault="007848DF" w:rsidP="007848DF">
    <w:pPr>
      <w:pStyle w:val="Stopka"/>
      <w:rPr>
        <w:rFonts w:ascii="Arial" w:hAnsi="Arial" w:cs="Times New Roman (Tekst podstawo"/>
        <w:sz w:val="18"/>
        <w:szCs w:val="14"/>
        <w:lang w:val="en-US"/>
      </w:rPr>
    </w:pPr>
    <w:r w:rsidRPr="0061788B">
      <w:rPr>
        <w:rFonts w:ascii="Arial" w:hAnsi="Arial" w:cs="Times New Roman (Tekst podstawo"/>
        <w:sz w:val="18"/>
        <w:szCs w:val="14"/>
        <w:lang w:val="en-US"/>
      </w:rPr>
      <w:t>tel.: +48 81 53</w:t>
    </w:r>
    <w:r>
      <w:rPr>
        <w:rFonts w:ascii="Arial" w:hAnsi="Arial" w:cs="Times New Roman (Tekst podstawo"/>
        <w:sz w:val="18"/>
        <w:szCs w:val="14"/>
        <w:lang w:val="en-US"/>
      </w:rPr>
      <w:t>8</w:t>
    </w:r>
    <w:r w:rsidRPr="0061788B">
      <w:rPr>
        <w:rFonts w:ascii="Arial" w:hAnsi="Arial" w:cs="Times New Roman (Tekst podstawo"/>
        <w:sz w:val="18"/>
        <w:szCs w:val="14"/>
        <w:lang w:val="en-US"/>
      </w:rPr>
      <w:t xml:space="preserve"> </w:t>
    </w:r>
    <w:r>
      <w:rPr>
        <w:rFonts w:ascii="Arial" w:hAnsi="Arial" w:cs="Times New Roman (Tekst podstawo"/>
        <w:sz w:val="18"/>
        <w:szCs w:val="14"/>
        <w:lang w:val="en-US"/>
      </w:rPr>
      <w:t>43 89/538 46 32 •</w:t>
    </w:r>
    <w:r w:rsidRPr="0061788B">
      <w:rPr>
        <w:rFonts w:ascii="Arial" w:hAnsi="Arial" w:cs="Times New Roman (Tekst podstawo"/>
        <w:sz w:val="18"/>
        <w:szCs w:val="14"/>
        <w:lang w:val="en-US"/>
      </w:rPr>
      <w:t xml:space="preserve"> e-mail: </w:t>
    </w:r>
    <w:hyperlink r:id="rId1" w:history="1">
      <w:r w:rsidRPr="00F11D07">
        <w:rPr>
          <w:rStyle w:val="Hipercze"/>
          <w:rFonts w:ascii="Arial" w:hAnsi="Arial" w:cs="Times New Roman (Tekst podstawo"/>
          <w:sz w:val="18"/>
          <w:szCs w:val="14"/>
          <w:lang w:val="en-US"/>
        </w:rPr>
        <w:t>bzp@pollub.pl</w:t>
      </w:r>
    </w:hyperlink>
    <w:r w:rsidRPr="0061788B">
      <w:rPr>
        <w:rFonts w:ascii="Arial" w:hAnsi="Arial" w:cs="Times New Roman (Tekst podstawo"/>
        <w:sz w:val="18"/>
        <w:szCs w:val="14"/>
        <w:lang w:val="en-US"/>
      </w:rPr>
      <w:t xml:space="preserve"> </w:t>
    </w:r>
  </w:p>
  <w:p w14:paraId="17C0609C" w14:textId="77777777" w:rsidR="007848DF" w:rsidRDefault="00784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52AD4" w14:textId="77777777" w:rsidR="00574BE4" w:rsidRDefault="00574BE4" w:rsidP="0061788B">
      <w:bookmarkStart w:id="0" w:name="_Hlk187750592"/>
      <w:bookmarkEnd w:id="0"/>
      <w:r>
        <w:separator/>
      </w:r>
    </w:p>
  </w:footnote>
  <w:footnote w:type="continuationSeparator" w:id="0">
    <w:p w14:paraId="2AF0F8C6" w14:textId="77777777" w:rsidR="00574BE4" w:rsidRDefault="00574BE4" w:rsidP="00617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A9DC7" w14:textId="74F23234" w:rsidR="007848DF" w:rsidRDefault="007848DF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0A7CFBB1" wp14:editId="77D06015">
          <wp:extent cx="3280786" cy="74666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786" cy="746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3806B9A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18"/>
        <w:szCs w:val="18"/>
      </w:rPr>
    </w:lvl>
  </w:abstractNum>
  <w:abstractNum w:abstractNumId="1" w15:restartNumberingAfterBreak="0">
    <w:nsid w:val="00000004"/>
    <w:multiLevelType w:val="singleLevel"/>
    <w:tmpl w:val="DECE1EA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0000009"/>
    <w:multiLevelType w:val="multilevel"/>
    <w:tmpl w:val="01A692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 w:val="0"/>
        <w:sz w:val="20"/>
        <w:szCs w:val="20"/>
        <w:lang w:eastAsia="zh-CN"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0"/>
        <w:szCs w:val="20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0"/>
    <w:multiLevelType w:val="multilevel"/>
    <w:tmpl w:val="D330530C"/>
    <w:name w:val="WW8Num1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8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mbria" w:eastAsia="Times New Roman" w:hAnsi="Cambria" w:cs="Times New Roman"/>
        <w:b w:val="0"/>
        <w:sz w:val="20"/>
        <w:szCs w:val="20"/>
      </w:rPr>
    </w:lvl>
  </w:abstractNum>
  <w:abstractNum w:abstractNumId="9" w15:restartNumberingAfterBreak="0">
    <w:nsid w:val="0394030A"/>
    <w:multiLevelType w:val="hybridMultilevel"/>
    <w:tmpl w:val="1F461A78"/>
    <w:lvl w:ilvl="0" w:tplc="AE1CE53C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ascii="Cambria" w:hAnsi="Cambria" w:cs="Arial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3E21E32"/>
    <w:multiLevelType w:val="multilevel"/>
    <w:tmpl w:val="F48415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063F481E"/>
    <w:multiLevelType w:val="hybridMultilevel"/>
    <w:tmpl w:val="814C9D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7B14E4D"/>
    <w:multiLevelType w:val="hybridMultilevel"/>
    <w:tmpl w:val="F8568B28"/>
    <w:lvl w:ilvl="0" w:tplc="E48E9C70">
      <w:start w:val="1"/>
      <w:numFmt w:val="decimal"/>
      <w:lvlText w:val="%1."/>
      <w:lvlJc w:val="left"/>
      <w:pPr>
        <w:ind w:left="720" w:hanging="360"/>
      </w:pPr>
      <w:rPr>
        <w:rFonts w:cs="Cambr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87395C"/>
    <w:multiLevelType w:val="hybridMultilevel"/>
    <w:tmpl w:val="FD6821B8"/>
    <w:lvl w:ilvl="0" w:tplc="130AD930">
      <w:start w:val="2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DE2CCD"/>
    <w:multiLevelType w:val="hybridMultilevel"/>
    <w:tmpl w:val="BDBEB4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27971BD"/>
    <w:multiLevelType w:val="hybridMultilevel"/>
    <w:tmpl w:val="6694BCB4"/>
    <w:lvl w:ilvl="0" w:tplc="C3E821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8A460D"/>
    <w:multiLevelType w:val="hybridMultilevel"/>
    <w:tmpl w:val="511896C4"/>
    <w:lvl w:ilvl="0" w:tplc="A1B057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AB28B2"/>
    <w:multiLevelType w:val="hybridMultilevel"/>
    <w:tmpl w:val="E14E23FC"/>
    <w:lvl w:ilvl="0" w:tplc="BA7A8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7538D3"/>
    <w:multiLevelType w:val="hybridMultilevel"/>
    <w:tmpl w:val="B0A41C06"/>
    <w:lvl w:ilvl="0" w:tplc="26FA9A0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916998"/>
    <w:multiLevelType w:val="multilevel"/>
    <w:tmpl w:val="619C15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1EB66021"/>
    <w:multiLevelType w:val="hybridMultilevel"/>
    <w:tmpl w:val="168423CE"/>
    <w:lvl w:ilvl="0" w:tplc="82FA1BFE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C65317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EF0DB2"/>
    <w:multiLevelType w:val="multilevel"/>
    <w:tmpl w:val="DF9CED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34" w:hanging="1800"/>
      </w:pPr>
      <w:rPr>
        <w:rFonts w:hint="default"/>
      </w:rPr>
    </w:lvl>
  </w:abstractNum>
  <w:abstractNum w:abstractNumId="23" w15:restartNumberingAfterBreak="0">
    <w:nsid w:val="35ED777D"/>
    <w:multiLevelType w:val="hybridMultilevel"/>
    <w:tmpl w:val="78B67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3E483F"/>
    <w:multiLevelType w:val="hybridMultilevel"/>
    <w:tmpl w:val="D13216BE"/>
    <w:lvl w:ilvl="0" w:tplc="BA7A81EA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8F6832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A63035"/>
    <w:multiLevelType w:val="hybridMultilevel"/>
    <w:tmpl w:val="3E6403D8"/>
    <w:lvl w:ilvl="0" w:tplc="5C9658B4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505F47"/>
    <w:multiLevelType w:val="hybridMultilevel"/>
    <w:tmpl w:val="BDBC4A06"/>
    <w:lvl w:ilvl="0" w:tplc="AEFEBF96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D367EB"/>
    <w:multiLevelType w:val="hybridMultilevel"/>
    <w:tmpl w:val="FEC6B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4C49FD"/>
    <w:multiLevelType w:val="hybridMultilevel"/>
    <w:tmpl w:val="6BCE5BA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99569D"/>
    <w:multiLevelType w:val="hybridMultilevel"/>
    <w:tmpl w:val="EDA20C72"/>
    <w:lvl w:ilvl="0" w:tplc="813EA9EA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43C3A52"/>
    <w:multiLevelType w:val="multilevel"/>
    <w:tmpl w:val="D060A0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Calibri" w:hAnsi="Calibri" w:cs="Calibri" w:hint="default"/>
        <w:color w:val="000000"/>
        <w:sz w:val="2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Calibri" w:hAnsi="Calibri" w:cs="Calibri" w:hint="default"/>
        <w:color w:val="000000"/>
        <w:sz w:val="2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Calibri" w:hAnsi="Calibri" w:cs="Calibri" w:hint="default"/>
        <w:color w:val="000000"/>
        <w:sz w:val="2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Calibri" w:hAnsi="Calibri" w:cs="Calibri" w:hint="default"/>
        <w:color w:val="000000"/>
        <w:sz w:val="2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Calibri" w:hAnsi="Calibri" w:cs="Calibri" w:hint="default"/>
        <w:color w:val="00000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Calibri" w:hAnsi="Calibri" w:cs="Calibri" w:hint="default"/>
        <w:color w:val="00000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Calibri" w:hAnsi="Calibri" w:cs="Calibri" w:hint="default"/>
        <w:color w:val="000000"/>
        <w:sz w:val="20"/>
      </w:rPr>
    </w:lvl>
  </w:abstractNum>
  <w:abstractNum w:abstractNumId="32" w15:restartNumberingAfterBreak="0">
    <w:nsid w:val="544817FB"/>
    <w:multiLevelType w:val="hybridMultilevel"/>
    <w:tmpl w:val="6AA4AC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C416AE"/>
    <w:multiLevelType w:val="hybridMultilevel"/>
    <w:tmpl w:val="71EE1BF4"/>
    <w:lvl w:ilvl="0" w:tplc="A7E69B56">
      <w:start w:val="1"/>
      <w:numFmt w:val="decimal"/>
      <w:lvlText w:val="%1)"/>
      <w:lvlJc w:val="left"/>
      <w:pPr>
        <w:ind w:left="644" w:hanging="360"/>
      </w:pPr>
      <w:rPr>
        <w:rFonts w:eastAsia="Calibri" w:cs="Cambria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C5F69EE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F419F4"/>
    <w:multiLevelType w:val="multilevel"/>
    <w:tmpl w:val="50ECFD3E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36" w15:restartNumberingAfterBreak="0">
    <w:nsid w:val="64D913CA"/>
    <w:multiLevelType w:val="hybridMultilevel"/>
    <w:tmpl w:val="9E90921E"/>
    <w:lvl w:ilvl="0" w:tplc="015A2890">
      <w:start w:val="1"/>
      <w:numFmt w:val="decimal"/>
      <w:lvlText w:val="%1."/>
      <w:lvlJc w:val="left"/>
      <w:pPr>
        <w:ind w:left="720" w:hanging="360"/>
      </w:pPr>
      <w:rPr>
        <w:rFonts w:eastAsia="Times New Roman" w:cs="Cambria" w:hint="default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C84328"/>
    <w:multiLevelType w:val="hybridMultilevel"/>
    <w:tmpl w:val="2E28387E"/>
    <w:lvl w:ilvl="0" w:tplc="161A2F9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434D8A"/>
    <w:multiLevelType w:val="multilevel"/>
    <w:tmpl w:val="FD6CC160"/>
    <w:lvl w:ilvl="0">
      <w:start w:val="1"/>
      <w:numFmt w:val="decimal"/>
      <w:lvlText w:val="%1."/>
      <w:lvlJc w:val="left"/>
      <w:pPr>
        <w:tabs>
          <w:tab w:val="num" w:pos="284"/>
        </w:tabs>
        <w:ind w:left="928" w:hanging="360"/>
      </w:pPr>
      <w:rPr>
        <w:rFonts w:ascii="Cambria" w:eastAsia="Calibri" w:hAnsi="Cambria" w:cs="Calibr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b w:val="0"/>
        <w:i/>
        <w:strike w:val="0"/>
        <w:dstrike w:val="0"/>
        <w:sz w:val="20"/>
        <w:szCs w:val="20"/>
        <w:u w:val="none" w:color="000000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40" w:hanging="180"/>
      </w:pPr>
    </w:lvl>
  </w:abstractNum>
  <w:abstractNum w:abstractNumId="39" w15:restartNumberingAfterBreak="0">
    <w:nsid w:val="725902FD"/>
    <w:multiLevelType w:val="multilevel"/>
    <w:tmpl w:val="0132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0" w15:restartNumberingAfterBreak="0">
    <w:nsid w:val="72B12F5D"/>
    <w:multiLevelType w:val="hybridMultilevel"/>
    <w:tmpl w:val="7BD03F7E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74F70A5B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9C30BB"/>
    <w:multiLevelType w:val="hybridMultilevel"/>
    <w:tmpl w:val="4ED83D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615524E"/>
    <w:multiLevelType w:val="hybridMultilevel"/>
    <w:tmpl w:val="6B6EE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EA2C5C"/>
    <w:multiLevelType w:val="hybridMultilevel"/>
    <w:tmpl w:val="C8A6413C"/>
    <w:lvl w:ilvl="0" w:tplc="DAC44776">
      <w:start w:val="1"/>
      <w:numFmt w:val="decimal"/>
      <w:lvlText w:val="%1."/>
      <w:lvlJc w:val="left"/>
      <w:pPr>
        <w:ind w:left="720" w:hanging="360"/>
      </w:pPr>
      <w:rPr>
        <w:rFonts w:cs="Cambr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A0671A"/>
    <w:multiLevelType w:val="hybridMultilevel"/>
    <w:tmpl w:val="58AC30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CA47C9E"/>
    <w:multiLevelType w:val="hybridMultilevel"/>
    <w:tmpl w:val="21C26E40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19"/>
  </w:num>
  <w:num w:numId="22">
    <w:abstractNumId w:val="36"/>
  </w:num>
  <w:num w:numId="23">
    <w:abstractNumId w:val="35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</w:num>
  <w:num w:numId="26">
    <w:abstractNumId w:val="16"/>
  </w:num>
  <w:num w:numId="27">
    <w:abstractNumId w:val="22"/>
  </w:num>
  <w:num w:numId="28">
    <w:abstractNumId w:val="31"/>
  </w:num>
  <w:num w:numId="29">
    <w:abstractNumId w:val="37"/>
  </w:num>
  <w:num w:numId="30">
    <w:abstractNumId w:val="46"/>
  </w:num>
  <w:num w:numId="31">
    <w:abstractNumId w:val="30"/>
  </w:num>
  <w:num w:numId="32">
    <w:abstractNumId w:val="40"/>
  </w:num>
  <w:num w:numId="33">
    <w:abstractNumId w:val="10"/>
  </w:num>
  <w:num w:numId="34">
    <w:abstractNumId w:val="29"/>
  </w:num>
  <w:num w:numId="35">
    <w:abstractNumId w:val="24"/>
  </w:num>
  <w:num w:numId="36">
    <w:abstractNumId w:val="17"/>
  </w:num>
  <w:num w:numId="37">
    <w:abstractNumId w:val="32"/>
  </w:num>
  <w:num w:numId="38">
    <w:abstractNumId w:val="9"/>
  </w:num>
  <w:num w:numId="39">
    <w:abstractNumId w:val="11"/>
  </w:num>
  <w:num w:numId="40">
    <w:abstractNumId w:val="45"/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</w:num>
  <w:num w:numId="44">
    <w:abstractNumId w:val="26"/>
  </w:num>
  <w:num w:numId="45">
    <w:abstractNumId w:val="20"/>
  </w:num>
  <w:num w:numId="46">
    <w:abstractNumId w:val="25"/>
  </w:num>
  <w:num w:numId="47">
    <w:abstractNumId w:val="27"/>
  </w:num>
  <w:num w:numId="48">
    <w:abstractNumId w:val="21"/>
  </w:num>
  <w:num w:numId="49">
    <w:abstractNumId w:val="41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88B"/>
    <w:rsid w:val="000809CD"/>
    <w:rsid w:val="000F0553"/>
    <w:rsid w:val="00115D44"/>
    <w:rsid w:val="001A168B"/>
    <w:rsid w:val="002A66BF"/>
    <w:rsid w:val="002A69BB"/>
    <w:rsid w:val="002D397A"/>
    <w:rsid w:val="00321310"/>
    <w:rsid w:val="004377F2"/>
    <w:rsid w:val="004D451B"/>
    <w:rsid w:val="00560DA4"/>
    <w:rsid w:val="00574BE4"/>
    <w:rsid w:val="005B6208"/>
    <w:rsid w:val="0061788B"/>
    <w:rsid w:val="00636210"/>
    <w:rsid w:val="00707267"/>
    <w:rsid w:val="0075668D"/>
    <w:rsid w:val="007848DF"/>
    <w:rsid w:val="00786593"/>
    <w:rsid w:val="008079B8"/>
    <w:rsid w:val="00840ED9"/>
    <w:rsid w:val="00843569"/>
    <w:rsid w:val="00886436"/>
    <w:rsid w:val="00895238"/>
    <w:rsid w:val="0091020E"/>
    <w:rsid w:val="00952385"/>
    <w:rsid w:val="00A212FF"/>
    <w:rsid w:val="00AA6409"/>
    <w:rsid w:val="00B03C0E"/>
    <w:rsid w:val="00B467D1"/>
    <w:rsid w:val="00B92FE6"/>
    <w:rsid w:val="00BB4624"/>
    <w:rsid w:val="00DC2C49"/>
    <w:rsid w:val="00DD3DA1"/>
    <w:rsid w:val="00E7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CF5DF5"/>
  <w15:chartTrackingRefBased/>
  <w15:docId w15:val="{A26F01EB-19FA-1F46-AE3D-6ED72BF5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848DF"/>
    <w:pPr>
      <w:widowControl w:val="0"/>
      <w:autoSpaceDE w:val="0"/>
      <w:autoSpaceDN w:val="0"/>
      <w:ind w:left="785" w:right="783"/>
      <w:jc w:val="center"/>
      <w:outlineLvl w:val="0"/>
    </w:pPr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paragraph" w:styleId="Nagwek2">
    <w:name w:val="heading 2"/>
    <w:basedOn w:val="Normalny"/>
    <w:link w:val="Nagwek2Znak"/>
    <w:uiPriority w:val="9"/>
    <w:unhideWhenUsed/>
    <w:qFormat/>
    <w:rsid w:val="007848DF"/>
    <w:pPr>
      <w:widowControl w:val="0"/>
      <w:autoSpaceDE w:val="0"/>
      <w:autoSpaceDN w:val="0"/>
      <w:ind w:left="116"/>
      <w:outlineLvl w:val="1"/>
    </w:pPr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48DF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78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788B"/>
  </w:style>
  <w:style w:type="paragraph" w:styleId="Stopka">
    <w:name w:val="footer"/>
    <w:basedOn w:val="Normalny"/>
    <w:link w:val="Stopka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8B"/>
  </w:style>
  <w:style w:type="paragraph" w:customStyle="1" w:styleId="Default">
    <w:name w:val="Default"/>
    <w:rsid w:val="0061788B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6178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7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848DF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48DF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Akapitzlist">
    <w:name w:val="List Paragraph"/>
    <w:aliases w:val="wypunktowanie,Normal,Akapit z listą3,Akapit z listą31,Wypunktowanie,List Paragraph,Normal2,L1,Numerowanie,sw tekst,2 heading,A_wyliczenie,K-P_odwolanie,Akapit z listą5,maz_wyliczenie,opis dzialania,Kolorowa lista — akcent 11,Normalny1,lp1"/>
    <w:basedOn w:val="Normalny"/>
    <w:link w:val="AkapitzlistZnak"/>
    <w:uiPriority w:val="34"/>
    <w:qFormat/>
    <w:rsid w:val="007848DF"/>
    <w:pPr>
      <w:widowControl w:val="0"/>
      <w:autoSpaceDE w:val="0"/>
      <w:autoSpaceDN w:val="0"/>
      <w:spacing w:before="37"/>
      <w:ind w:left="836" w:hanging="361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wypunktowanie Znak,Normal Znak,Akapit z listą3 Znak,Akapit z listą31 Znak,Wypunktowanie Znak,List Paragraph Znak,Normal2 Znak,L1 Znak,Numerowanie Znak,sw tekst Znak,2 heading Znak,A_wyliczenie Znak,K-P_odwolanie Znak,Normalny1 Znak"/>
    <w:link w:val="Akapitzlist"/>
    <w:uiPriority w:val="34"/>
    <w:qFormat/>
    <w:locked/>
    <w:rsid w:val="007848D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DF"/>
    <w:pPr>
      <w:widowControl w:val="0"/>
      <w:autoSpaceDE w:val="0"/>
      <w:autoSpaceDN w:val="0"/>
    </w:pPr>
    <w:rPr>
      <w:rFonts w:ascii="Segoe UI" w:eastAsia="Arial" w:hAnsi="Segoe UI" w:cs="Segoe UI"/>
      <w:kern w:val="0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DF"/>
    <w:rPr>
      <w:rFonts w:ascii="Segoe UI" w:eastAsia="Arial" w:hAnsi="Segoe UI" w:cs="Segoe UI"/>
      <w:kern w:val="0"/>
      <w:sz w:val="18"/>
      <w:szCs w:val="18"/>
      <w14:ligatures w14:val="none"/>
    </w:rPr>
  </w:style>
  <w:style w:type="table" w:styleId="Tabela-Siatka">
    <w:name w:val="Table Grid"/>
    <w:basedOn w:val="Standardowy"/>
    <w:uiPriority w:val="39"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848DF"/>
    <w:rPr>
      <w:kern w:val="0"/>
      <w:sz w:val="22"/>
      <w:szCs w:val="22"/>
      <w:lang w:val="en-US"/>
      <w14:ligatures w14:val="none"/>
    </w:rPr>
  </w:style>
  <w:style w:type="character" w:customStyle="1" w:styleId="Znakiprzypiswdolnych">
    <w:name w:val="Znaki przypisów dolnych"/>
    <w:rsid w:val="007848D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unhideWhenUsed/>
    <w:rsid w:val="007848D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7848DF"/>
    <w:pPr>
      <w:widowControl w:val="0"/>
      <w:autoSpaceDE w:val="0"/>
      <w:autoSpaceDN w:val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7848D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7848DF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customStyle="1" w:styleId="Mocnewyrnione">
    <w:name w:val="Mocne wyróżnione"/>
    <w:qFormat/>
    <w:rsid w:val="007848DF"/>
    <w:rPr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48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4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markedcontent">
    <w:name w:val="markedcontent"/>
    <w:basedOn w:val="Domylnaczcionkaakapitu"/>
    <w:rsid w:val="007848DF"/>
  </w:style>
  <w:style w:type="character" w:customStyle="1" w:styleId="WW8Num16z0">
    <w:name w:val="WW8Num16z0"/>
    <w:rsid w:val="007848DF"/>
    <w:rPr>
      <w:rFonts w:ascii="Symbol" w:hAnsi="Symbol"/>
      <w:b w:val="0"/>
    </w:rPr>
  </w:style>
  <w:style w:type="paragraph" w:customStyle="1" w:styleId="xmsonormal">
    <w:name w:val="x_msonormal"/>
    <w:basedOn w:val="Normalny"/>
    <w:rsid w:val="007848D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zp@pollub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F40AF2-4DD0-4B50-B43D-8E2B78800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Piekut</dc:creator>
  <cp:keywords/>
  <dc:description/>
  <cp:lastModifiedBy>Anna Giszczak</cp:lastModifiedBy>
  <cp:revision>11</cp:revision>
  <cp:lastPrinted>2024-11-07T09:47:00Z</cp:lastPrinted>
  <dcterms:created xsi:type="dcterms:W3CDTF">2025-01-28T10:56:00Z</dcterms:created>
  <dcterms:modified xsi:type="dcterms:W3CDTF">2025-02-07T13:35:00Z</dcterms:modified>
</cp:coreProperties>
</file>