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441A1" w14:textId="77777777" w:rsidR="00BF092C" w:rsidRPr="00DF0811" w:rsidRDefault="00BF092C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  <w:r w:rsidRPr="00C45339">
        <w:rPr>
          <w:rFonts w:ascii="Times New Roman" w:hAnsi="Times New Roman"/>
          <w:b/>
          <w:bCs/>
          <w:i/>
          <w:sz w:val="22"/>
          <w:szCs w:val="22"/>
        </w:rPr>
        <w:t>Załącznik nr 1 do SWZ</w:t>
      </w:r>
    </w:p>
    <w:p w14:paraId="4DA695FA" w14:textId="77777777" w:rsidR="00BF092C" w:rsidRDefault="00BF092C" w:rsidP="00BF092C">
      <w:pPr>
        <w:ind w:left="5760"/>
        <w:jc w:val="both"/>
        <w:rPr>
          <w:rFonts w:ascii="Times New Roman" w:hAnsi="Times New Roman"/>
          <w:b/>
          <w:sz w:val="22"/>
          <w:szCs w:val="22"/>
        </w:rPr>
      </w:pPr>
    </w:p>
    <w:p w14:paraId="0AD48585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Zamawiający:</w:t>
      </w:r>
    </w:p>
    <w:p w14:paraId="1612EFCC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Gmina Puck</w:t>
      </w:r>
    </w:p>
    <w:p w14:paraId="6F862C97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84-100 Puck, ul. 10 Lutego 29</w:t>
      </w:r>
    </w:p>
    <w:p w14:paraId="096981A3" w14:textId="77777777" w:rsidR="00BF092C" w:rsidRDefault="00BF092C" w:rsidP="00BF092C">
      <w:pPr>
        <w:ind w:left="5954"/>
        <w:jc w:val="both"/>
      </w:pPr>
    </w:p>
    <w:p w14:paraId="2F9F0988" w14:textId="77777777" w:rsidR="00BF092C" w:rsidRDefault="00BF092C" w:rsidP="00BF092C">
      <w:pPr>
        <w:jc w:val="center"/>
      </w:pPr>
      <w:r>
        <w:rPr>
          <w:rFonts w:ascii="Times New Roman" w:hAnsi="Times New Roman"/>
          <w:b/>
          <w:sz w:val="28"/>
          <w:szCs w:val="28"/>
          <w:highlight w:val="lightGray"/>
        </w:rPr>
        <w:t>FORMULARZ OFERTOWY</w:t>
      </w:r>
    </w:p>
    <w:p w14:paraId="033D6C8B" w14:textId="77777777" w:rsidR="00BF092C" w:rsidRDefault="00BF092C" w:rsidP="00BF092C">
      <w:pPr>
        <w:jc w:val="both"/>
        <w:rPr>
          <w:rFonts w:ascii="Times New Roman" w:hAnsi="Times New Roman"/>
          <w:b/>
          <w:sz w:val="28"/>
          <w:szCs w:val="28"/>
        </w:rPr>
      </w:pPr>
    </w:p>
    <w:p w14:paraId="6679C492" w14:textId="77777777" w:rsidR="00BF092C" w:rsidRDefault="00BF092C" w:rsidP="00BF092C">
      <w:pPr>
        <w:jc w:val="both"/>
      </w:pPr>
      <w:r>
        <w:rPr>
          <w:rFonts w:ascii="Times New Roman" w:hAnsi="Times New Roman"/>
          <w:b/>
          <w:u w:val="single"/>
        </w:rPr>
        <w:t>DANE DOTYCZĄCE WYKONAWCY</w:t>
      </w:r>
    </w:p>
    <w:p w14:paraId="6876F818" w14:textId="77777777" w:rsidR="00BF092C" w:rsidRDefault="00BF092C" w:rsidP="00BF092C">
      <w:pPr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BF092C" w14:paraId="4BF58406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18A68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Pełna nazwa Wykonawcy/</w:t>
            </w:r>
          </w:p>
          <w:p w14:paraId="47B8916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35F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353B9D3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6C315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BB7E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BF092C" w14:paraId="1D04D1D5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0CA073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62F3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2A3A0EF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28BC7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KRS/</w:t>
            </w:r>
            <w:proofErr w:type="spellStart"/>
            <w:r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425C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6A0FFFD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1BEAD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C220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7CE13A9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6E07C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A574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0D1FDB30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4ED8F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3B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30925F7D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88B4B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8155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9D38A2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660E6E" w14:textId="77777777" w:rsidR="00BF092C" w:rsidRPr="00352111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91DD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/>
                <w:iCs/>
              </w:rPr>
            </w:pPr>
          </w:p>
          <w:p w14:paraId="399CA786" w14:textId="77777777" w:rsidR="00BF092C" w:rsidRDefault="00BF092C" w:rsidP="00BE6ED8">
            <w:pPr>
              <w:spacing w:before="60" w:after="60"/>
              <w:jc w:val="center"/>
            </w:pPr>
            <w:r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53680F80" w14:textId="77777777" w:rsidR="00BF092C" w:rsidRPr="00D84EE0" w:rsidRDefault="00BF092C" w:rsidP="00BF092C">
      <w:pPr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prowadzonego przez Gminę Puck postępowania o udzielenie zamówienia publicznego na:</w:t>
      </w:r>
    </w:p>
    <w:p w14:paraId="5A277BB6" w14:textId="24ECA3B4" w:rsidR="00BF092C" w:rsidRPr="00187656" w:rsidRDefault="00BF092C" w:rsidP="00BF092C">
      <w:pPr>
        <w:jc w:val="center"/>
        <w:rPr>
          <w:sz w:val="32"/>
          <w:szCs w:val="32"/>
        </w:rPr>
      </w:pPr>
      <w:r w:rsidRPr="004B4A86">
        <w:rPr>
          <w:rFonts w:ascii="Times New Roman" w:hAnsi="Times New Roman"/>
          <w:b/>
          <w:color w:val="000000"/>
          <w:sz w:val="32"/>
          <w:szCs w:val="32"/>
        </w:rPr>
        <w:t>„</w:t>
      </w:r>
      <w:r w:rsidR="00C3111F" w:rsidRPr="00C3111F">
        <w:rPr>
          <w:rFonts w:ascii="Times New Roman" w:hAnsi="Times New Roman"/>
          <w:b/>
          <w:color w:val="000000"/>
          <w:sz w:val="32"/>
          <w:szCs w:val="32"/>
        </w:rPr>
        <w:t xml:space="preserve">Zakup i </w:t>
      </w:r>
      <w:r w:rsidR="00C3111F" w:rsidRPr="00C3111F">
        <w:rPr>
          <w:rFonts w:ascii="Times New Roman" w:hAnsi="Times New Roman"/>
          <w:b/>
          <w:bCs/>
          <w:sz w:val="32"/>
          <w:szCs w:val="32"/>
        </w:rPr>
        <w:t xml:space="preserve">dostawa </w:t>
      </w:r>
      <w:r w:rsidR="00064758">
        <w:rPr>
          <w:rFonts w:ascii="Times New Roman" w:hAnsi="Times New Roman"/>
          <w:b/>
          <w:bCs/>
          <w:sz w:val="32"/>
          <w:szCs w:val="32"/>
        </w:rPr>
        <w:t xml:space="preserve">149 szt. </w:t>
      </w:r>
      <w:r w:rsidR="00C3111F" w:rsidRPr="00C3111F">
        <w:rPr>
          <w:rFonts w:ascii="Times New Roman" w:hAnsi="Times New Roman"/>
          <w:b/>
          <w:bCs/>
          <w:sz w:val="32"/>
          <w:szCs w:val="32"/>
        </w:rPr>
        <w:t>komputerów przenośnych dla uczniów szkół podstawowych do celów edukacyjnych w Gminie Puck w związku z realizacją projektu</w:t>
      </w:r>
      <w:r w:rsidRPr="004B4A86">
        <w:rPr>
          <w:rFonts w:ascii="Times New Roman" w:hAnsi="Times New Roman"/>
          <w:b/>
          <w:sz w:val="32"/>
          <w:szCs w:val="32"/>
        </w:rPr>
        <w:t xml:space="preserve">” </w:t>
      </w:r>
    </w:p>
    <w:p w14:paraId="37C1E9A2" w14:textId="77777777" w:rsidR="00BF092C" w:rsidRDefault="00BF092C" w:rsidP="00BF092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2CB0A3" w14:textId="77777777" w:rsidR="00BF092C" w:rsidRPr="00C3111F" w:rsidRDefault="00BF092C" w:rsidP="00BF092C">
      <w:pPr>
        <w:numPr>
          <w:ilvl w:val="0"/>
          <w:numId w:val="51"/>
        </w:numPr>
        <w:tabs>
          <w:tab w:val="left" w:pos="426"/>
        </w:tabs>
        <w:suppressAutoHyphens/>
        <w:spacing w:line="360" w:lineRule="auto"/>
      </w:pPr>
      <w:r>
        <w:rPr>
          <w:rFonts w:ascii="Times New Roman" w:hAnsi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/>
          <w:b/>
          <w:spacing w:val="4"/>
          <w:sz w:val="22"/>
          <w:szCs w:val="22"/>
        </w:rPr>
        <w:t>realizowanie przedmiotu zamówienia:</w:t>
      </w:r>
    </w:p>
    <w:p w14:paraId="2646709E" w14:textId="77777777" w:rsidR="00C3111F" w:rsidRPr="00C3111F" w:rsidRDefault="00C3111F" w:rsidP="00C3111F">
      <w:pPr>
        <w:pStyle w:val="Akapitzlist"/>
        <w:tabs>
          <w:tab w:val="left" w:pos="426"/>
        </w:tabs>
        <w:spacing w:line="360" w:lineRule="auto"/>
        <w:ind w:left="360"/>
        <w:rPr>
          <w:sz w:val="20"/>
          <w:szCs w:val="20"/>
        </w:rPr>
      </w:pPr>
      <w:r w:rsidRPr="00C3111F">
        <w:rPr>
          <w:rFonts w:ascii="Times New Roman" w:hAnsi="Times New Roman"/>
          <w:b/>
          <w:bCs/>
          <w:sz w:val="20"/>
          <w:szCs w:val="20"/>
        </w:rPr>
        <w:t>Komputer przenośny</w:t>
      </w:r>
      <w:r w:rsidRPr="00C3111F">
        <w:rPr>
          <w:b/>
          <w:bCs/>
          <w:sz w:val="20"/>
          <w:szCs w:val="20"/>
        </w:rPr>
        <w:t>:</w:t>
      </w:r>
      <w:r w:rsidRPr="00C3111F">
        <w:rPr>
          <w:sz w:val="20"/>
          <w:szCs w:val="20"/>
        </w:rPr>
        <w:t xml:space="preserve"> </w:t>
      </w:r>
      <w:r w:rsidRPr="00C3111F">
        <w:rPr>
          <w:rFonts w:ascii="Times" w:eastAsia="Calibri" w:hAnsi="Times" w:cs="Times"/>
          <w:b/>
          <w:bCs/>
          <w:sz w:val="20"/>
          <w:szCs w:val="20"/>
          <w:lang w:eastAsia="en-US"/>
        </w:rPr>
        <w:t>Nazwa producenta: …………………. Typ, Model: …………….</w:t>
      </w:r>
      <w:r w:rsidRPr="00C3111F">
        <w:rPr>
          <w:sz w:val="20"/>
          <w:szCs w:val="20"/>
        </w:rPr>
        <w:t>..</w:t>
      </w:r>
    </w:p>
    <w:p w14:paraId="775B19F0" w14:textId="77777777" w:rsidR="00C3111F" w:rsidRPr="00C3111F" w:rsidRDefault="00C3111F" w:rsidP="00C3111F">
      <w:pPr>
        <w:pStyle w:val="Akapitzlist"/>
        <w:tabs>
          <w:tab w:val="left" w:pos="426"/>
        </w:tabs>
        <w:spacing w:line="360" w:lineRule="auto"/>
        <w:ind w:left="360"/>
        <w:rPr>
          <w:sz w:val="20"/>
          <w:szCs w:val="20"/>
        </w:rPr>
      </w:pPr>
      <w:r w:rsidRPr="00C3111F">
        <w:rPr>
          <w:rFonts w:ascii="Times New Roman" w:eastAsia="Calibri" w:hAnsi="Times New Roman"/>
          <w:b/>
          <w:bCs/>
          <w:color w:val="000000"/>
          <w:sz w:val="20"/>
          <w:szCs w:val="20"/>
        </w:rPr>
        <w:t xml:space="preserve">Numer katalogowy oferowanego sprzętu umożliwiający jednoznaczną identyfikację </w:t>
      </w:r>
      <w:r w:rsidRPr="00C3111F">
        <w:rPr>
          <w:rFonts w:ascii="Times New Roman" w:eastAsia="Calibri" w:hAnsi="Times New Roman"/>
          <w:b/>
          <w:bCs/>
          <w:color w:val="000000"/>
          <w:sz w:val="20"/>
          <w:szCs w:val="20"/>
        </w:rPr>
        <w:br/>
        <w:t>oferowanej konfiguracji u producenta komputera: …………………….</w:t>
      </w:r>
    </w:p>
    <w:p w14:paraId="7CFF0365" w14:textId="77777777" w:rsidR="00C3111F" w:rsidRDefault="00C3111F" w:rsidP="00C3111F">
      <w:pPr>
        <w:pStyle w:val="Akapitzlist"/>
        <w:tabs>
          <w:tab w:val="left" w:pos="426"/>
        </w:tabs>
        <w:spacing w:line="360" w:lineRule="auto"/>
        <w:ind w:left="360"/>
        <w:rPr>
          <w:rFonts w:ascii="Times" w:eastAsia="Calibri" w:hAnsi="Times" w:cs="Times"/>
          <w:b/>
          <w:bCs/>
          <w:sz w:val="20"/>
          <w:szCs w:val="20"/>
          <w:lang w:eastAsia="en-US"/>
        </w:rPr>
      </w:pPr>
      <w:r w:rsidRPr="00C3111F">
        <w:rPr>
          <w:rFonts w:ascii="Times" w:eastAsia="Calibri" w:hAnsi="Times" w:cs="Times"/>
          <w:b/>
          <w:bCs/>
          <w:sz w:val="20"/>
          <w:szCs w:val="20"/>
          <w:lang w:eastAsia="en-US"/>
        </w:rPr>
        <w:t>Procesor (</w:t>
      </w:r>
      <w:r w:rsidRPr="00C3111F">
        <w:rPr>
          <w:rFonts w:ascii="Times New Roman" w:eastAsia="Calibri" w:hAnsi="Times New Roman"/>
          <w:b/>
          <w:bCs/>
          <w:color w:val="000000"/>
          <w:sz w:val="20"/>
          <w:szCs w:val="20"/>
        </w:rPr>
        <w:t>dokładny model oferowanego podzespołu)</w:t>
      </w:r>
      <w:r w:rsidRPr="00C3111F">
        <w:rPr>
          <w:rFonts w:ascii="Times" w:eastAsia="Calibri" w:hAnsi="Times" w:cs="Times"/>
          <w:b/>
          <w:bCs/>
          <w:sz w:val="20"/>
          <w:szCs w:val="20"/>
          <w:lang w:eastAsia="en-US"/>
        </w:rPr>
        <w:t xml:space="preserve">: ……………………………… </w:t>
      </w:r>
    </w:p>
    <w:p w14:paraId="1AC1D296" w14:textId="065BB93A" w:rsidR="002254B2" w:rsidRPr="00C3111F" w:rsidRDefault="002254B2" w:rsidP="00C3111F">
      <w:pPr>
        <w:pStyle w:val="Akapitzlist"/>
        <w:tabs>
          <w:tab w:val="left" w:pos="426"/>
        </w:tabs>
        <w:spacing w:line="360" w:lineRule="auto"/>
        <w:ind w:left="360"/>
        <w:rPr>
          <w:sz w:val="20"/>
          <w:szCs w:val="20"/>
        </w:rPr>
      </w:pPr>
      <w:r>
        <w:rPr>
          <w:rFonts w:ascii="Times" w:eastAsia="Calibri" w:hAnsi="Times" w:cs="Times"/>
          <w:b/>
          <w:bCs/>
          <w:sz w:val="20"/>
          <w:szCs w:val="20"/>
          <w:lang w:eastAsia="en-US"/>
        </w:rPr>
        <w:t>Oprogramowanie biurowe: Nazwa producenta i typ pakietu (wersja programu):…………………….…</w:t>
      </w:r>
    </w:p>
    <w:p w14:paraId="0677EADB" w14:textId="56D99D34" w:rsidR="0059613D" w:rsidRDefault="0059613D" w:rsidP="00C3111F">
      <w:pPr>
        <w:pStyle w:val="Akapitzlist"/>
        <w:tabs>
          <w:tab w:val="left" w:pos="426"/>
        </w:tabs>
        <w:spacing w:line="360" w:lineRule="auto"/>
        <w:ind w:left="360"/>
        <w:rPr>
          <w:sz w:val="20"/>
          <w:szCs w:val="20"/>
        </w:rPr>
      </w:pPr>
      <w:r>
        <w:rPr>
          <w:rFonts w:ascii="Times" w:eastAsia="Calibri" w:hAnsi="Times" w:cs="Times"/>
          <w:b/>
          <w:bCs/>
          <w:sz w:val="20"/>
          <w:szCs w:val="20"/>
          <w:lang w:eastAsia="en-US"/>
        </w:rPr>
        <w:t>s</w:t>
      </w:r>
      <w:r w:rsidRPr="0059613D">
        <w:rPr>
          <w:rFonts w:ascii="Times" w:eastAsia="Calibri" w:hAnsi="Times" w:cs="Times"/>
          <w:b/>
          <w:bCs/>
          <w:sz w:val="20"/>
          <w:szCs w:val="20"/>
          <w:lang w:eastAsia="en-US"/>
        </w:rPr>
        <w:t>trona internetowa wsparcia technicznego i sposób realizacji wymagania:….............................................</w:t>
      </w:r>
    </w:p>
    <w:p w14:paraId="42FAB033" w14:textId="5DFD87A5" w:rsidR="00C3111F" w:rsidRPr="00C3111F" w:rsidRDefault="00C3111F" w:rsidP="00C3111F">
      <w:pPr>
        <w:pStyle w:val="Akapitzlist"/>
        <w:tabs>
          <w:tab w:val="left" w:pos="426"/>
        </w:tabs>
        <w:spacing w:line="360" w:lineRule="auto"/>
        <w:ind w:left="360"/>
        <w:rPr>
          <w:sz w:val="20"/>
          <w:szCs w:val="20"/>
        </w:rPr>
      </w:pPr>
      <w:r w:rsidRPr="00C3111F">
        <w:rPr>
          <w:rFonts w:ascii="Times New Roman" w:hAnsi="Times New Roman"/>
          <w:b/>
          <w:bCs/>
          <w:sz w:val="20"/>
          <w:szCs w:val="20"/>
        </w:rPr>
        <w:lastRenderedPageBreak/>
        <w:t xml:space="preserve">wynik testu </w:t>
      </w:r>
      <w:r w:rsidRPr="006C241C">
        <w:rPr>
          <w:rFonts w:ascii="Times New Roman" w:hAnsi="Times New Roman"/>
          <w:b/>
          <w:bCs/>
          <w:color w:val="000000"/>
          <w:sz w:val="20"/>
          <w:szCs w:val="20"/>
        </w:rPr>
        <w:t>jak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 w:rsidRPr="006C241C">
        <w:rPr>
          <w:rFonts w:ascii="Times New Roman" w:hAnsi="Times New Roman"/>
          <w:b/>
          <w:bCs/>
          <w:color w:val="000000"/>
          <w:sz w:val="20"/>
          <w:szCs w:val="20"/>
        </w:rPr>
        <w:t xml:space="preserve"> otrzymał </w:t>
      </w:r>
      <w:r w:rsidRPr="00C3111F">
        <w:rPr>
          <w:rFonts w:ascii="Times New Roman" w:hAnsi="Times New Roman"/>
          <w:b/>
          <w:bCs/>
          <w:color w:val="000000"/>
          <w:sz w:val="20"/>
          <w:szCs w:val="20"/>
        </w:rPr>
        <w:t xml:space="preserve">procesor w </w:t>
      </w:r>
      <w:r w:rsidRPr="006C241C">
        <w:rPr>
          <w:rFonts w:ascii="Times New Roman" w:hAnsi="Times New Roman"/>
          <w:b/>
          <w:bCs/>
          <w:color w:val="000000"/>
          <w:sz w:val="20"/>
          <w:szCs w:val="20"/>
        </w:rPr>
        <w:t xml:space="preserve">teście </w:t>
      </w:r>
      <w:proofErr w:type="spellStart"/>
      <w:r w:rsidRPr="006C241C">
        <w:rPr>
          <w:rFonts w:ascii="Times New Roman" w:hAnsi="Times New Roman"/>
          <w:b/>
          <w:bCs/>
          <w:color w:val="000000"/>
          <w:sz w:val="20"/>
          <w:szCs w:val="20"/>
        </w:rPr>
        <w:t>PassMark</w:t>
      </w:r>
      <w:proofErr w:type="spellEnd"/>
      <w:r w:rsidRPr="00C3111F">
        <w:rPr>
          <w:rFonts w:ascii="Times New Roman" w:hAnsi="Times New Roman"/>
          <w:b/>
          <w:bCs/>
          <w:color w:val="000000"/>
          <w:sz w:val="20"/>
          <w:szCs w:val="20"/>
        </w:rPr>
        <w:t xml:space="preserve"> ………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… na dzień </w:t>
      </w:r>
      <w:r w:rsidR="001559D3">
        <w:rPr>
          <w:rFonts w:ascii="Times New Roman" w:hAnsi="Times New Roman"/>
          <w:b/>
          <w:bCs/>
          <w:color w:val="000000"/>
          <w:sz w:val="20"/>
          <w:szCs w:val="20"/>
        </w:rPr>
        <w:t>13.03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.202</w:t>
      </w:r>
      <w:r w:rsidR="001559D3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r.</w:t>
      </w:r>
    </w:p>
    <w:p w14:paraId="307481D5" w14:textId="6B261B62" w:rsidR="00C3111F" w:rsidRDefault="00C3111F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za,</w:t>
      </w:r>
    </w:p>
    <w:p w14:paraId="7CB43691" w14:textId="0269D09B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89E5715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7F8496" w14:textId="77777777" w:rsidR="00BF092C" w:rsidRPr="00850628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39B9D9DE" w14:textId="65920A1E" w:rsidR="001559D3" w:rsidRDefault="001559D3" w:rsidP="001559D3">
      <w:pPr>
        <w:suppressAutoHyphens/>
        <w:spacing w:before="120" w:line="240" w:lineRule="auto"/>
        <w:jc w:val="both"/>
      </w:pPr>
    </w:p>
    <w:p w14:paraId="4AD3A4BB" w14:textId="5689CCC3" w:rsidR="001559D3" w:rsidRPr="001559D3" w:rsidRDefault="001559D3" w:rsidP="001559D3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D658C5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drugiego</w:t>
      </w:r>
      <w:r w:rsidRPr="00D658C5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 w:rsidRPr="00D658C5">
        <w:rPr>
          <w:rFonts w:ascii="Times New Roman" w:eastAsia="Calibri" w:hAnsi="Times New Roman"/>
          <w:sz w:val="22"/>
          <w:szCs w:val="22"/>
        </w:rPr>
        <w:t>skrócenie terminu dostawy</w:t>
      </w:r>
      <w:r w:rsidRPr="00D658C5">
        <w:rPr>
          <w:rFonts w:ascii="Times New Roman" w:hAnsi="Times New Roman"/>
          <w:bCs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ofertuję/my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skrócenie terminu dostawy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64D09672" w14:textId="77777777" w:rsidR="001559D3" w:rsidRDefault="001559D3" w:rsidP="001559D3">
      <w:pPr>
        <w:numPr>
          <w:ilvl w:val="0"/>
          <w:numId w:val="54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>nie oferujemy</w:t>
      </w:r>
      <w:r>
        <w:rPr>
          <w:rFonts w:ascii="Times New Roman" w:hAnsi="Times New Roman"/>
          <w:color w:val="000000"/>
          <w:sz w:val="22"/>
          <w:szCs w:val="22"/>
        </w:rPr>
        <w:t xml:space="preserve"> skrócenia terminu dostawy*</w:t>
      </w:r>
    </w:p>
    <w:p w14:paraId="31288C6D" w14:textId="77777777" w:rsidR="001559D3" w:rsidRDefault="001559D3" w:rsidP="001559D3">
      <w:pPr>
        <w:numPr>
          <w:ilvl w:val="0"/>
          <w:numId w:val="55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4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zień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7B9FF27B" w14:textId="77777777" w:rsidR="001559D3" w:rsidRDefault="001559D3" w:rsidP="001559D3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7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4226646D" w14:textId="77777777" w:rsidR="001559D3" w:rsidRDefault="001559D3" w:rsidP="001559D3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55E77A4B" w14:textId="77777777" w:rsidR="001559D3" w:rsidRPr="00C11DD4" w:rsidRDefault="001559D3" w:rsidP="001559D3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2C4B8123" w14:textId="77777777" w:rsidR="001559D3" w:rsidRPr="00920353" w:rsidRDefault="001559D3" w:rsidP="001559D3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6247CD7B" w14:textId="61D08F23" w:rsidR="001559D3" w:rsidRPr="001559D3" w:rsidRDefault="001559D3" w:rsidP="001559D3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  <w:r w:rsidRPr="001D3026">
        <w:rPr>
          <w:rFonts w:ascii="Times New Roman" w:hAnsi="Times New Roman"/>
          <w:i/>
          <w:sz w:val="22"/>
          <w:szCs w:val="22"/>
        </w:rPr>
        <w:t xml:space="preserve">Jeżeli Wykonawca nie zaoferuje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wówczas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Jeżeli Wykonawca nie zaznaczy w formularzu oferty czy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, wówczas Zamawiający uzna, że Wykonawca nie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– wówczas Wykonawca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</w:t>
      </w:r>
    </w:p>
    <w:p w14:paraId="5FCBA6A9" w14:textId="5FEC4D37" w:rsidR="001559D3" w:rsidRPr="001559D3" w:rsidRDefault="00C3111F" w:rsidP="00C71C70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C3111F">
        <w:rPr>
          <w:rFonts w:ascii="Times New Roman" w:hAnsi="Times New Roman"/>
          <w:sz w:val="22"/>
          <w:szCs w:val="22"/>
        </w:rPr>
        <w:t xml:space="preserve">W związku z wprowadzeniem przez Zamawiającego </w:t>
      </w:r>
      <w:r w:rsidR="001559D3">
        <w:rPr>
          <w:rFonts w:ascii="Times New Roman" w:hAnsi="Times New Roman"/>
          <w:sz w:val="22"/>
          <w:szCs w:val="22"/>
        </w:rPr>
        <w:t>trzeciego</w:t>
      </w:r>
      <w:r w:rsidRPr="00C3111F">
        <w:rPr>
          <w:rFonts w:ascii="Times New Roman" w:hAnsi="Times New Roman"/>
          <w:sz w:val="22"/>
          <w:szCs w:val="22"/>
        </w:rPr>
        <w:t xml:space="preserve"> obok ceny oferty kryterium oceny ofert: </w:t>
      </w:r>
      <w:r w:rsidR="001559D3" w:rsidRPr="001559D3">
        <w:rPr>
          <w:rFonts w:ascii="Times New Roman" w:hAnsi="Times New Roman"/>
          <w:b/>
          <w:bCs/>
          <w:color w:val="000000"/>
          <w:sz w:val="22"/>
          <w:szCs w:val="22"/>
        </w:rPr>
        <w:t>aspekty środowiskowe – zużycie energii elektrycznej</w:t>
      </w:r>
      <w:r w:rsidR="001559D3">
        <w:t xml:space="preserve"> </w:t>
      </w:r>
      <w:r w:rsidRPr="001559D3">
        <w:rPr>
          <w:rFonts w:ascii="Times New Roman" w:hAnsi="Times New Roman"/>
          <w:sz w:val="22"/>
          <w:szCs w:val="22"/>
        </w:rPr>
        <w:t>oświadczam, że</w:t>
      </w:r>
      <w:r w:rsidRPr="001559D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559D3">
        <w:rPr>
          <w:rFonts w:ascii="Times New Roman" w:hAnsi="Times New Roman"/>
          <w:b/>
          <w:bCs/>
          <w:sz w:val="22"/>
          <w:szCs w:val="22"/>
        </w:rPr>
        <w:t>oferowany sprzęt</w:t>
      </w:r>
      <w:r w:rsidR="00C71C70">
        <w:t xml:space="preserve"> </w:t>
      </w:r>
      <w:r w:rsidR="00C71C70" w:rsidRPr="00C71C70">
        <w:rPr>
          <w:rFonts w:ascii="Times New Roman" w:hAnsi="Times New Roman"/>
          <w:sz w:val="22"/>
          <w:szCs w:val="22"/>
        </w:rPr>
        <w:t>posiada</w:t>
      </w:r>
      <w:r w:rsidR="00C71C70">
        <w:t xml:space="preserve"> </w:t>
      </w:r>
      <w:r w:rsidR="00C71C70" w:rsidRPr="00C71C70">
        <w:rPr>
          <w:rFonts w:ascii="Times New Roman" w:hAnsi="Times New Roman"/>
          <w:color w:val="000000"/>
          <w:sz w:val="22"/>
          <w:szCs w:val="22"/>
        </w:rPr>
        <w:t xml:space="preserve">certyfikat </w:t>
      </w:r>
      <w:proofErr w:type="spellStart"/>
      <w:r w:rsidR="00C71C70" w:rsidRPr="00C71C70">
        <w:rPr>
          <w:rFonts w:ascii="Times New Roman" w:hAnsi="Times New Roman"/>
          <w:color w:val="000000"/>
          <w:sz w:val="22"/>
          <w:szCs w:val="22"/>
        </w:rPr>
        <w:t>EnergyStar</w:t>
      </w:r>
      <w:proofErr w:type="spellEnd"/>
      <w:r w:rsidR="00C71C70" w:rsidRPr="00C71C70">
        <w:rPr>
          <w:rFonts w:ascii="Times New Roman" w:hAnsi="Times New Roman"/>
          <w:color w:val="000000"/>
          <w:sz w:val="22"/>
          <w:szCs w:val="22"/>
        </w:rPr>
        <w:t xml:space="preserve"> v 8 – i znajduje się na liście zgodności dostępnej na stronie </w:t>
      </w:r>
      <w:hyperlink r:id="rId9" w:history="1">
        <w:r w:rsidR="00C71C70" w:rsidRPr="00C71C70">
          <w:rPr>
            <w:rStyle w:val="Hipercze"/>
            <w:rFonts w:ascii="Times New Roman" w:hAnsi="Times New Roman"/>
            <w:sz w:val="22"/>
            <w:szCs w:val="22"/>
          </w:rPr>
          <w:t>www.energystar.gov</w:t>
        </w:r>
      </w:hyperlink>
    </w:p>
    <w:p w14:paraId="42EAC0D3" w14:textId="2C245BCE" w:rsidR="001559D3" w:rsidRPr="001559D3" w:rsidRDefault="00C71C70" w:rsidP="001559D3">
      <w:pPr>
        <w:pStyle w:val="Akapitzlist"/>
        <w:numPr>
          <w:ilvl w:val="0"/>
          <w:numId w:val="56"/>
        </w:numPr>
        <w:suppressAutoHyphens/>
        <w:spacing w:before="120" w:line="240" w:lineRule="auto"/>
        <w:jc w:val="both"/>
        <w:rPr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Tak, </w:t>
      </w:r>
      <w:r w:rsidR="001559D3" w:rsidRPr="001559D3">
        <w:rPr>
          <w:rFonts w:ascii="Times New Roman" w:hAnsi="Times New Roman"/>
          <w:sz w:val="22"/>
          <w:szCs w:val="22"/>
          <w:u w:val="single"/>
        </w:rPr>
        <w:t>posiada</w:t>
      </w:r>
      <w:r>
        <w:rPr>
          <w:rFonts w:ascii="Times New Roman" w:hAnsi="Times New Roman"/>
          <w:sz w:val="22"/>
          <w:szCs w:val="22"/>
          <w:u w:val="single"/>
        </w:rPr>
        <w:t>*</w:t>
      </w:r>
    </w:p>
    <w:p w14:paraId="4C557367" w14:textId="708A3896" w:rsidR="00C71C70" w:rsidRPr="00C71C70" w:rsidRDefault="00C71C70" w:rsidP="00C71C70">
      <w:pPr>
        <w:pStyle w:val="Akapitzlist"/>
        <w:numPr>
          <w:ilvl w:val="0"/>
          <w:numId w:val="56"/>
        </w:numPr>
        <w:suppressAutoHyphens/>
        <w:spacing w:before="120" w:line="240" w:lineRule="auto"/>
        <w:jc w:val="both"/>
        <w:rPr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Nie, </w:t>
      </w:r>
      <w:r w:rsidR="001559D3" w:rsidRPr="001559D3">
        <w:rPr>
          <w:rFonts w:ascii="Times New Roman" w:hAnsi="Times New Roman"/>
          <w:sz w:val="22"/>
          <w:szCs w:val="22"/>
          <w:u w:val="single"/>
        </w:rPr>
        <w:t>nie posiada</w:t>
      </w:r>
      <w:r>
        <w:rPr>
          <w:rFonts w:ascii="Times New Roman" w:hAnsi="Times New Roman"/>
          <w:sz w:val="22"/>
          <w:szCs w:val="22"/>
          <w:u w:val="single"/>
        </w:rPr>
        <w:t>*</w:t>
      </w:r>
    </w:p>
    <w:p w14:paraId="7062D3F8" w14:textId="48028106" w:rsidR="00C3111F" w:rsidRPr="00C71C70" w:rsidRDefault="00C71C70" w:rsidP="00C71C7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C71C70">
        <w:rPr>
          <w:rFonts w:ascii="Times New Roman" w:hAnsi="Times New Roman"/>
          <w:sz w:val="22"/>
          <w:szCs w:val="22"/>
        </w:rPr>
        <w:t>*właściwe zaznaczyć</w:t>
      </w:r>
    </w:p>
    <w:p w14:paraId="0EEC6EC5" w14:textId="4AE13EF8" w:rsidR="001559D3" w:rsidRPr="00C71C70" w:rsidRDefault="00C3111F" w:rsidP="00C71C70">
      <w:pPr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  <w:r w:rsidRPr="00C658BA">
        <w:rPr>
          <w:rFonts w:ascii="Times New Roman" w:hAnsi="Times New Roman"/>
          <w:i/>
          <w:sz w:val="22"/>
          <w:szCs w:val="22"/>
        </w:rPr>
        <w:t xml:space="preserve">Uwaga! </w:t>
      </w:r>
      <w:r w:rsidR="001559D3" w:rsidRPr="001559D3">
        <w:rPr>
          <w:rFonts w:ascii="Times New Roman" w:hAnsi="Times New Roman"/>
          <w:i/>
          <w:iCs/>
          <w:sz w:val="22"/>
          <w:szCs w:val="22"/>
          <w:u w:val="single"/>
        </w:rPr>
        <w:t xml:space="preserve">Dokumenty poświadczające spełnienie kryterium </w:t>
      </w:r>
      <w:r w:rsidR="001559D3" w:rsidRPr="001559D3">
        <w:rPr>
          <w:rFonts w:ascii="Times New Roman" w:hAnsi="Times New Roman"/>
          <w:i/>
          <w:iCs/>
          <w:color w:val="000000"/>
          <w:sz w:val="22"/>
          <w:szCs w:val="22"/>
          <w:u w:val="single"/>
        </w:rPr>
        <w:t>Aspekty środowiskowe</w:t>
      </w:r>
      <w:r w:rsidR="001559D3" w:rsidRPr="001559D3">
        <w:rPr>
          <w:rFonts w:ascii="Times New Roman" w:hAnsi="Times New Roman"/>
          <w:i/>
          <w:iCs/>
          <w:sz w:val="22"/>
          <w:szCs w:val="22"/>
          <w:u w:val="single"/>
        </w:rPr>
        <w:t xml:space="preserve"> należy przedłożyć wraz z ofertą.</w:t>
      </w:r>
      <w:r w:rsidR="00C71C70">
        <w:rPr>
          <w:rFonts w:ascii="Times New Roman" w:hAnsi="Times New Roman"/>
          <w:i/>
          <w:iCs/>
          <w:sz w:val="22"/>
          <w:szCs w:val="22"/>
          <w:u w:val="single"/>
        </w:rPr>
        <w:t xml:space="preserve"> </w:t>
      </w:r>
      <w:r w:rsidR="001559D3" w:rsidRPr="001559D3">
        <w:rPr>
          <w:rFonts w:ascii="Times New Roman" w:hAnsi="Times New Roman"/>
          <w:i/>
          <w:iCs/>
          <w:sz w:val="22"/>
          <w:szCs w:val="22"/>
        </w:rPr>
        <w:t xml:space="preserve">Wykonawca który nie załączy do oferty dowodów potwierdzających </w:t>
      </w:r>
      <w:r w:rsidR="001559D3" w:rsidRPr="001559D3">
        <w:rPr>
          <w:rFonts w:ascii="Times New Roman" w:hAnsi="Times New Roman"/>
          <w:i/>
          <w:iCs/>
          <w:color w:val="000000"/>
          <w:sz w:val="22"/>
          <w:szCs w:val="22"/>
        </w:rPr>
        <w:t>spełnienie tego kryterium</w:t>
      </w:r>
      <w:r w:rsidR="001559D3" w:rsidRPr="001559D3">
        <w:rPr>
          <w:rFonts w:ascii="Times New Roman" w:hAnsi="Times New Roman"/>
          <w:i/>
          <w:iCs/>
          <w:sz w:val="22"/>
          <w:szCs w:val="22"/>
        </w:rPr>
        <w:t xml:space="preserve"> lub przedstawione dokumenty nie potwierdzą </w:t>
      </w:r>
      <w:r w:rsidR="001559D3" w:rsidRPr="001559D3">
        <w:rPr>
          <w:rFonts w:ascii="Times New Roman" w:hAnsi="Times New Roman"/>
          <w:i/>
          <w:iCs/>
          <w:color w:val="000000"/>
          <w:sz w:val="22"/>
          <w:szCs w:val="22"/>
        </w:rPr>
        <w:t>spełnienia tego kryterium</w:t>
      </w:r>
      <w:r w:rsidR="001559D3" w:rsidRPr="001559D3">
        <w:rPr>
          <w:rFonts w:ascii="Times New Roman" w:hAnsi="Times New Roman"/>
          <w:i/>
          <w:iCs/>
          <w:sz w:val="22"/>
          <w:szCs w:val="22"/>
        </w:rPr>
        <w:t>, wówczas Wykonawca uzyska w tym kryterium 0 punktów.</w:t>
      </w:r>
    </w:p>
    <w:p w14:paraId="5C41EBDA" w14:textId="77777777" w:rsidR="00BF092C" w:rsidRPr="00E43D4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6A40EE">
        <w:rPr>
          <w:rFonts w:ascii="Times New Roman" w:hAnsi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/>
          <w:spacing w:val="4"/>
          <w:sz w:val="22"/>
          <w:szCs w:val="22"/>
        </w:rPr>
        <w:t xml:space="preserve"> przedmiot zamówienia zostanie wykonany </w:t>
      </w:r>
      <w:r w:rsidRPr="00E43D45">
        <w:rPr>
          <w:rFonts w:ascii="Times New Roman" w:hAnsi="Times New Roman"/>
          <w:spacing w:val="4"/>
          <w:sz w:val="22"/>
          <w:szCs w:val="22"/>
        </w:rPr>
        <w:t xml:space="preserve">w terminach określonych w SWZ. </w:t>
      </w:r>
    </w:p>
    <w:p w14:paraId="680203CD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058C81C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9019E95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2E2D8DC0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lastRenderedPageBreak/>
        <w:t>Oświadczam/y, że informacje i dokumenty zawarte w Ofercie na stronach od nr ........................</w:t>
      </w:r>
      <w:r>
        <w:rPr>
          <w:rFonts w:ascii="Times New Roman" w:hAnsi="Times New Roman"/>
          <w:sz w:val="22"/>
          <w:szCs w:val="22"/>
        </w:rPr>
        <w:br/>
        <w:t>do nr ......................... stanowią tajemnicę przedsiębiorstwa w rozumieniu przepisów o zwalczaniu nieuczciwej konkurencji i zastrzegamy, że nie mogą być one udostępniane. Informacje i dokumenty zawarte na pozostałych stronach Oferty są jawne*.</w:t>
      </w:r>
    </w:p>
    <w:p w14:paraId="24A3CD80" w14:textId="77777777" w:rsidR="00BF092C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się </w:t>
      </w:r>
      <w:r>
        <w:rPr>
          <w:rFonts w:ascii="Times New Roman" w:hAnsi="Times New Roman"/>
          <w:sz w:val="22"/>
          <w:szCs w:val="22"/>
        </w:rPr>
        <w:br/>
        <w:t>do podpisania umowy na warunkach określonych we wzorze umowy.</w:t>
      </w:r>
    </w:p>
    <w:p w14:paraId="3B0F7DAB" w14:textId="77777777" w:rsidR="00BF092C" w:rsidRPr="007C58E1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rFonts w:ascii="Times New Roman" w:hAnsi="Times New Roman"/>
          <w:sz w:val="22"/>
          <w:szCs w:val="22"/>
        </w:rPr>
        <w:t xml:space="preserve">a w przypadku danych przekazanych w przyszłości - wypełnię, </w:t>
      </w:r>
      <w:r>
        <w:rPr>
          <w:rFonts w:ascii="Times New Roman" w:hAnsi="Times New Roman"/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rFonts w:ascii="Times New Roman" w:hAnsi="Times New Roman"/>
          <w:sz w:val="22"/>
          <w:szCs w:val="22"/>
        </w:rPr>
        <w:t>a w przypadku wyboru mojej oferty, również w związku z zawarciem i wykonaniem umowy o zamówienie.</w:t>
      </w:r>
    </w:p>
    <w:p w14:paraId="5C54DE9D" w14:textId="77777777" w:rsidR="00BF092C" w:rsidRPr="00FE0A7F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Rodzaj przedsiębiorstwa jakim jest Wykonawca. </w:t>
      </w:r>
      <w:r w:rsidRPr="00E43D45"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</w:rPr>
        <w:t xml:space="preserve">…………………………(nazwa Wykonawcy) </w:t>
      </w:r>
      <w:r w:rsidRPr="00E43D45">
        <w:rPr>
          <w:rFonts w:ascii="Times New Roman" w:hAnsi="Times New Roman"/>
        </w:rPr>
        <w:t>jes</w:t>
      </w:r>
      <w:r>
        <w:rPr>
          <w:rFonts w:ascii="Times New Roman" w:hAnsi="Times New Roman"/>
        </w:rPr>
        <w:t>t przedsiębiorcą**:</w:t>
      </w:r>
    </w:p>
    <w:p w14:paraId="3EED108A" w14:textId="77777777" w:rsidR="00BF092C" w:rsidRPr="00E43D45" w:rsidRDefault="00BF092C" w:rsidP="00BF092C">
      <w:pPr>
        <w:spacing w:before="120"/>
        <w:ind w:left="360"/>
        <w:jc w:val="both"/>
      </w:pPr>
      <w:r>
        <w:rPr>
          <w:rFonts w:ascii="Times New Roman" w:hAnsi="Times New Roman"/>
          <w:sz w:val="22"/>
          <w:szCs w:val="22"/>
        </w:rPr>
        <w:t>(zaznaczyć właściwą opcję)</w:t>
      </w:r>
      <w:r w:rsidRPr="00F9115C">
        <w:rPr>
          <w:rFonts w:ascii="Times New Roman" w:hAnsi="Times New Roman"/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27A0605E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4E9DAEA5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1241C823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0A7922D" w14:textId="77777777" w:rsidR="00BF092C" w:rsidRPr="007C58E1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379F8950" w14:textId="77777777" w:rsidR="00BF092C" w:rsidRPr="006A40EE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6A40EE">
        <w:rPr>
          <w:rFonts w:ascii="Times New Roman" w:hAnsi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/>
          <w:sz w:val="22"/>
          <w:szCs w:val="22"/>
        </w:rPr>
        <w:tab/>
        <w:t xml:space="preserve">zamówienia powierzę podwykonawcom: </w:t>
      </w:r>
    </w:p>
    <w:p w14:paraId="7E63880B" w14:textId="77777777" w:rsidR="00BF092C" w:rsidRDefault="00BF092C" w:rsidP="00BF092C">
      <w:pPr>
        <w:spacing w:before="120" w:after="120"/>
        <w:ind w:left="360"/>
        <w:jc w:val="both"/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70C53" w14:textId="77777777" w:rsidR="00BF092C" w:rsidRDefault="00BF092C" w:rsidP="00BF092C">
      <w:pPr>
        <w:ind w:left="360"/>
        <w:jc w:val="center"/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4B50AF95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nie zamierzamy powierzyć podwykonawcom wykonania części zamówienia *</w:t>
      </w:r>
    </w:p>
    <w:p w14:paraId="716CC264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746A594E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2EF10397" w14:textId="77777777" w:rsidR="00BF092C" w:rsidRPr="00F9115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9115C">
        <w:rPr>
          <w:rFonts w:ascii="Times New Roman" w:hAnsi="Times New Roman"/>
          <w:bCs/>
          <w:sz w:val="22"/>
          <w:szCs w:val="22"/>
        </w:rPr>
        <w:t>Dokumenty lub oświadczenia do wykorzystania przez Zamawiającego</w:t>
      </w:r>
    </w:p>
    <w:p w14:paraId="42FAE6F0" w14:textId="68933CE2" w:rsidR="00BF092C" w:rsidRPr="00F9115C" w:rsidRDefault="00BF092C" w:rsidP="00BF092C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F9115C">
        <w:rPr>
          <w:rFonts w:ascii="Times New Roman" w:hAnsi="Times New Roman"/>
          <w:sz w:val="22"/>
          <w:szCs w:val="22"/>
        </w:rPr>
        <w:t>(</w:t>
      </w:r>
      <w:r w:rsidRPr="00F9115C">
        <w:rPr>
          <w:rFonts w:ascii="Times New Roman" w:hAnsi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/>
          <w:i/>
          <w:sz w:val="22"/>
          <w:szCs w:val="22"/>
        </w:rPr>
        <w:t>Z</w:t>
      </w:r>
      <w:r w:rsidRPr="00F9115C">
        <w:rPr>
          <w:rFonts w:ascii="Times New Roman" w:hAnsi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BF092C" w:rsidRPr="00F9115C" w14:paraId="36D9719D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7A6BE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8ACAF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99799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BF092C" w:rsidRPr="00F9115C" w14:paraId="7E5550C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E867E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E6066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901A7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5649B0D2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07D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8544F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B296A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3BF3AB8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15EA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69EC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9E6E2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29724D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071A3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185FCE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44485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0730B27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6C3427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1987E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8034B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87F9356" w14:textId="77777777" w:rsidR="00BF092C" w:rsidRPr="00F9115C" w:rsidRDefault="00BF092C" w:rsidP="00BF092C">
      <w:pPr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1D574035" w14:textId="7CA1DC74" w:rsidR="00BF092C" w:rsidRPr="00BF092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24D3E">
        <w:rPr>
          <w:rFonts w:ascii="Times New Roman" w:hAnsi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BF092C" w:rsidRPr="00F9115C" w14:paraId="3953C27B" w14:textId="77777777" w:rsidTr="00BE6ED8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46FC8F" w14:textId="77777777" w:rsidR="00BF092C" w:rsidRPr="00DD5F79" w:rsidRDefault="00BF092C" w:rsidP="00BE6E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BF092C" w:rsidRPr="00F9115C" w14:paraId="6884FF9F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D58BBE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E6BBC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</w:t>
            </w: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oryginalnego: </w:t>
            </w:r>
            <w:r w:rsidRPr="00DD5F79">
              <w:rPr>
                <w:rFonts w:ascii="Times New Roman" w:hAnsi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E7CFB4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18265F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BF092C" w:rsidRPr="00F9115C" w14:paraId="3F4C4D82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14F735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09B99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227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17CC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3D6506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465A0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F99F2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5B93E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44EA1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7C6B0E3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7282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2D3F5C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E46D4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42551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448BFE74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C7CDF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D92BA9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0D4D1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520B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2271721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AD889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15D407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7F505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396F5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329E24" w14:textId="77777777" w:rsidR="00BF092C" w:rsidRDefault="00BF092C" w:rsidP="00BF092C">
      <w:pPr>
        <w:jc w:val="both"/>
        <w:rPr>
          <w:b/>
          <w:spacing w:val="-4"/>
          <w:sz w:val="20"/>
          <w:szCs w:val="20"/>
        </w:rPr>
      </w:pPr>
    </w:p>
    <w:p w14:paraId="31E9B75A" w14:textId="77777777" w:rsidR="00BF092C" w:rsidRDefault="00BF092C" w:rsidP="00BF092C">
      <w:pPr>
        <w:ind w:left="426"/>
        <w:jc w:val="both"/>
        <w:rPr>
          <w:rFonts w:ascii="Times New Roman" w:eastAsia="Arial" w:hAnsi="Times New Roman"/>
          <w:sz w:val="20"/>
          <w:szCs w:val="20"/>
          <w:lang w:eastAsia="en-US"/>
        </w:rPr>
      </w:pPr>
      <w:r w:rsidRPr="00DD5F79">
        <w:rPr>
          <w:rFonts w:ascii="Times New Roman" w:hAnsi="Times New Roman"/>
          <w:b/>
          <w:spacing w:val="-4"/>
          <w:sz w:val="20"/>
          <w:szCs w:val="20"/>
        </w:rPr>
        <w:t xml:space="preserve">Do tabeli należy dołączyć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odpowiednie dokumenty (w języku polskim) </w:t>
      </w:r>
      <w:r w:rsidRPr="00DD5F79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6E2BBD4D" w14:textId="77777777" w:rsidR="00BF092C" w:rsidRPr="00DD5F79" w:rsidRDefault="00BF092C" w:rsidP="00BF092C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1F0A295D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F092C" w:rsidRPr="00EC4150" w14:paraId="6210FC19" w14:textId="77777777" w:rsidTr="00BE6ED8">
        <w:trPr>
          <w:trHeight w:val="913"/>
        </w:trPr>
        <w:tc>
          <w:tcPr>
            <w:tcW w:w="2721" w:type="dxa"/>
            <w:vAlign w:val="center"/>
          </w:tcPr>
          <w:p w14:paraId="63E187F6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9C487" w14:textId="77777777" w:rsidR="00BF092C" w:rsidRDefault="00BF092C" w:rsidP="00BE6ED8">
            <w:pPr>
              <w:spacing w:line="360" w:lineRule="auto"/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36558EC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2C" w:rsidRPr="007C58E1" w14:paraId="3320BD40" w14:textId="77777777" w:rsidTr="00BE6ED8">
        <w:trPr>
          <w:trHeight w:val="816"/>
        </w:trPr>
        <w:tc>
          <w:tcPr>
            <w:tcW w:w="2721" w:type="dxa"/>
          </w:tcPr>
          <w:p w14:paraId="40A424EC" w14:textId="77777777" w:rsidR="00BF092C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294367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0BC62B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4BE5449" w14:textId="77777777" w:rsidR="00BF092C" w:rsidRPr="007C58E1" w:rsidRDefault="00BF092C" w:rsidP="00BE6ED8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24B44751" w14:textId="77777777" w:rsidR="00BF092C" w:rsidRPr="007C58E1" w:rsidRDefault="00BF092C" w:rsidP="00BE6ED8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A091D64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1AB93057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D80371F" w14:textId="77777777" w:rsidR="00BF092C" w:rsidRPr="00F9115C" w:rsidRDefault="00BF092C" w:rsidP="00BF092C">
      <w:pPr>
        <w:pStyle w:val="Tekstpodstawowy25"/>
        <w:spacing w:after="0" w:line="240" w:lineRule="auto"/>
      </w:pPr>
      <w:r>
        <w:rPr>
          <w:rFonts w:ascii="Times New Roman" w:hAnsi="Times New Roman"/>
          <w:b/>
          <w:i/>
          <w:sz w:val="20"/>
        </w:rPr>
        <w:t>* niepotrzebne skreślić</w:t>
      </w:r>
    </w:p>
    <w:p w14:paraId="4ACF7EF9" w14:textId="77777777" w:rsidR="00BF092C" w:rsidRPr="00FE0A7F" w:rsidRDefault="00BF092C" w:rsidP="00BF092C">
      <w:pPr>
        <w:spacing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sz w:val="22"/>
          <w:szCs w:val="22"/>
        </w:rPr>
        <w:t>**</w:t>
      </w:r>
      <w:r w:rsidRPr="00FE0A7F">
        <w:rPr>
          <w:rFonts w:ascii="Times New Roman" w:hAnsi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1546E0B7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F9115C">
        <w:rPr>
          <w:rFonts w:ascii="Times New Roman" w:hAnsi="Times New Roman"/>
          <w:sz w:val="20"/>
          <w:szCs w:val="20"/>
          <w:vertAlign w:val="superscript"/>
        </w:rPr>
        <w:t>1</w:t>
      </w:r>
      <w:r w:rsidRPr="007C58E1">
        <w:rPr>
          <w:rFonts w:ascii="Times New Roman" w:hAnsi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5B27802E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156D4B4A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2D7626CC" w14:textId="1CEE22E9" w:rsidR="00BA6755" w:rsidRDefault="00BF092C" w:rsidP="00BF092C">
      <w:pPr>
        <w:pStyle w:val="Tekstpodstawowy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</w:p>
    <w:p w14:paraId="161594AA" w14:textId="77777777" w:rsidR="00BA6755" w:rsidRDefault="00BA6755" w:rsidP="00BA6755">
      <w:pPr>
        <w:pStyle w:val="Tekstpodstawowy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sectPr w:rsidR="00BA6755" w:rsidSect="00277C4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04E3" w14:textId="77777777" w:rsidR="00EE2B84" w:rsidRDefault="00EE2B84">
      <w:r>
        <w:separator/>
      </w:r>
    </w:p>
  </w:endnote>
  <w:endnote w:type="continuationSeparator" w:id="0">
    <w:p w14:paraId="4EC71D56" w14:textId="77777777" w:rsidR="00EE2B84" w:rsidRDefault="00EE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bookmarkStart w:id="0" w:name="_Hlk183083014"/>
    <w:r>
      <w:t>F</w:t>
    </w:r>
    <w:r w:rsidRPr="0039481F">
      <w:t>undusze Europejskie dla Pomorza 2021-2027</w:t>
    </w:r>
  </w:p>
  <w:bookmarkEnd w:id="0"/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E3C7" w14:textId="77777777" w:rsidR="00EE2B84" w:rsidRDefault="00EE2B84">
      <w:r>
        <w:separator/>
      </w:r>
    </w:p>
  </w:footnote>
  <w:footnote w:type="continuationSeparator" w:id="0">
    <w:p w14:paraId="4185181E" w14:textId="77777777" w:rsidR="00EE2B84" w:rsidRDefault="00EE2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5BD44DEE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 w:rsidR="001559D3">
      <w:rPr>
        <w:sz w:val="16"/>
        <w:szCs w:val="16"/>
      </w:rPr>
      <w:t>9</w:t>
    </w:r>
    <w:r w:rsidRPr="00A66475">
      <w:rPr>
        <w:sz w:val="16"/>
        <w:szCs w:val="16"/>
      </w:rPr>
      <w:t>.202</w:t>
    </w:r>
    <w:r w:rsidR="001559D3">
      <w:rPr>
        <w:sz w:val="16"/>
        <w:szCs w:val="16"/>
      </w:rPr>
      <w:t>5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46170A1"/>
    <w:multiLevelType w:val="hybridMultilevel"/>
    <w:tmpl w:val="292E0CFE"/>
    <w:lvl w:ilvl="0" w:tplc="BBBEDA9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7DA4BC0"/>
    <w:multiLevelType w:val="hybridMultilevel"/>
    <w:tmpl w:val="D90AE948"/>
    <w:lvl w:ilvl="0" w:tplc="F95AAC3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1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3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C437546"/>
    <w:multiLevelType w:val="hybridMultilevel"/>
    <w:tmpl w:val="BB1CD724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3048A6CA"/>
    <w:lvl w:ilvl="0" w:tplc="2480C4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385442"/>
    <w:multiLevelType w:val="hybridMultilevel"/>
    <w:tmpl w:val="61068EA6"/>
    <w:lvl w:ilvl="0" w:tplc="DD1E83B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9"/>
  </w:num>
  <w:num w:numId="9" w16cid:durableId="1433552288">
    <w:abstractNumId w:val="38"/>
  </w:num>
  <w:num w:numId="10" w16cid:durableId="1585795186">
    <w:abstractNumId w:val="37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3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7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1"/>
  </w:num>
  <w:num w:numId="27" w16cid:durableId="2138572296">
    <w:abstractNumId w:val="24"/>
  </w:num>
  <w:num w:numId="28" w16cid:durableId="1093014364">
    <w:abstractNumId w:val="29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6"/>
  </w:num>
  <w:num w:numId="41" w16cid:durableId="86583236">
    <w:abstractNumId w:val="35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6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30"/>
  </w:num>
  <w:num w:numId="49" w16cid:durableId="730008343">
    <w:abstractNumId w:val="46"/>
  </w:num>
  <w:num w:numId="50" w16cid:durableId="742603243">
    <w:abstractNumId w:val="31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2"/>
  </w:num>
  <w:num w:numId="55" w16cid:durableId="1480726633">
    <w:abstractNumId w:val="61"/>
  </w:num>
  <w:num w:numId="56" w16cid:durableId="906692032">
    <w:abstractNumId w:val="40"/>
  </w:num>
  <w:num w:numId="57" w16cid:durableId="1021125083">
    <w:abstractNumId w:val="28"/>
  </w:num>
  <w:num w:numId="58" w16cid:durableId="2046832003">
    <w:abstractNumId w:val="60"/>
  </w:num>
  <w:num w:numId="59" w16cid:durableId="775365247">
    <w:abstractNumId w:val="18"/>
  </w:num>
  <w:num w:numId="60" w16cid:durableId="596712235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64758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1339D"/>
    <w:rsid w:val="00120BC8"/>
    <w:rsid w:val="00123C78"/>
    <w:rsid w:val="00124D4A"/>
    <w:rsid w:val="001304E7"/>
    <w:rsid w:val="00130B23"/>
    <w:rsid w:val="00151A86"/>
    <w:rsid w:val="001520FF"/>
    <w:rsid w:val="001559D3"/>
    <w:rsid w:val="001A02A1"/>
    <w:rsid w:val="001A081C"/>
    <w:rsid w:val="001A0BE3"/>
    <w:rsid w:val="001A3D33"/>
    <w:rsid w:val="001B210F"/>
    <w:rsid w:val="001C1DC1"/>
    <w:rsid w:val="001D059A"/>
    <w:rsid w:val="002254B2"/>
    <w:rsid w:val="002342E6"/>
    <w:rsid w:val="00240C4A"/>
    <w:rsid w:val="00241C1F"/>
    <w:rsid w:val="002425AE"/>
    <w:rsid w:val="002529E4"/>
    <w:rsid w:val="00257039"/>
    <w:rsid w:val="00264236"/>
    <w:rsid w:val="002717AA"/>
    <w:rsid w:val="00277C45"/>
    <w:rsid w:val="0029402E"/>
    <w:rsid w:val="002B3334"/>
    <w:rsid w:val="002C6347"/>
    <w:rsid w:val="002E2DA5"/>
    <w:rsid w:val="003126D0"/>
    <w:rsid w:val="00315901"/>
    <w:rsid w:val="00320AAC"/>
    <w:rsid w:val="00325198"/>
    <w:rsid w:val="00342A3E"/>
    <w:rsid w:val="003432AC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0DD5"/>
    <w:rsid w:val="00582F10"/>
    <w:rsid w:val="00594464"/>
    <w:rsid w:val="0059613D"/>
    <w:rsid w:val="005970A2"/>
    <w:rsid w:val="005A0375"/>
    <w:rsid w:val="005A0EAE"/>
    <w:rsid w:val="005C1996"/>
    <w:rsid w:val="005F3EB2"/>
    <w:rsid w:val="00600947"/>
    <w:rsid w:val="0061767F"/>
    <w:rsid w:val="00622781"/>
    <w:rsid w:val="006368C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0E18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85B02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12AE"/>
    <w:rsid w:val="009D71C1"/>
    <w:rsid w:val="009E0351"/>
    <w:rsid w:val="009F2CF0"/>
    <w:rsid w:val="00A0160D"/>
    <w:rsid w:val="00A02F21"/>
    <w:rsid w:val="00A04690"/>
    <w:rsid w:val="00A1099A"/>
    <w:rsid w:val="00A2686F"/>
    <w:rsid w:val="00A40DD3"/>
    <w:rsid w:val="00A633F1"/>
    <w:rsid w:val="00A719C3"/>
    <w:rsid w:val="00A7707B"/>
    <w:rsid w:val="00A830EB"/>
    <w:rsid w:val="00A8311B"/>
    <w:rsid w:val="00AB339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111F"/>
    <w:rsid w:val="00C35E35"/>
    <w:rsid w:val="00C377A0"/>
    <w:rsid w:val="00C57BB1"/>
    <w:rsid w:val="00C62C24"/>
    <w:rsid w:val="00C635B6"/>
    <w:rsid w:val="00C70FAF"/>
    <w:rsid w:val="00C71C70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26DF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2B84"/>
    <w:rsid w:val="00EE526B"/>
    <w:rsid w:val="00EF000D"/>
    <w:rsid w:val="00F02994"/>
    <w:rsid w:val="00F06273"/>
    <w:rsid w:val="00F234AD"/>
    <w:rsid w:val="00F5032F"/>
    <w:rsid w:val="00F545A3"/>
    <w:rsid w:val="00F70DC4"/>
    <w:rsid w:val="00F75C9B"/>
    <w:rsid w:val="00F83EE2"/>
    <w:rsid w:val="00FA1C20"/>
    <w:rsid w:val="00FB1502"/>
    <w:rsid w:val="00FB5706"/>
    <w:rsid w:val="00FB76A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nergystar.gov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4</Pages>
  <Words>893</Words>
  <Characters>6494</Characters>
  <Application>Microsoft Office Word</Application>
  <DocSecurity>4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2025-03-13T09:02:00Z</dcterms:created>
  <dcterms:modified xsi:type="dcterms:W3CDTF">2025-03-13T09:02:00Z</dcterms:modified>
</cp:coreProperties>
</file>