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B" w:rsidRPr="005E7282" w:rsidRDefault="005D2D9B" w:rsidP="005D2D9B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Z</w:t>
      </w:r>
      <w:r w:rsidRPr="005E7282">
        <w:rPr>
          <w:rFonts w:ascii="Arial" w:eastAsia="Times New Roman" w:hAnsi="Arial" w:cs="Arial"/>
          <w:b/>
          <w:bCs/>
          <w:lang w:eastAsia="ar-SA"/>
        </w:rPr>
        <w:t>ałącznik nr 1 do SWZ</w:t>
      </w:r>
    </w:p>
    <w:p w:rsidR="003A2CF6" w:rsidRDefault="003A2CF6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5D2D9B" w:rsidRPr="005E7282" w:rsidRDefault="005D2D9B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>FORMULARZ OFERTY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>Nazwa (lub imię i nazwisko)</w:t>
      </w:r>
      <w:r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833B48">
        <w:rPr>
          <w:rFonts w:ascii="Arial" w:eastAsia="Times New Roman" w:hAnsi="Arial" w:cs="Arial"/>
          <w:b/>
          <w:iCs/>
          <w:lang w:eastAsia="pl-PL"/>
        </w:rPr>
        <w:t xml:space="preserve">Wykonawcy </w:t>
      </w:r>
    </w:p>
    <w:p w:rsidR="003A2CF6" w:rsidRDefault="003A2CF6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………………………..………………………………………………..………………………….……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 xml:space="preserve">Adres </w:t>
      </w:r>
      <w:r>
        <w:rPr>
          <w:rFonts w:ascii="Arial" w:eastAsia="Times New Roman" w:hAnsi="Arial" w:cs="Arial"/>
          <w:b/>
          <w:iCs/>
          <w:lang w:eastAsia="pl-PL"/>
        </w:rPr>
        <w:t xml:space="preserve">siedziby (lub zamieszkania) </w:t>
      </w:r>
      <w:r w:rsidRPr="00833B48">
        <w:rPr>
          <w:rFonts w:ascii="Arial" w:eastAsia="Times New Roman" w:hAnsi="Arial" w:cs="Arial"/>
          <w:b/>
          <w:iCs/>
          <w:lang w:eastAsia="pl-PL"/>
        </w:rPr>
        <w:t>Wykonawcy: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A2CF6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ulica: …………………………..., kod pocztowy …. - ….. miejscowość: ……</w:t>
      </w:r>
      <w:r w:rsidR="000F2E92">
        <w:rPr>
          <w:rFonts w:ascii="Arial" w:eastAsia="Times New Roman" w:hAnsi="Arial" w:cs="Arial"/>
          <w:iCs/>
          <w:lang w:eastAsia="pl-PL"/>
        </w:rPr>
        <w:t>…………..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………, 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województwo: …………</w:t>
      </w:r>
      <w:r w:rsidR="000F2E92">
        <w:rPr>
          <w:rFonts w:ascii="Arial" w:eastAsia="Times New Roman" w:hAnsi="Arial" w:cs="Arial"/>
          <w:iCs/>
          <w:lang w:eastAsia="pl-PL"/>
        </w:rPr>
        <w:t>…….</w:t>
      </w:r>
      <w:r w:rsidRPr="00833B48">
        <w:rPr>
          <w:rFonts w:ascii="Arial" w:eastAsia="Times New Roman" w:hAnsi="Arial" w:cs="Arial"/>
          <w:iCs/>
          <w:lang w:eastAsia="pl-PL"/>
        </w:rPr>
        <w:t>……..  kod NUTS: …………………..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7A18F6">
        <w:rPr>
          <w:rFonts w:ascii="Arial" w:eastAsia="Times New Roman" w:hAnsi="Arial" w:cs="Arial"/>
          <w:bCs/>
          <w:iCs/>
          <w:lang w:eastAsia="pl-PL"/>
        </w:rPr>
        <w:t xml:space="preserve">REGON </w:t>
      </w:r>
      <w:r w:rsidRPr="007A18F6">
        <w:rPr>
          <w:rFonts w:ascii="Arial" w:eastAsia="Times New Roman" w:hAnsi="Arial" w:cs="Arial"/>
          <w:iCs/>
          <w:lang w:eastAsia="pl-PL"/>
        </w:rPr>
        <w:t>……………………………...…..……… NIP</w:t>
      </w:r>
      <w:r>
        <w:rPr>
          <w:rFonts w:ascii="Arial" w:eastAsia="Times New Roman" w:hAnsi="Arial" w:cs="Arial"/>
          <w:iCs/>
          <w:lang w:eastAsia="pl-PL"/>
        </w:rPr>
        <w:t xml:space="preserve"> ………………………………….…………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Telefon oraz </w:t>
      </w:r>
      <w:r w:rsidRPr="00833B48">
        <w:rPr>
          <w:rFonts w:ascii="Arial" w:eastAsia="Times New Roman" w:hAnsi="Arial" w:cs="Arial"/>
          <w:b/>
          <w:bCs/>
          <w:iCs/>
          <w:lang w:eastAsia="pl-PL"/>
        </w:rPr>
        <w:t>e-mail Wykonawcy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7A18F6" w:rsidRPr="00C10CC8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oferty: 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załączyć pełnomocnictwo – jeśli dotyczy)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7A18F6" w:rsidRPr="00C10CC8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umowy: 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7A18F6" w:rsidRDefault="007A18F6" w:rsidP="007A18F6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7A18F6" w:rsidRPr="006414BB" w:rsidRDefault="007A18F6" w:rsidP="007A18F6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I</w:t>
      </w:r>
      <w:r w:rsidRPr="006414BB">
        <w:rPr>
          <w:rFonts w:ascii="Arial" w:eastAsia="Times New Roman" w:hAnsi="Arial" w:cs="Arial"/>
          <w:iCs/>
          <w:lang w:eastAsia="pl-PL"/>
        </w:rPr>
        <w:t>mię i nazwisko</w:t>
      </w:r>
      <w:r>
        <w:rPr>
          <w:rFonts w:ascii="Arial" w:eastAsia="Times New Roman" w:hAnsi="Arial" w:cs="Arial"/>
          <w:iCs/>
          <w:lang w:eastAsia="pl-PL"/>
        </w:rPr>
        <w:t>, s</w:t>
      </w:r>
      <w:r w:rsidRPr="006414BB">
        <w:rPr>
          <w:rFonts w:ascii="Arial" w:eastAsia="Times New Roman" w:hAnsi="Arial" w:cs="Arial"/>
          <w:iCs/>
          <w:lang w:eastAsia="pl-PL"/>
        </w:rPr>
        <w:t>tanowisko służbowe</w:t>
      </w:r>
      <w:r>
        <w:rPr>
          <w:rFonts w:ascii="Arial" w:eastAsia="Times New Roman" w:hAnsi="Arial" w:cs="Arial"/>
          <w:iCs/>
          <w:lang w:eastAsia="pl-PL"/>
        </w:rPr>
        <w:t xml:space="preserve"> oraz </w:t>
      </w:r>
      <w:r w:rsidRPr="006414BB">
        <w:rPr>
          <w:rFonts w:ascii="Arial" w:eastAsia="Times New Roman" w:hAnsi="Arial" w:cs="Arial"/>
          <w:iCs/>
          <w:lang w:eastAsia="pl-PL"/>
        </w:rPr>
        <w:t xml:space="preserve">numer telefonu </w:t>
      </w:r>
      <w:r>
        <w:rPr>
          <w:rFonts w:ascii="Arial" w:eastAsia="Times New Roman" w:hAnsi="Arial" w:cs="Arial"/>
          <w:iCs/>
          <w:lang w:eastAsia="pl-PL"/>
        </w:rPr>
        <w:t>osoby wyznaczonej przez Wykonawcę d</w:t>
      </w:r>
      <w:r w:rsidRPr="006414BB">
        <w:rPr>
          <w:rFonts w:ascii="Arial" w:eastAsia="Times New Roman" w:hAnsi="Arial" w:cs="Arial"/>
          <w:iCs/>
          <w:lang w:eastAsia="pl-PL"/>
        </w:rPr>
        <w:t>o koordynowania realizacji przedmiotu umowy oraz przekazywania wzajemnych uwag wynikających z realizacji niniejszej umowy</w:t>
      </w:r>
      <w:r>
        <w:rPr>
          <w:rFonts w:ascii="Arial" w:eastAsia="Times New Roman" w:hAnsi="Arial" w:cs="Arial"/>
          <w:iCs/>
          <w:lang w:eastAsia="pl-PL"/>
        </w:rPr>
        <w:t>:</w:t>
      </w:r>
      <w:r w:rsidRPr="006414BB">
        <w:rPr>
          <w:rFonts w:ascii="Arial" w:eastAsia="Times New Roman" w:hAnsi="Arial" w:cs="Arial"/>
          <w:iCs/>
          <w:lang w:eastAsia="pl-PL"/>
        </w:rPr>
        <w:t xml:space="preserve"> 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………………………………………………………………………………………………………….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członkowskiego Unii Europejskiej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>*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mikroprzedsiębiorstwo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małe 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średnie przedsiębiorstwo</w:t>
      </w:r>
      <w:r w:rsidRPr="00A10249">
        <w:rPr>
          <w:rFonts w:ascii="Arial" w:eastAsia="Times New Roman" w:hAnsi="Arial" w:cs="Arial"/>
          <w:iCs/>
          <w:sz w:val="20"/>
          <w:vertAlign w:val="superscript"/>
          <w:lang w:eastAsia="pl-PL"/>
        </w:rPr>
        <w:footnoteReference w:id="1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jednoosobowa działalność gospodarcza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osoba fizyczna nieprowadząca działalności gospodarczej 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inny rodzaj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 </w:t>
      </w:r>
    </w:p>
    <w:p w:rsidR="005D2D9B" w:rsidRPr="005D2D9B" w:rsidRDefault="000F2E92" w:rsidP="000F2E9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ubiega się o udzielenie zamówienia wspólnie z innym Wykonawcą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</w:p>
    <w:p w:rsidR="005D2D9B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5D2D9B" w:rsidRPr="005E7282" w:rsidRDefault="005D2D9B" w:rsidP="005D2D9B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lang w:eastAsia="pl-PL"/>
        </w:rPr>
        <w:lastRenderedPageBreak/>
        <w:t>W odpowiedzi na ogłoszenie dotyczące zamówienia na</w:t>
      </w:r>
      <w:r w:rsidRPr="005E7282">
        <w:rPr>
          <w:rFonts w:ascii="Arial" w:eastAsia="Times New Roman" w:hAnsi="Arial" w:cs="Arial"/>
          <w:b/>
          <w:lang w:eastAsia="pl-PL"/>
        </w:rPr>
        <w:t xml:space="preserve"> </w:t>
      </w:r>
      <w:r w:rsidR="007D3190" w:rsidRPr="007A18F6">
        <w:rPr>
          <w:rFonts w:ascii="Arial" w:eastAsia="Lucida Sans Unicode" w:hAnsi="Arial" w:cs="Arial"/>
          <w:b/>
          <w:iCs/>
          <w:kern w:val="1"/>
          <w:lang w:eastAsia="hi-IN" w:bidi="hi-IN"/>
        </w:rPr>
        <w:t>dostawy produktów żywnościowych dla SPS ZOZ w Lęborku</w:t>
      </w:r>
      <w:r w:rsidRPr="007A18F6">
        <w:rPr>
          <w:rFonts w:ascii="Arial" w:eastAsia="Lucida Sans Unicode" w:hAnsi="Arial" w:cs="Arial"/>
          <w:b/>
          <w:iCs/>
          <w:kern w:val="1"/>
          <w:lang w:eastAsia="hi-IN" w:bidi="hi-IN"/>
        </w:rPr>
        <w:t xml:space="preserve"> </w:t>
      </w:r>
      <w:r w:rsidRPr="005E7282">
        <w:rPr>
          <w:rFonts w:ascii="Arial" w:eastAsia="Times New Roman" w:hAnsi="Arial" w:cs="Arial"/>
          <w:b/>
          <w:lang w:eastAsia="pl-PL"/>
        </w:rPr>
        <w:t>SKŁADAM</w:t>
      </w:r>
      <w:r>
        <w:rPr>
          <w:rFonts w:ascii="Arial" w:eastAsia="Times New Roman" w:hAnsi="Arial" w:cs="Arial"/>
          <w:b/>
          <w:lang w:eastAsia="pl-PL"/>
        </w:rPr>
        <w:t>/-Y</w:t>
      </w:r>
      <w:r w:rsidRPr="005E7282">
        <w:rPr>
          <w:rFonts w:ascii="Arial" w:eastAsia="Times New Roman" w:hAnsi="Arial" w:cs="Arial"/>
          <w:b/>
          <w:lang w:eastAsia="pl-PL"/>
        </w:rPr>
        <w:t xml:space="preserve"> OFERTĘ</w:t>
      </w:r>
      <w:r w:rsidRPr="005E7282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 i wzorem umowy, na następujących warunkach: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7D3190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1: </w:t>
      </w:r>
    </w:p>
    <w:p w:rsidR="003A2CF6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="003A2CF6">
        <w:rPr>
          <w:rFonts w:ascii="Arial" w:eastAsia="Times New Roman" w:hAnsi="Arial" w:cs="Arial"/>
          <w:lang w:eastAsia="pl-PL"/>
        </w:rPr>
        <w:t>........... zł</w:t>
      </w:r>
      <w:r w:rsidRPr="005E728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</w:t>
      </w:r>
      <w:r w:rsidR="000F2E9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lang w:eastAsia="pl-PL"/>
        </w:rPr>
        <w:t xml:space="preserve"> podatek VAT</w:t>
      </w:r>
      <w:r>
        <w:rPr>
          <w:rFonts w:ascii="Arial" w:eastAsia="Times New Roman" w:hAnsi="Arial" w:cs="Arial"/>
          <w:lang w:eastAsia="pl-PL"/>
        </w:rPr>
        <w:t xml:space="preserve"> ........%</w:t>
      </w:r>
      <w:r w:rsidR="003A2CF6" w:rsidRPr="003A2CF6">
        <w:rPr>
          <w:rFonts w:ascii="Arial" w:eastAsia="Times New Roman" w:hAnsi="Arial" w:cs="Arial"/>
          <w:lang w:eastAsia="ar-SA"/>
        </w:rPr>
        <w:t xml:space="preserve"> </w:t>
      </w:r>
    </w:p>
    <w:p w:rsidR="000F2E92" w:rsidRDefault="000F2E92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D3190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2: </w:t>
      </w:r>
    </w:p>
    <w:p w:rsidR="003A2CF6" w:rsidRPr="003A2CF6" w:rsidRDefault="007D3190" w:rsidP="000F2E92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Pr="005E7282">
        <w:rPr>
          <w:rFonts w:ascii="Arial" w:eastAsia="Times New Roman" w:hAnsi="Arial" w:cs="Arial"/>
          <w:lang w:eastAsia="pl-PL"/>
        </w:rPr>
        <w:t>.</w:t>
      </w:r>
      <w:r w:rsidR="003A2CF6">
        <w:rPr>
          <w:rFonts w:ascii="Arial" w:eastAsia="Times New Roman" w:hAnsi="Arial" w:cs="Arial"/>
          <w:lang w:eastAsia="pl-PL"/>
        </w:rPr>
        <w:t>.......... zł</w:t>
      </w:r>
      <w:r w:rsidRPr="005E728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 podatek VAT</w:t>
      </w:r>
      <w:r>
        <w:rPr>
          <w:rFonts w:ascii="Arial" w:eastAsia="Times New Roman" w:hAnsi="Arial" w:cs="Arial"/>
          <w:lang w:eastAsia="pl-PL"/>
        </w:rPr>
        <w:t xml:space="preserve"> </w:t>
      </w:r>
      <w:r w:rsidR="000F2E92" w:rsidRPr="000F2E92">
        <w:rPr>
          <w:rFonts w:ascii="Arial" w:eastAsia="Times New Roman" w:hAnsi="Arial" w:cs="Arial"/>
          <w:lang w:eastAsia="pl-PL"/>
        </w:rPr>
        <w:t>........%</w:t>
      </w:r>
    </w:p>
    <w:p w:rsidR="007D3190" w:rsidRDefault="007D3190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7D3190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3: </w:t>
      </w:r>
    </w:p>
    <w:p w:rsidR="003A2CF6" w:rsidRPr="003A2CF6" w:rsidRDefault="007D3190" w:rsidP="000F2E92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="003A2CF6">
        <w:rPr>
          <w:rFonts w:ascii="Arial" w:eastAsia="Times New Roman" w:hAnsi="Arial" w:cs="Arial"/>
          <w:lang w:eastAsia="pl-PL"/>
        </w:rPr>
        <w:t>........... zł</w:t>
      </w:r>
      <w:r w:rsidRPr="005E728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 podatek VAT</w:t>
      </w:r>
      <w:r w:rsidR="000F2E92">
        <w:rPr>
          <w:rFonts w:ascii="Arial" w:eastAsia="Times New Roman" w:hAnsi="Arial" w:cs="Arial"/>
          <w:lang w:eastAsia="pl-PL"/>
        </w:rPr>
        <w:t xml:space="preserve"> ........%</w:t>
      </w:r>
    </w:p>
    <w:p w:rsidR="003A2CF6" w:rsidRDefault="003A2CF6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7D3190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4: </w:t>
      </w:r>
    </w:p>
    <w:p w:rsidR="003A2CF6" w:rsidRPr="003A2CF6" w:rsidRDefault="007D3190" w:rsidP="000F2E92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="003A2CF6">
        <w:rPr>
          <w:rFonts w:ascii="Arial" w:eastAsia="Times New Roman" w:hAnsi="Arial" w:cs="Arial"/>
          <w:lang w:eastAsia="pl-PL"/>
        </w:rPr>
        <w:t>........... zł</w:t>
      </w:r>
      <w:r w:rsidRPr="005E728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 podatek VAT</w:t>
      </w:r>
      <w:r w:rsidR="000F2E92">
        <w:rPr>
          <w:rFonts w:ascii="Arial" w:eastAsia="Times New Roman" w:hAnsi="Arial" w:cs="Arial"/>
          <w:lang w:eastAsia="pl-PL"/>
        </w:rPr>
        <w:t xml:space="preserve"> ........%</w:t>
      </w:r>
    </w:p>
    <w:p w:rsidR="003A2CF6" w:rsidRDefault="003A2CF6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7D3190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5: </w:t>
      </w:r>
    </w:p>
    <w:p w:rsidR="003A2CF6" w:rsidRPr="003A2CF6" w:rsidRDefault="007D3190" w:rsidP="000F2E92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="003A2CF6">
        <w:rPr>
          <w:rFonts w:ascii="Arial" w:eastAsia="Times New Roman" w:hAnsi="Arial" w:cs="Arial"/>
          <w:lang w:eastAsia="pl-PL"/>
        </w:rPr>
        <w:t>........... zł</w:t>
      </w:r>
      <w:r w:rsidRPr="005E728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 podatek VAT</w:t>
      </w:r>
      <w:r w:rsidR="000F2E92">
        <w:rPr>
          <w:rFonts w:ascii="Arial" w:eastAsia="Times New Roman" w:hAnsi="Arial" w:cs="Arial"/>
          <w:lang w:eastAsia="pl-PL"/>
        </w:rPr>
        <w:t xml:space="preserve"> ........%</w:t>
      </w:r>
    </w:p>
    <w:p w:rsidR="003A2CF6" w:rsidRDefault="003A2CF6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7D3190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6: </w:t>
      </w:r>
    </w:p>
    <w:p w:rsidR="003A2CF6" w:rsidRDefault="007D3190" w:rsidP="000F2E9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Pr="005E7282">
        <w:rPr>
          <w:rFonts w:ascii="Arial" w:eastAsia="Times New Roman" w:hAnsi="Arial" w:cs="Arial"/>
          <w:lang w:eastAsia="pl-PL"/>
        </w:rPr>
        <w:t xml:space="preserve">........... zł,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 podatek VAT</w:t>
      </w:r>
      <w:r w:rsidR="000F2E92">
        <w:rPr>
          <w:rFonts w:ascii="Arial" w:eastAsia="Times New Roman" w:hAnsi="Arial" w:cs="Arial"/>
          <w:lang w:eastAsia="pl-PL"/>
        </w:rPr>
        <w:t xml:space="preserve"> ........%</w:t>
      </w:r>
    </w:p>
    <w:p w:rsidR="000F2E92" w:rsidRPr="003A2CF6" w:rsidRDefault="000F2E92" w:rsidP="000F2E92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:rsidR="007D3190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7: </w:t>
      </w:r>
    </w:p>
    <w:p w:rsidR="003A2CF6" w:rsidRPr="003A2CF6" w:rsidRDefault="007D3190" w:rsidP="000F2E92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Pr="005E7282">
        <w:rPr>
          <w:rFonts w:ascii="Arial" w:eastAsia="Times New Roman" w:hAnsi="Arial" w:cs="Arial"/>
          <w:lang w:eastAsia="pl-PL"/>
        </w:rPr>
        <w:t xml:space="preserve">........... zł,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 podatek VAT</w:t>
      </w:r>
      <w:r w:rsidR="000F2E92">
        <w:rPr>
          <w:rFonts w:ascii="Arial" w:eastAsia="Times New Roman" w:hAnsi="Arial" w:cs="Arial"/>
          <w:lang w:eastAsia="pl-PL"/>
        </w:rPr>
        <w:t xml:space="preserve"> ........%</w:t>
      </w:r>
    </w:p>
    <w:p w:rsidR="003A2CF6" w:rsidRDefault="003A2CF6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7D3190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8: </w:t>
      </w:r>
    </w:p>
    <w:p w:rsidR="003A2CF6" w:rsidRPr="003A2CF6" w:rsidRDefault="007D3190" w:rsidP="000F2E92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Pr="005E7282">
        <w:rPr>
          <w:rFonts w:ascii="Arial" w:eastAsia="Times New Roman" w:hAnsi="Arial" w:cs="Arial"/>
          <w:lang w:eastAsia="pl-PL"/>
        </w:rPr>
        <w:t xml:space="preserve">........... zł,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 podatek VAT</w:t>
      </w:r>
      <w:r w:rsidR="000F2E92">
        <w:rPr>
          <w:rFonts w:ascii="Arial" w:eastAsia="Times New Roman" w:hAnsi="Arial" w:cs="Arial"/>
          <w:lang w:eastAsia="pl-PL"/>
        </w:rPr>
        <w:t xml:space="preserve"> ........%</w:t>
      </w:r>
    </w:p>
    <w:p w:rsidR="003A2CF6" w:rsidRDefault="003A2CF6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7A18F6" w:rsidRDefault="007A18F6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7A18F6" w:rsidRDefault="007A18F6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7D3190" w:rsidRDefault="007D3190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 xml:space="preserve">Część 9: </w:t>
      </w:r>
    </w:p>
    <w:p w:rsidR="003A2CF6" w:rsidRPr="003A2CF6" w:rsidRDefault="007D3190" w:rsidP="000F2E92">
      <w:pPr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="003A2CF6">
        <w:rPr>
          <w:rFonts w:ascii="Arial" w:eastAsia="Times New Roman" w:hAnsi="Arial" w:cs="Arial"/>
          <w:lang w:eastAsia="pl-PL"/>
        </w:rPr>
        <w:t>........... zł</w:t>
      </w:r>
      <w:r w:rsidRPr="005E728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 podatek VAT</w:t>
      </w:r>
      <w:r w:rsidR="000F2E92">
        <w:rPr>
          <w:rFonts w:ascii="Arial" w:eastAsia="Times New Roman" w:hAnsi="Arial" w:cs="Arial"/>
          <w:lang w:eastAsia="pl-PL"/>
        </w:rPr>
        <w:t xml:space="preserve"> ........%</w:t>
      </w:r>
    </w:p>
    <w:p w:rsidR="003A2CF6" w:rsidRDefault="003A2CF6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7D3190" w:rsidRDefault="007D3190" w:rsidP="003A2CF6">
      <w:pPr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bookmarkStart w:id="0" w:name="_GoBack"/>
      <w:bookmarkEnd w:id="0"/>
      <w:r w:rsidRPr="006D6856">
        <w:rPr>
          <w:rFonts w:ascii="Arial" w:eastAsia="Times New Roman" w:hAnsi="Arial" w:cs="Arial"/>
          <w:b/>
          <w:lang w:eastAsia="ar-SA"/>
        </w:rPr>
        <w:t>W załączeniu wypełniony Arkusz asortymentowo - cenowy (Załącznik nr 2 do SWZ)</w:t>
      </w:r>
      <w:r>
        <w:rPr>
          <w:rFonts w:ascii="Arial" w:eastAsia="Times New Roman" w:hAnsi="Arial" w:cs="Arial"/>
          <w:b/>
          <w:lang w:eastAsia="ar-SA"/>
        </w:rPr>
        <w:t>.</w:t>
      </w:r>
    </w:p>
    <w:p w:rsidR="007D3190" w:rsidRDefault="007D3190" w:rsidP="007D3190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5D2D9B" w:rsidRPr="005E7282" w:rsidRDefault="005D2D9B" w:rsidP="003A2CF6">
      <w:pPr>
        <w:spacing w:after="0" w:line="300" w:lineRule="auto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Informuję/-my</w:t>
      </w:r>
      <w:r w:rsidRPr="005E7282">
        <w:rPr>
          <w:rFonts w:ascii="Arial" w:hAnsi="Arial" w:cs="Arial"/>
          <w:lang w:eastAsia="ar-SA"/>
        </w:rPr>
        <w:t>, iż wybór oferty będzie prowadzić /nie będzie prowadzić* do powstania u Zamawiającego obowiązku podatkowego zgodnie z ustawą z dnia 11 marca 2004 r. o podatku od towarów i usług:</w:t>
      </w:r>
    </w:p>
    <w:p w:rsidR="005D2D9B" w:rsidRPr="005E7282" w:rsidRDefault="005D2D9B" w:rsidP="003A2CF6">
      <w:pPr>
        <w:spacing w:line="300" w:lineRule="auto"/>
        <w:contextualSpacing/>
        <w:jc w:val="both"/>
        <w:rPr>
          <w:rFonts w:ascii="Arial" w:hAnsi="Arial" w:cs="Arial"/>
          <w:lang w:eastAsia="ar-SA"/>
        </w:rPr>
      </w:pPr>
      <w:r w:rsidRPr="005E7282">
        <w:rPr>
          <w:rFonts w:ascii="Arial" w:hAnsi="Arial" w:cs="Arial"/>
          <w:lang w:eastAsia="ar-SA"/>
        </w:rPr>
        <w:t>wskazanie nazwy (rodzaju) towaru lub usługi, których dostawa lub świadczenie będzie prowadzić do powstania obowiązku p</w:t>
      </w:r>
      <w:r>
        <w:rPr>
          <w:rFonts w:ascii="Arial" w:hAnsi="Arial" w:cs="Arial"/>
          <w:lang w:eastAsia="ar-SA"/>
        </w:rPr>
        <w:t>odatkowego: ……………………………………………</w:t>
      </w:r>
    </w:p>
    <w:p w:rsidR="005D2D9B" w:rsidRPr="005E7282" w:rsidRDefault="005D2D9B" w:rsidP="003A2CF6">
      <w:pPr>
        <w:spacing w:after="0" w:line="300" w:lineRule="auto"/>
        <w:contextualSpacing/>
        <w:jc w:val="both"/>
        <w:rPr>
          <w:rFonts w:ascii="Arial" w:hAnsi="Arial" w:cs="Arial"/>
          <w:lang w:eastAsia="ar-SA"/>
        </w:rPr>
      </w:pPr>
      <w:r w:rsidRPr="005E7282">
        <w:rPr>
          <w:rFonts w:ascii="Arial" w:hAnsi="Arial" w:cs="Arial"/>
          <w:lang w:eastAsia="ar-SA"/>
        </w:rPr>
        <w:t>wskazanie wartości towaru lub usługi objętego obowiązkiem podatkowym zamawiającego, bez kwoty podatku</w:t>
      </w:r>
      <w:r>
        <w:rPr>
          <w:rFonts w:ascii="Arial" w:hAnsi="Arial" w:cs="Arial"/>
          <w:lang w:eastAsia="ar-SA"/>
        </w:rPr>
        <w:t>: ……………………………………………………………</w:t>
      </w:r>
      <w:r w:rsidRPr="005E7282">
        <w:rPr>
          <w:rFonts w:ascii="Arial" w:hAnsi="Arial" w:cs="Arial"/>
          <w:lang w:eastAsia="ar-SA"/>
        </w:rPr>
        <w:t xml:space="preserve"> </w:t>
      </w:r>
    </w:p>
    <w:p w:rsidR="005D2D9B" w:rsidRDefault="005D2D9B" w:rsidP="003A2CF6">
      <w:pPr>
        <w:spacing w:after="0" w:line="300" w:lineRule="auto"/>
        <w:contextualSpacing/>
        <w:jc w:val="both"/>
        <w:rPr>
          <w:rFonts w:ascii="Arial" w:hAnsi="Arial" w:cs="Arial"/>
          <w:lang w:eastAsia="ar-SA"/>
        </w:rPr>
      </w:pPr>
      <w:r w:rsidRPr="005E7282">
        <w:rPr>
          <w:rFonts w:ascii="Arial" w:hAnsi="Arial" w:cs="Arial"/>
          <w:lang w:eastAsia="ar-SA"/>
        </w:rPr>
        <w:t>wskazanie stawki podatku od towarów i usług, która zgodnie z wiedzą wykonawcy, będzie miała zastosowanie: ………………………………………………………</w:t>
      </w:r>
      <w:r>
        <w:rPr>
          <w:rFonts w:ascii="Arial" w:hAnsi="Arial" w:cs="Arial"/>
          <w:lang w:eastAsia="ar-SA"/>
        </w:rPr>
        <w:t>…………….</w:t>
      </w:r>
      <w:r w:rsidRPr="005E7282">
        <w:rPr>
          <w:rFonts w:ascii="Arial" w:hAnsi="Arial" w:cs="Arial"/>
          <w:lang w:eastAsia="ar-SA"/>
        </w:rPr>
        <w:t xml:space="preserve"> </w:t>
      </w:r>
    </w:p>
    <w:p w:rsidR="00F51FE5" w:rsidRPr="005E7282" w:rsidRDefault="00F51FE5" w:rsidP="005D2D9B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:rsidR="005D2D9B" w:rsidRPr="007D3190" w:rsidRDefault="007D3190" w:rsidP="007D3190">
      <w:pPr>
        <w:pStyle w:val="Akapitzlist"/>
        <w:numPr>
          <w:ilvl w:val="0"/>
          <w:numId w:val="2"/>
        </w:numPr>
        <w:spacing w:after="0" w:line="300" w:lineRule="auto"/>
        <w:jc w:val="both"/>
        <w:rPr>
          <w:rFonts w:ascii="Arial" w:eastAsia="Times New Roman" w:hAnsi="Arial" w:cs="Arial"/>
          <w:lang w:eastAsia="ar-SA"/>
        </w:rPr>
      </w:pPr>
      <w:r w:rsidRPr="007D3190">
        <w:rPr>
          <w:rFonts w:ascii="Arial" w:eastAsia="Times New Roman" w:hAnsi="Arial" w:cs="Arial"/>
          <w:lang w:eastAsia="ar-SA"/>
        </w:rPr>
        <w:t xml:space="preserve">Minimalny termin płatności wymagany przez Zamawiającego to </w:t>
      </w:r>
      <w:r w:rsidRPr="007D3190">
        <w:rPr>
          <w:rFonts w:ascii="Arial" w:eastAsia="Times New Roman" w:hAnsi="Arial" w:cs="Arial"/>
          <w:b/>
          <w:lang w:eastAsia="ar-SA"/>
        </w:rPr>
        <w:t>60 dni</w:t>
      </w:r>
      <w:r w:rsidRPr="007D3190">
        <w:rPr>
          <w:rFonts w:ascii="Arial" w:eastAsia="Times New Roman" w:hAnsi="Arial" w:cs="Arial"/>
          <w:lang w:eastAsia="ar-SA"/>
        </w:rPr>
        <w:t xml:space="preserve"> od daty dostarczenia faktury VAT do siedziby Zamawiającego. Na fakturach powinien znajdować się numer umowy, której faktura dotyczy.</w:t>
      </w:r>
    </w:p>
    <w:p w:rsidR="005D2D9B" w:rsidRPr="005E7282" w:rsidRDefault="005D2D9B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5E7282">
        <w:rPr>
          <w:rFonts w:ascii="Arial" w:eastAsia="Times New Roman" w:hAnsi="Arial" w:cs="Arial"/>
        </w:rPr>
        <w:t>Przewiduję/</w:t>
      </w:r>
      <w:r>
        <w:rPr>
          <w:rFonts w:ascii="Arial" w:eastAsia="Times New Roman" w:hAnsi="Arial" w:cs="Arial"/>
        </w:rPr>
        <w:t>-my</w:t>
      </w:r>
      <w:r w:rsidRPr="005E7282">
        <w:rPr>
          <w:rFonts w:ascii="Arial" w:eastAsia="Times New Roman" w:hAnsi="Arial" w:cs="Arial"/>
        </w:rPr>
        <w:t xml:space="preserve"> powierzeni</w:t>
      </w:r>
      <w:r>
        <w:rPr>
          <w:rFonts w:ascii="Arial" w:eastAsia="Times New Roman" w:hAnsi="Arial" w:cs="Arial"/>
        </w:rPr>
        <w:t>e</w:t>
      </w:r>
      <w:r w:rsidRPr="005E7282">
        <w:rPr>
          <w:rFonts w:ascii="Arial" w:eastAsia="Times New Roman" w:hAnsi="Arial" w:cs="Arial"/>
        </w:rPr>
        <w:t xml:space="preserve"> podwykonawcom realizacji zamówienia </w:t>
      </w:r>
      <w:r w:rsidRPr="005D2D9B">
        <w:rPr>
          <w:rFonts w:ascii="Arial" w:eastAsia="Times New Roman" w:hAnsi="Arial" w:cs="Arial"/>
          <w:b/>
        </w:rPr>
        <w:t>TAK / NIE</w:t>
      </w:r>
      <w:r w:rsidRPr="005D2D9B">
        <w:rPr>
          <w:rFonts w:ascii="Arial" w:eastAsia="Times New Roman" w:hAnsi="Arial" w:cs="Arial"/>
        </w:rPr>
        <w:t xml:space="preserve"> *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5D2D9B" w:rsidRPr="005E7282" w:rsidTr="00C301A0">
        <w:tc>
          <w:tcPr>
            <w:tcW w:w="38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274CB">
              <w:rPr>
                <w:rFonts w:ascii="Arial" w:eastAsia="Times New Roman" w:hAnsi="Arial" w:cs="Arial"/>
                <w:sz w:val="20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>Nazwa/firma podwykonawcy</w:t>
            </w:r>
          </w:p>
        </w:tc>
        <w:tc>
          <w:tcPr>
            <w:tcW w:w="4343" w:type="dxa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 xml:space="preserve">Wskazanie nazwy oraz wartości procentowej części  zamówienia lub/i wartość powierzonej części </w:t>
            </w:r>
            <w:r>
              <w:rPr>
                <w:rFonts w:ascii="Arial" w:eastAsia="Times New Roman" w:hAnsi="Arial" w:cs="Arial"/>
                <w:sz w:val="20"/>
              </w:rPr>
              <w:t>z</w:t>
            </w:r>
            <w:r w:rsidRPr="003274CB">
              <w:rPr>
                <w:rFonts w:ascii="Arial" w:eastAsia="Times New Roman" w:hAnsi="Arial" w:cs="Arial"/>
                <w:sz w:val="20"/>
              </w:rPr>
              <w:t>amówienia</w:t>
            </w:r>
          </w:p>
        </w:tc>
      </w:tr>
      <w:tr w:rsidR="005D2D9B" w:rsidRPr="005E7282" w:rsidTr="00C301A0">
        <w:trPr>
          <w:trHeight w:val="272"/>
        </w:trPr>
        <w:tc>
          <w:tcPr>
            <w:tcW w:w="38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F51FE5" w:rsidRPr="005E7282" w:rsidTr="00C301A0">
        <w:trPr>
          <w:trHeight w:val="272"/>
        </w:trPr>
        <w:tc>
          <w:tcPr>
            <w:tcW w:w="38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5D2D9B" w:rsidRPr="005E7282" w:rsidRDefault="00F51FE5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5D2D9B" w:rsidRPr="005E7282">
        <w:rPr>
          <w:rFonts w:ascii="Arial" w:eastAsia="Times New Roman" w:hAnsi="Arial" w:cs="Arial"/>
        </w:rPr>
        <w:t>świadczam</w:t>
      </w:r>
      <w:r w:rsidR="005D2D9B">
        <w:rPr>
          <w:rFonts w:ascii="Arial" w:eastAsia="Times New Roman" w:hAnsi="Arial" w:cs="Arial"/>
        </w:rPr>
        <w:t>/-y</w:t>
      </w:r>
      <w:r w:rsidR="005D2D9B" w:rsidRPr="005E7282">
        <w:rPr>
          <w:rFonts w:ascii="Arial" w:eastAsia="Times New Roman" w:hAnsi="Arial" w:cs="Arial"/>
        </w:rPr>
        <w:t>, że: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Pr="005E7282">
        <w:rPr>
          <w:rFonts w:ascii="Arial" w:eastAsia="Times New Roman" w:hAnsi="Arial" w:cs="Arial"/>
        </w:rPr>
        <w:t>apoznałem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się i akceptuję</w:t>
      </w:r>
      <w:r>
        <w:rPr>
          <w:rFonts w:ascii="Arial" w:eastAsia="Times New Roman" w:hAnsi="Arial" w:cs="Arial"/>
        </w:rPr>
        <w:t>/-my</w:t>
      </w:r>
      <w:r w:rsidRPr="005E7282">
        <w:rPr>
          <w:rFonts w:ascii="Arial" w:eastAsia="Times New Roman" w:hAnsi="Arial" w:cs="Arial"/>
        </w:rPr>
        <w:t xml:space="preserve"> w całości wszystkie warunki zawarte w SWZ, w tym postanowienia Wzoru umowy;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Pr="005E7282">
        <w:rPr>
          <w:rFonts w:ascii="Arial" w:eastAsia="Times New Roman" w:hAnsi="Arial" w:cs="Arial"/>
        </w:rPr>
        <w:t>zyskałem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5E7282">
        <w:rPr>
          <w:rFonts w:ascii="Arial" w:eastAsia="Times New Roman" w:hAnsi="Arial" w:cs="Arial"/>
        </w:rPr>
        <w:t>estem</w:t>
      </w:r>
      <w:r>
        <w:rPr>
          <w:rFonts w:ascii="Arial" w:eastAsia="Times New Roman" w:hAnsi="Arial" w:cs="Arial"/>
        </w:rPr>
        <w:t>/-</w:t>
      </w:r>
      <w:proofErr w:type="spellStart"/>
      <w:r>
        <w:rPr>
          <w:rFonts w:ascii="Arial" w:eastAsia="Times New Roman" w:hAnsi="Arial" w:cs="Arial"/>
        </w:rPr>
        <w:t>śmy</w:t>
      </w:r>
      <w:proofErr w:type="spellEnd"/>
      <w:r w:rsidRPr="005E7282">
        <w:rPr>
          <w:rFonts w:ascii="Arial" w:eastAsia="Times New Roman" w:hAnsi="Arial" w:cs="Arial"/>
        </w:rPr>
        <w:t xml:space="preserve"> związany</w:t>
      </w:r>
      <w:r>
        <w:rPr>
          <w:rFonts w:ascii="Arial" w:eastAsia="Times New Roman" w:hAnsi="Arial" w:cs="Arial"/>
        </w:rPr>
        <w:t>/-i</w:t>
      </w:r>
      <w:r w:rsidRPr="005E7282">
        <w:rPr>
          <w:rFonts w:ascii="Arial" w:eastAsia="Times New Roman" w:hAnsi="Arial" w:cs="Arial"/>
        </w:rPr>
        <w:t xml:space="preserve"> niniejszą ofertą </w:t>
      </w:r>
      <w:r w:rsidR="000F2E92">
        <w:rPr>
          <w:rFonts w:ascii="Arial" w:eastAsia="Times New Roman" w:hAnsi="Arial" w:cs="Arial"/>
        </w:rPr>
        <w:t>przez okres wskazany w SWZ</w:t>
      </w:r>
      <w:r w:rsidRPr="005E7282">
        <w:rPr>
          <w:rFonts w:ascii="Arial" w:eastAsia="Times New Roman" w:hAnsi="Arial" w:cs="Arial"/>
        </w:rPr>
        <w:t>;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zobowiązuję/-my</w:t>
      </w:r>
      <w:r w:rsidRPr="005E7282">
        <w:rPr>
          <w:rFonts w:ascii="Arial" w:eastAsia="Times New Roman" w:hAnsi="Arial" w:cs="Arial"/>
        </w:rPr>
        <w:t xml:space="preserve"> się, w przypadku wyboru oferty, do zawarcia umowy zgodnej z niniejszą ofertą,</w:t>
      </w:r>
      <w:r w:rsidR="00F51FE5">
        <w:rPr>
          <w:rFonts w:ascii="Arial" w:eastAsia="Times New Roman" w:hAnsi="Arial" w:cs="Arial"/>
        </w:rPr>
        <w:t xml:space="preserve"> na warunkach określonych w SWZ</w:t>
      </w:r>
      <w:r>
        <w:rPr>
          <w:rFonts w:ascii="Arial" w:eastAsia="Times New Roman" w:hAnsi="Arial" w:cs="Arial"/>
        </w:rPr>
        <w:t>;</w:t>
      </w:r>
    </w:p>
    <w:p w:rsidR="00786E0B" w:rsidRPr="00786E0B" w:rsidRDefault="005D2D9B" w:rsidP="00786E0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5D2D9B">
        <w:rPr>
          <w:rFonts w:ascii="Arial" w:eastAsia="Times New Roman" w:hAnsi="Arial" w:cs="Arial"/>
          <w:lang w:eastAsia="ar-SA"/>
        </w:rPr>
        <w:t>w</w:t>
      </w:r>
      <w:r w:rsidRPr="005D2D9B">
        <w:rPr>
          <w:rFonts w:ascii="Arial" w:eastAsia="Times New Roman" w:hAnsi="Arial" w:cs="Arial"/>
          <w:bCs/>
          <w:lang w:eastAsia="ar-SA"/>
        </w:rPr>
        <w:t>ypełniłem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w celu ubiegania się o udzielenie zamówienia publicznego w niniejszym postępowaniu.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lastRenderedPageBreak/>
        <w:t xml:space="preserve">treści oświadczenia wykonawca nie składa (usunięcie treści oświadczenia np. przez jego wykreślenie lub wskazanie „nie dotyczy”) </w:t>
      </w:r>
    </w:p>
    <w:p w:rsidR="005D2D9B" w:rsidRDefault="005D2D9B" w:rsidP="005D2D9B">
      <w:pPr>
        <w:numPr>
          <w:ilvl w:val="0"/>
          <w:numId w:val="2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</w:t>
      </w:r>
      <w:r w:rsidR="00786E0B">
        <w:rPr>
          <w:rFonts w:ascii="Arial" w:eastAsia="Times New Roman" w:hAnsi="Arial" w:cs="Arial"/>
          <w:lang w:eastAsia="ar-SA"/>
        </w:rPr>
        <w:t>/-my</w:t>
      </w:r>
      <w:r w:rsidRPr="005E7282">
        <w:rPr>
          <w:rFonts w:ascii="Arial" w:eastAsia="Times New Roman" w:hAnsi="Arial" w:cs="Arial"/>
          <w:lang w:eastAsia="ar-SA"/>
        </w:rPr>
        <w:t xml:space="preserve"> skuteczność takiego zastrzeżenia w oparciu o przepisy art. 11 ust. 4 cyt. ustawy w oparciu o następujące uzasadnienie: </w:t>
      </w:r>
      <w:r w:rsidRPr="00296392">
        <w:rPr>
          <w:rFonts w:ascii="Arial" w:eastAsia="Times New Roman" w:hAnsi="Arial" w:cs="Arial"/>
          <w:lang w:eastAsia="ar-SA"/>
        </w:rPr>
        <w:t>……………………………………………</w:t>
      </w:r>
      <w:r w:rsidR="00786E0B">
        <w:rPr>
          <w:rFonts w:ascii="Arial" w:eastAsia="Times New Roman" w:hAnsi="Arial" w:cs="Arial"/>
          <w:lang w:eastAsia="ar-SA"/>
        </w:rPr>
        <w:t>…</w:t>
      </w:r>
      <w:r w:rsidR="000F2E92">
        <w:rPr>
          <w:rFonts w:ascii="Arial" w:eastAsia="Times New Roman" w:hAnsi="Arial" w:cs="Arial"/>
          <w:lang w:eastAsia="ar-SA"/>
        </w:rPr>
        <w:t>……………………………………</w:t>
      </w:r>
    </w:p>
    <w:p w:rsidR="00786E0B" w:rsidRPr="00296392" w:rsidRDefault="00786E0B" w:rsidP="00786E0B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5D2D9B" w:rsidRPr="001172C4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1172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5D2D9B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lang w:eastAsia="ar-SA"/>
        </w:rPr>
      </w:pPr>
    </w:p>
    <w:p w:rsidR="00963876" w:rsidRPr="003A2CF6" w:rsidRDefault="005D2D9B" w:rsidP="003A2CF6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>UWAGA: formularz oferty MUSI być podpisany kwalifikowanym podpisem elektronicznym przez osobę upoważnioną do reprezentowania Wykonawcy. Zaleca się, aby przy podpisywaniu oferty zaznaczyć opcję widoczności podpisu.</w:t>
      </w:r>
    </w:p>
    <w:sectPr w:rsidR="00963876" w:rsidRPr="003A2C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9B" w:rsidRDefault="005D2D9B" w:rsidP="005D2D9B">
      <w:pPr>
        <w:spacing w:after="0" w:line="240" w:lineRule="auto"/>
      </w:pPr>
      <w:r>
        <w:separator/>
      </w:r>
    </w:p>
  </w:endnote>
  <w:end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F6" w:rsidRDefault="00B25218" w:rsidP="00B25218">
    <w:pPr>
      <w:pStyle w:val="Stopka"/>
      <w:jc w:val="center"/>
      <w:rPr>
        <w:rFonts w:ascii="Arial" w:hAnsi="Arial" w:cs="Arial"/>
      </w:rPr>
    </w:pPr>
    <w:r w:rsidRPr="00B25218">
      <w:rPr>
        <w:rFonts w:ascii="Arial" w:hAnsi="Arial" w:cs="Arial"/>
      </w:rPr>
      <w:t>ZP-PN/UE</w:t>
    </w:r>
    <w:r w:rsidR="007A18F6">
      <w:rPr>
        <w:rFonts w:ascii="Arial" w:hAnsi="Arial" w:cs="Arial"/>
      </w:rPr>
      <w:t>/</w:t>
    </w:r>
    <w:r w:rsidR="00FF3E76">
      <w:rPr>
        <w:rFonts w:ascii="Arial" w:hAnsi="Arial" w:cs="Arial"/>
      </w:rPr>
      <w:t>13</w:t>
    </w:r>
    <w:r w:rsidR="000F2E92">
      <w:rPr>
        <w:rFonts w:ascii="Arial" w:hAnsi="Arial" w:cs="Arial"/>
      </w:rPr>
      <w:t>/2</w:t>
    </w:r>
    <w:r w:rsidR="00931652">
      <w:rPr>
        <w:rFonts w:ascii="Arial" w:hAnsi="Arial" w:cs="Arial"/>
      </w:rPr>
      <w:t>5</w:t>
    </w:r>
    <w:r w:rsidR="003A2CF6">
      <w:rPr>
        <w:rFonts w:ascii="Arial" w:hAnsi="Arial" w:cs="Arial"/>
      </w:rPr>
      <w:t xml:space="preserve"> </w:t>
    </w:r>
  </w:p>
  <w:p w:rsidR="00B25218" w:rsidRPr="003A2CF6" w:rsidRDefault="003A2CF6" w:rsidP="003A2CF6">
    <w:pPr>
      <w:pStyle w:val="Stopka"/>
      <w:jc w:val="right"/>
      <w:rPr>
        <w:rFonts w:ascii="Arial" w:hAnsi="Arial" w:cs="Arial"/>
      </w:rPr>
    </w:pPr>
    <w:r w:rsidRPr="003A2CF6">
      <w:rPr>
        <w:rFonts w:ascii="Arial" w:eastAsiaTheme="majorEastAsia" w:hAnsi="Arial" w:cs="Arial"/>
      </w:rPr>
      <w:t xml:space="preserve">str. </w:t>
    </w:r>
    <w:r w:rsidRPr="003A2CF6">
      <w:rPr>
        <w:rFonts w:ascii="Arial" w:eastAsiaTheme="minorEastAsia" w:hAnsi="Arial" w:cs="Arial"/>
      </w:rPr>
      <w:fldChar w:fldCharType="begin"/>
    </w:r>
    <w:r w:rsidRPr="003A2CF6">
      <w:rPr>
        <w:rFonts w:ascii="Arial" w:hAnsi="Arial" w:cs="Arial"/>
      </w:rPr>
      <w:instrText>PAGE    \* MERGEFORMAT</w:instrText>
    </w:r>
    <w:r w:rsidRPr="003A2CF6">
      <w:rPr>
        <w:rFonts w:ascii="Arial" w:eastAsiaTheme="minorEastAsia" w:hAnsi="Arial" w:cs="Arial"/>
      </w:rPr>
      <w:fldChar w:fldCharType="separate"/>
    </w:r>
    <w:r w:rsidR="00931652" w:rsidRPr="00931652">
      <w:rPr>
        <w:rFonts w:ascii="Arial" w:eastAsiaTheme="majorEastAsia" w:hAnsi="Arial" w:cs="Arial"/>
        <w:noProof/>
      </w:rPr>
      <w:t>4</w:t>
    </w:r>
    <w:r w:rsidRPr="003A2CF6">
      <w:rPr>
        <w:rFonts w:ascii="Arial" w:eastAsiaTheme="majorEastAsia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9B" w:rsidRDefault="005D2D9B" w:rsidP="005D2D9B">
      <w:pPr>
        <w:spacing w:after="0" w:line="240" w:lineRule="auto"/>
      </w:pPr>
      <w:r>
        <w:separator/>
      </w:r>
    </w:p>
  </w:footnote>
  <w:foot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footnote>
  <w:footnote w:id="1">
    <w:p w:rsidR="000F2E92" w:rsidRPr="005D2D9B" w:rsidRDefault="000F2E92" w:rsidP="000F2E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D2D9B">
        <w:rPr>
          <w:i/>
        </w:rPr>
        <w:t>(zgodnie z</w:t>
      </w:r>
      <w:r w:rsidRPr="005D2D9B">
        <w:rPr>
          <w:b/>
        </w:rPr>
        <w:t xml:space="preserve"> </w:t>
      </w:r>
      <w:r w:rsidRPr="005D2D9B">
        <w:rPr>
          <w:i/>
        </w:rPr>
        <w:t xml:space="preserve">zaleceniem Komisji Europejskiej z dnia 6 maja 2003 r. (Dz.U. L 124 z 20.5.2003, s. 36). </w:t>
      </w:r>
      <w:r>
        <w:rPr>
          <w:i/>
        </w:rPr>
        <w:t>M</w:t>
      </w:r>
      <w:r w:rsidRPr="005D2D9B">
        <w:rPr>
          <w:b/>
          <w:i/>
        </w:rPr>
        <w:t>ikroprzedsiębiorstwo</w:t>
      </w:r>
      <w:r w:rsidRPr="005D2D9B">
        <w:rPr>
          <w:i/>
        </w:rPr>
        <w:t xml:space="preserve">: przedsiębiorstwo, które zatrudnia mniej niż 10 osób i którego roczny obrót lub roczna suma bilansowa nie przekracza 2 milionów EUR. </w:t>
      </w:r>
      <w:r w:rsidRPr="005D2D9B">
        <w:rPr>
          <w:b/>
          <w:i/>
        </w:rPr>
        <w:t>Małe przedsiębiorstwo</w:t>
      </w:r>
      <w:r w:rsidRPr="005D2D9B">
        <w:rPr>
          <w:i/>
        </w:rPr>
        <w:t xml:space="preserve">: przedsiębiorstwo, które zatrudnia mniej niż 50 osób i którego roczny obrót lub roczna suma bilansowa nie przekracza 10 milionów EUR. </w:t>
      </w:r>
      <w:r w:rsidRPr="005D2D9B">
        <w:rPr>
          <w:b/>
          <w:i/>
        </w:rPr>
        <w:t>Średnie przedsiębiorstwo</w:t>
      </w:r>
      <w:r w:rsidRPr="005D2D9B">
        <w:rPr>
          <w:i/>
        </w:rPr>
        <w:t>: przedsiębiorstwo, które nie jest mikroprzedsiębiorstwem ani małym przedsiębiorstwem</w:t>
      </w:r>
      <w:r w:rsidRPr="005D2D9B">
        <w:rPr>
          <w:b/>
          <w:bCs/>
          <w:i/>
        </w:rPr>
        <w:t xml:space="preserve"> i które </w:t>
      </w:r>
      <w:r w:rsidRPr="005D2D9B">
        <w:rPr>
          <w:i/>
        </w:rPr>
        <w:t>zatrudnia mniej niż 250 osób i którego</w:t>
      </w:r>
      <w:r w:rsidRPr="005D2D9B">
        <w:rPr>
          <w:b/>
          <w:bCs/>
          <w:i/>
        </w:rPr>
        <w:t xml:space="preserve"> </w:t>
      </w:r>
      <w:r w:rsidRPr="005D2D9B">
        <w:rPr>
          <w:i/>
        </w:rPr>
        <w:t>roczny obrót nie przekracza 50 milionów EUR lub roczna suma bilansowa nie przekracza 43 milionów EUR.</w:t>
      </w:r>
    </w:p>
    <w:p w:rsidR="000F2E92" w:rsidRDefault="000F2E92" w:rsidP="000F2E92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256E4B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1A5663"/>
    <w:multiLevelType w:val="hybridMultilevel"/>
    <w:tmpl w:val="C78C02CC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73E75"/>
    <w:multiLevelType w:val="hybridMultilevel"/>
    <w:tmpl w:val="AF90A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B"/>
    <w:rsid w:val="000F2E92"/>
    <w:rsid w:val="00206F08"/>
    <w:rsid w:val="00296F99"/>
    <w:rsid w:val="003A2CF6"/>
    <w:rsid w:val="005D2D9B"/>
    <w:rsid w:val="00786E0B"/>
    <w:rsid w:val="007A18F6"/>
    <w:rsid w:val="007D3190"/>
    <w:rsid w:val="00875EC5"/>
    <w:rsid w:val="00931652"/>
    <w:rsid w:val="00963876"/>
    <w:rsid w:val="00B25218"/>
    <w:rsid w:val="00F51FE5"/>
    <w:rsid w:val="00FF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4D7BB-1EF1-4D01-B487-90333F49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11</cp:revision>
  <dcterms:created xsi:type="dcterms:W3CDTF">2021-03-15T10:43:00Z</dcterms:created>
  <dcterms:modified xsi:type="dcterms:W3CDTF">2025-03-26T08:23:00Z</dcterms:modified>
</cp:coreProperties>
</file>