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71466F" w:rsidRDefault="00FD0851" w:rsidP="00CA53B3">
      <w:pPr>
        <w:shd w:val="clear" w:color="auto" w:fill="F2F2F2"/>
        <w:suppressAutoHyphens/>
        <w:spacing w:before="120" w:after="240" w:line="276" w:lineRule="auto"/>
        <w:jc w:val="center"/>
        <w:rPr>
          <w:rFonts w:ascii="Calibri" w:eastAsia="Times New Roman" w:hAnsi="Calibri" w:cs="Calibri"/>
          <w:b/>
          <w:spacing w:val="26"/>
          <w:sz w:val="36"/>
          <w:szCs w:val="36"/>
          <w:lang w:eastAsia="ar-SA"/>
        </w:rPr>
      </w:pPr>
      <w:r w:rsidRPr="0071466F">
        <w:rPr>
          <w:rFonts w:ascii="Calibri" w:eastAsia="Times New Roman" w:hAnsi="Calibri" w:cs="Calibri"/>
          <w:b/>
          <w:spacing w:val="26"/>
          <w:sz w:val="36"/>
          <w:szCs w:val="36"/>
          <w:lang w:eastAsia="ar-SA"/>
        </w:rPr>
        <w:t>UMOWA NR</w:t>
      </w:r>
    </w:p>
    <w:p w14:paraId="4FC26D3E" w14:textId="77777777" w:rsidR="00B95F25" w:rsidRPr="0071466F" w:rsidRDefault="00C22813" w:rsidP="00B95F25">
      <w:pPr>
        <w:spacing w:before="120" w:after="0" w:line="271" w:lineRule="auto"/>
        <w:jc w:val="both"/>
        <w:rPr>
          <w:rFonts w:cstheme="minorHAnsi"/>
          <w:lang w:val="x-none"/>
        </w:rPr>
      </w:pPr>
      <w:r w:rsidRPr="0071466F">
        <w:rPr>
          <w:rFonts w:cstheme="minorHAnsi"/>
          <w:lang w:val="x-none"/>
        </w:rPr>
        <w:t xml:space="preserve">W dniu </w:t>
      </w:r>
    </w:p>
    <w:tbl>
      <w:tblPr>
        <w:tblStyle w:val="Tabela-Siatka"/>
        <w:tblW w:w="0" w:type="auto"/>
        <w:tblLook w:val="04A0" w:firstRow="1" w:lastRow="0" w:firstColumn="1" w:lastColumn="0" w:noHBand="0" w:noVBand="1"/>
      </w:tblPr>
      <w:tblGrid>
        <w:gridCol w:w="1809"/>
      </w:tblGrid>
      <w:tr w:rsidR="0071466F" w:rsidRPr="0071466F" w14:paraId="3B8DDEC4" w14:textId="77777777" w:rsidTr="00B95F25">
        <w:tc>
          <w:tcPr>
            <w:tcW w:w="1809" w:type="dxa"/>
          </w:tcPr>
          <w:p w14:paraId="2F145F04" w14:textId="47FBCFA7" w:rsidR="00B95F25" w:rsidRPr="0071466F" w:rsidRDefault="00B95F25" w:rsidP="00B95F25">
            <w:pPr>
              <w:spacing w:before="120" w:line="271" w:lineRule="auto"/>
              <w:jc w:val="both"/>
              <w:rPr>
                <w:rFonts w:cstheme="minorHAnsi"/>
                <w:lang w:val="x-none"/>
              </w:rPr>
            </w:pPr>
          </w:p>
        </w:tc>
      </w:tr>
    </w:tbl>
    <w:p w14:paraId="35D7BE22" w14:textId="39F6AABF" w:rsidR="00CA53B3" w:rsidRPr="0071466F" w:rsidRDefault="00121CCD" w:rsidP="00CA53B3">
      <w:pPr>
        <w:spacing w:before="120" w:after="0" w:line="271" w:lineRule="auto"/>
        <w:jc w:val="both"/>
        <w:rPr>
          <w:rFonts w:cstheme="minorHAnsi"/>
          <w:lang w:val="x-none"/>
        </w:rPr>
      </w:pPr>
      <w:r w:rsidRPr="0071466F">
        <w:rPr>
          <w:rFonts w:cstheme="minorHAnsi"/>
          <w:lang w:val="x-none"/>
        </w:rPr>
        <w:t>w wyniku przeprowadzonego postępowania o udzielenie zamówienia publicznego, w trybie podstawowym bez negocjacji, na podstawie art. 275 pkt 1 ustawy z dnia 11 września 2019 r. Prawo zamówień publicznych (Dz. U. z 202</w:t>
      </w:r>
      <w:r w:rsidR="000D32D2" w:rsidRPr="0071466F">
        <w:rPr>
          <w:rFonts w:cstheme="minorHAnsi"/>
          <w:lang w:val="x-none"/>
        </w:rPr>
        <w:t>4</w:t>
      </w:r>
      <w:r w:rsidRPr="0071466F">
        <w:rPr>
          <w:rFonts w:cstheme="minorHAnsi"/>
          <w:lang w:val="x-none"/>
        </w:rPr>
        <w:t xml:space="preserve"> poz. </w:t>
      </w:r>
      <w:r w:rsidR="000D32D2" w:rsidRPr="0071466F">
        <w:rPr>
          <w:rFonts w:cstheme="minorHAnsi"/>
          <w:lang w:val="x-none"/>
        </w:rPr>
        <w:t>1320</w:t>
      </w:r>
      <w:r w:rsidRPr="0071466F">
        <w:rPr>
          <w:rFonts w:cstheme="minorHAnsi"/>
          <w:lang w:val="x-none"/>
        </w:rPr>
        <w:t xml:space="preserve"> ze zm.) – zwana dalej ustawą PZP, o wartości zamówienia nieprzekraczającej progów unijnych, o których mowa w art. 3 ustawy PZP, nr postępowania</w:t>
      </w:r>
    </w:p>
    <w:tbl>
      <w:tblPr>
        <w:tblStyle w:val="Tabela-Siatka"/>
        <w:tblW w:w="0" w:type="auto"/>
        <w:tblLook w:val="04A0" w:firstRow="1" w:lastRow="0" w:firstColumn="1" w:lastColumn="0" w:noHBand="0" w:noVBand="1"/>
      </w:tblPr>
      <w:tblGrid>
        <w:gridCol w:w="1809"/>
      </w:tblGrid>
      <w:tr w:rsidR="0071466F" w:rsidRPr="0071466F" w14:paraId="5EA41A97" w14:textId="77777777" w:rsidTr="00B95F25">
        <w:tc>
          <w:tcPr>
            <w:tcW w:w="1809" w:type="dxa"/>
          </w:tcPr>
          <w:p w14:paraId="0FD44D3F" w14:textId="589CEF3E" w:rsidR="00B95F25" w:rsidRPr="0071466F" w:rsidRDefault="00B95F25" w:rsidP="006308A7">
            <w:pPr>
              <w:spacing w:before="120" w:line="271" w:lineRule="auto"/>
              <w:jc w:val="both"/>
              <w:rPr>
                <w:rFonts w:cstheme="minorHAnsi"/>
                <w:lang w:val="x-none"/>
              </w:rPr>
            </w:pPr>
          </w:p>
        </w:tc>
      </w:tr>
    </w:tbl>
    <w:p w14:paraId="359D0191" w14:textId="27D41FCA" w:rsidR="00C22813" w:rsidRPr="0071466F" w:rsidRDefault="008F5432" w:rsidP="00B95F25">
      <w:pPr>
        <w:spacing w:before="120" w:after="0" w:line="271" w:lineRule="auto"/>
        <w:jc w:val="both"/>
        <w:rPr>
          <w:rFonts w:cstheme="minorHAnsi"/>
          <w:lang w:val="x-none"/>
        </w:rPr>
      </w:pPr>
      <w:r w:rsidRPr="0071466F">
        <w:rPr>
          <w:rFonts w:cstheme="minorHAnsi"/>
          <w:lang w:val="x-none"/>
        </w:rPr>
        <w:t xml:space="preserve">została zawarta </w:t>
      </w:r>
      <w:r w:rsidRPr="0071466F">
        <w:rPr>
          <w:rFonts w:cstheme="minorHAnsi"/>
        </w:rPr>
        <w:t>U</w:t>
      </w:r>
      <w:r w:rsidR="00C22813" w:rsidRPr="0071466F">
        <w:rPr>
          <w:rFonts w:cstheme="minorHAnsi"/>
          <w:lang w:val="x-none"/>
        </w:rPr>
        <w:t>mowa pomiędzy:</w:t>
      </w:r>
    </w:p>
    <w:p w14:paraId="4FE0D51E" w14:textId="77777777" w:rsidR="009F7814" w:rsidRPr="0071466F" w:rsidRDefault="009F7814" w:rsidP="00B95F25">
      <w:pPr>
        <w:spacing w:before="120" w:after="0" w:line="271" w:lineRule="auto"/>
        <w:ind w:right="-1"/>
        <w:rPr>
          <w:rFonts w:cstheme="minorHAnsi"/>
          <w:b/>
        </w:rPr>
      </w:pPr>
      <w:r w:rsidRPr="0071466F">
        <w:rPr>
          <w:rFonts w:cstheme="minorHAnsi"/>
          <w:b/>
        </w:rPr>
        <w:t>Zamawiającym:</w:t>
      </w:r>
    </w:p>
    <w:p w14:paraId="22BE9D86" w14:textId="77777777" w:rsidR="00057AF2" w:rsidRPr="00057AF2" w:rsidRDefault="00057AF2" w:rsidP="00057AF2">
      <w:pPr>
        <w:spacing w:before="120" w:after="0" w:line="271" w:lineRule="auto"/>
        <w:jc w:val="both"/>
        <w:rPr>
          <w:rFonts w:ascii="Calibri" w:hAnsi="Calibri"/>
          <w:b/>
        </w:rPr>
      </w:pPr>
      <w:r w:rsidRPr="00057AF2">
        <w:rPr>
          <w:rFonts w:ascii="Calibri" w:hAnsi="Calibri"/>
          <w:b/>
        </w:rPr>
        <w:t xml:space="preserve">SP ZOZ Szpitalem Powiatowym im. Edmunda Biernackiego w Opocznie, ul. Partyzantów 30, 26-300 Opoczno, wpisanym do rejestru przedsiębiorców prowadzonego przez Sąd Rejonowy dla -Śródmieścia w Łodzi pod nr KRS 0000026735, posiadającym REGON 000304272; NIP 768-15-34-113, reprezentowanym przez: </w:t>
      </w:r>
    </w:p>
    <w:p w14:paraId="5E30CD5C" w14:textId="77777777" w:rsidR="00A9511B" w:rsidRDefault="00A9511B" w:rsidP="00A9511B">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0" w:line="268" w:lineRule="auto"/>
        <w:jc w:val="both"/>
        <w:rPr>
          <w:rFonts w:cstheme="minorHAnsi"/>
          <w:color w:val="0D0D0D" w:themeColor="text1" w:themeTint="F2"/>
          <w:lang w:val="x-none"/>
        </w:rPr>
      </w:pPr>
    </w:p>
    <w:p w14:paraId="437CA59C" w14:textId="373D4E50" w:rsidR="00057AF2" w:rsidRDefault="00057AF2" w:rsidP="00057AF2">
      <w:pPr>
        <w:spacing w:before="120" w:after="0" w:line="271" w:lineRule="auto"/>
        <w:jc w:val="both"/>
        <w:rPr>
          <w:rFonts w:ascii="Calibri" w:hAnsi="Calibri"/>
          <w:b/>
        </w:rPr>
      </w:pPr>
      <w:r w:rsidRPr="00057AF2">
        <w:rPr>
          <w:rFonts w:ascii="Calibri" w:hAnsi="Calibri"/>
          <w:b/>
        </w:rPr>
        <w:t>– Dyrektora Szpitala:</w:t>
      </w:r>
    </w:p>
    <w:p w14:paraId="5C7EC276" w14:textId="1FEA29DD" w:rsidR="00E42474" w:rsidRPr="0071466F" w:rsidRDefault="00E42474" w:rsidP="00057AF2">
      <w:pPr>
        <w:spacing w:before="120" w:after="0" w:line="271" w:lineRule="auto"/>
        <w:jc w:val="both"/>
        <w:rPr>
          <w:rFonts w:cstheme="minorHAnsi"/>
        </w:rPr>
      </w:pPr>
      <w:r w:rsidRPr="0071466F">
        <w:rPr>
          <w:rFonts w:cstheme="minorHAnsi"/>
        </w:rPr>
        <w:t xml:space="preserve">reprezentowanym przez: </w:t>
      </w:r>
    </w:p>
    <w:tbl>
      <w:tblPr>
        <w:tblStyle w:val="Tabela-Siatka"/>
        <w:tblW w:w="0" w:type="auto"/>
        <w:tblLook w:val="04A0" w:firstRow="1" w:lastRow="0" w:firstColumn="1" w:lastColumn="0" w:noHBand="0" w:noVBand="1"/>
      </w:tblPr>
      <w:tblGrid>
        <w:gridCol w:w="9062"/>
      </w:tblGrid>
      <w:tr w:rsidR="00B95F25" w:rsidRPr="0071466F" w14:paraId="4E50EBA6" w14:textId="77777777" w:rsidTr="00B95F25">
        <w:tc>
          <w:tcPr>
            <w:tcW w:w="9212" w:type="dxa"/>
          </w:tcPr>
          <w:p w14:paraId="00AB7FC2" w14:textId="116D25A9" w:rsidR="00B95F25" w:rsidRPr="0071466F" w:rsidRDefault="00B95F25" w:rsidP="008D2BA0">
            <w:pPr>
              <w:spacing w:before="120" w:line="271" w:lineRule="auto"/>
              <w:rPr>
                <w:rFonts w:cstheme="minorHAnsi"/>
                <w:smallCaps/>
              </w:rPr>
            </w:pPr>
          </w:p>
        </w:tc>
      </w:tr>
    </w:tbl>
    <w:p w14:paraId="29F93ECA" w14:textId="517B424E" w:rsidR="008E6167" w:rsidRPr="0071466F" w:rsidRDefault="008E6167" w:rsidP="00B95F25">
      <w:pPr>
        <w:spacing w:before="120" w:after="0" w:line="271" w:lineRule="auto"/>
        <w:rPr>
          <w:rFonts w:cstheme="minorHAnsi"/>
          <w:smallCaps/>
        </w:rPr>
      </w:pPr>
    </w:p>
    <w:p w14:paraId="0EF35FD9" w14:textId="77777777" w:rsidR="009F7814" w:rsidRPr="0071466F" w:rsidRDefault="009F7814" w:rsidP="00B95F25">
      <w:pPr>
        <w:spacing w:before="120" w:after="0" w:line="271" w:lineRule="auto"/>
        <w:rPr>
          <w:rFonts w:cstheme="minorHAnsi"/>
          <w:b/>
          <w:bCs/>
        </w:rPr>
      </w:pPr>
      <w:r w:rsidRPr="0071466F">
        <w:rPr>
          <w:rFonts w:cstheme="minorHAnsi"/>
          <w:b/>
          <w:bCs/>
        </w:rPr>
        <w:t>Wykonawcą:</w:t>
      </w:r>
    </w:p>
    <w:tbl>
      <w:tblPr>
        <w:tblStyle w:val="Tabela-Siatka"/>
        <w:tblW w:w="0" w:type="auto"/>
        <w:tblLook w:val="04A0" w:firstRow="1" w:lastRow="0" w:firstColumn="1" w:lastColumn="0" w:noHBand="0" w:noVBand="1"/>
      </w:tblPr>
      <w:tblGrid>
        <w:gridCol w:w="9062"/>
      </w:tblGrid>
      <w:tr w:rsidR="0071466F" w:rsidRPr="0071466F" w14:paraId="0098982E" w14:textId="77777777" w:rsidTr="00B95F25">
        <w:tc>
          <w:tcPr>
            <w:tcW w:w="9212" w:type="dxa"/>
          </w:tcPr>
          <w:p w14:paraId="497AA1A8" w14:textId="1E72C6CE" w:rsidR="00B95F25" w:rsidRPr="0071466F" w:rsidRDefault="00246634" w:rsidP="00246634">
            <w:pPr>
              <w:spacing w:before="120" w:line="271" w:lineRule="auto"/>
              <w:jc w:val="both"/>
              <w:rPr>
                <w:rFonts w:cstheme="minorHAnsi"/>
                <w:bCs/>
              </w:rPr>
            </w:pPr>
            <w:r w:rsidRPr="0071466F">
              <w:rPr>
                <w:rFonts w:cstheme="minorHAnsi"/>
              </w:rPr>
              <w:t>z siedzibą w</w:t>
            </w:r>
            <w:r w:rsidRPr="0071466F">
              <w:rPr>
                <w:rFonts w:cstheme="minorHAnsi"/>
                <w:bCs/>
              </w:rPr>
              <w:t>.</w:t>
            </w:r>
            <w:r w:rsidRPr="0071466F">
              <w:rPr>
                <w:rFonts w:cstheme="minorHAnsi"/>
              </w:rPr>
              <w:t>,</w:t>
            </w:r>
            <w:r w:rsidRPr="0071466F">
              <w:rPr>
                <w:rFonts w:cstheme="minorHAnsi"/>
                <w:bCs/>
              </w:rPr>
              <w:t xml:space="preserve"> </w:t>
            </w:r>
            <w:r w:rsidRPr="0071466F">
              <w:rPr>
                <w:rFonts w:cstheme="minorHAnsi"/>
              </w:rPr>
              <w:t xml:space="preserve">wpisanym do Rejestru Przedsiębiorców prowadzonego przez Sąd Rejonowy dla KRS, wysokość kapitału zakładowego złotych, </w:t>
            </w:r>
            <w:r w:rsidR="00CA53B3" w:rsidRPr="0071466F">
              <w:rPr>
                <w:rFonts w:cstheme="minorHAnsi"/>
              </w:rPr>
              <w:t>posiadającym NIP oraz REGON,</w:t>
            </w:r>
          </w:p>
        </w:tc>
      </w:tr>
    </w:tbl>
    <w:p w14:paraId="7EB218FA" w14:textId="7E20AEE8" w:rsidR="009F7814" w:rsidRPr="0071466F" w:rsidRDefault="009F7814" w:rsidP="00B95F25">
      <w:pPr>
        <w:spacing w:before="120" w:after="0" w:line="271" w:lineRule="auto"/>
        <w:jc w:val="both"/>
        <w:rPr>
          <w:rFonts w:cstheme="minorHAnsi"/>
        </w:rPr>
      </w:pPr>
      <w:r w:rsidRPr="0071466F">
        <w:rPr>
          <w:rFonts w:cstheme="minorHAnsi"/>
        </w:rPr>
        <w:t xml:space="preserve">reprezentowanym przez: </w:t>
      </w:r>
    </w:p>
    <w:tbl>
      <w:tblPr>
        <w:tblStyle w:val="Tabela-Siatka"/>
        <w:tblW w:w="0" w:type="auto"/>
        <w:tblLook w:val="04A0" w:firstRow="1" w:lastRow="0" w:firstColumn="1" w:lastColumn="0" w:noHBand="0" w:noVBand="1"/>
      </w:tblPr>
      <w:tblGrid>
        <w:gridCol w:w="9062"/>
      </w:tblGrid>
      <w:tr w:rsidR="0071466F" w:rsidRPr="0071466F" w14:paraId="6EABA497" w14:textId="77777777" w:rsidTr="00B95F25">
        <w:tc>
          <w:tcPr>
            <w:tcW w:w="9212" w:type="dxa"/>
          </w:tcPr>
          <w:p w14:paraId="0E625D8D" w14:textId="5C9D1B0C" w:rsidR="00B95F25" w:rsidRPr="0071466F" w:rsidRDefault="00B95F25" w:rsidP="00247A38">
            <w:pPr>
              <w:spacing w:before="120" w:line="271" w:lineRule="auto"/>
              <w:rPr>
                <w:rFonts w:cstheme="minorHAnsi"/>
                <w:smallCaps/>
              </w:rPr>
            </w:pPr>
          </w:p>
        </w:tc>
      </w:tr>
    </w:tbl>
    <w:p w14:paraId="1418CC28" w14:textId="77777777" w:rsidR="009F7814" w:rsidRPr="0071466F" w:rsidRDefault="009F7814" w:rsidP="00B95F25">
      <w:pPr>
        <w:spacing w:before="120" w:after="0" w:line="271" w:lineRule="auto"/>
        <w:rPr>
          <w:rFonts w:cstheme="minorHAnsi"/>
        </w:rPr>
      </w:pPr>
      <w:r w:rsidRPr="0071466F">
        <w:rPr>
          <w:rFonts w:cstheme="minorHAnsi"/>
        </w:rPr>
        <w:t>zwanymi dalej łącznie „Stronami”, a każda z nich z osobna „Stroną”,</w:t>
      </w:r>
    </w:p>
    <w:p w14:paraId="2807ECDA" w14:textId="12238C0E" w:rsidR="00181C69" w:rsidRPr="0071466F" w:rsidRDefault="009F7814" w:rsidP="00B95F25">
      <w:pPr>
        <w:tabs>
          <w:tab w:val="left" w:pos="2460"/>
        </w:tabs>
        <w:spacing w:before="120" w:after="0" w:line="271" w:lineRule="auto"/>
        <w:rPr>
          <w:rFonts w:cstheme="minorHAnsi"/>
        </w:rPr>
      </w:pPr>
      <w:r w:rsidRPr="0071466F">
        <w:rPr>
          <w:rFonts w:cstheme="minorHAnsi"/>
        </w:rPr>
        <w:t>o następującej treści:</w:t>
      </w:r>
      <w:r w:rsidRPr="0071466F">
        <w:rPr>
          <w:rFonts w:cstheme="minorHAnsi"/>
        </w:rPr>
        <w:tab/>
      </w:r>
    </w:p>
    <w:p w14:paraId="020A65FA" w14:textId="77777777" w:rsidR="009F7814" w:rsidRPr="0071466F" w:rsidRDefault="009F7814" w:rsidP="00B95F25">
      <w:pPr>
        <w:pStyle w:val="Tekstpodstawowywcity"/>
        <w:spacing w:before="120" w:after="0" w:line="271" w:lineRule="auto"/>
        <w:ind w:left="426" w:hanging="426"/>
        <w:jc w:val="center"/>
        <w:rPr>
          <w:rFonts w:cstheme="minorHAnsi"/>
          <w:b/>
        </w:rPr>
      </w:pPr>
      <w:r w:rsidRPr="0071466F">
        <w:rPr>
          <w:rFonts w:cstheme="minorHAnsi"/>
          <w:b/>
        </w:rPr>
        <w:t>§ 1.</w:t>
      </w:r>
    </w:p>
    <w:p w14:paraId="63F6CFAE" w14:textId="77777777" w:rsidR="009F7814" w:rsidRPr="0071466F" w:rsidRDefault="009F7814" w:rsidP="00B95F25">
      <w:pPr>
        <w:pStyle w:val="Tekstpodstawowywcity"/>
        <w:spacing w:before="120" w:after="0" w:line="271" w:lineRule="auto"/>
        <w:ind w:left="426" w:hanging="426"/>
        <w:jc w:val="center"/>
        <w:rPr>
          <w:rFonts w:cstheme="minorHAnsi"/>
          <w:b/>
        </w:rPr>
      </w:pPr>
      <w:r w:rsidRPr="0071466F">
        <w:rPr>
          <w:rFonts w:cstheme="minorHAnsi"/>
          <w:b/>
        </w:rPr>
        <w:t>Przedmiot i zakres Umowy</w:t>
      </w:r>
    </w:p>
    <w:p w14:paraId="0E8A3855" w14:textId="0DAB9132" w:rsidR="009F7814"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Przedmiotem Umowy jest świadczenie przez Wykonawcę usługi polegającej na ubezpiecz</w:t>
      </w:r>
      <w:r w:rsidR="008E6167" w:rsidRPr="0071466F">
        <w:rPr>
          <w:rFonts w:cstheme="minorHAnsi"/>
        </w:rPr>
        <w:t xml:space="preserve">eniu </w:t>
      </w:r>
      <w:r w:rsidR="00057AF2" w:rsidRPr="00057AF2">
        <w:rPr>
          <w:rFonts w:cstheme="minorHAnsi"/>
        </w:rPr>
        <w:t xml:space="preserve">SP ZOZ SZPITALA POWIATOWEGO IM. EDMUNDA BIERNACKIEGO W OPOCZNIE </w:t>
      </w:r>
      <w:r w:rsidR="008E6167" w:rsidRPr="0071466F">
        <w:rPr>
          <w:rFonts w:cstheme="minorHAnsi"/>
        </w:rPr>
        <w:t xml:space="preserve">w zakresie ubezpieczeń </w:t>
      </w:r>
      <w:r w:rsidR="00D62EE1" w:rsidRPr="0071466F">
        <w:rPr>
          <w:rFonts w:cstheme="minorHAnsi"/>
        </w:rPr>
        <w:t>komunikacyjnych</w:t>
      </w:r>
      <w:r w:rsidR="00ED166C" w:rsidRPr="0071466F">
        <w:rPr>
          <w:rFonts w:cstheme="minorHAnsi"/>
        </w:rPr>
        <w:t>.</w:t>
      </w:r>
    </w:p>
    <w:p w14:paraId="679FD17E" w14:textId="515F917B" w:rsidR="009F7814"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Zakres odpowiedzialności Wykonawcy, przedmiot ubezpieczenia i inne warunki umowy ubezpieczenia zostały określone w Specyfikacji Waru</w:t>
      </w:r>
      <w:r w:rsidR="00C22813" w:rsidRPr="0071466F">
        <w:rPr>
          <w:rFonts w:cstheme="minorHAnsi"/>
        </w:rPr>
        <w:t>nków Zamówienia (zwanej dalej S</w:t>
      </w:r>
      <w:r w:rsidR="00B0142E" w:rsidRPr="0071466F">
        <w:rPr>
          <w:rFonts w:cstheme="minorHAnsi"/>
        </w:rPr>
        <w:t>WZ) i </w:t>
      </w:r>
      <w:r w:rsidRPr="0071466F">
        <w:rPr>
          <w:rFonts w:cstheme="minorHAnsi"/>
        </w:rPr>
        <w:t>złożonym przez Wykonawcę Formularzu ofertowym (zwanym dalej Ofertą Wykonawcy), które stanowią integralną część Umowy.</w:t>
      </w:r>
    </w:p>
    <w:p w14:paraId="7934CCF3" w14:textId="42317C9B" w:rsidR="009F7814" w:rsidRPr="000A5B61"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lastRenderedPageBreak/>
        <w:t xml:space="preserve">Wykonawca </w:t>
      </w:r>
      <w:r w:rsidRPr="000A5B61">
        <w:rPr>
          <w:rFonts w:cstheme="minorHAnsi"/>
        </w:rPr>
        <w:t>zobowiązuje się wykonywać przedmiot Umowy zgodnie z warunkami określonym</w:t>
      </w:r>
      <w:r w:rsidR="00B0142E" w:rsidRPr="000A5B61">
        <w:rPr>
          <w:rFonts w:cstheme="minorHAnsi"/>
        </w:rPr>
        <w:t>i w </w:t>
      </w:r>
      <w:r w:rsidR="009B3AFA" w:rsidRPr="000A5B61">
        <w:rPr>
          <w:rFonts w:cstheme="minorHAnsi"/>
        </w:rPr>
        <w:t>S</w:t>
      </w:r>
      <w:r w:rsidRPr="000A5B61">
        <w:rPr>
          <w:rFonts w:cstheme="minorHAnsi"/>
        </w:rPr>
        <w:t>WZ oraz Ofercie Wykonawcy.</w:t>
      </w:r>
    </w:p>
    <w:p w14:paraId="7F860EFC" w14:textId="544FD8E1" w:rsidR="00921209" w:rsidRPr="000A5B61"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0A5B61">
        <w:rPr>
          <w:rFonts w:cstheme="minorHAnsi"/>
        </w:rPr>
        <w:t xml:space="preserve">Wykonawca oświadcza, iż jest mu znany, w momencie zawierania umowy ubezpieczenia, stan zabezpieczeń </w:t>
      </w:r>
      <w:proofErr w:type="spellStart"/>
      <w:r w:rsidRPr="000A5B61">
        <w:rPr>
          <w:rFonts w:cstheme="minorHAnsi"/>
        </w:rPr>
        <w:t>przeciwkradzieżowych</w:t>
      </w:r>
      <w:proofErr w:type="spellEnd"/>
      <w:r w:rsidRPr="000A5B61">
        <w:rPr>
          <w:rFonts w:cstheme="minorHAnsi"/>
        </w:rPr>
        <w:t xml:space="preserve"> </w:t>
      </w:r>
      <w:r w:rsidR="00820C41" w:rsidRPr="000A5B61">
        <w:rPr>
          <w:rFonts w:cstheme="minorHAnsi"/>
        </w:rPr>
        <w:t>pojazdów</w:t>
      </w:r>
      <w:r w:rsidRPr="000A5B61">
        <w:rPr>
          <w:rFonts w:cstheme="minorHAnsi"/>
        </w:rPr>
        <w:t>,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14BC8328" w14:textId="77777777" w:rsidR="00820C41" w:rsidRPr="00AA490B" w:rsidRDefault="00820C41" w:rsidP="00820C41">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0A5B61">
        <w:rPr>
          <w:rFonts w:cstheme="minorHAnsi"/>
        </w:rPr>
        <w:t xml:space="preserve">Dla pojazdów, w posiadanie których Zamawiający wejdzie w trakcie terminu realizacji Umowy, Wykonawca nie będzie wymagał więcej niż jednego zabezpieczenia </w:t>
      </w:r>
      <w:proofErr w:type="spellStart"/>
      <w:r w:rsidRPr="000A5B61">
        <w:rPr>
          <w:rFonts w:cstheme="minorHAnsi"/>
        </w:rPr>
        <w:t>przeciwkradzieżowego</w:t>
      </w:r>
      <w:proofErr w:type="spellEnd"/>
      <w:r w:rsidRPr="000A5B61">
        <w:rPr>
          <w:rFonts w:cstheme="minorHAnsi"/>
        </w:rPr>
        <w:t xml:space="preserve"> (typu immobiliser w tym fabryczny, autoalarm, inne), jak również nie będzie uzależniał zawarcia umowy autocasco od potwierdzenia sprawności</w:t>
      </w:r>
      <w:r w:rsidRPr="00AA490B">
        <w:rPr>
          <w:rFonts w:cstheme="minorHAnsi"/>
        </w:rPr>
        <w:t xml:space="preserve"> zabezpieczenia </w:t>
      </w:r>
      <w:proofErr w:type="spellStart"/>
      <w:r w:rsidRPr="00AA490B">
        <w:rPr>
          <w:rFonts w:cstheme="minorHAnsi"/>
        </w:rPr>
        <w:t>przeciwkradzieżowego</w:t>
      </w:r>
      <w:proofErr w:type="spellEnd"/>
      <w:r w:rsidRPr="00AA490B">
        <w:rPr>
          <w:rFonts w:cstheme="minorHAnsi"/>
        </w:rPr>
        <w:t xml:space="preserve"> przez podmiot profesjonalnie trudniący się montażem lub serwisowaniem zabezpieczeń </w:t>
      </w:r>
      <w:proofErr w:type="spellStart"/>
      <w:r w:rsidRPr="00AA490B">
        <w:rPr>
          <w:rFonts w:cstheme="minorHAnsi"/>
        </w:rPr>
        <w:t>przeciwkradzieżowych</w:t>
      </w:r>
      <w:proofErr w:type="spellEnd"/>
      <w:r w:rsidRPr="00AA490B">
        <w:rPr>
          <w:rFonts w:cstheme="minorHAnsi"/>
        </w:rPr>
        <w:t>.</w:t>
      </w:r>
    </w:p>
    <w:p w14:paraId="0421B35B" w14:textId="28179726" w:rsidR="008E6167"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W</w:t>
      </w:r>
      <w:r w:rsidR="009B3AFA" w:rsidRPr="0071466F">
        <w:rPr>
          <w:rFonts w:cstheme="minorHAnsi"/>
        </w:rPr>
        <w:t xml:space="preserve"> kwestiach nieuregulowanych w S</w:t>
      </w:r>
      <w:r w:rsidRPr="0071466F">
        <w:rPr>
          <w:rFonts w:cstheme="minorHAnsi"/>
        </w:rPr>
        <w:t xml:space="preserve">WZ lub w Ofercie Wykonawcy zastosowanie będą mieć ogólne warunki ubezpieczenia </w:t>
      </w:r>
      <w:r w:rsidR="00121CCD" w:rsidRPr="0071466F">
        <w:rPr>
          <w:rFonts w:cstheme="minorHAnsi"/>
        </w:rPr>
        <w:t>/</w:t>
      </w:r>
      <w:r w:rsidRPr="0071466F">
        <w:rPr>
          <w:rFonts w:cstheme="minorHAnsi"/>
        </w:rPr>
        <w:t xml:space="preserve"> wzorce umowy Wykonawcy (dalej OWU), </w:t>
      </w:r>
      <w:r w:rsidR="00121CCD" w:rsidRPr="0071466F">
        <w:rPr>
          <w:rFonts w:cstheme="minorHAnsi"/>
        </w:rPr>
        <w:t>wskazane przez Wykonawcę</w:t>
      </w:r>
      <w:r w:rsidRPr="0071466F">
        <w:rPr>
          <w:rFonts w:cstheme="minorHAnsi"/>
        </w:rPr>
        <w:t xml:space="preserve"> w </w:t>
      </w:r>
      <w:r w:rsidR="00121CCD" w:rsidRPr="0071466F">
        <w:rPr>
          <w:rFonts w:cstheme="minorHAnsi"/>
        </w:rPr>
        <w:t>złożonej Ofercie</w:t>
      </w:r>
      <w:r w:rsidRPr="0071466F">
        <w:rPr>
          <w:rFonts w:cstheme="minorHAnsi"/>
        </w:rPr>
        <w:t>.</w:t>
      </w:r>
    </w:p>
    <w:p w14:paraId="10182E12" w14:textId="497EB8C9" w:rsidR="008E6167" w:rsidRPr="0071466F"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71466F">
        <w:rPr>
          <w:rFonts w:cstheme="minorHAnsi"/>
        </w:rPr>
        <w:t> </w:t>
      </w:r>
      <w:r w:rsidRPr="0071466F">
        <w:rPr>
          <w:rFonts w:cstheme="minorHAnsi"/>
        </w:rPr>
        <w:t>powodów innych niż konieczność dostosowania ich do przepisów prawa, nie mają zastosowania</w:t>
      </w:r>
      <w:r w:rsidR="00270B03" w:rsidRPr="0071466F">
        <w:rPr>
          <w:rFonts w:cstheme="minorHAnsi"/>
        </w:rPr>
        <w:t>,</w:t>
      </w:r>
      <w:r w:rsidRPr="0071466F">
        <w:rPr>
          <w:rFonts w:cstheme="minorHAnsi"/>
        </w:rPr>
        <w:t xml:space="preserve"> jeśli są mniej korzystne dla Zamawiającego niż w OWU wymienionych w Ofercie Wykonawcy.</w:t>
      </w:r>
    </w:p>
    <w:p w14:paraId="14395A74" w14:textId="0C1376F7" w:rsidR="008E6167" w:rsidRPr="0071466F" w:rsidRDefault="008E6167" w:rsidP="00B95F25">
      <w:pPr>
        <w:pStyle w:val="Tekstpodstawowywcity"/>
        <w:numPr>
          <w:ilvl w:val="0"/>
          <w:numId w:val="6"/>
        </w:numPr>
        <w:tabs>
          <w:tab w:val="left" w:pos="284"/>
        </w:tabs>
        <w:suppressAutoHyphens/>
        <w:spacing w:before="120" w:after="0" w:line="271" w:lineRule="auto"/>
        <w:jc w:val="both"/>
        <w:rPr>
          <w:rFonts w:cstheme="minorHAnsi"/>
        </w:rPr>
      </w:pPr>
      <w:r w:rsidRPr="0071466F">
        <w:rPr>
          <w:rFonts w:cstheme="minorHAnsi"/>
        </w:rPr>
        <w:t xml:space="preserve">Brokerem odpowiedzialnym za obsługę umowy </w:t>
      </w:r>
      <w:r w:rsidR="00391EAE" w:rsidRPr="0071466F">
        <w:rPr>
          <w:rFonts w:cstheme="minorHAnsi"/>
        </w:rPr>
        <w:t xml:space="preserve">oraz pośredniczącym w jej zawarciu </w:t>
      </w:r>
      <w:r w:rsidRPr="0071466F">
        <w:rPr>
          <w:rFonts w:cstheme="minorHAnsi"/>
        </w:rPr>
        <w:t>jest:</w:t>
      </w:r>
    </w:p>
    <w:p w14:paraId="774FC48B" w14:textId="00F7AEB8" w:rsidR="008E6167" w:rsidRPr="0071466F" w:rsidRDefault="008E6167" w:rsidP="00B95F25">
      <w:pPr>
        <w:pStyle w:val="Tekstpodstawowywcity"/>
        <w:tabs>
          <w:tab w:val="left" w:pos="284"/>
        </w:tabs>
        <w:suppressAutoHyphens/>
        <w:spacing w:before="120" w:after="0" w:line="271" w:lineRule="auto"/>
        <w:ind w:left="284"/>
        <w:jc w:val="both"/>
        <w:rPr>
          <w:rFonts w:cstheme="minorHAnsi"/>
        </w:rPr>
      </w:pPr>
      <w:r w:rsidRPr="0071466F">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71466F">
        <w:rPr>
          <w:rFonts w:cstheme="minorHAnsi"/>
        </w:rPr>
        <w:t>:</w:t>
      </w:r>
      <w:r w:rsidRPr="0071466F">
        <w:rPr>
          <w:rFonts w:cstheme="minorHAnsi"/>
        </w:rPr>
        <w:t xml:space="preserve"> 0000048205, REGON</w:t>
      </w:r>
      <w:r w:rsidR="00A2205C" w:rsidRPr="0071466F">
        <w:rPr>
          <w:rFonts w:cstheme="minorHAnsi"/>
        </w:rPr>
        <w:t>:</w:t>
      </w:r>
      <w:r w:rsidRPr="0071466F">
        <w:rPr>
          <w:rFonts w:cstheme="minorHAnsi"/>
        </w:rPr>
        <w:t xml:space="preserve"> 472042317, NIP</w:t>
      </w:r>
      <w:r w:rsidR="00A2205C" w:rsidRPr="0071466F">
        <w:rPr>
          <w:rFonts w:cstheme="minorHAnsi"/>
        </w:rPr>
        <w:t>:</w:t>
      </w:r>
      <w:r w:rsidRPr="0071466F">
        <w:rPr>
          <w:rFonts w:cstheme="minorHAnsi"/>
        </w:rPr>
        <w:t xml:space="preserve"> 725-17-06-712</w:t>
      </w:r>
      <w:r w:rsidR="00A2205C" w:rsidRPr="0071466F">
        <w:rPr>
          <w:rFonts w:cstheme="minorHAnsi"/>
        </w:rPr>
        <w:t>.</w:t>
      </w:r>
    </w:p>
    <w:p w14:paraId="5B4A7199" w14:textId="4B76D600"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2.</w:t>
      </w:r>
    </w:p>
    <w:p w14:paraId="51F4D638"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Termin realizacji Umowy</w:t>
      </w:r>
    </w:p>
    <w:p w14:paraId="2F731034" w14:textId="77777777" w:rsidR="00B95F25" w:rsidRPr="0071466F"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71466F" w:rsidRPr="0071466F" w14:paraId="3CCFC129" w14:textId="77777777" w:rsidTr="00B95F25">
        <w:tc>
          <w:tcPr>
            <w:tcW w:w="4219" w:type="dxa"/>
          </w:tcPr>
          <w:p w14:paraId="3DE2B1E7" w14:textId="683897BD" w:rsidR="00B95F25" w:rsidRPr="0071466F" w:rsidRDefault="00B95F25" w:rsidP="00B95F25">
            <w:pPr>
              <w:pStyle w:val="Tekstpodstawowywcity"/>
              <w:suppressAutoHyphens/>
              <w:spacing w:before="120" w:after="0" w:line="271" w:lineRule="auto"/>
              <w:ind w:left="0"/>
              <w:jc w:val="both"/>
              <w:rPr>
                <w:rFonts w:cstheme="minorHAnsi"/>
              </w:rPr>
            </w:pPr>
          </w:p>
        </w:tc>
      </w:tr>
    </w:tbl>
    <w:p w14:paraId="4E8A4B1F" w14:textId="77777777" w:rsidR="00D62EE1" w:rsidRPr="0071466F" w:rsidRDefault="00D62EE1" w:rsidP="00D62EE1">
      <w:pPr>
        <w:pStyle w:val="Tekstpodstawowywcity"/>
        <w:suppressAutoHyphens/>
        <w:spacing w:after="0" w:line="271" w:lineRule="auto"/>
        <w:ind w:left="284"/>
        <w:jc w:val="both"/>
        <w:rPr>
          <w:rFonts w:cstheme="minorHAnsi"/>
        </w:rPr>
      </w:pPr>
      <w:r w:rsidRPr="0071466F">
        <w:rPr>
          <w:rFonts w:cstheme="minorHAnsi"/>
        </w:rPr>
        <w:t>Przez termin realizacji Umowy rozumie się przedział czasowy, w którym przypada początek okresu ubezpieczenia dla umów ubezpieczenia poszczególnych pojazdów.</w:t>
      </w:r>
    </w:p>
    <w:p w14:paraId="4F37F55E" w14:textId="05FFBC06" w:rsidR="00081C5A" w:rsidRPr="0071466F"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Termin realizacji zobowiązań Wykonawcy wobec Zamawiającego może wykraczać poza termin realizacji Umowy, zgodnie z obowiązującymi przepisami prawa.</w:t>
      </w:r>
    </w:p>
    <w:p w14:paraId="3F0B17B7" w14:textId="66149AB7" w:rsidR="00081C5A" w:rsidRPr="0071466F"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Niezależnie od ustalonego w polisie terminu zapłaty składki, odpowiedzialność Wykonawcy rozpoczyna się z chwilą określoną w Umowie lub polisie, jako początek okresu ubezpieczenia.</w:t>
      </w:r>
    </w:p>
    <w:p w14:paraId="2C0B246C"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3.</w:t>
      </w:r>
    </w:p>
    <w:p w14:paraId="4281077F" w14:textId="2DAEF3CB" w:rsidR="009F7814" w:rsidRPr="0071466F" w:rsidRDefault="009F7814" w:rsidP="00B95F25">
      <w:pPr>
        <w:pStyle w:val="Tekstpodstawowywcity"/>
        <w:spacing w:before="120" w:after="0" w:line="271" w:lineRule="auto"/>
        <w:jc w:val="center"/>
        <w:rPr>
          <w:rFonts w:cstheme="minorHAnsi"/>
          <w:b/>
        </w:rPr>
      </w:pPr>
      <w:r w:rsidRPr="0071466F">
        <w:rPr>
          <w:rFonts w:cstheme="minorHAnsi"/>
          <w:b/>
        </w:rPr>
        <w:t>Doku</w:t>
      </w:r>
      <w:r w:rsidR="008F5432" w:rsidRPr="0071466F">
        <w:rPr>
          <w:rFonts w:cstheme="minorHAnsi"/>
          <w:b/>
        </w:rPr>
        <w:t>menty potwierdzające zawarcie Um</w:t>
      </w:r>
      <w:r w:rsidRPr="0071466F">
        <w:rPr>
          <w:rFonts w:cstheme="minorHAnsi"/>
          <w:b/>
        </w:rPr>
        <w:t>owy ubezpieczenia</w:t>
      </w:r>
    </w:p>
    <w:p w14:paraId="3322B02D" w14:textId="77777777" w:rsidR="00081C5A" w:rsidRPr="0071466F"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Dokumentem świadcze</w:t>
      </w:r>
      <w:r w:rsidR="00081C5A" w:rsidRPr="0071466F">
        <w:rPr>
          <w:rFonts w:cstheme="minorHAnsi"/>
        </w:rPr>
        <w:t>nia usługi opisanej w § 1 będą polisy ubezpieczeniowe.</w:t>
      </w:r>
    </w:p>
    <w:p w14:paraId="2044C554" w14:textId="70CCEEE9" w:rsidR="00D62EE1" w:rsidRPr="0071466F" w:rsidRDefault="00D62EE1" w:rsidP="00D62EE1">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Polisy dla poszczególnych pojazdów będą wystawione na roczne okresy ubezpieczenia</w:t>
      </w:r>
      <w:r w:rsidR="00DB568D" w:rsidRPr="0071466F">
        <w:rPr>
          <w:rFonts w:cstheme="minorHAnsi"/>
        </w:rPr>
        <w:t>,</w:t>
      </w:r>
      <w:r w:rsidR="00813D5C">
        <w:rPr>
          <w:rFonts w:cstheme="minorHAnsi"/>
        </w:rPr>
        <w:t>.</w:t>
      </w:r>
    </w:p>
    <w:p w14:paraId="0952E436" w14:textId="77777777" w:rsidR="00D62EE1" w:rsidRPr="0071466F" w:rsidRDefault="00D62EE1" w:rsidP="00D62EE1">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lastRenderedPageBreak/>
        <w:t>Do umowy obowiązkowego ubezpieczenia OC posiadaczy pojazdów mechanicznych dla każdego pojazdu będzie wystawiony certyfikat potwierdzający zawarcie tego ubezpieczenia.</w:t>
      </w:r>
    </w:p>
    <w:p w14:paraId="60A14747" w14:textId="3E04ACB5" w:rsidR="009F7814" w:rsidRPr="0071466F"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Polisy będą wystawione</w:t>
      </w:r>
      <w:r w:rsidR="009F7814" w:rsidRPr="0071466F">
        <w:rPr>
          <w:rFonts w:cstheme="minorHAnsi"/>
        </w:rPr>
        <w:t xml:space="preserve"> zgodnie z zadeklarowanym przez Wyko</w:t>
      </w:r>
      <w:r w:rsidR="00B0142E" w:rsidRPr="0071466F">
        <w:rPr>
          <w:rFonts w:cstheme="minorHAnsi"/>
        </w:rPr>
        <w:t>nawcę zakresem ubezpieczenia (§ </w:t>
      </w:r>
      <w:r w:rsidR="009F7814" w:rsidRPr="0071466F">
        <w:rPr>
          <w:rFonts w:cstheme="minorHAnsi"/>
        </w:rPr>
        <w:t>1, ust. 2).</w:t>
      </w:r>
    </w:p>
    <w:p w14:paraId="5162F86E"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4.</w:t>
      </w:r>
    </w:p>
    <w:p w14:paraId="5CE172D2" w14:textId="686BBD89" w:rsidR="009F7814" w:rsidRPr="0071466F" w:rsidRDefault="00701C7B" w:rsidP="00B95F25">
      <w:pPr>
        <w:pStyle w:val="Tekstpodstawowywcity"/>
        <w:spacing w:before="120" w:after="0" w:line="271" w:lineRule="auto"/>
        <w:ind w:hanging="283"/>
        <w:jc w:val="center"/>
        <w:rPr>
          <w:rFonts w:cstheme="minorHAnsi"/>
          <w:b/>
        </w:rPr>
      </w:pPr>
      <w:r w:rsidRPr="0071466F">
        <w:rPr>
          <w:rFonts w:cstheme="minorHAnsi"/>
          <w:b/>
        </w:rPr>
        <w:t>Stawki i składki ubezpiecz</w:t>
      </w:r>
      <w:r w:rsidR="00CB4560" w:rsidRPr="0071466F">
        <w:rPr>
          <w:rFonts w:cstheme="minorHAnsi"/>
          <w:b/>
        </w:rPr>
        <w:t>e</w:t>
      </w:r>
      <w:r w:rsidRPr="0071466F">
        <w:rPr>
          <w:rFonts w:cstheme="minorHAnsi"/>
          <w:b/>
        </w:rPr>
        <w:t>ni</w:t>
      </w:r>
      <w:r w:rsidR="002E6E82" w:rsidRPr="0071466F">
        <w:rPr>
          <w:rFonts w:cstheme="minorHAnsi"/>
          <w:b/>
        </w:rPr>
        <w:t>owe</w:t>
      </w:r>
    </w:p>
    <w:p w14:paraId="2DBA17CF" w14:textId="77777777"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Stawki i składki (gdy brak stawki) wynikające z Oferty Wykonawcy obowiązywać będą przez cały okres realizacji Umowy. </w:t>
      </w:r>
    </w:p>
    <w:p w14:paraId="77A17E3E" w14:textId="77777777" w:rsidR="00B95F25"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Suma składek ubezpieczeniowych za </w:t>
      </w:r>
      <w:r w:rsidR="00027D38" w:rsidRPr="0071466F">
        <w:rPr>
          <w:rFonts w:cstheme="minorHAnsi"/>
        </w:rPr>
        <w:t>cały</w:t>
      </w:r>
      <w:r w:rsidRPr="0071466F">
        <w:rPr>
          <w:rFonts w:cstheme="minorHAnsi"/>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71466F" w:rsidRPr="0071466F" w14:paraId="05CE6196" w14:textId="77777777" w:rsidTr="00D62EE1">
        <w:tc>
          <w:tcPr>
            <w:tcW w:w="8702" w:type="dxa"/>
          </w:tcPr>
          <w:p w14:paraId="1E28298A" w14:textId="25D3D114" w:rsidR="00B95F25" w:rsidRPr="0071466F" w:rsidRDefault="00ED166C" w:rsidP="00246634">
            <w:pPr>
              <w:pStyle w:val="Tekstpodstawowywcity"/>
              <w:suppressAutoHyphens/>
              <w:spacing w:before="120" w:after="0" w:line="271" w:lineRule="auto"/>
              <w:ind w:left="0"/>
              <w:jc w:val="both"/>
              <w:rPr>
                <w:rFonts w:cstheme="minorHAnsi"/>
              </w:rPr>
            </w:pPr>
            <w:r w:rsidRPr="0071466F">
              <w:rPr>
                <w:rFonts w:cstheme="minorHAnsi"/>
              </w:rPr>
              <w:t xml:space="preserve"> </w:t>
            </w:r>
            <w:r w:rsidR="00246634" w:rsidRPr="0071466F">
              <w:rPr>
                <w:rFonts w:cstheme="minorHAnsi"/>
              </w:rPr>
              <w:t>zł, w tym VAT – zwolniony.</w:t>
            </w:r>
          </w:p>
        </w:tc>
      </w:tr>
    </w:tbl>
    <w:p w14:paraId="0947AAC3" w14:textId="68852B3C"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40508C10" w14:textId="77777777"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Składka będzie płatna w terminach określonych w SWZ na rachunek Wykonawcy wskazany w polisach ubezpieczeniowych.</w:t>
      </w:r>
    </w:p>
    <w:p w14:paraId="2AC710AC" w14:textId="0FC05818"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Niezależnie od ustalonego w umowie ubezpieczenia terminu zapłaty składki, odpowiedzialność </w:t>
      </w:r>
      <w:r w:rsidR="00516EF4" w:rsidRPr="0071466F">
        <w:rPr>
          <w:rFonts w:cstheme="minorHAnsi"/>
        </w:rPr>
        <w:t>Wykonawcy</w:t>
      </w:r>
      <w:r w:rsidRPr="0071466F">
        <w:rPr>
          <w:rFonts w:cstheme="minorHAnsi"/>
        </w:rPr>
        <w:t xml:space="preserve"> rozpoczyna się z chwilą określoną w umowie ubezpieczenia jako początek okresu ubezpieczenia.</w:t>
      </w:r>
    </w:p>
    <w:p w14:paraId="312DCFA0" w14:textId="00F65F0E"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Nieopłacenie przez Zamawiającego raty składki z polisy w terminie przewidzianym w umowie ubezpieczenia nie powoduje ustania odpowiedzialności Wykonawcy. Wykonawca zobowiązany jest do powiadomienia Z</w:t>
      </w:r>
      <w:r w:rsidR="00813D5C">
        <w:rPr>
          <w:rFonts w:cstheme="minorHAnsi"/>
        </w:rPr>
        <w:t>a</w:t>
      </w:r>
      <w:r w:rsidRPr="0071466F">
        <w:rPr>
          <w:rFonts w:cstheme="minorHAnsi"/>
        </w:rPr>
        <w:t>mawiającego na piśmie o braku zapłaty składki z wyznaczeniem terminu jej płatności.</w:t>
      </w:r>
    </w:p>
    <w:p w14:paraId="45830D2F" w14:textId="77938430"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W przypadku szkody, z chwilą uznania przez Wykonawcę roszczenia z tytułu szkody – Zamawiający nie będzie zobowiązany do uiszczenia pozostałych do zapłaty rat składki </w:t>
      </w:r>
      <w:r w:rsidR="00990714" w:rsidRPr="0071466F">
        <w:rPr>
          <w:rFonts w:cstheme="minorHAnsi"/>
        </w:rPr>
        <w:br/>
      </w:r>
      <w:r w:rsidRPr="0071466F">
        <w:rPr>
          <w:rFonts w:cstheme="minorHAnsi"/>
        </w:rPr>
        <w:t>w terminach innych niż wynikające z zawartej umowy. Wykonawcy nie przysługuje prawo potrącenia wierzytelności o</w:t>
      </w:r>
      <w:r w:rsidR="00B81CF9" w:rsidRPr="0071466F">
        <w:rPr>
          <w:rFonts w:cstheme="minorHAnsi"/>
        </w:rPr>
        <w:t xml:space="preserve"> </w:t>
      </w:r>
      <w:r w:rsidRPr="0071466F">
        <w:rPr>
          <w:rFonts w:cstheme="minorHAnsi"/>
        </w:rPr>
        <w:t xml:space="preserve">zapłatę rat z </w:t>
      </w:r>
      <w:r w:rsidR="00A54799" w:rsidRPr="0071466F">
        <w:rPr>
          <w:rFonts w:cstheme="minorHAnsi"/>
        </w:rPr>
        <w:t>należnego odszkodowania</w:t>
      </w:r>
      <w:r w:rsidRPr="0071466F">
        <w:rPr>
          <w:rFonts w:cstheme="minorHAnsi"/>
        </w:rPr>
        <w:t>.</w:t>
      </w:r>
    </w:p>
    <w:p w14:paraId="4F9D98AB" w14:textId="6902168F"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W przypadku zmniejszenia (w okresie ubezpieczenia) limitu sumy </w:t>
      </w:r>
      <w:r w:rsidR="005A58A9" w:rsidRPr="0071466F">
        <w:rPr>
          <w:rFonts w:cstheme="minorHAnsi"/>
        </w:rPr>
        <w:t>ubezpieczenia</w:t>
      </w:r>
      <w:r w:rsidRPr="0071466F">
        <w:rPr>
          <w:rFonts w:cstheme="minorHAnsi"/>
        </w:rPr>
        <w:t xml:space="preserve"> wynikającego </w:t>
      </w:r>
      <w:r w:rsidR="00990714" w:rsidRPr="0071466F">
        <w:rPr>
          <w:rFonts w:cstheme="minorHAnsi"/>
        </w:rPr>
        <w:br/>
      </w:r>
      <w:r w:rsidRPr="0071466F">
        <w:rPr>
          <w:rFonts w:cstheme="minorHAnsi"/>
        </w:rPr>
        <w:t xml:space="preserve">z jej redukcji o wypłacone odszkodowanie, na wniosek Zamawiającego (za zgodą Wykonawcy) oraz za dodatkową składką Wykonawca przywróci pierwotną wysokość </w:t>
      </w:r>
      <w:r w:rsidR="005A58A9" w:rsidRPr="0071466F">
        <w:rPr>
          <w:rFonts w:cstheme="minorHAnsi"/>
        </w:rPr>
        <w:t>limitu sumy ubezpieczenia</w:t>
      </w:r>
      <w:r w:rsidRPr="0071466F">
        <w:rPr>
          <w:rFonts w:cstheme="minorHAnsi"/>
        </w:rPr>
        <w:t xml:space="preserve">. </w:t>
      </w:r>
    </w:p>
    <w:p w14:paraId="72D5F8C4" w14:textId="77777777"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W przypadku doubezpieczenia, uzupełnienia lub podwyższenia sumy ubezpieczenia lub limitu odpowiedzialności w okresie ubezpieczenia, zastosowanie mieć będą warunki umowy oraz stopy </w:t>
      </w:r>
      <w:r w:rsidRPr="0071466F">
        <w:rPr>
          <w:rFonts w:cstheme="minorHAnsi"/>
        </w:rPr>
        <w:lastRenderedPageBreak/>
        <w:t xml:space="preserve">składek (stawki) obowiązujące w umowie ubezpieczenia, bez stosowania zasady składki minimalnej dla każdej polisy. </w:t>
      </w:r>
      <w:bookmarkStart w:id="0" w:name="_Hlk110250446"/>
      <w:r w:rsidRPr="0071466F">
        <w:rPr>
          <w:rFonts w:cstheme="minorHAnsi"/>
        </w:rPr>
        <w:t>Postanowienie nie ma zastosowania do przypadków uregulowanych w art. 816 Kodeksu cywilnego.</w:t>
      </w:r>
    </w:p>
    <w:bookmarkEnd w:id="0"/>
    <w:p w14:paraId="72805740" w14:textId="77777777" w:rsidR="00081C5A" w:rsidRPr="000A5B61" w:rsidRDefault="00081C5A" w:rsidP="00B95F25">
      <w:pPr>
        <w:pStyle w:val="Tekstpodstawowywcity"/>
        <w:numPr>
          <w:ilvl w:val="0"/>
          <w:numId w:val="8"/>
        </w:numPr>
        <w:suppressAutoHyphens/>
        <w:spacing w:before="120" w:after="0" w:line="271" w:lineRule="auto"/>
        <w:ind w:left="357" w:hanging="357"/>
        <w:jc w:val="both"/>
        <w:rPr>
          <w:rFonts w:cstheme="minorHAnsi"/>
        </w:rPr>
      </w:pPr>
      <w:r w:rsidRPr="0071466F">
        <w:rPr>
          <w:rFonts w:cstheme="minorHAnsi"/>
        </w:rPr>
        <w:t xml:space="preserve">Wszelkie płatności </w:t>
      </w:r>
      <w:r w:rsidRPr="000A5B61">
        <w:rPr>
          <w:rFonts w:cstheme="minorHAnsi"/>
        </w:rPr>
        <w:t>powstałe na tle niniejszej umowy ubezpieczenia (w tym wynikające ze zwrotu składek oraz innych rozliczeń) dokonywane będą proporcjonalnie do ilości dni udzielonej ochrony ubezpieczeniowej.</w:t>
      </w:r>
    </w:p>
    <w:p w14:paraId="350070C0" w14:textId="77777777" w:rsidR="00A91BDF" w:rsidRPr="000A5B61" w:rsidRDefault="00A91BDF" w:rsidP="00B95F25">
      <w:pPr>
        <w:tabs>
          <w:tab w:val="left" w:pos="0"/>
        </w:tabs>
        <w:spacing w:before="120" w:after="0" w:line="271" w:lineRule="auto"/>
        <w:ind w:left="426"/>
        <w:jc w:val="center"/>
        <w:rPr>
          <w:rFonts w:ascii="Calibri" w:eastAsia="Times New Roman" w:hAnsi="Calibri" w:cs="Tahoma"/>
          <w:b/>
        </w:rPr>
      </w:pPr>
      <w:r w:rsidRPr="000A5B61">
        <w:rPr>
          <w:rFonts w:ascii="Calibri" w:eastAsia="Times New Roman" w:hAnsi="Calibri" w:cs="Tahoma"/>
          <w:b/>
        </w:rPr>
        <w:t>§ 5.</w:t>
      </w:r>
    </w:p>
    <w:p w14:paraId="6CF254D5" w14:textId="77777777" w:rsidR="00A91BDF" w:rsidRPr="000A5B61" w:rsidRDefault="00A91BDF" w:rsidP="00B95F25">
      <w:pPr>
        <w:tabs>
          <w:tab w:val="left" w:pos="0"/>
        </w:tabs>
        <w:spacing w:before="120" w:after="0" w:line="271" w:lineRule="auto"/>
        <w:ind w:left="426"/>
        <w:jc w:val="center"/>
        <w:rPr>
          <w:rFonts w:ascii="Calibri" w:eastAsia="Times New Roman" w:hAnsi="Calibri" w:cs="Tahoma"/>
          <w:b/>
        </w:rPr>
      </w:pPr>
      <w:r w:rsidRPr="000A5B61">
        <w:rPr>
          <w:rFonts w:ascii="Calibri" w:eastAsia="Times New Roman" w:hAnsi="Calibri" w:cs="Tahoma"/>
          <w:b/>
        </w:rPr>
        <w:t>Aktualizacja sum ubezpieczenia i innych okoliczności podanych przed zawarciem Umowy</w:t>
      </w:r>
    </w:p>
    <w:p w14:paraId="27AD5C7A" w14:textId="7E28ADF6" w:rsidR="00A91BDF" w:rsidRPr="000A5B61"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0A5B61">
        <w:rPr>
          <w:rFonts w:ascii="Calibri" w:eastAsia="Times New Roman" w:hAnsi="Calibri" w:cs="Tahoma"/>
        </w:rPr>
        <w:t xml:space="preserve">Przed wystawieniem polis na kolejne roczne okresy ubezpieczenia Zamawiający może zaktualizować sumy ubezpieczenia </w:t>
      </w:r>
      <w:r w:rsidR="00820C41" w:rsidRPr="000A5B61">
        <w:rPr>
          <w:rFonts w:ascii="Calibri" w:eastAsia="Times New Roman" w:hAnsi="Calibri" w:cs="Tahoma"/>
        </w:rPr>
        <w:t>pojazdów</w:t>
      </w:r>
      <w:r w:rsidRPr="000A5B61">
        <w:rPr>
          <w:rFonts w:ascii="Calibri" w:eastAsia="Times New Roman" w:hAnsi="Calibri" w:cs="Tahoma"/>
        </w:rPr>
        <w:t xml:space="preserve">. Składka zostanie wyliczona z zastosowaniem stawek wynikających z Oferty Wykonawcy. </w:t>
      </w:r>
    </w:p>
    <w:p w14:paraId="078C9424" w14:textId="77777777" w:rsidR="00820C41" w:rsidRPr="000A5B61" w:rsidRDefault="00820C41" w:rsidP="00820C41">
      <w:pPr>
        <w:numPr>
          <w:ilvl w:val="0"/>
          <w:numId w:val="27"/>
        </w:numPr>
        <w:suppressAutoHyphens/>
        <w:spacing w:before="120" w:after="0" w:line="271" w:lineRule="auto"/>
        <w:ind w:left="284" w:hanging="284"/>
        <w:jc w:val="both"/>
        <w:rPr>
          <w:rFonts w:ascii="Calibri" w:eastAsia="Times New Roman" w:hAnsi="Calibri" w:cs="Tahoma"/>
        </w:rPr>
      </w:pPr>
      <w:r w:rsidRPr="000A5B61">
        <w:rPr>
          <w:rFonts w:ascii="Calibri" w:eastAsia="Times New Roman" w:hAnsi="Calibri" w:cs="Tahoma"/>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5969AFBE" w14:textId="3207D129" w:rsidR="00A91BDF" w:rsidRPr="000A5B61"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0A5B61">
        <w:rPr>
          <w:rFonts w:ascii="Calibri" w:eastAsia="Times New Roman" w:hAnsi="Calibri" w:cs="Tahoma"/>
        </w:rPr>
        <w:t xml:space="preserve">Zamawiający nie ma obowiązku </w:t>
      </w:r>
      <w:r w:rsidRPr="000A5B61">
        <w:rPr>
          <w:rFonts w:ascii="Calibri" w:eastAsia="Times New Roman" w:hAnsi="Calibri" w:cs="Arial"/>
        </w:rPr>
        <w:t>zgłaszania w okresie realizacji Umowy zmian okoliczności podanych przed zawarciem umowy w SWZ albo w innych pismach.</w:t>
      </w:r>
    </w:p>
    <w:p w14:paraId="73430580" w14:textId="1317D939" w:rsidR="009F7814" w:rsidRPr="000A5B61" w:rsidRDefault="009F7814" w:rsidP="00B95F25">
      <w:pPr>
        <w:pStyle w:val="Tekstpodstawowywcity"/>
        <w:spacing w:before="120" w:after="0" w:line="271" w:lineRule="auto"/>
        <w:ind w:hanging="283"/>
        <w:jc w:val="center"/>
        <w:rPr>
          <w:rFonts w:cstheme="minorHAnsi"/>
          <w:b/>
        </w:rPr>
      </w:pPr>
      <w:r w:rsidRPr="000A5B61">
        <w:rPr>
          <w:rFonts w:cstheme="minorHAnsi"/>
          <w:b/>
        </w:rPr>
        <w:t xml:space="preserve">§ </w:t>
      </w:r>
      <w:r w:rsidR="00A91BDF" w:rsidRPr="000A5B61">
        <w:rPr>
          <w:rFonts w:cstheme="minorHAnsi"/>
          <w:b/>
        </w:rPr>
        <w:t>6</w:t>
      </w:r>
      <w:r w:rsidRPr="000A5B61">
        <w:rPr>
          <w:rFonts w:cstheme="minorHAnsi"/>
          <w:b/>
        </w:rPr>
        <w:t>.</w:t>
      </w:r>
    </w:p>
    <w:p w14:paraId="6D370445" w14:textId="77777777" w:rsidR="009F7814" w:rsidRPr="000A5B61" w:rsidRDefault="009F7814" w:rsidP="00B95F25">
      <w:pPr>
        <w:pStyle w:val="Tekstpodstawowywcity"/>
        <w:spacing w:before="120" w:after="0" w:line="271" w:lineRule="auto"/>
        <w:ind w:hanging="283"/>
        <w:jc w:val="center"/>
        <w:rPr>
          <w:rFonts w:cstheme="minorHAnsi"/>
          <w:b/>
        </w:rPr>
      </w:pPr>
      <w:r w:rsidRPr="000A5B61">
        <w:rPr>
          <w:rFonts w:cstheme="minorHAnsi"/>
          <w:b/>
        </w:rPr>
        <w:t>Zgłoszenie i likwidacja szkody, wypłata odszkodowania</w:t>
      </w:r>
    </w:p>
    <w:p w14:paraId="1A784B6E" w14:textId="38F6702F" w:rsidR="00A91BDF" w:rsidRPr="000A5B61"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rPr>
      </w:pPr>
      <w:r w:rsidRPr="000A5B61">
        <w:rPr>
          <w:rFonts w:cstheme="minorHAnsi"/>
        </w:rPr>
        <w:t xml:space="preserve">W przypadku </w:t>
      </w:r>
      <w:r w:rsidR="00A91BDF" w:rsidRPr="000A5B61">
        <w:rPr>
          <w:rFonts w:ascii="Calibri" w:hAnsi="Calibri"/>
        </w:rPr>
        <w:t xml:space="preserve">zaistnienia szkody </w:t>
      </w:r>
      <w:r w:rsidR="00820C41" w:rsidRPr="000A5B61">
        <w:rPr>
          <w:rFonts w:ascii="Calibri" w:hAnsi="Calibri"/>
        </w:rPr>
        <w:t>auto-casco</w:t>
      </w:r>
      <w:r w:rsidRPr="000A5B61">
        <w:rPr>
          <w:rFonts w:cstheme="minorHAnsi"/>
        </w:rPr>
        <w:t xml:space="preserve">, Zamawiający </w:t>
      </w:r>
      <w:r w:rsidR="00460F5C" w:rsidRPr="000A5B61">
        <w:rPr>
          <w:rFonts w:cstheme="minorHAnsi"/>
        </w:rPr>
        <w:t>ma obowiązek powiadomić Wykonawcę o jej zaistnieniu</w:t>
      </w:r>
      <w:r w:rsidRPr="000A5B61">
        <w:rPr>
          <w:rFonts w:cstheme="minorHAnsi"/>
        </w:rPr>
        <w:t xml:space="preserve">, nie później niż w ciągu 14 dni od </w:t>
      </w:r>
      <w:r w:rsidR="00A91BDF" w:rsidRPr="000A5B61">
        <w:rPr>
          <w:rFonts w:ascii="Calibri" w:hAnsi="Calibri" w:cs="Tahoma"/>
        </w:rPr>
        <w:t>chwili uzyskania wiadomości o szkodzie, podając rodzaj i rozmiar szkody.</w:t>
      </w:r>
    </w:p>
    <w:p w14:paraId="7352BB54"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W przypadku gdy istnieje podejrzenie, iż szkoda jest wynikiem przestępstwa Zamawiający zobowiązany jest powiadomić Policję. </w:t>
      </w:r>
    </w:p>
    <w:p w14:paraId="62127450" w14:textId="296358D9"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rPr>
      </w:pPr>
      <w:r w:rsidRPr="0071466F">
        <w:rPr>
          <w:rFonts w:cstheme="minorHAnsi"/>
        </w:rPr>
        <w:t xml:space="preserve">W przypadku szkody </w:t>
      </w:r>
      <w:r w:rsidR="00DD7BF8" w:rsidRPr="0071466F">
        <w:rPr>
          <w:rFonts w:cstheme="minorHAnsi"/>
        </w:rPr>
        <w:t>Ubezpieczyciel</w:t>
      </w:r>
      <w:r w:rsidRPr="0071466F">
        <w:rPr>
          <w:rFonts w:cstheme="minorHAnsi"/>
        </w:rPr>
        <w:t xml:space="preserve"> zobowiązany jest do dokonania oględzin w terminie nie dłuższym niż 3 dni robocze od momentu zgłoszenia szkody, o ile uzna, że oględziny są konieczne. </w:t>
      </w:r>
      <w:r w:rsidR="00DD7BF8" w:rsidRPr="0071466F">
        <w:rPr>
          <w:rFonts w:cstheme="minorHAnsi"/>
        </w:rPr>
        <w:t xml:space="preserve">Przez pojęcie dnia roboczego przyjmuje się każdy dzień od poniedziałku do piątku, chyba że któryś z tych dni jest ustawowo wolny od pracy. </w:t>
      </w:r>
      <w:r w:rsidRPr="0071466F">
        <w:rPr>
          <w:rFonts w:ascii="Calibri" w:hAnsi="Calibri"/>
        </w:rPr>
        <w:t>Wykonawca dokona weryfikacji kosztorysu w terminie 7 dni roboczych od momentu przedłożenia go przez Zamawiającego.</w:t>
      </w:r>
    </w:p>
    <w:p w14:paraId="0703ED8A" w14:textId="39BC0C17" w:rsidR="00921209" w:rsidRPr="0071466F"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Kwota należnego odszkodowania z tytułu umowy ubezpieczenia </w:t>
      </w:r>
      <w:r w:rsidR="00820C41" w:rsidRPr="0071466F">
        <w:rPr>
          <w:rFonts w:cstheme="minorHAnsi"/>
        </w:rPr>
        <w:t>auto-casco</w:t>
      </w:r>
      <w:r w:rsidRPr="0071466F">
        <w:rPr>
          <w:rFonts w:cstheme="minorHAnsi"/>
        </w:rPr>
        <w:t xml:space="preserve"> zostanie przekazana na rachunek bankowy wskazany przez Zamawiającego.</w:t>
      </w:r>
    </w:p>
    <w:p w14:paraId="52D8DB4A"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Wypłata odszkodowania nastąpi według wartości uwzględniającej podatek VAT, pod warunkiem, iż suma ubezpieczenia będzie również zawierała ten podatek.</w:t>
      </w:r>
    </w:p>
    <w:p w14:paraId="6A92D66E" w14:textId="503C09A5" w:rsidR="009F7814" w:rsidRPr="0071466F"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Na wniosek Zamawiającego Wykonawca udostępnieni informac</w:t>
      </w:r>
      <w:r w:rsidR="00B0142E" w:rsidRPr="0071466F">
        <w:rPr>
          <w:rFonts w:cstheme="minorHAnsi"/>
        </w:rPr>
        <w:t>je na temat zgłaszanych szkód i </w:t>
      </w:r>
      <w:r w:rsidRPr="0071466F">
        <w:rPr>
          <w:rFonts w:cstheme="minorHAnsi"/>
        </w:rPr>
        <w:t xml:space="preserve">wartości wypłaconych odszkodowań oraz rezerw. </w:t>
      </w:r>
      <w:r w:rsidR="00640FEA" w:rsidRPr="0071466F">
        <w:rPr>
          <w:rFonts w:cstheme="minorHAnsi"/>
        </w:rPr>
        <w:t>Raport winien zawierać w szczególności: daty szkód/zdarzeń, daty zgłoszenia i wypłat, kwoty wypłat i rezerw, nr szkód, daty odmowy, nr polis, których szkody dotyczą oraz rodzaje zdarzeń.</w:t>
      </w:r>
    </w:p>
    <w:p w14:paraId="3D7BBF7C"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lastRenderedPageBreak/>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613A7C69"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71466F" w:rsidRDefault="00BC2E03" w:rsidP="00B95F25">
      <w:pPr>
        <w:spacing w:before="120" w:after="0" w:line="271" w:lineRule="auto"/>
        <w:ind w:left="426"/>
        <w:jc w:val="center"/>
        <w:rPr>
          <w:rFonts w:ascii="Calibri" w:eastAsia="Times New Roman" w:hAnsi="Calibri" w:cs="Tahoma"/>
          <w:b/>
        </w:rPr>
      </w:pPr>
      <w:r w:rsidRPr="0071466F">
        <w:rPr>
          <w:rFonts w:ascii="Calibri" w:eastAsia="Times New Roman" w:hAnsi="Calibri" w:cs="Tahoma"/>
          <w:b/>
        </w:rPr>
        <w:t>§ 7.</w:t>
      </w:r>
    </w:p>
    <w:p w14:paraId="7FA41651" w14:textId="77777777" w:rsidR="00BC2E03" w:rsidRPr="0071466F" w:rsidRDefault="00BC2E03" w:rsidP="00B95F25">
      <w:pPr>
        <w:spacing w:before="120" w:after="0" w:line="271" w:lineRule="auto"/>
        <w:ind w:left="426"/>
        <w:jc w:val="center"/>
        <w:rPr>
          <w:rFonts w:ascii="Calibri" w:eastAsia="Times New Roman" w:hAnsi="Calibri" w:cs="Tahoma"/>
          <w:b/>
        </w:rPr>
      </w:pPr>
      <w:r w:rsidRPr="0071466F">
        <w:rPr>
          <w:rFonts w:ascii="Calibri" w:eastAsia="Times New Roman" w:hAnsi="Calibri" w:cs="Tahoma"/>
          <w:b/>
        </w:rPr>
        <w:t>Przeniesienie własności mienia</w:t>
      </w:r>
    </w:p>
    <w:p w14:paraId="54F923BA" w14:textId="7B4C88DD" w:rsidR="00BC2E03" w:rsidRPr="0071466F" w:rsidRDefault="00BC2E03" w:rsidP="00957C6E">
      <w:pPr>
        <w:tabs>
          <w:tab w:val="left" w:pos="0"/>
        </w:tabs>
        <w:spacing w:before="120" w:after="0" w:line="271" w:lineRule="auto"/>
        <w:jc w:val="both"/>
        <w:rPr>
          <w:rFonts w:ascii="Calibri" w:eastAsia="Times New Roman" w:hAnsi="Calibri" w:cs="Tahoma"/>
        </w:rPr>
      </w:pPr>
      <w:r w:rsidRPr="0071466F">
        <w:rPr>
          <w:rFonts w:ascii="Calibri" w:eastAsia="Times New Roman" w:hAnsi="Calibri" w:cs="Tahoma"/>
        </w:rPr>
        <w:t xml:space="preserve">Ochrona ubezpieczeniowa nie wygasa, lecz jest kontynuowana na dotychczasowych warunkach w przypadku przewłaszczenia na zabezpieczenie </w:t>
      </w:r>
      <w:r w:rsidR="00771A51" w:rsidRPr="0071466F">
        <w:rPr>
          <w:rFonts w:ascii="Calibri" w:eastAsia="Times New Roman" w:hAnsi="Calibri" w:cs="Tahoma"/>
        </w:rPr>
        <w:t>pojazdu</w:t>
      </w:r>
      <w:r w:rsidRPr="0071466F">
        <w:rPr>
          <w:rFonts w:ascii="Calibri" w:eastAsia="Times New Roman" w:hAnsi="Calibri" w:cs="Tahoma"/>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71466F" w:rsidRDefault="00023EAA" w:rsidP="00B95F25">
      <w:pPr>
        <w:pStyle w:val="Tekstpodstawowywcity"/>
        <w:spacing w:before="120" w:after="0" w:line="271" w:lineRule="auto"/>
        <w:ind w:left="357" w:hanging="357"/>
        <w:jc w:val="center"/>
        <w:rPr>
          <w:rFonts w:cstheme="minorHAnsi"/>
          <w:b/>
        </w:rPr>
      </w:pPr>
      <w:r w:rsidRPr="0071466F">
        <w:rPr>
          <w:rFonts w:cstheme="minorHAnsi"/>
          <w:b/>
        </w:rPr>
        <w:t xml:space="preserve">§ </w:t>
      </w:r>
      <w:r w:rsidR="00BC2E03" w:rsidRPr="0071466F">
        <w:rPr>
          <w:rFonts w:cstheme="minorHAnsi"/>
          <w:b/>
        </w:rPr>
        <w:t>8</w:t>
      </w:r>
      <w:r w:rsidRPr="0071466F">
        <w:rPr>
          <w:rFonts w:cstheme="minorHAnsi"/>
          <w:b/>
        </w:rPr>
        <w:t>.</w:t>
      </w:r>
    </w:p>
    <w:p w14:paraId="00C4EA8A" w14:textId="7B683A83" w:rsidR="00023EAA" w:rsidRPr="0071466F" w:rsidRDefault="00023EAA" w:rsidP="00B95F25">
      <w:pPr>
        <w:pStyle w:val="Tekstpodstawowy"/>
        <w:spacing w:before="120" w:line="271" w:lineRule="auto"/>
        <w:jc w:val="center"/>
        <w:rPr>
          <w:rFonts w:asciiTheme="minorHAnsi" w:eastAsiaTheme="minorHAnsi" w:hAnsiTheme="minorHAnsi" w:cstheme="minorHAnsi"/>
          <w:b/>
          <w:sz w:val="22"/>
          <w:szCs w:val="22"/>
          <w:lang w:eastAsia="en-US"/>
        </w:rPr>
      </w:pPr>
      <w:r w:rsidRPr="0071466F">
        <w:rPr>
          <w:rFonts w:asciiTheme="minorHAnsi" w:eastAsiaTheme="minorHAnsi" w:hAnsiTheme="minorHAnsi" w:cstheme="minorHAnsi"/>
          <w:b/>
          <w:sz w:val="22"/>
          <w:szCs w:val="22"/>
          <w:lang w:eastAsia="en-US"/>
        </w:rPr>
        <w:t>Zamówienia określone w art. 214 ust. 1 pkt. 7</w:t>
      </w:r>
      <w:r w:rsidR="00890F28" w:rsidRPr="0071466F">
        <w:rPr>
          <w:rFonts w:asciiTheme="minorHAnsi" w:eastAsiaTheme="minorHAnsi" w:hAnsiTheme="minorHAnsi" w:cstheme="minorHAnsi"/>
          <w:b/>
          <w:sz w:val="22"/>
          <w:szCs w:val="22"/>
          <w:lang w:eastAsia="en-US"/>
        </w:rPr>
        <w:t xml:space="preserve"> </w:t>
      </w:r>
      <w:r w:rsidRPr="0071466F">
        <w:rPr>
          <w:rFonts w:asciiTheme="minorHAnsi" w:eastAsiaTheme="minorHAnsi" w:hAnsiTheme="minorHAnsi" w:cstheme="minorHAnsi"/>
          <w:b/>
          <w:sz w:val="22"/>
          <w:szCs w:val="22"/>
          <w:lang w:eastAsia="en-US"/>
        </w:rPr>
        <w:t>ustawy Prawo zamówień publicznych</w:t>
      </w:r>
    </w:p>
    <w:p w14:paraId="7F7F0C36" w14:textId="26940439" w:rsidR="00FB0C95" w:rsidRPr="0071466F"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Zamawiający przewiduje możliwość udzielenia zamówień w trybie zamówienia z wolnej ręki w okolicznościach określonych w art. 214 ust.1 pkt 7 ustawy Prawo zamówień publicznych, w wysokości do </w:t>
      </w:r>
      <w:r w:rsidR="00134CFE">
        <w:rPr>
          <w:rFonts w:cstheme="minorHAnsi"/>
        </w:rPr>
        <w:t>100</w:t>
      </w:r>
      <w:r w:rsidRPr="0071466F">
        <w:rPr>
          <w:rFonts w:cstheme="minorHAnsi"/>
        </w:rPr>
        <w:t xml:space="preserve">% wartości zamówienia podstawowego. </w:t>
      </w:r>
    </w:p>
    <w:p w14:paraId="48046F06" w14:textId="3042A8D5" w:rsidR="00FB0C95" w:rsidRPr="0071466F"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Zakres zamówień wskazanych w pkt 1 może obejmować: </w:t>
      </w:r>
    </w:p>
    <w:p w14:paraId="758ED149" w14:textId="02FFE1FF" w:rsidR="00771A51" w:rsidRPr="0071466F" w:rsidRDefault="00771A51" w:rsidP="00423413">
      <w:pPr>
        <w:pStyle w:val="Tekstpodstawowywcity"/>
        <w:numPr>
          <w:ilvl w:val="0"/>
          <w:numId w:val="20"/>
        </w:numPr>
        <w:suppressAutoHyphens/>
        <w:spacing w:before="120" w:after="0" w:line="271" w:lineRule="auto"/>
        <w:jc w:val="both"/>
        <w:rPr>
          <w:rFonts w:cstheme="minorHAnsi"/>
        </w:rPr>
      </w:pPr>
      <w:r w:rsidRPr="0071466F">
        <w:rPr>
          <w:rFonts w:cstheme="minorHAnsi"/>
        </w:rPr>
        <w:t>ubezpieczenia nowo nabytych pojazdów,</w:t>
      </w:r>
    </w:p>
    <w:p w14:paraId="27E96313" w14:textId="37F9646F" w:rsidR="00FB0C95" w:rsidRPr="0071466F" w:rsidRDefault="00FB0C95" w:rsidP="00423413">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uzupełnienie limitów ochrony, sumy ubezpieczenia określonej w systemie na pierwsze ryzyko lub sumy </w:t>
      </w:r>
      <w:r w:rsidR="00BC2E03" w:rsidRPr="0071466F">
        <w:rPr>
          <w:rFonts w:cstheme="minorHAnsi"/>
        </w:rPr>
        <w:t xml:space="preserve">ubezpieczenia </w:t>
      </w:r>
      <w:r w:rsidRPr="0071466F">
        <w:rPr>
          <w:rFonts w:cstheme="minorHAnsi"/>
        </w:rPr>
        <w:t xml:space="preserve">po wypłacie odszkodowania, </w:t>
      </w:r>
    </w:p>
    <w:p w14:paraId="3BF8AE06" w14:textId="090FBD51"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podniesienie limitów ochrony lub sumy </w:t>
      </w:r>
      <w:r w:rsidR="00BC2E03" w:rsidRPr="0071466F">
        <w:rPr>
          <w:rFonts w:cstheme="minorHAnsi"/>
        </w:rPr>
        <w:t>ubezpieczenia</w:t>
      </w:r>
      <w:r w:rsidRPr="0071466F">
        <w:rPr>
          <w:rFonts w:cstheme="minorHAnsi"/>
        </w:rPr>
        <w:t xml:space="preserve"> w celu spełnienia wymagań kontrahentów Zamawiającego,</w:t>
      </w:r>
    </w:p>
    <w:p w14:paraId="32269D45" w14:textId="4E38EBAE"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przedłużenie terminu ochrony.</w:t>
      </w:r>
    </w:p>
    <w:p w14:paraId="267C6AC7" w14:textId="726A54FB" w:rsidR="00921209" w:rsidRPr="0071466F"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W zależności od </w:t>
      </w:r>
      <w:r w:rsidR="00CA0BA0" w:rsidRPr="0071466F">
        <w:rPr>
          <w:rFonts w:cstheme="minorHAnsi"/>
        </w:rPr>
        <w:t>zakresu</w:t>
      </w:r>
      <w:r w:rsidRPr="0071466F">
        <w:rPr>
          <w:rFonts w:cstheme="minorHAnsi"/>
        </w:rPr>
        <w:t xml:space="preserve"> zamówienia </w:t>
      </w:r>
      <w:r w:rsidR="00CA0BA0" w:rsidRPr="0071466F">
        <w:rPr>
          <w:rFonts w:cstheme="minorHAnsi"/>
        </w:rPr>
        <w:t xml:space="preserve">wskazanego w pkt. 2 </w:t>
      </w:r>
      <w:r w:rsidRPr="0071466F">
        <w:rPr>
          <w:rFonts w:cstheme="minorHAnsi"/>
        </w:rPr>
        <w:t>zastosowanie mieć będą poniżej określone warunki, na których zostanie ono udzielone. W przypadku gdy przedmiotem zamówienia będzie:</w:t>
      </w:r>
    </w:p>
    <w:p w14:paraId="0E192DFC" w14:textId="6E502E0F" w:rsidR="00921209" w:rsidRPr="0071466F" w:rsidRDefault="00921209"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ubezpieczenie </w:t>
      </w:r>
      <w:r w:rsidR="00771A51" w:rsidRPr="0071466F">
        <w:rPr>
          <w:rFonts w:cstheme="minorHAnsi"/>
        </w:rPr>
        <w:t xml:space="preserve">nowo nabytego pojazdu </w:t>
      </w:r>
      <w:r w:rsidRPr="0071466F">
        <w:rPr>
          <w:rFonts w:cstheme="minorHAnsi"/>
        </w:rPr>
        <w:t>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71466F" w:rsidRDefault="00921209"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uzupełnienie lub podniesienie limitów ochrony, sumy ubezpieczenia określonej w systemie na pierwsze ryzyko – wysokość składki będzie przedmiotem odrębnych ustaleń pomiędzy Zamawiającym i Wykonawcą.</w:t>
      </w:r>
    </w:p>
    <w:p w14:paraId="6045D12E" w14:textId="560E95B2" w:rsidR="00FB0C95" w:rsidRPr="0071466F"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1466F">
        <w:rPr>
          <w:rFonts w:cstheme="minorHAnsi"/>
        </w:rPr>
        <w:lastRenderedPageBreak/>
        <w:t xml:space="preserve">Inne warunki, w szczególności zakres ochrony ubezpieczeniowej, </w:t>
      </w:r>
      <w:r w:rsidR="0085182A" w:rsidRPr="0071466F">
        <w:rPr>
          <w:rFonts w:cstheme="minorHAnsi"/>
        </w:rPr>
        <w:t xml:space="preserve">obowiązywać </w:t>
      </w:r>
      <w:r w:rsidRPr="0071466F">
        <w:rPr>
          <w:rFonts w:cstheme="minorHAnsi"/>
        </w:rPr>
        <w:t xml:space="preserve">będą zgodne z warunkami przyjętej Oferty Wykonawcy oraz realizowane na zasadach umowy podstawowej. </w:t>
      </w:r>
    </w:p>
    <w:p w14:paraId="0F578A09" w14:textId="3BD9774B" w:rsidR="009F7814" w:rsidRPr="0071466F" w:rsidRDefault="00F762D9" w:rsidP="00B95F25">
      <w:pPr>
        <w:pStyle w:val="Tekstpodstawowywcity"/>
        <w:spacing w:before="120" w:after="0" w:line="271" w:lineRule="auto"/>
        <w:ind w:left="357" w:hanging="357"/>
        <w:jc w:val="center"/>
        <w:rPr>
          <w:rFonts w:cstheme="minorHAnsi"/>
          <w:b/>
        </w:rPr>
      </w:pPr>
      <w:r w:rsidRPr="0071466F">
        <w:rPr>
          <w:rFonts w:cstheme="minorHAnsi"/>
          <w:b/>
        </w:rPr>
        <w:t xml:space="preserve">§ </w:t>
      </w:r>
      <w:r w:rsidR="00BC2E03" w:rsidRPr="0071466F">
        <w:rPr>
          <w:rFonts w:cstheme="minorHAnsi"/>
          <w:b/>
        </w:rPr>
        <w:t>9</w:t>
      </w:r>
      <w:r w:rsidRPr="0071466F">
        <w:rPr>
          <w:rFonts w:cstheme="minorHAnsi"/>
          <w:b/>
        </w:rPr>
        <w:t>.</w:t>
      </w:r>
    </w:p>
    <w:p w14:paraId="2C5731D2" w14:textId="77777777" w:rsidR="009F7814" w:rsidRPr="0071466F" w:rsidRDefault="009F7814" w:rsidP="00B95F25">
      <w:pPr>
        <w:pStyle w:val="Tekstpodstawowywcity"/>
        <w:spacing w:before="120" w:after="0" w:line="271" w:lineRule="auto"/>
        <w:ind w:left="357" w:hanging="357"/>
        <w:jc w:val="center"/>
        <w:rPr>
          <w:rFonts w:cstheme="minorHAnsi"/>
          <w:b/>
        </w:rPr>
      </w:pPr>
      <w:r w:rsidRPr="0071466F">
        <w:rPr>
          <w:rFonts w:cstheme="minorHAnsi"/>
          <w:b/>
        </w:rPr>
        <w:t>Prawo odstąpienia od Umowy</w:t>
      </w:r>
    </w:p>
    <w:p w14:paraId="281F01C2" w14:textId="012501F7" w:rsidR="009F7814" w:rsidRPr="0071466F" w:rsidRDefault="002A337F" w:rsidP="00B95F25">
      <w:pPr>
        <w:pStyle w:val="Tekstpodstawowy"/>
        <w:spacing w:before="120" w:line="271" w:lineRule="auto"/>
        <w:rPr>
          <w:rFonts w:asciiTheme="minorHAnsi" w:hAnsiTheme="minorHAnsi" w:cstheme="minorHAnsi"/>
          <w:sz w:val="22"/>
          <w:szCs w:val="22"/>
        </w:rPr>
      </w:pPr>
      <w:r w:rsidRPr="0071466F">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71466F">
        <w:rPr>
          <w:rFonts w:asciiTheme="minorHAnsi" w:hAnsiTheme="minorHAnsi" w:cstheme="minorHAnsi"/>
          <w:sz w:val="22"/>
          <w:szCs w:val="22"/>
        </w:rPr>
        <w:t>.</w:t>
      </w:r>
    </w:p>
    <w:p w14:paraId="1672CFC3" w14:textId="512FBF58" w:rsidR="009F7814" w:rsidRPr="0071466F" w:rsidRDefault="009F7814" w:rsidP="00B95F25">
      <w:pPr>
        <w:pStyle w:val="Tekstpodstawowywcity"/>
        <w:spacing w:before="120" w:after="0" w:line="271" w:lineRule="auto"/>
        <w:ind w:hanging="283"/>
        <w:jc w:val="center"/>
        <w:rPr>
          <w:rFonts w:cstheme="minorHAnsi"/>
        </w:rPr>
      </w:pPr>
      <w:r w:rsidRPr="0071466F">
        <w:rPr>
          <w:rFonts w:cstheme="minorHAnsi"/>
          <w:b/>
        </w:rPr>
        <w:t xml:space="preserve">§ </w:t>
      </w:r>
      <w:r w:rsidR="00BC2E03" w:rsidRPr="0071466F">
        <w:rPr>
          <w:rFonts w:cstheme="minorHAnsi"/>
          <w:b/>
        </w:rPr>
        <w:t>10</w:t>
      </w:r>
      <w:r w:rsidRPr="0071466F">
        <w:rPr>
          <w:rFonts w:cstheme="minorHAnsi"/>
        </w:rPr>
        <w:t>.</w:t>
      </w:r>
    </w:p>
    <w:p w14:paraId="4D9936FE"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Warunki zmiany Umowy</w:t>
      </w:r>
    </w:p>
    <w:p w14:paraId="09DF8F3C" w14:textId="1BC3BC70" w:rsidR="009F7814" w:rsidRPr="0071466F"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rPr>
      </w:pPr>
      <w:r w:rsidRPr="0071466F">
        <w:rPr>
          <w:rFonts w:cstheme="minorHAnsi"/>
        </w:rPr>
        <w:t xml:space="preserve">Zamawiający przewiduje możliwość zmiany postanowień Umowy, zawartej w wyniku udzielenia </w:t>
      </w:r>
      <w:r w:rsidRPr="0071466F">
        <w:rPr>
          <w:rFonts w:cstheme="minorHAnsi"/>
          <w:b/>
          <w:bCs/>
        </w:rPr>
        <w:t>niniejszego zamówienia, w trybie art.</w:t>
      </w:r>
      <w:r w:rsidR="00B0500C" w:rsidRPr="0071466F">
        <w:rPr>
          <w:rFonts w:cstheme="minorHAnsi"/>
          <w:b/>
          <w:bCs/>
        </w:rPr>
        <w:t xml:space="preserve"> </w:t>
      </w:r>
      <w:r w:rsidRPr="0071466F">
        <w:rPr>
          <w:rFonts w:cstheme="minorHAnsi"/>
          <w:b/>
          <w:bCs/>
        </w:rPr>
        <w:t>455</w:t>
      </w:r>
      <w:r w:rsidR="000130F4" w:rsidRPr="0071466F">
        <w:rPr>
          <w:rFonts w:cstheme="minorHAnsi"/>
          <w:b/>
          <w:bCs/>
        </w:rPr>
        <w:t xml:space="preserve"> ustawy PZP</w:t>
      </w:r>
      <w:r w:rsidRPr="0071466F">
        <w:rPr>
          <w:rFonts w:cstheme="minorHAnsi"/>
          <w:b/>
          <w:bCs/>
        </w:rPr>
        <w:t>.</w:t>
      </w:r>
    </w:p>
    <w:p w14:paraId="6086A5EB" w14:textId="7777777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Zmiana może być wprowadzona w zakresie:</w:t>
      </w:r>
    </w:p>
    <w:p w14:paraId="55F7B831" w14:textId="7678BB18"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przedmiotu zamówienia (przedmiotu i zakresu ubezpieczenia),</w:t>
      </w:r>
    </w:p>
    <w:p w14:paraId="1B621FD2" w14:textId="2173FDBE"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terminu wykonania zamówienia,</w:t>
      </w:r>
    </w:p>
    <w:p w14:paraId="44A55D85" w14:textId="1017983A"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wynagrodzenia Wykonawcy.</w:t>
      </w:r>
    </w:p>
    <w:p w14:paraId="67EB181D" w14:textId="7777777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Do okoliczności, po wystąpieniu których Zamawiający przewiduje możliwość wprowadzenia zmiany należą:</w:t>
      </w:r>
    </w:p>
    <w:p w14:paraId="3CD039C5" w14:textId="2382853E"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zmiana obowiązujących przepisów prawa,</w:t>
      </w:r>
    </w:p>
    <w:p w14:paraId="30A16299" w14:textId="77777777" w:rsidR="00771A51" w:rsidRPr="0071466F" w:rsidRDefault="00771A51" w:rsidP="00771A51">
      <w:pPr>
        <w:pStyle w:val="Tekstpodstawowywcity"/>
        <w:numPr>
          <w:ilvl w:val="0"/>
          <w:numId w:val="20"/>
        </w:numPr>
        <w:suppressAutoHyphens/>
        <w:spacing w:before="120" w:after="0" w:line="271" w:lineRule="auto"/>
        <w:jc w:val="both"/>
        <w:rPr>
          <w:rFonts w:cstheme="minorHAnsi"/>
        </w:rPr>
      </w:pPr>
      <w:r w:rsidRPr="0071466F">
        <w:rPr>
          <w:rFonts w:cstheme="minorHAnsi"/>
        </w:rPr>
        <w:t>zmiana (zwiększenie lub zmniejszenie) posiadanej floty,</w:t>
      </w:r>
    </w:p>
    <w:p w14:paraId="42E7DA11" w14:textId="15357947"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71466F" w:rsidRDefault="00BC2E03" w:rsidP="00B95F25">
      <w:pPr>
        <w:pStyle w:val="Tekstpodstawowywcity"/>
        <w:numPr>
          <w:ilvl w:val="0"/>
          <w:numId w:val="20"/>
        </w:numPr>
        <w:suppressAutoHyphens/>
        <w:spacing w:before="120" w:after="0" w:line="271" w:lineRule="auto"/>
        <w:jc w:val="both"/>
        <w:rPr>
          <w:rFonts w:cstheme="minorHAnsi"/>
        </w:rPr>
      </w:pPr>
      <w:r w:rsidRPr="0071466F">
        <w:t>potrzeba rozszerzenia zakresu ubezpieczenia, w tym obowiązek ubezpieczenia wynikający z zawartych umów najmu, dzierżawy leasingu lub innych o podobnym charakterze,</w:t>
      </w:r>
    </w:p>
    <w:p w14:paraId="3CCF839E" w14:textId="6F6F85E2"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potrzeba wydłużenia terminu realizacji umowy na wniosek Zamawiającego maksymalnie o 12 miesięcy z przyczyn technicznych lub w sytuacji braku możliwości udzielenia zamówienia na usługę ubezpieczenia, zgodnie z przepisami ustawy </w:t>
      </w:r>
      <w:proofErr w:type="spellStart"/>
      <w:r w:rsidRPr="0071466F">
        <w:rPr>
          <w:rFonts w:cstheme="minorHAnsi"/>
        </w:rPr>
        <w:t>Pzp</w:t>
      </w:r>
      <w:proofErr w:type="spellEnd"/>
      <w:r w:rsidRPr="0071466F">
        <w:rPr>
          <w:rFonts w:cstheme="minorHAnsi"/>
        </w:rPr>
        <w:t>, przed upływem terminu realizacji zamówienia publicznego, zapewniającego Zamawiającemu ciągłość ochrony ubezpieczeniowej</w:t>
      </w:r>
      <w:r w:rsidR="00B8504A">
        <w:rPr>
          <w:rFonts w:cstheme="minorHAnsi"/>
        </w:rPr>
        <w:t>.</w:t>
      </w:r>
    </w:p>
    <w:p w14:paraId="799CEF4D" w14:textId="14954520" w:rsidR="002A6BE0" w:rsidRPr="0071466F" w:rsidRDefault="002A6BE0" w:rsidP="00B95F25">
      <w:pPr>
        <w:numPr>
          <w:ilvl w:val="1"/>
          <w:numId w:val="10"/>
        </w:numPr>
        <w:tabs>
          <w:tab w:val="left" w:pos="709"/>
        </w:tabs>
        <w:spacing w:before="120" w:after="0" w:line="271" w:lineRule="auto"/>
        <w:ind w:left="709" w:hanging="425"/>
        <w:jc w:val="both"/>
        <w:rPr>
          <w:rFonts w:cstheme="minorHAnsi"/>
        </w:rPr>
      </w:pPr>
      <w:r w:rsidRPr="0071466F">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42F23F52" w:rsidR="009F7814" w:rsidRPr="0071466F" w:rsidRDefault="009F7814" w:rsidP="00B95F25">
      <w:pPr>
        <w:numPr>
          <w:ilvl w:val="0"/>
          <w:numId w:val="10"/>
        </w:numPr>
        <w:tabs>
          <w:tab w:val="left" w:pos="284"/>
        </w:tabs>
        <w:suppressAutoHyphens/>
        <w:spacing w:before="120" w:after="0" w:line="271" w:lineRule="auto"/>
        <w:ind w:left="284" w:hanging="284"/>
        <w:jc w:val="both"/>
        <w:rPr>
          <w:rFonts w:cstheme="minorHAnsi"/>
        </w:rPr>
      </w:pPr>
      <w:r w:rsidRPr="0071466F">
        <w:rPr>
          <w:rFonts w:cstheme="minorHAnsi"/>
        </w:rPr>
        <w:t>Wystąpienie którejkolwiek z wymienionych okoliczności nie stanowi zobowiązania Stron do wprowadzenia zmiany.</w:t>
      </w:r>
    </w:p>
    <w:p w14:paraId="375D06C2" w14:textId="48866AFC" w:rsidR="009F7814" w:rsidRPr="0071466F" w:rsidRDefault="00DD7BF8"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Zgodnie z art. 436 pkt. 4 ustawy PZP w</w:t>
      </w:r>
      <w:r w:rsidR="009F7814" w:rsidRPr="0071466F">
        <w:rPr>
          <w:rFonts w:cstheme="minorHAnsi"/>
        </w:rPr>
        <w:t xml:space="preserve"> przypadku wystąpienia poniższych okoliczności:</w:t>
      </w:r>
    </w:p>
    <w:p w14:paraId="06D91201" w14:textId="087A8A3D"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zmiany stawki podatku od towarów i usług</w:t>
      </w:r>
      <w:r w:rsidR="00F652C5" w:rsidRPr="0071466F">
        <w:rPr>
          <w:rFonts w:cstheme="minorHAnsi"/>
        </w:rPr>
        <w:t xml:space="preserve"> oraz podatku akcyzowego</w:t>
      </w:r>
      <w:r w:rsidRPr="0071466F">
        <w:rPr>
          <w:rFonts w:cstheme="minorHAnsi"/>
        </w:rPr>
        <w:t xml:space="preserve">, </w:t>
      </w:r>
    </w:p>
    <w:p w14:paraId="50945574" w14:textId="1379098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lastRenderedPageBreak/>
        <w:t xml:space="preserve">zmiany wysokości minimalnego wynagrodzenia za pracę </w:t>
      </w:r>
      <w:r w:rsidR="00694F43" w:rsidRPr="0071466F">
        <w:rPr>
          <w:rFonts w:cstheme="minorHAnsi"/>
        </w:rPr>
        <w:t>albo wysokości minimalnej stawki godzinowej, ustalonych na podstawie przepisów ustawy z dnia 10 października 2002 r.</w:t>
      </w:r>
      <w:r w:rsidR="00B0142E" w:rsidRPr="0071466F">
        <w:rPr>
          <w:rFonts w:cstheme="minorHAnsi"/>
        </w:rPr>
        <w:t xml:space="preserve"> o </w:t>
      </w:r>
      <w:r w:rsidRPr="0071466F">
        <w:rPr>
          <w:rFonts w:cstheme="minorHAnsi"/>
        </w:rPr>
        <w:t>minimalnym wynagrodzeniu za pracę,</w:t>
      </w:r>
    </w:p>
    <w:p w14:paraId="659F199B" w14:textId="01F36F2C"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 xml:space="preserve">zmiany zasad podlegania ubezpieczeniom społecznym lub ubezpieczeniu zdrowotnemu </w:t>
      </w:r>
      <w:r w:rsidR="00B80915" w:rsidRPr="0071466F">
        <w:rPr>
          <w:rFonts w:cstheme="minorHAnsi"/>
        </w:rPr>
        <w:t>l</w:t>
      </w:r>
      <w:r w:rsidRPr="0071466F">
        <w:rPr>
          <w:rFonts w:cstheme="minorHAnsi"/>
        </w:rPr>
        <w:t xml:space="preserve">ub wysokości stawki składki na ubezpieczenia społeczne </w:t>
      </w:r>
      <w:r w:rsidR="00B80915" w:rsidRPr="0071466F">
        <w:rPr>
          <w:rFonts w:cstheme="minorHAnsi"/>
        </w:rPr>
        <w:t>l</w:t>
      </w:r>
      <w:r w:rsidRPr="0071466F">
        <w:rPr>
          <w:rFonts w:cstheme="minorHAnsi"/>
        </w:rPr>
        <w:t>ub zdrowotne,</w:t>
      </w:r>
    </w:p>
    <w:p w14:paraId="23A640AD" w14:textId="44B9E1D8"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zmiany zasad gromadzenia i wysokości wpłat do pracowniczych planów kapitałow</w:t>
      </w:r>
      <w:r w:rsidR="00B0142E" w:rsidRPr="0071466F">
        <w:rPr>
          <w:rFonts w:cstheme="minorHAnsi"/>
        </w:rPr>
        <w:t>ych, o</w:t>
      </w:r>
      <w:r w:rsidR="007F407B" w:rsidRPr="0071466F">
        <w:rPr>
          <w:rFonts w:cstheme="minorHAnsi"/>
        </w:rPr>
        <w:t xml:space="preserve"> </w:t>
      </w:r>
      <w:r w:rsidR="00F652C5" w:rsidRPr="0071466F">
        <w:rPr>
          <w:rFonts w:cstheme="minorHAnsi"/>
        </w:rPr>
        <w:t>których mowa w ustawie z </w:t>
      </w:r>
      <w:r w:rsidRPr="0071466F">
        <w:rPr>
          <w:rFonts w:cstheme="minorHAnsi"/>
        </w:rPr>
        <w:t>dnia 4 października 2018 r. o pracowniczych planach kapitałowych,</w:t>
      </w:r>
    </w:p>
    <w:p w14:paraId="3363CB61" w14:textId="726DDA2D" w:rsidR="009F7814" w:rsidRPr="0071466F" w:rsidRDefault="009F7814" w:rsidP="00B95F25">
      <w:pPr>
        <w:tabs>
          <w:tab w:val="left" w:pos="426"/>
        </w:tabs>
        <w:autoSpaceDE w:val="0"/>
        <w:autoSpaceDN w:val="0"/>
        <w:adjustRightInd w:val="0"/>
        <w:spacing w:before="120" w:after="0" w:line="271" w:lineRule="auto"/>
        <w:ind w:left="426"/>
        <w:jc w:val="both"/>
        <w:rPr>
          <w:rFonts w:cstheme="minorHAnsi"/>
        </w:rPr>
      </w:pPr>
      <w:r w:rsidRPr="0071466F">
        <w:rPr>
          <w:rFonts w:cstheme="minorHAnsi"/>
        </w:rPr>
        <w:t>może nastąpić</w:t>
      </w:r>
      <w:r w:rsidR="00EB5B79" w:rsidRPr="0071466F">
        <w:rPr>
          <w:rFonts w:cstheme="minorHAnsi"/>
        </w:rPr>
        <w:t xml:space="preserve"> zmiana umowy </w:t>
      </w:r>
      <w:r w:rsidRPr="0071466F">
        <w:rPr>
          <w:rFonts w:cstheme="minorHAnsi"/>
        </w:rPr>
        <w:t>na podstawie ustaleń pomiędzy Stronami, po wejściu w życie przepisów będących przyczyną złożenia wniosku Wykonawcy</w:t>
      </w:r>
      <w:r w:rsidR="00DD7BF8" w:rsidRPr="0071466F">
        <w:rPr>
          <w:rFonts w:cstheme="minorHAnsi"/>
        </w:rPr>
        <w:t xml:space="preserve"> pod warunkiem iż zmiany określone w pkt 3.1-3.4 będą miały wpływ na koszty wykonania umowy przez Wykonawcę</w:t>
      </w:r>
      <w:r w:rsidRPr="0071466F">
        <w:rPr>
          <w:rFonts w:cstheme="minorHAnsi"/>
        </w:rPr>
        <w:t>. Zamawiający ustosunkuje się do wniosku Wykonawcy w ciągu 30 dni od daty jego złożenia.</w:t>
      </w:r>
    </w:p>
    <w:p w14:paraId="764CD5A1" w14:textId="56980D9E" w:rsidR="00391EAE" w:rsidRPr="0071466F"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 xml:space="preserve">W przypadku zmiany, o której mowa w pkt. </w:t>
      </w:r>
      <w:r w:rsidR="00EB5B79" w:rsidRPr="0071466F">
        <w:rPr>
          <w:rFonts w:cstheme="minorHAnsi"/>
        </w:rPr>
        <w:t>3</w:t>
      </w:r>
      <w:r w:rsidRPr="0071466F">
        <w:rPr>
          <w:rFonts w:cstheme="minorHAnsi"/>
        </w:rPr>
        <w:t>.1 wartość netto wynagrodzenia Wykonawc</w:t>
      </w:r>
      <w:r w:rsidR="00F652C5" w:rsidRPr="0071466F">
        <w:rPr>
          <w:rFonts w:cstheme="minorHAnsi"/>
        </w:rPr>
        <w:t>y (tj. bez podatku od towarów i </w:t>
      </w:r>
      <w:r w:rsidRPr="0071466F">
        <w:rPr>
          <w:rFonts w:cstheme="minorHAnsi"/>
        </w:rPr>
        <w:t>usług) nie zmieni się, a wartość brutto wyn</w:t>
      </w:r>
      <w:r w:rsidR="00B0142E" w:rsidRPr="0071466F">
        <w:rPr>
          <w:rFonts w:cstheme="minorHAnsi"/>
        </w:rPr>
        <w:t>agrodzenia zostanie wyliczona z </w:t>
      </w:r>
      <w:r w:rsidRPr="0071466F">
        <w:rPr>
          <w:rFonts w:cstheme="minorHAnsi"/>
        </w:rPr>
        <w:t>uwzględnieniem stawki podatku od towarów i usług, wynikającej ze zmienionych przepisów, obowiązującej w dniu wymagalności raty składki.</w:t>
      </w:r>
    </w:p>
    <w:p w14:paraId="543CEA9B" w14:textId="2F69D264" w:rsidR="00921209" w:rsidRPr="0071466F" w:rsidRDefault="009F7814" w:rsidP="00B95F25">
      <w:pPr>
        <w:tabs>
          <w:tab w:val="left" w:pos="284"/>
        </w:tabs>
        <w:autoSpaceDE w:val="0"/>
        <w:autoSpaceDN w:val="0"/>
        <w:adjustRightInd w:val="0"/>
        <w:spacing w:before="120" w:after="0" w:line="271" w:lineRule="auto"/>
        <w:ind w:left="284"/>
        <w:jc w:val="both"/>
        <w:rPr>
          <w:rFonts w:cstheme="minorHAnsi"/>
        </w:rPr>
      </w:pPr>
      <w:r w:rsidRPr="0071466F">
        <w:rPr>
          <w:rFonts w:cstheme="minorHAnsi"/>
        </w:rPr>
        <w:t>W przypadku gdyby Wykonawca chciał skorzystać z możliwości zmiany wynagrodzenia</w:t>
      </w:r>
      <w:r w:rsidR="00B0142E" w:rsidRPr="0071466F">
        <w:rPr>
          <w:rFonts w:cstheme="minorHAnsi"/>
        </w:rPr>
        <w:t xml:space="preserve"> w </w:t>
      </w:r>
      <w:r w:rsidR="00F652C5" w:rsidRPr="0071466F">
        <w:rPr>
          <w:rFonts w:cstheme="minorHAnsi"/>
        </w:rPr>
        <w:t>sytuacjach, o których mowa w</w:t>
      </w:r>
      <w:r w:rsidR="00DD7BF8" w:rsidRPr="0071466F">
        <w:rPr>
          <w:rFonts w:cstheme="minorHAnsi"/>
        </w:rPr>
        <w:t xml:space="preserve"> ust.3 </w:t>
      </w:r>
      <w:r w:rsidRPr="0071466F">
        <w:rPr>
          <w:rFonts w:cstheme="minorHAnsi"/>
        </w:rPr>
        <w:t xml:space="preserve">pkt. </w:t>
      </w:r>
      <w:r w:rsidR="00EB5B79" w:rsidRPr="0071466F">
        <w:rPr>
          <w:rFonts w:cstheme="minorHAnsi"/>
        </w:rPr>
        <w:t>3</w:t>
      </w:r>
      <w:r w:rsidRPr="0071466F">
        <w:rPr>
          <w:rFonts w:cstheme="minorHAnsi"/>
        </w:rPr>
        <w:t xml:space="preserve">.2., </w:t>
      </w:r>
      <w:r w:rsidR="00EB5B79" w:rsidRPr="0071466F">
        <w:rPr>
          <w:rFonts w:cstheme="minorHAnsi"/>
        </w:rPr>
        <w:t>3</w:t>
      </w:r>
      <w:r w:rsidRPr="0071466F">
        <w:rPr>
          <w:rFonts w:cstheme="minorHAnsi"/>
        </w:rPr>
        <w:t xml:space="preserve">.3. i </w:t>
      </w:r>
      <w:r w:rsidR="00EB5B79" w:rsidRPr="0071466F">
        <w:rPr>
          <w:rFonts w:cstheme="minorHAnsi"/>
        </w:rPr>
        <w:t>3</w:t>
      </w:r>
      <w:r w:rsidRPr="0071466F">
        <w:rPr>
          <w:rFonts w:cstheme="minorHAnsi"/>
        </w:rPr>
        <w:t>.4</w:t>
      </w:r>
      <w:r w:rsidR="00DD7BF8" w:rsidRPr="0071466F">
        <w:rPr>
          <w:rFonts w:cstheme="minorHAnsi"/>
        </w:rPr>
        <w:t xml:space="preserve"> niniejszego paragrafu</w:t>
      </w:r>
      <w:r w:rsidRPr="0071466F">
        <w:rPr>
          <w:rFonts w:cstheme="minorHAnsi"/>
        </w:rPr>
        <w:t xml:space="preserve">. Wykonawca winien w terminie 30 dni </w:t>
      </w:r>
      <w:r w:rsidR="00391EAE" w:rsidRPr="0071466F">
        <w:t xml:space="preserve">od zajścia </w:t>
      </w:r>
      <w:r w:rsidR="0050713E" w:rsidRPr="0071466F">
        <w:t>okoliczności doręczyć</w:t>
      </w:r>
      <w:r w:rsidRPr="0071466F">
        <w:rPr>
          <w:rFonts w:cstheme="minorHAnsi"/>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71466F">
        <w:rPr>
          <w:rFonts w:cstheme="minorHAnsi"/>
        </w:rPr>
        <w:t xml:space="preserve"> </w:t>
      </w:r>
    </w:p>
    <w:p w14:paraId="4FAA05CE" w14:textId="2250F43A" w:rsidR="009F7814" w:rsidRPr="0071466F" w:rsidRDefault="00391EAE" w:rsidP="00B95F25">
      <w:pPr>
        <w:tabs>
          <w:tab w:val="left" w:pos="284"/>
        </w:tabs>
        <w:autoSpaceDE w:val="0"/>
        <w:autoSpaceDN w:val="0"/>
        <w:adjustRightInd w:val="0"/>
        <w:spacing w:before="120" w:after="0" w:line="271" w:lineRule="auto"/>
        <w:ind w:left="284"/>
        <w:jc w:val="both"/>
        <w:rPr>
          <w:rFonts w:cstheme="minorHAnsi"/>
        </w:rPr>
      </w:pPr>
      <w:r w:rsidRPr="0071466F">
        <w:rPr>
          <w:rFonts w:cstheme="minorHAnsi"/>
        </w:rPr>
        <w:t xml:space="preserve">Postanowienia niniejszego punktu </w:t>
      </w:r>
      <w:r w:rsidR="009F7814" w:rsidRPr="0071466F">
        <w:rPr>
          <w:rFonts w:cstheme="minorHAnsi"/>
        </w:rPr>
        <w:t>mają zastosowanie tylko do zmian pr</w:t>
      </w:r>
      <w:r w:rsidR="00B0142E" w:rsidRPr="0071466F">
        <w:rPr>
          <w:rFonts w:cstheme="minorHAnsi"/>
        </w:rPr>
        <w:t>zepisów, które nie były znane w </w:t>
      </w:r>
      <w:r w:rsidR="009F7814" w:rsidRPr="0071466F">
        <w:rPr>
          <w:rFonts w:cstheme="minorHAnsi"/>
        </w:rPr>
        <w:t>terminie składania ofert w przedmiotowym postępowaniu o udzielenie zamówienia publicznego. Zmiany przepisów ogłoszone przed dniem składan</w:t>
      </w:r>
      <w:r w:rsidR="00B0142E" w:rsidRPr="0071466F">
        <w:rPr>
          <w:rFonts w:cstheme="minorHAnsi"/>
        </w:rPr>
        <w:t>ia ofert zostały uwzględnione w </w:t>
      </w:r>
      <w:r w:rsidR="009F7814" w:rsidRPr="0071466F">
        <w:rPr>
          <w:rFonts w:cstheme="minorHAnsi"/>
        </w:rPr>
        <w:t>kalkulacji ceny zamówienia.</w:t>
      </w:r>
      <w:r w:rsidR="00DD7BF8" w:rsidRPr="0071466F">
        <w:rPr>
          <w:rFonts w:cstheme="minorHAnsi"/>
        </w:rPr>
        <w:t xml:space="preserve"> Zmiana umowy w zakresie zmiany wynagrodzenia z przyczyn określonych w ust.3 pkt 3.1-3.4  niniejszego paragrafu obejmować będzie wyłącznie płatności za usługi, których w dniu zmiany umowy jeszcze nie wykonano.</w:t>
      </w:r>
    </w:p>
    <w:p w14:paraId="3E503ABE" w14:textId="77777777" w:rsidR="00DD7BF8" w:rsidRPr="0071466F" w:rsidRDefault="00DD7BF8" w:rsidP="00DD7BF8">
      <w:pPr>
        <w:pStyle w:val="Tekstpodstawowywcity"/>
        <w:numPr>
          <w:ilvl w:val="0"/>
          <w:numId w:val="10"/>
        </w:numPr>
        <w:suppressAutoHyphens/>
        <w:spacing w:before="120" w:line="271" w:lineRule="auto"/>
        <w:jc w:val="both"/>
        <w:rPr>
          <w:rFonts w:cstheme="minorHAnsi"/>
        </w:rPr>
      </w:pPr>
      <w:r w:rsidRPr="0071466F">
        <w:rPr>
          <w:rFonts w:eastAsia="Times New Roman" w:cs="Segoe UI"/>
          <w:szCs w:val="24"/>
          <w:lang w:eastAsia="pl-PL"/>
        </w:rPr>
        <w:t xml:space="preserve">Zgodnie z art. 439 ust. </w:t>
      </w:r>
      <w:r w:rsidRPr="0071466F">
        <w:rPr>
          <w:rFonts w:eastAsia="Times New Roman" w:cs="Segoe UI"/>
          <w:lang w:eastAsia="pl-PL"/>
        </w:rPr>
        <w:t xml:space="preserve">1 i 2 ustawy PZP </w:t>
      </w:r>
      <w:r w:rsidRPr="0071466F">
        <w:rPr>
          <w:rFonts w:cstheme="minorHAnsi"/>
        </w:rPr>
        <w:t>w przypadku zmiany ceny materiałów lub kosztów związanych z realizacją zamówienia</w:t>
      </w:r>
      <w:r w:rsidRPr="0071466F">
        <w:rPr>
          <w:szCs w:val="24"/>
        </w:rPr>
        <w:t xml:space="preserve"> względem cen lub kosztów przyjętych  w celu ustalenia wynagrodzenia Wykonawcy określonego w ofercie- lub też względem cen określonych w aneksie zawartym zgodnie z  pkt 6.6.</w:t>
      </w:r>
      <w:r w:rsidRPr="0071466F">
        <w:rPr>
          <w:rFonts w:cstheme="minorHAnsi"/>
        </w:rPr>
        <w:t xml:space="preserve">, </w:t>
      </w:r>
      <w:bookmarkStart w:id="1" w:name="_Hlk156760462"/>
      <w:r w:rsidRPr="0071466F">
        <w:rPr>
          <w:rFonts w:cstheme="minorHAnsi"/>
        </w:rPr>
        <w:t>które mają wpływ na koszt realizacji zamówienia</w:t>
      </w:r>
      <w:bookmarkEnd w:id="1"/>
      <w:r w:rsidRPr="0071466F">
        <w:rPr>
          <w:rFonts w:cstheme="minorHAnsi"/>
        </w:rPr>
        <w:t xml:space="preserve"> (</w:t>
      </w:r>
      <w:bookmarkStart w:id="2" w:name="_Hlk156760908"/>
      <w:r w:rsidRPr="0071466F">
        <w:rPr>
          <w:rFonts w:cstheme="minorHAnsi"/>
        </w:rPr>
        <w:t>zarówno w wypadku inflacji jak i deflacji</w:t>
      </w:r>
      <w:bookmarkEnd w:id="2"/>
      <w:r w:rsidRPr="0071466F">
        <w:rPr>
          <w:rFonts w:cstheme="minorHAnsi"/>
        </w:rPr>
        <w:t>), Strony dopuszczają zmianę wynagrodzenia Wykonawcy na następujących warunkach:</w:t>
      </w:r>
    </w:p>
    <w:p w14:paraId="26EA4DC9"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71466F">
        <w:rPr>
          <w:rFonts w:cstheme="minorHAnsi"/>
        </w:rPr>
        <w:t>t.j</w:t>
      </w:r>
      <w:proofErr w:type="spellEnd"/>
      <w:r w:rsidRPr="0071466F">
        <w:rPr>
          <w:rFonts w:cstheme="minorHAnsi"/>
        </w:rPr>
        <w:t xml:space="preserve">. ze zm.) i przypadających na okres realizacji umowy przekroczy 10%; </w:t>
      </w:r>
      <w:bookmarkStart w:id="3" w:name="_Hlk156760531"/>
      <w:r w:rsidRPr="0071466F">
        <w:t>W przypadku gdyby wskaźniki przestały być dostępne, zastosowanie znajdą inne, najbardziej zbliżone, wskaźniki publikowane przez Prezesa GUS.</w:t>
      </w:r>
    </w:p>
    <w:bookmarkEnd w:id="3"/>
    <w:p w14:paraId="05B6EBCB" w14:textId="7F1891FA"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 xml:space="preserve">Wynagrodzenie zostanie podwyższone przy uwzględnieniu konieczności zapewnienia równowagi ekonomicznej stron, przy czym do wyliczenia wartości wskaźnika zmiany </w:t>
      </w:r>
      <w:r w:rsidRPr="0071466F">
        <w:rPr>
          <w:rFonts w:cstheme="minorHAnsi"/>
        </w:rPr>
        <w:lastRenderedPageBreak/>
        <w:t>wynagrodzenia Wykonawcy strony przyjmą wartość nie wyższą niż połowa sumy dwóch kolejnych kwartalnych wskaźników wzrostu cen towarów i usług, o których mowa w poprzednim punkcie</w:t>
      </w:r>
      <w:r w:rsidR="00B8504A">
        <w:rPr>
          <w:rFonts w:cstheme="minorHAnsi"/>
        </w:rPr>
        <w:t>.</w:t>
      </w:r>
    </w:p>
    <w:p w14:paraId="55808111" w14:textId="140B0709"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r w:rsidR="00B8504A">
        <w:rPr>
          <w:rFonts w:cstheme="minorHAnsi"/>
        </w:rPr>
        <w:t>.</w:t>
      </w:r>
    </w:p>
    <w:p w14:paraId="3DE45D77"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Zmiana wynagrodzenia następuje wyłącznie na wniosek Strony  zawierający uzasadnienie w zakresie wpływu zmiany cen towarów i usług na koszt realizacji zamówienia, z zachowaniem postanowień ust. 6.</w:t>
      </w:r>
    </w:p>
    <w:p w14:paraId="7CE27478" w14:textId="1DBFD8FE"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Waloryzacja wynagrodzenia Wykonawcy może nastąpić wyłącznie w zakresie kwoty płatności wynagrodzenia Wykonawcy jeszcze niewymagalnego</w:t>
      </w:r>
      <w:r w:rsidR="00B8504A">
        <w:rPr>
          <w:rFonts w:cstheme="minorHAnsi"/>
        </w:rPr>
        <w:t>.</w:t>
      </w:r>
    </w:p>
    <w:p w14:paraId="169B226C"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Maksymalna wartość wszystkich zmian wynagrodzenia wprowadzonych na podstawie niniejszego ustępu w okresie realizacji umowy nie może przekroczyć 2% całkowitej wartości brutto umowy, o której mowa w § 4 ust. 2.</w:t>
      </w:r>
    </w:p>
    <w:p w14:paraId="58844267" w14:textId="77777777" w:rsidR="00DD7BF8" w:rsidRPr="0071466F" w:rsidRDefault="00DD7BF8" w:rsidP="00DD7BF8">
      <w:pPr>
        <w:pStyle w:val="Tekstpodstawowywcity"/>
        <w:numPr>
          <w:ilvl w:val="0"/>
          <w:numId w:val="10"/>
        </w:numPr>
        <w:suppressAutoHyphens/>
        <w:spacing w:before="120" w:line="271" w:lineRule="auto"/>
        <w:jc w:val="both"/>
        <w:rPr>
          <w:rFonts w:cstheme="minorHAnsi"/>
        </w:rPr>
      </w:pPr>
      <w:r w:rsidRPr="0071466F">
        <w:rPr>
          <w:rFonts w:cstheme="minorHAnsi"/>
        </w:rPr>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64F459F5"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D2C0577"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wniosek o waloryzację nie obejmuje wzrostu kosztów świadczenia usługi w zakresie uwzględnionym poprzez zmianę wynagrodzenia Wykonawcy na podstawie ust. 3 i 4,</w:t>
      </w:r>
    </w:p>
    <w:p w14:paraId="6CDA6A90"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2370955" w14:textId="7D0C26B9"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Strona umowy, której przedłożono wniosek, w terminie 30 dni od otrzymania kompletnego wniosku, informacji i wyjaśnień, zajmie pisemne stanowisko w sprawie; za dzień przekazania stanowiska</w:t>
      </w:r>
      <w:r w:rsidR="00EE5BA0" w:rsidRPr="0071466F">
        <w:rPr>
          <w:rFonts w:cstheme="minorHAnsi"/>
        </w:rPr>
        <w:t xml:space="preserve"> (</w:t>
      </w:r>
      <w:r w:rsidRPr="0071466F">
        <w:rPr>
          <w:rFonts w:cstheme="minorHAnsi"/>
        </w:rPr>
        <w:t xml:space="preserve">obejmującego zatwierdzenie wniosku bądź odmowę wniosku), uznaje się dzień jego wysłania na adres właściwy dla doręczeń pism odpowiednio do Zamawiającego lub Wykonawcy, </w:t>
      </w:r>
    </w:p>
    <w:p w14:paraId="646DAE76"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5ECAC1A0"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167ADD1A" w:rsidR="00640FEA" w:rsidRPr="0071466F"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lastRenderedPageBreak/>
        <w:t>Inne zmiany umowy są możliwe tylko w okolicznościach określonych w art. 454 i 455 ustawy PZP.</w:t>
      </w:r>
    </w:p>
    <w:p w14:paraId="63417C01" w14:textId="526B3C5E" w:rsidR="00115838" w:rsidRPr="0071466F" w:rsidRDefault="00115838" w:rsidP="00B95F25">
      <w:pPr>
        <w:pStyle w:val="Tekstpodstawowywcity"/>
        <w:spacing w:before="120" w:after="0" w:line="271" w:lineRule="auto"/>
        <w:ind w:hanging="283"/>
        <w:jc w:val="center"/>
        <w:rPr>
          <w:rFonts w:cstheme="minorHAnsi"/>
          <w:b/>
        </w:rPr>
      </w:pPr>
      <w:r w:rsidRPr="0071466F">
        <w:rPr>
          <w:rFonts w:cstheme="minorHAnsi"/>
          <w:b/>
        </w:rPr>
        <w:t xml:space="preserve">§ </w:t>
      </w:r>
      <w:r w:rsidR="00A91BDF" w:rsidRPr="0071466F">
        <w:rPr>
          <w:rFonts w:cstheme="minorHAnsi"/>
          <w:b/>
        </w:rPr>
        <w:t>1</w:t>
      </w:r>
      <w:r w:rsidR="00BC2E03" w:rsidRPr="0071466F">
        <w:rPr>
          <w:rFonts w:cstheme="minorHAnsi"/>
          <w:b/>
        </w:rPr>
        <w:t>1</w:t>
      </w:r>
      <w:r w:rsidR="00226E0F" w:rsidRPr="0071466F">
        <w:rPr>
          <w:rFonts w:cstheme="minorHAnsi"/>
          <w:b/>
        </w:rPr>
        <w:t>.</w:t>
      </w:r>
    </w:p>
    <w:p w14:paraId="623F2AC5" w14:textId="77777777" w:rsidR="00115838" w:rsidRPr="0071466F" w:rsidRDefault="00115838" w:rsidP="00B95F25">
      <w:pPr>
        <w:pStyle w:val="Tekstpodstawowywcity"/>
        <w:spacing w:before="120" w:after="0" w:line="271" w:lineRule="auto"/>
        <w:ind w:hanging="283"/>
        <w:jc w:val="center"/>
        <w:rPr>
          <w:rFonts w:cstheme="minorHAnsi"/>
          <w:b/>
        </w:rPr>
      </w:pPr>
      <w:r w:rsidRPr="0071466F">
        <w:rPr>
          <w:rFonts w:cstheme="minorHAnsi"/>
          <w:b/>
        </w:rPr>
        <w:t>Zmiany dotyczące Zamawiającego</w:t>
      </w:r>
    </w:p>
    <w:p w14:paraId="2C58C3CD" w14:textId="6CDBD24C" w:rsidR="00115838" w:rsidRPr="0071466F" w:rsidRDefault="00115838" w:rsidP="00B95F25">
      <w:pPr>
        <w:pStyle w:val="Tekstpodstawowywcity"/>
        <w:tabs>
          <w:tab w:val="left" w:pos="0"/>
          <w:tab w:val="left" w:pos="284"/>
        </w:tabs>
        <w:suppressAutoHyphens/>
        <w:spacing w:before="120" w:after="0" w:line="271" w:lineRule="auto"/>
        <w:ind w:left="0"/>
        <w:jc w:val="both"/>
        <w:rPr>
          <w:rFonts w:cstheme="minorHAnsi"/>
        </w:rPr>
      </w:pPr>
      <w:r w:rsidRPr="0071466F">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06E2B391" w14:textId="65EE8C43" w:rsidR="0071466F" w:rsidRPr="0071466F" w:rsidRDefault="0071466F" w:rsidP="0071466F">
      <w:pPr>
        <w:pStyle w:val="Tekstpodstawowywcity"/>
        <w:spacing w:before="120" w:after="0" w:line="271" w:lineRule="auto"/>
        <w:ind w:left="357" w:hanging="357"/>
        <w:jc w:val="center"/>
        <w:rPr>
          <w:rFonts w:cstheme="minorHAnsi"/>
          <w:b/>
        </w:rPr>
      </w:pPr>
      <w:r w:rsidRPr="0071466F">
        <w:rPr>
          <w:rFonts w:cstheme="minorHAnsi"/>
          <w:b/>
        </w:rPr>
        <w:t>§ 12.</w:t>
      </w:r>
    </w:p>
    <w:p w14:paraId="36555957" w14:textId="77777777" w:rsidR="002A6BE0" w:rsidRPr="0071466F" w:rsidRDefault="002A6BE0" w:rsidP="00B95F25">
      <w:pPr>
        <w:pStyle w:val="Tekstpodstawowywcity"/>
        <w:spacing w:before="120" w:after="0" w:line="271" w:lineRule="auto"/>
        <w:ind w:hanging="283"/>
        <w:jc w:val="center"/>
        <w:rPr>
          <w:rFonts w:cstheme="minorHAnsi"/>
          <w:b/>
        </w:rPr>
      </w:pPr>
      <w:r w:rsidRPr="0071466F">
        <w:rPr>
          <w:rFonts w:cstheme="minorHAnsi"/>
          <w:b/>
        </w:rPr>
        <w:t>Zakaz cesji</w:t>
      </w:r>
    </w:p>
    <w:p w14:paraId="0351342D" w14:textId="0BFBDDC0" w:rsidR="002A6BE0" w:rsidRPr="0071466F"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1466F">
        <w:rPr>
          <w:rFonts w:cstheme="minorHAnsi"/>
        </w:rPr>
        <w:t>Wykonawca, bez uprzedniej, pisemnej zgody Zamawiającego pod rygorem nieważności, nie może przenosić na osoby trzecie żadnych praw i obowiązków wynikając</w:t>
      </w:r>
      <w:r w:rsidR="00397D37" w:rsidRPr="0071466F">
        <w:rPr>
          <w:rFonts w:cstheme="minorHAnsi"/>
        </w:rPr>
        <w:t>ych z niniejszej umowy, w tym w </w:t>
      </w:r>
      <w:r w:rsidRPr="0071466F">
        <w:rPr>
          <w:rFonts w:cstheme="minorHAnsi"/>
        </w:rPr>
        <w:t>szczególności Wykonawca:</w:t>
      </w:r>
    </w:p>
    <w:p w14:paraId="5D4B6675" w14:textId="7D0926E9"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 xml:space="preserve">nie może dokonać cesji wierzytelności wynikających lub związanych z realizacją umowy, </w:t>
      </w:r>
    </w:p>
    <w:p w14:paraId="30A6749E" w14:textId="057E5A96"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 xml:space="preserve">nie może dokonać zmian podmiotowych w trybie określonym w art. 518 kodeksu cywilnego, </w:t>
      </w:r>
    </w:p>
    <w:p w14:paraId="7CD4A145" w14:textId="5B65D4E1"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nie może dokonać zmian podmiotowych w trybie określonym w art. 519 i n. kodeksu cywilnego</w:t>
      </w:r>
    </w:p>
    <w:p w14:paraId="043BC609" w14:textId="6CA491E7"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71466F"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1466F">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72DE8B21" w:rsidR="009F7814" w:rsidRPr="0071466F" w:rsidRDefault="003C2DF6" w:rsidP="00B95F25">
      <w:pPr>
        <w:pStyle w:val="Tekstpodstawowywcity"/>
        <w:spacing w:before="120" w:after="0" w:line="271" w:lineRule="auto"/>
        <w:ind w:left="357" w:hanging="357"/>
        <w:jc w:val="center"/>
        <w:rPr>
          <w:rFonts w:cstheme="minorHAnsi"/>
          <w:b/>
        </w:rPr>
      </w:pPr>
      <w:r w:rsidRPr="0071466F">
        <w:rPr>
          <w:rFonts w:cstheme="minorHAnsi"/>
          <w:b/>
        </w:rPr>
        <w:t>§ 1</w:t>
      </w:r>
      <w:r w:rsidR="0071466F" w:rsidRPr="0071466F">
        <w:rPr>
          <w:rFonts w:cstheme="minorHAnsi"/>
          <w:b/>
        </w:rPr>
        <w:t>3</w:t>
      </w:r>
      <w:r w:rsidR="009F7814" w:rsidRPr="0071466F">
        <w:rPr>
          <w:rFonts w:cstheme="minorHAnsi"/>
          <w:b/>
        </w:rPr>
        <w:t>.</w:t>
      </w:r>
    </w:p>
    <w:p w14:paraId="5DBFD8FF" w14:textId="77777777" w:rsidR="009F7814" w:rsidRPr="0071466F" w:rsidRDefault="009F7814" w:rsidP="00B95F25">
      <w:pPr>
        <w:pStyle w:val="Tekstpodstawowywcity"/>
        <w:spacing w:before="120" w:after="0" w:line="271" w:lineRule="auto"/>
        <w:ind w:left="357" w:hanging="357"/>
        <w:jc w:val="center"/>
        <w:rPr>
          <w:rFonts w:cstheme="minorHAnsi"/>
          <w:b/>
        </w:rPr>
      </w:pPr>
      <w:r w:rsidRPr="0071466F">
        <w:rPr>
          <w:rFonts w:cstheme="minorHAnsi"/>
          <w:b/>
        </w:rPr>
        <w:t>Postanowienia końcowe</w:t>
      </w:r>
    </w:p>
    <w:p w14:paraId="23F48FE5" w14:textId="77777777" w:rsidR="009F7814" w:rsidRPr="0071466F" w:rsidRDefault="009F7814" w:rsidP="00A63513">
      <w:pPr>
        <w:pStyle w:val="Tekstpodstawowywcity"/>
        <w:numPr>
          <w:ilvl w:val="0"/>
          <w:numId w:val="29"/>
        </w:numPr>
        <w:tabs>
          <w:tab w:val="num" w:pos="284"/>
        </w:tabs>
        <w:suppressAutoHyphens/>
        <w:spacing w:before="120" w:after="0" w:line="271" w:lineRule="auto"/>
        <w:jc w:val="both"/>
        <w:rPr>
          <w:rFonts w:cstheme="minorHAnsi"/>
        </w:rPr>
      </w:pPr>
      <w:r w:rsidRPr="0071466F">
        <w:rPr>
          <w:rFonts w:cstheme="minorHAnsi"/>
        </w:rPr>
        <w:t xml:space="preserve">W sprawach nieuregulowanych postanowieniami niniejszej Umowy mają zastosowanie przepisy: </w:t>
      </w:r>
    </w:p>
    <w:p w14:paraId="56EEAC00" w14:textId="27B4E77E"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stawy z dnia 11.09.2015 r. o działalności ubezpieczeniowej i reasekuracyjnej (</w:t>
      </w:r>
      <w:proofErr w:type="spellStart"/>
      <w:r w:rsidR="00957C6E" w:rsidRPr="0071466F">
        <w:rPr>
          <w:rFonts w:cstheme="minorHAnsi"/>
        </w:rPr>
        <w:t>t.j</w:t>
      </w:r>
      <w:proofErr w:type="spellEnd"/>
      <w:r w:rsidR="00957C6E" w:rsidRPr="0071466F">
        <w:rPr>
          <w:rFonts w:cstheme="minorHAnsi"/>
        </w:rPr>
        <w:t xml:space="preserve">. </w:t>
      </w:r>
      <w:r w:rsidR="00444FC0" w:rsidRPr="0071466F">
        <w:rPr>
          <w:rFonts w:cstheme="minorHAnsi"/>
        </w:rPr>
        <w:t xml:space="preserve">Dz.U. z </w:t>
      </w:r>
      <w:bookmarkStart w:id="4" w:name="_Hlk134186254"/>
      <w:r w:rsidRPr="0071466F">
        <w:rPr>
          <w:rFonts w:cstheme="minorHAnsi"/>
        </w:rPr>
        <w:t>202</w:t>
      </w:r>
      <w:r w:rsidR="0071466F" w:rsidRPr="0071466F">
        <w:rPr>
          <w:rFonts w:cstheme="minorHAnsi"/>
        </w:rPr>
        <w:t>4</w:t>
      </w:r>
      <w:r w:rsidRPr="0071466F">
        <w:rPr>
          <w:rFonts w:cstheme="minorHAnsi"/>
        </w:rPr>
        <w:t xml:space="preserve"> r., poz. </w:t>
      </w:r>
      <w:r w:rsidR="0071466F" w:rsidRPr="0071466F">
        <w:rPr>
          <w:rFonts w:cstheme="minorHAnsi"/>
        </w:rPr>
        <w:t>838</w:t>
      </w:r>
      <w:r w:rsidRPr="0071466F">
        <w:rPr>
          <w:rFonts w:cstheme="minorHAnsi"/>
        </w:rPr>
        <w:t xml:space="preserve"> ze zm</w:t>
      </w:r>
      <w:bookmarkEnd w:id="4"/>
      <w:r w:rsidR="00444FC0" w:rsidRPr="0071466F">
        <w:rPr>
          <w:rFonts w:cstheme="minorHAnsi"/>
        </w:rPr>
        <w:t xml:space="preserve">.), </w:t>
      </w:r>
    </w:p>
    <w:p w14:paraId="1D496B45" w14:textId="78FE2784"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 xml:space="preserve">stawy z dnia 22 maja 2003 r. o ubezpieczeniach obowiązkowych, Ubezpieczeniowym Funduszu Gwarancyjnym i Polskim Biurze Ubezpieczycieli Komunikacyjnych (Dz.U. z </w:t>
      </w:r>
      <w:r w:rsidR="00121CCD" w:rsidRPr="0071466F">
        <w:rPr>
          <w:rFonts w:cstheme="minorHAnsi"/>
        </w:rPr>
        <w:t xml:space="preserve">2023 r., poz. 2500 </w:t>
      </w:r>
      <w:r w:rsidR="00444FC0" w:rsidRPr="0071466F">
        <w:rPr>
          <w:rFonts w:cstheme="minorHAnsi"/>
        </w:rPr>
        <w:t>ze zm.),</w:t>
      </w:r>
    </w:p>
    <w:p w14:paraId="24A505CB" w14:textId="2519E8E4"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stawy z dnia 23 kwietnia 1964r. Kodeks cywilny (</w:t>
      </w:r>
      <w:proofErr w:type="spellStart"/>
      <w:r w:rsidR="00957C6E" w:rsidRPr="0071466F">
        <w:rPr>
          <w:rFonts w:cstheme="minorHAnsi"/>
        </w:rPr>
        <w:t>t.j</w:t>
      </w:r>
      <w:proofErr w:type="spellEnd"/>
      <w:r w:rsidR="00957C6E" w:rsidRPr="0071466F">
        <w:rPr>
          <w:rFonts w:cstheme="minorHAnsi"/>
        </w:rPr>
        <w:t>.</w:t>
      </w:r>
      <w:r w:rsidR="0071466F" w:rsidRPr="0071466F">
        <w:rPr>
          <w:rFonts w:cstheme="minorHAnsi"/>
        </w:rPr>
        <w:t xml:space="preserve"> </w:t>
      </w:r>
      <w:r w:rsidR="00444FC0" w:rsidRPr="0071466F">
        <w:rPr>
          <w:rFonts w:cstheme="minorHAnsi"/>
        </w:rPr>
        <w:t>Dz. U. z 20</w:t>
      </w:r>
      <w:r w:rsidR="0071466F" w:rsidRPr="0071466F">
        <w:rPr>
          <w:rFonts w:cstheme="minorHAnsi"/>
        </w:rPr>
        <w:t>24</w:t>
      </w:r>
      <w:r w:rsidR="00444FC0" w:rsidRPr="0071466F">
        <w:rPr>
          <w:rFonts w:cstheme="minorHAnsi"/>
        </w:rPr>
        <w:t xml:space="preserve"> r. poz. 1</w:t>
      </w:r>
      <w:r w:rsidR="0071466F" w:rsidRPr="0071466F">
        <w:rPr>
          <w:rFonts w:cstheme="minorHAnsi"/>
        </w:rPr>
        <w:t>0</w:t>
      </w:r>
      <w:r w:rsidR="00121CCD" w:rsidRPr="0071466F">
        <w:rPr>
          <w:rFonts w:cstheme="minorHAnsi"/>
        </w:rPr>
        <w:t>61</w:t>
      </w:r>
      <w:r w:rsidR="00444FC0" w:rsidRPr="0071466F">
        <w:rPr>
          <w:rFonts w:cstheme="minorHAnsi"/>
        </w:rPr>
        <w:t xml:space="preserve"> ze zm.), </w:t>
      </w:r>
    </w:p>
    <w:p w14:paraId="35FF1BDE" w14:textId="7FA5E6AB" w:rsidR="00121CCD" w:rsidRPr="0071466F" w:rsidRDefault="00121CCD" w:rsidP="00121CCD">
      <w:pPr>
        <w:pStyle w:val="Tekstpodstawowywcity"/>
        <w:numPr>
          <w:ilvl w:val="0"/>
          <w:numId w:val="32"/>
        </w:numPr>
        <w:suppressAutoHyphens/>
        <w:spacing w:line="269" w:lineRule="auto"/>
        <w:ind w:left="602" w:hanging="318"/>
        <w:jc w:val="both"/>
        <w:rPr>
          <w:rFonts w:cstheme="minorHAnsi"/>
        </w:rPr>
      </w:pPr>
      <w:r w:rsidRPr="0071466F">
        <w:rPr>
          <w:rFonts w:cstheme="minorHAnsi"/>
        </w:rPr>
        <w:t>Ustawy z dnia 11 września 2019 r. Prawo zamówień publicznych (</w:t>
      </w:r>
      <w:proofErr w:type="spellStart"/>
      <w:r w:rsidR="00957C6E" w:rsidRPr="0071466F">
        <w:rPr>
          <w:rFonts w:cstheme="minorHAnsi"/>
        </w:rPr>
        <w:t>t.j</w:t>
      </w:r>
      <w:proofErr w:type="spellEnd"/>
      <w:r w:rsidR="00957C6E" w:rsidRPr="0071466F">
        <w:rPr>
          <w:rFonts w:cstheme="minorHAnsi"/>
        </w:rPr>
        <w:t xml:space="preserve">. </w:t>
      </w:r>
      <w:r w:rsidRPr="0071466F">
        <w:rPr>
          <w:rFonts w:cstheme="minorHAnsi"/>
        </w:rPr>
        <w:t xml:space="preserve">Dz. U. z </w:t>
      </w:r>
      <w:r w:rsidR="000D32D2" w:rsidRPr="0071466F">
        <w:rPr>
          <w:rFonts w:cstheme="minorHAnsi"/>
        </w:rPr>
        <w:t>2024</w:t>
      </w:r>
      <w:r w:rsidRPr="0071466F">
        <w:rPr>
          <w:rFonts w:cstheme="minorHAnsi"/>
        </w:rPr>
        <w:t xml:space="preserve"> poz. 1</w:t>
      </w:r>
      <w:r w:rsidR="000D32D2" w:rsidRPr="0071466F">
        <w:rPr>
          <w:rFonts w:cstheme="minorHAnsi"/>
        </w:rPr>
        <w:t>320</w:t>
      </w:r>
      <w:r w:rsidRPr="0071466F">
        <w:rPr>
          <w:rFonts w:cstheme="minorHAnsi"/>
        </w:rPr>
        <w:t xml:space="preserve"> ze zm.).</w:t>
      </w:r>
    </w:p>
    <w:p w14:paraId="14793515" w14:textId="4C98EF8B" w:rsidR="009F7814" w:rsidRPr="0071466F"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lastRenderedPageBreak/>
        <w:t xml:space="preserve">Strony uzgadniają, iż wszelka korespondencja związana z realizacją </w:t>
      </w:r>
      <w:r w:rsidRPr="0071466F">
        <w:rPr>
          <w:rFonts w:cstheme="minorHAnsi"/>
          <w:i/>
          <w:iCs/>
        </w:rPr>
        <w:t>Umowy</w:t>
      </w:r>
      <w:r w:rsidRPr="0071466F">
        <w:rPr>
          <w:rFonts w:cstheme="minorHAnsi"/>
        </w:rPr>
        <w:t xml:space="preserve"> (w szczególności zawiadomienia, oświadczenia, wnioski, informacje, pytania) może odbywać się pocztą elektroniczną. Na żądanie druga strona potwierdza fakt ich otrzymania. </w:t>
      </w:r>
      <w:r w:rsidR="00701C7B" w:rsidRPr="0071466F">
        <w:rPr>
          <w:rFonts w:cstheme="minorHAnsi"/>
        </w:rPr>
        <w:t>Zmiany postanowień umowy wymagają formy pisemnej pod rygorem nieważności.</w:t>
      </w:r>
    </w:p>
    <w:p w14:paraId="08F61E61" w14:textId="0F8152CA" w:rsidR="009F7814" w:rsidRPr="0071466F"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Wszelkie ewentualne spory wynikające z realizacji niniejszej Umowy będą załatwiane między Stronami na drodze polubownej, w ostateczności mogą być poddawane do rozstrzygnięcia przez Sąd właściwy dla siedziby Zamawiającego, a w sprawach dotyczących umowy ubezpieczenia przez właściwy Sąd</w:t>
      </w:r>
      <w:r w:rsidR="00436E79" w:rsidRPr="0071466F">
        <w:rPr>
          <w:rFonts w:cstheme="minorHAnsi"/>
        </w:rPr>
        <w:t xml:space="preserve"> dla siedziby Zamawiającego</w:t>
      </w:r>
      <w:r w:rsidRPr="0071466F">
        <w:rPr>
          <w:rFonts w:cstheme="minorHAnsi"/>
        </w:rPr>
        <w:t>.</w:t>
      </w:r>
    </w:p>
    <w:p w14:paraId="377C9B21" w14:textId="77777777" w:rsidR="00542379" w:rsidRPr="0071466F" w:rsidRDefault="00542379" w:rsidP="00542379">
      <w:pPr>
        <w:pStyle w:val="Tekstpodstawowywcity"/>
        <w:numPr>
          <w:ilvl w:val="0"/>
          <w:numId w:val="29"/>
        </w:numPr>
        <w:tabs>
          <w:tab w:val="num" w:pos="284"/>
        </w:tabs>
        <w:suppressAutoHyphens/>
        <w:spacing w:before="120" w:after="0" w:line="271" w:lineRule="auto"/>
        <w:ind w:left="284" w:hanging="284"/>
        <w:jc w:val="both"/>
        <w:rPr>
          <w:rFonts w:cstheme="minorHAnsi"/>
        </w:rPr>
      </w:pPr>
      <w:bookmarkStart w:id="5" w:name="_Hlk132190466"/>
      <w:r w:rsidRPr="0071466F">
        <w:rPr>
          <w:rFonts w:cstheme="minorHAnsi"/>
        </w:rPr>
        <w:t xml:space="preserve">Umowę sporządzono w 2 jednobrzmiących egzemplarzach, 1 egzemplarz dla Zamawiającego i 1 egzemplarz dla Wykonawcy. </w:t>
      </w:r>
    </w:p>
    <w:p w14:paraId="42582218" w14:textId="3B3BEED8" w:rsidR="00542379" w:rsidRPr="0071466F" w:rsidRDefault="00542379" w:rsidP="0071466F">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 xml:space="preserve">Umowa może zostać zawarta w formie elektronicznej zgodnie z art. </w:t>
      </w:r>
      <w:r w:rsidR="00FB2429">
        <w:rPr>
          <w:rFonts w:cstheme="minorHAnsi"/>
          <w:color w:val="0D0D0D" w:themeColor="text1" w:themeTint="F2"/>
        </w:rPr>
        <w:t>78</w:t>
      </w:r>
      <w:r w:rsidR="00FB2429">
        <w:rPr>
          <w:rFonts w:cstheme="minorHAnsi"/>
          <w:color w:val="0D0D0D" w:themeColor="text1" w:themeTint="F2"/>
          <w:vertAlign w:val="superscript"/>
        </w:rPr>
        <w:t>1</w:t>
      </w:r>
      <w:r w:rsidRPr="0071466F">
        <w:rPr>
          <w:rFonts w:cstheme="minorHAnsi"/>
        </w:rPr>
        <w:t xml:space="preserve"> ustawy Kodeks cywilny.</w:t>
      </w:r>
    </w:p>
    <w:p w14:paraId="3A8AD9D5" w14:textId="77777777" w:rsidR="0071466F" w:rsidRPr="0071466F" w:rsidRDefault="0071466F" w:rsidP="0071466F">
      <w:pPr>
        <w:pStyle w:val="Tekstpodstawowywcity"/>
        <w:tabs>
          <w:tab w:val="num" w:pos="284"/>
        </w:tabs>
        <w:suppressAutoHyphens/>
        <w:spacing w:before="120" w:after="0" w:line="271" w:lineRule="auto"/>
        <w:ind w:left="284"/>
        <w:jc w:val="both"/>
        <w:rPr>
          <w:rFonts w:cstheme="minorHAnsi"/>
        </w:rPr>
      </w:pPr>
    </w:p>
    <w:bookmarkEnd w:id="5"/>
    <w:p w14:paraId="4B9FB1AF" w14:textId="77777777" w:rsidR="009F7814" w:rsidRPr="0071466F" w:rsidRDefault="009F7814" w:rsidP="00B95F25">
      <w:pPr>
        <w:tabs>
          <w:tab w:val="left" w:pos="-1276"/>
          <w:tab w:val="center" w:pos="2268"/>
          <w:tab w:val="center" w:pos="7230"/>
        </w:tabs>
        <w:spacing w:before="480" w:after="0" w:line="271" w:lineRule="auto"/>
        <w:ind w:left="284"/>
        <w:jc w:val="both"/>
        <w:rPr>
          <w:rFonts w:cstheme="minorHAnsi"/>
        </w:rPr>
      </w:pPr>
      <w:r w:rsidRPr="0071466F">
        <w:rPr>
          <w:rFonts w:cstheme="minorHAnsi"/>
        </w:rPr>
        <w:tab/>
      </w:r>
      <w:r w:rsidRPr="0071466F">
        <w:rPr>
          <w:rFonts w:cstheme="minorHAnsi"/>
          <w:b/>
          <w:caps/>
        </w:rPr>
        <w:t>ZAmawiajĄcy</w:t>
      </w:r>
      <w:r w:rsidRPr="0071466F">
        <w:rPr>
          <w:rFonts w:cstheme="minorHAnsi"/>
          <w:caps/>
        </w:rPr>
        <w:tab/>
      </w:r>
      <w:r w:rsidRPr="0071466F">
        <w:rPr>
          <w:rFonts w:cstheme="minorHAnsi"/>
          <w:b/>
          <w:caps/>
        </w:rPr>
        <w:t>WYKONAWCA</w:t>
      </w:r>
    </w:p>
    <w:sectPr w:rsidR="009F7814" w:rsidRPr="0071466F" w:rsidSect="00936C68">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59368" w14:textId="77777777" w:rsidR="00936C68" w:rsidRDefault="00936C68" w:rsidP="00FF02A3">
      <w:pPr>
        <w:spacing w:after="0" w:line="240" w:lineRule="auto"/>
      </w:pPr>
      <w:r>
        <w:separator/>
      </w:r>
    </w:p>
  </w:endnote>
  <w:endnote w:type="continuationSeparator" w:id="0">
    <w:p w14:paraId="62C39A61" w14:textId="77777777" w:rsidR="00936C68" w:rsidRDefault="00936C68"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1169415"/>
      <w:docPartObj>
        <w:docPartGallery w:val="Page Numbers (Bottom of Page)"/>
        <w:docPartUnique/>
      </w:docPartObj>
    </w:sdtPr>
    <w:sdtEndPr/>
    <w:sdtContent>
      <w:p w14:paraId="7FCFCA08" w14:textId="007B22B9" w:rsidR="00413915" w:rsidRDefault="00413915">
        <w:pPr>
          <w:pStyle w:val="Stopka"/>
          <w:jc w:val="right"/>
        </w:pPr>
        <w:r>
          <w:fldChar w:fldCharType="begin"/>
        </w:r>
        <w:r>
          <w:instrText>PAGE   \* MERGEFORMAT</w:instrText>
        </w:r>
        <w:r>
          <w:fldChar w:fldCharType="separate"/>
        </w:r>
        <w:r w:rsidR="00DF2CD2">
          <w:rPr>
            <w:noProof/>
          </w:rPr>
          <w:t>5</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477A9" w14:textId="77777777" w:rsidR="00936C68" w:rsidRDefault="00936C68" w:rsidP="00FF02A3">
      <w:pPr>
        <w:spacing w:after="0" w:line="240" w:lineRule="auto"/>
      </w:pPr>
      <w:r>
        <w:separator/>
      </w:r>
    </w:p>
  </w:footnote>
  <w:footnote w:type="continuationSeparator" w:id="0">
    <w:p w14:paraId="20A0CB34" w14:textId="77777777" w:rsidR="00936C68" w:rsidRDefault="00936C68"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5F18A896" w:rsidR="00A2205C" w:rsidRPr="0071466F" w:rsidRDefault="00057AF2" w:rsidP="00E601B3">
    <w:pPr>
      <w:pStyle w:val="Nagwek"/>
      <w:rPr>
        <w:rFonts w:ascii="Calibri" w:hAnsi="Calibri" w:cs="Calibri"/>
        <w:sz w:val="16"/>
        <w:szCs w:val="16"/>
      </w:rPr>
    </w:pPr>
    <w:r w:rsidRPr="001E0562">
      <w:rPr>
        <w:rFonts w:ascii="Calibri" w:hAnsi="Calibri"/>
        <w:bCs/>
        <w:color w:val="0D0D0D"/>
        <w:sz w:val="16"/>
        <w:szCs w:val="16"/>
      </w:rPr>
      <w:t>SP ZOZ SZPITAL POWIATOWY IM. EDMUNDA BIERNACKIEGO W OPOCZNIE</w:t>
    </w:r>
    <w:r w:rsidR="00E42474" w:rsidRPr="0071466F">
      <w:rPr>
        <w:rFonts w:ascii="Calibri" w:hAnsi="Calibri"/>
        <w:noProof/>
        <w:sz w:val="16"/>
        <w:szCs w:val="16"/>
        <w:lang w:eastAsia="pl-PL"/>
      </w:rPr>
      <mc:AlternateContent>
        <mc:Choice Requires="wps">
          <w:drawing>
            <wp:anchor distT="0" distB="0" distL="114300" distR="114300" simplePos="0" relativeHeight="251657216"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8E6167" w:rsidRPr="0071466F">
      <w:rPr>
        <w:rFonts w:ascii="Calibri" w:hAnsi="Calibri" w:cs="Calibri"/>
        <w:sz w:val="16"/>
        <w:szCs w:val="16"/>
      </w:rPr>
      <w:tab/>
    </w:r>
    <w:r w:rsidR="00C22813" w:rsidRPr="0071466F">
      <w:rPr>
        <w:rFonts w:ascii="Calibri" w:hAnsi="Calibri" w:cs="Calibri"/>
        <w:sz w:val="16"/>
        <w:szCs w:val="16"/>
      </w:rPr>
      <w:t xml:space="preserve">Załącznik nr </w:t>
    </w:r>
    <w:r w:rsidR="00EB5F32" w:rsidRPr="0071466F">
      <w:rPr>
        <w:rFonts w:ascii="Calibri" w:hAnsi="Calibri" w:cs="Calibri"/>
        <w:sz w:val="16"/>
        <w:szCs w:val="16"/>
      </w:rPr>
      <w:t>3</w:t>
    </w:r>
    <w:r>
      <w:rPr>
        <w:rFonts w:ascii="Calibri" w:hAnsi="Calibri" w:cs="Calibri"/>
        <w:sz w:val="16"/>
        <w:szCs w:val="16"/>
      </w:rPr>
      <w:t>b</w:t>
    </w:r>
    <w:r w:rsidR="00EB5F32" w:rsidRPr="0071466F">
      <w:rPr>
        <w:rFonts w:ascii="Calibri" w:hAnsi="Calibri" w:cs="Calibri"/>
        <w:sz w:val="16"/>
        <w:szCs w:val="16"/>
      </w:rPr>
      <w:t xml:space="preserve"> </w:t>
    </w:r>
    <w:r w:rsidR="00C22813" w:rsidRPr="0071466F">
      <w:rPr>
        <w:rFonts w:ascii="Calibri" w:hAnsi="Calibri" w:cs="Calibri"/>
        <w:sz w:val="16"/>
        <w:szCs w:val="16"/>
      </w:rPr>
      <w:t>do S</w:t>
    </w:r>
    <w:r w:rsidR="00E42474" w:rsidRPr="0071466F">
      <w:rPr>
        <w:rFonts w:ascii="Calibri" w:hAnsi="Calibri" w:cs="Calibri"/>
        <w:sz w:val="16"/>
        <w:szCs w:val="16"/>
      </w:rPr>
      <w:t xml:space="preserve">WZ </w:t>
    </w:r>
    <w:r w:rsidR="00A2205C" w:rsidRPr="0071466F">
      <w:rPr>
        <w:rFonts w:ascii="Calibri" w:hAnsi="Calibri" w:cs="Calibri"/>
        <w:sz w:val="16"/>
        <w:szCs w:val="16"/>
      </w:rPr>
      <w:t xml:space="preserve">– Wzór umowy do Części </w:t>
    </w:r>
    <w:r>
      <w:rPr>
        <w:rFonts w:ascii="Calibri" w:hAnsi="Calibri" w:cs="Calibri"/>
        <w:sz w:val="16"/>
        <w:szCs w:val="16"/>
      </w:rPr>
      <w:t>2</w:t>
    </w:r>
  </w:p>
  <w:p w14:paraId="3F0F0AB7" w14:textId="67224781" w:rsidR="00121CCD" w:rsidRPr="0071466F" w:rsidRDefault="00121CCD" w:rsidP="00121CCD">
    <w:pPr>
      <w:tabs>
        <w:tab w:val="center" w:pos="3402"/>
        <w:tab w:val="center" w:pos="4536"/>
        <w:tab w:val="right" w:pos="9072"/>
      </w:tabs>
      <w:suppressAutoHyphens/>
      <w:spacing w:after="0" w:line="240" w:lineRule="auto"/>
      <w:jc w:val="both"/>
      <w:rPr>
        <w:rFonts w:ascii="Calibri" w:eastAsia="Times New Roman" w:hAnsi="Calibri" w:cs="Times New Roman"/>
        <w:bCs/>
        <w:sz w:val="16"/>
        <w:szCs w:val="16"/>
        <w:lang w:eastAsia="pl-PL"/>
      </w:rPr>
    </w:pPr>
    <w:r w:rsidRPr="0071466F">
      <w:rPr>
        <w:rFonts w:ascii="Calibri" w:eastAsia="Times New Roman" w:hAnsi="Calibri" w:cs="Times New Roman"/>
        <w:bCs/>
        <w:sz w:val="16"/>
        <w:szCs w:val="16"/>
        <w:lang w:val="x-none" w:eastAsia="ar-SA"/>
      </w:rPr>
      <w:t>Znak sprawy</w:t>
    </w:r>
    <w:r w:rsidRPr="0071466F">
      <w:rPr>
        <w:rFonts w:ascii="Calibri" w:eastAsia="Times New Roman" w:hAnsi="Calibri" w:cs="Times New Roman"/>
        <w:bCs/>
        <w:sz w:val="16"/>
        <w:szCs w:val="16"/>
        <w:lang w:eastAsia="ar-SA"/>
      </w:rPr>
      <w:t>:</w:t>
    </w:r>
    <w:r w:rsidRPr="0071466F">
      <w:rPr>
        <w:rFonts w:ascii="Calibri" w:eastAsia="Times New Roman" w:hAnsi="Calibri" w:cs="Times New Roman"/>
        <w:bCs/>
        <w:sz w:val="16"/>
        <w:szCs w:val="16"/>
        <w:lang w:val="x-none" w:eastAsia="ar-SA"/>
      </w:rPr>
      <w:t xml:space="preserve"> </w:t>
    </w:r>
    <w:r w:rsidR="00A9511B">
      <w:rPr>
        <w:rFonts w:ascii="Calibri" w:eastAsia="Times New Roman" w:hAnsi="Calibri" w:cs="Times New Roman"/>
        <w:sz w:val="16"/>
        <w:szCs w:val="16"/>
        <w:lang w:eastAsia="ar-SA"/>
      </w:rPr>
      <w:t>26/2024</w:t>
    </w:r>
  </w:p>
  <w:p w14:paraId="2CB55BEB" w14:textId="65D7533A" w:rsidR="00E42474" w:rsidRPr="0071466F" w:rsidRDefault="0088573E" w:rsidP="00E42474">
    <w:pPr>
      <w:pStyle w:val="Nagwek"/>
      <w:rPr>
        <w:rFonts w:ascii="Calibri" w:hAnsi="Calibri" w:cs="Calibri"/>
        <w:sz w:val="16"/>
        <w:szCs w:val="16"/>
      </w:rPr>
    </w:pPr>
    <w:r w:rsidRPr="0071466F">
      <w:rPr>
        <w:rFonts w:ascii="Calibri" w:hAnsi="Calibri" w:cs="Calibri"/>
        <w:sz w:val="16"/>
        <w:szCs w:val="16"/>
      </w:rPr>
      <w:t>_________________________________________________________________________________________________________________</w:t>
    </w:r>
    <w:r w:rsidR="00E42474" w:rsidRPr="0071466F">
      <w:rPr>
        <w:rFonts w:ascii="Calibri" w:hAnsi="Calibri" w:cs="Calibri"/>
        <w:sz w:val="16"/>
        <w:szCs w:val="16"/>
      </w:rPr>
      <w:tab/>
    </w:r>
    <w:r w:rsidR="00E42474" w:rsidRPr="0071466F">
      <w:rPr>
        <w:rFonts w:ascii="Calibri" w:hAnsi="Calibri" w:cs="Calibri"/>
        <w:sz w:val="16"/>
        <w:szCs w:val="16"/>
      </w:rPr>
      <w:tab/>
    </w:r>
    <w:bookmarkStart w:id="6" w:name="_Hlk68691911"/>
  </w:p>
  <w:bookmarkEnd w:i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7DE195A"/>
    <w:multiLevelType w:val="multilevel"/>
    <w:tmpl w:val="CD1AE6E2"/>
    <w:lvl w:ilvl="0">
      <w:start w:val="1"/>
      <w:numFmt w:val="bullet"/>
      <w:lvlText w:val=""/>
      <w:lvlJc w:val="left"/>
      <w:pPr>
        <w:tabs>
          <w:tab w:val="num" w:pos="0"/>
        </w:tabs>
        <w:ind w:left="600" w:hanging="600"/>
      </w:pPr>
      <w:rPr>
        <w:rFonts w:ascii="Symbol" w:hAnsi="Symbol"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4"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061002">
    <w:abstractNumId w:val="19"/>
  </w:num>
  <w:num w:numId="2" w16cid:durableId="1657103252">
    <w:abstractNumId w:val="24"/>
  </w:num>
  <w:num w:numId="3" w16cid:durableId="1322999026">
    <w:abstractNumId w:val="20"/>
  </w:num>
  <w:num w:numId="4" w16cid:durableId="1470131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2318">
    <w:abstractNumId w:val="1"/>
  </w:num>
  <w:num w:numId="6" w16cid:durableId="1268386849">
    <w:abstractNumId w:val="2"/>
  </w:num>
  <w:num w:numId="7" w16cid:durableId="569996881">
    <w:abstractNumId w:val="3"/>
  </w:num>
  <w:num w:numId="8" w16cid:durableId="941910392">
    <w:abstractNumId w:val="11"/>
  </w:num>
  <w:num w:numId="9" w16cid:durableId="1887791120">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7456693">
    <w:abstractNumId w:val="26"/>
  </w:num>
  <w:num w:numId="11" w16cid:durableId="791091598">
    <w:abstractNumId w:val="4"/>
  </w:num>
  <w:num w:numId="12" w16cid:durableId="1238709265">
    <w:abstractNumId w:val="5"/>
  </w:num>
  <w:num w:numId="13" w16cid:durableId="983655458">
    <w:abstractNumId w:val="7"/>
  </w:num>
  <w:num w:numId="14" w16cid:durableId="115802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4345968">
    <w:abstractNumId w:val="22"/>
  </w:num>
  <w:num w:numId="16" w16cid:durableId="4063483">
    <w:abstractNumId w:val="15"/>
  </w:num>
  <w:num w:numId="17" w16cid:durableId="1107312271">
    <w:abstractNumId w:val="14"/>
  </w:num>
  <w:num w:numId="18" w16cid:durableId="1450389480">
    <w:abstractNumId w:val="6"/>
  </w:num>
  <w:num w:numId="19" w16cid:durableId="1237011859">
    <w:abstractNumId w:val="16"/>
  </w:num>
  <w:num w:numId="20" w16cid:durableId="432210137">
    <w:abstractNumId w:val="17"/>
  </w:num>
  <w:num w:numId="21" w16cid:durableId="1088387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3914077">
    <w:abstractNumId w:val="10"/>
  </w:num>
  <w:num w:numId="23" w16cid:durableId="138815621">
    <w:abstractNumId w:val="12"/>
  </w:num>
  <w:num w:numId="24" w16cid:durableId="273244470">
    <w:abstractNumId w:val="25"/>
  </w:num>
  <w:num w:numId="25" w16cid:durableId="797993251">
    <w:abstractNumId w:val="27"/>
  </w:num>
  <w:num w:numId="26" w16cid:durableId="1806778035">
    <w:abstractNumId w:val="21"/>
  </w:num>
  <w:num w:numId="27" w16cid:durableId="704256959">
    <w:abstractNumId w:val="28"/>
  </w:num>
  <w:num w:numId="28" w16cid:durableId="899824752">
    <w:abstractNumId w:val="13"/>
  </w:num>
  <w:num w:numId="29" w16cid:durableId="832452860">
    <w:abstractNumId w:val="18"/>
  </w:num>
  <w:num w:numId="30" w16cid:durableId="10036229">
    <w:abstractNumId w:val="17"/>
  </w:num>
  <w:num w:numId="31" w16cid:durableId="1321228127">
    <w:abstractNumId w:val="8"/>
  </w:num>
  <w:num w:numId="32" w16cid:durableId="9757233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130F4"/>
    <w:rsid w:val="00023EAA"/>
    <w:rsid w:val="00027783"/>
    <w:rsid w:val="00027D38"/>
    <w:rsid w:val="00033573"/>
    <w:rsid w:val="00035C0E"/>
    <w:rsid w:val="00051414"/>
    <w:rsid w:val="00057AF2"/>
    <w:rsid w:val="00064A51"/>
    <w:rsid w:val="00081C5A"/>
    <w:rsid w:val="0008730E"/>
    <w:rsid w:val="000A08B4"/>
    <w:rsid w:val="000A4C60"/>
    <w:rsid w:val="000A5B61"/>
    <w:rsid w:val="000A6687"/>
    <w:rsid w:val="000D32D2"/>
    <w:rsid w:val="000D625E"/>
    <w:rsid w:val="000E2BC9"/>
    <w:rsid w:val="000F0F07"/>
    <w:rsid w:val="000F73B7"/>
    <w:rsid w:val="0011341B"/>
    <w:rsid w:val="00114E0C"/>
    <w:rsid w:val="00115838"/>
    <w:rsid w:val="00121CCD"/>
    <w:rsid w:val="00131B54"/>
    <w:rsid w:val="00134CFE"/>
    <w:rsid w:val="00136F22"/>
    <w:rsid w:val="001435CF"/>
    <w:rsid w:val="001506E1"/>
    <w:rsid w:val="00152B5B"/>
    <w:rsid w:val="00181C69"/>
    <w:rsid w:val="001837F1"/>
    <w:rsid w:val="00184202"/>
    <w:rsid w:val="00194CF8"/>
    <w:rsid w:val="00195566"/>
    <w:rsid w:val="001A3E30"/>
    <w:rsid w:val="001B2628"/>
    <w:rsid w:val="001B4E6D"/>
    <w:rsid w:val="001C72D9"/>
    <w:rsid w:val="001D0A08"/>
    <w:rsid w:val="00203751"/>
    <w:rsid w:val="00226E0F"/>
    <w:rsid w:val="00230A33"/>
    <w:rsid w:val="002407FF"/>
    <w:rsid w:val="00246634"/>
    <w:rsid w:val="002555D1"/>
    <w:rsid w:val="0025576C"/>
    <w:rsid w:val="00270B03"/>
    <w:rsid w:val="00285E7C"/>
    <w:rsid w:val="00291EE5"/>
    <w:rsid w:val="002A337F"/>
    <w:rsid w:val="002A6BE0"/>
    <w:rsid w:val="002D18DD"/>
    <w:rsid w:val="002E1C32"/>
    <w:rsid w:val="002E6E82"/>
    <w:rsid w:val="002F7794"/>
    <w:rsid w:val="00305BAC"/>
    <w:rsid w:val="00320BE9"/>
    <w:rsid w:val="00363125"/>
    <w:rsid w:val="003635E2"/>
    <w:rsid w:val="0038254F"/>
    <w:rsid w:val="00387DA2"/>
    <w:rsid w:val="00391EAE"/>
    <w:rsid w:val="00395D1C"/>
    <w:rsid w:val="00397D37"/>
    <w:rsid w:val="003A4264"/>
    <w:rsid w:val="003B214E"/>
    <w:rsid w:val="003C2DF6"/>
    <w:rsid w:val="003D4D5A"/>
    <w:rsid w:val="003E6E28"/>
    <w:rsid w:val="00402D9D"/>
    <w:rsid w:val="004076DF"/>
    <w:rsid w:val="00413915"/>
    <w:rsid w:val="00427EEE"/>
    <w:rsid w:val="00436E79"/>
    <w:rsid w:val="00444FC0"/>
    <w:rsid w:val="00445694"/>
    <w:rsid w:val="00455C42"/>
    <w:rsid w:val="00460F5C"/>
    <w:rsid w:val="0048376D"/>
    <w:rsid w:val="004A278F"/>
    <w:rsid w:val="004A560D"/>
    <w:rsid w:val="004C07BC"/>
    <w:rsid w:val="004C1642"/>
    <w:rsid w:val="004C48F6"/>
    <w:rsid w:val="0050713E"/>
    <w:rsid w:val="005139B5"/>
    <w:rsid w:val="00516EF4"/>
    <w:rsid w:val="00542379"/>
    <w:rsid w:val="005450CB"/>
    <w:rsid w:val="00577DAE"/>
    <w:rsid w:val="00583E18"/>
    <w:rsid w:val="005A4BEF"/>
    <w:rsid w:val="005A58A9"/>
    <w:rsid w:val="005B14D1"/>
    <w:rsid w:val="005B2F18"/>
    <w:rsid w:val="00640FEA"/>
    <w:rsid w:val="00642712"/>
    <w:rsid w:val="0064322C"/>
    <w:rsid w:val="006505E3"/>
    <w:rsid w:val="00674D76"/>
    <w:rsid w:val="00694F43"/>
    <w:rsid w:val="006A02DC"/>
    <w:rsid w:val="006A485B"/>
    <w:rsid w:val="006B0048"/>
    <w:rsid w:val="006C68D8"/>
    <w:rsid w:val="006D04A8"/>
    <w:rsid w:val="006D77AF"/>
    <w:rsid w:val="006F136F"/>
    <w:rsid w:val="006F6431"/>
    <w:rsid w:val="00701C7B"/>
    <w:rsid w:val="007103F7"/>
    <w:rsid w:val="007106CA"/>
    <w:rsid w:val="00711FC1"/>
    <w:rsid w:val="0071466F"/>
    <w:rsid w:val="00737C35"/>
    <w:rsid w:val="0074030B"/>
    <w:rsid w:val="00771A51"/>
    <w:rsid w:val="00776825"/>
    <w:rsid w:val="00780578"/>
    <w:rsid w:val="007B14DC"/>
    <w:rsid w:val="007B6617"/>
    <w:rsid w:val="007D45E5"/>
    <w:rsid w:val="007E5F80"/>
    <w:rsid w:val="007F0F73"/>
    <w:rsid w:val="007F407B"/>
    <w:rsid w:val="00812D2B"/>
    <w:rsid w:val="00813D5C"/>
    <w:rsid w:val="00820C41"/>
    <w:rsid w:val="0082554A"/>
    <w:rsid w:val="00846862"/>
    <w:rsid w:val="0085182A"/>
    <w:rsid w:val="00854D6F"/>
    <w:rsid w:val="00855166"/>
    <w:rsid w:val="0086504C"/>
    <w:rsid w:val="0088360D"/>
    <w:rsid w:val="00883938"/>
    <w:rsid w:val="0088573E"/>
    <w:rsid w:val="00890F28"/>
    <w:rsid w:val="008A02A5"/>
    <w:rsid w:val="008E4488"/>
    <w:rsid w:val="008E6167"/>
    <w:rsid w:val="008F2281"/>
    <w:rsid w:val="008F2374"/>
    <w:rsid w:val="008F5432"/>
    <w:rsid w:val="008F76DE"/>
    <w:rsid w:val="00903E20"/>
    <w:rsid w:val="00921209"/>
    <w:rsid w:val="00936C68"/>
    <w:rsid w:val="00942451"/>
    <w:rsid w:val="00942E5B"/>
    <w:rsid w:val="00957C6E"/>
    <w:rsid w:val="0096630C"/>
    <w:rsid w:val="00977DB5"/>
    <w:rsid w:val="00983E45"/>
    <w:rsid w:val="00990714"/>
    <w:rsid w:val="009B3AFA"/>
    <w:rsid w:val="009B4DD8"/>
    <w:rsid w:val="009E5C8C"/>
    <w:rsid w:val="009E5E76"/>
    <w:rsid w:val="009F665E"/>
    <w:rsid w:val="009F7814"/>
    <w:rsid w:val="00A07949"/>
    <w:rsid w:val="00A21225"/>
    <w:rsid w:val="00A21A41"/>
    <w:rsid w:val="00A2205C"/>
    <w:rsid w:val="00A337DB"/>
    <w:rsid w:val="00A37D5D"/>
    <w:rsid w:val="00A53B33"/>
    <w:rsid w:val="00A54799"/>
    <w:rsid w:val="00A63513"/>
    <w:rsid w:val="00A65EA2"/>
    <w:rsid w:val="00A9110A"/>
    <w:rsid w:val="00A91BDF"/>
    <w:rsid w:val="00A9511B"/>
    <w:rsid w:val="00A97DDF"/>
    <w:rsid w:val="00AA490B"/>
    <w:rsid w:val="00AB774F"/>
    <w:rsid w:val="00AC5212"/>
    <w:rsid w:val="00AD0DFB"/>
    <w:rsid w:val="00AE05E7"/>
    <w:rsid w:val="00B00F6B"/>
    <w:rsid w:val="00B0142E"/>
    <w:rsid w:val="00B01C2E"/>
    <w:rsid w:val="00B03069"/>
    <w:rsid w:val="00B0500C"/>
    <w:rsid w:val="00B07DA5"/>
    <w:rsid w:val="00B112AB"/>
    <w:rsid w:val="00B27376"/>
    <w:rsid w:val="00B300D6"/>
    <w:rsid w:val="00B37F90"/>
    <w:rsid w:val="00B530E9"/>
    <w:rsid w:val="00B60956"/>
    <w:rsid w:val="00B6736D"/>
    <w:rsid w:val="00B74F1A"/>
    <w:rsid w:val="00B77FD1"/>
    <w:rsid w:val="00B80915"/>
    <w:rsid w:val="00B81986"/>
    <w:rsid w:val="00B81CF9"/>
    <w:rsid w:val="00B8504A"/>
    <w:rsid w:val="00B94BFF"/>
    <w:rsid w:val="00B95F25"/>
    <w:rsid w:val="00BC2E03"/>
    <w:rsid w:val="00BC4776"/>
    <w:rsid w:val="00BD4953"/>
    <w:rsid w:val="00C0515B"/>
    <w:rsid w:val="00C22813"/>
    <w:rsid w:val="00C361A9"/>
    <w:rsid w:val="00C52279"/>
    <w:rsid w:val="00C63985"/>
    <w:rsid w:val="00C75BCF"/>
    <w:rsid w:val="00C85556"/>
    <w:rsid w:val="00C86A93"/>
    <w:rsid w:val="00C92209"/>
    <w:rsid w:val="00CA0BA0"/>
    <w:rsid w:val="00CA53B3"/>
    <w:rsid w:val="00CB03EF"/>
    <w:rsid w:val="00CB25DF"/>
    <w:rsid w:val="00CB4560"/>
    <w:rsid w:val="00CC0F9E"/>
    <w:rsid w:val="00CC318A"/>
    <w:rsid w:val="00CC46A7"/>
    <w:rsid w:val="00CC55B3"/>
    <w:rsid w:val="00CD036D"/>
    <w:rsid w:val="00CD2B4A"/>
    <w:rsid w:val="00CD65A2"/>
    <w:rsid w:val="00CE0128"/>
    <w:rsid w:val="00CF7843"/>
    <w:rsid w:val="00D00427"/>
    <w:rsid w:val="00D05179"/>
    <w:rsid w:val="00D0548A"/>
    <w:rsid w:val="00D3412F"/>
    <w:rsid w:val="00D4716C"/>
    <w:rsid w:val="00D47A2A"/>
    <w:rsid w:val="00D54B0C"/>
    <w:rsid w:val="00D6003D"/>
    <w:rsid w:val="00D62EE1"/>
    <w:rsid w:val="00D85407"/>
    <w:rsid w:val="00D94D74"/>
    <w:rsid w:val="00D96742"/>
    <w:rsid w:val="00DA0122"/>
    <w:rsid w:val="00DA4628"/>
    <w:rsid w:val="00DB54A8"/>
    <w:rsid w:val="00DB568D"/>
    <w:rsid w:val="00DC4D38"/>
    <w:rsid w:val="00DD50F4"/>
    <w:rsid w:val="00DD7BF8"/>
    <w:rsid w:val="00DF2CD2"/>
    <w:rsid w:val="00E117E3"/>
    <w:rsid w:val="00E11B5C"/>
    <w:rsid w:val="00E23B54"/>
    <w:rsid w:val="00E243A4"/>
    <w:rsid w:val="00E25584"/>
    <w:rsid w:val="00E40DB8"/>
    <w:rsid w:val="00E42165"/>
    <w:rsid w:val="00E42474"/>
    <w:rsid w:val="00E5080B"/>
    <w:rsid w:val="00E601B3"/>
    <w:rsid w:val="00E60A1B"/>
    <w:rsid w:val="00E70184"/>
    <w:rsid w:val="00E82771"/>
    <w:rsid w:val="00E93DC7"/>
    <w:rsid w:val="00EA38BF"/>
    <w:rsid w:val="00EB5B79"/>
    <w:rsid w:val="00EB5F32"/>
    <w:rsid w:val="00EC4A1E"/>
    <w:rsid w:val="00EC6D69"/>
    <w:rsid w:val="00ED166C"/>
    <w:rsid w:val="00EE5BA0"/>
    <w:rsid w:val="00EE66C4"/>
    <w:rsid w:val="00EF069B"/>
    <w:rsid w:val="00EF1370"/>
    <w:rsid w:val="00EF5D05"/>
    <w:rsid w:val="00EF7295"/>
    <w:rsid w:val="00EF74D1"/>
    <w:rsid w:val="00F045C0"/>
    <w:rsid w:val="00F13114"/>
    <w:rsid w:val="00F220FF"/>
    <w:rsid w:val="00F23CB8"/>
    <w:rsid w:val="00F26E23"/>
    <w:rsid w:val="00F46CB7"/>
    <w:rsid w:val="00F5129E"/>
    <w:rsid w:val="00F51BA5"/>
    <w:rsid w:val="00F652C5"/>
    <w:rsid w:val="00F669BC"/>
    <w:rsid w:val="00F70241"/>
    <w:rsid w:val="00F70C43"/>
    <w:rsid w:val="00F762D9"/>
    <w:rsid w:val="00FA7E32"/>
    <w:rsid w:val="00FB0C95"/>
    <w:rsid w:val="00FB2429"/>
    <w:rsid w:val="00FC1615"/>
    <w:rsid w:val="00FD0851"/>
    <w:rsid w:val="00FD3D66"/>
    <w:rsid w:val="00FD7316"/>
    <w:rsid w:val="00FE3EC6"/>
    <w:rsid w:val="00FF02A3"/>
    <w:rsid w:val="00FF21F8"/>
    <w:rsid w:val="00FF2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7CA5761C-CD66-4538-9856-854CBE1F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B819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407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93651393">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 w:id="214342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9FD5-0681-4DA7-80DF-F6FBFCD7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Pages>
  <Words>3591</Words>
  <Characters>21551</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Załącznik 3c</vt:lpstr>
    </vt:vector>
  </TitlesOfParts>
  <Company/>
  <LinksUpToDate>false</LinksUpToDate>
  <CharactersWithSpaces>25092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3c</dc:title>
  <dc:creator>M M</dc:creator>
  <cp:lastModifiedBy>Agnieszka Mikołajczyk</cp:lastModifiedBy>
  <cp:revision>16</cp:revision>
  <cp:lastPrinted>2024-11-26T10:43:00Z</cp:lastPrinted>
  <dcterms:created xsi:type="dcterms:W3CDTF">2024-02-07T12:13:00Z</dcterms:created>
  <dcterms:modified xsi:type="dcterms:W3CDTF">2024-12-17T11:01:00Z</dcterms:modified>
</cp:coreProperties>
</file>