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6683E0B0" w14:textId="5FCD678C" w:rsidR="00916821" w:rsidRPr="0065395A" w:rsidRDefault="00916821" w:rsidP="00445412">
      <w:pPr>
        <w:spacing w:before="120"/>
        <w:jc w:val="right"/>
        <w:rPr>
          <w:rFonts w:ascii="Arial" w:hAnsi="Arial" w:cs="Arial"/>
          <w:b/>
          <w:bCs/>
          <w:szCs w:val="22"/>
        </w:rPr>
      </w:pPr>
      <w:r w:rsidRPr="0065395A">
        <w:rPr>
          <w:rFonts w:ascii="Arial" w:hAnsi="Arial" w:cs="Arial"/>
          <w:b/>
          <w:bCs/>
          <w:szCs w:val="22"/>
        </w:rPr>
        <w:t>Załącznik nr 1</w:t>
      </w:r>
      <w:r w:rsidR="00C42AEA" w:rsidRPr="0065395A">
        <w:rPr>
          <w:rFonts w:ascii="Arial" w:hAnsi="Arial" w:cs="Arial"/>
          <w:b/>
          <w:bCs/>
          <w:szCs w:val="22"/>
        </w:rPr>
        <w:t xml:space="preserve"> </w:t>
      </w:r>
      <w:r w:rsidR="000E1C61" w:rsidRPr="0065395A">
        <w:rPr>
          <w:rFonts w:ascii="Arial" w:hAnsi="Arial" w:cs="Arial"/>
          <w:b/>
          <w:bCs/>
          <w:szCs w:val="22"/>
        </w:rPr>
        <w:t xml:space="preserve">do SWZ </w:t>
      </w:r>
    </w:p>
    <w:p w14:paraId="6C4FA6F6" w14:textId="77777777" w:rsidR="000E1C61" w:rsidRPr="0065395A" w:rsidRDefault="000E1C61" w:rsidP="00445412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46C52234" w14:textId="77777777" w:rsidR="00916821" w:rsidRPr="0065395A" w:rsidRDefault="000E1C61" w:rsidP="00445412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65395A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13BE0208" w14:textId="77777777" w:rsidR="00916821" w:rsidRPr="0065395A" w:rsidRDefault="000E1C61" w:rsidP="00445412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65395A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7B6097E9" w14:textId="77777777" w:rsidR="004E0C25" w:rsidRPr="0065395A" w:rsidRDefault="000E1C61" w:rsidP="00445412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65395A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0E9D5BE5" w14:textId="6DAFF2DD" w:rsidR="0065395A" w:rsidRDefault="00826760" w:rsidP="00445412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65395A">
        <w:rPr>
          <w:rFonts w:ascii="Arial" w:hAnsi="Arial" w:cs="Arial"/>
          <w:bCs/>
          <w:sz w:val="22"/>
          <w:szCs w:val="22"/>
        </w:rPr>
        <w:t>(Nazwa i adres W</w:t>
      </w:r>
      <w:r w:rsidR="00916821" w:rsidRPr="0065395A">
        <w:rPr>
          <w:rFonts w:ascii="Arial" w:hAnsi="Arial" w:cs="Arial"/>
          <w:bCs/>
          <w:sz w:val="22"/>
          <w:szCs w:val="22"/>
        </w:rPr>
        <w:t>ykonawcy)</w:t>
      </w:r>
    </w:p>
    <w:p w14:paraId="2DABAFE9" w14:textId="5E6A10C9" w:rsidR="0065395A" w:rsidRDefault="0065395A" w:rsidP="00445412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_______________________</w:t>
      </w:r>
    </w:p>
    <w:p w14:paraId="2A5F91A5" w14:textId="77777777" w:rsidR="00280B9F" w:rsidRDefault="00280B9F" w:rsidP="00445412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Numer telefonu</w:t>
      </w:r>
    </w:p>
    <w:p w14:paraId="3B489F3B" w14:textId="49140E14" w:rsidR="00280B9F" w:rsidRPr="00280B9F" w:rsidRDefault="00280B9F" w:rsidP="00445412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280B9F">
        <w:rPr>
          <w:rFonts w:ascii="Arial" w:hAnsi="Arial" w:cs="Arial"/>
          <w:bCs/>
          <w:sz w:val="22"/>
          <w:szCs w:val="22"/>
        </w:rPr>
        <w:t xml:space="preserve">______________________ </w:t>
      </w:r>
    </w:p>
    <w:p w14:paraId="7124163F" w14:textId="5F55D143" w:rsidR="000E1C61" w:rsidRPr="00280B9F" w:rsidRDefault="00280B9F" w:rsidP="00280B9F">
      <w:pPr>
        <w:rPr>
          <w:rFonts w:ascii="Arial" w:hAnsi="Arial" w:cs="Arial"/>
          <w:bCs/>
          <w:sz w:val="22"/>
          <w:szCs w:val="22"/>
        </w:rPr>
      </w:pPr>
      <w:r w:rsidRPr="00280B9F">
        <w:rPr>
          <w:rFonts w:ascii="Arial" w:hAnsi="Arial" w:cs="Arial"/>
          <w:sz w:val="22"/>
          <w:szCs w:val="22"/>
        </w:rPr>
        <w:t>Adres poczty elektronicznej</w:t>
      </w:r>
    </w:p>
    <w:p w14:paraId="0217C7C5" w14:textId="77777777" w:rsidR="00280B9F" w:rsidRDefault="00280B9F" w:rsidP="00445412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</w:p>
    <w:p w14:paraId="66638ED8" w14:textId="77777777" w:rsidR="00280B9F" w:rsidRDefault="00280B9F" w:rsidP="00445412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</w:p>
    <w:p w14:paraId="1076667A" w14:textId="2750BCF3" w:rsidR="00916821" w:rsidRPr="0065395A" w:rsidRDefault="000E1C61" w:rsidP="00445412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  <w:r w:rsidRPr="0065395A">
        <w:rPr>
          <w:rFonts w:ascii="Arial" w:hAnsi="Arial" w:cs="Arial"/>
          <w:bCs/>
          <w:sz w:val="22"/>
          <w:szCs w:val="22"/>
        </w:rPr>
        <w:t>__________________________</w:t>
      </w:r>
      <w:r w:rsidR="00916821" w:rsidRPr="0065395A">
        <w:rPr>
          <w:rFonts w:ascii="Arial" w:hAnsi="Arial" w:cs="Arial"/>
          <w:bCs/>
          <w:sz w:val="22"/>
          <w:szCs w:val="22"/>
        </w:rPr>
        <w:t xml:space="preserve">, dnia </w:t>
      </w:r>
      <w:r w:rsidRPr="0065395A">
        <w:rPr>
          <w:rFonts w:ascii="Arial" w:hAnsi="Arial" w:cs="Arial"/>
          <w:bCs/>
          <w:sz w:val="22"/>
          <w:szCs w:val="22"/>
        </w:rPr>
        <w:t>_____________</w:t>
      </w:r>
      <w:r w:rsidR="00916821" w:rsidRPr="0065395A">
        <w:rPr>
          <w:rFonts w:ascii="Arial" w:hAnsi="Arial" w:cs="Arial"/>
          <w:bCs/>
          <w:sz w:val="22"/>
          <w:szCs w:val="22"/>
        </w:rPr>
        <w:t xml:space="preserve"> r.</w:t>
      </w:r>
    </w:p>
    <w:p w14:paraId="294605E7" w14:textId="77777777" w:rsidR="00916821" w:rsidRPr="0065395A" w:rsidRDefault="00916821" w:rsidP="00445412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57F457BB" w14:textId="77777777" w:rsidR="00916821" w:rsidRPr="0065395A" w:rsidRDefault="00916821" w:rsidP="00445412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53D6821D" w14:textId="77777777" w:rsidR="00916821" w:rsidRPr="0065395A" w:rsidRDefault="00916821" w:rsidP="00445412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 w:rsidRPr="0065395A">
        <w:rPr>
          <w:rFonts w:ascii="Arial" w:hAnsi="Arial" w:cs="Arial"/>
          <w:b/>
          <w:bCs/>
          <w:sz w:val="22"/>
          <w:szCs w:val="22"/>
        </w:rPr>
        <w:t xml:space="preserve">OFERTA </w:t>
      </w:r>
    </w:p>
    <w:p w14:paraId="674A82ED" w14:textId="77777777" w:rsidR="000E1C61" w:rsidRPr="0065395A" w:rsidRDefault="000E1C61" w:rsidP="00445412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</w:p>
    <w:p w14:paraId="308DA99F" w14:textId="77777777" w:rsidR="00916821" w:rsidRPr="0065395A" w:rsidRDefault="00C42AEA" w:rsidP="00445412">
      <w:p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  <w:r w:rsidRPr="0065395A">
        <w:rPr>
          <w:rFonts w:ascii="Arial" w:hAnsi="Arial" w:cs="Arial"/>
          <w:b/>
          <w:bCs/>
          <w:sz w:val="22"/>
          <w:szCs w:val="22"/>
        </w:rPr>
        <w:t xml:space="preserve">Skarb Państwa - </w:t>
      </w:r>
      <w:r w:rsidR="00916821" w:rsidRPr="0065395A">
        <w:rPr>
          <w:rFonts w:ascii="Arial" w:hAnsi="Arial" w:cs="Arial"/>
          <w:b/>
          <w:bCs/>
          <w:sz w:val="22"/>
          <w:szCs w:val="22"/>
        </w:rPr>
        <w:t xml:space="preserve">Państwowe Gospodarstwo Leśne Lasy Państwowe </w:t>
      </w:r>
    </w:p>
    <w:p w14:paraId="45B10557" w14:textId="2BE9F222" w:rsidR="00916821" w:rsidRPr="0065395A" w:rsidRDefault="00C42AEA" w:rsidP="00445412">
      <w:p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  <w:r w:rsidRPr="0065395A">
        <w:rPr>
          <w:rFonts w:ascii="Arial" w:hAnsi="Arial" w:cs="Arial"/>
          <w:b/>
          <w:bCs/>
          <w:sz w:val="22"/>
          <w:szCs w:val="22"/>
        </w:rPr>
        <w:t xml:space="preserve">Nadleśnictwo </w:t>
      </w:r>
      <w:r w:rsidR="00371EAE" w:rsidRPr="0065395A">
        <w:rPr>
          <w:rFonts w:ascii="Arial" w:hAnsi="Arial" w:cs="Arial"/>
          <w:b/>
          <w:bCs/>
          <w:sz w:val="22"/>
          <w:szCs w:val="22"/>
        </w:rPr>
        <w:t>Lutówko</w:t>
      </w:r>
      <w:r w:rsidR="00916821" w:rsidRPr="0065395A">
        <w:rPr>
          <w:rFonts w:ascii="Arial" w:hAnsi="Arial" w:cs="Arial"/>
          <w:b/>
          <w:bCs/>
          <w:sz w:val="22"/>
          <w:szCs w:val="22"/>
        </w:rPr>
        <w:tab/>
      </w:r>
    </w:p>
    <w:p w14:paraId="3326A682" w14:textId="774B396C" w:rsidR="00916821" w:rsidRPr="0065395A" w:rsidRDefault="00371EAE" w:rsidP="00445412">
      <w:p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  <w:r w:rsidRPr="0065395A">
        <w:rPr>
          <w:rFonts w:ascii="Arial" w:hAnsi="Arial" w:cs="Arial"/>
          <w:b/>
          <w:bCs/>
          <w:sz w:val="22"/>
          <w:szCs w:val="22"/>
        </w:rPr>
        <w:t>Lutówko 18</w:t>
      </w:r>
      <w:r w:rsidR="00916821" w:rsidRPr="0065395A">
        <w:rPr>
          <w:rFonts w:ascii="Arial" w:hAnsi="Arial" w:cs="Arial"/>
          <w:b/>
          <w:bCs/>
          <w:sz w:val="22"/>
          <w:szCs w:val="22"/>
        </w:rPr>
        <w:t xml:space="preserve">, </w:t>
      </w:r>
      <w:r w:rsidRPr="0065395A">
        <w:rPr>
          <w:rFonts w:ascii="Arial" w:hAnsi="Arial" w:cs="Arial"/>
          <w:b/>
          <w:bCs/>
          <w:sz w:val="22"/>
          <w:szCs w:val="22"/>
        </w:rPr>
        <w:t>89-407 Lutówko</w:t>
      </w:r>
      <w:r w:rsidR="00916821" w:rsidRPr="0065395A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6CCEA323" w14:textId="77777777" w:rsidR="00916821" w:rsidRPr="0065395A" w:rsidRDefault="00916821" w:rsidP="00445412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5AFEDCA8" w14:textId="77777777" w:rsidR="00861DCE" w:rsidRPr="00861DCE" w:rsidRDefault="00916821" w:rsidP="00861DCE">
      <w:pPr>
        <w:spacing w:before="240" w:after="240"/>
        <w:jc w:val="both"/>
        <w:rPr>
          <w:rFonts w:ascii="Arial" w:hAnsi="Arial" w:cs="Arial"/>
          <w:b/>
          <w:bCs/>
          <w:iCs/>
          <w:sz w:val="22"/>
          <w:szCs w:val="22"/>
        </w:rPr>
      </w:pPr>
      <w:r w:rsidRPr="0065395A">
        <w:rPr>
          <w:rFonts w:ascii="Arial" w:hAnsi="Arial" w:cs="Arial"/>
          <w:bCs/>
          <w:sz w:val="22"/>
          <w:szCs w:val="22"/>
        </w:rPr>
        <w:t xml:space="preserve">Odpowiadając na ogłoszenie o </w:t>
      </w:r>
      <w:r w:rsidR="00F27A66" w:rsidRPr="0065395A">
        <w:rPr>
          <w:rFonts w:ascii="Arial" w:hAnsi="Arial" w:cs="Arial"/>
          <w:bCs/>
          <w:sz w:val="22"/>
          <w:szCs w:val="22"/>
        </w:rPr>
        <w:t>postępowaniu</w:t>
      </w:r>
      <w:r w:rsidR="00826760" w:rsidRPr="0065395A">
        <w:rPr>
          <w:rFonts w:ascii="Arial" w:hAnsi="Arial" w:cs="Arial"/>
          <w:bCs/>
          <w:sz w:val="22"/>
          <w:szCs w:val="22"/>
        </w:rPr>
        <w:t xml:space="preserve"> prowadzonym w trybie</w:t>
      </w:r>
      <w:r w:rsidRPr="0065395A">
        <w:rPr>
          <w:rFonts w:ascii="Arial" w:hAnsi="Arial" w:cs="Arial"/>
          <w:bCs/>
          <w:sz w:val="22"/>
          <w:szCs w:val="22"/>
        </w:rPr>
        <w:t xml:space="preserve"> </w:t>
      </w:r>
      <w:r w:rsidR="00155E84" w:rsidRPr="0065395A">
        <w:rPr>
          <w:rFonts w:ascii="Arial" w:hAnsi="Arial" w:cs="Arial"/>
          <w:bCs/>
          <w:sz w:val="22"/>
          <w:szCs w:val="22"/>
        </w:rPr>
        <w:t xml:space="preserve">podstawowym (Wariant I) </w:t>
      </w:r>
      <w:r w:rsidRPr="0065395A">
        <w:rPr>
          <w:rFonts w:ascii="Arial" w:hAnsi="Arial" w:cs="Arial"/>
          <w:bCs/>
          <w:sz w:val="22"/>
          <w:szCs w:val="22"/>
        </w:rPr>
        <w:t xml:space="preserve"> </w:t>
      </w:r>
      <w:r w:rsidR="00826760" w:rsidRPr="0065395A">
        <w:rPr>
          <w:rFonts w:ascii="Arial" w:hAnsi="Arial" w:cs="Arial"/>
          <w:bCs/>
          <w:sz w:val="22"/>
          <w:szCs w:val="22"/>
        </w:rPr>
        <w:t xml:space="preserve"> </w:t>
      </w:r>
      <w:r w:rsidR="00155E84" w:rsidRPr="0065395A">
        <w:rPr>
          <w:rFonts w:ascii="Arial" w:hAnsi="Arial" w:cs="Arial"/>
          <w:bCs/>
          <w:sz w:val="22"/>
          <w:szCs w:val="22"/>
        </w:rPr>
        <w:t>na</w:t>
      </w:r>
      <w:r w:rsidR="00371EAE" w:rsidRPr="0065395A">
        <w:rPr>
          <w:rFonts w:ascii="Arial" w:hAnsi="Arial" w:cs="Arial"/>
          <w:b/>
          <w:bCs/>
          <w:sz w:val="22"/>
          <w:szCs w:val="22"/>
        </w:rPr>
        <w:t xml:space="preserve"> </w:t>
      </w:r>
      <w:r w:rsidR="00155E84" w:rsidRPr="0065395A">
        <w:rPr>
          <w:rFonts w:ascii="Arial" w:hAnsi="Arial" w:cs="Arial"/>
          <w:b/>
          <w:bCs/>
          <w:sz w:val="22"/>
          <w:szCs w:val="22"/>
        </w:rPr>
        <w:t>„</w:t>
      </w:r>
      <w:r w:rsidR="00861DCE" w:rsidRPr="00861DCE">
        <w:rPr>
          <w:rFonts w:ascii="Arial" w:hAnsi="Arial" w:cs="Arial"/>
          <w:b/>
          <w:bCs/>
          <w:iCs/>
          <w:sz w:val="22"/>
          <w:szCs w:val="22"/>
        </w:rPr>
        <w:t>Budowa składnicy drewna nr 2 w leśnictwie Gaj”</w:t>
      </w:r>
    </w:p>
    <w:p w14:paraId="670B404E" w14:textId="7E6407FF" w:rsidR="005C4E40" w:rsidRPr="0065395A" w:rsidRDefault="00916821" w:rsidP="00FC3462">
      <w:pPr>
        <w:spacing w:before="240" w:after="240"/>
        <w:jc w:val="both"/>
        <w:rPr>
          <w:rFonts w:ascii="Arial" w:hAnsi="Arial" w:cs="Arial"/>
          <w:bCs/>
          <w:sz w:val="22"/>
          <w:szCs w:val="22"/>
        </w:rPr>
      </w:pPr>
      <w:r w:rsidRPr="0065395A">
        <w:rPr>
          <w:rFonts w:ascii="Arial" w:hAnsi="Arial" w:cs="Arial"/>
          <w:bCs/>
          <w:sz w:val="22"/>
          <w:szCs w:val="22"/>
        </w:rPr>
        <w:t>składamy niniejszym ofertę:</w:t>
      </w:r>
    </w:p>
    <w:p w14:paraId="3F6B8C30" w14:textId="77777777" w:rsidR="0004046F" w:rsidRPr="0065395A" w:rsidRDefault="0004046F" w:rsidP="00FC3462">
      <w:pPr>
        <w:spacing w:before="240" w:after="240"/>
        <w:jc w:val="both"/>
        <w:rPr>
          <w:rFonts w:ascii="Arial" w:hAnsi="Arial" w:cs="Arial"/>
          <w:bCs/>
          <w:sz w:val="22"/>
          <w:szCs w:val="22"/>
        </w:rPr>
      </w:pPr>
    </w:p>
    <w:p w14:paraId="1BEDE302" w14:textId="74006FDE" w:rsidR="006B1B51" w:rsidRPr="0065395A" w:rsidRDefault="00916821" w:rsidP="00FA7EDD">
      <w:pPr>
        <w:pStyle w:val="Akapitzlist"/>
        <w:numPr>
          <w:ilvl w:val="0"/>
          <w:numId w:val="137"/>
        </w:numPr>
        <w:spacing w:before="120" w:after="120"/>
        <w:ind w:left="425" w:hanging="425"/>
        <w:contextualSpacing w:val="0"/>
        <w:jc w:val="both"/>
        <w:rPr>
          <w:rFonts w:ascii="Arial" w:hAnsi="Arial" w:cs="Arial"/>
          <w:bCs/>
          <w:sz w:val="22"/>
          <w:szCs w:val="22"/>
        </w:rPr>
      </w:pPr>
      <w:r w:rsidRPr="0065395A">
        <w:rPr>
          <w:rFonts w:ascii="Arial" w:hAnsi="Arial" w:cs="Arial"/>
          <w:bCs/>
          <w:sz w:val="22"/>
          <w:szCs w:val="22"/>
        </w:rPr>
        <w:t>Za wykonanie przedmiotu zamówienia oferujemy następujące wynagrodzenie brutto: ___________________________________________________________</w:t>
      </w:r>
      <w:r w:rsidR="00E62565" w:rsidRPr="0065395A">
        <w:rPr>
          <w:rFonts w:ascii="Arial" w:hAnsi="Arial" w:cs="Arial"/>
          <w:bCs/>
          <w:sz w:val="22"/>
          <w:szCs w:val="22"/>
        </w:rPr>
        <w:t xml:space="preserve"> </w:t>
      </w:r>
      <w:r w:rsidR="00FC3462" w:rsidRPr="0065395A">
        <w:rPr>
          <w:rFonts w:ascii="Arial" w:hAnsi="Arial" w:cs="Arial"/>
          <w:bCs/>
          <w:sz w:val="22"/>
          <w:szCs w:val="22"/>
        </w:rPr>
        <w:t xml:space="preserve">PLN. </w:t>
      </w:r>
    </w:p>
    <w:p w14:paraId="102A87D7" w14:textId="4E85709D" w:rsidR="006B1B51" w:rsidRPr="0065395A" w:rsidRDefault="00916821" w:rsidP="00FA7EDD">
      <w:pPr>
        <w:pStyle w:val="Akapitzlist"/>
        <w:numPr>
          <w:ilvl w:val="0"/>
          <w:numId w:val="137"/>
        </w:numPr>
        <w:spacing w:before="120" w:after="120"/>
        <w:ind w:left="425" w:hanging="425"/>
        <w:contextualSpacing w:val="0"/>
        <w:jc w:val="both"/>
        <w:rPr>
          <w:rFonts w:ascii="Arial" w:hAnsi="Arial" w:cs="Arial"/>
          <w:bCs/>
          <w:sz w:val="22"/>
          <w:szCs w:val="22"/>
        </w:rPr>
      </w:pPr>
      <w:r w:rsidRPr="0065395A">
        <w:rPr>
          <w:rFonts w:ascii="Arial" w:hAnsi="Arial" w:cs="Arial"/>
          <w:bCs/>
          <w:sz w:val="22"/>
          <w:szCs w:val="22"/>
        </w:rPr>
        <w:t>Wynagrodzenie zaoferowan</w:t>
      </w:r>
      <w:r w:rsidR="005F4C12" w:rsidRPr="0065395A">
        <w:rPr>
          <w:rFonts w:ascii="Arial" w:hAnsi="Arial" w:cs="Arial"/>
          <w:bCs/>
          <w:sz w:val="22"/>
          <w:szCs w:val="22"/>
        </w:rPr>
        <w:t>e</w:t>
      </w:r>
      <w:r w:rsidRPr="0065395A">
        <w:rPr>
          <w:rFonts w:ascii="Arial" w:hAnsi="Arial" w:cs="Arial"/>
          <w:bCs/>
          <w:sz w:val="22"/>
          <w:szCs w:val="22"/>
        </w:rPr>
        <w:t xml:space="preserve"> w pkt 1 powyżej wynika z </w:t>
      </w:r>
      <w:r w:rsidR="002C2F17" w:rsidRPr="0065395A">
        <w:rPr>
          <w:rFonts w:ascii="Arial" w:hAnsi="Arial" w:cs="Arial"/>
          <w:bCs/>
          <w:sz w:val="22"/>
          <w:szCs w:val="22"/>
        </w:rPr>
        <w:t>załączonego K</w:t>
      </w:r>
      <w:r w:rsidR="003A3681" w:rsidRPr="0065395A">
        <w:rPr>
          <w:rFonts w:ascii="Arial" w:hAnsi="Arial" w:cs="Arial"/>
          <w:bCs/>
          <w:sz w:val="22"/>
          <w:szCs w:val="22"/>
        </w:rPr>
        <w:t>osztorys</w:t>
      </w:r>
      <w:r w:rsidR="002C2F17" w:rsidRPr="0065395A">
        <w:rPr>
          <w:rFonts w:ascii="Arial" w:hAnsi="Arial" w:cs="Arial"/>
          <w:bCs/>
          <w:sz w:val="22"/>
          <w:szCs w:val="22"/>
        </w:rPr>
        <w:t>u O</w:t>
      </w:r>
      <w:r w:rsidR="003A3681" w:rsidRPr="0065395A">
        <w:rPr>
          <w:rFonts w:ascii="Arial" w:hAnsi="Arial" w:cs="Arial"/>
          <w:bCs/>
          <w:sz w:val="22"/>
          <w:szCs w:val="22"/>
        </w:rPr>
        <w:t>fertow</w:t>
      </w:r>
      <w:r w:rsidR="002C2F17" w:rsidRPr="0065395A">
        <w:rPr>
          <w:rFonts w:ascii="Arial" w:hAnsi="Arial" w:cs="Arial"/>
          <w:bCs/>
          <w:sz w:val="22"/>
          <w:szCs w:val="22"/>
        </w:rPr>
        <w:t>ego</w:t>
      </w:r>
      <w:r w:rsidRPr="0065395A">
        <w:rPr>
          <w:rFonts w:ascii="Arial" w:hAnsi="Arial" w:cs="Arial"/>
          <w:bCs/>
          <w:sz w:val="22"/>
          <w:szCs w:val="22"/>
        </w:rPr>
        <w:t xml:space="preserve"> i stanowi sumę wartości całkowitych brutto za poszczególne pozycje (prace) tworzące </w:t>
      </w:r>
      <w:r w:rsidR="00F14EDA" w:rsidRPr="0065395A">
        <w:rPr>
          <w:rFonts w:ascii="Arial" w:hAnsi="Arial" w:cs="Arial"/>
          <w:bCs/>
          <w:sz w:val="22"/>
          <w:szCs w:val="22"/>
        </w:rPr>
        <w:t>przedmiot zamówienia</w:t>
      </w:r>
      <w:r w:rsidR="00FC3462" w:rsidRPr="0065395A">
        <w:rPr>
          <w:rFonts w:ascii="Arial" w:hAnsi="Arial" w:cs="Arial"/>
          <w:bCs/>
          <w:sz w:val="22"/>
          <w:szCs w:val="22"/>
        </w:rPr>
        <w:t>.</w:t>
      </w:r>
    </w:p>
    <w:p w14:paraId="76095C6D" w14:textId="621A4557" w:rsidR="00084DF2" w:rsidRPr="0065395A" w:rsidRDefault="00084DF2" w:rsidP="00FA7EDD">
      <w:pPr>
        <w:pStyle w:val="Akapitzlist"/>
        <w:numPr>
          <w:ilvl w:val="0"/>
          <w:numId w:val="137"/>
        </w:numPr>
        <w:spacing w:before="120" w:after="120"/>
        <w:ind w:left="425" w:hanging="425"/>
        <w:contextualSpacing w:val="0"/>
        <w:jc w:val="both"/>
        <w:rPr>
          <w:rFonts w:ascii="Arial" w:hAnsi="Arial" w:cs="Arial"/>
          <w:bCs/>
          <w:sz w:val="22"/>
          <w:szCs w:val="22"/>
        </w:rPr>
      </w:pPr>
      <w:r w:rsidRPr="0065395A">
        <w:rPr>
          <w:rFonts w:ascii="Arial" w:hAnsi="Arial" w:cs="Arial"/>
          <w:bCs/>
          <w:sz w:val="22"/>
          <w:szCs w:val="22"/>
        </w:rPr>
        <w:t xml:space="preserve">Informujemy, że wybór oferty </w:t>
      </w:r>
      <w:r w:rsidRPr="0065395A">
        <w:rPr>
          <w:rFonts w:ascii="Arial" w:hAnsi="Arial" w:cs="Arial"/>
          <w:b/>
          <w:bCs/>
          <w:sz w:val="22"/>
          <w:szCs w:val="22"/>
        </w:rPr>
        <w:t>nie</w:t>
      </w:r>
      <w:r w:rsidRPr="0065395A">
        <w:rPr>
          <w:rFonts w:ascii="Arial" w:hAnsi="Arial" w:cs="Arial"/>
          <w:bCs/>
          <w:sz w:val="22"/>
          <w:szCs w:val="22"/>
        </w:rPr>
        <w:t xml:space="preserve"> </w:t>
      </w:r>
      <w:r w:rsidRPr="0065395A">
        <w:rPr>
          <w:rFonts w:ascii="Arial" w:hAnsi="Arial" w:cs="Arial"/>
          <w:b/>
          <w:bCs/>
          <w:sz w:val="22"/>
          <w:szCs w:val="22"/>
        </w:rPr>
        <w:t>będzie/będzie</w:t>
      </w:r>
      <w:r w:rsidRPr="0065395A">
        <w:rPr>
          <w:rFonts w:ascii="Arial" w:hAnsi="Arial" w:cs="Arial"/>
          <w:bCs/>
          <w:sz w:val="22"/>
          <w:szCs w:val="22"/>
        </w:rPr>
        <w:t xml:space="preserve">* prowadzić do powstania </w:t>
      </w:r>
      <w:r w:rsidR="00C42AEA" w:rsidRPr="0065395A">
        <w:rPr>
          <w:rFonts w:ascii="Arial" w:hAnsi="Arial" w:cs="Arial"/>
          <w:bCs/>
          <w:sz w:val="22"/>
          <w:szCs w:val="22"/>
        </w:rPr>
        <w:t xml:space="preserve">                                               </w:t>
      </w:r>
      <w:r w:rsidRPr="0065395A">
        <w:rPr>
          <w:rFonts w:ascii="Arial" w:hAnsi="Arial" w:cs="Arial"/>
          <w:bCs/>
          <w:sz w:val="22"/>
          <w:szCs w:val="22"/>
        </w:rPr>
        <w:t xml:space="preserve">u Zamawiającego obowiązku podatkowego zgodnie z przepisami o podatku od towarów </w:t>
      </w:r>
      <w:r w:rsidR="00C42AEA" w:rsidRPr="0065395A">
        <w:rPr>
          <w:rFonts w:ascii="Arial" w:hAnsi="Arial" w:cs="Arial"/>
          <w:bCs/>
          <w:sz w:val="22"/>
          <w:szCs w:val="22"/>
        </w:rPr>
        <w:t xml:space="preserve">              </w:t>
      </w:r>
      <w:r w:rsidRPr="0065395A">
        <w:rPr>
          <w:rFonts w:ascii="Arial" w:hAnsi="Arial" w:cs="Arial"/>
          <w:bCs/>
          <w:sz w:val="22"/>
          <w:szCs w:val="22"/>
        </w:rPr>
        <w:t xml:space="preserve">i usług, </w:t>
      </w:r>
    </w:p>
    <w:p w14:paraId="602BBCA1" w14:textId="47FEBB9F" w:rsidR="00084DF2" w:rsidRPr="0065395A" w:rsidRDefault="00084DF2" w:rsidP="00FA7EDD">
      <w:pPr>
        <w:spacing w:before="120" w:after="120"/>
        <w:ind w:left="426"/>
        <w:jc w:val="both"/>
        <w:rPr>
          <w:rFonts w:ascii="Arial" w:hAnsi="Arial" w:cs="Arial"/>
          <w:bCs/>
          <w:sz w:val="22"/>
          <w:szCs w:val="22"/>
        </w:rPr>
      </w:pPr>
      <w:r w:rsidRPr="0065395A">
        <w:rPr>
          <w:rFonts w:ascii="Arial" w:hAnsi="Arial" w:cs="Arial"/>
          <w:bCs/>
          <w:sz w:val="22"/>
          <w:szCs w:val="22"/>
        </w:rPr>
        <w:t xml:space="preserve">Rodzaj </w:t>
      </w:r>
      <w:r w:rsidR="00916DF7" w:rsidRPr="0065395A">
        <w:rPr>
          <w:rFonts w:ascii="Arial" w:hAnsi="Arial" w:cs="Arial"/>
          <w:bCs/>
          <w:sz w:val="22"/>
          <w:szCs w:val="22"/>
        </w:rPr>
        <w:t>prac</w:t>
      </w:r>
      <w:r w:rsidR="005F4C12" w:rsidRPr="0065395A">
        <w:rPr>
          <w:rFonts w:ascii="Arial" w:hAnsi="Arial" w:cs="Arial"/>
          <w:bCs/>
          <w:sz w:val="22"/>
          <w:szCs w:val="22"/>
        </w:rPr>
        <w:t>,</w:t>
      </w:r>
      <w:r w:rsidRPr="0065395A">
        <w:rPr>
          <w:rFonts w:ascii="Arial" w:hAnsi="Arial" w:cs="Arial"/>
          <w:bCs/>
          <w:sz w:val="22"/>
          <w:szCs w:val="22"/>
        </w:rPr>
        <w:t xml:space="preserve"> których świadczenie będzie prowadzić do powstania u Zamawiającego obowiązku podatkowego zgodnie z przepisami o podatku od towarów i usług </w:t>
      </w:r>
      <w:r w:rsidR="00E62565" w:rsidRPr="0065395A">
        <w:rPr>
          <w:rFonts w:ascii="Arial" w:hAnsi="Arial" w:cs="Arial"/>
          <w:bCs/>
          <w:sz w:val="22"/>
          <w:szCs w:val="22"/>
        </w:rPr>
        <w:t>(VAT)</w:t>
      </w:r>
      <w:r w:rsidRPr="0065395A">
        <w:rPr>
          <w:rFonts w:ascii="Arial" w:hAnsi="Arial" w:cs="Arial"/>
          <w:bCs/>
          <w:sz w:val="22"/>
          <w:szCs w:val="22"/>
        </w:rPr>
        <w:t xml:space="preserve">: </w:t>
      </w:r>
      <w:r w:rsidR="006B1B51" w:rsidRPr="0065395A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</w:t>
      </w:r>
      <w:r w:rsidRPr="0065395A">
        <w:rPr>
          <w:rFonts w:ascii="Arial" w:hAnsi="Arial" w:cs="Arial"/>
          <w:bCs/>
          <w:sz w:val="22"/>
          <w:szCs w:val="22"/>
        </w:rPr>
        <w:t>_________</w:t>
      </w:r>
      <w:r w:rsidR="00BD37AF" w:rsidRPr="0065395A">
        <w:rPr>
          <w:rFonts w:ascii="Arial" w:hAnsi="Arial" w:cs="Arial"/>
          <w:bCs/>
          <w:sz w:val="22"/>
          <w:szCs w:val="22"/>
        </w:rPr>
        <w:t>___________________________________________________________________</w:t>
      </w:r>
      <w:r w:rsidR="00BD37AF" w:rsidRPr="0065395A">
        <w:rPr>
          <w:rFonts w:ascii="Arial" w:hAnsi="Arial" w:cs="Arial"/>
          <w:bCs/>
          <w:sz w:val="22"/>
          <w:szCs w:val="22"/>
        </w:rPr>
        <w:lastRenderedPageBreak/>
        <w:t>______________________</w:t>
      </w:r>
      <w:r w:rsidRPr="0065395A">
        <w:rPr>
          <w:rFonts w:ascii="Arial" w:hAnsi="Arial" w:cs="Arial"/>
          <w:bCs/>
          <w:sz w:val="22"/>
          <w:szCs w:val="22"/>
        </w:rPr>
        <w:t>____________________________________________________________________________________</w:t>
      </w:r>
      <w:r w:rsidR="000F5847">
        <w:rPr>
          <w:rFonts w:ascii="Arial" w:hAnsi="Arial" w:cs="Arial"/>
          <w:bCs/>
          <w:sz w:val="22"/>
          <w:szCs w:val="22"/>
        </w:rPr>
        <w:t>____________</w:t>
      </w:r>
      <w:r w:rsidRPr="0065395A">
        <w:rPr>
          <w:rFonts w:ascii="Arial" w:hAnsi="Arial" w:cs="Arial"/>
          <w:bCs/>
          <w:sz w:val="22"/>
          <w:szCs w:val="22"/>
        </w:rPr>
        <w:t>______________________</w:t>
      </w:r>
    </w:p>
    <w:p w14:paraId="08F05039" w14:textId="77777777" w:rsidR="006B1B51" w:rsidRPr="0065395A" w:rsidRDefault="00084DF2" w:rsidP="00FA7EDD">
      <w:pPr>
        <w:spacing w:before="120" w:after="120"/>
        <w:ind w:left="426"/>
        <w:jc w:val="both"/>
        <w:rPr>
          <w:rFonts w:ascii="Arial" w:hAnsi="Arial" w:cs="Arial"/>
          <w:bCs/>
          <w:sz w:val="22"/>
          <w:szCs w:val="22"/>
        </w:rPr>
      </w:pPr>
      <w:r w:rsidRPr="0065395A">
        <w:rPr>
          <w:rFonts w:ascii="Arial" w:hAnsi="Arial" w:cs="Arial"/>
          <w:bCs/>
          <w:sz w:val="22"/>
          <w:szCs w:val="22"/>
        </w:rPr>
        <w:t xml:space="preserve">Wartość ww. usług bez kwoty podatku </w:t>
      </w:r>
      <w:r w:rsidR="00E62565" w:rsidRPr="0065395A">
        <w:rPr>
          <w:rFonts w:ascii="Arial" w:hAnsi="Arial" w:cs="Arial"/>
          <w:bCs/>
          <w:sz w:val="22"/>
          <w:szCs w:val="22"/>
        </w:rPr>
        <w:t xml:space="preserve">od towarów i usług (VAT) </w:t>
      </w:r>
      <w:r w:rsidRPr="0065395A">
        <w:rPr>
          <w:rFonts w:ascii="Arial" w:hAnsi="Arial" w:cs="Arial"/>
          <w:bCs/>
          <w:sz w:val="22"/>
          <w:szCs w:val="22"/>
        </w:rPr>
        <w:t>wynosi: _________________________________________ PLN.</w:t>
      </w:r>
    </w:p>
    <w:p w14:paraId="41960BC4" w14:textId="0007212D" w:rsidR="00C73316" w:rsidRPr="0065395A" w:rsidRDefault="00C73316" w:rsidP="00FA7EDD">
      <w:pPr>
        <w:spacing w:before="120" w:after="120"/>
        <w:ind w:left="426"/>
        <w:jc w:val="both"/>
        <w:rPr>
          <w:rFonts w:ascii="Arial" w:hAnsi="Arial" w:cs="Arial"/>
          <w:bCs/>
          <w:sz w:val="22"/>
          <w:szCs w:val="22"/>
        </w:rPr>
      </w:pPr>
      <w:r w:rsidRPr="0065395A">
        <w:rPr>
          <w:rFonts w:ascii="Arial" w:hAnsi="Arial" w:cs="Arial"/>
          <w:bCs/>
          <w:sz w:val="22"/>
          <w:szCs w:val="22"/>
        </w:rPr>
        <w:t>Stawka podatku VAT, która zgodnie z wiedzą Wykonawcy znajdzie zastosowanie: ___%</w:t>
      </w:r>
    </w:p>
    <w:p w14:paraId="0642451F" w14:textId="13D7A9A7" w:rsidR="006B1B51" w:rsidRPr="0065395A" w:rsidRDefault="00916821" w:rsidP="00FA7EDD">
      <w:pPr>
        <w:pStyle w:val="Akapitzlist"/>
        <w:numPr>
          <w:ilvl w:val="0"/>
          <w:numId w:val="137"/>
        </w:numPr>
        <w:spacing w:before="120" w:after="120"/>
        <w:ind w:left="425" w:hanging="425"/>
        <w:contextualSpacing w:val="0"/>
        <w:jc w:val="both"/>
        <w:rPr>
          <w:rFonts w:ascii="Arial" w:hAnsi="Arial" w:cs="Arial"/>
          <w:bCs/>
          <w:sz w:val="22"/>
          <w:szCs w:val="22"/>
        </w:rPr>
      </w:pPr>
      <w:r w:rsidRPr="0065395A">
        <w:rPr>
          <w:rFonts w:ascii="Arial" w:hAnsi="Arial" w:cs="Arial"/>
          <w:bCs/>
          <w:sz w:val="22"/>
          <w:szCs w:val="22"/>
        </w:rPr>
        <w:t xml:space="preserve">Oświadczamy, że zapoznaliśmy się ze </w:t>
      </w:r>
      <w:r w:rsidR="00A0743B" w:rsidRPr="0065395A">
        <w:rPr>
          <w:rFonts w:ascii="Arial" w:hAnsi="Arial" w:cs="Arial"/>
          <w:bCs/>
          <w:sz w:val="22"/>
          <w:szCs w:val="22"/>
        </w:rPr>
        <w:t>s</w:t>
      </w:r>
      <w:r w:rsidRPr="0065395A">
        <w:rPr>
          <w:rFonts w:ascii="Arial" w:hAnsi="Arial" w:cs="Arial"/>
          <w:bCs/>
          <w:sz w:val="22"/>
          <w:szCs w:val="22"/>
        </w:rPr>
        <w:t xml:space="preserve">pecyfikacją </w:t>
      </w:r>
      <w:r w:rsidR="00A0743B" w:rsidRPr="0065395A">
        <w:rPr>
          <w:rFonts w:ascii="Arial" w:hAnsi="Arial" w:cs="Arial"/>
          <w:bCs/>
          <w:sz w:val="22"/>
          <w:szCs w:val="22"/>
        </w:rPr>
        <w:t>w</w:t>
      </w:r>
      <w:r w:rsidRPr="0065395A">
        <w:rPr>
          <w:rFonts w:ascii="Arial" w:hAnsi="Arial" w:cs="Arial"/>
          <w:bCs/>
          <w:sz w:val="22"/>
          <w:szCs w:val="22"/>
        </w:rPr>
        <w:t xml:space="preserve">arunków </w:t>
      </w:r>
      <w:r w:rsidR="00A0743B" w:rsidRPr="0065395A">
        <w:rPr>
          <w:rFonts w:ascii="Arial" w:hAnsi="Arial" w:cs="Arial"/>
          <w:bCs/>
          <w:sz w:val="22"/>
          <w:szCs w:val="22"/>
        </w:rPr>
        <w:t>z</w:t>
      </w:r>
      <w:r w:rsidRPr="0065395A">
        <w:rPr>
          <w:rFonts w:ascii="Arial" w:hAnsi="Arial" w:cs="Arial"/>
          <w:bCs/>
          <w:sz w:val="22"/>
          <w:szCs w:val="22"/>
        </w:rPr>
        <w:t>amówienia</w:t>
      </w:r>
      <w:r w:rsidR="00420884" w:rsidRPr="0065395A">
        <w:rPr>
          <w:rFonts w:ascii="Arial" w:hAnsi="Arial" w:cs="Arial"/>
          <w:bCs/>
          <w:sz w:val="22"/>
          <w:szCs w:val="22"/>
        </w:rPr>
        <w:t xml:space="preserve"> (SWZ)</w:t>
      </w:r>
      <w:r w:rsidRPr="0065395A">
        <w:rPr>
          <w:rFonts w:ascii="Arial" w:hAnsi="Arial" w:cs="Arial"/>
          <w:bCs/>
          <w:sz w:val="22"/>
          <w:szCs w:val="22"/>
        </w:rPr>
        <w:t>,</w:t>
      </w:r>
      <w:r w:rsidR="00D57DE7" w:rsidRPr="0065395A">
        <w:rPr>
          <w:rFonts w:ascii="Arial" w:hAnsi="Arial" w:cs="Arial"/>
          <w:bCs/>
          <w:sz w:val="22"/>
          <w:szCs w:val="22"/>
        </w:rPr>
        <w:t xml:space="preserve"> </w:t>
      </w:r>
      <w:r w:rsidRPr="0065395A">
        <w:rPr>
          <w:rFonts w:ascii="Arial" w:hAnsi="Arial" w:cs="Arial"/>
          <w:bCs/>
          <w:sz w:val="22"/>
          <w:szCs w:val="22"/>
        </w:rPr>
        <w:t>w</w:t>
      </w:r>
      <w:r w:rsidR="0065395A">
        <w:rPr>
          <w:rFonts w:ascii="Arial" w:hAnsi="Arial" w:cs="Arial"/>
          <w:bCs/>
          <w:sz w:val="22"/>
          <w:szCs w:val="22"/>
        </w:rPr>
        <w:t> </w:t>
      </w:r>
      <w:r w:rsidRPr="0065395A">
        <w:rPr>
          <w:rFonts w:ascii="Arial" w:hAnsi="Arial" w:cs="Arial"/>
          <w:bCs/>
          <w:sz w:val="22"/>
          <w:szCs w:val="22"/>
        </w:rPr>
        <w:t xml:space="preserve">tym także ze wzorem umowy i uzyskaliśmy wszelkie informacje niezbędne do przygotowania niniejszej oferty. W przypadku wyboru naszej oferty zobowiązujemy się do zawarcia umowy zgodnej z niniejszą ofertą, na warunkach określonych w </w:t>
      </w:r>
      <w:r w:rsidR="00A0743B" w:rsidRPr="0065395A">
        <w:rPr>
          <w:rFonts w:ascii="Arial" w:hAnsi="Arial" w:cs="Arial"/>
          <w:bCs/>
          <w:sz w:val="22"/>
          <w:szCs w:val="22"/>
        </w:rPr>
        <w:t>s</w:t>
      </w:r>
      <w:r w:rsidRPr="0065395A">
        <w:rPr>
          <w:rFonts w:ascii="Arial" w:hAnsi="Arial" w:cs="Arial"/>
          <w:bCs/>
          <w:sz w:val="22"/>
          <w:szCs w:val="22"/>
        </w:rPr>
        <w:t xml:space="preserve">pecyfikacji </w:t>
      </w:r>
      <w:r w:rsidR="00A0743B" w:rsidRPr="0065395A">
        <w:rPr>
          <w:rFonts w:ascii="Arial" w:hAnsi="Arial" w:cs="Arial"/>
          <w:bCs/>
          <w:sz w:val="22"/>
          <w:szCs w:val="22"/>
        </w:rPr>
        <w:t>w</w:t>
      </w:r>
      <w:r w:rsidRPr="0065395A">
        <w:rPr>
          <w:rFonts w:ascii="Arial" w:hAnsi="Arial" w:cs="Arial"/>
          <w:bCs/>
          <w:sz w:val="22"/>
          <w:szCs w:val="22"/>
        </w:rPr>
        <w:t xml:space="preserve">arunków </w:t>
      </w:r>
      <w:r w:rsidR="00A0743B" w:rsidRPr="0065395A">
        <w:rPr>
          <w:rFonts w:ascii="Arial" w:hAnsi="Arial" w:cs="Arial"/>
          <w:bCs/>
          <w:sz w:val="22"/>
          <w:szCs w:val="22"/>
        </w:rPr>
        <w:t>z</w:t>
      </w:r>
      <w:r w:rsidRPr="0065395A">
        <w:rPr>
          <w:rFonts w:ascii="Arial" w:hAnsi="Arial" w:cs="Arial"/>
          <w:bCs/>
          <w:sz w:val="22"/>
          <w:szCs w:val="22"/>
        </w:rPr>
        <w:t>amówienia oraz w miejscu i terminie wyznaczonym przez Zamawiającego, a</w:t>
      </w:r>
      <w:r w:rsidR="0065395A">
        <w:rPr>
          <w:rFonts w:ascii="Arial" w:hAnsi="Arial" w:cs="Arial"/>
          <w:bCs/>
          <w:sz w:val="22"/>
          <w:szCs w:val="22"/>
        </w:rPr>
        <w:t> </w:t>
      </w:r>
      <w:r w:rsidRPr="0065395A">
        <w:rPr>
          <w:rFonts w:ascii="Arial" w:hAnsi="Arial" w:cs="Arial"/>
          <w:bCs/>
          <w:sz w:val="22"/>
          <w:szCs w:val="22"/>
        </w:rPr>
        <w:t>przed zawarciem umowy wniesienia zabezpiecze</w:t>
      </w:r>
      <w:r w:rsidR="00FC3462" w:rsidRPr="0065395A">
        <w:rPr>
          <w:rFonts w:ascii="Arial" w:hAnsi="Arial" w:cs="Arial"/>
          <w:bCs/>
          <w:sz w:val="22"/>
          <w:szCs w:val="22"/>
        </w:rPr>
        <w:t>nia należytego wykonania umowy.</w:t>
      </w:r>
    </w:p>
    <w:p w14:paraId="37626265" w14:textId="6AFE2560" w:rsidR="006B1B51" w:rsidRPr="0065395A" w:rsidRDefault="00916821" w:rsidP="00FA7EDD">
      <w:pPr>
        <w:pStyle w:val="Akapitzlist"/>
        <w:numPr>
          <w:ilvl w:val="0"/>
          <w:numId w:val="137"/>
        </w:numPr>
        <w:spacing w:before="120" w:after="120"/>
        <w:ind w:left="425" w:hanging="425"/>
        <w:contextualSpacing w:val="0"/>
        <w:jc w:val="both"/>
        <w:rPr>
          <w:rFonts w:ascii="Arial" w:hAnsi="Arial" w:cs="Arial"/>
          <w:bCs/>
          <w:sz w:val="22"/>
          <w:szCs w:val="22"/>
        </w:rPr>
      </w:pPr>
      <w:r w:rsidRPr="0065395A">
        <w:rPr>
          <w:rFonts w:ascii="Arial" w:hAnsi="Arial" w:cs="Arial"/>
          <w:bCs/>
          <w:sz w:val="22"/>
          <w:szCs w:val="22"/>
        </w:rPr>
        <w:t xml:space="preserve">Oświadczamy, że uważamy się za związanych niniejszą ofertą przez czas wskazany </w:t>
      </w:r>
      <w:r w:rsidR="00C42AEA" w:rsidRPr="0065395A">
        <w:rPr>
          <w:rFonts w:ascii="Arial" w:hAnsi="Arial" w:cs="Arial"/>
          <w:bCs/>
          <w:sz w:val="22"/>
          <w:szCs w:val="22"/>
        </w:rPr>
        <w:t xml:space="preserve">                      </w:t>
      </w:r>
      <w:r w:rsidR="00FA7EDD" w:rsidRPr="0065395A">
        <w:rPr>
          <w:rFonts w:ascii="Arial" w:hAnsi="Arial" w:cs="Arial"/>
          <w:bCs/>
          <w:sz w:val="22"/>
          <w:szCs w:val="22"/>
        </w:rPr>
        <w:t>w </w:t>
      </w:r>
      <w:r w:rsidRPr="0065395A">
        <w:rPr>
          <w:rFonts w:ascii="Arial" w:hAnsi="Arial" w:cs="Arial"/>
          <w:bCs/>
          <w:sz w:val="22"/>
          <w:szCs w:val="22"/>
        </w:rPr>
        <w:t>specyfikacji</w:t>
      </w:r>
      <w:r w:rsidR="00FC3462" w:rsidRPr="0065395A">
        <w:rPr>
          <w:rFonts w:ascii="Arial" w:hAnsi="Arial" w:cs="Arial"/>
          <w:bCs/>
          <w:sz w:val="22"/>
          <w:szCs w:val="22"/>
        </w:rPr>
        <w:t xml:space="preserve"> warunków zamówienia.</w:t>
      </w:r>
    </w:p>
    <w:p w14:paraId="54659601" w14:textId="2A06D27F" w:rsidR="006451EC" w:rsidRPr="0065395A" w:rsidRDefault="006451EC" w:rsidP="00FA7EDD">
      <w:pPr>
        <w:pStyle w:val="Akapitzlist"/>
        <w:numPr>
          <w:ilvl w:val="0"/>
          <w:numId w:val="137"/>
        </w:numPr>
        <w:spacing w:before="120" w:after="120"/>
        <w:ind w:left="425" w:hanging="425"/>
        <w:contextualSpacing w:val="0"/>
        <w:jc w:val="both"/>
        <w:rPr>
          <w:rFonts w:ascii="Arial" w:hAnsi="Arial" w:cs="Arial"/>
          <w:bCs/>
          <w:sz w:val="22"/>
          <w:szCs w:val="22"/>
        </w:rPr>
      </w:pPr>
      <w:r w:rsidRPr="0065395A">
        <w:rPr>
          <w:rFonts w:ascii="Arial" w:hAnsi="Arial" w:cs="Arial"/>
          <w:bCs/>
          <w:sz w:val="22"/>
          <w:szCs w:val="22"/>
        </w:rPr>
        <w:t>Wadium wniesione w formie pieniężnej należy zwrócić  na konto bankowe nr</w:t>
      </w:r>
    </w:p>
    <w:p w14:paraId="3654B717" w14:textId="00E238CA" w:rsidR="00FA7EDD" w:rsidRPr="0065395A" w:rsidRDefault="006451EC" w:rsidP="00FA7EDD">
      <w:pPr>
        <w:spacing w:before="120" w:after="120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 w:rsidRPr="0065395A">
        <w:rPr>
          <w:rFonts w:ascii="Arial" w:hAnsi="Arial" w:cs="Arial"/>
          <w:bCs/>
          <w:sz w:val="22"/>
          <w:szCs w:val="22"/>
        </w:rPr>
        <w:t xml:space="preserve">               ………………………………………………………………………………………………</w:t>
      </w:r>
    </w:p>
    <w:p w14:paraId="0D45406D" w14:textId="135C5FA3" w:rsidR="004A3437" w:rsidRPr="0065395A" w:rsidRDefault="004A3437" w:rsidP="00FA7EDD">
      <w:pPr>
        <w:pStyle w:val="Akapitzlist"/>
        <w:numPr>
          <w:ilvl w:val="0"/>
          <w:numId w:val="137"/>
        </w:numPr>
        <w:spacing w:before="120" w:after="120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 w:rsidRPr="0065395A">
        <w:rPr>
          <w:rFonts w:ascii="Arial" w:hAnsi="Arial" w:cs="Arial"/>
          <w:bCs/>
          <w:sz w:val="22"/>
          <w:szCs w:val="22"/>
        </w:rPr>
        <w:t xml:space="preserve">Oświadczamy, że następujące </w:t>
      </w:r>
      <w:r w:rsidR="00CB40F1" w:rsidRPr="0065395A">
        <w:rPr>
          <w:rFonts w:ascii="Arial" w:hAnsi="Arial" w:cs="Arial"/>
          <w:bCs/>
          <w:sz w:val="22"/>
          <w:szCs w:val="22"/>
        </w:rPr>
        <w:t xml:space="preserve">roboty </w:t>
      </w:r>
      <w:r w:rsidRPr="0065395A">
        <w:rPr>
          <w:rFonts w:ascii="Arial" w:hAnsi="Arial" w:cs="Arial"/>
          <w:bCs/>
          <w:sz w:val="22"/>
          <w:szCs w:val="22"/>
        </w:rPr>
        <w:t>stanowiące przedmiot zamówienia wykonają poszczególni Wykonawcy wspólnie ubiegający się o udzielenie zamówienia</w:t>
      </w:r>
      <w:r w:rsidRPr="0065395A">
        <w:rPr>
          <w:rFonts w:ascii="Arial" w:hAnsi="Arial" w:cs="Arial"/>
          <w:vertAlign w:val="superscript"/>
        </w:rPr>
        <w:footnoteReference w:id="1"/>
      </w:r>
      <w:r w:rsidRPr="0065395A">
        <w:rPr>
          <w:rFonts w:ascii="Arial" w:hAnsi="Arial" w:cs="Arial"/>
          <w:bCs/>
          <w:sz w:val="22"/>
          <w:szCs w:val="22"/>
        </w:rPr>
        <w:t>: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6"/>
        <w:gridCol w:w="4176"/>
      </w:tblGrid>
      <w:tr w:rsidR="004A3437" w:rsidRPr="0065395A" w14:paraId="77985C90" w14:textId="77777777" w:rsidTr="0005672C">
        <w:trPr>
          <w:trHeight w:val="850"/>
        </w:trPr>
        <w:tc>
          <w:tcPr>
            <w:tcW w:w="4176" w:type="dxa"/>
            <w:shd w:val="clear" w:color="auto" w:fill="auto"/>
          </w:tcPr>
          <w:p w14:paraId="34C53AD7" w14:textId="77777777" w:rsidR="004A3437" w:rsidRPr="0065395A" w:rsidRDefault="004A3437" w:rsidP="004A3437">
            <w:pPr>
              <w:spacing w:before="240" w:after="240"/>
              <w:ind w:left="2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65395A">
              <w:rPr>
                <w:rFonts w:ascii="Arial" w:hAnsi="Arial" w:cs="Arial"/>
                <w:bCs/>
                <w:sz w:val="22"/>
                <w:szCs w:val="22"/>
              </w:rPr>
              <w:t>Wykonawca wspólnie ubiegający się o udzielenie zamówienia (nazwa/firma, adres)</w:t>
            </w:r>
          </w:p>
        </w:tc>
        <w:tc>
          <w:tcPr>
            <w:tcW w:w="4176" w:type="dxa"/>
            <w:shd w:val="clear" w:color="auto" w:fill="auto"/>
            <w:vAlign w:val="center"/>
          </w:tcPr>
          <w:p w14:paraId="0D6F0826" w14:textId="3A6F2161" w:rsidR="004A3437" w:rsidRPr="0065395A" w:rsidRDefault="004A3437" w:rsidP="00C73316">
            <w:pPr>
              <w:spacing w:before="240" w:after="240"/>
              <w:ind w:left="8" w:hanging="8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65395A">
              <w:rPr>
                <w:rFonts w:ascii="Arial" w:hAnsi="Arial" w:cs="Arial"/>
                <w:bCs/>
                <w:sz w:val="22"/>
                <w:szCs w:val="22"/>
              </w:rPr>
              <w:t xml:space="preserve">Zakres </w:t>
            </w:r>
            <w:r w:rsidR="00C73316" w:rsidRPr="0065395A">
              <w:rPr>
                <w:rFonts w:ascii="Arial" w:hAnsi="Arial" w:cs="Arial"/>
                <w:bCs/>
                <w:sz w:val="22"/>
                <w:szCs w:val="22"/>
              </w:rPr>
              <w:t>robót</w:t>
            </w:r>
            <w:r w:rsidRPr="0065395A">
              <w:rPr>
                <w:rFonts w:ascii="Arial" w:hAnsi="Arial" w:cs="Arial"/>
                <w:bCs/>
                <w:sz w:val="22"/>
                <w:szCs w:val="22"/>
              </w:rPr>
              <w:t>, które zostaną wykonane przez danego wykonawcę wspólnie ubiegającego się o udzielenie zamówienia</w:t>
            </w:r>
          </w:p>
        </w:tc>
      </w:tr>
      <w:tr w:rsidR="004A3437" w:rsidRPr="0065395A" w14:paraId="5BB4A71C" w14:textId="77777777" w:rsidTr="0005672C">
        <w:trPr>
          <w:trHeight w:val="380"/>
        </w:trPr>
        <w:tc>
          <w:tcPr>
            <w:tcW w:w="4176" w:type="dxa"/>
            <w:shd w:val="clear" w:color="auto" w:fill="auto"/>
          </w:tcPr>
          <w:p w14:paraId="2B23FA72" w14:textId="77777777" w:rsidR="004A3437" w:rsidRPr="0065395A" w:rsidRDefault="004A3437" w:rsidP="004A3437">
            <w:pPr>
              <w:spacing w:before="240" w:after="240"/>
              <w:ind w:left="70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176" w:type="dxa"/>
            <w:shd w:val="clear" w:color="auto" w:fill="auto"/>
          </w:tcPr>
          <w:p w14:paraId="1E4BC441" w14:textId="77777777" w:rsidR="004A3437" w:rsidRPr="0065395A" w:rsidRDefault="004A3437" w:rsidP="004A3437">
            <w:pPr>
              <w:spacing w:before="240" w:after="240"/>
              <w:ind w:left="70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4A3437" w:rsidRPr="0065395A" w14:paraId="40AFE286" w14:textId="77777777" w:rsidTr="0005672C">
        <w:trPr>
          <w:trHeight w:val="206"/>
        </w:trPr>
        <w:tc>
          <w:tcPr>
            <w:tcW w:w="4176" w:type="dxa"/>
            <w:shd w:val="clear" w:color="auto" w:fill="auto"/>
          </w:tcPr>
          <w:p w14:paraId="3C7BD189" w14:textId="77777777" w:rsidR="004A3437" w:rsidRPr="0065395A" w:rsidRDefault="004A3437" w:rsidP="004A3437">
            <w:pPr>
              <w:spacing w:before="240" w:after="240"/>
              <w:ind w:left="70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176" w:type="dxa"/>
            <w:shd w:val="clear" w:color="auto" w:fill="auto"/>
          </w:tcPr>
          <w:p w14:paraId="752251FA" w14:textId="77777777" w:rsidR="004A3437" w:rsidRPr="0065395A" w:rsidRDefault="004A3437" w:rsidP="004A3437">
            <w:pPr>
              <w:spacing w:before="240" w:after="240"/>
              <w:ind w:left="70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4A3437" w:rsidRPr="0065395A" w14:paraId="6903858D" w14:textId="77777777" w:rsidTr="0005672C">
        <w:trPr>
          <w:trHeight w:val="174"/>
        </w:trPr>
        <w:tc>
          <w:tcPr>
            <w:tcW w:w="4176" w:type="dxa"/>
            <w:shd w:val="clear" w:color="auto" w:fill="auto"/>
          </w:tcPr>
          <w:p w14:paraId="36920E84" w14:textId="77777777" w:rsidR="004A3437" w:rsidRPr="0065395A" w:rsidRDefault="004A3437" w:rsidP="004A3437">
            <w:pPr>
              <w:spacing w:before="240" w:after="240"/>
              <w:ind w:left="70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176" w:type="dxa"/>
            <w:shd w:val="clear" w:color="auto" w:fill="auto"/>
          </w:tcPr>
          <w:p w14:paraId="1C439DA5" w14:textId="77777777" w:rsidR="004A3437" w:rsidRPr="0065395A" w:rsidRDefault="004A3437" w:rsidP="004A3437">
            <w:pPr>
              <w:spacing w:before="240" w:after="240"/>
              <w:ind w:left="70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4C5E13CD" w14:textId="7E636708" w:rsidR="002B0E6E" w:rsidRPr="0065395A" w:rsidRDefault="00916821" w:rsidP="00FA7EDD">
      <w:pPr>
        <w:pStyle w:val="Akapitzlist"/>
        <w:numPr>
          <w:ilvl w:val="0"/>
          <w:numId w:val="137"/>
        </w:numPr>
        <w:spacing w:before="120" w:after="120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 w:rsidRPr="0065395A">
        <w:rPr>
          <w:rFonts w:ascii="Arial" w:hAnsi="Arial" w:cs="Arial"/>
          <w:bCs/>
          <w:sz w:val="22"/>
          <w:szCs w:val="22"/>
        </w:rPr>
        <w:t xml:space="preserve">Następujące zakresy rzeczowe wchodzące w przedmiot zamówienia zamierzamy zlecić </w:t>
      </w:r>
      <w:r w:rsidR="005F2C5C" w:rsidRPr="0065395A">
        <w:rPr>
          <w:rFonts w:ascii="Arial" w:hAnsi="Arial" w:cs="Arial"/>
          <w:bCs/>
          <w:sz w:val="22"/>
          <w:szCs w:val="22"/>
        </w:rPr>
        <w:t xml:space="preserve">następującym </w:t>
      </w:r>
      <w:r w:rsidRPr="0065395A">
        <w:rPr>
          <w:rFonts w:ascii="Arial" w:hAnsi="Arial" w:cs="Arial"/>
          <w:bCs/>
          <w:sz w:val="22"/>
          <w:szCs w:val="22"/>
        </w:rPr>
        <w:t xml:space="preserve">podwykonawcom: 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09"/>
        <w:gridCol w:w="4143"/>
      </w:tblGrid>
      <w:tr w:rsidR="002E64B8" w:rsidRPr="0065395A" w14:paraId="68F1F529" w14:textId="77777777" w:rsidTr="000B6F32">
        <w:tc>
          <w:tcPr>
            <w:tcW w:w="4209" w:type="dxa"/>
            <w:shd w:val="clear" w:color="auto" w:fill="auto"/>
          </w:tcPr>
          <w:p w14:paraId="502A6CA6" w14:textId="61342700" w:rsidR="002B0E6E" w:rsidRPr="0065395A" w:rsidRDefault="002B0E6E">
            <w:pPr>
              <w:spacing w:before="240" w:after="24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65395A">
              <w:rPr>
                <w:rFonts w:ascii="Arial" w:hAnsi="Arial" w:cs="Arial"/>
                <w:bCs/>
                <w:sz w:val="22"/>
                <w:szCs w:val="22"/>
              </w:rPr>
              <w:t>Podwykonawca (firma lub nazwa</w:t>
            </w:r>
            <w:r w:rsidR="00872531" w:rsidRPr="0065395A">
              <w:rPr>
                <w:rFonts w:ascii="Arial" w:hAnsi="Arial" w:cs="Arial"/>
                <w:bCs/>
                <w:sz w:val="22"/>
                <w:szCs w:val="22"/>
              </w:rPr>
              <w:t>, adres</w:t>
            </w:r>
            <w:r w:rsidRPr="0065395A">
              <w:rPr>
                <w:rFonts w:ascii="Arial" w:hAnsi="Arial" w:cs="Arial"/>
                <w:bCs/>
                <w:sz w:val="22"/>
                <w:szCs w:val="22"/>
              </w:rPr>
              <w:t>)</w:t>
            </w:r>
          </w:p>
        </w:tc>
        <w:tc>
          <w:tcPr>
            <w:tcW w:w="4143" w:type="dxa"/>
            <w:shd w:val="clear" w:color="auto" w:fill="auto"/>
          </w:tcPr>
          <w:p w14:paraId="0696F998" w14:textId="28C90417" w:rsidR="002B0E6E" w:rsidRPr="0065395A" w:rsidRDefault="002B0E6E">
            <w:pPr>
              <w:spacing w:before="240" w:after="24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65395A">
              <w:rPr>
                <w:rFonts w:ascii="Arial" w:hAnsi="Arial" w:cs="Arial"/>
                <w:bCs/>
                <w:sz w:val="22"/>
                <w:szCs w:val="22"/>
              </w:rPr>
              <w:t>Zakres rzeczowy</w:t>
            </w:r>
          </w:p>
        </w:tc>
      </w:tr>
      <w:tr w:rsidR="002E64B8" w:rsidRPr="0065395A" w14:paraId="3EA2D8E1" w14:textId="77777777" w:rsidTr="0005672C">
        <w:trPr>
          <w:trHeight w:val="507"/>
        </w:trPr>
        <w:tc>
          <w:tcPr>
            <w:tcW w:w="4209" w:type="dxa"/>
            <w:shd w:val="clear" w:color="auto" w:fill="auto"/>
          </w:tcPr>
          <w:p w14:paraId="255727E6" w14:textId="77777777" w:rsidR="002B0E6E" w:rsidRPr="0065395A" w:rsidRDefault="002B0E6E" w:rsidP="00FC3462">
            <w:pPr>
              <w:spacing w:before="240" w:after="24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  <w:shd w:val="clear" w:color="auto" w:fill="auto"/>
          </w:tcPr>
          <w:p w14:paraId="1BA25BA7" w14:textId="77777777" w:rsidR="002B0E6E" w:rsidRPr="0065395A" w:rsidRDefault="002B0E6E" w:rsidP="00FC3462">
            <w:pPr>
              <w:spacing w:before="240" w:after="24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2E64B8" w:rsidRPr="0065395A" w14:paraId="7698DBE7" w14:textId="77777777" w:rsidTr="0005672C">
        <w:trPr>
          <w:trHeight w:val="617"/>
        </w:trPr>
        <w:tc>
          <w:tcPr>
            <w:tcW w:w="4209" w:type="dxa"/>
            <w:shd w:val="clear" w:color="auto" w:fill="auto"/>
          </w:tcPr>
          <w:p w14:paraId="086706F5" w14:textId="77777777" w:rsidR="002B0E6E" w:rsidRPr="0065395A" w:rsidRDefault="002B0E6E" w:rsidP="00FC3462">
            <w:pPr>
              <w:spacing w:before="240" w:after="24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  <w:shd w:val="clear" w:color="auto" w:fill="auto"/>
          </w:tcPr>
          <w:p w14:paraId="7382A8F6" w14:textId="77777777" w:rsidR="002B0E6E" w:rsidRPr="0065395A" w:rsidRDefault="002B0E6E" w:rsidP="00FC3462">
            <w:pPr>
              <w:spacing w:before="240" w:after="24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2E64B8" w:rsidRPr="0065395A" w14:paraId="5CF510F2" w14:textId="77777777" w:rsidTr="0005672C">
        <w:trPr>
          <w:trHeight w:val="425"/>
        </w:trPr>
        <w:tc>
          <w:tcPr>
            <w:tcW w:w="4209" w:type="dxa"/>
            <w:shd w:val="clear" w:color="auto" w:fill="auto"/>
          </w:tcPr>
          <w:p w14:paraId="6139148B" w14:textId="77777777" w:rsidR="002B0E6E" w:rsidRPr="0065395A" w:rsidRDefault="002B0E6E" w:rsidP="00FC3462">
            <w:pPr>
              <w:spacing w:before="240" w:after="24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  <w:shd w:val="clear" w:color="auto" w:fill="auto"/>
          </w:tcPr>
          <w:p w14:paraId="65D5FA6D" w14:textId="77777777" w:rsidR="002B0E6E" w:rsidRPr="0065395A" w:rsidRDefault="002B0E6E" w:rsidP="00FC3462">
            <w:pPr>
              <w:spacing w:before="240" w:after="24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2E64B8" w:rsidRPr="0065395A" w14:paraId="2A1A9CC3" w14:textId="77777777" w:rsidTr="0005672C">
        <w:trPr>
          <w:trHeight w:val="141"/>
        </w:trPr>
        <w:tc>
          <w:tcPr>
            <w:tcW w:w="4209" w:type="dxa"/>
            <w:shd w:val="clear" w:color="auto" w:fill="auto"/>
          </w:tcPr>
          <w:p w14:paraId="4097FC97" w14:textId="77777777" w:rsidR="002B0E6E" w:rsidRPr="0065395A" w:rsidRDefault="002B0E6E" w:rsidP="00FC3462">
            <w:pPr>
              <w:spacing w:before="240" w:after="24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  <w:shd w:val="clear" w:color="auto" w:fill="auto"/>
          </w:tcPr>
          <w:p w14:paraId="21C1FD2E" w14:textId="77777777" w:rsidR="002B0E6E" w:rsidRPr="0065395A" w:rsidRDefault="002B0E6E" w:rsidP="00FC3462">
            <w:pPr>
              <w:spacing w:before="240" w:after="24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59FCB084" w14:textId="68E0C0B3" w:rsidR="006B1B51" w:rsidRPr="0065395A" w:rsidRDefault="00CF57A9" w:rsidP="00FA7EDD">
      <w:pPr>
        <w:spacing w:before="240" w:after="240"/>
        <w:ind w:left="426"/>
        <w:jc w:val="both"/>
        <w:rPr>
          <w:rFonts w:ascii="Arial" w:hAnsi="Arial" w:cs="Arial"/>
          <w:bCs/>
          <w:sz w:val="22"/>
          <w:szCs w:val="22"/>
        </w:rPr>
      </w:pPr>
      <w:r w:rsidRPr="0065395A">
        <w:rPr>
          <w:rFonts w:ascii="Arial" w:hAnsi="Arial" w:cs="Arial"/>
          <w:bCs/>
          <w:sz w:val="22"/>
          <w:szCs w:val="22"/>
        </w:rPr>
        <w:t xml:space="preserve">Nazwy (firmy) podwykonawców, na których zasoby powołujemy się na zasadach określonych w art. </w:t>
      </w:r>
      <w:r w:rsidR="00155E84" w:rsidRPr="0065395A">
        <w:rPr>
          <w:rFonts w:ascii="Arial" w:hAnsi="Arial" w:cs="Arial"/>
          <w:bCs/>
          <w:sz w:val="22"/>
          <w:szCs w:val="22"/>
        </w:rPr>
        <w:t>118</w:t>
      </w:r>
      <w:r w:rsidR="00DA184F" w:rsidRPr="0065395A">
        <w:rPr>
          <w:rFonts w:ascii="Arial" w:hAnsi="Arial" w:cs="Arial"/>
          <w:bCs/>
          <w:sz w:val="22"/>
          <w:szCs w:val="22"/>
        </w:rPr>
        <w:t xml:space="preserve"> </w:t>
      </w:r>
      <w:r w:rsidR="002B0E6E" w:rsidRPr="0065395A">
        <w:rPr>
          <w:rFonts w:ascii="Arial" w:hAnsi="Arial" w:cs="Arial"/>
          <w:bCs/>
          <w:sz w:val="22"/>
          <w:szCs w:val="22"/>
        </w:rPr>
        <w:t xml:space="preserve">ust. 1 </w:t>
      </w:r>
      <w:r w:rsidR="00155E84" w:rsidRPr="0065395A">
        <w:rPr>
          <w:rFonts w:ascii="Arial" w:hAnsi="Arial" w:cs="Arial"/>
          <w:bCs/>
          <w:sz w:val="22"/>
          <w:szCs w:val="22"/>
        </w:rPr>
        <w:t>PZP w zw. z art. 266 PZP</w:t>
      </w:r>
      <w:r w:rsidRPr="0065395A">
        <w:rPr>
          <w:rFonts w:ascii="Arial" w:hAnsi="Arial" w:cs="Arial"/>
          <w:bCs/>
          <w:sz w:val="22"/>
          <w:szCs w:val="22"/>
        </w:rPr>
        <w:t xml:space="preserve"> w celu wykaza</w:t>
      </w:r>
      <w:r w:rsidR="00155E84" w:rsidRPr="0065395A">
        <w:rPr>
          <w:rFonts w:ascii="Arial" w:hAnsi="Arial" w:cs="Arial"/>
          <w:bCs/>
          <w:sz w:val="22"/>
          <w:szCs w:val="22"/>
        </w:rPr>
        <w:t>nia spełniania warunków udziału</w:t>
      </w:r>
      <w:r w:rsidR="00C42AEA" w:rsidRPr="0065395A">
        <w:rPr>
          <w:rFonts w:ascii="Arial" w:hAnsi="Arial" w:cs="Arial"/>
          <w:bCs/>
          <w:sz w:val="22"/>
          <w:szCs w:val="22"/>
        </w:rPr>
        <w:t xml:space="preserve"> </w:t>
      </w:r>
      <w:r w:rsidR="00155E84" w:rsidRPr="0065395A">
        <w:rPr>
          <w:rFonts w:ascii="Arial" w:hAnsi="Arial" w:cs="Arial"/>
          <w:bCs/>
          <w:sz w:val="22"/>
          <w:szCs w:val="22"/>
        </w:rPr>
        <w:t>w postępowaniu</w:t>
      </w:r>
      <w:r w:rsidRPr="0065395A">
        <w:rPr>
          <w:rFonts w:ascii="Arial" w:hAnsi="Arial" w:cs="Arial"/>
          <w:bCs/>
          <w:sz w:val="22"/>
          <w:szCs w:val="22"/>
        </w:rPr>
        <w:t>:</w:t>
      </w:r>
      <w:r w:rsidR="00C42AEA" w:rsidRPr="0065395A">
        <w:rPr>
          <w:rFonts w:ascii="Arial" w:hAnsi="Arial" w:cs="Arial"/>
          <w:bCs/>
          <w:sz w:val="22"/>
          <w:szCs w:val="22"/>
        </w:rPr>
        <w:t xml:space="preserve"> ______________________________</w:t>
      </w:r>
      <w:r w:rsidRPr="0065395A">
        <w:rPr>
          <w:rFonts w:ascii="Arial" w:hAnsi="Arial" w:cs="Arial"/>
          <w:bCs/>
          <w:sz w:val="22"/>
          <w:szCs w:val="22"/>
        </w:rPr>
        <w:t>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65395A">
        <w:rPr>
          <w:rFonts w:ascii="Arial" w:hAnsi="Arial" w:cs="Arial"/>
          <w:bCs/>
          <w:sz w:val="22"/>
          <w:szCs w:val="22"/>
        </w:rPr>
        <w:t>___________________________________________________</w:t>
      </w:r>
      <w:r w:rsidRPr="0065395A">
        <w:rPr>
          <w:rFonts w:ascii="Arial" w:hAnsi="Arial" w:cs="Arial"/>
          <w:bCs/>
          <w:sz w:val="22"/>
          <w:szCs w:val="22"/>
        </w:rPr>
        <w:t>___ .</w:t>
      </w:r>
    </w:p>
    <w:p w14:paraId="63DAFEAC" w14:textId="44887620" w:rsidR="00B2506D" w:rsidRPr="0065395A" w:rsidRDefault="00B2506D" w:rsidP="00B2506D">
      <w:pPr>
        <w:pStyle w:val="Akapitzlist"/>
        <w:numPr>
          <w:ilvl w:val="0"/>
          <w:numId w:val="137"/>
        </w:numPr>
        <w:spacing w:before="240" w:after="240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 w:rsidRPr="0065395A">
        <w:rPr>
          <w:rFonts w:ascii="Arial" w:hAnsi="Arial" w:cs="Arial"/>
          <w:bCs/>
          <w:sz w:val="22"/>
          <w:szCs w:val="22"/>
        </w:rPr>
        <w:t>Następujące informacje zawarte w naszej ofercie stanowią tajemnicę przedsiębiorstwa: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65395A">
        <w:rPr>
          <w:rFonts w:ascii="Arial" w:hAnsi="Arial" w:cs="Arial"/>
          <w:bCs/>
          <w:sz w:val="22"/>
          <w:szCs w:val="22"/>
        </w:rPr>
        <w:t>__________________________________________________</w:t>
      </w:r>
      <w:r w:rsidRPr="0065395A">
        <w:rPr>
          <w:rFonts w:ascii="Arial" w:hAnsi="Arial" w:cs="Arial"/>
          <w:bCs/>
          <w:sz w:val="22"/>
          <w:szCs w:val="22"/>
        </w:rPr>
        <w:t xml:space="preserve">___. </w:t>
      </w:r>
    </w:p>
    <w:p w14:paraId="6368FCE0" w14:textId="77777777" w:rsidR="00B2506D" w:rsidRPr="0065395A" w:rsidRDefault="00B2506D" w:rsidP="00B2506D">
      <w:pPr>
        <w:pStyle w:val="Akapitzlist"/>
        <w:spacing w:before="240" w:after="240"/>
        <w:ind w:left="425"/>
        <w:contextualSpacing w:val="0"/>
        <w:jc w:val="both"/>
        <w:rPr>
          <w:rFonts w:ascii="Arial" w:hAnsi="Arial" w:cs="Arial"/>
          <w:bCs/>
          <w:sz w:val="22"/>
          <w:szCs w:val="22"/>
        </w:rPr>
      </w:pPr>
      <w:r w:rsidRPr="0065395A">
        <w:rPr>
          <w:rFonts w:ascii="Arial" w:hAnsi="Arial" w:cs="Arial"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14:paraId="55E28C28" w14:textId="433FA37F" w:rsidR="00562A58" w:rsidRPr="0065395A" w:rsidRDefault="00916821" w:rsidP="00C20FCD">
      <w:pPr>
        <w:pStyle w:val="Akapitzlist"/>
        <w:numPr>
          <w:ilvl w:val="0"/>
          <w:numId w:val="137"/>
        </w:numPr>
        <w:spacing w:before="240" w:after="240"/>
        <w:ind w:left="425" w:hanging="426"/>
        <w:contextualSpacing w:val="0"/>
        <w:jc w:val="both"/>
        <w:rPr>
          <w:rFonts w:ascii="Arial" w:hAnsi="Arial" w:cs="Arial"/>
          <w:bCs/>
          <w:sz w:val="22"/>
          <w:szCs w:val="22"/>
        </w:rPr>
      </w:pPr>
      <w:r w:rsidRPr="0065395A">
        <w:rPr>
          <w:rFonts w:ascii="Arial" w:hAnsi="Arial" w:cs="Arial"/>
          <w:bCs/>
          <w:sz w:val="22"/>
          <w:szCs w:val="22"/>
        </w:rPr>
        <w:t>Wszelką korespondencję w sprawie niniejszego postępowania należy kierować</w:t>
      </w:r>
      <w:r w:rsidR="00562A58" w:rsidRPr="0065395A">
        <w:rPr>
          <w:rFonts w:ascii="Arial" w:hAnsi="Arial" w:cs="Arial"/>
          <w:bCs/>
          <w:sz w:val="22"/>
          <w:szCs w:val="22"/>
        </w:rPr>
        <w:t xml:space="preserve"> na:</w:t>
      </w:r>
    </w:p>
    <w:p w14:paraId="6F27AEAC" w14:textId="77777777" w:rsidR="00007BC4" w:rsidRPr="0065395A" w:rsidRDefault="00916821" w:rsidP="00C20FCD">
      <w:pPr>
        <w:spacing w:before="240" w:after="240"/>
        <w:ind w:left="425"/>
        <w:rPr>
          <w:rFonts w:ascii="Arial" w:hAnsi="Arial" w:cs="Arial"/>
          <w:bCs/>
          <w:sz w:val="22"/>
          <w:szCs w:val="22"/>
        </w:rPr>
      </w:pPr>
      <w:r w:rsidRPr="0065395A">
        <w:rPr>
          <w:rFonts w:ascii="Arial" w:hAnsi="Arial" w:cs="Arial"/>
          <w:bCs/>
          <w:sz w:val="22"/>
          <w:szCs w:val="22"/>
        </w:rPr>
        <w:t>e-mail: ___________________________________________________________________</w:t>
      </w:r>
      <w:r w:rsidR="00143C2E" w:rsidRPr="0065395A">
        <w:rPr>
          <w:rFonts w:ascii="Arial" w:hAnsi="Arial" w:cs="Arial"/>
          <w:bCs/>
          <w:sz w:val="22"/>
          <w:szCs w:val="22"/>
        </w:rPr>
        <w:t xml:space="preserve"> </w:t>
      </w:r>
      <w:r w:rsidR="006616A6" w:rsidRPr="0065395A">
        <w:rPr>
          <w:rFonts w:ascii="Arial" w:hAnsi="Arial" w:cs="Arial"/>
          <w:bCs/>
          <w:sz w:val="22"/>
          <w:szCs w:val="22"/>
        </w:rPr>
        <w:tab/>
      </w:r>
    </w:p>
    <w:p w14:paraId="6064FC03" w14:textId="75789630" w:rsidR="006616A6" w:rsidRPr="0065395A" w:rsidRDefault="005F4C12" w:rsidP="00FA7EDD">
      <w:pPr>
        <w:pStyle w:val="Akapitzlist"/>
        <w:numPr>
          <w:ilvl w:val="0"/>
          <w:numId w:val="137"/>
        </w:numPr>
        <w:suppressAutoHyphens w:val="0"/>
        <w:spacing w:before="240" w:after="240"/>
        <w:ind w:left="425" w:hanging="425"/>
        <w:contextualSpacing w:val="0"/>
        <w:jc w:val="both"/>
        <w:rPr>
          <w:rFonts w:ascii="Arial" w:hAnsi="Arial" w:cs="Arial"/>
          <w:sz w:val="22"/>
          <w:szCs w:val="22"/>
          <w:lang w:eastAsia="pl-PL"/>
        </w:rPr>
      </w:pPr>
      <w:r w:rsidRPr="0065395A">
        <w:rPr>
          <w:rFonts w:ascii="Arial" w:hAnsi="Arial" w:cs="Arial"/>
          <w:sz w:val="22"/>
          <w:szCs w:val="22"/>
          <w:lang w:eastAsia="pl-PL"/>
        </w:rPr>
        <w:t>Oświadczamy</w:t>
      </w:r>
      <w:r w:rsidR="006616A6" w:rsidRPr="0065395A">
        <w:rPr>
          <w:rFonts w:ascii="Arial" w:hAnsi="Arial" w:cs="Arial"/>
          <w:sz w:val="22"/>
          <w:szCs w:val="22"/>
          <w:lang w:eastAsia="pl-PL"/>
        </w:rPr>
        <w:t>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</w:t>
      </w:r>
      <w:r w:rsidR="002E64B8" w:rsidRPr="0065395A">
        <w:rPr>
          <w:rFonts w:ascii="Arial" w:hAnsi="Arial" w:cs="Arial"/>
          <w:sz w:val="22"/>
          <w:szCs w:val="22"/>
          <w:lang w:eastAsia="pl-PL"/>
        </w:rPr>
        <w:t xml:space="preserve"> r. nr</w:t>
      </w:r>
      <w:r w:rsidR="006616A6" w:rsidRPr="0065395A">
        <w:rPr>
          <w:rFonts w:ascii="Arial" w:hAnsi="Arial" w:cs="Arial"/>
          <w:sz w:val="22"/>
          <w:szCs w:val="22"/>
          <w:lang w:eastAsia="pl-PL"/>
        </w:rPr>
        <w:t>.</w:t>
      </w:r>
      <w:r w:rsidR="002E64B8" w:rsidRPr="0065395A">
        <w:rPr>
          <w:rFonts w:ascii="Arial" w:hAnsi="Arial" w:cs="Arial"/>
          <w:sz w:val="22"/>
          <w:szCs w:val="22"/>
          <w:lang w:eastAsia="pl-PL"/>
        </w:rPr>
        <w:t xml:space="preserve"> </w:t>
      </w:r>
      <w:r w:rsidR="006616A6" w:rsidRPr="0065395A">
        <w:rPr>
          <w:rFonts w:ascii="Arial" w:hAnsi="Arial" w:cs="Arial"/>
          <w:sz w:val="22"/>
          <w:szCs w:val="22"/>
          <w:lang w:eastAsia="pl-PL"/>
        </w:rPr>
        <w:t>119</w:t>
      </w:r>
      <w:r w:rsidR="002E64B8" w:rsidRPr="0065395A">
        <w:rPr>
          <w:rFonts w:ascii="Arial" w:hAnsi="Arial" w:cs="Arial"/>
          <w:sz w:val="22"/>
          <w:szCs w:val="22"/>
          <w:lang w:eastAsia="pl-PL"/>
        </w:rPr>
        <w:t xml:space="preserve"> s</w:t>
      </w:r>
      <w:r w:rsidR="006616A6" w:rsidRPr="0065395A">
        <w:rPr>
          <w:rFonts w:ascii="Arial" w:hAnsi="Arial" w:cs="Arial"/>
          <w:sz w:val="22"/>
          <w:szCs w:val="22"/>
          <w:lang w:eastAsia="pl-PL"/>
        </w:rPr>
        <w:t>.</w:t>
      </w:r>
      <w:r w:rsidR="002E64B8" w:rsidRPr="0065395A">
        <w:rPr>
          <w:rFonts w:ascii="Arial" w:hAnsi="Arial" w:cs="Arial"/>
          <w:sz w:val="22"/>
          <w:szCs w:val="22"/>
          <w:lang w:eastAsia="pl-PL"/>
        </w:rPr>
        <w:t xml:space="preserve"> 1</w:t>
      </w:r>
      <w:r w:rsidR="00445412" w:rsidRPr="0065395A">
        <w:rPr>
          <w:rFonts w:ascii="Arial" w:hAnsi="Arial" w:cs="Arial"/>
          <w:sz w:val="22"/>
          <w:szCs w:val="22"/>
          <w:lang w:eastAsia="pl-PL"/>
        </w:rPr>
        <w:t xml:space="preserve"> </w:t>
      </w:r>
      <w:r w:rsidR="006616A6" w:rsidRPr="0065395A">
        <w:rPr>
          <w:rFonts w:ascii="Arial" w:hAnsi="Arial" w:cs="Arial"/>
          <w:sz w:val="22"/>
          <w:szCs w:val="22"/>
          <w:lang w:eastAsia="pl-PL"/>
        </w:rPr>
        <w:t>– „RODO”).</w:t>
      </w:r>
      <w:r w:rsidR="00FC3462" w:rsidRPr="0065395A">
        <w:rPr>
          <w:rFonts w:ascii="Arial" w:hAnsi="Arial" w:cs="Arial"/>
          <w:sz w:val="22"/>
          <w:szCs w:val="22"/>
          <w:lang w:eastAsia="pl-PL"/>
        </w:rPr>
        <w:t xml:space="preserve"> </w:t>
      </w:r>
    </w:p>
    <w:p w14:paraId="1D24DEED" w14:textId="6EDA0D06" w:rsidR="00E314EE" w:rsidRPr="0065395A" w:rsidRDefault="006616A6" w:rsidP="00FA7EDD">
      <w:pPr>
        <w:pStyle w:val="Akapitzlist"/>
        <w:numPr>
          <w:ilvl w:val="0"/>
          <w:numId w:val="137"/>
        </w:numPr>
        <w:suppressAutoHyphens w:val="0"/>
        <w:spacing w:before="240" w:after="240"/>
        <w:ind w:left="425" w:hanging="425"/>
        <w:contextualSpacing w:val="0"/>
        <w:jc w:val="both"/>
        <w:rPr>
          <w:rFonts w:ascii="Arial" w:hAnsi="Arial" w:cs="Arial"/>
          <w:sz w:val="22"/>
          <w:szCs w:val="22"/>
          <w:lang w:eastAsia="pl-PL"/>
        </w:rPr>
      </w:pPr>
      <w:r w:rsidRPr="0065395A">
        <w:rPr>
          <w:rFonts w:ascii="Arial" w:hAnsi="Arial" w:cs="Arial"/>
          <w:sz w:val="22"/>
          <w:szCs w:val="22"/>
          <w:lang w:eastAsia="pl-PL"/>
        </w:rPr>
        <w:t xml:space="preserve">Oświadczamy, że wypełniliśmy obowiązki informacyjne przewidziane w art. 13 lub art. 14 </w:t>
      </w:r>
      <w:r w:rsidR="005F4C12" w:rsidRPr="0065395A">
        <w:rPr>
          <w:rFonts w:ascii="Arial" w:hAnsi="Arial" w:cs="Arial"/>
          <w:sz w:val="22"/>
          <w:szCs w:val="22"/>
          <w:lang w:eastAsia="pl-PL"/>
        </w:rPr>
        <w:t xml:space="preserve">RODO </w:t>
      </w:r>
      <w:r w:rsidRPr="0065395A">
        <w:rPr>
          <w:rFonts w:ascii="Arial" w:hAnsi="Arial" w:cs="Arial"/>
          <w:sz w:val="22"/>
          <w:szCs w:val="22"/>
          <w:lang w:eastAsia="pl-PL"/>
        </w:rPr>
        <w:t>wobec osób fizycznych, od których dane osobowe bezpośrednio lub pośrednio pozyskaliśmy w celu ubiegania się o udzielenie zamówienia publicz</w:t>
      </w:r>
      <w:r w:rsidR="00FC3462" w:rsidRPr="0065395A">
        <w:rPr>
          <w:rFonts w:ascii="Arial" w:hAnsi="Arial" w:cs="Arial"/>
          <w:sz w:val="22"/>
          <w:szCs w:val="22"/>
          <w:lang w:eastAsia="pl-PL"/>
        </w:rPr>
        <w:t>nego w niniejszym postępowaniu.</w:t>
      </w:r>
    </w:p>
    <w:p w14:paraId="550C5C36" w14:textId="77777777" w:rsidR="00B27F60" w:rsidRPr="0065395A" w:rsidRDefault="00B27F60" w:rsidP="00B27F60">
      <w:pPr>
        <w:pStyle w:val="Akapitzlist"/>
        <w:numPr>
          <w:ilvl w:val="0"/>
          <w:numId w:val="137"/>
        </w:numPr>
        <w:spacing w:before="240"/>
        <w:ind w:left="425" w:hanging="425"/>
        <w:contextualSpacing w:val="0"/>
        <w:jc w:val="both"/>
        <w:rPr>
          <w:rFonts w:ascii="Arial" w:hAnsi="Arial" w:cs="Arial"/>
          <w:bCs/>
          <w:sz w:val="22"/>
          <w:szCs w:val="22"/>
        </w:rPr>
      </w:pPr>
      <w:r w:rsidRPr="0065395A">
        <w:rPr>
          <w:rFonts w:ascii="Arial" w:hAnsi="Arial" w:cs="Arial"/>
          <w:bCs/>
          <w:sz w:val="22"/>
          <w:szCs w:val="22"/>
        </w:rPr>
        <w:t>Oświadczamy, że jesteśmy:</w:t>
      </w:r>
    </w:p>
    <w:p w14:paraId="563A6612" w14:textId="77777777" w:rsidR="00B27F60" w:rsidRPr="0065395A" w:rsidRDefault="00B27F60" w:rsidP="00B27F60">
      <w:pPr>
        <w:ind w:left="284" w:firstLine="142"/>
        <w:jc w:val="both"/>
        <w:rPr>
          <w:rFonts w:ascii="Arial" w:hAnsi="Arial" w:cs="Arial"/>
          <w:sz w:val="22"/>
          <w:szCs w:val="22"/>
          <w:lang w:eastAsia="pl-PL"/>
        </w:rPr>
      </w:pPr>
      <w:r w:rsidRPr="0065395A">
        <w:rPr>
          <w:rFonts w:ascii="Arial" w:hAnsi="Arial" w:cs="Arial"/>
          <w:sz w:val="22"/>
          <w:szCs w:val="22"/>
          <w:lang w:eastAsia="pl-PL"/>
        </w:rPr>
        <w:sym w:font="Symbol" w:char="F082"/>
      </w:r>
      <w:r w:rsidRPr="0065395A">
        <w:rPr>
          <w:rFonts w:ascii="Arial" w:hAnsi="Arial" w:cs="Arial"/>
          <w:sz w:val="22"/>
          <w:szCs w:val="22"/>
          <w:lang w:eastAsia="pl-PL"/>
        </w:rPr>
        <w:t xml:space="preserve"> mikroprzedsiębiorstwem*</w:t>
      </w:r>
    </w:p>
    <w:p w14:paraId="196AB44E" w14:textId="77777777" w:rsidR="00B27F60" w:rsidRPr="0065395A" w:rsidRDefault="00B27F60" w:rsidP="00B27F60">
      <w:pPr>
        <w:ind w:left="284" w:firstLine="142"/>
        <w:jc w:val="both"/>
        <w:rPr>
          <w:rFonts w:ascii="Arial" w:hAnsi="Arial" w:cs="Arial"/>
          <w:sz w:val="22"/>
          <w:szCs w:val="22"/>
          <w:lang w:eastAsia="pl-PL"/>
        </w:rPr>
      </w:pPr>
      <w:r w:rsidRPr="0065395A">
        <w:rPr>
          <w:rFonts w:ascii="Arial" w:hAnsi="Arial" w:cs="Arial"/>
          <w:sz w:val="22"/>
          <w:szCs w:val="22"/>
          <w:lang w:eastAsia="pl-PL"/>
        </w:rPr>
        <w:sym w:font="Symbol" w:char="F082"/>
      </w:r>
      <w:r w:rsidRPr="0065395A">
        <w:rPr>
          <w:rFonts w:ascii="Arial" w:hAnsi="Arial" w:cs="Arial"/>
          <w:sz w:val="22"/>
          <w:szCs w:val="22"/>
          <w:lang w:eastAsia="pl-PL"/>
        </w:rPr>
        <w:t xml:space="preserve"> małym przedsiębiorstwem*</w:t>
      </w:r>
    </w:p>
    <w:p w14:paraId="2D93E02A" w14:textId="77777777" w:rsidR="00B27F60" w:rsidRPr="0065395A" w:rsidRDefault="00B27F60" w:rsidP="00B27F60">
      <w:pPr>
        <w:ind w:left="284" w:firstLine="142"/>
        <w:jc w:val="both"/>
        <w:rPr>
          <w:rFonts w:ascii="Arial" w:hAnsi="Arial" w:cs="Arial"/>
          <w:sz w:val="22"/>
          <w:szCs w:val="22"/>
          <w:lang w:eastAsia="pl-PL"/>
        </w:rPr>
      </w:pPr>
      <w:r w:rsidRPr="0065395A">
        <w:rPr>
          <w:rFonts w:ascii="Arial" w:hAnsi="Arial" w:cs="Arial"/>
          <w:sz w:val="22"/>
          <w:szCs w:val="22"/>
          <w:lang w:eastAsia="pl-PL"/>
        </w:rPr>
        <w:sym w:font="Symbol" w:char="F082"/>
      </w:r>
      <w:r w:rsidRPr="0065395A">
        <w:rPr>
          <w:rFonts w:ascii="Arial" w:hAnsi="Arial" w:cs="Arial"/>
          <w:sz w:val="22"/>
          <w:szCs w:val="22"/>
          <w:lang w:eastAsia="pl-PL"/>
        </w:rPr>
        <w:t xml:space="preserve"> średnim przedsiębiorstwem*</w:t>
      </w:r>
    </w:p>
    <w:p w14:paraId="1D0B7E35" w14:textId="77777777" w:rsidR="00B27F60" w:rsidRPr="0065395A" w:rsidRDefault="00B27F60" w:rsidP="00B27F60">
      <w:pPr>
        <w:ind w:left="284" w:firstLine="142"/>
        <w:jc w:val="both"/>
        <w:rPr>
          <w:rFonts w:ascii="Arial" w:hAnsi="Arial" w:cs="Arial"/>
          <w:sz w:val="22"/>
          <w:szCs w:val="22"/>
          <w:lang w:eastAsia="pl-PL"/>
        </w:rPr>
      </w:pPr>
      <w:r w:rsidRPr="0065395A">
        <w:rPr>
          <w:rFonts w:ascii="Arial" w:hAnsi="Arial" w:cs="Arial"/>
          <w:sz w:val="22"/>
          <w:szCs w:val="22"/>
          <w:lang w:eastAsia="pl-PL"/>
        </w:rPr>
        <w:sym w:font="Symbol" w:char="F082"/>
      </w:r>
      <w:r w:rsidRPr="0065395A">
        <w:rPr>
          <w:rFonts w:ascii="Arial" w:hAnsi="Arial" w:cs="Arial"/>
          <w:sz w:val="22"/>
          <w:szCs w:val="22"/>
          <w:lang w:eastAsia="pl-PL"/>
        </w:rPr>
        <w:t xml:space="preserve"> prowadzę jednoosobową działalność gospodarczą*</w:t>
      </w:r>
    </w:p>
    <w:p w14:paraId="5CF56DA7" w14:textId="77777777" w:rsidR="00B27F60" w:rsidRPr="0065395A" w:rsidRDefault="00B27F60" w:rsidP="00B27F60">
      <w:pPr>
        <w:ind w:left="284" w:firstLine="142"/>
        <w:jc w:val="both"/>
        <w:rPr>
          <w:rFonts w:ascii="Arial" w:hAnsi="Arial" w:cs="Arial"/>
          <w:sz w:val="22"/>
          <w:szCs w:val="22"/>
          <w:lang w:eastAsia="pl-PL"/>
        </w:rPr>
      </w:pPr>
      <w:r w:rsidRPr="0065395A">
        <w:rPr>
          <w:rFonts w:ascii="Arial" w:hAnsi="Arial" w:cs="Arial"/>
          <w:sz w:val="22"/>
          <w:szCs w:val="22"/>
          <w:lang w:eastAsia="pl-PL"/>
        </w:rPr>
        <w:sym w:font="Symbol" w:char="F088"/>
      </w:r>
      <w:r w:rsidRPr="0065395A">
        <w:rPr>
          <w:rFonts w:ascii="Arial" w:hAnsi="Arial" w:cs="Arial"/>
          <w:sz w:val="22"/>
          <w:szCs w:val="22"/>
          <w:lang w:eastAsia="pl-PL"/>
        </w:rPr>
        <w:t xml:space="preserve"> nie prowadzę działalności gospodarczej* </w:t>
      </w:r>
    </w:p>
    <w:p w14:paraId="4E7C7490" w14:textId="77777777" w:rsidR="00B27F60" w:rsidRPr="0065395A" w:rsidRDefault="00B27F60" w:rsidP="00B27F60">
      <w:pPr>
        <w:ind w:left="284" w:firstLine="142"/>
        <w:jc w:val="both"/>
        <w:rPr>
          <w:rFonts w:ascii="Arial" w:hAnsi="Arial" w:cs="Arial"/>
          <w:sz w:val="22"/>
          <w:szCs w:val="22"/>
          <w:lang w:eastAsia="pl-PL"/>
        </w:rPr>
      </w:pPr>
      <w:r w:rsidRPr="0065395A">
        <w:rPr>
          <w:rFonts w:ascii="Arial" w:hAnsi="Arial" w:cs="Arial"/>
          <w:sz w:val="22"/>
          <w:szCs w:val="22"/>
          <w:lang w:eastAsia="pl-PL"/>
        </w:rPr>
        <w:sym w:font="Symbol" w:char="F088"/>
      </w:r>
      <w:r w:rsidRPr="0065395A">
        <w:rPr>
          <w:rFonts w:ascii="Arial" w:hAnsi="Arial" w:cs="Arial"/>
          <w:sz w:val="22"/>
          <w:szCs w:val="22"/>
          <w:lang w:eastAsia="pl-PL"/>
        </w:rPr>
        <w:t xml:space="preserve"> dużym przedsiębiorstwem*</w:t>
      </w:r>
    </w:p>
    <w:p w14:paraId="17908A70" w14:textId="77777777" w:rsidR="00B27F60" w:rsidRPr="0065395A" w:rsidRDefault="00B27F60" w:rsidP="00B27F60">
      <w:pPr>
        <w:ind w:firstLine="142"/>
        <w:jc w:val="both"/>
        <w:rPr>
          <w:rFonts w:ascii="Arial" w:hAnsi="Arial" w:cs="Arial"/>
          <w:i/>
          <w:sz w:val="22"/>
          <w:szCs w:val="22"/>
          <w:lang w:eastAsia="pl-PL"/>
        </w:rPr>
      </w:pPr>
      <w:r w:rsidRPr="0065395A">
        <w:rPr>
          <w:rFonts w:ascii="Arial" w:hAnsi="Arial" w:cs="Arial"/>
          <w:i/>
          <w:sz w:val="22"/>
          <w:szCs w:val="22"/>
          <w:lang w:eastAsia="pl-PL"/>
        </w:rPr>
        <w:t xml:space="preserve">     *zaznaczyć właściwe (jedno)</w:t>
      </w:r>
    </w:p>
    <w:p w14:paraId="1F1BA12A" w14:textId="77777777" w:rsidR="00B27F60" w:rsidRPr="0065395A" w:rsidRDefault="00B27F60" w:rsidP="00B27F60">
      <w:pPr>
        <w:jc w:val="both"/>
        <w:rPr>
          <w:rFonts w:ascii="Arial" w:hAnsi="Arial" w:cs="Arial"/>
          <w:i/>
          <w:sz w:val="22"/>
          <w:szCs w:val="22"/>
          <w:lang w:eastAsia="pl-PL"/>
        </w:rPr>
      </w:pPr>
    </w:p>
    <w:p w14:paraId="02027DC3" w14:textId="77777777" w:rsidR="00B27F60" w:rsidRPr="0065395A" w:rsidRDefault="00B27F60" w:rsidP="00B27F60">
      <w:pPr>
        <w:ind w:left="360"/>
        <w:jc w:val="both"/>
        <w:rPr>
          <w:rFonts w:ascii="Arial" w:hAnsi="Arial" w:cs="Arial"/>
          <w:b/>
          <w:sz w:val="22"/>
          <w:szCs w:val="22"/>
          <w:lang w:eastAsia="pl-PL"/>
        </w:rPr>
      </w:pPr>
      <w:r w:rsidRPr="0065395A">
        <w:rPr>
          <w:rFonts w:ascii="Arial" w:hAnsi="Arial" w:cs="Arial"/>
          <w:b/>
          <w:sz w:val="22"/>
          <w:szCs w:val="22"/>
          <w:u w:val="single"/>
          <w:lang w:eastAsia="pl-PL"/>
        </w:rPr>
        <w:t>UWAGA:</w:t>
      </w:r>
      <w:r w:rsidRPr="0065395A">
        <w:rPr>
          <w:rFonts w:ascii="Arial" w:hAnsi="Arial" w:cs="Arial"/>
          <w:b/>
          <w:sz w:val="22"/>
          <w:szCs w:val="22"/>
          <w:lang w:eastAsia="pl-PL"/>
        </w:rPr>
        <w:t xml:space="preserve"> </w:t>
      </w:r>
    </w:p>
    <w:p w14:paraId="349F497A" w14:textId="77777777" w:rsidR="00B27F60" w:rsidRPr="0065395A" w:rsidRDefault="00B27F60" w:rsidP="00B27F60">
      <w:pPr>
        <w:tabs>
          <w:tab w:val="num" w:pos="540"/>
        </w:tabs>
        <w:jc w:val="both"/>
        <w:rPr>
          <w:rFonts w:ascii="Arial" w:hAnsi="Arial" w:cs="Arial"/>
          <w:i/>
          <w:sz w:val="22"/>
          <w:szCs w:val="22"/>
          <w:lang w:eastAsia="pl-PL"/>
        </w:rPr>
      </w:pPr>
      <w:r w:rsidRPr="0065395A">
        <w:rPr>
          <w:rFonts w:ascii="Arial" w:hAnsi="Arial" w:cs="Arial"/>
          <w:i/>
          <w:sz w:val="22"/>
          <w:szCs w:val="22"/>
          <w:lang w:eastAsia="pl-PL"/>
        </w:rPr>
        <w:lastRenderedPageBreak/>
        <w:t xml:space="preserve">      Przez: </w:t>
      </w:r>
    </w:p>
    <w:p w14:paraId="5DD2AA88" w14:textId="5831E632" w:rsidR="00B27F60" w:rsidRPr="0065395A" w:rsidRDefault="00B27F60" w:rsidP="00B27F60">
      <w:pPr>
        <w:numPr>
          <w:ilvl w:val="0"/>
          <w:numId w:val="142"/>
        </w:numPr>
        <w:suppressAutoHyphens w:val="0"/>
        <w:spacing w:after="120"/>
        <w:ind w:left="782" w:hanging="357"/>
        <w:jc w:val="both"/>
        <w:rPr>
          <w:rFonts w:ascii="Arial" w:hAnsi="Arial" w:cs="Arial"/>
          <w:i/>
          <w:sz w:val="22"/>
          <w:szCs w:val="22"/>
          <w:lang w:eastAsia="pl-PL"/>
        </w:rPr>
      </w:pPr>
      <w:proofErr w:type="spellStart"/>
      <w:r w:rsidRPr="0065395A">
        <w:rPr>
          <w:rFonts w:ascii="Arial" w:hAnsi="Arial" w:cs="Arial"/>
          <w:i/>
          <w:sz w:val="22"/>
          <w:szCs w:val="22"/>
          <w:lang w:eastAsia="pl-PL"/>
        </w:rPr>
        <w:t>mikroprzedsiębiorcę</w:t>
      </w:r>
      <w:proofErr w:type="spellEnd"/>
      <w:r w:rsidRPr="0065395A">
        <w:rPr>
          <w:rFonts w:ascii="Arial" w:hAnsi="Arial" w:cs="Arial"/>
          <w:i/>
          <w:sz w:val="22"/>
          <w:szCs w:val="22"/>
          <w:lang w:eastAsia="pl-PL"/>
        </w:rPr>
        <w:t xml:space="preserve"> - należy rozumieć przedsiębiorcę, który w co najmniej jednym roku z dwóch ostatnich lat obrotowych zatrudniał średniorocznie mniej niż 10 pracowników oraz osiągnął roczny obrót netto ze sprzedaży towarów, wyrobów i</w:t>
      </w:r>
      <w:r w:rsidR="0065395A">
        <w:rPr>
          <w:rFonts w:ascii="Arial" w:hAnsi="Arial" w:cs="Arial"/>
          <w:i/>
          <w:sz w:val="22"/>
          <w:szCs w:val="22"/>
          <w:lang w:eastAsia="pl-PL"/>
        </w:rPr>
        <w:t> </w:t>
      </w:r>
      <w:r w:rsidRPr="0065395A">
        <w:rPr>
          <w:rFonts w:ascii="Arial" w:hAnsi="Arial" w:cs="Arial"/>
          <w:i/>
          <w:sz w:val="22"/>
          <w:szCs w:val="22"/>
          <w:lang w:eastAsia="pl-PL"/>
        </w:rPr>
        <w:t>usług oraz z operacji finansowych nieprzekraczający równowartości w złotych 2 milionów euro, lub sumy aktywów jego bilansu sporządzonego na koniec jednego z</w:t>
      </w:r>
      <w:r w:rsidR="0065395A">
        <w:rPr>
          <w:rFonts w:ascii="Arial" w:hAnsi="Arial" w:cs="Arial"/>
          <w:i/>
          <w:sz w:val="22"/>
          <w:szCs w:val="22"/>
          <w:lang w:eastAsia="pl-PL"/>
        </w:rPr>
        <w:t> </w:t>
      </w:r>
      <w:r w:rsidRPr="0065395A">
        <w:rPr>
          <w:rFonts w:ascii="Arial" w:hAnsi="Arial" w:cs="Arial"/>
          <w:i/>
          <w:sz w:val="22"/>
          <w:szCs w:val="22"/>
          <w:lang w:eastAsia="pl-PL"/>
        </w:rPr>
        <w:t>tych lat nie przekroczyły równowartości w złotych 2 milionów euro,</w:t>
      </w:r>
    </w:p>
    <w:p w14:paraId="75E512BF" w14:textId="5235D37B" w:rsidR="00B27F60" w:rsidRPr="0065395A" w:rsidRDefault="00B27F60" w:rsidP="00B27F60">
      <w:pPr>
        <w:numPr>
          <w:ilvl w:val="0"/>
          <w:numId w:val="142"/>
        </w:numPr>
        <w:suppressAutoHyphens w:val="0"/>
        <w:spacing w:after="120"/>
        <w:ind w:left="782" w:hanging="357"/>
        <w:jc w:val="both"/>
        <w:rPr>
          <w:rFonts w:ascii="Arial" w:hAnsi="Arial" w:cs="Arial"/>
          <w:i/>
          <w:sz w:val="22"/>
          <w:szCs w:val="22"/>
          <w:lang w:eastAsia="pl-PL"/>
        </w:rPr>
      </w:pPr>
      <w:r w:rsidRPr="0065395A">
        <w:rPr>
          <w:rFonts w:ascii="Arial" w:hAnsi="Arial" w:cs="Arial"/>
          <w:i/>
          <w:sz w:val="22"/>
          <w:szCs w:val="22"/>
          <w:lang w:eastAsia="pl-PL"/>
        </w:rPr>
        <w:t>małego przedsiębiorcę – należy rozumieć przedsiębiorcę, który w co najmniej jednym roku z dwóch ostatnich lat obrotowych zatrudniał średniorocznie mniej niż 50 pracowników oraz osiągnął roczny obrót netto ze sprzedaży towarów, wyrobów i</w:t>
      </w:r>
      <w:r w:rsidR="0065395A">
        <w:rPr>
          <w:rFonts w:ascii="Arial" w:hAnsi="Arial" w:cs="Arial"/>
          <w:i/>
          <w:sz w:val="22"/>
          <w:szCs w:val="22"/>
          <w:lang w:eastAsia="pl-PL"/>
        </w:rPr>
        <w:t> </w:t>
      </w:r>
      <w:r w:rsidRPr="0065395A">
        <w:rPr>
          <w:rFonts w:ascii="Arial" w:hAnsi="Arial" w:cs="Arial"/>
          <w:i/>
          <w:sz w:val="22"/>
          <w:szCs w:val="22"/>
          <w:lang w:eastAsia="pl-PL"/>
        </w:rPr>
        <w:t>usług oraz z operacji finansowych nieprzekraczający równowartości w złotych 10 milionów euro, lub sumy aktywów jego bilansu sporządzonego na koniec jednego z</w:t>
      </w:r>
      <w:r w:rsidR="0065395A">
        <w:rPr>
          <w:rFonts w:ascii="Arial" w:hAnsi="Arial" w:cs="Arial"/>
          <w:i/>
          <w:sz w:val="22"/>
          <w:szCs w:val="22"/>
          <w:lang w:eastAsia="pl-PL"/>
        </w:rPr>
        <w:t> </w:t>
      </w:r>
      <w:r w:rsidRPr="0065395A">
        <w:rPr>
          <w:rFonts w:ascii="Arial" w:hAnsi="Arial" w:cs="Arial"/>
          <w:i/>
          <w:sz w:val="22"/>
          <w:szCs w:val="22"/>
          <w:lang w:eastAsia="pl-PL"/>
        </w:rPr>
        <w:t xml:space="preserve">tych lat nie przekroczyły równowartości w złotych 10 milionów euro i który nie jest </w:t>
      </w:r>
      <w:proofErr w:type="spellStart"/>
      <w:r w:rsidRPr="0065395A">
        <w:rPr>
          <w:rFonts w:ascii="Arial" w:hAnsi="Arial" w:cs="Arial"/>
          <w:i/>
          <w:sz w:val="22"/>
          <w:szCs w:val="22"/>
          <w:lang w:eastAsia="pl-PL"/>
        </w:rPr>
        <w:t>mikroprzedsiębiorcą</w:t>
      </w:r>
      <w:proofErr w:type="spellEnd"/>
      <w:r w:rsidRPr="0065395A">
        <w:rPr>
          <w:rFonts w:ascii="Arial" w:hAnsi="Arial" w:cs="Arial"/>
          <w:i/>
          <w:sz w:val="22"/>
          <w:szCs w:val="22"/>
          <w:lang w:eastAsia="pl-PL"/>
        </w:rPr>
        <w:t>,</w:t>
      </w:r>
    </w:p>
    <w:p w14:paraId="21525DF7" w14:textId="40602514" w:rsidR="00B27F60" w:rsidRPr="0065395A" w:rsidRDefault="00B27F60" w:rsidP="00B27F60">
      <w:pPr>
        <w:numPr>
          <w:ilvl w:val="0"/>
          <w:numId w:val="142"/>
        </w:numPr>
        <w:suppressAutoHyphens w:val="0"/>
        <w:jc w:val="both"/>
        <w:rPr>
          <w:rFonts w:ascii="Arial" w:hAnsi="Arial" w:cs="Arial"/>
          <w:i/>
          <w:sz w:val="22"/>
          <w:szCs w:val="22"/>
          <w:lang w:eastAsia="pl-PL"/>
        </w:rPr>
      </w:pPr>
      <w:r w:rsidRPr="0065395A">
        <w:rPr>
          <w:rFonts w:ascii="Arial" w:hAnsi="Arial" w:cs="Arial"/>
          <w:i/>
          <w:sz w:val="22"/>
          <w:szCs w:val="22"/>
          <w:lang w:eastAsia="pl-PL"/>
        </w:rPr>
        <w:t>średniego przedsiębiorcę – należy rozumieć przedsiębiorcę, który w co najmniej jednym roku z dwóch ostatnich lat obrotowych zatrudniał średniorocznie mniej niż 250 pracowników oraz osiągnął roczny obrót netto ze sprzedaży towarów, wyrobów i</w:t>
      </w:r>
      <w:r w:rsidR="0065395A">
        <w:rPr>
          <w:rFonts w:ascii="Arial" w:hAnsi="Arial" w:cs="Arial"/>
          <w:i/>
          <w:sz w:val="22"/>
          <w:szCs w:val="22"/>
          <w:lang w:eastAsia="pl-PL"/>
        </w:rPr>
        <w:t> </w:t>
      </w:r>
      <w:r w:rsidRPr="0065395A">
        <w:rPr>
          <w:rFonts w:ascii="Arial" w:hAnsi="Arial" w:cs="Arial"/>
          <w:i/>
          <w:sz w:val="22"/>
          <w:szCs w:val="22"/>
          <w:lang w:eastAsia="pl-PL"/>
        </w:rPr>
        <w:t>usług oraz z operacji finansowych nieprzekraczający równowartości w złotych 50</w:t>
      </w:r>
      <w:r w:rsidR="0065395A">
        <w:rPr>
          <w:rFonts w:ascii="Arial" w:hAnsi="Arial" w:cs="Arial"/>
          <w:i/>
          <w:sz w:val="22"/>
          <w:szCs w:val="22"/>
          <w:lang w:eastAsia="pl-PL"/>
        </w:rPr>
        <w:t> </w:t>
      </w:r>
      <w:r w:rsidRPr="0065395A">
        <w:rPr>
          <w:rFonts w:ascii="Arial" w:hAnsi="Arial" w:cs="Arial"/>
          <w:i/>
          <w:sz w:val="22"/>
          <w:szCs w:val="22"/>
          <w:lang w:eastAsia="pl-PL"/>
        </w:rPr>
        <w:t xml:space="preserve">milionów euro, lub sumy aktywów jego bilansu sporządzonego na koniec jednego z tych lat nie przekroczyły równowartości w złotych 43 milionów euro i nie jest ani </w:t>
      </w:r>
      <w:proofErr w:type="spellStart"/>
      <w:r w:rsidRPr="0065395A">
        <w:rPr>
          <w:rFonts w:ascii="Arial" w:hAnsi="Arial" w:cs="Arial"/>
          <w:i/>
          <w:sz w:val="22"/>
          <w:szCs w:val="22"/>
          <w:lang w:eastAsia="pl-PL"/>
        </w:rPr>
        <w:t>mikroprzedsiębiorcą</w:t>
      </w:r>
      <w:proofErr w:type="spellEnd"/>
      <w:r w:rsidRPr="0065395A">
        <w:rPr>
          <w:rFonts w:ascii="Arial" w:hAnsi="Arial" w:cs="Arial"/>
          <w:i/>
          <w:sz w:val="22"/>
          <w:szCs w:val="22"/>
          <w:lang w:eastAsia="pl-PL"/>
        </w:rPr>
        <w:t xml:space="preserve"> ani małym przedsiębiorcą. </w:t>
      </w:r>
    </w:p>
    <w:p w14:paraId="2A88E9CA" w14:textId="27BE2CE8" w:rsidR="00916821" w:rsidRPr="0065395A" w:rsidRDefault="00916821" w:rsidP="00FA7EDD">
      <w:pPr>
        <w:pStyle w:val="Akapitzlist"/>
        <w:numPr>
          <w:ilvl w:val="0"/>
          <w:numId w:val="137"/>
        </w:numPr>
        <w:spacing w:before="240" w:after="240"/>
        <w:ind w:left="425" w:hanging="425"/>
        <w:contextualSpacing w:val="0"/>
        <w:jc w:val="both"/>
        <w:rPr>
          <w:rFonts w:ascii="Arial" w:hAnsi="Arial" w:cs="Arial"/>
          <w:bCs/>
          <w:sz w:val="22"/>
          <w:szCs w:val="22"/>
        </w:rPr>
      </w:pPr>
      <w:r w:rsidRPr="0065395A">
        <w:rPr>
          <w:rFonts w:ascii="Arial" w:hAnsi="Arial" w:cs="Arial"/>
          <w:bCs/>
          <w:sz w:val="22"/>
          <w:szCs w:val="22"/>
        </w:rPr>
        <w:t>Załącznikami do niniejszej oferty są:</w:t>
      </w:r>
    </w:p>
    <w:p w14:paraId="617DACFE" w14:textId="011EE4A6" w:rsidR="00916821" w:rsidRPr="0065395A" w:rsidRDefault="00916821" w:rsidP="00FC3462">
      <w:pPr>
        <w:spacing w:before="240" w:after="24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65395A">
        <w:rPr>
          <w:rFonts w:ascii="Arial" w:hAnsi="Arial" w:cs="Arial"/>
          <w:bCs/>
          <w:sz w:val="22"/>
          <w:szCs w:val="22"/>
        </w:rPr>
        <w:t>____________________________________________________________________</w:t>
      </w:r>
    </w:p>
    <w:p w14:paraId="2D627879" w14:textId="5EB8FDC1" w:rsidR="00916821" w:rsidRPr="0065395A" w:rsidRDefault="00916821" w:rsidP="00FC3462">
      <w:pPr>
        <w:spacing w:before="240" w:after="24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65395A">
        <w:rPr>
          <w:rFonts w:ascii="Arial" w:hAnsi="Arial" w:cs="Arial"/>
          <w:bCs/>
          <w:sz w:val="22"/>
          <w:szCs w:val="22"/>
        </w:rPr>
        <w:t>____________________________________________________________________</w:t>
      </w:r>
    </w:p>
    <w:p w14:paraId="35B47886" w14:textId="6058B64F" w:rsidR="00916821" w:rsidRPr="0065395A" w:rsidRDefault="00916821" w:rsidP="00FC3462">
      <w:pPr>
        <w:spacing w:before="240" w:after="24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65395A">
        <w:rPr>
          <w:rFonts w:ascii="Arial" w:hAnsi="Arial" w:cs="Arial"/>
          <w:bCs/>
          <w:sz w:val="22"/>
          <w:szCs w:val="22"/>
        </w:rPr>
        <w:t>____________________________________________________________________</w:t>
      </w:r>
    </w:p>
    <w:p w14:paraId="678079DB" w14:textId="2C4AB14D" w:rsidR="00916821" w:rsidRPr="0065395A" w:rsidRDefault="00916821" w:rsidP="00FC3462">
      <w:pPr>
        <w:spacing w:before="240" w:after="24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65395A">
        <w:rPr>
          <w:rFonts w:ascii="Arial" w:hAnsi="Arial" w:cs="Arial"/>
          <w:bCs/>
          <w:sz w:val="22"/>
          <w:szCs w:val="22"/>
        </w:rPr>
        <w:t>____________________________________________________________________</w:t>
      </w:r>
    </w:p>
    <w:p w14:paraId="26CD74C8" w14:textId="77777777" w:rsidR="00916821" w:rsidRDefault="00916821" w:rsidP="00FC3462">
      <w:pPr>
        <w:spacing w:before="240" w:after="240"/>
        <w:ind w:left="5670"/>
        <w:jc w:val="both"/>
        <w:rPr>
          <w:rFonts w:ascii="Arial" w:hAnsi="Arial" w:cs="Arial"/>
          <w:bCs/>
          <w:sz w:val="22"/>
          <w:szCs w:val="22"/>
        </w:rPr>
      </w:pPr>
    </w:p>
    <w:p w14:paraId="0876F67E" w14:textId="77777777" w:rsidR="0065395A" w:rsidRDefault="0065395A" w:rsidP="00FC3462">
      <w:pPr>
        <w:spacing w:before="240" w:after="240"/>
        <w:ind w:left="5670"/>
        <w:jc w:val="both"/>
        <w:rPr>
          <w:rFonts w:ascii="Arial" w:hAnsi="Arial" w:cs="Arial"/>
          <w:bCs/>
          <w:sz w:val="22"/>
          <w:szCs w:val="22"/>
        </w:rPr>
      </w:pPr>
    </w:p>
    <w:p w14:paraId="2A2B3EFB" w14:textId="77777777" w:rsidR="0065395A" w:rsidRPr="0065395A" w:rsidRDefault="0065395A" w:rsidP="00FC3462">
      <w:pPr>
        <w:spacing w:before="240" w:after="240"/>
        <w:ind w:left="5670"/>
        <w:jc w:val="both"/>
        <w:rPr>
          <w:rFonts w:ascii="Arial" w:hAnsi="Arial" w:cs="Arial"/>
          <w:bCs/>
          <w:sz w:val="22"/>
          <w:szCs w:val="22"/>
        </w:rPr>
      </w:pPr>
    </w:p>
    <w:p w14:paraId="015376EC" w14:textId="4CC5ACF8" w:rsidR="003D6C5A" w:rsidRPr="0065395A" w:rsidRDefault="00E03C24" w:rsidP="0005672C">
      <w:pPr>
        <w:spacing w:before="240" w:after="240"/>
        <w:ind w:left="3969"/>
        <w:jc w:val="center"/>
        <w:rPr>
          <w:rFonts w:ascii="Arial" w:hAnsi="Arial" w:cs="Arial"/>
          <w:bCs/>
          <w:i/>
          <w:sz w:val="22"/>
          <w:szCs w:val="22"/>
        </w:rPr>
      </w:pPr>
      <w:bookmarkStart w:id="0" w:name="_Hlk43743063"/>
      <w:r w:rsidRPr="0065395A">
        <w:rPr>
          <w:rFonts w:ascii="Arial" w:hAnsi="Arial" w:cs="Arial"/>
          <w:bCs/>
          <w:sz w:val="22"/>
          <w:szCs w:val="22"/>
        </w:rPr>
        <w:t xml:space="preserve">_________________________________________ </w:t>
      </w:r>
      <w:r w:rsidRPr="0065395A">
        <w:rPr>
          <w:rFonts w:ascii="Arial" w:hAnsi="Arial" w:cs="Arial"/>
          <w:bCs/>
          <w:sz w:val="22"/>
          <w:szCs w:val="22"/>
        </w:rPr>
        <w:br/>
      </w:r>
      <w:bookmarkStart w:id="1" w:name="_Hlk43743043"/>
      <w:r w:rsidRPr="0065395A">
        <w:rPr>
          <w:rFonts w:ascii="Arial" w:hAnsi="Arial" w:cs="Arial"/>
          <w:bCs/>
          <w:sz w:val="22"/>
          <w:szCs w:val="22"/>
        </w:rPr>
        <w:t>(podpis)</w:t>
      </w:r>
    </w:p>
    <w:p w14:paraId="6D7E3EE7" w14:textId="77777777" w:rsidR="007C6265" w:rsidRPr="0065395A" w:rsidRDefault="007C6265" w:rsidP="007C222A">
      <w:pPr>
        <w:rPr>
          <w:rFonts w:ascii="Arial" w:hAnsi="Arial" w:cs="Arial"/>
          <w:bCs/>
          <w:i/>
          <w:sz w:val="22"/>
          <w:szCs w:val="22"/>
        </w:rPr>
      </w:pPr>
    </w:p>
    <w:p w14:paraId="1F402433" w14:textId="77777777" w:rsidR="007C6265" w:rsidRPr="0065395A" w:rsidRDefault="007C6265" w:rsidP="007C222A">
      <w:pPr>
        <w:rPr>
          <w:rFonts w:ascii="Arial" w:hAnsi="Arial" w:cs="Arial"/>
          <w:bCs/>
          <w:i/>
          <w:sz w:val="22"/>
          <w:szCs w:val="22"/>
        </w:rPr>
      </w:pPr>
    </w:p>
    <w:p w14:paraId="7AB96ACD" w14:textId="77777777" w:rsidR="007C6265" w:rsidRPr="0065395A" w:rsidRDefault="007C6265" w:rsidP="007C222A">
      <w:pPr>
        <w:rPr>
          <w:rFonts w:ascii="Arial" w:hAnsi="Arial" w:cs="Arial"/>
          <w:bCs/>
          <w:i/>
          <w:sz w:val="22"/>
          <w:szCs w:val="22"/>
        </w:rPr>
      </w:pPr>
    </w:p>
    <w:p w14:paraId="3643361B" w14:textId="77777777" w:rsidR="007C6265" w:rsidRPr="0065395A" w:rsidRDefault="007C6265" w:rsidP="007C222A">
      <w:pPr>
        <w:rPr>
          <w:rFonts w:ascii="Arial" w:hAnsi="Arial" w:cs="Arial"/>
          <w:bCs/>
          <w:i/>
          <w:sz w:val="22"/>
          <w:szCs w:val="22"/>
        </w:rPr>
      </w:pPr>
    </w:p>
    <w:p w14:paraId="68B71DBA" w14:textId="77777777" w:rsidR="0065395A" w:rsidRDefault="0065395A" w:rsidP="0065395A">
      <w:pPr>
        <w:spacing w:before="120"/>
        <w:rPr>
          <w:rFonts w:ascii="Arial" w:hAnsi="Arial" w:cs="Arial"/>
          <w:bCs/>
          <w:i/>
          <w:sz w:val="22"/>
          <w:szCs w:val="22"/>
        </w:rPr>
      </w:pPr>
      <w:bookmarkStart w:id="2" w:name="_Hlk60047166"/>
      <w:bookmarkEnd w:id="0"/>
      <w:bookmarkEnd w:id="1"/>
    </w:p>
    <w:p w14:paraId="4DA5C2B8" w14:textId="32866400" w:rsidR="00916DF7" w:rsidRPr="0065395A" w:rsidRDefault="00916DF7" w:rsidP="0065395A">
      <w:pPr>
        <w:spacing w:before="120"/>
        <w:rPr>
          <w:rFonts w:ascii="Arial" w:hAnsi="Arial" w:cs="Arial"/>
          <w:bCs/>
          <w:i/>
          <w:sz w:val="22"/>
          <w:szCs w:val="22"/>
        </w:rPr>
      </w:pPr>
      <w:r w:rsidRPr="0065395A">
        <w:rPr>
          <w:rFonts w:ascii="Arial" w:hAnsi="Arial" w:cs="Arial"/>
          <w:bCs/>
          <w:i/>
          <w:sz w:val="22"/>
          <w:szCs w:val="22"/>
        </w:rPr>
        <w:t>Dokument musi być złożony pod rygorem nieważności</w:t>
      </w:r>
      <w:r w:rsidRPr="0065395A">
        <w:rPr>
          <w:rFonts w:ascii="Arial" w:hAnsi="Arial" w:cs="Arial"/>
          <w:bCs/>
          <w:i/>
          <w:sz w:val="22"/>
          <w:szCs w:val="22"/>
        </w:rPr>
        <w:tab/>
      </w:r>
      <w:r w:rsidRPr="0065395A">
        <w:rPr>
          <w:rFonts w:ascii="Arial" w:hAnsi="Arial" w:cs="Arial"/>
          <w:bCs/>
          <w:i/>
          <w:sz w:val="22"/>
          <w:szCs w:val="22"/>
        </w:rPr>
        <w:br/>
        <w:t xml:space="preserve">w formie elektronicznej (tj. w postaci elektronicznej opatrzonej </w:t>
      </w:r>
      <w:r w:rsidRPr="0065395A">
        <w:rPr>
          <w:rFonts w:ascii="Arial" w:hAnsi="Arial" w:cs="Arial"/>
          <w:bCs/>
          <w:i/>
          <w:sz w:val="22"/>
          <w:szCs w:val="22"/>
        </w:rPr>
        <w:br/>
        <w:t>kwalifikowanym podpisem elektronicznym)</w:t>
      </w:r>
      <w:r w:rsidR="00C73316" w:rsidRPr="0065395A">
        <w:rPr>
          <w:rFonts w:ascii="Arial" w:hAnsi="Arial" w:cs="Arial"/>
          <w:bCs/>
          <w:i/>
          <w:sz w:val="22"/>
          <w:szCs w:val="22"/>
        </w:rPr>
        <w:t xml:space="preserve"> lub w postaci elektronicznej opatrzonej podpisem osobistym lub podpisem zaufanym</w:t>
      </w:r>
    </w:p>
    <w:bookmarkEnd w:id="2"/>
    <w:p w14:paraId="13C55731" w14:textId="77777777" w:rsidR="0065395A" w:rsidRDefault="0065395A" w:rsidP="00916DF7">
      <w:pPr>
        <w:spacing w:before="120"/>
        <w:rPr>
          <w:rFonts w:ascii="Arial" w:hAnsi="Arial" w:cs="Arial"/>
          <w:bCs/>
          <w:sz w:val="22"/>
          <w:szCs w:val="22"/>
        </w:rPr>
      </w:pPr>
    </w:p>
    <w:p w14:paraId="43038E52" w14:textId="676403E5" w:rsidR="002B4E7F" w:rsidRPr="0065395A" w:rsidRDefault="00916DF7" w:rsidP="00861DCE">
      <w:pPr>
        <w:spacing w:before="120"/>
        <w:rPr>
          <w:rFonts w:ascii="Arial" w:hAnsi="Arial" w:cs="Arial"/>
          <w:bCs/>
          <w:sz w:val="22"/>
          <w:szCs w:val="22"/>
        </w:rPr>
      </w:pPr>
      <w:r w:rsidRPr="0065395A">
        <w:rPr>
          <w:rFonts w:ascii="Arial" w:hAnsi="Arial" w:cs="Arial"/>
          <w:bCs/>
          <w:sz w:val="22"/>
          <w:szCs w:val="22"/>
        </w:rPr>
        <w:t xml:space="preserve">* - niepotrzebne skreślić </w:t>
      </w:r>
    </w:p>
    <w:sectPr w:rsidR="002B4E7F" w:rsidRPr="0065395A" w:rsidSect="00E868D3">
      <w:footerReference w:type="default" r:id="rId8"/>
      <w:footerReference w:type="first" r:id="rId9"/>
      <w:pgSz w:w="11905" w:h="16837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32E02C" w14:textId="77777777" w:rsidR="005E36F9" w:rsidRDefault="005E36F9">
      <w:r>
        <w:separator/>
      </w:r>
    </w:p>
  </w:endnote>
  <w:endnote w:type="continuationSeparator" w:id="0">
    <w:p w14:paraId="78A482C1" w14:textId="77777777" w:rsidR="005E36F9" w:rsidRDefault="005E36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FA4DA2" w14:textId="77777777" w:rsidR="00B47757" w:rsidRDefault="00B47757" w:rsidP="00992B9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C812382" w14:textId="77777777" w:rsidR="00992B9E" w:rsidRPr="00992B9E" w:rsidRDefault="00992B9E" w:rsidP="00992B9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992B9E">
      <w:rPr>
        <w:rFonts w:ascii="Cambria" w:hAnsi="Cambria"/>
      </w:rPr>
      <w:fldChar w:fldCharType="begin"/>
    </w:r>
    <w:r w:rsidRPr="00992B9E">
      <w:rPr>
        <w:rFonts w:ascii="Cambria" w:hAnsi="Cambria"/>
      </w:rPr>
      <w:instrText>PAGE   \* MERGEFORMAT</w:instrText>
    </w:r>
    <w:r w:rsidRPr="00992B9E">
      <w:rPr>
        <w:rFonts w:ascii="Cambria" w:hAnsi="Cambria"/>
      </w:rPr>
      <w:fldChar w:fldCharType="separate"/>
    </w:r>
    <w:r w:rsidR="007A4ABB">
      <w:rPr>
        <w:rFonts w:ascii="Cambria" w:hAnsi="Cambria"/>
        <w:noProof/>
      </w:rPr>
      <w:t>3</w:t>
    </w:r>
    <w:r w:rsidRPr="00992B9E">
      <w:rPr>
        <w:rFonts w:ascii="Cambria" w:hAnsi="Cambria"/>
      </w:rPr>
      <w:fldChar w:fldCharType="end"/>
    </w:r>
    <w:r w:rsidRPr="00992B9E">
      <w:rPr>
        <w:rFonts w:ascii="Cambria" w:hAnsi="Cambria"/>
      </w:rPr>
      <w:t xml:space="preserve"> | </w:t>
    </w:r>
    <w:r w:rsidRPr="00992B9E">
      <w:rPr>
        <w:rFonts w:ascii="Cambria" w:hAnsi="Cambria"/>
        <w:color w:val="7F7F7F"/>
        <w:spacing w:val="60"/>
      </w:rPr>
      <w:t>Strona</w:t>
    </w:r>
  </w:p>
  <w:p w14:paraId="713BFC07" w14:textId="77777777" w:rsidR="00992B9E" w:rsidRPr="00992B9E" w:rsidRDefault="00992B9E">
    <w:pPr>
      <w:pStyle w:val="Stopka"/>
      <w:rPr>
        <w:rFonts w:ascii="Cambria" w:hAnsi="Cambr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B50E9F" w14:textId="77777777" w:rsidR="002E2FC1" w:rsidRDefault="002E2FC1" w:rsidP="00C469F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1FEB48A" w14:textId="77777777" w:rsidR="00C469FC" w:rsidRPr="00C469FC" w:rsidRDefault="00C469FC" w:rsidP="00C469F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C469FC">
      <w:rPr>
        <w:rFonts w:ascii="Cambria" w:hAnsi="Cambria"/>
      </w:rPr>
      <w:fldChar w:fldCharType="begin"/>
    </w:r>
    <w:r w:rsidRPr="00C469FC">
      <w:rPr>
        <w:rFonts w:ascii="Cambria" w:hAnsi="Cambria"/>
      </w:rPr>
      <w:instrText>PAGE   \* MERGEFORMAT</w:instrText>
    </w:r>
    <w:r w:rsidRPr="00C469FC">
      <w:rPr>
        <w:rFonts w:ascii="Cambria" w:hAnsi="Cambria"/>
      </w:rPr>
      <w:fldChar w:fldCharType="separate"/>
    </w:r>
    <w:r w:rsidR="007A4ABB">
      <w:rPr>
        <w:rFonts w:ascii="Cambria" w:hAnsi="Cambria"/>
        <w:noProof/>
      </w:rPr>
      <w:t>1</w:t>
    </w:r>
    <w:r w:rsidRPr="00C469FC">
      <w:rPr>
        <w:rFonts w:ascii="Cambria" w:hAnsi="Cambria"/>
      </w:rPr>
      <w:fldChar w:fldCharType="end"/>
    </w:r>
    <w:r w:rsidRPr="00C469FC">
      <w:rPr>
        <w:rFonts w:ascii="Cambria" w:hAnsi="Cambria"/>
      </w:rPr>
      <w:t xml:space="preserve"> | </w:t>
    </w:r>
    <w:r w:rsidRPr="00C469FC">
      <w:rPr>
        <w:rFonts w:ascii="Cambria" w:hAnsi="Cambria"/>
        <w:color w:val="7F7F7F"/>
        <w:spacing w:val="60"/>
      </w:rPr>
      <w:t>Strona</w:t>
    </w:r>
  </w:p>
  <w:p w14:paraId="5360F69C" w14:textId="77777777" w:rsidR="002E2FC1" w:rsidRPr="00C469FC" w:rsidRDefault="002E2FC1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5229AA" w14:textId="77777777" w:rsidR="005E36F9" w:rsidRDefault="005E36F9">
      <w:r>
        <w:separator/>
      </w:r>
    </w:p>
  </w:footnote>
  <w:footnote w:type="continuationSeparator" w:id="0">
    <w:p w14:paraId="4479EAA7" w14:textId="77777777" w:rsidR="005E36F9" w:rsidRDefault="005E36F9">
      <w:r>
        <w:continuationSeparator/>
      </w:r>
    </w:p>
  </w:footnote>
  <w:footnote w:id="1">
    <w:p w14:paraId="1C424626" w14:textId="220950E2" w:rsidR="004A3437" w:rsidRPr="0065395A" w:rsidRDefault="004A3437" w:rsidP="0065395A">
      <w:pPr>
        <w:pStyle w:val="Tekstprzypisudolnego"/>
        <w:ind w:left="142" w:hanging="142"/>
        <w:jc w:val="left"/>
        <w:rPr>
          <w:rFonts w:ascii="Arial" w:hAnsi="Arial" w:cs="Arial"/>
        </w:rPr>
      </w:pPr>
      <w:r w:rsidRPr="0065395A">
        <w:rPr>
          <w:rStyle w:val="Odwoanieprzypisudolnego"/>
          <w:rFonts w:ascii="Arial" w:hAnsi="Arial" w:cs="Arial"/>
        </w:rPr>
        <w:footnoteRef/>
      </w:r>
      <w:r w:rsidRPr="0065395A">
        <w:rPr>
          <w:rFonts w:ascii="Arial" w:hAnsi="Arial" w:cs="Arial"/>
        </w:rPr>
        <w:t xml:space="preserve"> Oświadczenie, zgodnie z art. 117 ust. 4 ustawy z dnia 19 września 2019 r. (</w:t>
      </w:r>
      <w:r w:rsidR="00B50BEB" w:rsidRPr="0065395A">
        <w:rPr>
          <w:rFonts w:ascii="Arial" w:hAnsi="Arial" w:cs="Arial"/>
        </w:rPr>
        <w:t xml:space="preserve">tekst jedn.: </w:t>
      </w:r>
      <w:r w:rsidRPr="0065395A">
        <w:rPr>
          <w:rFonts w:ascii="Arial" w:hAnsi="Arial" w:cs="Arial"/>
        </w:rPr>
        <w:t xml:space="preserve">Dz.U. z </w:t>
      </w:r>
      <w:r w:rsidR="00B50BEB" w:rsidRPr="0065395A">
        <w:rPr>
          <w:rFonts w:ascii="Arial" w:hAnsi="Arial" w:cs="Arial"/>
        </w:rPr>
        <w:t>202</w:t>
      </w:r>
      <w:r w:rsidR="0065395A">
        <w:rPr>
          <w:rFonts w:ascii="Arial" w:hAnsi="Arial" w:cs="Arial"/>
        </w:rPr>
        <w:t xml:space="preserve">3 </w:t>
      </w:r>
      <w:r w:rsidRPr="0065395A">
        <w:rPr>
          <w:rFonts w:ascii="Arial" w:hAnsi="Arial" w:cs="Arial"/>
        </w:rPr>
        <w:t xml:space="preserve">r., poz. </w:t>
      </w:r>
      <w:r w:rsidR="00B50BEB" w:rsidRPr="0065395A">
        <w:rPr>
          <w:rFonts w:ascii="Arial" w:hAnsi="Arial" w:cs="Arial"/>
        </w:rPr>
        <w:t>1</w:t>
      </w:r>
      <w:r w:rsidR="0065395A">
        <w:rPr>
          <w:rFonts w:ascii="Arial" w:hAnsi="Arial" w:cs="Arial"/>
        </w:rPr>
        <w:t>605</w:t>
      </w:r>
      <w:r w:rsidR="00B50BEB" w:rsidRPr="0065395A">
        <w:rPr>
          <w:rFonts w:ascii="Arial" w:hAnsi="Arial" w:cs="Arial"/>
        </w:rPr>
        <w:t xml:space="preserve"> </w:t>
      </w:r>
      <w:r w:rsidR="00D57DE7" w:rsidRPr="0065395A">
        <w:rPr>
          <w:rFonts w:ascii="Arial" w:hAnsi="Arial" w:cs="Arial"/>
        </w:rPr>
        <w:t>z późn.</w:t>
      </w:r>
      <w:r w:rsidRPr="0065395A">
        <w:rPr>
          <w:rFonts w:ascii="Arial" w:hAnsi="Arial" w:cs="Arial"/>
        </w:rPr>
        <w:t xml:space="preserve"> zm.), składają wykonawcy wspólnie ubiegający się o udzielenie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8D6C16"/>
    <w:multiLevelType w:val="hybridMultilevel"/>
    <w:tmpl w:val="B20E5BE6"/>
    <w:lvl w:ilvl="0" w:tplc="36CCAF8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1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2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4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6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7" w15:restartNumberingAfterBreak="0">
    <w:nsid w:val="089E52FF"/>
    <w:multiLevelType w:val="singleLevel"/>
    <w:tmpl w:val="5C0E0C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sz w:val="20"/>
        <w:szCs w:val="20"/>
      </w:rPr>
    </w:lvl>
  </w:abstractNum>
  <w:abstractNum w:abstractNumId="48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2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3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4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5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7" w15:restartNumberingAfterBreak="0">
    <w:nsid w:val="1A1A0E18"/>
    <w:multiLevelType w:val="hybridMultilevel"/>
    <w:tmpl w:val="27F0936A"/>
    <w:lvl w:ilvl="0" w:tplc="BADE7C6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8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60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61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4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5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7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8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70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71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72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3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5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6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8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1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3" w15:restartNumberingAfterBreak="0">
    <w:nsid w:val="38C4692E"/>
    <w:multiLevelType w:val="hybridMultilevel"/>
    <w:tmpl w:val="925EC7FC"/>
    <w:lvl w:ilvl="0" w:tplc="36CCAF8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5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6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7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8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9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0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92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93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4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5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6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7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8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9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101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102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3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4FCF10D1"/>
    <w:multiLevelType w:val="hybridMultilevel"/>
    <w:tmpl w:val="2BF840E0"/>
    <w:lvl w:ilvl="0" w:tplc="36CCAF86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7" w15:restartNumberingAfterBreak="0">
    <w:nsid w:val="5335587C"/>
    <w:multiLevelType w:val="hybridMultilevel"/>
    <w:tmpl w:val="A378C5FC"/>
    <w:lvl w:ilvl="0" w:tplc="36CCAF8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9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0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1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12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3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4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15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6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7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22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3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4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25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66E64FBF"/>
    <w:multiLevelType w:val="hybridMultilevel"/>
    <w:tmpl w:val="2576AC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8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9" w15:restartNumberingAfterBreak="0">
    <w:nsid w:val="6892791D"/>
    <w:multiLevelType w:val="hybridMultilevel"/>
    <w:tmpl w:val="4C28E878"/>
    <w:lvl w:ilvl="0" w:tplc="36CCAF8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1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6AFF1590"/>
    <w:multiLevelType w:val="hybridMultilevel"/>
    <w:tmpl w:val="D72EC2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35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36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7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8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40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41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3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4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46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7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8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9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51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600067398">
    <w:abstractNumId w:val="2"/>
  </w:num>
  <w:num w:numId="2" w16cid:durableId="695231586">
    <w:abstractNumId w:val="9"/>
  </w:num>
  <w:num w:numId="3" w16cid:durableId="1464886696">
    <w:abstractNumId w:val="10"/>
  </w:num>
  <w:num w:numId="4" w16cid:durableId="2112237611">
    <w:abstractNumId w:val="137"/>
  </w:num>
  <w:num w:numId="5" w16cid:durableId="1974825403">
    <w:abstractNumId w:val="113"/>
  </w:num>
  <w:num w:numId="6" w16cid:durableId="652179985">
    <w:abstractNumId w:val="124"/>
  </w:num>
  <w:num w:numId="7" w16cid:durableId="148524270">
    <w:abstractNumId w:val="63"/>
  </w:num>
  <w:num w:numId="8" w16cid:durableId="1739328340">
    <w:abstractNumId w:val="92"/>
  </w:num>
  <w:num w:numId="9" w16cid:durableId="492648872">
    <w:abstractNumId w:val="66"/>
  </w:num>
  <w:num w:numId="10" w16cid:durableId="243925357">
    <w:abstractNumId w:val="0"/>
  </w:num>
  <w:num w:numId="11" w16cid:durableId="1408918084">
    <w:abstractNumId w:val="95"/>
  </w:num>
  <w:num w:numId="12" w16cid:durableId="339282150">
    <w:abstractNumId w:val="88"/>
  </w:num>
  <w:num w:numId="13" w16cid:durableId="1987204121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64577778">
    <w:abstractNumId w:val="127"/>
    <w:lvlOverride w:ilvl="0">
      <w:startOverride w:val="1"/>
    </w:lvlOverride>
  </w:num>
  <w:num w:numId="15" w16cid:durableId="478497264">
    <w:abstractNumId w:val="115"/>
    <w:lvlOverride w:ilvl="0">
      <w:startOverride w:val="1"/>
    </w:lvlOverride>
  </w:num>
  <w:num w:numId="16" w16cid:durableId="771364564">
    <w:abstractNumId w:val="91"/>
    <w:lvlOverride w:ilvl="0">
      <w:startOverride w:val="1"/>
    </w:lvlOverride>
  </w:num>
  <w:num w:numId="17" w16cid:durableId="740560848">
    <w:abstractNumId w:val="115"/>
  </w:num>
  <w:num w:numId="18" w16cid:durableId="1160386295">
    <w:abstractNumId w:val="91"/>
  </w:num>
  <w:num w:numId="19" w16cid:durableId="658193813">
    <w:abstractNumId w:val="60"/>
  </w:num>
  <w:num w:numId="20" w16cid:durableId="245577599">
    <w:abstractNumId w:val="106"/>
  </w:num>
  <w:num w:numId="21" w16cid:durableId="1763648850">
    <w:abstractNumId w:val="42"/>
  </w:num>
  <w:num w:numId="22" w16cid:durableId="869759900">
    <w:abstractNumId w:val="72"/>
  </w:num>
  <w:num w:numId="23" w16cid:durableId="465588637">
    <w:abstractNumId w:val="61"/>
  </w:num>
  <w:num w:numId="24" w16cid:durableId="165629816">
    <w:abstractNumId w:val="110"/>
  </w:num>
  <w:num w:numId="25" w16cid:durableId="1195070875">
    <w:abstractNumId w:val="130"/>
  </w:num>
  <w:num w:numId="26" w16cid:durableId="1762987628">
    <w:abstractNumId w:val="36"/>
  </w:num>
  <w:num w:numId="27" w16cid:durableId="1316102448">
    <w:abstractNumId w:val="98"/>
  </w:num>
  <w:num w:numId="28" w16cid:durableId="58796281">
    <w:abstractNumId w:val="40"/>
  </w:num>
  <w:num w:numId="29" w16cid:durableId="1075974070">
    <w:abstractNumId w:val="122"/>
  </w:num>
  <w:num w:numId="30" w16cid:durableId="609820185">
    <w:abstractNumId w:val="112"/>
  </w:num>
  <w:num w:numId="31" w16cid:durableId="1412313240">
    <w:abstractNumId w:val="117"/>
  </w:num>
  <w:num w:numId="32" w16cid:durableId="428740983">
    <w:abstractNumId w:val="89"/>
  </w:num>
  <w:num w:numId="33" w16cid:durableId="1868981395">
    <w:abstractNumId w:val="81"/>
  </w:num>
  <w:num w:numId="34" w16cid:durableId="1209493705">
    <w:abstractNumId w:val="102"/>
  </w:num>
  <w:num w:numId="35" w16cid:durableId="784153606">
    <w:abstractNumId w:val="74"/>
  </w:num>
  <w:num w:numId="36" w16cid:durableId="1353799724">
    <w:abstractNumId w:val="151"/>
  </w:num>
  <w:num w:numId="37" w16cid:durableId="1743987678">
    <w:abstractNumId w:val="80"/>
  </w:num>
  <w:num w:numId="38" w16cid:durableId="352388813">
    <w:abstractNumId w:val="37"/>
  </w:num>
  <w:num w:numId="39" w16cid:durableId="1271013699">
    <w:abstractNumId w:val="142"/>
  </w:num>
  <w:num w:numId="40" w16cid:durableId="1371345395">
    <w:abstractNumId w:val="136"/>
  </w:num>
  <w:num w:numId="41" w16cid:durableId="145629353">
    <w:abstractNumId w:val="125"/>
  </w:num>
  <w:num w:numId="42" w16cid:durableId="1084768359">
    <w:abstractNumId w:val="51"/>
  </w:num>
  <w:num w:numId="43" w16cid:durableId="1736128053">
    <w:abstractNumId w:val="84"/>
  </w:num>
  <w:num w:numId="44" w16cid:durableId="739401468">
    <w:abstractNumId w:val="58"/>
  </w:num>
  <w:num w:numId="45" w16cid:durableId="1256136395">
    <w:abstractNumId w:val="143"/>
  </w:num>
  <w:num w:numId="46" w16cid:durableId="735052154">
    <w:abstractNumId w:val="8"/>
  </w:num>
  <w:num w:numId="47" w16cid:durableId="531261573">
    <w:abstractNumId w:val="11"/>
  </w:num>
  <w:num w:numId="48" w16cid:durableId="496070828">
    <w:abstractNumId w:val="12"/>
  </w:num>
  <w:num w:numId="49" w16cid:durableId="1346831296">
    <w:abstractNumId w:val="15"/>
  </w:num>
  <w:num w:numId="50" w16cid:durableId="1881701687">
    <w:abstractNumId w:val="18"/>
  </w:num>
  <w:num w:numId="51" w16cid:durableId="444858977">
    <w:abstractNumId w:val="20"/>
  </w:num>
  <w:num w:numId="52" w16cid:durableId="496464614">
    <w:abstractNumId w:val="21"/>
  </w:num>
  <w:num w:numId="53" w16cid:durableId="453057180">
    <w:abstractNumId w:val="24"/>
  </w:num>
  <w:num w:numId="54" w16cid:durableId="137382846">
    <w:abstractNumId w:val="25"/>
  </w:num>
  <w:num w:numId="55" w16cid:durableId="1476992963">
    <w:abstractNumId w:val="26"/>
  </w:num>
  <w:num w:numId="56" w16cid:durableId="1340235515">
    <w:abstractNumId w:val="27"/>
  </w:num>
  <w:num w:numId="57" w16cid:durableId="2009476769">
    <w:abstractNumId w:val="28"/>
  </w:num>
  <w:num w:numId="58" w16cid:durableId="774252884">
    <w:abstractNumId w:val="29"/>
  </w:num>
  <w:num w:numId="59" w16cid:durableId="1201429656">
    <w:abstractNumId w:val="30"/>
  </w:num>
  <w:num w:numId="60" w16cid:durableId="456067432">
    <w:abstractNumId w:val="31"/>
  </w:num>
  <w:num w:numId="61" w16cid:durableId="165634477">
    <w:abstractNumId w:val="32"/>
  </w:num>
  <w:num w:numId="62" w16cid:durableId="1975060710">
    <w:abstractNumId w:val="33"/>
  </w:num>
  <w:num w:numId="63" w16cid:durableId="86998167">
    <w:abstractNumId w:val="34"/>
  </w:num>
  <w:num w:numId="64" w16cid:durableId="1881243000">
    <w:abstractNumId w:val="108"/>
  </w:num>
  <w:num w:numId="65" w16cid:durableId="609438375">
    <w:abstractNumId w:val="71"/>
  </w:num>
  <w:num w:numId="66" w16cid:durableId="1487434723">
    <w:abstractNumId w:val="75"/>
  </w:num>
  <w:num w:numId="67" w16cid:durableId="480122534">
    <w:abstractNumId w:val="111"/>
  </w:num>
  <w:num w:numId="68" w16cid:durableId="355424903">
    <w:abstractNumId w:val="49"/>
  </w:num>
  <w:num w:numId="69" w16cid:durableId="11344520">
    <w:abstractNumId w:val="148"/>
  </w:num>
  <w:num w:numId="70" w16cid:durableId="217523332">
    <w:abstractNumId w:val="147"/>
  </w:num>
  <w:num w:numId="71" w16cid:durableId="547839980">
    <w:abstractNumId w:val="93"/>
  </w:num>
  <w:num w:numId="72" w16cid:durableId="1287153366">
    <w:abstractNumId w:val="82"/>
  </w:num>
  <w:num w:numId="73" w16cid:durableId="553086394">
    <w:abstractNumId w:val="86"/>
  </w:num>
  <w:num w:numId="74" w16cid:durableId="224335043">
    <w:abstractNumId w:val="68"/>
  </w:num>
  <w:num w:numId="75" w16cid:durableId="176190715">
    <w:abstractNumId w:val="73"/>
  </w:num>
  <w:num w:numId="76" w16cid:durableId="66852403">
    <w:abstractNumId w:val="121"/>
  </w:num>
  <w:num w:numId="77" w16cid:durableId="609556163">
    <w:abstractNumId w:val="101"/>
  </w:num>
  <w:num w:numId="78" w16cid:durableId="1806002083">
    <w:abstractNumId w:val="150"/>
  </w:num>
  <w:num w:numId="79" w16cid:durableId="1364549502">
    <w:abstractNumId w:val="139"/>
  </w:num>
  <w:num w:numId="80" w16cid:durableId="278755965">
    <w:abstractNumId w:val="114"/>
  </w:num>
  <w:num w:numId="81" w16cid:durableId="532614248">
    <w:abstractNumId w:val="123"/>
  </w:num>
  <w:num w:numId="82" w16cid:durableId="1940748669">
    <w:abstractNumId w:val="149"/>
  </w:num>
  <w:num w:numId="83" w16cid:durableId="509639984">
    <w:abstractNumId w:val="85"/>
  </w:num>
  <w:num w:numId="84" w16cid:durableId="451633272">
    <w:abstractNumId w:val="109"/>
  </w:num>
  <w:num w:numId="85" w16cid:durableId="1813331368">
    <w:abstractNumId w:val="97"/>
  </w:num>
  <w:num w:numId="86" w16cid:durableId="123616973">
    <w:abstractNumId w:val="96"/>
  </w:num>
  <w:num w:numId="87" w16cid:durableId="1762410581">
    <w:abstractNumId w:val="145"/>
  </w:num>
  <w:num w:numId="88" w16cid:durableId="978732556">
    <w:abstractNumId w:val="56"/>
  </w:num>
  <w:num w:numId="89" w16cid:durableId="578177707">
    <w:abstractNumId w:val="70"/>
  </w:num>
  <w:num w:numId="90" w16cid:durableId="1102184947">
    <w:abstractNumId w:val="100"/>
  </w:num>
  <w:num w:numId="91" w16cid:durableId="1507018518">
    <w:abstractNumId w:val="59"/>
  </w:num>
  <w:num w:numId="92" w16cid:durableId="1505821999">
    <w:abstractNumId w:val="77"/>
  </w:num>
  <w:num w:numId="93" w16cid:durableId="1127117887">
    <w:abstractNumId w:val="67"/>
  </w:num>
  <w:num w:numId="94" w16cid:durableId="761411618">
    <w:abstractNumId w:val="41"/>
  </w:num>
  <w:num w:numId="95" w16cid:durableId="2090227016">
    <w:abstractNumId w:val="134"/>
  </w:num>
  <w:num w:numId="96" w16cid:durableId="2016105044">
    <w:abstractNumId w:val="116"/>
  </w:num>
  <w:num w:numId="97" w16cid:durableId="625429396">
    <w:abstractNumId w:val="76"/>
  </w:num>
  <w:num w:numId="98" w16cid:durableId="1280407019">
    <w:abstractNumId w:val="62"/>
  </w:num>
  <w:num w:numId="99" w16cid:durableId="1658024674">
    <w:abstractNumId w:val="78"/>
  </w:num>
  <w:num w:numId="100" w16cid:durableId="1333533393">
    <w:abstractNumId w:val="133"/>
  </w:num>
  <w:num w:numId="101" w16cid:durableId="1576159846">
    <w:abstractNumId w:val="146"/>
  </w:num>
  <w:num w:numId="102" w16cid:durableId="1538664504">
    <w:abstractNumId w:val="128"/>
  </w:num>
  <w:num w:numId="103" w16cid:durableId="1307516758">
    <w:abstractNumId w:val="120"/>
  </w:num>
  <w:num w:numId="104" w16cid:durableId="328099800">
    <w:abstractNumId w:val="94"/>
  </w:num>
  <w:num w:numId="105" w16cid:durableId="1116019748">
    <w:abstractNumId w:val="50"/>
  </w:num>
  <w:num w:numId="106" w16cid:durableId="2096391444">
    <w:abstractNumId w:val="118"/>
  </w:num>
  <w:num w:numId="107" w16cid:durableId="726221739">
    <w:abstractNumId w:val="39"/>
  </w:num>
  <w:num w:numId="108" w16cid:durableId="696543499">
    <w:abstractNumId w:val="54"/>
  </w:num>
  <w:num w:numId="109" w16cid:durableId="253321479">
    <w:abstractNumId w:val="43"/>
  </w:num>
  <w:num w:numId="110" w16cid:durableId="472452288">
    <w:abstractNumId w:val="144"/>
  </w:num>
  <w:num w:numId="111" w16cid:durableId="482624625">
    <w:abstractNumId w:val="103"/>
  </w:num>
  <w:num w:numId="112" w16cid:durableId="359862472">
    <w:abstractNumId w:val="65"/>
  </w:num>
  <w:num w:numId="113" w16cid:durableId="718551477">
    <w:abstractNumId w:val="119"/>
  </w:num>
  <w:num w:numId="114" w16cid:durableId="534390085">
    <w:abstractNumId w:val="135"/>
  </w:num>
  <w:num w:numId="115" w16cid:durableId="888150126">
    <w:abstractNumId w:val="48"/>
  </w:num>
  <w:num w:numId="116" w16cid:durableId="639460872">
    <w:abstractNumId w:val="105"/>
  </w:num>
  <w:num w:numId="117" w16cid:durableId="1883204603">
    <w:abstractNumId w:val="45"/>
  </w:num>
  <w:num w:numId="118" w16cid:durableId="1317806350">
    <w:abstractNumId w:val="140"/>
  </w:num>
  <w:num w:numId="119" w16cid:durableId="1468745214">
    <w:abstractNumId w:val="53"/>
  </w:num>
  <w:num w:numId="120" w16cid:durableId="1239369263">
    <w:abstractNumId w:val="1"/>
  </w:num>
  <w:num w:numId="121" w16cid:durableId="1229921227">
    <w:abstractNumId w:val="3"/>
  </w:num>
  <w:num w:numId="122" w16cid:durableId="77405406">
    <w:abstractNumId w:val="87"/>
  </w:num>
  <w:num w:numId="123" w16cid:durableId="808061443">
    <w:abstractNumId w:val="90"/>
  </w:num>
  <w:num w:numId="124" w16cid:durableId="1469586344">
    <w:abstractNumId w:val="141"/>
  </w:num>
  <w:num w:numId="125" w16cid:durableId="2111970250">
    <w:abstractNumId w:val="55"/>
  </w:num>
  <w:num w:numId="126" w16cid:durableId="352584154">
    <w:abstractNumId w:val="44"/>
  </w:num>
  <w:num w:numId="127" w16cid:durableId="1241214572">
    <w:abstractNumId w:val="52"/>
  </w:num>
  <w:num w:numId="128" w16cid:durableId="1707026410">
    <w:abstractNumId w:val="69"/>
  </w:num>
  <w:num w:numId="129" w16cid:durableId="1651599120">
    <w:abstractNumId w:val="46"/>
  </w:num>
  <w:num w:numId="130" w16cid:durableId="1441491870">
    <w:abstractNumId w:val="138"/>
  </w:num>
  <w:num w:numId="131" w16cid:durableId="1220048959">
    <w:abstractNumId w:val="131"/>
  </w:num>
  <w:num w:numId="132" w16cid:durableId="238759949">
    <w:abstractNumId w:val="99"/>
  </w:num>
  <w:num w:numId="133" w16cid:durableId="1421946703">
    <w:abstractNumId w:val="79"/>
  </w:num>
  <w:num w:numId="134" w16cid:durableId="1844398399">
    <w:abstractNumId w:val="47"/>
  </w:num>
  <w:num w:numId="135" w16cid:durableId="960957044">
    <w:abstractNumId w:val="132"/>
  </w:num>
  <w:num w:numId="136" w16cid:durableId="835653022">
    <w:abstractNumId w:val="126"/>
  </w:num>
  <w:num w:numId="137" w16cid:durableId="1372077409">
    <w:abstractNumId w:val="104"/>
  </w:num>
  <w:num w:numId="138" w16cid:durableId="1045060166">
    <w:abstractNumId w:val="38"/>
  </w:num>
  <w:num w:numId="139" w16cid:durableId="1263563430">
    <w:abstractNumId w:val="83"/>
  </w:num>
  <w:num w:numId="140" w16cid:durableId="1743719332">
    <w:abstractNumId w:val="129"/>
  </w:num>
  <w:num w:numId="141" w16cid:durableId="1208839301">
    <w:abstractNumId w:val="107"/>
  </w:num>
  <w:num w:numId="142" w16cid:durableId="716396248">
    <w:abstractNumId w:val="57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C3483"/>
    <w:rsid w:val="00001FAC"/>
    <w:rsid w:val="0000202C"/>
    <w:rsid w:val="000028A7"/>
    <w:rsid w:val="000047B5"/>
    <w:rsid w:val="000054CB"/>
    <w:rsid w:val="000064F0"/>
    <w:rsid w:val="0000654F"/>
    <w:rsid w:val="00006F53"/>
    <w:rsid w:val="00007BC4"/>
    <w:rsid w:val="00011C75"/>
    <w:rsid w:val="0001289D"/>
    <w:rsid w:val="00013A57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0675"/>
    <w:rsid w:val="0005216E"/>
    <w:rsid w:val="00052DB5"/>
    <w:rsid w:val="00053ED7"/>
    <w:rsid w:val="000549F2"/>
    <w:rsid w:val="000566D7"/>
    <w:rsid w:val="0005672C"/>
    <w:rsid w:val="00057230"/>
    <w:rsid w:val="00062F7C"/>
    <w:rsid w:val="00063AA5"/>
    <w:rsid w:val="00063AFF"/>
    <w:rsid w:val="0006486E"/>
    <w:rsid w:val="0006514F"/>
    <w:rsid w:val="000708CE"/>
    <w:rsid w:val="00070FDA"/>
    <w:rsid w:val="000741F9"/>
    <w:rsid w:val="00076FCF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96955"/>
    <w:rsid w:val="000A4391"/>
    <w:rsid w:val="000A53E5"/>
    <w:rsid w:val="000A61E6"/>
    <w:rsid w:val="000A6412"/>
    <w:rsid w:val="000A68E5"/>
    <w:rsid w:val="000B1038"/>
    <w:rsid w:val="000B17D4"/>
    <w:rsid w:val="000B285B"/>
    <w:rsid w:val="000B33D6"/>
    <w:rsid w:val="000B658C"/>
    <w:rsid w:val="000B6AD3"/>
    <w:rsid w:val="000B6F32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5179"/>
    <w:rsid w:val="000F5847"/>
    <w:rsid w:val="000F7C46"/>
    <w:rsid w:val="000F7F11"/>
    <w:rsid w:val="001002DA"/>
    <w:rsid w:val="00102C61"/>
    <w:rsid w:val="00102E72"/>
    <w:rsid w:val="00102F78"/>
    <w:rsid w:val="00103989"/>
    <w:rsid w:val="00110A8E"/>
    <w:rsid w:val="00111524"/>
    <w:rsid w:val="00111526"/>
    <w:rsid w:val="00112579"/>
    <w:rsid w:val="00113A41"/>
    <w:rsid w:val="00115A3E"/>
    <w:rsid w:val="001163A3"/>
    <w:rsid w:val="00122CD6"/>
    <w:rsid w:val="0012412D"/>
    <w:rsid w:val="00125F58"/>
    <w:rsid w:val="00126835"/>
    <w:rsid w:val="00126CFA"/>
    <w:rsid w:val="00127FA0"/>
    <w:rsid w:val="0013283A"/>
    <w:rsid w:val="0013283C"/>
    <w:rsid w:val="00134853"/>
    <w:rsid w:val="00134BD2"/>
    <w:rsid w:val="00135B54"/>
    <w:rsid w:val="001402B5"/>
    <w:rsid w:val="00141DBB"/>
    <w:rsid w:val="00142C70"/>
    <w:rsid w:val="00143894"/>
    <w:rsid w:val="00143C2E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1D0F"/>
    <w:rsid w:val="0015245F"/>
    <w:rsid w:val="001543F5"/>
    <w:rsid w:val="001558DB"/>
    <w:rsid w:val="00155E84"/>
    <w:rsid w:val="00155FA6"/>
    <w:rsid w:val="00156D8D"/>
    <w:rsid w:val="00156EB0"/>
    <w:rsid w:val="001572A9"/>
    <w:rsid w:val="00161F09"/>
    <w:rsid w:val="001631EC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BEC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2CD2"/>
    <w:rsid w:val="001D7446"/>
    <w:rsid w:val="001E0209"/>
    <w:rsid w:val="001E0ADF"/>
    <w:rsid w:val="001E2729"/>
    <w:rsid w:val="001E2E4F"/>
    <w:rsid w:val="001E334C"/>
    <w:rsid w:val="001E3CF4"/>
    <w:rsid w:val="001F078A"/>
    <w:rsid w:val="001F2460"/>
    <w:rsid w:val="001F3EF9"/>
    <w:rsid w:val="001F5A27"/>
    <w:rsid w:val="001F5A7E"/>
    <w:rsid w:val="001F62CD"/>
    <w:rsid w:val="001F7C14"/>
    <w:rsid w:val="001F7C26"/>
    <w:rsid w:val="001F7C83"/>
    <w:rsid w:val="00200EB3"/>
    <w:rsid w:val="002017AC"/>
    <w:rsid w:val="0020334E"/>
    <w:rsid w:val="00203914"/>
    <w:rsid w:val="00203D74"/>
    <w:rsid w:val="00204987"/>
    <w:rsid w:val="00204F93"/>
    <w:rsid w:val="00205923"/>
    <w:rsid w:val="0020742E"/>
    <w:rsid w:val="00207434"/>
    <w:rsid w:val="0021074F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2843"/>
    <w:rsid w:val="0024497F"/>
    <w:rsid w:val="00246085"/>
    <w:rsid w:val="00246A2B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0B9F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17B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2F17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5C0E"/>
    <w:rsid w:val="002F71CB"/>
    <w:rsid w:val="00301946"/>
    <w:rsid w:val="00302A58"/>
    <w:rsid w:val="00302DBD"/>
    <w:rsid w:val="00303560"/>
    <w:rsid w:val="003039DF"/>
    <w:rsid w:val="00303F55"/>
    <w:rsid w:val="003053D1"/>
    <w:rsid w:val="00307D89"/>
    <w:rsid w:val="0031048C"/>
    <w:rsid w:val="00312C1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A5D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1EAE"/>
    <w:rsid w:val="00372C2C"/>
    <w:rsid w:val="00375777"/>
    <w:rsid w:val="00382DDB"/>
    <w:rsid w:val="00383237"/>
    <w:rsid w:val="00384708"/>
    <w:rsid w:val="00385972"/>
    <w:rsid w:val="0038630B"/>
    <w:rsid w:val="0038748A"/>
    <w:rsid w:val="00387771"/>
    <w:rsid w:val="003923AA"/>
    <w:rsid w:val="00394846"/>
    <w:rsid w:val="0039598F"/>
    <w:rsid w:val="003A188D"/>
    <w:rsid w:val="003A2397"/>
    <w:rsid w:val="003A3681"/>
    <w:rsid w:val="003A5F1E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0E"/>
    <w:rsid w:val="003D2AE5"/>
    <w:rsid w:val="003D6213"/>
    <w:rsid w:val="003D6723"/>
    <w:rsid w:val="003D6C5A"/>
    <w:rsid w:val="003E0BAF"/>
    <w:rsid w:val="003E0C22"/>
    <w:rsid w:val="003E17BD"/>
    <w:rsid w:val="003E3B67"/>
    <w:rsid w:val="003E493D"/>
    <w:rsid w:val="003E5C31"/>
    <w:rsid w:val="003E76B5"/>
    <w:rsid w:val="003E7933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0D"/>
    <w:rsid w:val="00416364"/>
    <w:rsid w:val="00416837"/>
    <w:rsid w:val="004176F8"/>
    <w:rsid w:val="00417FAD"/>
    <w:rsid w:val="00420884"/>
    <w:rsid w:val="0042197F"/>
    <w:rsid w:val="004226B7"/>
    <w:rsid w:val="00422C2B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343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4A6D"/>
    <w:rsid w:val="004C704E"/>
    <w:rsid w:val="004C7600"/>
    <w:rsid w:val="004C7A3C"/>
    <w:rsid w:val="004D1C23"/>
    <w:rsid w:val="004D280A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5879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1EAF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0C4C"/>
    <w:rsid w:val="00561994"/>
    <w:rsid w:val="00561CF5"/>
    <w:rsid w:val="00562A58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4E40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36F9"/>
    <w:rsid w:val="005E4C80"/>
    <w:rsid w:val="005E5EEF"/>
    <w:rsid w:val="005E5F85"/>
    <w:rsid w:val="005F00EC"/>
    <w:rsid w:val="005F0482"/>
    <w:rsid w:val="005F11B7"/>
    <w:rsid w:val="005F18D0"/>
    <w:rsid w:val="005F1E91"/>
    <w:rsid w:val="005F2C5C"/>
    <w:rsid w:val="005F3D60"/>
    <w:rsid w:val="005F3F35"/>
    <w:rsid w:val="005F4C12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12F"/>
    <w:rsid w:val="00617370"/>
    <w:rsid w:val="00620448"/>
    <w:rsid w:val="00620D4D"/>
    <w:rsid w:val="00621BF3"/>
    <w:rsid w:val="00625EC0"/>
    <w:rsid w:val="00627EA4"/>
    <w:rsid w:val="00627FF7"/>
    <w:rsid w:val="0063078D"/>
    <w:rsid w:val="00633A7D"/>
    <w:rsid w:val="00633D2F"/>
    <w:rsid w:val="0063483B"/>
    <w:rsid w:val="00636A03"/>
    <w:rsid w:val="00643EBA"/>
    <w:rsid w:val="00644329"/>
    <w:rsid w:val="006451EC"/>
    <w:rsid w:val="0065395A"/>
    <w:rsid w:val="006544C9"/>
    <w:rsid w:val="0065644F"/>
    <w:rsid w:val="006616A6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4F37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6EE"/>
    <w:rsid w:val="006A1C9A"/>
    <w:rsid w:val="006A2581"/>
    <w:rsid w:val="006A30BC"/>
    <w:rsid w:val="006A3A90"/>
    <w:rsid w:val="006A3DF5"/>
    <w:rsid w:val="006A620D"/>
    <w:rsid w:val="006A67B0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195"/>
    <w:rsid w:val="007026AE"/>
    <w:rsid w:val="00703020"/>
    <w:rsid w:val="007032EF"/>
    <w:rsid w:val="007052AF"/>
    <w:rsid w:val="00706E45"/>
    <w:rsid w:val="00712B9D"/>
    <w:rsid w:val="00714053"/>
    <w:rsid w:val="00714513"/>
    <w:rsid w:val="0071563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1BC4"/>
    <w:rsid w:val="00763044"/>
    <w:rsid w:val="007631C7"/>
    <w:rsid w:val="007645FC"/>
    <w:rsid w:val="007652FB"/>
    <w:rsid w:val="00766A10"/>
    <w:rsid w:val="00771E88"/>
    <w:rsid w:val="007731AD"/>
    <w:rsid w:val="007736CB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0DBA"/>
    <w:rsid w:val="0079101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14CF"/>
    <w:rsid w:val="007A2E53"/>
    <w:rsid w:val="007A307E"/>
    <w:rsid w:val="007A34AE"/>
    <w:rsid w:val="007A4ABB"/>
    <w:rsid w:val="007A6989"/>
    <w:rsid w:val="007A6EC6"/>
    <w:rsid w:val="007A7A3F"/>
    <w:rsid w:val="007B0978"/>
    <w:rsid w:val="007B0A22"/>
    <w:rsid w:val="007B1D52"/>
    <w:rsid w:val="007B2647"/>
    <w:rsid w:val="007B5B46"/>
    <w:rsid w:val="007B6BB1"/>
    <w:rsid w:val="007B7C22"/>
    <w:rsid w:val="007C222A"/>
    <w:rsid w:val="007C2A98"/>
    <w:rsid w:val="007C3483"/>
    <w:rsid w:val="007C3B7B"/>
    <w:rsid w:val="007C6265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30C0"/>
    <w:rsid w:val="007F53B8"/>
    <w:rsid w:val="007F53F1"/>
    <w:rsid w:val="007F577F"/>
    <w:rsid w:val="007F57E1"/>
    <w:rsid w:val="007F5824"/>
    <w:rsid w:val="00802D60"/>
    <w:rsid w:val="008032D1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6760"/>
    <w:rsid w:val="00826A25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55BB1"/>
    <w:rsid w:val="00861DCE"/>
    <w:rsid w:val="00865AFD"/>
    <w:rsid w:val="00866222"/>
    <w:rsid w:val="008669EA"/>
    <w:rsid w:val="00866F26"/>
    <w:rsid w:val="00867957"/>
    <w:rsid w:val="00870084"/>
    <w:rsid w:val="008701D5"/>
    <w:rsid w:val="0087114C"/>
    <w:rsid w:val="00872531"/>
    <w:rsid w:val="00873BBB"/>
    <w:rsid w:val="00875FDC"/>
    <w:rsid w:val="00876679"/>
    <w:rsid w:val="008766E1"/>
    <w:rsid w:val="0087680C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42F8"/>
    <w:rsid w:val="008B11C0"/>
    <w:rsid w:val="008B1785"/>
    <w:rsid w:val="008B3F9E"/>
    <w:rsid w:val="008B59EA"/>
    <w:rsid w:val="008B7A0D"/>
    <w:rsid w:val="008B7D6B"/>
    <w:rsid w:val="008C339C"/>
    <w:rsid w:val="008C455F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8F4331"/>
    <w:rsid w:val="008F7672"/>
    <w:rsid w:val="009004B1"/>
    <w:rsid w:val="00900949"/>
    <w:rsid w:val="009018D6"/>
    <w:rsid w:val="00903584"/>
    <w:rsid w:val="00906270"/>
    <w:rsid w:val="009062F2"/>
    <w:rsid w:val="00911E5C"/>
    <w:rsid w:val="00912787"/>
    <w:rsid w:val="00912C8F"/>
    <w:rsid w:val="009132F0"/>
    <w:rsid w:val="00914294"/>
    <w:rsid w:val="00916821"/>
    <w:rsid w:val="00916DF7"/>
    <w:rsid w:val="0091720D"/>
    <w:rsid w:val="0091770A"/>
    <w:rsid w:val="0092247B"/>
    <w:rsid w:val="00922622"/>
    <w:rsid w:val="009228BB"/>
    <w:rsid w:val="009234C8"/>
    <w:rsid w:val="00924130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47A59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73BE5"/>
    <w:rsid w:val="00974959"/>
    <w:rsid w:val="0097534E"/>
    <w:rsid w:val="00975BBB"/>
    <w:rsid w:val="009806E0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C6B8F"/>
    <w:rsid w:val="009D25DD"/>
    <w:rsid w:val="009D39D0"/>
    <w:rsid w:val="009D3A68"/>
    <w:rsid w:val="009D3ED5"/>
    <w:rsid w:val="009D5E96"/>
    <w:rsid w:val="009D5FE4"/>
    <w:rsid w:val="009D6D36"/>
    <w:rsid w:val="009D7FED"/>
    <w:rsid w:val="009E08E3"/>
    <w:rsid w:val="009E23CD"/>
    <w:rsid w:val="009F0CB1"/>
    <w:rsid w:val="009F10C3"/>
    <w:rsid w:val="009F203E"/>
    <w:rsid w:val="009F39F1"/>
    <w:rsid w:val="009F54FC"/>
    <w:rsid w:val="00A015E1"/>
    <w:rsid w:val="00A0492F"/>
    <w:rsid w:val="00A05268"/>
    <w:rsid w:val="00A0743B"/>
    <w:rsid w:val="00A12108"/>
    <w:rsid w:val="00A163FB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3E7"/>
    <w:rsid w:val="00A36DA6"/>
    <w:rsid w:val="00A41207"/>
    <w:rsid w:val="00A42406"/>
    <w:rsid w:val="00A43531"/>
    <w:rsid w:val="00A43AE0"/>
    <w:rsid w:val="00A44C49"/>
    <w:rsid w:val="00A46063"/>
    <w:rsid w:val="00A461F5"/>
    <w:rsid w:val="00A464EB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44C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2B5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1B4"/>
    <w:rsid w:val="00AE56CB"/>
    <w:rsid w:val="00AE6AB5"/>
    <w:rsid w:val="00AF04D1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214"/>
    <w:rsid w:val="00B06991"/>
    <w:rsid w:val="00B06A75"/>
    <w:rsid w:val="00B077F3"/>
    <w:rsid w:val="00B07B76"/>
    <w:rsid w:val="00B131D1"/>
    <w:rsid w:val="00B17CCD"/>
    <w:rsid w:val="00B21AA3"/>
    <w:rsid w:val="00B21DF2"/>
    <w:rsid w:val="00B221B2"/>
    <w:rsid w:val="00B232CB"/>
    <w:rsid w:val="00B24DFA"/>
    <w:rsid w:val="00B2506D"/>
    <w:rsid w:val="00B259EC"/>
    <w:rsid w:val="00B2696A"/>
    <w:rsid w:val="00B270AC"/>
    <w:rsid w:val="00B27B0C"/>
    <w:rsid w:val="00B27F60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757"/>
    <w:rsid w:val="00B5048D"/>
    <w:rsid w:val="00B50BEB"/>
    <w:rsid w:val="00B51EEA"/>
    <w:rsid w:val="00B56EDD"/>
    <w:rsid w:val="00B60043"/>
    <w:rsid w:val="00B60066"/>
    <w:rsid w:val="00B6221F"/>
    <w:rsid w:val="00B626C7"/>
    <w:rsid w:val="00B641C4"/>
    <w:rsid w:val="00B6495A"/>
    <w:rsid w:val="00B64CF3"/>
    <w:rsid w:val="00B66226"/>
    <w:rsid w:val="00B66E29"/>
    <w:rsid w:val="00B676D3"/>
    <w:rsid w:val="00B712C5"/>
    <w:rsid w:val="00B7184D"/>
    <w:rsid w:val="00B73F4D"/>
    <w:rsid w:val="00B74957"/>
    <w:rsid w:val="00B74DCB"/>
    <w:rsid w:val="00B75185"/>
    <w:rsid w:val="00B76BE6"/>
    <w:rsid w:val="00B81E97"/>
    <w:rsid w:val="00B83303"/>
    <w:rsid w:val="00B84683"/>
    <w:rsid w:val="00B84A9F"/>
    <w:rsid w:val="00B8670D"/>
    <w:rsid w:val="00B91AE8"/>
    <w:rsid w:val="00B91B38"/>
    <w:rsid w:val="00B91D7D"/>
    <w:rsid w:val="00B94484"/>
    <w:rsid w:val="00B945D9"/>
    <w:rsid w:val="00BA0D37"/>
    <w:rsid w:val="00BA10AC"/>
    <w:rsid w:val="00BA1C8E"/>
    <w:rsid w:val="00BA2A1B"/>
    <w:rsid w:val="00BA301C"/>
    <w:rsid w:val="00BA4446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D7BB5"/>
    <w:rsid w:val="00BE0CF0"/>
    <w:rsid w:val="00BE1907"/>
    <w:rsid w:val="00BE2BCA"/>
    <w:rsid w:val="00BE2D96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32"/>
    <w:rsid w:val="00C0720A"/>
    <w:rsid w:val="00C106E4"/>
    <w:rsid w:val="00C128DF"/>
    <w:rsid w:val="00C13415"/>
    <w:rsid w:val="00C15AAA"/>
    <w:rsid w:val="00C16891"/>
    <w:rsid w:val="00C17CF8"/>
    <w:rsid w:val="00C20FCD"/>
    <w:rsid w:val="00C22380"/>
    <w:rsid w:val="00C25F13"/>
    <w:rsid w:val="00C26C36"/>
    <w:rsid w:val="00C3149A"/>
    <w:rsid w:val="00C31572"/>
    <w:rsid w:val="00C35E3C"/>
    <w:rsid w:val="00C40BFA"/>
    <w:rsid w:val="00C410E1"/>
    <w:rsid w:val="00C42AEA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25BB"/>
    <w:rsid w:val="00C547EC"/>
    <w:rsid w:val="00C57295"/>
    <w:rsid w:val="00C57EF1"/>
    <w:rsid w:val="00C60694"/>
    <w:rsid w:val="00C61328"/>
    <w:rsid w:val="00C620D4"/>
    <w:rsid w:val="00C6271F"/>
    <w:rsid w:val="00C653D2"/>
    <w:rsid w:val="00C70662"/>
    <w:rsid w:val="00C711FB"/>
    <w:rsid w:val="00C72B98"/>
    <w:rsid w:val="00C73316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0F1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0750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2CE6"/>
    <w:rsid w:val="00D42FAA"/>
    <w:rsid w:val="00D441A2"/>
    <w:rsid w:val="00D443FC"/>
    <w:rsid w:val="00D451E0"/>
    <w:rsid w:val="00D45980"/>
    <w:rsid w:val="00D47A42"/>
    <w:rsid w:val="00D55D27"/>
    <w:rsid w:val="00D57DE7"/>
    <w:rsid w:val="00D61342"/>
    <w:rsid w:val="00D613DE"/>
    <w:rsid w:val="00D61DB8"/>
    <w:rsid w:val="00D62F9B"/>
    <w:rsid w:val="00D630B3"/>
    <w:rsid w:val="00D64C87"/>
    <w:rsid w:val="00D65010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1F4"/>
    <w:rsid w:val="00DB50D3"/>
    <w:rsid w:val="00DB55B1"/>
    <w:rsid w:val="00DB5952"/>
    <w:rsid w:val="00DB69A4"/>
    <w:rsid w:val="00DC1316"/>
    <w:rsid w:val="00DC136D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854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3C24"/>
    <w:rsid w:val="00E06572"/>
    <w:rsid w:val="00E07216"/>
    <w:rsid w:val="00E07860"/>
    <w:rsid w:val="00E104DB"/>
    <w:rsid w:val="00E10CE2"/>
    <w:rsid w:val="00E120A7"/>
    <w:rsid w:val="00E137EF"/>
    <w:rsid w:val="00E13D34"/>
    <w:rsid w:val="00E13EAE"/>
    <w:rsid w:val="00E155CE"/>
    <w:rsid w:val="00E177DD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565"/>
    <w:rsid w:val="00E62BDB"/>
    <w:rsid w:val="00E7084A"/>
    <w:rsid w:val="00E7097B"/>
    <w:rsid w:val="00E7112A"/>
    <w:rsid w:val="00E718E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68D3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000"/>
    <w:rsid w:val="00EA7261"/>
    <w:rsid w:val="00EB1024"/>
    <w:rsid w:val="00EB1FD5"/>
    <w:rsid w:val="00EB491F"/>
    <w:rsid w:val="00EB5DE3"/>
    <w:rsid w:val="00EB630C"/>
    <w:rsid w:val="00EB7616"/>
    <w:rsid w:val="00EC3830"/>
    <w:rsid w:val="00EC3B1C"/>
    <w:rsid w:val="00EC5F56"/>
    <w:rsid w:val="00EC643A"/>
    <w:rsid w:val="00ED010D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0797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3BF1"/>
    <w:rsid w:val="00F14EDA"/>
    <w:rsid w:val="00F1746C"/>
    <w:rsid w:val="00F2021D"/>
    <w:rsid w:val="00F25B21"/>
    <w:rsid w:val="00F26890"/>
    <w:rsid w:val="00F27A66"/>
    <w:rsid w:val="00F348A1"/>
    <w:rsid w:val="00F34B99"/>
    <w:rsid w:val="00F35EB3"/>
    <w:rsid w:val="00F40796"/>
    <w:rsid w:val="00F40D83"/>
    <w:rsid w:val="00F418F5"/>
    <w:rsid w:val="00F44635"/>
    <w:rsid w:val="00F46BA1"/>
    <w:rsid w:val="00F478C6"/>
    <w:rsid w:val="00F503B8"/>
    <w:rsid w:val="00F542AE"/>
    <w:rsid w:val="00F549CA"/>
    <w:rsid w:val="00F549E9"/>
    <w:rsid w:val="00F569B7"/>
    <w:rsid w:val="00F56C0B"/>
    <w:rsid w:val="00F6148F"/>
    <w:rsid w:val="00F61C2D"/>
    <w:rsid w:val="00F64CDC"/>
    <w:rsid w:val="00F65706"/>
    <w:rsid w:val="00F677FD"/>
    <w:rsid w:val="00F704E6"/>
    <w:rsid w:val="00F705CD"/>
    <w:rsid w:val="00F75AF0"/>
    <w:rsid w:val="00F774C4"/>
    <w:rsid w:val="00F77D58"/>
    <w:rsid w:val="00F8361F"/>
    <w:rsid w:val="00F855A9"/>
    <w:rsid w:val="00F909FA"/>
    <w:rsid w:val="00F9430D"/>
    <w:rsid w:val="00F95E2E"/>
    <w:rsid w:val="00F965F1"/>
    <w:rsid w:val="00F97E6E"/>
    <w:rsid w:val="00FA0C96"/>
    <w:rsid w:val="00FA107F"/>
    <w:rsid w:val="00FA2074"/>
    <w:rsid w:val="00FA4A24"/>
    <w:rsid w:val="00FA6ED7"/>
    <w:rsid w:val="00FA7EDD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3E1C"/>
    <w:rsid w:val="00FD74DE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90A64C"/>
  <w15:docId w15:val="{93670AEC-846B-4863-9559-A629FEDC90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4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1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39A06D-906D-41FA-842C-F26928DD41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4</Pages>
  <Words>1148</Words>
  <Characters>6891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8023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aneta.malolepsza</dc:creator>
  <cp:lastModifiedBy>1223 N.Lutówko Daniel Zbilski</cp:lastModifiedBy>
  <cp:revision>34</cp:revision>
  <cp:lastPrinted>2022-07-13T10:40:00Z</cp:lastPrinted>
  <dcterms:created xsi:type="dcterms:W3CDTF">2022-07-12T07:54:00Z</dcterms:created>
  <dcterms:modified xsi:type="dcterms:W3CDTF">2024-11-12T09:46:00Z</dcterms:modified>
</cp:coreProperties>
</file>