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B0272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Załącznik Nr 1</w:t>
      </w:r>
    </w:p>
    <w:p w14:paraId="1BC9C44E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do Umowy</w:t>
      </w:r>
    </w:p>
    <w:p w14:paraId="267CA59A" w14:textId="3E6C8A56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Część zamówienia nr </w:t>
      </w:r>
      <w:r w:rsidR="00B90389">
        <w:rPr>
          <w:rFonts w:ascii="Cambria" w:hAnsi="Cambria" w:cs="Arial"/>
          <w:b/>
          <w:sz w:val="20"/>
          <w:szCs w:val="20"/>
        </w:rPr>
        <w:t>2</w:t>
      </w:r>
      <w:r w:rsidRPr="00955C4D">
        <w:rPr>
          <w:rFonts w:ascii="Cambria" w:hAnsi="Cambria" w:cs="Arial"/>
          <w:b/>
          <w:sz w:val="20"/>
          <w:szCs w:val="20"/>
        </w:rPr>
        <w:t xml:space="preserve"> </w:t>
      </w:r>
    </w:p>
    <w:p w14:paraId="16E9C071" w14:textId="77777777" w:rsidR="00955C4D" w:rsidRPr="00955C4D" w:rsidRDefault="00955C4D" w:rsidP="00D70D6E">
      <w:pPr>
        <w:jc w:val="right"/>
        <w:rPr>
          <w:rFonts w:ascii="Cambria" w:hAnsi="Cambria" w:cs="Arial"/>
          <w:sz w:val="20"/>
          <w:szCs w:val="20"/>
        </w:rPr>
      </w:pPr>
    </w:p>
    <w:p w14:paraId="20886B12" w14:textId="77777777" w:rsidR="00955C4D" w:rsidRPr="00955C4D" w:rsidRDefault="00955C4D" w:rsidP="00D70D6E">
      <w:pPr>
        <w:jc w:val="right"/>
        <w:rPr>
          <w:rFonts w:ascii="Cambria" w:hAnsi="Cambria" w:cs="Arial"/>
          <w:sz w:val="20"/>
          <w:szCs w:val="20"/>
        </w:rPr>
      </w:pPr>
    </w:p>
    <w:p w14:paraId="2C8057F9" w14:textId="77777777" w:rsidR="00955C4D" w:rsidRPr="00955C4D" w:rsidRDefault="00955C4D" w:rsidP="00D70D6E">
      <w:pPr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  <w:u w:val="single"/>
        </w:rPr>
        <w:t>Wykaz obowiązków ciążących na Wykonawcy</w:t>
      </w:r>
    </w:p>
    <w:p w14:paraId="52BBBB68" w14:textId="77777777" w:rsidR="00955C4D" w:rsidRPr="00955C4D" w:rsidRDefault="00955C4D" w:rsidP="00D70D6E">
      <w:pPr>
        <w:rPr>
          <w:rFonts w:ascii="Cambria" w:hAnsi="Cambria" w:cs="Arial"/>
          <w:sz w:val="20"/>
          <w:szCs w:val="20"/>
        </w:rPr>
      </w:pPr>
    </w:p>
    <w:p w14:paraId="0711575B" w14:textId="77777777" w:rsidR="00955C4D" w:rsidRPr="00955C4D" w:rsidRDefault="00955C4D">
      <w:pPr>
        <w:widowControl w:val="0"/>
        <w:numPr>
          <w:ilvl w:val="0"/>
          <w:numId w:val="6"/>
        </w:numPr>
        <w:suppressAutoHyphens/>
        <w:ind w:left="709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Warunki ogólne:</w:t>
      </w:r>
    </w:p>
    <w:p w14:paraId="3F50F7FB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Wykonawca zobowiązany jest do zapewnienia bezpiecznych warunków ruchu</w:t>
      </w:r>
      <w:r w:rsidRPr="00955C4D">
        <w:rPr>
          <w:rFonts w:ascii="Cambria" w:hAnsi="Cambria" w:cs="Arial"/>
          <w:b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>drogowego kołowego i pieszego oraz zachowania przepisów bhp w rejonie prowadzonych usług objętych zamówieniem</w:t>
      </w:r>
      <w:r w:rsidRPr="00955C4D">
        <w:rPr>
          <w:rFonts w:ascii="Cambria" w:hAnsi="Cambria" w:cs="Arial"/>
          <w:b/>
          <w:sz w:val="20"/>
          <w:szCs w:val="20"/>
        </w:rPr>
        <w:t>.</w:t>
      </w:r>
      <w:r w:rsidRPr="00955C4D">
        <w:rPr>
          <w:rFonts w:ascii="Cambria" w:hAnsi="Cambria" w:cs="Arial"/>
          <w:sz w:val="20"/>
          <w:szCs w:val="20"/>
        </w:rPr>
        <w:t xml:space="preserve"> Zamawiający nie ponosi odpowiedzialności za szkody wyrządzone przez Wykonawcę podczas wykonywania przedmiotu zam</w:t>
      </w:r>
      <w:r w:rsidRPr="00955C4D">
        <w:rPr>
          <w:rFonts w:ascii="Cambria" w:hAnsi="Cambria" w:cs="Arial"/>
          <w:sz w:val="20"/>
          <w:szCs w:val="20"/>
          <w:shd w:val="clear" w:color="auto" w:fill="FFFFFF"/>
        </w:rPr>
        <w:t>ówienia.</w:t>
      </w:r>
    </w:p>
    <w:p w14:paraId="20461B52" w14:textId="77777777" w:rsid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Wykonawca jest zobowiązany do usunięcia na swój koszt wszelkich szkód, które powstały w trakcie wykonywania prac, bądź z jego winy oraz zobowiązany jest przez cały okres realizacji przedmiotu zamówienia do utrzymania porządku na obiektach zieleni, a także na terenach sąsiadujących z nimi, które mogą ulec zanieczyszczeniu w wyniku prowadzenia prac. </w:t>
      </w:r>
    </w:p>
    <w:p w14:paraId="3C92E90A" w14:textId="355C0B2B" w:rsidR="00955C4D" w:rsidRPr="005B0F8E" w:rsidRDefault="00955C4D" w:rsidP="005B0F8E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5B0F8E">
        <w:rPr>
          <w:rFonts w:ascii="Cambria" w:hAnsi="Cambria" w:cs="Arial"/>
          <w:b/>
          <w:sz w:val="20"/>
          <w:szCs w:val="20"/>
        </w:rPr>
        <w:t>W przypadku</w:t>
      </w:r>
      <w:r w:rsidRPr="005B0F8E">
        <w:rPr>
          <w:rFonts w:ascii="Cambria" w:hAnsi="Cambria" w:cs="Arial"/>
          <w:sz w:val="20"/>
          <w:szCs w:val="20"/>
        </w:rPr>
        <w:t xml:space="preserve"> </w:t>
      </w:r>
      <w:r w:rsidRPr="005B0F8E">
        <w:rPr>
          <w:rFonts w:ascii="Cambria" w:hAnsi="Cambria" w:cs="Arial"/>
          <w:b/>
          <w:sz w:val="20"/>
          <w:szCs w:val="20"/>
        </w:rPr>
        <w:t>zniszczenia/uszkodzenia drzewa/krzewu lub usunięcie drzewa/krzewu bez wymaganego zezwolenia, przez Wykonawcę podczas wykonywania prac objętych niniejszą umową, w myśl art. 88 ustawy z 16 kwietnia 2004 r. o ochronie przyrody (</w:t>
      </w:r>
      <w:r w:rsidR="005B0F8E" w:rsidRPr="005B0F8E">
        <w:rPr>
          <w:rFonts w:ascii="Cambria" w:hAnsi="Cambria" w:cs="Arial"/>
          <w:b/>
          <w:sz w:val="20"/>
          <w:szCs w:val="20"/>
        </w:rPr>
        <w:t>Dz.U.2024.1478</w:t>
      </w:r>
      <w:r w:rsidR="005B0F8E">
        <w:rPr>
          <w:rFonts w:ascii="Cambria" w:hAnsi="Cambria" w:cs="Arial"/>
          <w:sz w:val="20"/>
          <w:szCs w:val="20"/>
        </w:rPr>
        <w:t xml:space="preserve"> </w:t>
      </w:r>
      <w:r w:rsidRPr="005B0F8E">
        <w:rPr>
          <w:rFonts w:ascii="Cambria" w:hAnsi="Cambria" w:cs="Arial"/>
          <w:b/>
          <w:sz w:val="20"/>
          <w:szCs w:val="20"/>
        </w:rPr>
        <w:t>z późn. zm.). Wykonawca ponosi za to pełną odpowiedzialność prawną, co wiąże się z poniesieniem przez Wykonawcę kar administracyjnych.</w:t>
      </w:r>
    </w:p>
    <w:p w14:paraId="6B02ECB6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Wykonawca jest zobowiązany do użycia jedynie takiego sprzętu, który nie spowoduje niekorzystnego wpływu na jakość wykonywanych prac. Sprzęt Wykonawcy powinien być utrzymany w dobrym stanie i gotowości do pracy, musi być zgodny z normami ochrony środowiska i przepisami dotyczącymi jego użytkowania. Pojazdy biorące udział w wymienionych usługach muszą być wyposażone w czynne pomarańczowo pulsujące światła ostrzegawcze. Przejazd i postój sprzętu transportującego odpady komunalne może odbywać się wyłącznie po ciągach i placach utwardzonych, nie powodując utrudnień dla pieszych oraz uszkodzeń nawierzchni, zieleni i małej architektury.</w:t>
      </w:r>
    </w:p>
    <w:p w14:paraId="6A3FF847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Do obsługi sprzętu i środków transportowych zostaną skierowani przeszkoleni pracownicy, posiadający wymagane aktualne uprawnienia i badania. Pracownicy Wykonawcy, wykonujący prace na rzecz zamawiającego, winni być ubrani w estetyczne ubrania robocze posiadające elementy odblaskowe.</w:t>
      </w:r>
    </w:p>
    <w:p w14:paraId="3324A6DE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Wszystkie czynności związane z utrzymaniem pasów drogowych należy wykonywać </w:t>
      </w:r>
      <w:r w:rsidRPr="00955C4D">
        <w:rPr>
          <w:rFonts w:ascii="Cambria" w:hAnsi="Cambria" w:cs="Arial"/>
          <w:b/>
          <w:sz w:val="20"/>
          <w:szCs w:val="20"/>
        </w:rPr>
        <w:t xml:space="preserve">na polecenie Zamawiającego (częstotliwość wykonywanych prac będzie uzależniona od warunków atmosferycznych). </w:t>
      </w:r>
    </w:p>
    <w:p w14:paraId="20225BC8" w14:textId="77777777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Odpady wytworzone lub zebrane podczas wykonywania prac związanych z bieżącym utrzymaniem pasów drogowych (np. trawa, chwasty, gałęzie, liście, odrosty, ziemia, butelki, puszki, folie, opakowania itp.) należy ułożyć w pryzmy i przetransportować w tym samym dniu do instalacji komunalnej lub innego podmiotu posiadającego pozwolenie na gospodarowanie odpadami. </w:t>
      </w:r>
      <w:r w:rsidRPr="00955C4D">
        <w:rPr>
          <w:rFonts w:ascii="Cambria" w:hAnsi="Cambria" w:cs="Arial"/>
          <w:sz w:val="20"/>
          <w:szCs w:val="20"/>
          <w:u w:val="single"/>
        </w:rPr>
        <w:t>Koszt przekazania odpadów do instalacji komunalnej lub innego podmiotu ponosi Wykonawca.</w:t>
      </w:r>
    </w:p>
    <w:p w14:paraId="6127C5EC" w14:textId="1630D1A9" w:rsidR="00955C4D" w:rsidRPr="00955C4D" w:rsidRDefault="00955C4D">
      <w:pPr>
        <w:widowControl w:val="0"/>
        <w:numPr>
          <w:ilvl w:val="0"/>
          <w:numId w:val="3"/>
        </w:numPr>
        <w:tabs>
          <w:tab w:val="clear" w:pos="1057"/>
        </w:tabs>
        <w:suppressAutoHyphens/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Wykonawca jest zobowiązany do realizacji niniejszych obowiązków zgodnie z </w:t>
      </w:r>
      <w:r w:rsidR="005B0F8E" w:rsidRPr="005B0F8E">
        <w:rPr>
          <w:rFonts w:ascii="Cambria" w:hAnsi="Cambria" w:cs="Arial"/>
          <w:sz w:val="20"/>
          <w:szCs w:val="20"/>
        </w:rPr>
        <w:t xml:space="preserve">przepisami ustawy z 16 kwietnia 2004 r. o ochronie przyrody (Dz.U. 2024 poz. 1478 t.j.), ustawy z 13 września 1996 r. o utrzymaniu czystości i porządku w gminach (t.j. Dz.U.2024.399), ustawie z 14 grudnia 2012 r. o odpadach (Dz.U.2023.0.1587 z późn zm.) </w:t>
      </w:r>
    </w:p>
    <w:p w14:paraId="4DE0C666" w14:textId="77777777" w:rsidR="00955C4D" w:rsidRPr="00955C4D" w:rsidRDefault="00955C4D" w:rsidP="00D70D6E">
      <w:pPr>
        <w:ind w:left="352"/>
        <w:rPr>
          <w:rFonts w:ascii="Cambria" w:hAnsi="Cambria" w:cs="Arial"/>
          <w:sz w:val="20"/>
          <w:szCs w:val="20"/>
        </w:rPr>
      </w:pPr>
    </w:p>
    <w:p w14:paraId="76199076" w14:textId="59ECA113" w:rsidR="00955C4D" w:rsidRPr="00955C4D" w:rsidRDefault="00955C4D">
      <w:pPr>
        <w:widowControl w:val="0"/>
        <w:numPr>
          <w:ilvl w:val="0"/>
          <w:numId w:val="6"/>
        </w:numPr>
        <w:suppressAutoHyphens/>
        <w:ind w:left="709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Wykaz obowiązków – </w:t>
      </w:r>
      <w:r w:rsidR="00E042C8" w:rsidRPr="00E042C8">
        <w:rPr>
          <w:rFonts w:ascii="Cambria" w:hAnsi="Cambria" w:cs="Arial"/>
          <w:b/>
          <w:sz w:val="20"/>
          <w:szCs w:val="20"/>
        </w:rPr>
        <w:t xml:space="preserve">Bieżące utrzymanie pasa drogowego na terenie  miasta </w:t>
      </w:r>
      <w:r w:rsidR="00B90389">
        <w:rPr>
          <w:rFonts w:ascii="Cambria" w:hAnsi="Cambria" w:cs="Arial"/>
          <w:b/>
          <w:sz w:val="20"/>
          <w:szCs w:val="20"/>
        </w:rPr>
        <w:t>Lub</w:t>
      </w:r>
      <w:r w:rsidR="00E042C8" w:rsidRPr="00E042C8">
        <w:rPr>
          <w:rFonts w:ascii="Cambria" w:hAnsi="Cambria" w:cs="Arial"/>
          <w:b/>
          <w:sz w:val="20"/>
          <w:szCs w:val="20"/>
        </w:rPr>
        <w:t>awa</w:t>
      </w:r>
      <w:r w:rsidR="00BA7F46">
        <w:rPr>
          <w:rFonts w:ascii="Cambria" w:hAnsi="Cambria" w:cs="Arial"/>
          <w:b/>
          <w:sz w:val="20"/>
          <w:szCs w:val="20"/>
        </w:rPr>
        <w:t xml:space="preserve"> i okolic</w:t>
      </w:r>
      <w:r w:rsidR="00E042C8" w:rsidRPr="00E042C8">
        <w:rPr>
          <w:rFonts w:ascii="Cambria" w:hAnsi="Cambria" w:cs="Arial"/>
          <w:b/>
          <w:sz w:val="20"/>
          <w:szCs w:val="20"/>
        </w:rPr>
        <w:t xml:space="preserve"> </w:t>
      </w:r>
      <w:r w:rsidR="00C97A78">
        <w:rPr>
          <w:rFonts w:ascii="Cambria" w:hAnsi="Cambria" w:cs="Arial"/>
          <w:b/>
          <w:sz w:val="20"/>
          <w:szCs w:val="20"/>
        </w:rPr>
        <w:t xml:space="preserve">          </w:t>
      </w:r>
      <w:r w:rsidR="00E042C8" w:rsidRPr="00E042C8">
        <w:rPr>
          <w:rFonts w:ascii="Cambria" w:hAnsi="Cambria" w:cs="Arial"/>
          <w:b/>
          <w:sz w:val="20"/>
          <w:szCs w:val="20"/>
        </w:rPr>
        <w:t>w 202</w:t>
      </w:r>
      <w:r w:rsidR="00740C20">
        <w:rPr>
          <w:rFonts w:ascii="Cambria" w:hAnsi="Cambria" w:cs="Arial"/>
          <w:b/>
          <w:sz w:val="20"/>
          <w:szCs w:val="20"/>
        </w:rPr>
        <w:t>5</w:t>
      </w:r>
      <w:r w:rsidR="00E042C8" w:rsidRPr="00E042C8">
        <w:rPr>
          <w:rFonts w:ascii="Cambria" w:hAnsi="Cambria" w:cs="Arial"/>
          <w:b/>
          <w:sz w:val="20"/>
          <w:szCs w:val="20"/>
        </w:rPr>
        <w:t xml:space="preserve"> r.</w:t>
      </w:r>
      <w:r w:rsidRPr="00955C4D">
        <w:rPr>
          <w:rFonts w:ascii="Cambria" w:hAnsi="Cambria" w:cs="Arial"/>
          <w:b/>
          <w:sz w:val="20"/>
          <w:szCs w:val="20"/>
        </w:rPr>
        <w:t xml:space="preserve">: </w:t>
      </w:r>
    </w:p>
    <w:p w14:paraId="4DC7E897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suppressAutoHyphens/>
        <w:ind w:left="42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 Zamiatanie ulic </w:t>
      </w:r>
    </w:p>
    <w:p w14:paraId="0932CE16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zamiatania ulic powiatowych należy sprzątnąć (oczyścić) jezdnię</w:t>
      </w:r>
      <w:r w:rsidRPr="00955C4D">
        <w:rPr>
          <w:rFonts w:ascii="Cambria" w:hAnsi="Cambria" w:cs="Tahoma"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 xml:space="preserve">na całej jej szerokości wraz z przylegającymi zatokami postojowymi lub autobusowymi, wyspami rozdzielającymi pasy ruchu, utwardzonymi wyspami rond itp., z piasku, błota, trawy, chwastów, liści lub innych zanieczyszczeń (np. butelek, puszek, papierów, foli, połamanych gałęzi). </w:t>
      </w:r>
    </w:p>
    <w:p w14:paraId="7D18E4AD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do zamiatania należy użyć zamiatarek ulicznych,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3F09B403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jezdni, przy jej krawędziach lub na wyspach dzielących i brakiem możliwości usunięcia ich podczas zamiatania, rośliny należy usunąć w inny sposób (ręcznie, mechanicznie, chemicznie).</w:t>
      </w:r>
    </w:p>
    <w:p w14:paraId="724BB7F8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Zebrane nieczystości należy załadować na środek transportu i wywieźć tego samego dnia na składowisko odpadów i zutylizować.</w:t>
      </w:r>
    </w:p>
    <w:p w14:paraId="5DDD9FFA" w14:textId="77777777" w:rsidR="00955C4D" w:rsidRPr="00955C4D" w:rsidRDefault="00955C4D">
      <w:pPr>
        <w:widowControl w:val="0"/>
        <w:numPr>
          <w:ilvl w:val="3"/>
          <w:numId w:val="15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Nie dopuszcza się gromadzenia zebranych zanieczyszczeń i zmiotek ulicznych na terenie pasa drogowego.</w:t>
      </w:r>
    </w:p>
    <w:p w14:paraId="1A4F0F77" w14:textId="7EE27035" w:rsidR="00955C4D" w:rsidRPr="00955C4D" w:rsidRDefault="00955C4D">
      <w:pPr>
        <w:pStyle w:val="Akapitzlist"/>
        <w:widowControl w:val="0"/>
        <w:numPr>
          <w:ilvl w:val="0"/>
          <w:numId w:val="5"/>
        </w:numPr>
        <w:tabs>
          <w:tab w:val="clear" w:pos="1066"/>
          <w:tab w:val="num" w:pos="567"/>
        </w:tabs>
        <w:suppressAutoHyphens/>
        <w:ind w:left="567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Zamiatanie chodników</w:t>
      </w:r>
      <w:r w:rsidR="00B90389">
        <w:rPr>
          <w:rFonts w:ascii="Cambria" w:hAnsi="Cambria" w:cs="Arial"/>
          <w:b/>
          <w:sz w:val="20"/>
          <w:szCs w:val="20"/>
          <w:lang w:val="pl-PL"/>
        </w:rPr>
        <w:t xml:space="preserve"> </w:t>
      </w:r>
      <w:r w:rsidRPr="00955C4D">
        <w:rPr>
          <w:rFonts w:ascii="Cambria" w:hAnsi="Cambria" w:cs="Arial"/>
          <w:b/>
          <w:sz w:val="20"/>
          <w:szCs w:val="20"/>
          <w:lang w:val="pl-PL"/>
        </w:rPr>
        <w:t>przy ulicach</w:t>
      </w:r>
    </w:p>
    <w:p w14:paraId="6611134E" w14:textId="4FF796AA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 ramach zamiatania chodników powiatowych należy sprzątnąć (oczyścić) nawierzchnię chodników na całej ich szerokości, parkingów oraz nawierzchnię wokół przystanków komunikacji publicznej znajdujących się w pasie drogowym ulic powiatowych, z piasku, błota, trawy, chwastów, liści lub innych zanieczyszczeń (np. butelek, puszek, papierów, foli, połamanych gałęzi). </w:t>
      </w:r>
    </w:p>
    <w:p w14:paraId="381E97B0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do zamiatania należy użyć zamiatarek chodnikowych,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08AE1A8D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powierzchni chodników, parkingów, czy peronów komunikacyjnych brakiem możliwości usunięcia ich podczas zamiatania, rośliny należy usunąć w inny sposób (ręcznie, mechanicznie, chemicznie).</w:t>
      </w:r>
    </w:p>
    <w:p w14:paraId="1A3D3E02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zebrane nieczystości należy załadować na środek transportu i wywieźć tego samego dnia na składowisko odpadów i zutylizować.</w:t>
      </w:r>
    </w:p>
    <w:p w14:paraId="3A80A1B4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 ramach zamiatania opasek bezpieczeństwa na całej ich szerokości przy ulicach powiatowych należy sprzątnąć (oczyścić) opaski bezpieczeństwa, z piasku, błota, trawy, chwastów, liści lub innych zanieczyszczeń (np. butelek, puszek, papierów, foli, połamanych gałęzi). </w:t>
      </w:r>
    </w:p>
    <w:p w14:paraId="73C83B19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do zamiatania należy użyć zamiatarek ulicznych lub chodnikowych,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63901D93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powierzchni opasek i brakiem możliwości usunięcia ich podczas zamiatania, rośliny należy usunąć w inny sposób (ręcznie, mechanicznie, chemicznie).</w:t>
      </w:r>
    </w:p>
    <w:p w14:paraId="2ACB7508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zebrane nieczystości należy załadować na środek transportu i wywieźć tego samego dnia na składowisko odpadów i zutylizować.</w:t>
      </w:r>
    </w:p>
    <w:p w14:paraId="5A558B92" w14:textId="77777777" w:rsidR="00955C4D" w:rsidRPr="00955C4D" w:rsidRDefault="00955C4D">
      <w:pPr>
        <w:widowControl w:val="0"/>
        <w:numPr>
          <w:ilvl w:val="3"/>
          <w:numId w:val="16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bookmarkStart w:id="0" w:name="_Hlk159569597"/>
      <w:r w:rsidRPr="00955C4D">
        <w:rPr>
          <w:rFonts w:ascii="Cambria" w:hAnsi="Cambria" w:cs="Arial"/>
          <w:sz w:val="20"/>
          <w:szCs w:val="20"/>
        </w:rPr>
        <w:t>nie dopuszcza się gromadzenia zebranych zanieczyszczeń i zmiotek ulicznych na terenie pasa drogowego</w:t>
      </w:r>
      <w:bookmarkEnd w:id="0"/>
    </w:p>
    <w:p w14:paraId="7AE39F39" w14:textId="5E22B75E" w:rsidR="005B0F8E" w:rsidRDefault="005B0F8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5B0F8E">
        <w:rPr>
          <w:rFonts w:ascii="Cambria" w:hAnsi="Cambria" w:cs="Arial"/>
          <w:b/>
          <w:sz w:val="20"/>
          <w:szCs w:val="20"/>
        </w:rPr>
        <w:t>Utrzymanie trawników wraz z uprzątnięciem chodników i jezdni ze skoszonej trawy</w:t>
      </w:r>
    </w:p>
    <w:p w14:paraId="53587D01" w14:textId="77777777" w:rsidR="005B0F8E" w:rsidRPr="00955C4D" w:rsidRDefault="005B0F8E" w:rsidP="005B0F8E">
      <w:pPr>
        <w:tabs>
          <w:tab w:val="left" w:pos="426"/>
        </w:tabs>
        <w:ind w:left="709"/>
        <w:jc w:val="both"/>
        <w:rPr>
          <w:rFonts w:ascii="Cambria" w:hAnsi="Cambria" w:cs="Arial"/>
          <w:sz w:val="20"/>
          <w:szCs w:val="20"/>
        </w:rPr>
      </w:pPr>
      <w:bookmarkStart w:id="1" w:name="_Hlk192596810"/>
      <w:r w:rsidRPr="00955C4D">
        <w:rPr>
          <w:rFonts w:ascii="Cambria" w:hAnsi="Cambria" w:cs="Arial"/>
          <w:sz w:val="20"/>
          <w:szCs w:val="20"/>
        </w:rPr>
        <w:t>W zakresie utrzymania trawników wchodzą prace:</w:t>
      </w:r>
    </w:p>
    <w:p w14:paraId="04C06BE7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trawy, chwastów z terenów zielni, w tym wykoszenie trawy wokół drzew i krzewów, </w:t>
      </w:r>
    </w:p>
    <w:p w14:paraId="64F83CE8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wysokość koszenia trawników ustala się na 5-7 cm</w:t>
      </w:r>
    </w:p>
    <w:p w14:paraId="22456EC5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trawników obejmuje także usuwanie </w:t>
      </w:r>
      <w:r w:rsidRPr="00955C4D">
        <w:rPr>
          <w:rFonts w:ascii="Cambria" w:hAnsi="Cambria" w:cs="Arial"/>
          <w:sz w:val="20"/>
          <w:szCs w:val="20"/>
          <w:u w:val="single"/>
        </w:rPr>
        <w:t>samosiewów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odrostów korzeniowych i pionowych z drzew rosnących na utrzymywanych trawnikach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chwastów</w:t>
      </w:r>
      <w:r w:rsidRPr="00955C4D">
        <w:rPr>
          <w:rFonts w:ascii="Cambria" w:hAnsi="Cambria" w:cs="Arial"/>
          <w:sz w:val="20"/>
          <w:szCs w:val="20"/>
        </w:rPr>
        <w:t xml:space="preserve"> wokół drzew,  krzewów, lamp, znaków drogowych, barierek itp.</w:t>
      </w:r>
    </w:p>
    <w:p w14:paraId="5CB730EA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koszenie należy wykonywać kosiarkami mechanicznymi na terenie płaskim i skarpach. Dopuszcza się stosowanie do wykaszania kosami spalinowymi tylko i wyłącznie w miejscach trudno lub niedostępnych.</w:t>
      </w:r>
    </w:p>
    <w:p w14:paraId="7ADC676E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Trawniki przy skupinach krzewów, bylin i żywopłotach oraz przy obiektach małej architektury należy kosić z należytą starannością tak, aby nie uszkodzić roślin oraz elementów architektonicznych. Miejsca trudnodostępne należy dokosić ręcznie.</w:t>
      </w:r>
    </w:p>
    <w:p w14:paraId="7478F2C6" w14:textId="07FD281B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Nie dopuszcza się koszenia traw przy pniach drzew kosami spalinowymi.  Wykonawca ponosi całkowitą odpowiedzialność za zniszczenie/uszkodzenie drzewa lub usunięcie drzewa bez wymaganego zezwolenia, zgodnie z art. 88 ustawy z 16 kwietnia 2004 r. o ochronie przyrody (</w:t>
      </w:r>
      <w:r w:rsidR="00122E43" w:rsidRPr="00122E43">
        <w:rPr>
          <w:rFonts w:ascii="Cambria" w:hAnsi="Cambria" w:cs="Arial"/>
          <w:b/>
          <w:sz w:val="20"/>
          <w:szCs w:val="20"/>
        </w:rPr>
        <w:t>Dz.U.2024.1478</w:t>
      </w:r>
      <w:r w:rsidRPr="00955C4D">
        <w:rPr>
          <w:rFonts w:ascii="Cambria" w:hAnsi="Cambria" w:cs="Arial"/>
          <w:b/>
          <w:sz w:val="20"/>
          <w:szCs w:val="20"/>
        </w:rPr>
        <w:t xml:space="preserve"> z późn. zm), co wiąże się z poniesieniem przez Wykonawcę kar administracyjnych. W przypadku</w:t>
      </w:r>
      <w:r w:rsidRPr="00955C4D">
        <w:rPr>
          <w:rFonts w:ascii="Cambria" w:hAnsi="Cambria" w:cs="Arial"/>
          <w:sz w:val="20"/>
          <w:szCs w:val="20"/>
        </w:rPr>
        <w:t xml:space="preserve"> </w:t>
      </w:r>
      <w:r w:rsidRPr="00955C4D">
        <w:rPr>
          <w:rFonts w:ascii="Cambria" w:hAnsi="Cambria" w:cs="Arial"/>
          <w:b/>
          <w:sz w:val="20"/>
          <w:szCs w:val="20"/>
        </w:rPr>
        <w:t>zniszczenia/ uszkodzenia lub usunięcia drzew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b/>
          <w:sz w:val="20"/>
          <w:szCs w:val="20"/>
        </w:rPr>
        <w:t>do których nie stosuje się przepisów art. 83 ust. 1 ustawy o ochronie przyrody, Wykonawca wykona nasadzenia zastępcze w stosunku 1:1. Przy czym zastrzega się, iż obwód nowo posadzonego drzewa na wys. 180 cm ma mieć min. 8 cm. Drzewo ma odpowiadać gatunkowi drzewa, które zostało zniszczone.</w:t>
      </w:r>
    </w:p>
    <w:p w14:paraId="5F069408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Skoszoną trawę należy wygrabić, zebrać w pryzmy wywozić do miejsca jej utylizacji na bieżąco,</w:t>
      </w:r>
    </w:p>
    <w:p w14:paraId="1A69EBB9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Nie dopuszcza się zalegania skoszonej lub spryzmowanej trawy w miejscach objętych przedmiotem zamówienia. </w:t>
      </w:r>
      <w:r w:rsidRPr="00955C4D">
        <w:rPr>
          <w:rFonts w:ascii="Cambria" w:hAnsi="Cambria" w:cs="Arial"/>
          <w:color w:val="FF0000"/>
          <w:sz w:val="20"/>
          <w:szCs w:val="20"/>
          <w:u w:val="single"/>
        </w:rPr>
        <w:t>Trawa musi być zebrana i wywieziona najpóźniej do godziny 11:00 dnia następnego po koszeniu</w:t>
      </w:r>
      <w:r w:rsidRPr="00955C4D">
        <w:rPr>
          <w:rFonts w:ascii="Cambria" w:hAnsi="Cambria" w:cs="Arial"/>
          <w:color w:val="FF0000"/>
          <w:sz w:val="20"/>
          <w:szCs w:val="20"/>
        </w:rPr>
        <w:t>.</w:t>
      </w:r>
    </w:p>
    <w:p w14:paraId="6C84D280" w14:textId="77777777" w:rsid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Przed przystąpieniem do każdego koszenia należy usunąć z trawy: chwasty, kamienie, gruz, puszki metalowe lub inne zanieczyszczenia. Pozostała po koszeniu trawa i samosiewy winny być zabrane (wygrabione) z terenu zielonego, wymiecione z przyległych chodników i jezdni oraz przeznaczone razem z innymi zanieczyszczeniami do utylizacji. </w:t>
      </w:r>
    </w:p>
    <w:p w14:paraId="07FA5044" w14:textId="3E8C5E7A" w:rsidR="005B0F8E" w:rsidRP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5B0F8E">
        <w:rPr>
          <w:rFonts w:ascii="Cambria" w:hAnsi="Cambria" w:cs="Arial"/>
          <w:sz w:val="20"/>
          <w:szCs w:val="20"/>
        </w:rPr>
        <w:t xml:space="preserve">Prace uważa się za wykonane, jeżeli trawa będzie skoszona, wygrabiona i wywieziona. Poszczególne koszenia będą odbierane przez Zamawiającego. W razie stwierdzenia zaniedbań Wykonawca ma obowiązek poprawienia prac w wyznaczonym przez Zamawiającego terminie </w:t>
      </w:r>
      <w:r w:rsidRPr="005B0F8E">
        <w:rPr>
          <w:rFonts w:ascii="Cambria" w:hAnsi="Cambria" w:cs="Arial"/>
          <w:sz w:val="20"/>
          <w:szCs w:val="20"/>
        </w:rPr>
        <w:lastRenderedPageBreak/>
        <w:t>(max. do 2 dni), w przeciwnym razie prace uważa się za niewykonane</w:t>
      </w:r>
      <w:bookmarkEnd w:id="1"/>
      <w:r w:rsidRPr="005B0F8E">
        <w:rPr>
          <w:rFonts w:ascii="Cambria" w:hAnsi="Cambria" w:cs="Arial"/>
          <w:sz w:val="20"/>
          <w:szCs w:val="20"/>
        </w:rPr>
        <w:t>.</w:t>
      </w:r>
    </w:p>
    <w:p w14:paraId="1ED84DD0" w14:textId="78788C2B" w:rsidR="00955C4D" w:rsidRPr="005B0F8E" w:rsidRDefault="005B0F8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5B0F8E">
        <w:rPr>
          <w:rFonts w:ascii="Cambria" w:hAnsi="Cambria" w:cs="Arial"/>
          <w:b/>
          <w:sz w:val="20"/>
          <w:szCs w:val="20"/>
        </w:rPr>
        <w:t>Utrzymanie terenów zielonych wraz z uprzątnięciem jezdni ze skoszonej trawy</w:t>
      </w:r>
      <w:r w:rsidR="00955C4D" w:rsidRPr="00955C4D">
        <w:rPr>
          <w:rFonts w:ascii="Cambria" w:hAnsi="Cambria" w:cs="Arial"/>
          <w:b/>
          <w:sz w:val="20"/>
          <w:szCs w:val="20"/>
        </w:rPr>
        <w:t>.</w:t>
      </w:r>
      <w:r w:rsidR="00955C4D" w:rsidRPr="00955C4D">
        <w:rPr>
          <w:rFonts w:ascii="Cambria" w:hAnsi="Cambria" w:cs="Arial"/>
          <w:sz w:val="20"/>
          <w:szCs w:val="20"/>
        </w:rPr>
        <w:t xml:space="preserve"> </w:t>
      </w:r>
    </w:p>
    <w:p w14:paraId="19EB729A" w14:textId="2E7F2209" w:rsidR="005B0F8E" w:rsidRPr="00955C4D" w:rsidRDefault="005B0F8E" w:rsidP="005B0F8E">
      <w:pPr>
        <w:tabs>
          <w:tab w:val="left" w:pos="426"/>
        </w:tabs>
        <w:ind w:left="709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 zakresie utrzymania </w:t>
      </w:r>
      <w:r>
        <w:rPr>
          <w:rFonts w:ascii="Cambria" w:hAnsi="Cambria" w:cs="Arial"/>
          <w:sz w:val="20"/>
          <w:szCs w:val="20"/>
        </w:rPr>
        <w:t>terenów zielonych</w:t>
      </w:r>
      <w:r w:rsidRPr="00955C4D">
        <w:rPr>
          <w:rFonts w:ascii="Cambria" w:hAnsi="Cambria" w:cs="Arial"/>
          <w:sz w:val="20"/>
          <w:szCs w:val="20"/>
        </w:rPr>
        <w:t xml:space="preserve"> wchodzą prace:</w:t>
      </w:r>
    </w:p>
    <w:p w14:paraId="7898492C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trawy, chwastów z terenów zielni, w tym wykoszenie trawy wokół drzew i krzewów, </w:t>
      </w:r>
    </w:p>
    <w:p w14:paraId="053C04EA" w14:textId="7DC22BB4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wysokość koszenia </w:t>
      </w:r>
      <w:r w:rsidR="00122E43" w:rsidRPr="00122E43">
        <w:rPr>
          <w:rFonts w:ascii="Cambria" w:hAnsi="Cambria" w:cs="Arial"/>
          <w:sz w:val="20"/>
          <w:szCs w:val="20"/>
        </w:rPr>
        <w:t>terenów zielonych</w:t>
      </w:r>
      <w:r w:rsidRPr="00955C4D">
        <w:rPr>
          <w:rFonts w:ascii="Cambria" w:hAnsi="Cambria" w:cs="Arial"/>
          <w:sz w:val="20"/>
          <w:szCs w:val="20"/>
        </w:rPr>
        <w:t xml:space="preserve"> ustala się na 5-7 cm</w:t>
      </w:r>
    </w:p>
    <w:p w14:paraId="6A953615" w14:textId="51AE873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koszenie </w:t>
      </w:r>
      <w:r w:rsidR="001571BE" w:rsidRPr="001571BE">
        <w:rPr>
          <w:rFonts w:ascii="Cambria" w:hAnsi="Cambria" w:cs="Arial"/>
          <w:sz w:val="20"/>
          <w:szCs w:val="20"/>
        </w:rPr>
        <w:t>terenów zielonych</w:t>
      </w:r>
      <w:r w:rsidRPr="00955C4D">
        <w:rPr>
          <w:rFonts w:ascii="Cambria" w:hAnsi="Cambria" w:cs="Arial"/>
          <w:sz w:val="20"/>
          <w:szCs w:val="20"/>
        </w:rPr>
        <w:t xml:space="preserve"> obejmuje także usuwanie </w:t>
      </w:r>
      <w:r w:rsidRPr="00955C4D">
        <w:rPr>
          <w:rFonts w:ascii="Cambria" w:hAnsi="Cambria" w:cs="Arial"/>
          <w:sz w:val="20"/>
          <w:szCs w:val="20"/>
          <w:u w:val="single"/>
        </w:rPr>
        <w:t>samosiewów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odrostów korzeniowych i pionowych z drzew rosnących na utrzymywanych trawnikach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sz w:val="20"/>
          <w:szCs w:val="20"/>
          <w:u w:val="single"/>
        </w:rPr>
        <w:t>chwastów</w:t>
      </w:r>
      <w:r w:rsidRPr="00955C4D">
        <w:rPr>
          <w:rFonts w:ascii="Cambria" w:hAnsi="Cambria" w:cs="Arial"/>
          <w:sz w:val="20"/>
          <w:szCs w:val="20"/>
        </w:rPr>
        <w:t xml:space="preserve"> wokół drzew,  krzewów, lamp, znaków drogowych, barierek itp.</w:t>
      </w:r>
    </w:p>
    <w:p w14:paraId="7948C2DB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koszenie należy wykonywać kosiarkami mechanicznymi na terenie płaskim i skarpach. Dopuszcza się stosowanie do wykaszania kosami spalinowymi tylko i wyłącznie w miejscach trudno lub niedostępnych.</w:t>
      </w:r>
    </w:p>
    <w:p w14:paraId="776835BB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Trawniki przy skupinach krzewów, bylin i żywopłotach oraz przy obiektach małej architektury należy kosić z należytą starannością tak, aby nie uszkodzić roślin oraz elementów architektonicznych. Miejsca trudnodostępne należy dokosić ręcznie.</w:t>
      </w:r>
    </w:p>
    <w:p w14:paraId="73E22F9B" w14:textId="0E0066AD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Nie dopuszcza się koszenia traw przy pniach drzew kosami spalinowymi.  Wykonawca ponosi całkowitą odpowiedzialność za zniszczenie/uszkodzenie drzewa lub usunięcie drzewa bez wymaganego zezwolenia, zgodnie z art. 88 ustawy z 16 kwietnia 2004 r. o ochronie przyrody (</w:t>
      </w:r>
      <w:r w:rsidR="00122E43" w:rsidRPr="00122E43">
        <w:rPr>
          <w:rFonts w:ascii="Cambria" w:hAnsi="Cambria" w:cs="Arial"/>
          <w:b/>
          <w:sz w:val="20"/>
          <w:szCs w:val="20"/>
        </w:rPr>
        <w:t>Dz.U.2024.1478</w:t>
      </w:r>
      <w:r w:rsidRPr="00955C4D">
        <w:rPr>
          <w:rFonts w:ascii="Cambria" w:hAnsi="Cambria" w:cs="Arial"/>
          <w:b/>
          <w:sz w:val="20"/>
          <w:szCs w:val="20"/>
        </w:rPr>
        <w:t xml:space="preserve"> z późn. zm), co wiąże się z poniesieniem przez Wykonawcę kar administracyjnych. W przypadku</w:t>
      </w:r>
      <w:r w:rsidRPr="00955C4D">
        <w:rPr>
          <w:rFonts w:ascii="Cambria" w:hAnsi="Cambria" w:cs="Arial"/>
          <w:sz w:val="20"/>
          <w:szCs w:val="20"/>
        </w:rPr>
        <w:t xml:space="preserve"> </w:t>
      </w:r>
      <w:r w:rsidRPr="00955C4D">
        <w:rPr>
          <w:rFonts w:ascii="Cambria" w:hAnsi="Cambria" w:cs="Arial"/>
          <w:b/>
          <w:sz w:val="20"/>
          <w:szCs w:val="20"/>
        </w:rPr>
        <w:t>zniszczenia/ uszkodzenia lub usunięcia drzew</w:t>
      </w:r>
      <w:r w:rsidRPr="00955C4D">
        <w:rPr>
          <w:rFonts w:ascii="Cambria" w:hAnsi="Cambria" w:cs="Arial"/>
          <w:sz w:val="20"/>
          <w:szCs w:val="20"/>
        </w:rPr>
        <w:t xml:space="preserve">, </w:t>
      </w:r>
      <w:r w:rsidRPr="00955C4D">
        <w:rPr>
          <w:rFonts w:ascii="Cambria" w:hAnsi="Cambria" w:cs="Arial"/>
          <w:b/>
          <w:sz w:val="20"/>
          <w:szCs w:val="20"/>
        </w:rPr>
        <w:t>do których nie stosuje się przepisów art. 83 ust. 1 ustawy o ochronie przyrody, Wykonawca wykona nasadzenia zastępcze w stosunku 1:1. Przy czym zastrzega się, iż obwód nowo posadzonego drzewa na wys. 180 cm ma mieć min. 8 cm. Drzewo ma odpowiadać gatunkowi drzewa, które zostało zniszczone.</w:t>
      </w:r>
    </w:p>
    <w:p w14:paraId="47494412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Skoszoną trawę należy wygrabić, zebrać w pryzmy wywozić do miejsca jej utylizacji na bieżąco,</w:t>
      </w:r>
    </w:p>
    <w:p w14:paraId="60C53CA1" w14:textId="77777777" w:rsidR="005B0F8E" w:rsidRPr="00955C4D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Nie dopuszcza się zalegania skoszonej lub spryzmowanej trawy w miejscach objętych przedmiotem zamówienia. </w:t>
      </w:r>
      <w:r w:rsidRPr="00955C4D">
        <w:rPr>
          <w:rFonts w:ascii="Cambria" w:hAnsi="Cambria" w:cs="Arial"/>
          <w:color w:val="FF0000"/>
          <w:sz w:val="20"/>
          <w:szCs w:val="20"/>
          <w:u w:val="single"/>
        </w:rPr>
        <w:t>Trawa musi być zebrana i wywieziona najpóźniej do godziny 11:00 dnia następnego po koszeniu</w:t>
      </w:r>
      <w:r w:rsidRPr="00955C4D">
        <w:rPr>
          <w:rFonts w:ascii="Cambria" w:hAnsi="Cambria" w:cs="Arial"/>
          <w:color w:val="FF0000"/>
          <w:sz w:val="20"/>
          <w:szCs w:val="20"/>
        </w:rPr>
        <w:t>.</w:t>
      </w:r>
    </w:p>
    <w:p w14:paraId="09B3E161" w14:textId="77777777" w:rsid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Przed przystąpieniem do każdego koszenia należy usunąć z trawy: chwasty, kamienie, gruz, puszki metalowe lub inne zanieczyszczenia. Pozostała po koszeniu trawa i samosiewy winny być zabrane (wygrabione) z terenu zielonego, wymiecione z przyległych chodników i jezdni oraz przeznaczone razem z innymi zanieczyszczeniami do utylizacji. </w:t>
      </w:r>
    </w:p>
    <w:p w14:paraId="782B3ED8" w14:textId="54DA0780" w:rsidR="005B0F8E" w:rsidRPr="005B0F8E" w:rsidRDefault="005B0F8E" w:rsidP="005B0F8E">
      <w:pPr>
        <w:widowControl w:val="0"/>
        <w:numPr>
          <w:ilvl w:val="0"/>
          <w:numId w:val="7"/>
        </w:numPr>
        <w:tabs>
          <w:tab w:val="clear" w:pos="284"/>
          <w:tab w:val="left" w:pos="1134"/>
        </w:tabs>
        <w:suppressAutoHyphens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5B0F8E">
        <w:rPr>
          <w:rFonts w:ascii="Cambria" w:hAnsi="Cambria" w:cs="Arial"/>
          <w:sz w:val="20"/>
          <w:szCs w:val="20"/>
        </w:rPr>
        <w:t>Prace uważa się za wykonane, jeżeli trawa będzie skoszona, wygrabiona i wywieziona. Poszczególne koszenia będą odbierane przez Zamawiającego. W razie stwierdzenia zaniedbań Wykonawca ma obowiązek poprawienia prac w wyznaczonym przez Zamawiającego terminie (max. do 2 dni), w przeciwnym razie prace uważa się za niewykonane</w:t>
      </w:r>
    </w:p>
    <w:p w14:paraId="506059CA" w14:textId="77777777" w:rsidR="00955C4D" w:rsidRPr="001571BE" w:rsidRDefault="00955C4D" w:rsidP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71BE">
        <w:rPr>
          <w:rFonts w:ascii="Cambria" w:hAnsi="Cambria" w:cs="Arial"/>
          <w:b/>
          <w:sz w:val="20"/>
          <w:szCs w:val="20"/>
        </w:rPr>
        <w:t>Opróżnianie koszy ulicznych.</w:t>
      </w:r>
    </w:p>
    <w:p w14:paraId="1B616B75" w14:textId="77777777" w:rsidR="00955C4D" w:rsidRPr="00955C4D" w:rsidRDefault="00955C4D" w:rsidP="00D70D6E">
      <w:pPr>
        <w:ind w:left="340" w:firstLine="79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opróżniania koszy należy:</w:t>
      </w:r>
    </w:p>
    <w:p w14:paraId="03642F84" w14:textId="77777777" w:rsidR="00955C4D" w:rsidRPr="00955C4D" w:rsidRDefault="00955C4D">
      <w:pPr>
        <w:widowControl w:val="0"/>
        <w:numPr>
          <w:ilvl w:val="3"/>
          <w:numId w:val="17"/>
        </w:numPr>
        <w:suppressAutoHyphens/>
        <w:ind w:left="127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opróżnić kosze uliczne ze śmieci (odpadów),</w:t>
      </w:r>
    </w:p>
    <w:p w14:paraId="357F7D6C" w14:textId="77777777" w:rsidR="00955C4D" w:rsidRPr="00955C4D" w:rsidRDefault="00955C4D">
      <w:pPr>
        <w:widowControl w:val="0"/>
        <w:numPr>
          <w:ilvl w:val="3"/>
          <w:numId w:val="17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uprzątnąć teren wokół koszy, </w:t>
      </w:r>
    </w:p>
    <w:p w14:paraId="76FB60FD" w14:textId="77777777" w:rsidR="00955C4D" w:rsidRPr="00955C4D" w:rsidRDefault="00955C4D">
      <w:pPr>
        <w:widowControl w:val="0"/>
        <w:numPr>
          <w:ilvl w:val="3"/>
          <w:numId w:val="17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wywieźć tego samego dnia na składowisko odpadów i zutylizować. Nie dopuszcza się gromadzenia zebranych zanieczyszczeń na terenie pasa drogowego)</w:t>
      </w:r>
    </w:p>
    <w:p w14:paraId="24C4B210" w14:textId="77777777" w:rsidR="00955C4D" w:rsidRDefault="00955C4D">
      <w:pPr>
        <w:widowControl w:val="0"/>
        <w:numPr>
          <w:ilvl w:val="3"/>
          <w:numId w:val="17"/>
        </w:numPr>
        <w:suppressAutoHyphens/>
        <w:ind w:left="1276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kosze na wszystkich ulicach opróżnienia: poniedziałki, środy, piątki</w:t>
      </w:r>
    </w:p>
    <w:p w14:paraId="51B71FB1" w14:textId="77777777" w:rsidR="001571BE" w:rsidRPr="00955C4D" w:rsidRDefault="001571BE" w:rsidP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Jednorazowe pozimowe oczyszczanie ulic, chodników, parkingów, w pasie dróg powiatowych.</w:t>
      </w:r>
      <w:r w:rsidRPr="00955C4D">
        <w:rPr>
          <w:rFonts w:ascii="Cambria" w:hAnsi="Cambria" w:cs="Arial"/>
          <w:sz w:val="20"/>
          <w:szCs w:val="20"/>
        </w:rPr>
        <w:t xml:space="preserve"> </w:t>
      </w:r>
    </w:p>
    <w:p w14:paraId="7947BC9D" w14:textId="77777777" w:rsidR="001571BE" w:rsidRPr="00955C4D" w:rsidRDefault="001571BE" w:rsidP="001571BE">
      <w:pPr>
        <w:pStyle w:val="Akapitzlist"/>
        <w:tabs>
          <w:tab w:val="left" w:pos="709"/>
        </w:tabs>
        <w:ind w:left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usługi należy:</w:t>
      </w:r>
    </w:p>
    <w:p w14:paraId="501BC1C7" w14:textId="77777777" w:rsidR="001571BE" w:rsidRPr="00955C4D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sprzątnąć (oczyścić) jezdnię</w:t>
      </w:r>
      <w:r w:rsidRPr="00955C4D">
        <w:rPr>
          <w:rFonts w:ascii="Cambria" w:hAnsi="Cambria" w:cs="Tahoma"/>
          <w:sz w:val="20"/>
          <w:szCs w:val="20"/>
        </w:rPr>
        <w:t xml:space="preserve"> </w:t>
      </w:r>
      <w:r w:rsidRPr="00955C4D">
        <w:rPr>
          <w:rFonts w:ascii="Cambria" w:hAnsi="Cambria" w:cs="Arial"/>
          <w:sz w:val="20"/>
          <w:szCs w:val="20"/>
        </w:rPr>
        <w:t xml:space="preserve">na całej jej szerokości wraz z przylegającymi zatokami postojowymi lub autobusowymi, wyspami rozdzielającymi pasy ruchu, utwardzonymi wyspami rond itp. a także chodniki, parkingi i opaski bezpieczeństwa na całej szerokości, z używanego podczas zimowego utrzymania dróg mieszanki piasku z solą a także piasku, błota, trawy, chwastów, liści lub innych zanieczyszczeń (np. butelek, puszek, papierów, foli, połamanych gałęzi). </w:t>
      </w:r>
    </w:p>
    <w:p w14:paraId="53E5DB1D" w14:textId="77777777" w:rsidR="001571BE" w:rsidRPr="00955C4D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do zamiatania należy użyć zamiatarek ulicznych</w:t>
      </w:r>
      <w:r>
        <w:rPr>
          <w:rFonts w:ascii="Cambria" w:hAnsi="Cambria" w:cs="Arial"/>
          <w:sz w:val="20"/>
          <w:szCs w:val="20"/>
        </w:rPr>
        <w:t xml:space="preserve"> i chodnikowych</w:t>
      </w:r>
      <w:r w:rsidRPr="00955C4D">
        <w:rPr>
          <w:rFonts w:ascii="Cambria" w:hAnsi="Cambria" w:cs="Arial"/>
          <w:sz w:val="20"/>
          <w:szCs w:val="20"/>
        </w:rPr>
        <w:t xml:space="preserve">, a w przypadku miejsc o utrudnionym dostępnie wyjątkowo zezwala się na ręczne użycie mioteł. Nie dopuszcza się do nadmiernego zapylenia powietrza w trakcie zamiatania. Sprzęt skierowany do zamiatania powinien być wyposażony w zraszacz w celu skropienia wodą zabrudzonej nawierzchni oraz wyposażony w szczelnie zamknięty zbiornik na nieczystości. </w:t>
      </w:r>
    </w:p>
    <w:p w14:paraId="3413CFFC" w14:textId="77777777" w:rsidR="001571BE" w:rsidRPr="00955C4D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przypadku występowania (wrośnięcia) kępek trawy lub chwastów na jezdni, przy jej krawędziach lub na wyspach dzielących i brakiem możliwości usunięcia ich podczas zamiatania, rośliny należy usunąć w inny sposób (ręcznie, mechanicznie, chemicznie).\</w:t>
      </w:r>
    </w:p>
    <w:p w14:paraId="771ED853" w14:textId="77777777" w:rsidR="001571BE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Zebrane nieczystości należy załadować na środek transportu i wywieźć tego samego dnia na składowisko odpadów i zutylizować.</w:t>
      </w:r>
    </w:p>
    <w:p w14:paraId="7D0DF405" w14:textId="755DE9ED" w:rsidR="001571BE" w:rsidRPr="001571BE" w:rsidRDefault="001571BE" w:rsidP="001571BE">
      <w:pPr>
        <w:widowControl w:val="0"/>
        <w:numPr>
          <w:ilvl w:val="3"/>
          <w:numId w:val="5"/>
        </w:numPr>
        <w:suppressAutoHyphens/>
        <w:ind w:left="1418"/>
        <w:jc w:val="both"/>
        <w:rPr>
          <w:rFonts w:ascii="Cambria" w:hAnsi="Cambria" w:cs="Arial"/>
          <w:sz w:val="20"/>
          <w:szCs w:val="20"/>
        </w:rPr>
      </w:pPr>
      <w:r w:rsidRPr="001571BE">
        <w:rPr>
          <w:rFonts w:ascii="Cambria" w:hAnsi="Cambria" w:cs="Arial"/>
          <w:sz w:val="20"/>
          <w:szCs w:val="20"/>
        </w:rPr>
        <w:t>nie dopuszcza się gromadzenia zebranych zanieczyszczeń i zmiotek ulicznych na terenie pasa drogowego</w:t>
      </w:r>
    </w:p>
    <w:p w14:paraId="1549ABE5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tabs>
          <w:tab w:val="clear" w:pos="1066"/>
          <w:tab w:val="num" w:pos="426"/>
        </w:tabs>
        <w:suppressAutoHyphens/>
        <w:ind w:left="42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Utrzymanie /pielęgnacja żywopłotów</w:t>
      </w:r>
      <w:r w:rsidRPr="00955C4D">
        <w:rPr>
          <w:rFonts w:ascii="Cambria" w:hAnsi="Cambria" w:cs="Arial"/>
          <w:b/>
          <w:sz w:val="20"/>
          <w:szCs w:val="20"/>
          <w:lang w:val="pl-PL"/>
        </w:rPr>
        <w:t xml:space="preserve"> </w:t>
      </w:r>
    </w:p>
    <w:p w14:paraId="46541D99" w14:textId="77777777" w:rsidR="00955C4D" w:rsidRPr="00955C4D" w:rsidRDefault="00955C4D" w:rsidP="00D70D6E">
      <w:pPr>
        <w:tabs>
          <w:tab w:val="left" w:pos="426"/>
        </w:tabs>
        <w:ind w:left="426" w:firstLine="708"/>
        <w:jc w:val="both"/>
        <w:rPr>
          <w:rFonts w:ascii="Cambria" w:hAnsi="Cambria" w:cs="Arial"/>
          <w:sz w:val="20"/>
          <w:szCs w:val="20"/>
          <w:u w:val="single"/>
        </w:rPr>
      </w:pPr>
      <w:r w:rsidRPr="00955C4D">
        <w:rPr>
          <w:rFonts w:ascii="Cambria" w:hAnsi="Cambria" w:cs="Arial"/>
          <w:sz w:val="20"/>
          <w:szCs w:val="20"/>
        </w:rPr>
        <w:t>Utrzymanie żywopłotów liściastych będzie polegało na:</w:t>
      </w:r>
    </w:p>
    <w:p w14:paraId="24005345" w14:textId="77777777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  <w:u w:val="single"/>
        </w:rPr>
        <w:lastRenderedPageBreak/>
        <w:t>cięcia formującego</w:t>
      </w:r>
      <w:r w:rsidRPr="00955C4D">
        <w:rPr>
          <w:rFonts w:ascii="Cambria" w:hAnsi="Cambria" w:cs="Arial"/>
          <w:sz w:val="20"/>
          <w:szCs w:val="20"/>
        </w:rPr>
        <w:t xml:space="preserve"> (maksymalnie do 30 % objętości żywopłotu) lub/i </w:t>
      </w:r>
      <w:r w:rsidRPr="00955C4D">
        <w:rPr>
          <w:rFonts w:ascii="Cambria" w:hAnsi="Cambria" w:cs="Arial"/>
          <w:sz w:val="20"/>
          <w:szCs w:val="20"/>
          <w:u w:val="single"/>
        </w:rPr>
        <w:t>cięcia pielęgnacyjnego</w:t>
      </w:r>
      <w:r w:rsidRPr="00955C4D">
        <w:rPr>
          <w:rFonts w:ascii="Cambria" w:hAnsi="Cambria" w:cs="Arial"/>
          <w:sz w:val="20"/>
          <w:szCs w:val="20"/>
        </w:rPr>
        <w:t xml:space="preserve"> polegającego na usuwaniu suchych, nadłamanych, przemarzniętych, porażonych, zamierających, krzyżujących się, zwisających lub leżących na ziemi gałęzi. Żywopłoty po przycięciu muszą zachować nadal funkcję estetyczną.</w:t>
      </w:r>
    </w:p>
    <w:p w14:paraId="3B874BFE" w14:textId="7DF8279F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zabezpieczeniu roślin preparatami chemicznymi przed chorobami grzybowymi i szkodnikami. Wykonawca jest odpowiedzialny za niedopuszczenie do zaatakowania patogenem i/lub szkodnikiem, przekraczającego 15 % populacji roślin porażonej odmiany lub gatunku. Wszelkie opryski należy prowadzić zgodnie z ustawą z dnia 18 grudnia 2003 r. o ochronie roślin (</w:t>
      </w:r>
      <w:r w:rsidR="002458BC" w:rsidRPr="002458BC">
        <w:rPr>
          <w:rFonts w:ascii="Cambria" w:hAnsi="Cambria" w:cs="Arial"/>
          <w:sz w:val="20"/>
          <w:szCs w:val="20"/>
        </w:rPr>
        <w:t>Dz. U. z 2019 r. poz. 972, 2020 z późn. zm.</w:t>
      </w:r>
      <w:r w:rsidRPr="00955C4D">
        <w:rPr>
          <w:rFonts w:ascii="Cambria" w:hAnsi="Cambria" w:cs="Arial"/>
          <w:sz w:val="20"/>
          <w:szCs w:val="20"/>
        </w:rPr>
        <w:t>)</w:t>
      </w:r>
    </w:p>
    <w:p w14:paraId="507B2584" w14:textId="77777777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odchwaszczaniu gruntu wokół żywopłotów poprzez ręczne wypielenie chwastów, wygrabieniu ich i wywozie tego samego dnia</w:t>
      </w:r>
    </w:p>
    <w:p w14:paraId="1F5B156B" w14:textId="77777777" w:rsidR="00955C4D" w:rsidRPr="00955C4D" w:rsidRDefault="00955C4D">
      <w:pPr>
        <w:widowControl w:val="0"/>
        <w:numPr>
          <w:ilvl w:val="3"/>
          <w:numId w:val="11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 wykonaniu prac należy uprzątnąć teren wokół żywopłotów wraz z wywiezieniem gałęzi, liści itp. w celu ich utylizacji</w:t>
      </w:r>
    </w:p>
    <w:p w14:paraId="69FF3659" w14:textId="77777777" w:rsidR="00955C4D" w:rsidRPr="00955C4D" w:rsidRDefault="00955C4D" w:rsidP="001571BE">
      <w:pPr>
        <w:pStyle w:val="Akapitzlist"/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Podlewanie  młodych drzewek</w:t>
      </w:r>
    </w:p>
    <w:p w14:paraId="7ED4D4FC" w14:textId="77777777" w:rsidR="00955C4D" w:rsidRPr="00955C4D" w:rsidRDefault="00955C4D">
      <w:pPr>
        <w:pStyle w:val="Akapitzlist"/>
        <w:widowControl w:val="0"/>
        <w:numPr>
          <w:ilvl w:val="3"/>
          <w:numId w:val="5"/>
        </w:numPr>
        <w:tabs>
          <w:tab w:val="left" w:pos="1134"/>
        </w:tabs>
        <w:suppressAutoHyphens/>
        <w:ind w:left="1134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Na zlecenie Zamawiającego, należy podlać wodą młode drzewka w ilości około 15 l/ 1 roślina. Przy podlewaniu należy zwrócić szczególną uwagę na misy z zrębek i podlewanie wykonywać tak, aby woda nie przelewała się poza jej górną krawędź oraz nie powodowała ich wymywania</w:t>
      </w:r>
    </w:p>
    <w:p w14:paraId="45FBD3E3" w14:textId="77777777" w:rsidR="00955C4D" w:rsidRPr="00955C4D" w:rsidRDefault="00955C4D">
      <w:pPr>
        <w:pStyle w:val="Akapitzlist"/>
        <w:widowControl w:val="0"/>
        <w:numPr>
          <w:ilvl w:val="3"/>
          <w:numId w:val="5"/>
        </w:numPr>
        <w:tabs>
          <w:tab w:val="left" w:pos="1134"/>
        </w:tabs>
        <w:suppressAutoHyphens/>
        <w:ind w:left="1134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Podlewanie należy wykonywać w godzinach rannych i wieczornym, tak aby nie spowodować porażenia rośliny.</w:t>
      </w:r>
    </w:p>
    <w:p w14:paraId="68FC8D8B" w14:textId="77777777" w:rsidR="00955C4D" w:rsidRPr="00955C4D" w:rsidRDefault="00955C4D">
      <w:pPr>
        <w:pStyle w:val="Akapitzlist"/>
        <w:widowControl w:val="0"/>
        <w:numPr>
          <w:ilvl w:val="3"/>
          <w:numId w:val="5"/>
        </w:numPr>
        <w:tabs>
          <w:tab w:val="left" w:pos="1134"/>
        </w:tabs>
        <w:suppressAutoHyphens/>
        <w:ind w:left="1134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Wodę niezbędną do podlewania zabezpiecza Wykonawca we własnym zakresie i na własny koszt</w:t>
      </w:r>
    </w:p>
    <w:p w14:paraId="3BCF04C8" w14:textId="77777777" w:rsidR="00955C4D" w:rsidRPr="00955C4D" w:rsidRDefault="00955C4D">
      <w:pPr>
        <w:pStyle w:val="Akapitzlist"/>
        <w:widowControl w:val="0"/>
        <w:numPr>
          <w:ilvl w:val="0"/>
          <w:numId w:val="5"/>
        </w:numPr>
        <w:tabs>
          <w:tab w:val="clear" w:pos="1066"/>
          <w:tab w:val="num" w:pos="426"/>
          <w:tab w:val="num" w:pos="709"/>
        </w:tabs>
        <w:suppressAutoHyphens/>
        <w:ind w:left="426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Jesienne grabienie trawników     </w:t>
      </w:r>
    </w:p>
    <w:p w14:paraId="0FF74D18" w14:textId="77777777" w:rsidR="00955C4D" w:rsidRPr="00955C4D" w:rsidRDefault="00955C4D" w:rsidP="00D70D6E">
      <w:pPr>
        <w:tabs>
          <w:tab w:val="left" w:pos="426"/>
        </w:tabs>
        <w:ind w:left="426" w:firstLine="708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W ramach tej części zadania należy wykonać następujące prace:</w:t>
      </w:r>
    </w:p>
    <w:p w14:paraId="1D553C6E" w14:textId="77777777" w:rsidR="00955C4D" w:rsidRPr="00955C4D" w:rsidRDefault="00955C4D">
      <w:pPr>
        <w:widowControl w:val="0"/>
        <w:numPr>
          <w:ilvl w:val="3"/>
          <w:numId w:val="13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 Wygrabić liście z terenów zielonych, krzewów, kwietników w sposób ręczny (grabiami ręcznymi). </w:t>
      </w:r>
    </w:p>
    <w:p w14:paraId="69FC0FF7" w14:textId="77777777" w:rsidR="00955C4D" w:rsidRPr="00955C4D" w:rsidRDefault="00955C4D">
      <w:pPr>
        <w:widowControl w:val="0"/>
        <w:numPr>
          <w:ilvl w:val="3"/>
          <w:numId w:val="13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Liście i inne zanieczyszczenia należy zebrać w pryzmy, wywieźć na składowisko odpadów i zutylizować. </w:t>
      </w:r>
    </w:p>
    <w:p w14:paraId="05FD65EE" w14:textId="77777777" w:rsidR="00955C4D" w:rsidRPr="00955C4D" w:rsidRDefault="00955C4D">
      <w:pPr>
        <w:widowControl w:val="0"/>
        <w:numPr>
          <w:ilvl w:val="3"/>
          <w:numId w:val="13"/>
        </w:numPr>
        <w:tabs>
          <w:tab w:val="left" w:pos="426"/>
        </w:tabs>
        <w:suppressAutoHyphens/>
        <w:ind w:left="1134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Prace uważa się za  wykonane, jeżeli liście zostaną usunięte z całej powierzchni trawników, kwietników oraz krzewów i żywopłotów. W razie stwierdzenia zaniedbań Wykonawca ma obowiązek poprawienia prac w wyznaczonym przez Zamawiającego terminie (max. do 2 dni), w przeciwnym razie prace uważa się za niewykonane.</w:t>
      </w:r>
    </w:p>
    <w:p w14:paraId="0AC720F1" w14:textId="1F66913E" w:rsidR="00955C4D" w:rsidRPr="00955C4D" w:rsidRDefault="00955C4D">
      <w:pPr>
        <w:widowControl w:val="0"/>
        <w:numPr>
          <w:ilvl w:val="0"/>
          <w:numId w:val="5"/>
        </w:numPr>
        <w:tabs>
          <w:tab w:val="clear" w:pos="1066"/>
        </w:tabs>
        <w:suppressAutoHyphens/>
        <w:ind w:left="426" w:hanging="426"/>
        <w:jc w:val="both"/>
        <w:rPr>
          <w:rFonts w:ascii="Cambria" w:hAnsi="Cambria" w:cs="Arial"/>
          <w:b/>
          <w:bCs/>
          <w:sz w:val="20"/>
          <w:szCs w:val="20"/>
        </w:rPr>
      </w:pPr>
      <w:r w:rsidRPr="00955C4D">
        <w:rPr>
          <w:rFonts w:ascii="Cambria" w:hAnsi="Cambria" w:cs="Arial"/>
          <w:b/>
          <w:bCs/>
          <w:sz w:val="20"/>
          <w:szCs w:val="20"/>
        </w:rPr>
        <w:t xml:space="preserve">Interwencyjne </w:t>
      </w:r>
      <w:r w:rsidR="001571BE">
        <w:rPr>
          <w:rFonts w:ascii="Cambria" w:hAnsi="Cambria" w:cs="Arial"/>
          <w:b/>
          <w:bCs/>
          <w:sz w:val="20"/>
          <w:szCs w:val="20"/>
        </w:rPr>
        <w:t>prace w pasie drogowym</w:t>
      </w:r>
    </w:p>
    <w:p w14:paraId="144761F8" w14:textId="77777777" w:rsidR="00955C4D" w:rsidRPr="00955C4D" w:rsidRDefault="00955C4D">
      <w:pPr>
        <w:widowControl w:val="0"/>
        <w:numPr>
          <w:ilvl w:val="1"/>
          <w:numId w:val="5"/>
        </w:numPr>
        <w:suppressAutoHyphens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 xml:space="preserve">Sprzątanie </w:t>
      </w:r>
      <w:bookmarkStart w:id="2" w:name="_Hlk159577930"/>
      <w:r w:rsidRPr="00955C4D">
        <w:rPr>
          <w:rFonts w:ascii="Cambria" w:hAnsi="Cambria" w:cs="Arial"/>
          <w:sz w:val="20"/>
          <w:szCs w:val="20"/>
        </w:rPr>
        <w:t>nieczystości</w:t>
      </w:r>
      <w:bookmarkEnd w:id="2"/>
      <w:r w:rsidRPr="00955C4D">
        <w:rPr>
          <w:rFonts w:ascii="Cambria" w:hAnsi="Cambria" w:cs="Arial"/>
          <w:sz w:val="20"/>
          <w:szCs w:val="20"/>
        </w:rPr>
        <w:t xml:space="preserve"> z pasa drogowego z wywozem na składowisko odpadów (opony, szkło, papiery itp.)</w:t>
      </w:r>
    </w:p>
    <w:p w14:paraId="11862536" w14:textId="77777777" w:rsidR="00955C4D" w:rsidRPr="00955C4D" w:rsidRDefault="00955C4D">
      <w:pPr>
        <w:widowControl w:val="0"/>
        <w:numPr>
          <w:ilvl w:val="1"/>
          <w:numId w:val="5"/>
        </w:numPr>
        <w:suppressAutoHyphens/>
        <w:ind w:left="1134" w:hanging="283"/>
        <w:jc w:val="both"/>
        <w:rPr>
          <w:rFonts w:ascii="Cambria" w:hAnsi="Cambria" w:cs="Arial"/>
          <w:sz w:val="20"/>
          <w:szCs w:val="20"/>
        </w:rPr>
      </w:pPr>
      <w:r w:rsidRPr="00955C4D">
        <w:rPr>
          <w:rFonts w:ascii="Cambria" w:hAnsi="Cambria" w:cs="Arial"/>
          <w:sz w:val="20"/>
          <w:szCs w:val="20"/>
        </w:rPr>
        <w:t>Uprzątnięte nieczystości oraz utylizację odpadów zapewni Wykonawca zgodnie z warunkami i decyzjami wydanymi przez właściwe władze ochrony środowiska.</w:t>
      </w:r>
    </w:p>
    <w:p w14:paraId="624E5258" w14:textId="77777777" w:rsidR="00955C4D" w:rsidRPr="00955C4D" w:rsidRDefault="00955C4D" w:rsidP="00D70D6E">
      <w:pPr>
        <w:widowControl w:val="0"/>
        <w:suppressAutoHyphens/>
        <w:ind w:left="426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BF83470" w14:textId="77777777" w:rsidR="00955C4D" w:rsidRPr="00955C4D" w:rsidRDefault="00955C4D" w:rsidP="00D70D6E">
      <w:pPr>
        <w:ind w:left="363"/>
        <w:jc w:val="both"/>
        <w:rPr>
          <w:rFonts w:ascii="Cambria" w:hAnsi="Cambria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>ZAMAWIAJĄCY:</w:t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</w:r>
      <w:r w:rsidRPr="00955C4D">
        <w:rPr>
          <w:rFonts w:ascii="Cambria" w:hAnsi="Cambria" w:cs="Arial"/>
          <w:b/>
          <w:sz w:val="20"/>
          <w:szCs w:val="20"/>
        </w:rPr>
        <w:tab/>
        <w:t xml:space="preserve">WYKONAWCA: </w:t>
      </w:r>
      <w:r w:rsidRPr="00955C4D">
        <w:rPr>
          <w:rFonts w:ascii="Cambria" w:hAnsi="Cambria" w:cs="Arial"/>
          <w:b/>
          <w:sz w:val="20"/>
          <w:szCs w:val="20"/>
        </w:rPr>
        <w:tab/>
      </w:r>
    </w:p>
    <w:p w14:paraId="5C00A2A0" w14:textId="77777777" w:rsidR="00955C4D" w:rsidRPr="00955C4D" w:rsidRDefault="00955C4D" w:rsidP="00D70D6E">
      <w:pPr>
        <w:rPr>
          <w:rFonts w:ascii="Cambria" w:hAnsi="Cambria"/>
          <w:sz w:val="20"/>
          <w:szCs w:val="20"/>
        </w:rPr>
        <w:sectPr w:rsidR="00955C4D" w:rsidRPr="00955C4D" w:rsidSect="00120418">
          <w:footerReference w:type="default" r:id="rId7"/>
          <w:pgSz w:w="11906" w:h="16838"/>
          <w:pgMar w:top="709" w:right="849" w:bottom="709" w:left="1701" w:header="709" w:footer="709" w:gutter="0"/>
          <w:pgNumType w:start="38"/>
          <w:cols w:space="708"/>
          <w:docGrid w:linePitch="600" w:charSpace="32768"/>
        </w:sectPr>
      </w:pPr>
    </w:p>
    <w:p w14:paraId="1F6BAA38" w14:textId="77777777" w:rsidR="00955C4D" w:rsidRPr="00955C4D" w:rsidRDefault="00955C4D" w:rsidP="004B6572">
      <w:pPr>
        <w:ind w:left="12744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Załącznik Nr 2</w:t>
      </w:r>
    </w:p>
    <w:p w14:paraId="006DF4DF" w14:textId="77777777" w:rsidR="00955C4D" w:rsidRPr="00955C4D" w:rsidRDefault="00955C4D" w:rsidP="004B6572">
      <w:pPr>
        <w:ind w:left="12036" w:firstLine="708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do Umowy </w:t>
      </w:r>
    </w:p>
    <w:p w14:paraId="1557D047" w14:textId="77777777" w:rsidR="00955C4D" w:rsidRPr="00955C4D" w:rsidRDefault="00955C4D" w:rsidP="00D70D6E">
      <w:pPr>
        <w:jc w:val="center"/>
        <w:rPr>
          <w:rFonts w:ascii="Cambria" w:hAnsi="Cambria" w:cs="Arial"/>
          <w:b/>
          <w:sz w:val="20"/>
          <w:szCs w:val="20"/>
        </w:rPr>
      </w:pPr>
    </w:p>
    <w:p w14:paraId="64DDEF49" w14:textId="1C8F1B2E" w:rsidR="00955C4D" w:rsidRPr="00955C4D" w:rsidRDefault="00955C4D" w:rsidP="00D70D6E">
      <w:pPr>
        <w:jc w:val="center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WYKAZ TERENÓW ZIELENI I CIĄGÓW KOMUNIKACYJNYCH W CIĄGACH ULIC POWIATOWYCH </w:t>
      </w:r>
      <w:r w:rsidRPr="00955C4D">
        <w:rPr>
          <w:rFonts w:ascii="Cambria" w:hAnsi="Cambria" w:cs="Arial"/>
          <w:b/>
          <w:sz w:val="20"/>
          <w:szCs w:val="20"/>
          <w:u w:val="single"/>
        </w:rPr>
        <w:t xml:space="preserve">W MIEŚCIE </w:t>
      </w:r>
      <w:r w:rsidR="004B6572">
        <w:rPr>
          <w:rFonts w:ascii="Cambria" w:hAnsi="Cambria" w:cs="Arial"/>
          <w:b/>
          <w:sz w:val="20"/>
          <w:szCs w:val="20"/>
          <w:u w:val="single"/>
        </w:rPr>
        <w:t>LUB</w:t>
      </w:r>
      <w:r w:rsidRPr="00955C4D">
        <w:rPr>
          <w:rFonts w:ascii="Cambria" w:hAnsi="Cambria" w:cs="Arial"/>
          <w:b/>
          <w:sz w:val="20"/>
          <w:szCs w:val="20"/>
          <w:u w:val="single"/>
        </w:rPr>
        <w:t>AWA</w:t>
      </w:r>
      <w:r w:rsidR="00120418">
        <w:rPr>
          <w:rFonts w:ascii="Cambria" w:hAnsi="Cambria" w:cs="Arial"/>
          <w:b/>
          <w:sz w:val="20"/>
          <w:szCs w:val="20"/>
          <w:u w:val="single"/>
        </w:rPr>
        <w:t xml:space="preserve"> I OKOLIC</w:t>
      </w:r>
    </w:p>
    <w:p w14:paraId="5A6F9189" w14:textId="77777777" w:rsidR="00955C4D" w:rsidRPr="00955C4D" w:rsidRDefault="00955C4D" w:rsidP="00D70D6E">
      <w:pPr>
        <w:rPr>
          <w:rFonts w:ascii="Cambria" w:hAnsi="Cambria" w:cs="Arial"/>
          <w:b/>
          <w:sz w:val="20"/>
          <w:szCs w:val="20"/>
        </w:rPr>
      </w:pPr>
    </w:p>
    <w:tbl>
      <w:tblPr>
        <w:tblW w:w="4517" w:type="pct"/>
        <w:tblInd w:w="797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7"/>
        <w:gridCol w:w="883"/>
        <w:gridCol w:w="1759"/>
        <w:gridCol w:w="1318"/>
        <w:gridCol w:w="1477"/>
        <w:gridCol w:w="1075"/>
        <w:gridCol w:w="1663"/>
        <w:gridCol w:w="1507"/>
        <w:gridCol w:w="1507"/>
        <w:gridCol w:w="2049"/>
      </w:tblGrid>
      <w:tr w:rsidR="004B6572" w:rsidRPr="00D71B0E" w14:paraId="56E1D78A" w14:textId="77777777" w:rsidTr="00CD46CA">
        <w:trPr>
          <w:trHeight w:val="600"/>
        </w:trPr>
        <w:tc>
          <w:tcPr>
            <w:tcW w:w="1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54184BF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L.p</w:t>
            </w:r>
          </w:p>
        </w:tc>
        <w:tc>
          <w:tcPr>
            <w:tcW w:w="32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D8E573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Nr drogi</w:t>
            </w:r>
          </w:p>
        </w:tc>
        <w:tc>
          <w:tcPr>
            <w:tcW w:w="64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B401C4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Nazwa ulicy/drogi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CB4858E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Trawniki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6474921E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Tereny zieleni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</w:tcPr>
          <w:p w14:paraId="67167AB6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Żywopłot</w:t>
            </w:r>
          </w:p>
        </w:tc>
        <w:tc>
          <w:tcPr>
            <w:tcW w:w="608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46E94F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Grabienie liśc</w:t>
            </w:r>
            <w:r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154F949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Długość ulicy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3EC122E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Pow. chodników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2822C1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bCs/>
                <w:color w:val="000000"/>
                <w:sz w:val="20"/>
                <w:szCs w:val="20"/>
              </w:rPr>
              <w:t>Liczba koszy</w:t>
            </w:r>
          </w:p>
        </w:tc>
      </w:tr>
      <w:tr w:rsidR="004B6572" w:rsidRPr="00D71B0E" w14:paraId="5662C68C" w14:textId="77777777" w:rsidTr="00CD46CA">
        <w:trPr>
          <w:trHeight w:val="307"/>
        </w:trPr>
        <w:tc>
          <w:tcPr>
            <w:tcW w:w="160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116AA48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23" w:type="pct"/>
            <w:tcBorders>
              <w:top w:val="single" w:sz="1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D8F567C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F5B41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030A45BA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perscript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m</w:t>
            </w: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40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3C21979C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m</w:t>
            </w: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93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14:paraId="6FC20780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m</w:t>
            </w: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b</w:t>
            </w:r>
          </w:p>
        </w:tc>
        <w:tc>
          <w:tcPr>
            <w:tcW w:w="608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1A6A374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m</w:t>
            </w: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14:paraId="70D9469F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km</w:t>
            </w:r>
          </w:p>
        </w:tc>
        <w:tc>
          <w:tcPr>
            <w:tcW w:w="551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A77256B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m</w:t>
            </w: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49" w:type="pct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E34F37" w14:textId="77777777" w:rsidR="004B6572" w:rsidRPr="00841F00" w:rsidRDefault="004B6572" w:rsidP="00CD46CA">
            <w:pPr>
              <w:jc w:val="center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szt.</w:t>
            </w:r>
          </w:p>
        </w:tc>
      </w:tr>
      <w:tr w:rsidR="004B6572" w:rsidRPr="00D71B0E" w14:paraId="7C375A6E" w14:textId="77777777" w:rsidTr="00CD46CA">
        <w:trPr>
          <w:trHeight w:val="557"/>
        </w:trPr>
        <w:tc>
          <w:tcPr>
            <w:tcW w:w="160" w:type="pc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  <w:hideMark/>
          </w:tcPr>
          <w:p w14:paraId="2667D356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323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  <w:hideMark/>
          </w:tcPr>
          <w:p w14:paraId="782341FC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1343 N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A76624" w14:textId="77777777" w:rsidR="004B6572" w:rsidRPr="00D71B0E" w:rsidRDefault="004B6572" w:rsidP="00CD46CA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KOPERNIKA</w:t>
            </w:r>
          </w:p>
        </w:tc>
        <w:tc>
          <w:tcPr>
            <w:tcW w:w="482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  <w:hideMark/>
          </w:tcPr>
          <w:p w14:paraId="60066E2F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466</w:t>
            </w: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1BDEBB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8394</w:t>
            </w:r>
          </w:p>
        </w:tc>
        <w:tc>
          <w:tcPr>
            <w:tcW w:w="39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E07F7B7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266</w:t>
            </w:r>
          </w:p>
        </w:tc>
        <w:tc>
          <w:tcPr>
            <w:tcW w:w="608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noWrap/>
            <w:vAlign w:val="center"/>
            <w:hideMark/>
          </w:tcPr>
          <w:p w14:paraId="32B6D843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4430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  <w:hideMark/>
          </w:tcPr>
          <w:p w14:paraId="2B933F5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color w:val="000000"/>
                <w:sz w:val="20"/>
                <w:szCs w:val="20"/>
              </w:rPr>
              <w:t>2,551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  <w:hideMark/>
          </w:tcPr>
          <w:p w14:paraId="4AF1742C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3741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  <w:hideMark/>
          </w:tcPr>
          <w:p w14:paraId="2C02A316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71B0E">
              <w:rPr>
                <w:rFonts w:ascii="Cambria" w:hAnsi="Cambria" w:cs="Arial"/>
                <w:sz w:val="20"/>
                <w:szCs w:val="20"/>
              </w:rPr>
              <w:t>7</w:t>
            </w:r>
          </w:p>
        </w:tc>
      </w:tr>
      <w:tr w:rsidR="004B6572" w:rsidRPr="00D71B0E" w14:paraId="4B5A61EF" w14:textId="77777777" w:rsidTr="00CD46CA">
        <w:trPr>
          <w:trHeight w:val="557"/>
        </w:trPr>
        <w:tc>
          <w:tcPr>
            <w:tcW w:w="160" w:type="pc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72952D30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323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</w:tcPr>
          <w:p w14:paraId="5FF374C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1272 N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D32D17" w14:textId="77777777" w:rsidR="004B6572" w:rsidRPr="00D71B0E" w:rsidRDefault="004B6572" w:rsidP="00CD46CA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PRZEMYSŁOWA</w:t>
            </w:r>
          </w:p>
        </w:tc>
        <w:tc>
          <w:tcPr>
            <w:tcW w:w="482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</w:tcPr>
          <w:p w14:paraId="5575936F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162</w:t>
            </w: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1AA5FF7D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C36852">
              <w:rPr>
                <w:rFonts w:ascii="Cambria" w:hAnsi="Cambria" w:cs="Arial"/>
                <w:color w:val="000000"/>
                <w:sz w:val="20"/>
                <w:szCs w:val="20"/>
              </w:rPr>
              <w:t>7049</w:t>
            </w:r>
          </w:p>
        </w:tc>
        <w:tc>
          <w:tcPr>
            <w:tcW w:w="39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6D47230B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noWrap/>
            <w:vAlign w:val="center"/>
          </w:tcPr>
          <w:p w14:paraId="5D184585" w14:textId="77777777" w:rsidR="004B6572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4337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</w:tcPr>
          <w:p w14:paraId="072FE82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color w:val="000000"/>
                <w:sz w:val="20"/>
                <w:szCs w:val="20"/>
              </w:rPr>
              <w:t>1,526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3E98B56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1224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1934F6A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71B0E">
              <w:rPr>
                <w:rFonts w:ascii="Cambria" w:hAnsi="Cambria" w:cs="Arial"/>
                <w:sz w:val="20"/>
                <w:szCs w:val="20"/>
              </w:rPr>
              <w:t>0</w:t>
            </w:r>
          </w:p>
        </w:tc>
      </w:tr>
      <w:tr w:rsidR="004B6572" w:rsidRPr="00D71B0E" w14:paraId="30E0076C" w14:textId="77777777" w:rsidTr="00CD46CA">
        <w:trPr>
          <w:trHeight w:val="557"/>
        </w:trPr>
        <w:tc>
          <w:tcPr>
            <w:tcW w:w="160" w:type="pc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656BF227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323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</w:tcPr>
          <w:p w14:paraId="7935A45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1345 N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9EDDC0C" w14:textId="77777777" w:rsidR="004B6572" w:rsidRPr="00D71B0E" w:rsidRDefault="004B6572" w:rsidP="00CD46CA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DWORCOWA</w:t>
            </w:r>
          </w:p>
        </w:tc>
        <w:tc>
          <w:tcPr>
            <w:tcW w:w="482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</w:tcPr>
          <w:p w14:paraId="551F6E6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3003</w:t>
            </w: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31DA7E05" w14:textId="77777777" w:rsidR="004B6572" w:rsidRPr="00C36852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D4ED9">
              <w:rPr>
                <w:rFonts w:ascii="Cambria" w:hAnsi="Cambria" w:cs="Arial"/>
                <w:color w:val="000000"/>
                <w:sz w:val="20"/>
                <w:szCs w:val="20"/>
              </w:rPr>
              <w:t>4818</w:t>
            </w:r>
          </w:p>
        </w:tc>
        <w:tc>
          <w:tcPr>
            <w:tcW w:w="39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2621462F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noWrap/>
            <w:vAlign w:val="center"/>
          </w:tcPr>
          <w:p w14:paraId="658E2DAC" w14:textId="77777777" w:rsidR="004B6572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3911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</w:tcPr>
          <w:p w14:paraId="1A7B0CF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color w:val="000000"/>
                <w:sz w:val="20"/>
                <w:szCs w:val="20"/>
              </w:rPr>
              <w:t>1,920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DACD4F0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A71F56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71B0E"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</w:tr>
      <w:tr w:rsidR="004B6572" w:rsidRPr="00D71B0E" w14:paraId="0AA1FDE4" w14:textId="77777777" w:rsidTr="00CD46CA">
        <w:trPr>
          <w:trHeight w:val="557"/>
        </w:trPr>
        <w:tc>
          <w:tcPr>
            <w:tcW w:w="160" w:type="pct"/>
            <w:tcBorders>
              <w:top w:val="single" w:sz="2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14:paraId="1D898B02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323" w:type="pct"/>
            <w:tcBorders>
              <w:top w:val="single" w:sz="2" w:space="0" w:color="auto"/>
              <w:left w:val="nil"/>
              <w:right w:val="single" w:sz="4" w:space="0" w:color="auto"/>
            </w:tcBorders>
            <w:vAlign w:val="center"/>
          </w:tcPr>
          <w:p w14:paraId="40A69E39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2862 N</w:t>
            </w:r>
          </w:p>
        </w:tc>
        <w:tc>
          <w:tcPr>
            <w:tcW w:w="643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310CA05" w14:textId="77777777" w:rsidR="004B6572" w:rsidRPr="00D71B0E" w:rsidRDefault="004B6572" w:rsidP="00CD46CA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TOWAROWA</w:t>
            </w:r>
          </w:p>
        </w:tc>
        <w:tc>
          <w:tcPr>
            <w:tcW w:w="482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</w:tcPr>
          <w:p w14:paraId="46230F70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906</w:t>
            </w:r>
          </w:p>
        </w:tc>
        <w:tc>
          <w:tcPr>
            <w:tcW w:w="5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4A140B90" w14:textId="77777777" w:rsidR="004B6572" w:rsidRPr="00C36852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D4ED9">
              <w:rPr>
                <w:rFonts w:ascii="Cambria" w:hAnsi="Cambria" w:cs="Arial"/>
                <w:color w:val="000000"/>
                <w:sz w:val="20"/>
                <w:szCs w:val="20"/>
              </w:rPr>
              <w:t>923</w:t>
            </w:r>
          </w:p>
        </w:tc>
        <w:tc>
          <w:tcPr>
            <w:tcW w:w="393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7E0C5EE9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noWrap/>
            <w:vAlign w:val="center"/>
          </w:tcPr>
          <w:p w14:paraId="3BA21B6A" w14:textId="77777777" w:rsidR="004B6572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color w:val="000000"/>
                <w:sz w:val="20"/>
                <w:szCs w:val="20"/>
              </w:rPr>
              <w:t>915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noWrap/>
            <w:vAlign w:val="center"/>
          </w:tcPr>
          <w:p w14:paraId="55027445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841F00">
              <w:rPr>
                <w:rFonts w:ascii="Cambria" w:hAnsi="Cambria" w:cs="Arial"/>
                <w:color w:val="000000"/>
                <w:sz w:val="20"/>
                <w:szCs w:val="20"/>
              </w:rPr>
              <w:t>1,638</w:t>
            </w:r>
          </w:p>
        </w:tc>
        <w:tc>
          <w:tcPr>
            <w:tcW w:w="551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5A334ED6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D71B0E">
              <w:rPr>
                <w:rFonts w:ascii="Cambria" w:hAnsi="Cambria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9" w:type="pc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7D64446D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71B0E">
              <w:rPr>
                <w:rFonts w:ascii="Cambria" w:hAnsi="Cambria" w:cs="Arial"/>
                <w:sz w:val="20"/>
                <w:szCs w:val="20"/>
              </w:rPr>
              <w:t>2</w:t>
            </w:r>
          </w:p>
        </w:tc>
      </w:tr>
      <w:tr w:rsidR="004B6572" w:rsidRPr="00D71B0E" w14:paraId="12D33F6D" w14:textId="77777777" w:rsidTr="00CD46CA">
        <w:trPr>
          <w:trHeight w:val="290"/>
        </w:trPr>
        <w:tc>
          <w:tcPr>
            <w:tcW w:w="160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nil"/>
            </w:tcBorders>
            <w:noWrap/>
            <w:vAlign w:val="bottom"/>
          </w:tcPr>
          <w:p w14:paraId="0395C3B6" w14:textId="77777777" w:rsidR="004B6572" w:rsidRPr="00D71B0E" w:rsidRDefault="004B6572" w:rsidP="00CD46CA">
            <w:pPr>
              <w:rPr>
                <w:rFonts w:ascii="Cambria" w:hAnsi="Cambria" w:cs="Arial"/>
                <w:color w:val="000000"/>
                <w:sz w:val="20"/>
                <w:szCs w:val="20"/>
              </w:rPr>
            </w:pPr>
          </w:p>
        </w:tc>
        <w:tc>
          <w:tcPr>
            <w:tcW w:w="966" w:type="pct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4" w:space="0" w:color="auto"/>
            </w:tcBorders>
            <w:noWrap/>
            <w:vAlign w:val="center"/>
          </w:tcPr>
          <w:p w14:paraId="2381D338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color w:val="000000"/>
                <w:sz w:val="20"/>
                <w:szCs w:val="20"/>
              </w:rPr>
            </w:pPr>
            <w:r w:rsidRPr="000D4ED9">
              <w:rPr>
                <w:rFonts w:ascii="Cambria" w:hAnsi="Cambria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482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noWrap/>
            <w:vAlign w:val="center"/>
            <w:hideMark/>
          </w:tcPr>
          <w:p w14:paraId="4690C45D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6000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40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3ACA0664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21184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3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14:paraId="736405AA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 w:rsidRPr="00D71B0E">
              <w:rPr>
                <w:rFonts w:ascii="Cambria" w:hAnsi="Cambria" w:cs="Arial"/>
                <w:b/>
                <w:bCs/>
                <w:sz w:val="20"/>
                <w:szCs w:val="20"/>
              </w:rPr>
              <w:t>266</w:t>
            </w:r>
          </w:p>
        </w:tc>
        <w:tc>
          <w:tcPr>
            <w:tcW w:w="608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noWrap/>
            <w:vAlign w:val="center"/>
            <w:hideMark/>
          </w:tcPr>
          <w:p w14:paraId="5F3A34B4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13593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51" w:type="pct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2" w:space="0" w:color="auto"/>
            </w:tcBorders>
            <w:noWrap/>
            <w:vAlign w:val="center"/>
            <w:hideMark/>
          </w:tcPr>
          <w:p w14:paraId="5704D799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noProof/>
                <w:color w:val="000000"/>
                <w:sz w:val="20"/>
                <w:szCs w:val="20"/>
              </w:rPr>
              <w:t>7,635</w:t>
            </w: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551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  <w:hideMark/>
          </w:tcPr>
          <w:p w14:paraId="6FCFEC3C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bCs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begin"/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instrText xml:space="preserve"> =SUM(ABOVE) </w:instrTex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separate"/>
            </w:r>
            <w:r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4965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749" w:type="pct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14:paraId="16A6A9F8" w14:textId="77777777" w:rsidR="004B6572" w:rsidRPr="00D71B0E" w:rsidRDefault="004B6572" w:rsidP="00CD46C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D71B0E">
              <w:rPr>
                <w:rFonts w:ascii="Cambria" w:hAnsi="Cambria" w:cs="Arial"/>
                <w:b/>
                <w:sz w:val="20"/>
                <w:szCs w:val="20"/>
              </w:rPr>
              <w:t>10</w:t>
            </w:r>
          </w:p>
        </w:tc>
      </w:tr>
    </w:tbl>
    <w:p w14:paraId="383C20C3" w14:textId="77777777" w:rsidR="00955C4D" w:rsidRPr="00955C4D" w:rsidRDefault="00955C4D" w:rsidP="00D70D6E">
      <w:pPr>
        <w:pStyle w:val="Nagwek2"/>
        <w:tabs>
          <w:tab w:val="clear" w:pos="720"/>
          <w:tab w:val="left" w:pos="708"/>
        </w:tabs>
        <w:spacing w:line="240" w:lineRule="auto"/>
        <w:ind w:left="0" w:firstLine="0"/>
        <w:rPr>
          <w:i w:val="0"/>
          <w:sz w:val="20"/>
          <w:szCs w:val="20"/>
        </w:rPr>
      </w:pP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 xml:space="preserve">                                                             </w:t>
      </w:r>
      <w:r w:rsidRPr="00955C4D">
        <w:rPr>
          <w:rFonts w:cs="Arial"/>
          <w:i w:val="0"/>
          <w:sz w:val="20"/>
          <w:szCs w:val="20"/>
        </w:rPr>
        <w:tab/>
      </w:r>
    </w:p>
    <w:p w14:paraId="75C1A783" w14:textId="77777777" w:rsidR="00955C4D" w:rsidRPr="00955C4D" w:rsidRDefault="00955C4D" w:rsidP="004B6572">
      <w:pPr>
        <w:pStyle w:val="Nagwek2"/>
        <w:tabs>
          <w:tab w:val="clear" w:pos="720"/>
        </w:tabs>
        <w:spacing w:line="240" w:lineRule="auto"/>
        <w:ind w:left="708" w:firstLine="708"/>
        <w:rPr>
          <w:i w:val="0"/>
          <w:sz w:val="20"/>
          <w:szCs w:val="20"/>
        </w:rPr>
      </w:pPr>
      <w:r w:rsidRPr="00955C4D">
        <w:rPr>
          <w:rFonts w:cs="Arial"/>
          <w:i w:val="0"/>
          <w:sz w:val="20"/>
          <w:szCs w:val="20"/>
        </w:rPr>
        <w:t xml:space="preserve">ZAMAWIAJĄCY :    </w:t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 xml:space="preserve">                                                             </w:t>
      </w:r>
      <w:r w:rsidRPr="00955C4D">
        <w:rPr>
          <w:rFonts w:cs="Arial"/>
          <w:i w:val="0"/>
          <w:sz w:val="20"/>
          <w:szCs w:val="20"/>
        </w:rPr>
        <w:tab/>
        <w:t xml:space="preserve"> </w:t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>WYKONAWCA :</w:t>
      </w:r>
    </w:p>
    <w:p w14:paraId="21444228" w14:textId="77777777" w:rsidR="00955C4D" w:rsidRPr="00955C4D" w:rsidRDefault="00955C4D" w:rsidP="00D70D6E">
      <w:pPr>
        <w:pStyle w:val="Tekstpodstawowy"/>
        <w:rPr>
          <w:rFonts w:ascii="Cambria" w:hAnsi="Cambria"/>
          <w:sz w:val="20"/>
        </w:rPr>
      </w:pPr>
    </w:p>
    <w:p w14:paraId="52AAABDB" w14:textId="77777777" w:rsidR="00955C4D" w:rsidRPr="00955C4D" w:rsidRDefault="00955C4D" w:rsidP="00D70D6E">
      <w:pPr>
        <w:pStyle w:val="Tekstpodstawowy"/>
        <w:rPr>
          <w:rFonts w:ascii="Cambria" w:hAnsi="Cambria"/>
          <w:sz w:val="20"/>
        </w:rPr>
        <w:sectPr w:rsidR="00955C4D" w:rsidRPr="00955C4D" w:rsidSect="00254AC4">
          <w:footerReference w:type="default" r:id="rId8"/>
          <w:pgSz w:w="16838" w:h="11906" w:orient="landscape"/>
          <w:pgMar w:top="1134" w:right="962" w:bottom="1418" w:left="709" w:header="708" w:footer="709" w:gutter="0"/>
          <w:pgNumType w:start="56"/>
          <w:cols w:space="708"/>
          <w:docGrid w:linePitch="600" w:charSpace="32768"/>
        </w:sectPr>
      </w:pPr>
    </w:p>
    <w:p w14:paraId="788FDAA7" w14:textId="7777777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Załącznik Nr 3</w:t>
      </w:r>
    </w:p>
    <w:p w14:paraId="41C440AA" w14:textId="5EDC876B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do Umowy </w:t>
      </w:r>
    </w:p>
    <w:p w14:paraId="6CE0BB76" w14:textId="77777777" w:rsidR="00955C4D" w:rsidRPr="00955C4D" w:rsidRDefault="00955C4D" w:rsidP="00D70D6E">
      <w:pPr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955C4D">
        <w:rPr>
          <w:rFonts w:ascii="Cambria" w:hAnsi="Cambria" w:cs="Arial"/>
          <w:b/>
          <w:sz w:val="20"/>
          <w:szCs w:val="20"/>
        </w:rPr>
        <w:t>TABELA CENOWA</w:t>
      </w:r>
    </w:p>
    <w:p w14:paraId="04848EF0" w14:textId="6A13AAF0" w:rsidR="00955C4D" w:rsidRPr="00955C4D" w:rsidRDefault="00E155BA" w:rsidP="00D70D6E">
      <w:pPr>
        <w:ind w:firstLine="709"/>
        <w:jc w:val="center"/>
        <w:rPr>
          <w:rFonts w:ascii="Cambria" w:hAnsi="Cambria" w:cs="Arial"/>
          <w:b/>
          <w:sz w:val="20"/>
          <w:szCs w:val="20"/>
        </w:rPr>
      </w:pPr>
      <w:r w:rsidRPr="00E155BA">
        <w:rPr>
          <w:rFonts w:ascii="Cambria" w:hAnsi="Cambria" w:cs="Arial"/>
          <w:b/>
          <w:sz w:val="20"/>
          <w:szCs w:val="20"/>
        </w:rPr>
        <w:t>Bieżące utrzymanie pasa drogowego na terenie  miasta Lubawa i okolic w 2025 r.</w:t>
      </w:r>
    </w:p>
    <w:p w14:paraId="6AF4B8EA" w14:textId="77777777" w:rsidR="00F66618" w:rsidRPr="00955C4D" w:rsidRDefault="00955C4D" w:rsidP="00827D91">
      <w:pPr>
        <w:pStyle w:val="Nagwek2"/>
        <w:tabs>
          <w:tab w:val="clear" w:pos="720"/>
        </w:tabs>
        <w:spacing w:line="240" w:lineRule="auto"/>
        <w:ind w:left="0" w:firstLine="0"/>
        <w:rPr>
          <w:rFonts w:cs="Arial"/>
          <w:b w:val="0"/>
          <w:sz w:val="20"/>
          <w:szCs w:val="20"/>
        </w:rPr>
      </w:pPr>
      <w:r w:rsidRPr="00955C4D">
        <w:rPr>
          <w:rFonts w:cs="Arial"/>
          <w:b w:val="0"/>
          <w:sz w:val="20"/>
          <w:szCs w:val="20"/>
        </w:rPr>
        <w:t xml:space="preserve">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1"/>
        <w:gridCol w:w="2942"/>
        <w:gridCol w:w="920"/>
        <w:gridCol w:w="1403"/>
        <w:gridCol w:w="1611"/>
        <w:gridCol w:w="1415"/>
      </w:tblGrid>
      <w:tr w:rsidR="00E155BA" w:rsidRPr="00C7469C" w14:paraId="474BD79E" w14:textId="77777777" w:rsidTr="00CD46CA">
        <w:tc>
          <w:tcPr>
            <w:tcW w:w="801" w:type="dxa"/>
            <w:shd w:val="clear" w:color="auto" w:fill="auto"/>
            <w:vAlign w:val="center"/>
          </w:tcPr>
          <w:p w14:paraId="1FEA01BC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6F514743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1C27B780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AB75B2E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Ilość jedn. w skali roku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731B799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Cena jednostkowa [zł]</w:t>
            </w:r>
          </w:p>
        </w:tc>
        <w:tc>
          <w:tcPr>
            <w:tcW w:w="1471" w:type="dxa"/>
            <w:shd w:val="clear" w:color="auto" w:fill="auto"/>
            <w:vAlign w:val="center"/>
          </w:tcPr>
          <w:p w14:paraId="395D31CA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  <w:t>Wartość netto [zł]</w:t>
            </w:r>
          </w:p>
        </w:tc>
      </w:tr>
      <w:tr w:rsidR="00E155BA" w:rsidRPr="00C7469C" w14:paraId="3CB9633B" w14:textId="77777777" w:rsidTr="00CD46CA">
        <w:tc>
          <w:tcPr>
            <w:tcW w:w="801" w:type="dxa"/>
            <w:shd w:val="clear" w:color="auto" w:fill="auto"/>
            <w:vAlign w:val="center"/>
          </w:tcPr>
          <w:p w14:paraId="439B9BF2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43BA5AB2" w14:textId="77777777" w:rsidR="00E155BA" w:rsidRPr="00C7469C" w:rsidRDefault="00E155BA" w:rsidP="00CD46CA">
            <w:pP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Zamiatanie ulic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F3638F3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km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E33BDC2" w14:textId="77777777" w:rsidR="00E155BA" w:rsidRPr="005439BD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46,00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6203A280" w14:textId="5F9CBB62" w:rsidR="00E155BA" w:rsidRPr="005439BD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07DFF56" w14:textId="0F9198B9" w:rsidR="00E155BA" w:rsidRPr="005439BD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41DDE8E6" w14:textId="77777777" w:rsidTr="00CD46CA">
        <w:tc>
          <w:tcPr>
            <w:tcW w:w="801" w:type="dxa"/>
            <w:shd w:val="clear" w:color="auto" w:fill="auto"/>
            <w:vAlign w:val="center"/>
          </w:tcPr>
          <w:p w14:paraId="2F2091DF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F88DDC6" w14:textId="77777777" w:rsidR="00E155BA" w:rsidRPr="00C7469C" w:rsidRDefault="00E155BA" w:rsidP="00CD46CA">
            <w:pP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Zamiatanie chodników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przy ulicach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10B0AC88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4D78857" w14:textId="77777777" w:rsidR="00E155BA" w:rsidRPr="005439BD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20000,00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3B964E84" w14:textId="5C4F6225" w:rsidR="00E155BA" w:rsidRPr="005439BD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104F00C9" w14:textId="1ACD9810" w:rsidR="00E155BA" w:rsidRPr="005439BD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76E69AD4" w14:textId="77777777" w:rsidTr="00CD46CA">
        <w:tc>
          <w:tcPr>
            <w:tcW w:w="801" w:type="dxa"/>
            <w:shd w:val="clear" w:color="auto" w:fill="auto"/>
            <w:vAlign w:val="center"/>
          </w:tcPr>
          <w:p w14:paraId="793C9D23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256542E6" w14:textId="77777777" w:rsidR="00E155BA" w:rsidRPr="00C7469C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D6590A">
              <w:rPr>
                <w:rFonts w:ascii="Cambria" w:hAnsi="Cambria" w:cs="Tahoma"/>
                <w:color w:val="000000"/>
                <w:sz w:val="20"/>
                <w:szCs w:val="20"/>
              </w:rPr>
              <w:t>Utrzymanie trawników</w:t>
            </w:r>
            <w:r w:rsidRPr="00A86EA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wraz z uprzątnięciem chodników i jezdni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 xml:space="preserve">ze skoszonej trawy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38C43CB5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B59CCB6" w14:textId="77777777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24000,00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1F0F3D9B" w14:textId="6338135F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6BB34D5" w14:textId="6C751874" w:rsidR="00E155BA" w:rsidRPr="006B3A0F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10659578" w14:textId="77777777" w:rsidTr="00CD46CA">
        <w:tc>
          <w:tcPr>
            <w:tcW w:w="801" w:type="dxa"/>
            <w:shd w:val="clear" w:color="auto" w:fill="auto"/>
            <w:vAlign w:val="center"/>
          </w:tcPr>
          <w:p w14:paraId="07CEB3DA" w14:textId="77777777" w:rsidR="00E155BA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4.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FD656FD" w14:textId="77777777" w:rsidR="00E155BA" w:rsidRPr="00A86EAA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D6590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Utrzymanie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terenów zielonych</w:t>
            </w:r>
            <w:r w:rsidRPr="00A86EAA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wraz z uprzątnięciem jezdni ze skoszonej trawy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CD3E280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7A54A59" w14:textId="77777777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63600,00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4B22304B" w14:textId="786D7BE0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79A37FAA" w14:textId="794C1FD1" w:rsidR="00E155BA" w:rsidRPr="006B3A0F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17AE0B4E" w14:textId="77777777" w:rsidTr="00CD46CA">
        <w:tc>
          <w:tcPr>
            <w:tcW w:w="801" w:type="dxa"/>
            <w:shd w:val="clear" w:color="auto" w:fill="auto"/>
            <w:vAlign w:val="center"/>
          </w:tcPr>
          <w:p w14:paraId="2423E80C" w14:textId="77777777" w:rsidR="00E155BA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5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1089EAD4" w14:textId="77777777" w:rsidR="00E155BA" w:rsidRPr="00C7469C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Opróżnianie koszy ulicznych.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16029206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BA89CD5" w14:textId="77777777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1170,00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0E95A17A" w14:textId="08EB5B73" w:rsidR="00E155BA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1D606FCF" w14:textId="1B363065" w:rsidR="00E155BA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718FF8C3" w14:textId="77777777" w:rsidTr="00CD46CA">
        <w:tc>
          <w:tcPr>
            <w:tcW w:w="801" w:type="dxa"/>
            <w:shd w:val="clear" w:color="auto" w:fill="auto"/>
            <w:vAlign w:val="center"/>
          </w:tcPr>
          <w:p w14:paraId="0AF45E2B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6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5BCD5F40" w14:textId="77777777" w:rsidR="00E155BA" w:rsidRPr="00C7469C" w:rsidRDefault="00E155BA" w:rsidP="00CD46CA">
            <w:pPr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Jednorazowe pozimowe oczyszczanie ulic, chodników, parkingów itp.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0CC0CF6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b/>
                <w:bCs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ryczałt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5F1A3D17" w14:textId="77777777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0CA681C9" w14:textId="108EDC96" w:rsidR="00E155BA" w:rsidRPr="006B3A0F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ACDBB1B" w14:textId="48200C90" w:rsidR="00E155BA" w:rsidRPr="006B3A0F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0D5A7106" w14:textId="77777777" w:rsidTr="00CD46CA">
        <w:tc>
          <w:tcPr>
            <w:tcW w:w="801" w:type="dxa"/>
            <w:shd w:val="clear" w:color="auto" w:fill="auto"/>
            <w:vAlign w:val="center"/>
          </w:tcPr>
          <w:p w14:paraId="3B4737B8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7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36315075" w14:textId="77777777" w:rsidR="00E155BA" w:rsidRPr="00C7469C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Utrzymanie /pielęgnacja żywopłotów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1CE85E57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mb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1977EE2C" w14:textId="77777777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1330,00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8F8DB2A" w14:textId="4EF2D199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6DFC912E" w14:textId="53B12C06" w:rsidR="00E155BA" w:rsidRPr="00177A7B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1C83D25C" w14:textId="77777777" w:rsidTr="00CD46CA">
        <w:tc>
          <w:tcPr>
            <w:tcW w:w="801" w:type="dxa"/>
            <w:shd w:val="clear" w:color="auto" w:fill="auto"/>
            <w:vAlign w:val="center"/>
          </w:tcPr>
          <w:p w14:paraId="61AEA874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8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481499A" w14:textId="77777777" w:rsidR="00E155BA" w:rsidRPr="00C7469C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Podlewanie drzewek młodych wodą (ciągnik z beczkowozem i urządzeniem do podlewania z obsługą)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6EF15C27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3C6941C0" w14:textId="77777777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D0C26B6" w14:textId="772BFE4F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4635E44A" w14:textId="545FB83E" w:rsidR="00E155BA" w:rsidRPr="00177A7B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2362A15A" w14:textId="77777777" w:rsidTr="00CD46CA">
        <w:tc>
          <w:tcPr>
            <w:tcW w:w="801" w:type="dxa"/>
            <w:shd w:val="clear" w:color="auto" w:fill="auto"/>
            <w:vAlign w:val="center"/>
          </w:tcPr>
          <w:p w14:paraId="0829E758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9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4A9CDF3A" w14:textId="77777777" w:rsidR="00E155BA" w:rsidRPr="00C7469C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Jesienne grabienie trawników  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7F2CA01D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m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6E0775E3" w14:textId="77777777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13593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2F428153" w14:textId="2E381C0D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25680A5F" w14:textId="6DC80A18" w:rsidR="00E155BA" w:rsidRPr="00177A7B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4B239357" w14:textId="77777777" w:rsidTr="00CD46CA">
        <w:tc>
          <w:tcPr>
            <w:tcW w:w="801" w:type="dxa"/>
            <w:shd w:val="clear" w:color="auto" w:fill="auto"/>
            <w:vAlign w:val="center"/>
          </w:tcPr>
          <w:p w14:paraId="19D4AE13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35" w:type="dxa"/>
            <w:shd w:val="clear" w:color="auto" w:fill="auto"/>
            <w:vAlign w:val="center"/>
          </w:tcPr>
          <w:p w14:paraId="0F26C11C" w14:textId="77777777" w:rsidR="00E155BA" w:rsidRPr="00C7469C" w:rsidRDefault="00E155BA" w:rsidP="00CD46CA">
            <w:pPr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Interwencyjne 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prace w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pas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ie</w:t>
            </w: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 xml:space="preserve"> drogow</w:t>
            </w:r>
            <w:r>
              <w:rPr>
                <w:rFonts w:ascii="Cambria" w:hAnsi="Cambria" w:cs="Tahoma"/>
                <w:color w:val="000000"/>
                <w:sz w:val="20"/>
                <w:szCs w:val="20"/>
              </w:rPr>
              <w:t>ym</w:t>
            </w:r>
          </w:p>
        </w:tc>
        <w:tc>
          <w:tcPr>
            <w:tcW w:w="935" w:type="dxa"/>
            <w:shd w:val="clear" w:color="auto" w:fill="auto"/>
            <w:vAlign w:val="center"/>
          </w:tcPr>
          <w:p w14:paraId="5CCAF71B" w14:textId="77777777" w:rsidR="00E155BA" w:rsidRPr="00C7469C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 w:rsidRPr="00C7469C">
              <w:rPr>
                <w:rFonts w:ascii="Cambria" w:hAnsi="Cambria" w:cs="Tahoma"/>
                <w:color w:val="000000"/>
                <w:sz w:val="20"/>
                <w:szCs w:val="20"/>
              </w:rPr>
              <w:t>r-g</w:t>
            </w:r>
          </w:p>
        </w:tc>
        <w:tc>
          <w:tcPr>
            <w:tcW w:w="1451" w:type="dxa"/>
            <w:shd w:val="clear" w:color="auto" w:fill="auto"/>
            <w:vAlign w:val="center"/>
          </w:tcPr>
          <w:p w14:paraId="7176BFE4" w14:textId="77777777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  <w:r>
              <w:rPr>
                <w:rFonts w:ascii="Cambria" w:hAnsi="Cambri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38" w:type="dxa"/>
            <w:shd w:val="clear" w:color="auto" w:fill="auto"/>
            <w:vAlign w:val="center"/>
          </w:tcPr>
          <w:p w14:paraId="73AC7C0B" w14:textId="3C3F8117" w:rsidR="00E155BA" w:rsidRPr="00177A7B" w:rsidRDefault="00E155BA" w:rsidP="00CD46CA">
            <w:pPr>
              <w:jc w:val="center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  <w:tc>
          <w:tcPr>
            <w:tcW w:w="1471" w:type="dxa"/>
            <w:shd w:val="clear" w:color="auto" w:fill="auto"/>
            <w:vAlign w:val="center"/>
          </w:tcPr>
          <w:p w14:paraId="3B1FB9B1" w14:textId="3998F6C4" w:rsidR="00E155BA" w:rsidRPr="00177A7B" w:rsidRDefault="00E155BA" w:rsidP="00CD46CA">
            <w:pPr>
              <w:jc w:val="right"/>
              <w:rPr>
                <w:rFonts w:ascii="Cambria" w:hAnsi="Cambria" w:cs="Tahoma"/>
                <w:color w:val="000000"/>
                <w:sz w:val="20"/>
                <w:szCs w:val="20"/>
              </w:rPr>
            </w:pPr>
          </w:p>
        </w:tc>
      </w:tr>
      <w:tr w:rsidR="00E155BA" w:rsidRPr="00C7469C" w14:paraId="67E7C06F" w14:textId="77777777" w:rsidTr="00CD46CA">
        <w:tc>
          <w:tcPr>
            <w:tcW w:w="7960" w:type="dxa"/>
            <w:gridSpan w:val="5"/>
            <w:shd w:val="clear" w:color="auto" w:fill="auto"/>
          </w:tcPr>
          <w:p w14:paraId="2ED85ADB" w14:textId="77777777" w:rsidR="00E155BA" w:rsidRPr="00C7469C" w:rsidRDefault="00E155BA" w:rsidP="00CD46CA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Razem netto </w:t>
            </w:r>
          </w:p>
        </w:tc>
        <w:tc>
          <w:tcPr>
            <w:tcW w:w="1471" w:type="dxa"/>
            <w:shd w:val="clear" w:color="auto" w:fill="auto"/>
          </w:tcPr>
          <w:p w14:paraId="3D224CC4" w14:textId="6B48188F" w:rsidR="00E155BA" w:rsidRPr="00C7469C" w:rsidRDefault="00E155BA" w:rsidP="00CD46CA">
            <w:pPr>
              <w:jc w:val="right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E155BA" w:rsidRPr="00C7469C" w14:paraId="0D3BD50F" w14:textId="77777777" w:rsidTr="00CD46CA">
        <w:tc>
          <w:tcPr>
            <w:tcW w:w="7960" w:type="dxa"/>
            <w:gridSpan w:val="5"/>
            <w:shd w:val="clear" w:color="auto" w:fill="auto"/>
          </w:tcPr>
          <w:p w14:paraId="40CE5C3C" w14:textId="72D01845" w:rsidR="00E155BA" w:rsidRPr="00C7469C" w:rsidRDefault="00E155BA" w:rsidP="00CD46CA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Podatek VAT </w:t>
            </w:r>
            <w:r>
              <w:rPr>
                <w:rFonts w:ascii="Cambria" w:hAnsi="Cambria" w:cs="Tahoma"/>
                <w:b/>
                <w:sz w:val="20"/>
                <w:szCs w:val="20"/>
              </w:rPr>
              <w:t>…</w:t>
            </w: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 % </w:t>
            </w:r>
          </w:p>
        </w:tc>
        <w:tc>
          <w:tcPr>
            <w:tcW w:w="1471" w:type="dxa"/>
            <w:shd w:val="clear" w:color="auto" w:fill="auto"/>
          </w:tcPr>
          <w:p w14:paraId="47B53194" w14:textId="47E3118C" w:rsidR="00E155BA" w:rsidRPr="00C7469C" w:rsidRDefault="00E155BA" w:rsidP="00CD46CA">
            <w:pPr>
              <w:jc w:val="right"/>
              <w:rPr>
                <w:rFonts w:ascii="Cambria" w:hAnsi="Cambria" w:cs="Tahoma"/>
                <w:sz w:val="20"/>
                <w:szCs w:val="20"/>
              </w:rPr>
            </w:pPr>
          </w:p>
        </w:tc>
      </w:tr>
      <w:tr w:rsidR="00E155BA" w:rsidRPr="00C7469C" w14:paraId="69FC5BD8" w14:textId="77777777" w:rsidTr="00CD46CA">
        <w:tc>
          <w:tcPr>
            <w:tcW w:w="7960" w:type="dxa"/>
            <w:gridSpan w:val="5"/>
            <w:shd w:val="clear" w:color="auto" w:fill="auto"/>
          </w:tcPr>
          <w:p w14:paraId="4B694F34" w14:textId="77777777" w:rsidR="00E155BA" w:rsidRPr="00C7469C" w:rsidRDefault="00E155BA" w:rsidP="00CD46CA">
            <w:pPr>
              <w:jc w:val="right"/>
              <w:rPr>
                <w:rFonts w:ascii="Cambria" w:hAnsi="Cambria" w:cs="Tahoma"/>
                <w:b/>
                <w:sz w:val="20"/>
                <w:szCs w:val="20"/>
              </w:rPr>
            </w:pPr>
            <w:r w:rsidRPr="00C7469C">
              <w:rPr>
                <w:rFonts w:ascii="Cambria" w:hAnsi="Cambria" w:cs="Tahoma"/>
                <w:b/>
                <w:sz w:val="20"/>
                <w:szCs w:val="20"/>
              </w:rPr>
              <w:t xml:space="preserve">Razem brutto </w:t>
            </w:r>
          </w:p>
        </w:tc>
        <w:tc>
          <w:tcPr>
            <w:tcW w:w="1471" w:type="dxa"/>
            <w:shd w:val="clear" w:color="auto" w:fill="auto"/>
          </w:tcPr>
          <w:p w14:paraId="221064EB" w14:textId="6D24FB67" w:rsidR="00E155BA" w:rsidRPr="00B94A14" w:rsidRDefault="00E155BA" w:rsidP="00CD46CA">
            <w:pPr>
              <w:jc w:val="right"/>
              <w:rPr>
                <w:rFonts w:ascii="Cambria" w:hAnsi="Cambria" w:cs="Tahoma"/>
                <w:bCs/>
                <w:sz w:val="20"/>
                <w:szCs w:val="20"/>
              </w:rPr>
            </w:pPr>
          </w:p>
        </w:tc>
      </w:tr>
    </w:tbl>
    <w:p w14:paraId="37800A43" w14:textId="109CD06E" w:rsidR="00827D91" w:rsidRPr="00955C4D" w:rsidRDefault="00827D91" w:rsidP="00827D91">
      <w:pPr>
        <w:pStyle w:val="Nagwek2"/>
        <w:tabs>
          <w:tab w:val="clear" w:pos="720"/>
        </w:tabs>
        <w:spacing w:line="240" w:lineRule="auto"/>
        <w:ind w:left="0" w:firstLine="0"/>
        <w:rPr>
          <w:rFonts w:cs="Arial"/>
          <w:b w:val="0"/>
          <w:sz w:val="20"/>
          <w:szCs w:val="20"/>
        </w:rPr>
      </w:pPr>
    </w:p>
    <w:p w14:paraId="55F5325F" w14:textId="77777777" w:rsidR="00955C4D" w:rsidRPr="00955C4D" w:rsidRDefault="00955C4D" w:rsidP="00D70D6E">
      <w:pPr>
        <w:pStyle w:val="Nagwek2"/>
        <w:tabs>
          <w:tab w:val="clear" w:pos="720"/>
        </w:tabs>
        <w:spacing w:line="240" w:lineRule="auto"/>
        <w:rPr>
          <w:i w:val="0"/>
          <w:sz w:val="20"/>
          <w:szCs w:val="20"/>
        </w:rPr>
      </w:pPr>
      <w:r w:rsidRPr="00955C4D">
        <w:rPr>
          <w:rFonts w:cs="Arial"/>
          <w:i w:val="0"/>
          <w:sz w:val="20"/>
          <w:szCs w:val="20"/>
        </w:rPr>
        <w:t xml:space="preserve">ZAMAWIAJĄCY :    </w:t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</w:r>
      <w:r w:rsidRPr="00955C4D">
        <w:rPr>
          <w:rFonts w:cs="Arial"/>
          <w:i w:val="0"/>
          <w:sz w:val="20"/>
          <w:szCs w:val="20"/>
        </w:rPr>
        <w:tab/>
        <w:t>WYKONAWCA :</w:t>
      </w:r>
    </w:p>
    <w:p w14:paraId="3A9A4A04" w14:textId="77777777" w:rsidR="00955C4D" w:rsidRPr="00955C4D" w:rsidRDefault="00955C4D" w:rsidP="00D70D6E">
      <w:pPr>
        <w:pStyle w:val="Tekstpodstawowy"/>
        <w:rPr>
          <w:rFonts w:ascii="Cambria" w:hAnsi="Cambria"/>
          <w:sz w:val="20"/>
        </w:rPr>
      </w:pPr>
    </w:p>
    <w:p w14:paraId="4C165DAF" w14:textId="77777777" w:rsidR="00955C4D" w:rsidRPr="00955C4D" w:rsidRDefault="00955C4D" w:rsidP="00D70D6E">
      <w:pPr>
        <w:autoSpaceDE w:val="0"/>
        <w:ind w:left="709"/>
        <w:contextualSpacing/>
        <w:jc w:val="right"/>
        <w:rPr>
          <w:rFonts w:ascii="Cambria" w:hAnsi="Cambria" w:cs="Tahoma"/>
          <w:sz w:val="20"/>
          <w:szCs w:val="20"/>
          <w:lang w:eastAsia="zh-CN"/>
        </w:rPr>
      </w:pPr>
    </w:p>
    <w:p w14:paraId="1114E170" w14:textId="77777777" w:rsidR="00955C4D" w:rsidRPr="00955C4D" w:rsidRDefault="00955C4D" w:rsidP="00D70D6E">
      <w:pPr>
        <w:autoSpaceDE w:val="0"/>
        <w:ind w:left="709"/>
        <w:contextualSpacing/>
        <w:jc w:val="right"/>
        <w:rPr>
          <w:rFonts w:ascii="Cambria" w:hAnsi="Cambria" w:cs="Tahoma"/>
          <w:sz w:val="20"/>
          <w:szCs w:val="20"/>
          <w:lang w:eastAsia="zh-CN"/>
        </w:rPr>
      </w:pPr>
    </w:p>
    <w:p w14:paraId="32B28025" w14:textId="77777777" w:rsidR="00F66618" w:rsidRDefault="00F66618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14ED85FA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7452B7BC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023147B4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6E18FE62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741DD6D3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76E02844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0C1032F7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18BEA221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173BB631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095DEDAA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2A628610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2EB80F58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1309A8D3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798CFA50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322C3EC3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08114339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2B76CD11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7C6A47AC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574A4C72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00A80E59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561E1DF4" w14:textId="77777777" w:rsidR="00E155BA" w:rsidRDefault="00E155BA" w:rsidP="00D70D6E">
      <w:pPr>
        <w:jc w:val="right"/>
        <w:rPr>
          <w:rFonts w:ascii="Cambria" w:hAnsi="Cambria" w:cs="Arial"/>
          <w:b/>
          <w:sz w:val="20"/>
          <w:szCs w:val="20"/>
        </w:rPr>
      </w:pPr>
    </w:p>
    <w:p w14:paraId="2E14C57C" w14:textId="4A3B0AE7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lastRenderedPageBreak/>
        <w:t>Załącznik Nr 4</w:t>
      </w:r>
    </w:p>
    <w:p w14:paraId="6DE8E535" w14:textId="393908CE" w:rsidR="00955C4D" w:rsidRPr="00955C4D" w:rsidRDefault="00955C4D" w:rsidP="00D70D6E">
      <w:pPr>
        <w:jc w:val="right"/>
        <w:rPr>
          <w:rFonts w:ascii="Cambria" w:hAnsi="Cambria" w:cs="Arial"/>
          <w:b/>
          <w:sz w:val="20"/>
          <w:szCs w:val="20"/>
        </w:rPr>
      </w:pPr>
      <w:r w:rsidRPr="00955C4D">
        <w:rPr>
          <w:rFonts w:ascii="Cambria" w:hAnsi="Cambria" w:cs="Arial"/>
          <w:b/>
          <w:sz w:val="20"/>
          <w:szCs w:val="20"/>
        </w:rPr>
        <w:t xml:space="preserve">do Umowy </w:t>
      </w:r>
    </w:p>
    <w:p w14:paraId="1AAE272E" w14:textId="77777777" w:rsidR="00955C4D" w:rsidRPr="00955C4D" w:rsidRDefault="00955C4D" w:rsidP="00D70D6E">
      <w:pPr>
        <w:autoSpaceDE w:val="0"/>
        <w:ind w:left="709"/>
        <w:contextualSpacing/>
        <w:jc w:val="right"/>
        <w:rPr>
          <w:rFonts w:ascii="Cambria" w:hAnsi="Cambria" w:cs="Tahoma"/>
          <w:sz w:val="20"/>
          <w:szCs w:val="20"/>
          <w:lang w:eastAsia="zh-CN"/>
        </w:rPr>
      </w:pPr>
    </w:p>
    <w:p w14:paraId="2621CC2E" w14:textId="77777777" w:rsidR="00955C4D" w:rsidRPr="00955C4D" w:rsidRDefault="00955C4D" w:rsidP="00D70D6E">
      <w:pPr>
        <w:autoSpaceDE w:val="0"/>
        <w:contextualSpacing/>
        <w:rPr>
          <w:rFonts w:ascii="Cambria" w:hAnsi="Cambria" w:cs="Arial"/>
          <w:sz w:val="20"/>
          <w:szCs w:val="20"/>
          <w:lang w:eastAsia="zh-CN"/>
        </w:rPr>
      </w:pPr>
      <w:r w:rsidRPr="00955C4D">
        <w:rPr>
          <w:rFonts w:ascii="Cambria" w:hAnsi="Cambria" w:cs="Arial"/>
          <w:sz w:val="20"/>
          <w:szCs w:val="20"/>
          <w:lang w:eastAsia="zh-CN"/>
        </w:rPr>
        <w:t>/Nazwa i adres Wykonawcy, NIP/</w:t>
      </w:r>
    </w:p>
    <w:p w14:paraId="79A2CA96" w14:textId="77777777" w:rsidR="00955C4D" w:rsidRPr="00955C4D" w:rsidRDefault="00955C4D" w:rsidP="00D70D6E">
      <w:pPr>
        <w:autoSpaceDE w:val="0"/>
        <w:ind w:left="709"/>
        <w:contextualSpacing/>
        <w:jc w:val="center"/>
        <w:rPr>
          <w:rFonts w:ascii="Cambria" w:hAnsi="Cambria" w:cs="Arial"/>
          <w:sz w:val="20"/>
          <w:szCs w:val="20"/>
          <w:lang w:eastAsia="zh-CN"/>
        </w:rPr>
      </w:pPr>
    </w:p>
    <w:p w14:paraId="7542E070" w14:textId="77777777" w:rsidR="00955C4D" w:rsidRPr="00955C4D" w:rsidRDefault="00955C4D" w:rsidP="00D70D6E">
      <w:pPr>
        <w:autoSpaceDE w:val="0"/>
        <w:contextualSpacing/>
        <w:jc w:val="center"/>
        <w:rPr>
          <w:rFonts w:ascii="Cambria" w:hAnsi="Cambria" w:cs="Arial"/>
          <w:b/>
          <w:sz w:val="20"/>
          <w:szCs w:val="20"/>
          <w:lang w:eastAsia="zh-CN"/>
        </w:rPr>
      </w:pPr>
    </w:p>
    <w:p w14:paraId="21A923F2" w14:textId="77777777" w:rsidR="00955C4D" w:rsidRPr="00955C4D" w:rsidRDefault="00955C4D" w:rsidP="00D70D6E">
      <w:pPr>
        <w:autoSpaceDE w:val="0"/>
        <w:contextualSpacing/>
        <w:jc w:val="center"/>
        <w:rPr>
          <w:rFonts w:ascii="Cambria" w:hAnsi="Cambria" w:cs="Arial"/>
          <w:b/>
          <w:sz w:val="20"/>
          <w:szCs w:val="20"/>
          <w:lang w:eastAsia="zh-CN"/>
        </w:rPr>
      </w:pPr>
    </w:p>
    <w:p w14:paraId="70D4CD1C" w14:textId="77777777" w:rsidR="00955C4D" w:rsidRPr="00955C4D" w:rsidRDefault="00955C4D" w:rsidP="00D70D6E">
      <w:pPr>
        <w:autoSpaceDE w:val="0"/>
        <w:contextualSpacing/>
        <w:jc w:val="center"/>
        <w:rPr>
          <w:rFonts w:ascii="Cambria" w:hAnsi="Cambria" w:cs="Arial"/>
          <w:b/>
          <w:sz w:val="20"/>
          <w:szCs w:val="20"/>
          <w:lang w:eastAsia="zh-CN"/>
        </w:rPr>
      </w:pPr>
    </w:p>
    <w:p w14:paraId="552FAC76" w14:textId="77777777" w:rsidR="00197CA9" w:rsidRPr="00485C53" w:rsidRDefault="00197CA9" w:rsidP="00197CA9">
      <w:pPr>
        <w:autoSpaceDE w:val="0"/>
        <w:jc w:val="center"/>
        <w:rPr>
          <w:rFonts w:ascii="Cambria" w:hAnsi="Cambria" w:cs="Calibri"/>
          <w:b/>
          <w:sz w:val="20"/>
          <w:szCs w:val="20"/>
          <w:lang w:eastAsia="zh-CN"/>
        </w:rPr>
      </w:pPr>
      <w:r w:rsidRPr="00485C53">
        <w:rPr>
          <w:rFonts w:ascii="Cambria" w:hAnsi="Cambria" w:cs="Calibri"/>
          <w:b/>
          <w:sz w:val="20"/>
          <w:szCs w:val="20"/>
          <w:lang w:eastAsia="zh-CN"/>
        </w:rPr>
        <w:t>OŚWIADCZENIE</w:t>
      </w:r>
    </w:p>
    <w:p w14:paraId="20F7FF50" w14:textId="77777777" w:rsidR="00197CA9" w:rsidRPr="00485C53" w:rsidRDefault="00197CA9" w:rsidP="00197CA9">
      <w:pPr>
        <w:autoSpaceDE w:val="0"/>
        <w:ind w:left="709"/>
        <w:contextualSpacing/>
        <w:jc w:val="center"/>
        <w:rPr>
          <w:rFonts w:ascii="Cambria" w:hAnsi="Cambria" w:cs="Calibri"/>
          <w:sz w:val="20"/>
          <w:szCs w:val="20"/>
          <w:lang w:eastAsia="zh-CN"/>
        </w:rPr>
      </w:pPr>
    </w:p>
    <w:p w14:paraId="650A6EBC" w14:textId="77777777" w:rsidR="00197CA9" w:rsidRPr="00485C53" w:rsidRDefault="00197CA9" w:rsidP="00197CA9">
      <w:pPr>
        <w:autoSpaceDE w:val="0"/>
        <w:ind w:left="709"/>
        <w:contextualSpacing/>
        <w:jc w:val="center"/>
        <w:rPr>
          <w:rFonts w:ascii="Cambria" w:hAnsi="Cambria" w:cs="Calibri"/>
          <w:sz w:val="20"/>
          <w:szCs w:val="20"/>
          <w:lang w:eastAsia="zh-CN"/>
        </w:rPr>
      </w:pPr>
    </w:p>
    <w:p w14:paraId="5C4717DC" w14:textId="77777777" w:rsidR="00197CA9" w:rsidRPr="00485C53" w:rsidRDefault="00197CA9" w:rsidP="00197CA9">
      <w:pPr>
        <w:autoSpaceDE w:val="0"/>
        <w:spacing w:line="480" w:lineRule="auto"/>
        <w:ind w:left="709"/>
        <w:contextualSpacing/>
        <w:jc w:val="center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</w:p>
    <w:p w14:paraId="2E6B2C8A" w14:textId="797B55CD" w:rsidR="00197CA9" w:rsidRPr="00485C53" w:rsidRDefault="00197CA9" w:rsidP="00197CA9">
      <w:pPr>
        <w:autoSpaceDE w:val="0"/>
        <w:jc w:val="both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Oświadczam, że numer rachunku bankowego </w:t>
      </w:r>
      <w:r w:rsidR="00B86BF0">
        <w:rPr>
          <w:rFonts w:ascii="Cambria" w:hAnsi="Cambria" w:cs="Calibri"/>
          <w:b/>
          <w:bCs/>
          <w:color w:val="000000"/>
          <w:sz w:val="20"/>
          <w:szCs w:val="20"/>
          <w:lang w:eastAsia="zh-CN"/>
        </w:rPr>
        <w:t>………….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 wskazany na fakturach wystawianych w związku z realizacją umowy nr </w:t>
      </w:r>
      <w:r w:rsidR="00B86BF0">
        <w:rPr>
          <w:rFonts w:ascii="Cambria" w:hAnsi="Cambria" w:cs="Calibri"/>
          <w:bCs/>
          <w:color w:val="000000"/>
          <w:sz w:val="20"/>
          <w:szCs w:val="20"/>
          <w:lang w:eastAsia="zh-CN"/>
        </w:rPr>
        <w:t>….</w:t>
      </w:r>
      <w:r w:rsidR="00C05378">
        <w:rPr>
          <w:rFonts w:ascii="Cambria" w:hAnsi="Cambria" w:cs="Calibri"/>
          <w:bCs/>
          <w:color w:val="000000"/>
          <w:sz w:val="20"/>
          <w:szCs w:val="20"/>
          <w:lang w:eastAsia="zh-CN"/>
        </w:rPr>
        <w:t>/U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>/</w:t>
      </w:r>
      <w:r w:rsidR="00AF2203">
        <w:rPr>
          <w:rFonts w:ascii="Cambria" w:hAnsi="Cambria" w:cs="Calibri"/>
          <w:bCs/>
          <w:color w:val="000000"/>
          <w:sz w:val="20"/>
          <w:szCs w:val="20"/>
          <w:lang w:eastAsia="zh-CN"/>
        </w:rPr>
        <w:t>2025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 z dnia </w:t>
      </w:r>
      <w:r w:rsidR="00B86BF0">
        <w:rPr>
          <w:rFonts w:ascii="Cambria" w:hAnsi="Cambria" w:cs="Calibri"/>
          <w:bCs/>
          <w:color w:val="000000"/>
          <w:sz w:val="20"/>
          <w:szCs w:val="20"/>
          <w:lang w:eastAsia="zh-CN"/>
        </w:rPr>
        <w:t>………..</w:t>
      </w:r>
      <w:r w:rsidR="00AF2203">
        <w:rPr>
          <w:rFonts w:ascii="Cambria" w:hAnsi="Cambria" w:cs="Calibri"/>
          <w:bCs/>
          <w:color w:val="000000"/>
          <w:sz w:val="20"/>
          <w:szCs w:val="20"/>
          <w:lang w:eastAsia="zh-CN"/>
        </w:rPr>
        <w:t>2025</w:t>
      </w:r>
      <w:r w:rsidRPr="00485C53">
        <w:rPr>
          <w:rFonts w:ascii="Cambria" w:hAnsi="Cambria" w:cs="Calibri"/>
          <w:bCs/>
          <w:color w:val="000000"/>
          <w:sz w:val="20"/>
          <w:szCs w:val="20"/>
          <w:lang w:eastAsia="zh-CN"/>
        </w:rPr>
        <w:t xml:space="preserve"> r. jest numerem właściwym do dokonania rozliczeń mechanizmem podzielonej płatności (split payment).</w:t>
      </w:r>
    </w:p>
    <w:p w14:paraId="609866E6" w14:textId="77777777" w:rsidR="00197CA9" w:rsidRPr="00485C53" w:rsidRDefault="00197CA9" w:rsidP="00197CA9">
      <w:pPr>
        <w:autoSpaceDE w:val="0"/>
        <w:jc w:val="both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</w:p>
    <w:p w14:paraId="51B06B4E" w14:textId="77777777" w:rsidR="00197CA9" w:rsidRPr="00485C53" w:rsidRDefault="00197CA9" w:rsidP="00197CA9">
      <w:pPr>
        <w:autoSpaceDE w:val="0"/>
        <w:jc w:val="both"/>
        <w:rPr>
          <w:rFonts w:ascii="Cambria" w:hAnsi="Cambria" w:cs="Calibri"/>
          <w:bCs/>
          <w:color w:val="000000"/>
          <w:sz w:val="20"/>
          <w:szCs w:val="20"/>
          <w:lang w:eastAsia="zh-CN"/>
        </w:rPr>
      </w:pPr>
    </w:p>
    <w:p w14:paraId="781182CC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  <w:r w:rsidRPr="00485C53">
        <w:rPr>
          <w:rFonts w:ascii="Cambria" w:hAnsi="Cambria" w:cs="Calibri"/>
          <w:sz w:val="20"/>
          <w:szCs w:val="20"/>
        </w:rPr>
        <w:tab/>
      </w:r>
    </w:p>
    <w:p w14:paraId="52D3C8CA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</w:p>
    <w:p w14:paraId="21CAD0D1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</w:p>
    <w:p w14:paraId="7CB996D2" w14:textId="77777777" w:rsidR="00197CA9" w:rsidRPr="00485C53" w:rsidRDefault="00197CA9" w:rsidP="00197CA9">
      <w:pPr>
        <w:tabs>
          <w:tab w:val="center" w:pos="4536"/>
          <w:tab w:val="right" w:pos="9072"/>
        </w:tabs>
        <w:rPr>
          <w:rFonts w:ascii="Cambria" w:hAnsi="Cambria" w:cs="Calibri"/>
          <w:sz w:val="20"/>
          <w:szCs w:val="20"/>
        </w:rPr>
      </w:pPr>
      <w:r w:rsidRPr="00485C53">
        <w:rPr>
          <w:rFonts w:ascii="Cambria" w:hAnsi="Cambria" w:cs="Calibri"/>
          <w:sz w:val="20"/>
          <w:szCs w:val="20"/>
        </w:rPr>
        <w:tab/>
      </w:r>
      <w:r w:rsidRPr="00485C53">
        <w:rPr>
          <w:rFonts w:ascii="Cambria" w:hAnsi="Cambria" w:cs="Calibri"/>
          <w:sz w:val="20"/>
          <w:szCs w:val="20"/>
        </w:rPr>
        <w:tab/>
      </w:r>
    </w:p>
    <w:p w14:paraId="76DBFFA1" w14:textId="77777777" w:rsidR="00197CA9" w:rsidRPr="00485C53" w:rsidRDefault="00197CA9" w:rsidP="00197CA9">
      <w:pPr>
        <w:tabs>
          <w:tab w:val="center" w:pos="4536"/>
          <w:tab w:val="right" w:pos="9072"/>
        </w:tabs>
        <w:jc w:val="center"/>
        <w:rPr>
          <w:rFonts w:ascii="Cambria" w:hAnsi="Cambria" w:cs="Calibri"/>
          <w:sz w:val="20"/>
          <w:szCs w:val="20"/>
        </w:rPr>
      </w:pPr>
      <w:r w:rsidRPr="00485C53">
        <w:rPr>
          <w:rFonts w:ascii="Cambria" w:hAnsi="Cambria" w:cs="Calibri"/>
          <w:sz w:val="20"/>
          <w:szCs w:val="20"/>
        </w:rPr>
        <w:t>…….......................................................................................</w:t>
      </w:r>
    </w:p>
    <w:p w14:paraId="016A8D1B" w14:textId="70EAC1BD" w:rsidR="001F50E9" w:rsidRPr="00955C4D" w:rsidRDefault="00197CA9" w:rsidP="00197CA9">
      <w:pPr>
        <w:tabs>
          <w:tab w:val="center" w:pos="4536"/>
          <w:tab w:val="right" w:pos="9072"/>
        </w:tabs>
        <w:jc w:val="center"/>
        <w:rPr>
          <w:rFonts w:ascii="Cambria" w:hAnsi="Cambria"/>
          <w:sz w:val="20"/>
          <w:szCs w:val="20"/>
        </w:rPr>
      </w:pPr>
      <w:r w:rsidRPr="00485C53">
        <w:rPr>
          <w:rFonts w:ascii="Cambria" w:hAnsi="Cambria" w:cs="Calibri"/>
          <w:iCs/>
          <w:sz w:val="20"/>
          <w:szCs w:val="20"/>
        </w:rPr>
        <w:t>podpis osoby uprawnionej  do reprezentowania</w:t>
      </w:r>
    </w:p>
    <w:sectPr w:rsidR="001F50E9" w:rsidRPr="00955C4D" w:rsidSect="00F6661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CE654" w14:textId="77777777" w:rsidR="002676B8" w:rsidRDefault="002676B8">
      <w:r>
        <w:separator/>
      </w:r>
    </w:p>
  </w:endnote>
  <w:endnote w:type="continuationSeparator" w:id="0">
    <w:p w14:paraId="434B0556" w14:textId="77777777" w:rsidR="002676B8" w:rsidRDefault="00267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03FE4" w14:textId="77777777" w:rsidR="00512FF7" w:rsidRDefault="00512FF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1357A" w14:textId="77777777" w:rsidR="00512FF7" w:rsidRPr="00626B77" w:rsidRDefault="00512FF7" w:rsidP="00507FB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F06BA" w14:textId="77777777" w:rsidR="002676B8" w:rsidRDefault="002676B8">
      <w:r>
        <w:separator/>
      </w:r>
    </w:p>
  </w:footnote>
  <w:footnote w:type="continuationSeparator" w:id="0">
    <w:p w14:paraId="5C948E8B" w14:textId="77777777" w:rsidR="002676B8" w:rsidRDefault="00267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pStyle w:val="Nagwek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decimal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Arial"/>
      </w:rPr>
    </w:lvl>
    <w:lvl w:ilvl="3">
      <w:start w:val="1"/>
      <w:numFmt w:val="lowerLetter"/>
      <w:lvlText w:val="%2.%3.%4)"/>
      <w:lvlJc w:val="left"/>
      <w:pPr>
        <w:tabs>
          <w:tab w:val="num" w:pos="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/>
        <w:b w:val="0"/>
        <w:i w:val="0"/>
        <w:sz w:val="20"/>
        <w:szCs w:val="2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8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482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6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11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24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738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872" w:hanging="180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/>
        <w:b w:val="0"/>
        <w:i w:val="0"/>
      </w:rPr>
    </w:lvl>
    <w:lvl w:ilvl="2">
      <w:start w:val="1"/>
      <w:numFmt w:val="lowerLetter"/>
      <w:lvlText w:val="%2.%3)"/>
      <w:lvlJc w:val="left"/>
      <w:pPr>
        <w:tabs>
          <w:tab w:val="num" w:pos="729"/>
        </w:tabs>
        <w:ind w:left="567" w:hanging="19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C"/>
    <w:multiLevelType w:val="multilevel"/>
    <w:tmpl w:val="9D5C714C"/>
    <w:name w:val="WW8Num12"/>
    <w:lvl w:ilvl="0">
      <w:start w:val="1"/>
      <w:numFmt w:val="decimal"/>
      <w:lvlText w:val="%1."/>
      <w:lvlJc w:val="left"/>
      <w:pPr>
        <w:tabs>
          <w:tab w:val="num" w:pos="1057"/>
        </w:tabs>
        <w:ind w:left="1057" w:hanging="357"/>
      </w:pPr>
      <w:rPr>
        <w:rFonts w:cs="Segoe UI Black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0" w:hanging="180"/>
      </w:pPr>
      <w:rPr>
        <w:rFonts w:cs="Times New Roman"/>
      </w:rPr>
    </w:lvl>
  </w:abstractNum>
  <w:abstractNum w:abstractNumId="7" w15:restartNumberingAfterBreak="0">
    <w:nsid w:val="0000000E"/>
    <w:multiLevelType w:val="multilevel"/>
    <w:tmpl w:val="0000000E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288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F"/>
    <w:multiLevelType w:val="multilevel"/>
    <w:tmpl w:val="DB1C7ED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0000010"/>
    <w:multiLevelType w:val="multilevel"/>
    <w:tmpl w:val="00000010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14"/>
    <w:multiLevelType w:val="multilevel"/>
    <w:tmpl w:val="00000014"/>
    <w:name w:val="WW8Num26"/>
    <w:lvl w:ilvl="0">
      <w:start w:val="1"/>
      <w:numFmt w:val="bullet"/>
      <w:lvlText w:val="-"/>
      <w:lvlJc w:val="left"/>
      <w:pPr>
        <w:tabs>
          <w:tab w:val="num" w:pos="0"/>
        </w:tabs>
        <w:ind w:left="142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/>
      </w:rPr>
    </w:lvl>
  </w:abstractNum>
  <w:abstractNum w:abstractNumId="11" w15:restartNumberingAfterBreak="0">
    <w:nsid w:val="00000015"/>
    <w:multiLevelType w:val="multilevel"/>
    <w:tmpl w:val="DA2EC5C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rFonts w:ascii="Calibri Light" w:hAnsi="Calibri Light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2" w15:restartNumberingAfterBreak="0">
    <w:nsid w:val="00000017"/>
    <w:multiLevelType w:val="multilevel"/>
    <w:tmpl w:val="9B6C1CFC"/>
    <w:name w:val="WW8Num30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Cambria" w:eastAsia="Times New Roman" w:hAnsi="Cambria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3" w15:restartNumberingAfterBreak="0">
    <w:nsid w:val="101B1A29"/>
    <w:multiLevelType w:val="multilevel"/>
    <w:tmpl w:val="4FDE6F20"/>
    <w:name w:val="WW8Num3017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Cambria" w:eastAsia="Times New Roman" w:hAnsi="Cambria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4" w15:restartNumberingAfterBreak="0">
    <w:nsid w:val="1A4E4A2A"/>
    <w:multiLevelType w:val="multilevel"/>
    <w:tmpl w:val="1690E790"/>
    <w:name w:val="WW8Num3029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5" w15:restartNumberingAfterBreak="0">
    <w:nsid w:val="1BAC52C6"/>
    <w:multiLevelType w:val="hybridMultilevel"/>
    <w:tmpl w:val="5E5A3B04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C366D9B"/>
    <w:multiLevelType w:val="multilevel"/>
    <w:tmpl w:val="212A90EC"/>
    <w:styleLink w:val="WW8Num87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upperRoman"/>
      <w:lvlText w:val="%3."/>
      <w:lvlJc w:val="left"/>
      <w:rPr>
        <w:b/>
        <w:color w:val="000000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7" w15:restartNumberingAfterBreak="0">
    <w:nsid w:val="1FF6622D"/>
    <w:multiLevelType w:val="multilevel"/>
    <w:tmpl w:val="3DB84E88"/>
    <w:lvl w:ilvl="0">
      <w:start w:val="1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/>
      </w:rPr>
    </w:lvl>
  </w:abstractNum>
  <w:abstractNum w:abstractNumId="18" w15:restartNumberingAfterBreak="0">
    <w:nsid w:val="24E464FC"/>
    <w:multiLevelType w:val="multilevel"/>
    <w:tmpl w:val="A3E64D40"/>
    <w:name w:val="WW8Num3015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ascii="Arial" w:eastAsia="Times New Roman" w:hAnsi="Arial"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19" w15:restartNumberingAfterBreak="0">
    <w:nsid w:val="260D7739"/>
    <w:multiLevelType w:val="multilevel"/>
    <w:tmpl w:val="F3C8F158"/>
    <w:name w:val="WW8Num301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0" w15:restartNumberingAfterBreak="0">
    <w:nsid w:val="28730E05"/>
    <w:multiLevelType w:val="multilevel"/>
    <w:tmpl w:val="C2C6DC12"/>
    <w:name w:val="WW8Num3031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1" w15:restartNumberingAfterBreak="0">
    <w:nsid w:val="35181DFE"/>
    <w:multiLevelType w:val="multilevel"/>
    <w:tmpl w:val="FDF2F8E2"/>
    <w:styleLink w:val="WW8Num98"/>
    <w:lvl w:ilvl="0">
      <w:start w:val="1"/>
      <w:numFmt w:val="decimal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2" w15:restartNumberingAfterBreak="0">
    <w:nsid w:val="36935629"/>
    <w:multiLevelType w:val="multilevel"/>
    <w:tmpl w:val="830CC4E8"/>
    <w:name w:val="WW8Num302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3" w15:restartNumberingAfterBreak="0">
    <w:nsid w:val="553A552D"/>
    <w:multiLevelType w:val="hybridMultilevel"/>
    <w:tmpl w:val="E794C5C0"/>
    <w:lvl w:ilvl="0" w:tplc="F5A2F632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cs="Segoe UI Black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60167AC0"/>
    <w:multiLevelType w:val="multilevel"/>
    <w:tmpl w:val="C522642E"/>
    <w:name w:val="WW8Num30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5" w15:restartNumberingAfterBreak="0">
    <w:nsid w:val="618D169B"/>
    <w:multiLevelType w:val="multilevel"/>
    <w:tmpl w:val="25BE53BC"/>
    <w:name w:val="WW8Num3027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7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6" w15:restartNumberingAfterBreak="0">
    <w:nsid w:val="7A8D43AB"/>
    <w:multiLevelType w:val="hybridMultilevel"/>
    <w:tmpl w:val="40F21564"/>
    <w:name w:val="WW8Num92"/>
    <w:lvl w:ilvl="0" w:tplc="137CE61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CB6223E"/>
    <w:multiLevelType w:val="multilevel"/>
    <w:tmpl w:val="4C4A049A"/>
    <w:name w:val="WW8Num305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8" w15:restartNumberingAfterBreak="0">
    <w:nsid w:val="7F4143D0"/>
    <w:multiLevelType w:val="multilevel"/>
    <w:tmpl w:val="6666F888"/>
    <w:name w:val="WW8Num303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2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abstractNum w:abstractNumId="29" w15:restartNumberingAfterBreak="0">
    <w:nsid w:val="7F61054B"/>
    <w:multiLevelType w:val="multilevel"/>
    <w:tmpl w:val="44F26E54"/>
    <w:name w:val="WW8Num302"/>
    <w:lvl w:ilvl="0">
      <w:start w:val="3"/>
      <w:numFmt w:val="decimal"/>
      <w:lvlText w:val="%1."/>
      <w:lvlJc w:val="left"/>
      <w:pPr>
        <w:tabs>
          <w:tab w:val="num" w:pos="1066"/>
        </w:tabs>
        <w:ind w:left="1066" w:hanging="357"/>
      </w:pPr>
      <w:rPr>
        <w:rFonts w:cs="Segoe UI Black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89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9" w:hanging="18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229" w:hanging="360"/>
      </w:pPr>
      <w:rPr>
        <w:rFonts w:cs="Times New Roman" w:hint="default"/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9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9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9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9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9" w:hanging="180"/>
      </w:pPr>
      <w:rPr>
        <w:rFonts w:cs="Times New Roman" w:hint="default"/>
      </w:rPr>
    </w:lvl>
  </w:abstractNum>
  <w:num w:numId="1" w16cid:durableId="7803062">
    <w:abstractNumId w:val="16"/>
  </w:num>
  <w:num w:numId="2" w16cid:durableId="1748913745">
    <w:abstractNumId w:val="0"/>
  </w:num>
  <w:num w:numId="3" w16cid:durableId="1852644246">
    <w:abstractNumId w:val="6"/>
  </w:num>
  <w:num w:numId="4" w16cid:durableId="131562725">
    <w:abstractNumId w:val="7"/>
  </w:num>
  <w:num w:numId="5" w16cid:durableId="969550474">
    <w:abstractNumId w:val="12"/>
  </w:num>
  <w:num w:numId="6" w16cid:durableId="185599967">
    <w:abstractNumId w:val="26"/>
  </w:num>
  <w:num w:numId="7" w16cid:durableId="420881847">
    <w:abstractNumId w:val="23"/>
  </w:num>
  <w:num w:numId="8" w16cid:durableId="385446191">
    <w:abstractNumId w:val="15"/>
  </w:num>
  <w:num w:numId="9" w16cid:durableId="972949444">
    <w:abstractNumId w:val="29"/>
  </w:num>
  <w:num w:numId="10" w16cid:durableId="718436541">
    <w:abstractNumId w:val="28"/>
  </w:num>
  <w:num w:numId="11" w16cid:durableId="1140418457">
    <w:abstractNumId w:val="27"/>
  </w:num>
  <w:num w:numId="12" w16cid:durableId="793183686">
    <w:abstractNumId w:val="24"/>
  </w:num>
  <w:num w:numId="13" w16cid:durableId="678390625">
    <w:abstractNumId w:val="19"/>
  </w:num>
  <w:num w:numId="14" w16cid:durableId="786044642">
    <w:abstractNumId w:val="13"/>
  </w:num>
  <w:num w:numId="15" w16cid:durableId="870531246">
    <w:abstractNumId w:val="17"/>
  </w:num>
  <w:num w:numId="16" w16cid:durableId="494996707">
    <w:abstractNumId w:val="22"/>
  </w:num>
  <w:num w:numId="17" w16cid:durableId="505169926">
    <w:abstractNumId w:val="25"/>
  </w:num>
  <w:num w:numId="18" w16cid:durableId="362101827">
    <w:abstractNumId w:val="21"/>
  </w:num>
  <w:num w:numId="19" w16cid:durableId="12347010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6A1"/>
    <w:rsid w:val="00082F03"/>
    <w:rsid w:val="00107556"/>
    <w:rsid w:val="00120418"/>
    <w:rsid w:val="00122E43"/>
    <w:rsid w:val="00146409"/>
    <w:rsid w:val="001571BE"/>
    <w:rsid w:val="00197CA9"/>
    <w:rsid w:val="001F50E9"/>
    <w:rsid w:val="00202ABA"/>
    <w:rsid w:val="002458BC"/>
    <w:rsid w:val="00254AC4"/>
    <w:rsid w:val="002676B8"/>
    <w:rsid w:val="00324CAA"/>
    <w:rsid w:val="0034554F"/>
    <w:rsid w:val="00443C95"/>
    <w:rsid w:val="00462031"/>
    <w:rsid w:val="004B6572"/>
    <w:rsid w:val="00512FF7"/>
    <w:rsid w:val="00531CA0"/>
    <w:rsid w:val="005B0F8E"/>
    <w:rsid w:val="005F631B"/>
    <w:rsid w:val="006139E2"/>
    <w:rsid w:val="00652C00"/>
    <w:rsid w:val="006C033B"/>
    <w:rsid w:val="006E09D1"/>
    <w:rsid w:val="00723DD0"/>
    <w:rsid w:val="00740C20"/>
    <w:rsid w:val="0076554D"/>
    <w:rsid w:val="00826F11"/>
    <w:rsid w:val="00827D91"/>
    <w:rsid w:val="008826A1"/>
    <w:rsid w:val="00955C4D"/>
    <w:rsid w:val="00A0129F"/>
    <w:rsid w:val="00AB0878"/>
    <w:rsid w:val="00AB45F1"/>
    <w:rsid w:val="00AF2203"/>
    <w:rsid w:val="00B12C88"/>
    <w:rsid w:val="00B86BF0"/>
    <w:rsid w:val="00B90389"/>
    <w:rsid w:val="00BA7F46"/>
    <w:rsid w:val="00C05378"/>
    <w:rsid w:val="00C37DFA"/>
    <w:rsid w:val="00C50CE0"/>
    <w:rsid w:val="00C97A78"/>
    <w:rsid w:val="00CB2A8E"/>
    <w:rsid w:val="00CE1574"/>
    <w:rsid w:val="00D14ABE"/>
    <w:rsid w:val="00D4381C"/>
    <w:rsid w:val="00D70D6E"/>
    <w:rsid w:val="00D77F9A"/>
    <w:rsid w:val="00DA2B3E"/>
    <w:rsid w:val="00DB2E3B"/>
    <w:rsid w:val="00E042C8"/>
    <w:rsid w:val="00E155BA"/>
    <w:rsid w:val="00E80B22"/>
    <w:rsid w:val="00EB3319"/>
    <w:rsid w:val="00EE7F41"/>
    <w:rsid w:val="00F66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7C612"/>
  <w15:chartTrackingRefBased/>
  <w15:docId w15:val="{98BF5B5A-3B48-46D9-8D18-857D72082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F8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Tekstpodstawowy"/>
    <w:link w:val="Nagwek1Znak1"/>
    <w:qFormat/>
    <w:rsid w:val="00955C4D"/>
    <w:pPr>
      <w:keepNext/>
      <w:widowControl w:val="0"/>
      <w:numPr>
        <w:numId w:val="2"/>
      </w:numPr>
      <w:suppressAutoHyphens/>
      <w:spacing w:line="360" w:lineRule="auto"/>
      <w:outlineLvl w:val="0"/>
    </w:pPr>
    <w:rPr>
      <w:rFonts w:ascii="Cambria" w:hAnsi="Cambria"/>
      <w:b/>
      <w:bCs/>
      <w:kern w:val="32"/>
      <w:sz w:val="32"/>
      <w:szCs w:val="32"/>
      <w:lang w:eastAsia="ar-SA"/>
    </w:rPr>
  </w:style>
  <w:style w:type="paragraph" w:styleId="Nagwek2">
    <w:name w:val="heading 2"/>
    <w:basedOn w:val="Normalny"/>
    <w:next w:val="Tekstpodstawowy"/>
    <w:link w:val="Nagwek2Znak1"/>
    <w:uiPriority w:val="99"/>
    <w:qFormat/>
    <w:rsid w:val="00955C4D"/>
    <w:pPr>
      <w:keepNext/>
      <w:widowControl w:val="0"/>
      <w:tabs>
        <w:tab w:val="num" w:pos="720"/>
      </w:tabs>
      <w:suppressAutoHyphens/>
      <w:spacing w:line="100" w:lineRule="atLeast"/>
      <w:ind w:left="720" w:hanging="720"/>
      <w:jc w:val="both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Tekstpodstawowy"/>
    <w:link w:val="Nagwek3Znak2"/>
    <w:uiPriority w:val="99"/>
    <w:qFormat/>
    <w:rsid w:val="00955C4D"/>
    <w:pPr>
      <w:keepNext/>
      <w:widowControl w:val="0"/>
      <w:numPr>
        <w:ilvl w:val="2"/>
        <w:numId w:val="2"/>
      </w:numPr>
      <w:suppressAutoHyphens/>
      <w:spacing w:before="240" w:after="60" w:line="100" w:lineRule="atLeast"/>
      <w:outlineLvl w:val="2"/>
    </w:pPr>
    <w:rPr>
      <w:rFonts w:ascii="Cambria" w:hAnsi="Cambria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Tekstpodstawowy"/>
    <w:link w:val="Nagwek4Znak1"/>
    <w:uiPriority w:val="99"/>
    <w:qFormat/>
    <w:rsid w:val="00955C4D"/>
    <w:pPr>
      <w:keepNext/>
      <w:widowControl w:val="0"/>
      <w:numPr>
        <w:ilvl w:val="3"/>
        <w:numId w:val="2"/>
      </w:numPr>
      <w:suppressAutoHyphens/>
      <w:spacing w:line="100" w:lineRule="atLeast"/>
      <w:jc w:val="both"/>
      <w:outlineLvl w:val="3"/>
    </w:pPr>
    <w:rPr>
      <w:rFonts w:ascii="Calibri" w:hAnsi="Calibri"/>
      <w:b/>
      <w:bCs/>
      <w:sz w:val="28"/>
      <w:szCs w:val="28"/>
      <w:lang w:eastAsia="ar-SA"/>
    </w:rPr>
  </w:style>
  <w:style w:type="paragraph" w:styleId="Nagwek5">
    <w:name w:val="heading 5"/>
    <w:basedOn w:val="Normalny"/>
    <w:next w:val="Tekstpodstawowy"/>
    <w:link w:val="Nagwek5Znak1"/>
    <w:uiPriority w:val="99"/>
    <w:qFormat/>
    <w:rsid w:val="00955C4D"/>
    <w:pPr>
      <w:keepNext/>
      <w:widowControl w:val="0"/>
      <w:numPr>
        <w:ilvl w:val="4"/>
        <w:numId w:val="2"/>
      </w:numPr>
      <w:suppressAutoHyphens/>
      <w:spacing w:line="100" w:lineRule="atLeast"/>
      <w:ind w:left="7371"/>
      <w:jc w:val="right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Nagwek6">
    <w:name w:val="heading 6"/>
    <w:basedOn w:val="Normalny"/>
    <w:next w:val="Tekstpodstawowy"/>
    <w:link w:val="Nagwek6Znak1"/>
    <w:uiPriority w:val="99"/>
    <w:qFormat/>
    <w:rsid w:val="00955C4D"/>
    <w:pPr>
      <w:keepNext/>
      <w:widowControl w:val="0"/>
      <w:numPr>
        <w:ilvl w:val="5"/>
        <w:numId w:val="2"/>
      </w:numPr>
      <w:suppressAutoHyphens/>
      <w:spacing w:line="100" w:lineRule="atLeast"/>
      <w:jc w:val="center"/>
      <w:outlineLvl w:val="5"/>
    </w:pPr>
    <w:rPr>
      <w:rFonts w:ascii="Calibri" w:hAnsi="Calibri"/>
      <w:b/>
      <w:bCs/>
      <w:sz w:val="20"/>
      <w:szCs w:val="20"/>
      <w:lang w:eastAsia="ar-SA"/>
    </w:rPr>
  </w:style>
  <w:style w:type="paragraph" w:styleId="Nagwek7">
    <w:name w:val="heading 7"/>
    <w:basedOn w:val="Normalny"/>
    <w:next w:val="Tekstpodstawowy"/>
    <w:link w:val="Nagwek7Znak1"/>
    <w:uiPriority w:val="99"/>
    <w:qFormat/>
    <w:rsid w:val="00955C4D"/>
    <w:pPr>
      <w:keepNext/>
      <w:widowControl w:val="0"/>
      <w:numPr>
        <w:ilvl w:val="6"/>
        <w:numId w:val="2"/>
      </w:numPr>
      <w:suppressAutoHyphens/>
      <w:spacing w:line="100" w:lineRule="atLeast"/>
      <w:outlineLvl w:val="6"/>
    </w:pPr>
    <w:rPr>
      <w:rFonts w:ascii="Calibri" w:hAnsi="Calibri"/>
      <w:lang w:eastAsia="ar-SA"/>
    </w:rPr>
  </w:style>
  <w:style w:type="paragraph" w:styleId="Nagwek8">
    <w:name w:val="heading 8"/>
    <w:basedOn w:val="Normalny"/>
    <w:next w:val="Tekstpodstawowy"/>
    <w:link w:val="Nagwek8Znak1"/>
    <w:uiPriority w:val="99"/>
    <w:qFormat/>
    <w:rsid w:val="00955C4D"/>
    <w:pPr>
      <w:keepNext/>
      <w:widowControl w:val="0"/>
      <w:numPr>
        <w:ilvl w:val="7"/>
        <w:numId w:val="2"/>
      </w:numPr>
      <w:suppressAutoHyphens/>
      <w:spacing w:line="100" w:lineRule="atLeast"/>
      <w:outlineLvl w:val="7"/>
    </w:pPr>
    <w:rPr>
      <w:rFonts w:ascii="Calibri" w:hAnsi="Calibri"/>
      <w:i/>
      <w:iCs/>
      <w:lang w:eastAsia="ar-SA"/>
    </w:rPr>
  </w:style>
  <w:style w:type="paragraph" w:styleId="Nagwek9">
    <w:name w:val="heading 9"/>
    <w:basedOn w:val="Normalny"/>
    <w:next w:val="Tekstpodstawowy"/>
    <w:link w:val="Nagwek9Znak1"/>
    <w:uiPriority w:val="99"/>
    <w:qFormat/>
    <w:rsid w:val="00955C4D"/>
    <w:pPr>
      <w:keepNext/>
      <w:widowControl w:val="0"/>
      <w:numPr>
        <w:ilvl w:val="8"/>
        <w:numId w:val="2"/>
      </w:numPr>
      <w:suppressAutoHyphens/>
      <w:spacing w:line="100" w:lineRule="atLeast"/>
      <w:jc w:val="center"/>
      <w:outlineLvl w:val="8"/>
    </w:pPr>
    <w:rPr>
      <w:rFonts w:ascii="Cambria" w:hAnsi="Cambria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9"/>
    <w:rsid w:val="00955C4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uiPriority w:val="99"/>
    <w:rsid w:val="00955C4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uiPriority w:val="99"/>
    <w:rsid w:val="00955C4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basedOn w:val="Domylnaczcionkaakapitu"/>
    <w:uiPriority w:val="99"/>
    <w:rsid w:val="00955C4D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5Znak">
    <w:name w:val="Nagłówek 5 Znak"/>
    <w:basedOn w:val="Domylnaczcionkaakapitu"/>
    <w:uiPriority w:val="99"/>
    <w:rsid w:val="00955C4D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basedOn w:val="Domylnaczcionkaakapitu"/>
    <w:uiPriority w:val="99"/>
    <w:rsid w:val="00955C4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7Znak">
    <w:name w:val="Nagłówek 7 Znak"/>
    <w:basedOn w:val="Domylnaczcionkaakapitu"/>
    <w:uiPriority w:val="99"/>
    <w:rsid w:val="00955C4D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uiPriority w:val="99"/>
    <w:rsid w:val="00955C4D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pl-PL"/>
      <w14:ligatures w14:val="none"/>
    </w:rPr>
  </w:style>
  <w:style w:type="character" w:customStyle="1" w:styleId="Nagwek9Znak">
    <w:name w:val="Nagłówek 9 Znak"/>
    <w:basedOn w:val="Domylnaczcionkaakapitu"/>
    <w:uiPriority w:val="99"/>
    <w:rsid w:val="00955C4D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955C4D"/>
    <w:pPr>
      <w:jc w:val="both"/>
    </w:pPr>
    <w:rPr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955C4D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styleId="Lista">
    <w:name w:val="List"/>
    <w:basedOn w:val="Tekstpodstawowy"/>
    <w:uiPriority w:val="99"/>
    <w:rsid w:val="00955C4D"/>
    <w:pPr>
      <w:tabs>
        <w:tab w:val="left" w:pos="720"/>
      </w:tabs>
      <w:spacing w:after="80"/>
      <w:ind w:left="720" w:hanging="360"/>
      <w:jc w:val="left"/>
    </w:pPr>
    <w:rPr>
      <w:sz w:val="20"/>
    </w:rPr>
  </w:style>
  <w:style w:type="paragraph" w:styleId="Lista2">
    <w:name w:val="List 2"/>
    <w:basedOn w:val="Lista"/>
    <w:uiPriority w:val="99"/>
    <w:rsid w:val="00955C4D"/>
    <w:pPr>
      <w:tabs>
        <w:tab w:val="clear" w:pos="720"/>
        <w:tab w:val="left" w:pos="1080"/>
      </w:tabs>
      <w:ind w:left="1080"/>
    </w:pPr>
  </w:style>
  <w:style w:type="paragraph" w:styleId="Tytu">
    <w:name w:val="Title"/>
    <w:basedOn w:val="Normalny"/>
    <w:link w:val="TytuZnak"/>
    <w:uiPriority w:val="99"/>
    <w:qFormat/>
    <w:rsid w:val="00955C4D"/>
    <w:pPr>
      <w:jc w:val="center"/>
    </w:pPr>
    <w:rPr>
      <w:b/>
      <w:bCs/>
      <w:sz w:val="28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955C4D"/>
    <w:rPr>
      <w:rFonts w:ascii="Times New Roman" w:eastAsia="Times New Roman" w:hAnsi="Times New Roman" w:cs="Times New Roman"/>
      <w:b/>
      <w:bCs/>
      <w:kern w:val="0"/>
      <w:sz w:val="28"/>
      <w:szCs w:val="24"/>
      <w:lang w:val="x-none" w:eastAsia="x-none"/>
      <w14:ligatures w14:val="none"/>
    </w:rPr>
  </w:style>
  <w:style w:type="paragraph" w:customStyle="1" w:styleId="tyt">
    <w:name w:val="tyt"/>
    <w:basedOn w:val="Normalny"/>
    <w:rsid w:val="00955C4D"/>
    <w:pPr>
      <w:keepNext/>
      <w:spacing w:before="60" w:after="60"/>
      <w:jc w:val="center"/>
    </w:pPr>
    <w:rPr>
      <w:b/>
      <w:szCs w:val="20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rsid w:val="00955C4D"/>
    <w:pPr>
      <w:overflowPunct w:val="0"/>
      <w:autoSpaceDE w:val="0"/>
      <w:autoSpaceDN w:val="0"/>
      <w:adjustRightInd w:val="0"/>
      <w:jc w:val="both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955C4D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Akapitzlist">
    <w:name w:val="List Paragraph"/>
    <w:aliases w:val="normalny tekst,L1,Akapit z listą5,Akapit z listą BS,List Paragraph,lp1,Preambuła,CP-UC,CP-Punkty,Bullet List,List - bullets,Equipment,Bullet 1,List Paragraph Char Char,b1,Figure_name,Numbered Indented Text,Ref,Podsis rysunku,CW_Lista"/>
    <w:basedOn w:val="Normalny"/>
    <w:link w:val="AkapitzlistZnak"/>
    <w:uiPriority w:val="34"/>
    <w:qFormat/>
    <w:rsid w:val="00955C4D"/>
    <w:pPr>
      <w:ind w:left="720"/>
      <w:contextualSpacing/>
    </w:pPr>
    <w:rPr>
      <w:lang w:val="x-none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rsid w:val="00955C4D"/>
    <w:rPr>
      <w:vertAlign w:val="superscript"/>
    </w:rPr>
  </w:style>
  <w:style w:type="paragraph" w:styleId="Bezodstpw">
    <w:name w:val="No Spacing"/>
    <w:link w:val="BezodstpwZnak"/>
    <w:uiPriority w:val="1"/>
    <w:qFormat/>
    <w:rsid w:val="00955C4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955C4D"/>
    <w:rPr>
      <w:rFonts w:ascii="Calibri" w:eastAsia="Calibri" w:hAnsi="Calibri" w:cs="Times New Roman"/>
      <w:kern w:val="0"/>
      <w:sz w:val="20"/>
      <w:szCs w:val="20"/>
      <w:lang w:eastAsia="pl-PL"/>
      <w14:ligatures w14:val="none"/>
    </w:rPr>
  </w:style>
  <w:style w:type="character" w:customStyle="1" w:styleId="highlight">
    <w:name w:val="highlight"/>
    <w:rsid w:val="00955C4D"/>
  </w:style>
  <w:style w:type="character" w:customStyle="1" w:styleId="AkapitzlistZnak">
    <w:name w:val="Akapit z listą Znak"/>
    <w:aliases w:val="normalny tekst Znak,L1 Znak,Akapit z listą5 Znak,Akapit z listą BS Znak,List Paragraph Znak,lp1 Znak,Preambuła Znak,CP-UC Znak,CP-Punkty Znak,Bullet List Znak,List - bullets Znak,Equipment Znak,Bullet 1 Znak,b1 Znak,Figure_name Znak"/>
    <w:link w:val="Akapitzlist"/>
    <w:uiPriority w:val="34"/>
    <w:qFormat/>
    <w:locked/>
    <w:rsid w:val="00955C4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customStyle="1" w:styleId="p1">
    <w:name w:val="p1"/>
    <w:basedOn w:val="Normalny"/>
    <w:rsid w:val="00955C4D"/>
    <w:pPr>
      <w:spacing w:before="100" w:beforeAutospacing="1" w:after="100" w:afterAutospacing="1"/>
    </w:pPr>
  </w:style>
  <w:style w:type="paragraph" w:customStyle="1" w:styleId="Standard">
    <w:name w:val="Standard"/>
    <w:rsid w:val="00955C4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paragraph" w:customStyle="1" w:styleId="Textbody">
    <w:name w:val="Text body"/>
    <w:basedOn w:val="Standard"/>
    <w:rsid w:val="00955C4D"/>
    <w:pPr>
      <w:jc w:val="both"/>
    </w:pPr>
    <w:rPr>
      <w:szCs w:val="20"/>
    </w:rPr>
  </w:style>
  <w:style w:type="numbering" w:customStyle="1" w:styleId="WW8Num87">
    <w:name w:val="WW8Num87"/>
    <w:basedOn w:val="Bezlisty"/>
    <w:rsid w:val="00955C4D"/>
    <w:pPr>
      <w:numPr>
        <w:numId w:val="1"/>
      </w:numPr>
    </w:pPr>
  </w:style>
  <w:style w:type="numbering" w:customStyle="1" w:styleId="WW8Num98">
    <w:name w:val="WW8Num98"/>
    <w:basedOn w:val="Bezlisty"/>
    <w:rsid w:val="00955C4D"/>
    <w:pPr>
      <w:numPr>
        <w:numId w:val="18"/>
      </w:numPr>
    </w:pPr>
  </w:style>
  <w:style w:type="character" w:styleId="Hipercze">
    <w:name w:val="Hyperlink"/>
    <w:uiPriority w:val="99"/>
    <w:unhideWhenUsed/>
    <w:rsid w:val="00955C4D"/>
    <w:rPr>
      <w:color w:val="0563C1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rsid w:val="00955C4D"/>
    <w:pPr>
      <w:spacing w:before="200" w:after="200" w:line="276" w:lineRule="auto"/>
      <w:ind w:left="720"/>
    </w:pPr>
    <w:rPr>
      <w:szCs w:val="20"/>
      <w:lang w:val="x-none"/>
    </w:rPr>
  </w:style>
  <w:style w:type="character" w:customStyle="1" w:styleId="ListParagraphChar">
    <w:name w:val="List Paragraph Char"/>
    <w:link w:val="Akapitzlist1"/>
    <w:uiPriority w:val="99"/>
    <w:locked/>
    <w:rsid w:val="00955C4D"/>
    <w:rPr>
      <w:rFonts w:ascii="Times New Roman" w:eastAsia="Times New Roman" w:hAnsi="Times New Roman" w:cs="Times New Roman"/>
      <w:kern w:val="0"/>
      <w:sz w:val="24"/>
      <w:szCs w:val="20"/>
      <w:lang w:val="x-none" w:eastAsia="pl-PL"/>
      <w14:ligatures w14:val="none"/>
    </w:rPr>
  </w:style>
  <w:style w:type="paragraph" w:customStyle="1" w:styleId="pkt">
    <w:name w:val="pkt"/>
    <w:basedOn w:val="Normalny"/>
    <w:uiPriority w:val="99"/>
    <w:rsid w:val="00955C4D"/>
    <w:pPr>
      <w:spacing w:before="60" w:after="60"/>
      <w:ind w:left="851" w:hanging="295"/>
      <w:jc w:val="both"/>
    </w:pPr>
    <w:rPr>
      <w:szCs w:val="20"/>
    </w:rPr>
  </w:style>
  <w:style w:type="paragraph" w:customStyle="1" w:styleId="content1">
    <w:name w:val="content1"/>
    <w:basedOn w:val="Normalny"/>
    <w:rsid w:val="00955C4D"/>
    <w:pPr>
      <w:ind w:right="300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55C4D"/>
    <w:pPr>
      <w:spacing w:after="120" w:line="480" w:lineRule="auto"/>
      <w:ind w:left="283"/>
    </w:pPr>
    <w:rPr>
      <w:rFonts w:ascii="Calibri" w:hAnsi="Calibri"/>
      <w:sz w:val="20"/>
      <w:szCs w:val="20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55C4D"/>
    <w:rPr>
      <w:rFonts w:ascii="Calibri" w:eastAsia="Times New Roman" w:hAnsi="Calibri" w:cs="Times New Roman"/>
      <w:kern w:val="0"/>
      <w:sz w:val="20"/>
      <w:szCs w:val="20"/>
      <w:lang w:val="x-none" w:eastAsia="pl-PL"/>
      <w14:ligatures w14:val="none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955C4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955C4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55C4D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55C4D"/>
    <w:rPr>
      <w:rFonts w:ascii="Times New Roman" w:eastAsia="Times New Roman" w:hAnsi="Times New Roman" w:cs="Times New Roman"/>
      <w:kern w:val="0"/>
      <w:sz w:val="24"/>
      <w:szCs w:val="24"/>
      <w:lang w:val="x-none"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55C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55C4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nop1">
    <w:name w:val="nop1"/>
    <w:basedOn w:val="Normalny"/>
    <w:rsid w:val="00955C4D"/>
    <w:pPr>
      <w:spacing w:before="100" w:beforeAutospacing="1" w:after="100" w:afterAutospacing="1"/>
    </w:pPr>
  </w:style>
  <w:style w:type="character" w:customStyle="1" w:styleId="Nagwek1Znak1">
    <w:name w:val="Nagłówek 1 Znak1"/>
    <w:link w:val="Nagwek1"/>
    <w:locked/>
    <w:rsid w:val="00955C4D"/>
    <w:rPr>
      <w:rFonts w:ascii="Cambria" w:eastAsia="Times New Roman" w:hAnsi="Cambria" w:cs="Times New Roman"/>
      <w:b/>
      <w:bCs/>
      <w:kern w:val="32"/>
      <w:sz w:val="32"/>
      <w:szCs w:val="32"/>
      <w:lang w:eastAsia="ar-SA"/>
      <w14:ligatures w14:val="none"/>
    </w:rPr>
  </w:style>
  <w:style w:type="character" w:customStyle="1" w:styleId="Nagwek2Znak1">
    <w:name w:val="Nagłówek 2 Znak1"/>
    <w:link w:val="Nagwek2"/>
    <w:uiPriority w:val="99"/>
    <w:locked/>
    <w:rsid w:val="00955C4D"/>
    <w:rPr>
      <w:rFonts w:ascii="Cambria" w:eastAsia="Times New Roman" w:hAnsi="Cambria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3Znak2">
    <w:name w:val="Nagłówek 3 Znak2"/>
    <w:link w:val="Nagwek3"/>
    <w:uiPriority w:val="99"/>
    <w:locked/>
    <w:rsid w:val="00955C4D"/>
    <w:rPr>
      <w:rFonts w:ascii="Cambria" w:eastAsia="Times New Roman" w:hAnsi="Cambria" w:cs="Times New Roman"/>
      <w:b/>
      <w:bCs/>
      <w:kern w:val="0"/>
      <w:sz w:val="26"/>
      <w:szCs w:val="26"/>
      <w:lang w:eastAsia="ar-SA"/>
      <w14:ligatures w14:val="none"/>
    </w:rPr>
  </w:style>
  <w:style w:type="character" w:customStyle="1" w:styleId="Nagwek4Znak1">
    <w:name w:val="Nagłówek 4 Znak1"/>
    <w:link w:val="Nagwek4"/>
    <w:uiPriority w:val="99"/>
    <w:locked/>
    <w:rsid w:val="00955C4D"/>
    <w:rPr>
      <w:rFonts w:ascii="Calibri" w:eastAsia="Times New Roman" w:hAnsi="Calibri" w:cs="Times New Roman"/>
      <w:b/>
      <w:bCs/>
      <w:kern w:val="0"/>
      <w:sz w:val="28"/>
      <w:szCs w:val="28"/>
      <w:lang w:eastAsia="ar-SA"/>
      <w14:ligatures w14:val="none"/>
    </w:rPr>
  </w:style>
  <w:style w:type="character" w:customStyle="1" w:styleId="Nagwek5Znak1">
    <w:name w:val="Nagłówek 5 Znak1"/>
    <w:link w:val="Nagwek5"/>
    <w:uiPriority w:val="99"/>
    <w:locked/>
    <w:rsid w:val="00955C4D"/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ar-SA"/>
      <w14:ligatures w14:val="none"/>
    </w:rPr>
  </w:style>
  <w:style w:type="character" w:customStyle="1" w:styleId="Nagwek6Znak1">
    <w:name w:val="Nagłówek 6 Znak1"/>
    <w:link w:val="Nagwek6"/>
    <w:uiPriority w:val="99"/>
    <w:locked/>
    <w:rsid w:val="00955C4D"/>
    <w:rPr>
      <w:rFonts w:ascii="Calibri" w:eastAsia="Times New Roman" w:hAnsi="Calibri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Nagwek7Znak1">
    <w:name w:val="Nagłówek 7 Znak1"/>
    <w:link w:val="Nagwek7"/>
    <w:uiPriority w:val="99"/>
    <w:locked/>
    <w:rsid w:val="00955C4D"/>
    <w:rPr>
      <w:rFonts w:ascii="Calibri" w:eastAsia="Times New Roman" w:hAnsi="Calibri" w:cs="Times New Roman"/>
      <w:kern w:val="0"/>
      <w:sz w:val="24"/>
      <w:szCs w:val="24"/>
      <w:lang w:eastAsia="ar-SA"/>
      <w14:ligatures w14:val="none"/>
    </w:rPr>
  </w:style>
  <w:style w:type="character" w:customStyle="1" w:styleId="Nagwek8Znak1">
    <w:name w:val="Nagłówek 8 Znak1"/>
    <w:link w:val="Nagwek8"/>
    <w:uiPriority w:val="99"/>
    <w:locked/>
    <w:rsid w:val="00955C4D"/>
    <w:rPr>
      <w:rFonts w:ascii="Calibri" w:eastAsia="Times New Roman" w:hAnsi="Calibri" w:cs="Times New Roman"/>
      <w:i/>
      <w:iCs/>
      <w:kern w:val="0"/>
      <w:sz w:val="24"/>
      <w:szCs w:val="24"/>
      <w:lang w:eastAsia="ar-SA"/>
      <w14:ligatures w14:val="none"/>
    </w:rPr>
  </w:style>
  <w:style w:type="character" w:customStyle="1" w:styleId="Nagwek9Znak1">
    <w:name w:val="Nagłówek 9 Znak1"/>
    <w:link w:val="Nagwek9"/>
    <w:uiPriority w:val="99"/>
    <w:locked/>
    <w:rsid w:val="00955C4D"/>
    <w:rPr>
      <w:rFonts w:ascii="Cambria" w:eastAsia="Times New Roman" w:hAnsi="Cambria" w:cs="Times New Roman"/>
      <w:kern w:val="0"/>
      <w:sz w:val="20"/>
      <w:szCs w:val="20"/>
      <w:lang w:eastAsia="ar-SA"/>
      <w14:ligatures w14:val="none"/>
    </w:rPr>
  </w:style>
  <w:style w:type="character" w:customStyle="1" w:styleId="WW8Num1z0">
    <w:name w:val="WW8Num1z0"/>
    <w:uiPriority w:val="99"/>
    <w:rsid w:val="00955C4D"/>
  </w:style>
  <w:style w:type="character" w:customStyle="1" w:styleId="WW8Num1z1">
    <w:name w:val="WW8Num1z1"/>
    <w:uiPriority w:val="99"/>
    <w:rsid w:val="00955C4D"/>
  </w:style>
  <w:style w:type="character" w:customStyle="1" w:styleId="WW8Num1z2">
    <w:name w:val="WW8Num1z2"/>
    <w:uiPriority w:val="99"/>
    <w:rsid w:val="00955C4D"/>
  </w:style>
  <w:style w:type="character" w:customStyle="1" w:styleId="WW8Num1z3">
    <w:name w:val="WW8Num1z3"/>
    <w:uiPriority w:val="99"/>
    <w:rsid w:val="00955C4D"/>
  </w:style>
  <w:style w:type="character" w:customStyle="1" w:styleId="WW8Num1z4">
    <w:name w:val="WW8Num1z4"/>
    <w:uiPriority w:val="99"/>
    <w:rsid w:val="00955C4D"/>
  </w:style>
  <w:style w:type="character" w:customStyle="1" w:styleId="WW8Num1z5">
    <w:name w:val="WW8Num1z5"/>
    <w:uiPriority w:val="99"/>
    <w:rsid w:val="00955C4D"/>
  </w:style>
  <w:style w:type="character" w:customStyle="1" w:styleId="WW8Num1z6">
    <w:name w:val="WW8Num1z6"/>
    <w:uiPriority w:val="99"/>
    <w:rsid w:val="00955C4D"/>
  </w:style>
  <w:style w:type="character" w:customStyle="1" w:styleId="WW8Num1z7">
    <w:name w:val="WW8Num1z7"/>
    <w:uiPriority w:val="99"/>
    <w:rsid w:val="00955C4D"/>
  </w:style>
  <w:style w:type="character" w:customStyle="1" w:styleId="WW8Num1z8">
    <w:name w:val="WW8Num1z8"/>
    <w:uiPriority w:val="99"/>
    <w:rsid w:val="00955C4D"/>
  </w:style>
  <w:style w:type="character" w:customStyle="1" w:styleId="WW8Num2z0">
    <w:name w:val="WW8Num2z0"/>
    <w:uiPriority w:val="99"/>
    <w:rsid w:val="00955C4D"/>
    <w:rPr>
      <w:b/>
    </w:rPr>
  </w:style>
  <w:style w:type="character" w:customStyle="1" w:styleId="WW8Num2z1">
    <w:name w:val="WW8Num2z1"/>
    <w:uiPriority w:val="99"/>
    <w:rsid w:val="00955C4D"/>
    <w:rPr>
      <w:sz w:val="20"/>
    </w:rPr>
  </w:style>
  <w:style w:type="character" w:customStyle="1" w:styleId="WW8Num2z2">
    <w:name w:val="WW8Num2z2"/>
    <w:uiPriority w:val="99"/>
    <w:rsid w:val="00955C4D"/>
    <w:rPr>
      <w:rFonts w:eastAsia="Times New Roman"/>
    </w:rPr>
  </w:style>
  <w:style w:type="character" w:customStyle="1" w:styleId="WW8Num2z3">
    <w:name w:val="WW8Num2z3"/>
    <w:uiPriority w:val="99"/>
    <w:rsid w:val="00955C4D"/>
  </w:style>
  <w:style w:type="character" w:customStyle="1" w:styleId="WW8Num2z4">
    <w:name w:val="WW8Num2z4"/>
    <w:uiPriority w:val="99"/>
    <w:rsid w:val="00955C4D"/>
  </w:style>
  <w:style w:type="character" w:customStyle="1" w:styleId="WW8Num2z5">
    <w:name w:val="WW8Num2z5"/>
    <w:uiPriority w:val="99"/>
    <w:rsid w:val="00955C4D"/>
  </w:style>
  <w:style w:type="character" w:customStyle="1" w:styleId="WW8Num2z6">
    <w:name w:val="WW8Num2z6"/>
    <w:uiPriority w:val="99"/>
    <w:rsid w:val="00955C4D"/>
  </w:style>
  <w:style w:type="character" w:customStyle="1" w:styleId="WW8Num2z7">
    <w:name w:val="WW8Num2z7"/>
    <w:uiPriority w:val="99"/>
    <w:rsid w:val="00955C4D"/>
  </w:style>
  <w:style w:type="character" w:customStyle="1" w:styleId="WW8Num2z8">
    <w:name w:val="WW8Num2z8"/>
    <w:uiPriority w:val="99"/>
    <w:rsid w:val="00955C4D"/>
  </w:style>
  <w:style w:type="character" w:customStyle="1" w:styleId="WW8Num3z0">
    <w:name w:val="WW8Num3z0"/>
    <w:uiPriority w:val="99"/>
    <w:rsid w:val="00955C4D"/>
    <w:rPr>
      <w:b/>
    </w:rPr>
  </w:style>
  <w:style w:type="character" w:customStyle="1" w:styleId="WW8Num3z1">
    <w:name w:val="WW8Num3z1"/>
    <w:uiPriority w:val="99"/>
    <w:rsid w:val="00955C4D"/>
    <w:rPr>
      <w:sz w:val="20"/>
    </w:rPr>
  </w:style>
  <w:style w:type="character" w:customStyle="1" w:styleId="WW8Num3z2">
    <w:name w:val="WW8Num3z2"/>
    <w:uiPriority w:val="99"/>
    <w:rsid w:val="00955C4D"/>
  </w:style>
  <w:style w:type="character" w:customStyle="1" w:styleId="WW8Num3z3">
    <w:name w:val="WW8Num3z3"/>
    <w:uiPriority w:val="99"/>
    <w:rsid w:val="00955C4D"/>
  </w:style>
  <w:style w:type="character" w:customStyle="1" w:styleId="WW8Num3z4">
    <w:name w:val="WW8Num3z4"/>
    <w:uiPriority w:val="99"/>
    <w:rsid w:val="00955C4D"/>
  </w:style>
  <w:style w:type="character" w:customStyle="1" w:styleId="WW8Num3z5">
    <w:name w:val="WW8Num3z5"/>
    <w:uiPriority w:val="99"/>
    <w:rsid w:val="00955C4D"/>
  </w:style>
  <w:style w:type="character" w:customStyle="1" w:styleId="WW8Num3z6">
    <w:name w:val="WW8Num3z6"/>
    <w:uiPriority w:val="99"/>
    <w:rsid w:val="00955C4D"/>
  </w:style>
  <w:style w:type="character" w:customStyle="1" w:styleId="WW8Num3z7">
    <w:name w:val="WW8Num3z7"/>
    <w:uiPriority w:val="99"/>
    <w:rsid w:val="00955C4D"/>
  </w:style>
  <w:style w:type="character" w:customStyle="1" w:styleId="WW8Num3z8">
    <w:name w:val="WW8Num3z8"/>
    <w:uiPriority w:val="99"/>
    <w:rsid w:val="00955C4D"/>
  </w:style>
  <w:style w:type="character" w:customStyle="1" w:styleId="WW8Num4z0">
    <w:name w:val="WW8Num4z0"/>
    <w:uiPriority w:val="99"/>
    <w:rsid w:val="00955C4D"/>
  </w:style>
  <w:style w:type="character" w:customStyle="1" w:styleId="WW8Num4z1">
    <w:name w:val="WW8Num4z1"/>
    <w:uiPriority w:val="99"/>
    <w:rsid w:val="00955C4D"/>
  </w:style>
  <w:style w:type="character" w:customStyle="1" w:styleId="WW8Num4z2">
    <w:name w:val="WW8Num4z2"/>
    <w:uiPriority w:val="99"/>
    <w:rsid w:val="00955C4D"/>
  </w:style>
  <w:style w:type="character" w:customStyle="1" w:styleId="WW8Num4z3">
    <w:name w:val="WW8Num4z3"/>
    <w:uiPriority w:val="99"/>
    <w:rsid w:val="00955C4D"/>
  </w:style>
  <w:style w:type="character" w:customStyle="1" w:styleId="WW8Num4z4">
    <w:name w:val="WW8Num4z4"/>
    <w:uiPriority w:val="99"/>
    <w:rsid w:val="00955C4D"/>
  </w:style>
  <w:style w:type="character" w:customStyle="1" w:styleId="WW8Num4z5">
    <w:name w:val="WW8Num4z5"/>
    <w:uiPriority w:val="99"/>
    <w:rsid w:val="00955C4D"/>
  </w:style>
  <w:style w:type="character" w:customStyle="1" w:styleId="WW8Num4z6">
    <w:name w:val="WW8Num4z6"/>
    <w:uiPriority w:val="99"/>
    <w:rsid w:val="00955C4D"/>
  </w:style>
  <w:style w:type="character" w:customStyle="1" w:styleId="WW8Num4z7">
    <w:name w:val="WW8Num4z7"/>
    <w:uiPriority w:val="99"/>
    <w:rsid w:val="00955C4D"/>
  </w:style>
  <w:style w:type="character" w:customStyle="1" w:styleId="WW8Num4z8">
    <w:name w:val="WW8Num4z8"/>
    <w:uiPriority w:val="99"/>
    <w:rsid w:val="00955C4D"/>
  </w:style>
  <w:style w:type="character" w:customStyle="1" w:styleId="WW8Num5z0">
    <w:name w:val="WW8Num5z0"/>
    <w:uiPriority w:val="99"/>
    <w:rsid w:val="00955C4D"/>
  </w:style>
  <w:style w:type="character" w:customStyle="1" w:styleId="WW8Num5z1">
    <w:name w:val="WW8Num5z1"/>
    <w:uiPriority w:val="99"/>
    <w:rsid w:val="00955C4D"/>
  </w:style>
  <w:style w:type="character" w:customStyle="1" w:styleId="WW8Num5z2">
    <w:name w:val="WW8Num5z2"/>
    <w:uiPriority w:val="99"/>
    <w:rsid w:val="00955C4D"/>
  </w:style>
  <w:style w:type="character" w:customStyle="1" w:styleId="WW8Num5z3">
    <w:name w:val="WW8Num5z3"/>
    <w:uiPriority w:val="99"/>
    <w:rsid w:val="00955C4D"/>
  </w:style>
  <w:style w:type="character" w:customStyle="1" w:styleId="WW8Num5z4">
    <w:name w:val="WW8Num5z4"/>
    <w:uiPriority w:val="99"/>
    <w:rsid w:val="00955C4D"/>
  </w:style>
  <w:style w:type="character" w:customStyle="1" w:styleId="WW8Num5z5">
    <w:name w:val="WW8Num5z5"/>
    <w:uiPriority w:val="99"/>
    <w:rsid w:val="00955C4D"/>
  </w:style>
  <w:style w:type="character" w:customStyle="1" w:styleId="WW8Num5z6">
    <w:name w:val="WW8Num5z6"/>
    <w:uiPriority w:val="99"/>
    <w:rsid w:val="00955C4D"/>
  </w:style>
  <w:style w:type="character" w:customStyle="1" w:styleId="WW8Num5z7">
    <w:name w:val="WW8Num5z7"/>
    <w:uiPriority w:val="99"/>
    <w:rsid w:val="00955C4D"/>
  </w:style>
  <w:style w:type="character" w:customStyle="1" w:styleId="WW8Num5z8">
    <w:name w:val="WW8Num5z8"/>
    <w:uiPriority w:val="99"/>
    <w:rsid w:val="00955C4D"/>
  </w:style>
  <w:style w:type="character" w:customStyle="1" w:styleId="WW8Num6z0">
    <w:name w:val="WW8Num6z0"/>
    <w:uiPriority w:val="99"/>
    <w:rsid w:val="00955C4D"/>
    <w:rPr>
      <w:b/>
    </w:rPr>
  </w:style>
  <w:style w:type="character" w:customStyle="1" w:styleId="WW8Num6z1">
    <w:name w:val="WW8Num6z1"/>
    <w:uiPriority w:val="99"/>
    <w:rsid w:val="00955C4D"/>
  </w:style>
  <w:style w:type="character" w:customStyle="1" w:styleId="WW8Num6z2">
    <w:name w:val="WW8Num6z2"/>
    <w:uiPriority w:val="99"/>
    <w:rsid w:val="00955C4D"/>
  </w:style>
  <w:style w:type="character" w:customStyle="1" w:styleId="WW8Num7z0">
    <w:name w:val="WW8Num7z0"/>
    <w:uiPriority w:val="99"/>
    <w:rsid w:val="00955C4D"/>
  </w:style>
  <w:style w:type="character" w:customStyle="1" w:styleId="WW8Num7z1">
    <w:name w:val="WW8Num7z1"/>
    <w:uiPriority w:val="99"/>
    <w:rsid w:val="00955C4D"/>
  </w:style>
  <w:style w:type="character" w:customStyle="1" w:styleId="WW8Num7z2">
    <w:name w:val="WW8Num7z2"/>
    <w:uiPriority w:val="99"/>
    <w:rsid w:val="00955C4D"/>
    <w:rPr>
      <w:position w:val="0"/>
      <w:sz w:val="22"/>
      <w:vertAlign w:val="baseline"/>
    </w:rPr>
  </w:style>
  <w:style w:type="character" w:customStyle="1" w:styleId="WW8Num7z3">
    <w:name w:val="WW8Num7z3"/>
    <w:uiPriority w:val="99"/>
    <w:rsid w:val="00955C4D"/>
  </w:style>
  <w:style w:type="character" w:customStyle="1" w:styleId="WW8Num7z4">
    <w:name w:val="WW8Num7z4"/>
    <w:uiPriority w:val="99"/>
    <w:rsid w:val="00955C4D"/>
  </w:style>
  <w:style w:type="character" w:customStyle="1" w:styleId="WW8Num8z0">
    <w:name w:val="WW8Num8z0"/>
    <w:uiPriority w:val="99"/>
    <w:rsid w:val="00955C4D"/>
    <w:rPr>
      <w:position w:val="0"/>
      <w:sz w:val="20"/>
      <w:vertAlign w:val="baseline"/>
    </w:rPr>
  </w:style>
  <w:style w:type="character" w:customStyle="1" w:styleId="WW8Num8z1">
    <w:name w:val="WW8Num8z1"/>
    <w:uiPriority w:val="99"/>
    <w:rsid w:val="00955C4D"/>
  </w:style>
  <w:style w:type="character" w:customStyle="1" w:styleId="WW8Num8z2">
    <w:name w:val="WW8Num8z2"/>
    <w:uiPriority w:val="99"/>
    <w:rsid w:val="00955C4D"/>
  </w:style>
  <w:style w:type="character" w:customStyle="1" w:styleId="WW8Num8z3">
    <w:name w:val="WW8Num8z3"/>
    <w:uiPriority w:val="99"/>
    <w:rsid w:val="00955C4D"/>
  </w:style>
  <w:style w:type="character" w:customStyle="1" w:styleId="WW8Num8z4">
    <w:name w:val="WW8Num8z4"/>
    <w:uiPriority w:val="99"/>
    <w:rsid w:val="00955C4D"/>
  </w:style>
  <w:style w:type="character" w:customStyle="1" w:styleId="WW8Num8z5">
    <w:name w:val="WW8Num8z5"/>
    <w:uiPriority w:val="99"/>
    <w:rsid w:val="00955C4D"/>
  </w:style>
  <w:style w:type="character" w:customStyle="1" w:styleId="WW8Num8z6">
    <w:name w:val="WW8Num8z6"/>
    <w:uiPriority w:val="99"/>
    <w:rsid w:val="00955C4D"/>
  </w:style>
  <w:style w:type="character" w:customStyle="1" w:styleId="WW8Num8z7">
    <w:name w:val="WW8Num8z7"/>
    <w:uiPriority w:val="99"/>
    <w:rsid w:val="00955C4D"/>
  </w:style>
  <w:style w:type="character" w:customStyle="1" w:styleId="WW8Num8z8">
    <w:name w:val="WW8Num8z8"/>
    <w:uiPriority w:val="99"/>
    <w:rsid w:val="00955C4D"/>
  </w:style>
  <w:style w:type="character" w:customStyle="1" w:styleId="WW8Num9z0">
    <w:name w:val="WW8Num9z0"/>
    <w:uiPriority w:val="99"/>
    <w:rsid w:val="00955C4D"/>
    <w:rPr>
      <w:position w:val="0"/>
      <w:sz w:val="20"/>
      <w:vertAlign w:val="baseline"/>
    </w:rPr>
  </w:style>
  <w:style w:type="character" w:customStyle="1" w:styleId="WW8Num9z1">
    <w:name w:val="WW8Num9z1"/>
    <w:uiPriority w:val="99"/>
    <w:rsid w:val="00955C4D"/>
  </w:style>
  <w:style w:type="character" w:customStyle="1" w:styleId="WW8Num9z2">
    <w:name w:val="WW8Num9z2"/>
    <w:uiPriority w:val="99"/>
    <w:rsid w:val="00955C4D"/>
  </w:style>
  <w:style w:type="character" w:customStyle="1" w:styleId="WW8Num9z3">
    <w:name w:val="WW8Num9z3"/>
    <w:uiPriority w:val="99"/>
    <w:rsid w:val="00955C4D"/>
  </w:style>
  <w:style w:type="character" w:customStyle="1" w:styleId="WW8Num9z4">
    <w:name w:val="WW8Num9z4"/>
    <w:uiPriority w:val="99"/>
    <w:rsid w:val="00955C4D"/>
  </w:style>
  <w:style w:type="character" w:customStyle="1" w:styleId="WW8Num9z5">
    <w:name w:val="WW8Num9z5"/>
    <w:uiPriority w:val="99"/>
    <w:rsid w:val="00955C4D"/>
  </w:style>
  <w:style w:type="character" w:customStyle="1" w:styleId="WW8Num9z6">
    <w:name w:val="WW8Num9z6"/>
    <w:uiPriority w:val="99"/>
    <w:rsid w:val="00955C4D"/>
  </w:style>
  <w:style w:type="character" w:customStyle="1" w:styleId="WW8Num9z7">
    <w:name w:val="WW8Num9z7"/>
    <w:uiPriority w:val="99"/>
    <w:rsid w:val="00955C4D"/>
  </w:style>
  <w:style w:type="character" w:customStyle="1" w:styleId="WW8Num9z8">
    <w:name w:val="WW8Num9z8"/>
    <w:uiPriority w:val="99"/>
    <w:rsid w:val="00955C4D"/>
  </w:style>
  <w:style w:type="character" w:customStyle="1" w:styleId="WW8Num10z0">
    <w:name w:val="WW8Num10z0"/>
    <w:uiPriority w:val="99"/>
    <w:rsid w:val="00955C4D"/>
    <w:rPr>
      <w:color w:val="00000A"/>
      <w:sz w:val="20"/>
    </w:rPr>
  </w:style>
  <w:style w:type="character" w:customStyle="1" w:styleId="WW8Num10z1">
    <w:name w:val="WW8Num10z1"/>
    <w:uiPriority w:val="99"/>
    <w:rsid w:val="00955C4D"/>
    <w:rPr>
      <w:rFonts w:ascii="Arial" w:hAnsi="Arial"/>
      <w:sz w:val="20"/>
    </w:rPr>
  </w:style>
  <w:style w:type="character" w:customStyle="1" w:styleId="WW8Num10z2">
    <w:name w:val="WW8Num10z2"/>
    <w:uiPriority w:val="99"/>
    <w:rsid w:val="00955C4D"/>
  </w:style>
  <w:style w:type="character" w:customStyle="1" w:styleId="WW8Num10z3">
    <w:name w:val="WW8Num10z3"/>
    <w:uiPriority w:val="99"/>
    <w:rsid w:val="00955C4D"/>
  </w:style>
  <w:style w:type="character" w:customStyle="1" w:styleId="WW8Num10z4">
    <w:name w:val="WW8Num10z4"/>
    <w:uiPriority w:val="99"/>
    <w:rsid w:val="00955C4D"/>
  </w:style>
  <w:style w:type="character" w:customStyle="1" w:styleId="WW8Num10z5">
    <w:name w:val="WW8Num10z5"/>
    <w:uiPriority w:val="99"/>
    <w:rsid w:val="00955C4D"/>
  </w:style>
  <w:style w:type="character" w:customStyle="1" w:styleId="WW8Num10z6">
    <w:name w:val="WW8Num10z6"/>
    <w:uiPriority w:val="99"/>
    <w:rsid w:val="00955C4D"/>
  </w:style>
  <w:style w:type="character" w:customStyle="1" w:styleId="WW8Num10z7">
    <w:name w:val="WW8Num10z7"/>
    <w:uiPriority w:val="99"/>
    <w:rsid w:val="00955C4D"/>
  </w:style>
  <w:style w:type="character" w:customStyle="1" w:styleId="WW8Num10z8">
    <w:name w:val="WW8Num10z8"/>
    <w:uiPriority w:val="99"/>
    <w:rsid w:val="00955C4D"/>
  </w:style>
  <w:style w:type="character" w:customStyle="1" w:styleId="WW8Num11z0">
    <w:name w:val="WW8Num11z0"/>
    <w:uiPriority w:val="99"/>
    <w:rsid w:val="00955C4D"/>
    <w:rPr>
      <w:rFonts w:ascii="Arial" w:hAnsi="Arial"/>
      <w:sz w:val="20"/>
    </w:rPr>
  </w:style>
  <w:style w:type="character" w:customStyle="1" w:styleId="WW8Num11z1">
    <w:name w:val="WW8Num11z1"/>
    <w:uiPriority w:val="99"/>
    <w:rsid w:val="00955C4D"/>
  </w:style>
  <w:style w:type="character" w:customStyle="1" w:styleId="WW8Num11z2">
    <w:name w:val="WW8Num11z2"/>
    <w:uiPriority w:val="99"/>
    <w:rsid w:val="00955C4D"/>
  </w:style>
  <w:style w:type="character" w:customStyle="1" w:styleId="WW8Num11z3">
    <w:name w:val="WW8Num11z3"/>
    <w:uiPriority w:val="99"/>
    <w:rsid w:val="00955C4D"/>
  </w:style>
  <w:style w:type="character" w:customStyle="1" w:styleId="WW8Num11z4">
    <w:name w:val="WW8Num11z4"/>
    <w:uiPriority w:val="99"/>
    <w:rsid w:val="00955C4D"/>
  </w:style>
  <w:style w:type="character" w:customStyle="1" w:styleId="WW8Num11z5">
    <w:name w:val="WW8Num11z5"/>
    <w:uiPriority w:val="99"/>
    <w:rsid w:val="00955C4D"/>
  </w:style>
  <w:style w:type="character" w:customStyle="1" w:styleId="WW8Num11z6">
    <w:name w:val="WW8Num11z6"/>
    <w:uiPriority w:val="99"/>
    <w:rsid w:val="00955C4D"/>
  </w:style>
  <w:style w:type="character" w:customStyle="1" w:styleId="WW8Num11z7">
    <w:name w:val="WW8Num11z7"/>
    <w:uiPriority w:val="99"/>
    <w:rsid w:val="00955C4D"/>
  </w:style>
  <w:style w:type="character" w:customStyle="1" w:styleId="WW8Num11z8">
    <w:name w:val="WW8Num11z8"/>
    <w:uiPriority w:val="99"/>
    <w:rsid w:val="00955C4D"/>
  </w:style>
  <w:style w:type="character" w:customStyle="1" w:styleId="WW8Num12z0">
    <w:name w:val="WW8Num12z0"/>
    <w:uiPriority w:val="99"/>
    <w:rsid w:val="00955C4D"/>
    <w:rPr>
      <w:rFonts w:eastAsia="Times New Roman"/>
    </w:rPr>
  </w:style>
  <w:style w:type="character" w:customStyle="1" w:styleId="WW8Num12z1">
    <w:name w:val="WW8Num12z1"/>
    <w:uiPriority w:val="99"/>
    <w:rsid w:val="00955C4D"/>
  </w:style>
  <w:style w:type="character" w:customStyle="1" w:styleId="WW8Num12z2">
    <w:name w:val="WW8Num12z2"/>
    <w:uiPriority w:val="99"/>
    <w:rsid w:val="00955C4D"/>
  </w:style>
  <w:style w:type="character" w:customStyle="1" w:styleId="WW8Num12z3">
    <w:name w:val="WW8Num12z3"/>
    <w:uiPriority w:val="99"/>
    <w:rsid w:val="00955C4D"/>
  </w:style>
  <w:style w:type="character" w:customStyle="1" w:styleId="WW8Num12z4">
    <w:name w:val="WW8Num12z4"/>
    <w:uiPriority w:val="99"/>
    <w:rsid w:val="00955C4D"/>
  </w:style>
  <w:style w:type="character" w:customStyle="1" w:styleId="WW8Num12z5">
    <w:name w:val="WW8Num12z5"/>
    <w:uiPriority w:val="99"/>
    <w:rsid w:val="00955C4D"/>
  </w:style>
  <w:style w:type="character" w:customStyle="1" w:styleId="WW8Num12z6">
    <w:name w:val="WW8Num12z6"/>
    <w:uiPriority w:val="99"/>
    <w:rsid w:val="00955C4D"/>
  </w:style>
  <w:style w:type="character" w:customStyle="1" w:styleId="WW8Num12z7">
    <w:name w:val="WW8Num12z7"/>
    <w:uiPriority w:val="99"/>
    <w:rsid w:val="00955C4D"/>
  </w:style>
  <w:style w:type="character" w:customStyle="1" w:styleId="WW8Num12z8">
    <w:name w:val="WW8Num12z8"/>
    <w:uiPriority w:val="99"/>
    <w:rsid w:val="00955C4D"/>
  </w:style>
  <w:style w:type="character" w:customStyle="1" w:styleId="WW8Num13z0">
    <w:name w:val="WW8Num13z0"/>
    <w:uiPriority w:val="99"/>
    <w:rsid w:val="00955C4D"/>
    <w:rPr>
      <w:position w:val="0"/>
      <w:sz w:val="20"/>
      <w:vertAlign w:val="baseline"/>
    </w:rPr>
  </w:style>
  <w:style w:type="character" w:customStyle="1" w:styleId="WW8Num13z1">
    <w:name w:val="WW8Num13z1"/>
    <w:uiPriority w:val="99"/>
    <w:rsid w:val="00955C4D"/>
  </w:style>
  <w:style w:type="character" w:customStyle="1" w:styleId="WW8Num13z2">
    <w:name w:val="WW8Num13z2"/>
    <w:uiPriority w:val="99"/>
    <w:rsid w:val="00955C4D"/>
  </w:style>
  <w:style w:type="character" w:customStyle="1" w:styleId="WW8Num13z3">
    <w:name w:val="WW8Num13z3"/>
    <w:uiPriority w:val="99"/>
    <w:rsid w:val="00955C4D"/>
  </w:style>
  <w:style w:type="character" w:customStyle="1" w:styleId="WW8Num13z4">
    <w:name w:val="WW8Num13z4"/>
    <w:uiPriority w:val="99"/>
    <w:rsid w:val="00955C4D"/>
  </w:style>
  <w:style w:type="character" w:customStyle="1" w:styleId="WW8Num13z5">
    <w:name w:val="WW8Num13z5"/>
    <w:uiPriority w:val="99"/>
    <w:rsid w:val="00955C4D"/>
  </w:style>
  <w:style w:type="character" w:customStyle="1" w:styleId="WW8Num13z6">
    <w:name w:val="WW8Num13z6"/>
    <w:uiPriority w:val="99"/>
    <w:rsid w:val="00955C4D"/>
  </w:style>
  <w:style w:type="character" w:customStyle="1" w:styleId="WW8Num13z7">
    <w:name w:val="WW8Num13z7"/>
    <w:uiPriority w:val="99"/>
    <w:rsid w:val="00955C4D"/>
  </w:style>
  <w:style w:type="character" w:customStyle="1" w:styleId="WW8Num13z8">
    <w:name w:val="WW8Num13z8"/>
    <w:uiPriority w:val="99"/>
    <w:rsid w:val="00955C4D"/>
  </w:style>
  <w:style w:type="character" w:customStyle="1" w:styleId="WW8Num14z0">
    <w:name w:val="WW8Num14z0"/>
    <w:uiPriority w:val="99"/>
    <w:rsid w:val="00955C4D"/>
    <w:rPr>
      <w:color w:val="000000"/>
      <w:position w:val="0"/>
      <w:sz w:val="22"/>
      <w:vertAlign w:val="baseline"/>
    </w:rPr>
  </w:style>
  <w:style w:type="character" w:customStyle="1" w:styleId="WW8Num14z1">
    <w:name w:val="WW8Num14z1"/>
    <w:uiPriority w:val="99"/>
    <w:rsid w:val="00955C4D"/>
  </w:style>
  <w:style w:type="character" w:customStyle="1" w:styleId="WW8Num14z2">
    <w:name w:val="WW8Num14z2"/>
    <w:uiPriority w:val="99"/>
    <w:rsid w:val="00955C4D"/>
  </w:style>
  <w:style w:type="character" w:customStyle="1" w:styleId="WW8Num14z4">
    <w:name w:val="WW8Num14z4"/>
    <w:uiPriority w:val="99"/>
    <w:rsid w:val="00955C4D"/>
  </w:style>
  <w:style w:type="character" w:customStyle="1" w:styleId="WW8Num14z5">
    <w:name w:val="WW8Num14z5"/>
    <w:uiPriority w:val="99"/>
    <w:rsid w:val="00955C4D"/>
  </w:style>
  <w:style w:type="character" w:customStyle="1" w:styleId="WW8Num14z6">
    <w:name w:val="WW8Num14z6"/>
    <w:uiPriority w:val="99"/>
    <w:rsid w:val="00955C4D"/>
  </w:style>
  <w:style w:type="character" w:customStyle="1" w:styleId="WW8Num14z7">
    <w:name w:val="WW8Num14z7"/>
    <w:uiPriority w:val="99"/>
    <w:rsid w:val="00955C4D"/>
  </w:style>
  <w:style w:type="character" w:customStyle="1" w:styleId="WW8Num14z8">
    <w:name w:val="WW8Num14z8"/>
    <w:uiPriority w:val="99"/>
    <w:rsid w:val="00955C4D"/>
  </w:style>
  <w:style w:type="character" w:customStyle="1" w:styleId="WW8Num15z0">
    <w:name w:val="WW8Num15z0"/>
    <w:uiPriority w:val="99"/>
    <w:rsid w:val="00955C4D"/>
  </w:style>
  <w:style w:type="character" w:customStyle="1" w:styleId="WW8Num15z1">
    <w:name w:val="WW8Num15z1"/>
    <w:uiPriority w:val="99"/>
    <w:rsid w:val="00955C4D"/>
  </w:style>
  <w:style w:type="character" w:customStyle="1" w:styleId="WW8Num15z2">
    <w:name w:val="WW8Num15z2"/>
    <w:uiPriority w:val="99"/>
    <w:rsid w:val="00955C4D"/>
  </w:style>
  <w:style w:type="character" w:customStyle="1" w:styleId="WW8Num15z3">
    <w:name w:val="WW8Num15z3"/>
    <w:uiPriority w:val="99"/>
    <w:rsid w:val="00955C4D"/>
  </w:style>
  <w:style w:type="character" w:customStyle="1" w:styleId="WW8Num15z4">
    <w:name w:val="WW8Num15z4"/>
    <w:uiPriority w:val="99"/>
    <w:rsid w:val="00955C4D"/>
  </w:style>
  <w:style w:type="character" w:customStyle="1" w:styleId="WW8Num15z5">
    <w:name w:val="WW8Num15z5"/>
    <w:uiPriority w:val="99"/>
    <w:rsid w:val="00955C4D"/>
  </w:style>
  <w:style w:type="character" w:customStyle="1" w:styleId="WW8Num15z6">
    <w:name w:val="WW8Num15z6"/>
    <w:uiPriority w:val="99"/>
    <w:rsid w:val="00955C4D"/>
  </w:style>
  <w:style w:type="character" w:customStyle="1" w:styleId="WW8Num15z7">
    <w:name w:val="WW8Num15z7"/>
    <w:uiPriority w:val="99"/>
    <w:rsid w:val="00955C4D"/>
  </w:style>
  <w:style w:type="character" w:customStyle="1" w:styleId="WW8Num15z8">
    <w:name w:val="WW8Num15z8"/>
    <w:uiPriority w:val="99"/>
    <w:rsid w:val="00955C4D"/>
  </w:style>
  <w:style w:type="character" w:customStyle="1" w:styleId="WW8Num16z0">
    <w:name w:val="WW8Num16z0"/>
    <w:uiPriority w:val="99"/>
    <w:rsid w:val="00955C4D"/>
  </w:style>
  <w:style w:type="character" w:customStyle="1" w:styleId="WW8Num16z1">
    <w:name w:val="WW8Num16z1"/>
    <w:uiPriority w:val="99"/>
    <w:rsid w:val="00955C4D"/>
  </w:style>
  <w:style w:type="character" w:customStyle="1" w:styleId="WW8Num16z2">
    <w:name w:val="WW8Num16z2"/>
    <w:uiPriority w:val="99"/>
    <w:rsid w:val="00955C4D"/>
  </w:style>
  <w:style w:type="character" w:customStyle="1" w:styleId="WW8Num16z3">
    <w:name w:val="WW8Num16z3"/>
    <w:uiPriority w:val="99"/>
    <w:rsid w:val="00955C4D"/>
  </w:style>
  <w:style w:type="character" w:customStyle="1" w:styleId="WW8Num16z4">
    <w:name w:val="WW8Num16z4"/>
    <w:uiPriority w:val="99"/>
    <w:rsid w:val="00955C4D"/>
  </w:style>
  <w:style w:type="character" w:customStyle="1" w:styleId="WW8Num16z5">
    <w:name w:val="WW8Num16z5"/>
    <w:uiPriority w:val="99"/>
    <w:rsid w:val="00955C4D"/>
  </w:style>
  <w:style w:type="character" w:customStyle="1" w:styleId="WW8Num16z6">
    <w:name w:val="WW8Num16z6"/>
    <w:uiPriority w:val="99"/>
    <w:rsid w:val="00955C4D"/>
  </w:style>
  <w:style w:type="character" w:customStyle="1" w:styleId="WW8Num16z7">
    <w:name w:val="WW8Num16z7"/>
    <w:uiPriority w:val="99"/>
    <w:rsid w:val="00955C4D"/>
  </w:style>
  <w:style w:type="character" w:customStyle="1" w:styleId="WW8Num16z8">
    <w:name w:val="WW8Num16z8"/>
    <w:uiPriority w:val="99"/>
    <w:rsid w:val="00955C4D"/>
  </w:style>
  <w:style w:type="character" w:customStyle="1" w:styleId="WW8Num17z0">
    <w:name w:val="WW8Num17z0"/>
    <w:uiPriority w:val="99"/>
    <w:rsid w:val="00955C4D"/>
  </w:style>
  <w:style w:type="character" w:customStyle="1" w:styleId="WW8Num17z1">
    <w:name w:val="WW8Num17z1"/>
    <w:uiPriority w:val="99"/>
    <w:rsid w:val="00955C4D"/>
  </w:style>
  <w:style w:type="character" w:customStyle="1" w:styleId="WW8Num17z2">
    <w:name w:val="WW8Num17z2"/>
    <w:uiPriority w:val="99"/>
    <w:rsid w:val="00955C4D"/>
  </w:style>
  <w:style w:type="character" w:customStyle="1" w:styleId="WW8Num17z3">
    <w:name w:val="WW8Num17z3"/>
    <w:uiPriority w:val="99"/>
    <w:rsid w:val="00955C4D"/>
  </w:style>
  <w:style w:type="character" w:customStyle="1" w:styleId="WW8Num17z4">
    <w:name w:val="WW8Num17z4"/>
    <w:uiPriority w:val="99"/>
    <w:rsid w:val="00955C4D"/>
  </w:style>
  <w:style w:type="character" w:customStyle="1" w:styleId="WW8Num17z5">
    <w:name w:val="WW8Num17z5"/>
    <w:uiPriority w:val="99"/>
    <w:rsid w:val="00955C4D"/>
  </w:style>
  <w:style w:type="character" w:customStyle="1" w:styleId="WW8Num17z6">
    <w:name w:val="WW8Num17z6"/>
    <w:uiPriority w:val="99"/>
    <w:rsid w:val="00955C4D"/>
  </w:style>
  <w:style w:type="character" w:customStyle="1" w:styleId="WW8Num17z7">
    <w:name w:val="WW8Num17z7"/>
    <w:uiPriority w:val="99"/>
    <w:rsid w:val="00955C4D"/>
  </w:style>
  <w:style w:type="character" w:customStyle="1" w:styleId="WW8Num17z8">
    <w:name w:val="WW8Num17z8"/>
    <w:uiPriority w:val="99"/>
    <w:rsid w:val="00955C4D"/>
  </w:style>
  <w:style w:type="character" w:customStyle="1" w:styleId="WW8Num18z0">
    <w:name w:val="WW8Num18z0"/>
    <w:uiPriority w:val="99"/>
    <w:rsid w:val="00955C4D"/>
  </w:style>
  <w:style w:type="character" w:customStyle="1" w:styleId="WW8Num18z1">
    <w:name w:val="WW8Num18z1"/>
    <w:uiPriority w:val="99"/>
    <w:rsid w:val="00955C4D"/>
  </w:style>
  <w:style w:type="character" w:customStyle="1" w:styleId="WW8Num18z2">
    <w:name w:val="WW8Num18z2"/>
    <w:uiPriority w:val="99"/>
    <w:rsid w:val="00955C4D"/>
  </w:style>
  <w:style w:type="character" w:customStyle="1" w:styleId="WW8Num18z3">
    <w:name w:val="WW8Num18z3"/>
    <w:uiPriority w:val="99"/>
    <w:rsid w:val="00955C4D"/>
  </w:style>
  <w:style w:type="character" w:customStyle="1" w:styleId="WW8Num18z4">
    <w:name w:val="WW8Num18z4"/>
    <w:uiPriority w:val="99"/>
    <w:rsid w:val="00955C4D"/>
  </w:style>
  <w:style w:type="character" w:customStyle="1" w:styleId="WW8Num18z5">
    <w:name w:val="WW8Num18z5"/>
    <w:uiPriority w:val="99"/>
    <w:rsid w:val="00955C4D"/>
  </w:style>
  <w:style w:type="character" w:customStyle="1" w:styleId="WW8Num18z6">
    <w:name w:val="WW8Num18z6"/>
    <w:uiPriority w:val="99"/>
    <w:rsid w:val="00955C4D"/>
  </w:style>
  <w:style w:type="character" w:customStyle="1" w:styleId="WW8Num18z7">
    <w:name w:val="WW8Num18z7"/>
    <w:uiPriority w:val="99"/>
    <w:rsid w:val="00955C4D"/>
  </w:style>
  <w:style w:type="character" w:customStyle="1" w:styleId="WW8Num18z8">
    <w:name w:val="WW8Num18z8"/>
    <w:uiPriority w:val="99"/>
    <w:rsid w:val="00955C4D"/>
  </w:style>
  <w:style w:type="character" w:customStyle="1" w:styleId="WW8Num19z0">
    <w:name w:val="WW8Num19z0"/>
    <w:uiPriority w:val="99"/>
    <w:rsid w:val="00955C4D"/>
  </w:style>
  <w:style w:type="character" w:customStyle="1" w:styleId="WW8Num19z1">
    <w:name w:val="WW8Num19z1"/>
    <w:uiPriority w:val="99"/>
    <w:rsid w:val="00955C4D"/>
  </w:style>
  <w:style w:type="character" w:customStyle="1" w:styleId="WW8Num19z2">
    <w:name w:val="WW8Num19z2"/>
    <w:uiPriority w:val="99"/>
    <w:rsid w:val="00955C4D"/>
  </w:style>
  <w:style w:type="character" w:customStyle="1" w:styleId="WW8Num19z3">
    <w:name w:val="WW8Num19z3"/>
    <w:uiPriority w:val="99"/>
    <w:rsid w:val="00955C4D"/>
  </w:style>
  <w:style w:type="character" w:customStyle="1" w:styleId="WW8Num19z4">
    <w:name w:val="WW8Num19z4"/>
    <w:uiPriority w:val="99"/>
    <w:rsid w:val="00955C4D"/>
  </w:style>
  <w:style w:type="character" w:customStyle="1" w:styleId="WW8Num19z5">
    <w:name w:val="WW8Num19z5"/>
    <w:uiPriority w:val="99"/>
    <w:rsid w:val="00955C4D"/>
  </w:style>
  <w:style w:type="character" w:customStyle="1" w:styleId="WW8Num19z6">
    <w:name w:val="WW8Num19z6"/>
    <w:uiPriority w:val="99"/>
    <w:rsid w:val="00955C4D"/>
  </w:style>
  <w:style w:type="character" w:customStyle="1" w:styleId="WW8Num19z7">
    <w:name w:val="WW8Num19z7"/>
    <w:uiPriority w:val="99"/>
    <w:rsid w:val="00955C4D"/>
  </w:style>
  <w:style w:type="character" w:customStyle="1" w:styleId="WW8Num19z8">
    <w:name w:val="WW8Num19z8"/>
    <w:uiPriority w:val="99"/>
    <w:rsid w:val="00955C4D"/>
  </w:style>
  <w:style w:type="character" w:customStyle="1" w:styleId="WW8Num20z0">
    <w:name w:val="WW8Num20z0"/>
    <w:uiPriority w:val="99"/>
    <w:rsid w:val="00955C4D"/>
  </w:style>
  <w:style w:type="character" w:customStyle="1" w:styleId="WW8Num20z1">
    <w:name w:val="WW8Num20z1"/>
    <w:uiPriority w:val="99"/>
    <w:rsid w:val="00955C4D"/>
  </w:style>
  <w:style w:type="character" w:customStyle="1" w:styleId="WW8Num20z2">
    <w:name w:val="WW8Num20z2"/>
    <w:uiPriority w:val="99"/>
    <w:rsid w:val="00955C4D"/>
  </w:style>
  <w:style w:type="character" w:customStyle="1" w:styleId="WW8Num20z3">
    <w:name w:val="WW8Num20z3"/>
    <w:uiPriority w:val="99"/>
    <w:rsid w:val="00955C4D"/>
  </w:style>
  <w:style w:type="character" w:customStyle="1" w:styleId="WW8Num20z4">
    <w:name w:val="WW8Num20z4"/>
    <w:uiPriority w:val="99"/>
    <w:rsid w:val="00955C4D"/>
  </w:style>
  <w:style w:type="character" w:customStyle="1" w:styleId="WW8Num20z5">
    <w:name w:val="WW8Num20z5"/>
    <w:uiPriority w:val="99"/>
    <w:rsid w:val="00955C4D"/>
  </w:style>
  <w:style w:type="character" w:customStyle="1" w:styleId="WW8Num20z6">
    <w:name w:val="WW8Num20z6"/>
    <w:uiPriority w:val="99"/>
    <w:rsid w:val="00955C4D"/>
  </w:style>
  <w:style w:type="character" w:customStyle="1" w:styleId="WW8Num20z7">
    <w:name w:val="WW8Num20z7"/>
    <w:uiPriority w:val="99"/>
    <w:rsid w:val="00955C4D"/>
  </w:style>
  <w:style w:type="character" w:customStyle="1" w:styleId="WW8Num20z8">
    <w:name w:val="WW8Num20z8"/>
    <w:uiPriority w:val="99"/>
    <w:rsid w:val="00955C4D"/>
  </w:style>
  <w:style w:type="character" w:customStyle="1" w:styleId="WW8Num21z0">
    <w:name w:val="WW8Num21z0"/>
    <w:uiPriority w:val="99"/>
    <w:rsid w:val="00955C4D"/>
  </w:style>
  <w:style w:type="character" w:customStyle="1" w:styleId="WW8Num21z1">
    <w:name w:val="WW8Num21z1"/>
    <w:uiPriority w:val="99"/>
    <w:rsid w:val="00955C4D"/>
  </w:style>
  <w:style w:type="character" w:customStyle="1" w:styleId="WW8Num21z2">
    <w:name w:val="WW8Num21z2"/>
    <w:uiPriority w:val="99"/>
    <w:rsid w:val="00955C4D"/>
  </w:style>
  <w:style w:type="character" w:customStyle="1" w:styleId="WW8Num21z3">
    <w:name w:val="WW8Num21z3"/>
    <w:uiPriority w:val="99"/>
    <w:rsid w:val="00955C4D"/>
  </w:style>
  <w:style w:type="character" w:customStyle="1" w:styleId="WW8Num21z4">
    <w:name w:val="WW8Num21z4"/>
    <w:uiPriority w:val="99"/>
    <w:rsid w:val="00955C4D"/>
  </w:style>
  <w:style w:type="character" w:customStyle="1" w:styleId="WW8Num21z5">
    <w:name w:val="WW8Num21z5"/>
    <w:uiPriority w:val="99"/>
    <w:rsid w:val="00955C4D"/>
  </w:style>
  <w:style w:type="character" w:customStyle="1" w:styleId="WW8Num21z6">
    <w:name w:val="WW8Num21z6"/>
    <w:uiPriority w:val="99"/>
    <w:rsid w:val="00955C4D"/>
  </w:style>
  <w:style w:type="character" w:customStyle="1" w:styleId="WW8Num21z7">
    <w:name w:val="WW8Num21z7"/>
    <w:uiPriority w:val="99"/>
    <w:rsid w:val="00955C4D"/>
  </w:style>
  <w:style w:type="character" w:customStyle="1" w:styleId="WW8Num21z8">
    <w:name w:val="WW8Num21z8"/>
    <w:uiPriority w:val="99"/>
    <w:rsid w:val="00955C4D"/>
  </w:style>
  <w:style w:type="character" w:customStyle="1" w:styleId="WW8Num22z0">
    <w:name w:val="WW8Num22z0"/>
    <w:uiPriority w:val="99"/>
    <w:rsid w:val="00955C4D"/>
    <w:rPr>
      <w:rFonts w:ascii="Courier New" w:hAnsi="Courier New"/>
    </w:rPr>
  </w:style>
  <w:style w:type="character" w:customStyle="1" w:styleId="WW8Num22z1">
    <w:name w:val="WW8Num22z1"/>
    <w:uiPriority w:val="99"/>
    <w:rsid w:val="00955C4D"/>
    <w:rPr>
      <w:rFonts w:ascii="Courier New" w:hAnsi="Courier New"/>
    </w:rPr>
  </w:style>
  <w:style w:type="character" w:customStyle="1" w:styleId="WW8Num22z2">
    <w:name w:val="WW8Num22z2"/>
    <w:uiPriority w:val="99"/>
    <w:rsid w:val="00955C4D"/>
    <w:rPr>
      <w:rFonts w:ascii="Wingdings" w:hAnsi="Wingdings"/>
    </w:rPr>
  </w:style>
  <w:style w:type="character" w:customStyle="1" w:styleId="WW8Num22z3">
    <w:name w:val="WW8Num22z3"/>
    <w:uiPriority w:val="99"/>
    <w:rsid w:val="00955C4D"/>
    <w:rPr>
      <w:rFonts w:ascii="Symbol" w:hAnsi="Symbol"/>
    </w:rPr>
  </w:style>
  <w:style w:type="character" w:customStyle="1" w:styleId="WW8Num23z0">
    <w:name w:val="WW8Num23z0"/>
    <w:uiPriority w:val="99"/>
    <w:rsid w:val="00955C4D"/>
  </w:style>
  <w:style w:type="character" w:customStyle="1" w:styleId="WW8Num23z1">
    <w:name w:val="WW8Num23z1"/>
    <w:uiPriority w:val="99"/>
    <w:rsid w:val="00955C4D"/>
  </w:style>
  <w:style w:type="character" w:customStyle="1" w:styleId="WW8Num23z2">
    <w:name w:val="WW8Num23z2"/>
    <w:uiPriority w:val="99"/>
    <w:rsid w:val="00955C4D"/>
  </w:style>
  <w:style w:type="character" w:customStyle="1" w:styleId="WW8Num23z3">
    <w:name w:val="WW8Num23z3"/>
    <w:uiPriority w:val="99"/>
    <w:rsid w:val="00955C4D"/>
  </w:style>
  <w:style w:type="character" w:customStyle="1" w:styleId="WW8Num23z4">
    <w:name w:val="WW8Num23z4"/>
    <w:uiPriority w:val="99"/>
    <w:rsid w:val="00955C4D"/>
  </w:style>
  <w:style w:type="character" w:customStyle="1" w:styleId="WW8Num23z5">
    <w:name w:val="WW8Num23z5"/>
    <w:uiPriority w:val="99"/>
    <w:rsid w:val="00955C4D"/>
  </w:style>
  <w:style w:type="character" w:customStyle="1" w:styleId="WW8Num23z6">
    <w:name w:val="WW8Num23z6"/>
    <w:uiPriority w:val="99"/>
    <w:rsid w:val="00955C4D"/>
  </w:style>
  <w:style w:type="character" w:customStyle="1" w:styleId="WW8Num23z7">
    <w:name w:val="WW8Num23z7"/>
    <w:uiPriority w:val="99"/>
    <w:rsid w:val="00955C4D"/>
  </w:style>
  <w:style w:type="character" w:customStyle="1" w:styleId="WW8Num23z8">
    <w:name w:val="WW8Num23z8"/>
    <w:uiPriority w:val="99"/>
    <w:rsid w:val="00955C4D"/>
  </w:style>
  <w:style w:type="character" w:customStyle="1" w:styleId="WW8Num24z0">
    <w:name w:val="WW8Num24z0"/>
    <w:uiPriority w:val="99"/>
    <w:rsid w:val="00955C4D"/>
  </w:style>
  <w:style w:type="character" w:customStyle="1" w:styleId="WW8Num24z1">
    <w:name w:val="WW8Num24z1"/>
    <w:uiPriority w:val="99"/>
    <w:rsid w:val="00955C4D"/>
  </w:style>
  <w:style w:type="character" w:customStyle="1" w:styleId="WW8Num24z2">
    <w:name w:val="WW8Num24z2"/>
    <w:uiPriority w:val="99"/>
    <w:rsid w:val="00955C4D"/>
  </w:style>
  <w:style w:type="character" w:customStyle="1" w:styleId="WW8Num24z3">
    <w:name w:val="WW8Num24z3"/>
    <w:uiPriority w:val="99"/>
    <w:rsid w:val="00955C4D"/>
  </w:style>
  <w:style w:type="character" w:customStyle="1" w:styleId="WW8Num24z4">
    <w:name w:val="WW8Num24z4"/>
    <w:uiPriority w:val="99"/>
    <w:rsid w:val="00955C4D"/>
  </w:style>
  <w:style w:type="character" w:customStyle="1" w:styleId="WW8Num24z5">
    <w:name w:val="WW8Num24z5"/>
    <w:uiPriority w:val="99"/>
    <w:rsid w:val="00955C4D"/>
  </w:style>
  <w:style w:type="character" w:customStyle="1" w:styleId="WW8Num24z6">
    <w:name w:val="WW8Num24z6"/>
    <w:uiPriority w:val="99"/>
    <w:rsid w:val="00955C4D"/>
  </w:style>
  <w:style w:type="character" w:customStyle="1" w:styleId="WW8Num24z7">
    <w:name w:val="WW8Num24z7"/>
    <w:uiPriority w:val="99"/>
    <w:rsid w:val="00955C4D"/>
  </w:style>
  <w:style w:type="character" w:customStyle="1" w:styleId="WW8Num24z8">
    <w:name w:val="WW8Num24z8"/>
    <w:uiPriority w:val="99"/>
    <w:rsid w:val="00955C4D"/>
  </w:style>
  <w:style w:type="character" w:customStyle="1" w:styleId="WW8Num25z0">
    <w:name w:val="WW8Num25z0"/>
    <w:uiPriority w:val="99"/>
    <w:rsid w:val="00955C4D"/>
    <w:rPr>
      <w:rFonts w:ascii="Courier New" w:hAnsi="Courier New"/>
    </w:rPr>
  </w:style>
  <w:style w:type="character" w:customStyle="1" w:styleId="WW8Num25z1">
    <w:name w:val="WW8Num25z1"/>
    <w:uiPriority w:val="99"/>
    <w:rsid w:val="00955C4D"/>
    <w:rPr>
      <w:rFonts w:ascii="Courier New" w:hAnsi="Courier New"/>
    </w:rPr>
  </w:style>
  <w:style w:type="character" w:customStyle="1" w:styleId="WW8Num25z2">
    <w:name w:val="WW8Num25z2"/>
    <w:uiPriority w:val="99"/>
    <w:rsid w:val="00955C4D"/>
    <w:rPr>
      <w:rFonts w:ascii="Wingdings" w:hAnsi="Wingdings"/>
    </w:rPr>
  </w:style>
  <w:style w:type="character" w:customStyle="1" w:styleId="WW8Num25z3">
    <w:name w:val="WW8Num25z3"/>
    <w:uiPriority w:val="99"/>
    <w:rsid w:val="00955C4D"/>
    <w:rPr>
      <w:rFonts w:ascii="Symbol" w:hAnsi="Symbol"/>
    </w:rPr>
  </w:style>
  <w:style w:type="character" w:customStyle="1" w:styleId="WW8Num26z0">
    <w:name w:val="WW8Num26z0"/>
    <w:uiPriority w:val="99"/>
    <w:rsid w:val="00955C4D"/>
    <w:rPr>
      <w:rFonts w:ascii="Courier New" w:hAnsi="Courier New"/>
    </w:rPr>
  </w:style>
  <w:style w:type="character" w:customStyle="1" w:styleId="WW8Num26z1">
    <w:name w:val="WW8Num26z1"/>
    <w:uiPriority w:val="99"/>
    <w:rsid w:val="00955C4D"/>
    <w:rPr>
      <w:rFonts w:ascii="Courier New" w:hAnsi="Courier New"/>
    </w:rPr>
  </w:style>
  <w:style w:type="character" w:customStyle="1" w:styleId="WW8Num26z2">
    <w:name w:val="WW8Num26z2"/>
    <w:uiPriority w:val="99"/>
    <w:rsid w:val="00955C4D"/>
    <w:rPr>
      <w:rFonts w:ascii="Wingdings" w:hAnsi="Wingdings"/>
    </w:rPr>
  </w:style>
  <w:style w:type="character" w:customStyle="1" w:styleId="WW8Num26z3">
    <w:name w:val="WW8Num26z3"/>
    <w:uiPriority w:val="99"/>
    <w:rsid w:val="00955C4D"/>
    <w:rPr>
      <w:rFonts w:ascii="Symbol" w:hAnsi="Symbol"/>
    </w:rPr>
  </w:style>
  <w:style w:type="character" w:customStyle="1" w:styleId="WW8Num27z0">
    <w:name w:val="WW8Num27z0"/>
    <w:uiPriority w:val="99"/>
    <w:rsid w:val="00955C4D"/>
  </w:style>
  <w:style w:type="character" w:customStyle="1" w:styleId="WW8Num27z1">
    <w:name w:val="WW8Num27z1"/>
    <w:uiPriority w:val="99"/>
    <w:rsid w:val="00955C4D"/>
  </w:style>
  <w:style w:type="character" w:customStyle="1" w:styleId="WW8Num27z2">
    <w:name w:val="WW8Num27z2"/>
    <w:uiPriority w:val="99"/>
    <w:rsid w:val="00955C4D"/>
  </w:style>
  <w:style w:type="character" w:customStyle="1" w:styleId="WW8Num27z3">
    <w:name w:val="WW8Num27z3"/>
    <w:uiPriority w:val="99"/>
    <w:rsid w:val="00955C4D"/>
  </w:style>
  <w:style w:type="character" w:customStyle="1" w:styleId="WW8Num27z4">
    <w:name w:val="WW8Num27z4"/>
    <w:uiPriority w:val="99"/>
    <w:rsid w:val="00955C4D"/>
  </w:style>
  <w:style w:type="character" w:customStyle="1" w:styleId="WW8Num27z5">
    <w:name w:val="WW8Num27z5"/>
    <w:uiPriority w:val="99"/>
    <w:rsid w:val="00955C4D"/>
  </w:style>
  <w:style w:type="character" w:customStyle="1" w:styleId="WW8Num27z6">
    <w:name w:val="WW8Num27z6"/>
    <w:uiPriority w:val="99"/>
    <w:rsid w:val="00955C4D"/>
  </w:style>
  <w:style w:type="character" w:customStyle="1" w:styleId="WW8Num27z7">
    <w:name w:val="WW8Num27z7"/>
    <w:uiPriority w:val="99"/>
    <w:rsid w:val="00955C4D"/>
  </w:style>
  <w:style w:type="character" w:customStyle="1" w:styleId="WW8Num27z8">
    <w:name w:val="WW8Num27z8"/>
    <w:uiPriority w:val="99"/>
    <w:rsid w:val="00955C4D"/>
  </w:style>
  <w:style w:type="character" w:customStyle="1" w:styleId="WW8Num28z0">
    <w:name w:val="WW8Num28z0"/>
    <w:uiPriority w:val="99"/>
    <w:rsid w:val="00955C4D"/>
    <w:rPr>
      <w:rFonts w:ascii="Arial" w:hAnsi="Arial"/>
      <w:sz w:val="20"/>
    </w:rPr>
  </w:style>
  <w:style w:type="character" w:customStyle="1" w:styleId="WW8Num28z1">
    <w:name w:val="WW8Num28z1"/>
    <w:uiPriority w:val="99"/>
    <w:rsid w:val="00955C4D"/>
  </w:style>
  <w:style w:type="character" w:customStyle="1" w:styleId="WW8Num28z2">
    <w:name w:val="WW8Num28z2"/>
    <w:uiPriority w:val="99"/>
    <w:rsid w:val="00955C4D"/>
  </w:style>
  <w:style w:type="character" w:customStyle="1" w:styleId="WW8Num28z3">
    <w:name w:val="WW8Num28z3"/>
    <w:uiPriority w:val="99"/>
    <w:rsid w:val="00955C4D"/>
  </w:style>
  <w:style w:type="character" w:customStyle="1" w:styleId="WW8Num28z4">
    <w:name w:val="WW8Num28z4"/>
    <w:uiPriority w:val="99"/>
    <w:rsid w:val="00955C4D"/>
  </w:style>
  <w:style w:type="character" w:customStyle="1" w:styleId="WW8Num28z5">
    <w:name w:val="WW8Num28z5"/>
    <w:uiPriority w:val="99"/>
    <w:rsid w:val="00955C4D"/>
  </w:style>
  <w:style w:type="character" w:customStyle="1" w:styleId="WW8Num28z6">
    <w:name w:val="WW8Num28z6"/>
    <w:uiPriority w:val="99"/>
    <w:rsid w:val="00955C4D"/>
  </w:style>
  <w:style w:type="character" w:customStyle="1" w:styleId="WW8Num28z7">
    <w:name w:val="WW8Num28z7"/>
    <w:uiPriority w:val="99"/>
    <w:rsid w:val="00955C4D"/>
  </w:style>
  <w:style w:type="character" w:customStyle="1" w:styleId="WW8Num28z8">
    <w:name w:val="WW8Num28z8"/>
    <w:uiPriority w:val="99"/>
    <w:rsid w:val="00955C4D"/>
  </w:style>
  <w:style w:type="character" w:customStyle="1" w:styleId="WW8Num29z0">
    <w:name w:val="WW8Num29z0"/>
    <w:uiPriority w:val="99"/>
    <w:rsid w:val="00955C4D"/>
  </w:style>
  <w:style w:type="character" w:customStyle="1" w:styleId="WW8Num29z1">
    <w:name w:val="WW8Num29z1"/>
    <w:uiPriority w:val="99"/>
    <w:rsid w:val="00955C4D"/>
  </w:style>
  <w:style w:type="character" w:customStyle="1" w:styleId="WW8Num29z2">
    <w:name w:val="WW8Num29z2"/>
    <w:uiPriority w:val="99"/>
    <w:rsid w:val="00955C4D"/>
  </w:style>
  <w:style w:type="character" w:customStyle="1" w:styleId="WW8Num29z3">
    <w:name w:val="WW8Num29z3"/>
    <w:uiPriority w:val="99"/>
    <w:rsid w:val="00955C4D"/>
  </w:style>
  <w:style w:type="character" w:customStyle="1" w:styleId="WW8Num29z4">
    <w:name w:val="WW8Num29z4"/>
    <w:uiPriority w:val="99"/>
    <w:rsid w:val="00955C4D"/>
  </w:style>
  <w:style w:type="character" w:customStyle="1" w:styleId="WW8Num29z5">
    <w:name w:val="WW8Num29z5"/>
    <w:uiPriority w:val="99"/>
    <w:rsid w:val="00955C4D"/>
  </w:style>
  <w:style w:type="character" w:customStyle="1" w:styleId="WW8Num29z6">
    <w:name w:val="WW8Num29z6"/>
    <w:uiPriority w:val="99"/>
    <w:rsid w:val="00955C4D"/>
  </w:style>
  <w:style w:type="character" w:customStyle="1" w:styleId="WW8Num29z7">
    <w:name w:val="WW8Num29z7"/>
    <w:uiPriority w:val="99"/>
    <w:rsid w:val="00955C4D"/>
  </w:style>
  <w:style w:type="character" w:customStyle="1" w:styleId="WW8Num29z8">
    <w:name w:val="WW8Num29z8"/>
    <w:uiPriority w:val="99"/>
    <w:rsid w:val="00955C4D"/>
  </w:style>
  <w:style w:type="character" w:customStyle="1" w:styleId="WW8Num30z0">
    <w:name w:val="WW8Num30z0"/>
    <w:uiPriority w:val="99"/>
    <w:rsid w:val="00955C4D"/>
    <w:rPr>
      <w:b/>
    </w:rPr>
  </w:style>
  <w:style w:type="character" w:customStyle="1" w:styleId="WW8Num30z1">
    <w:name w:val="WW8Num30z1"/>
    <w:uiPriority w:val="99"/>
    <w:rsid w:val="00955C4D"/>
  </w:style>
  <w:style w:type="character" w:customStyle="1" w:styleId="WW8Num30z2">
    <w:name w:val="WW8Num30z2"/>
    <w:uiPriority w:val="99"/>
    <w:rsid w:val="00955C4D"/>
  </w:style>
  <w:style w:type="character" w:customStyle="1" w:styleId="WW8Num30z3">
    <w:name w:val="WW8Num30z3"/>
    <w:uiPriority w:val="99"/>
    <w:rsid w:val="00955C4D"/>
  </w:style>
  <w:style w:type="character" w:customStyle="1" w:styleId="WW8Num30z4">
    <w:name w:val="WW8Num30z4"/>
    <w:uiPriority w:val="99"/>
    <w:rsid w:val="00955C4D"/>
  </w:style>
  <w:style w:type="character" w:customStyle="1" w:styleId="WW8Num30z5">
    <w:name w:val="WW8Num30z5"/>
    <w:uiPriority w:val="99"/>
    <w:rsid w:val="00955C4D"/>
  </w:style>
  <w:style w:type="character" w:customStyle="1" w:styleId="WW8Num30z6">
    <w:name w:val="WW8Num30z6"/>
    <w:uiPriority w:val="99"/>
    <w:rsid w:val="00955C4D"/>
  </w:style>
  <w:style w:type="character" w:customStyle="1" w:styleId="WW8Num30z7">
    <w:name w:val="WW8Num30z7"/>
    <w:uiPriority w:val="99"/>
    <w:rsid w:val="00955C4D"/>
  </w:style>
  <w:style w:type="character" w:customStyle="1" w:styleId="WW8Num30z8">
    <w:name w:val="WW8Num30z8"/>
    <w:uiPriority w:val="99"/>
    <w:rsid w:val="00955C4D"/>
  </w:style>
  <w:style w:type="character" w:customStyle="1" w:styleId="Domylnaczcionkaakapitu1">
    <w:name w:val="Domyślna czcionka akapitu1"/>
    <w:uiPriority w:val="99"/>
    <w:rsid w:val="00955C4D"/>
  </w:style>
  <w:style w:type="character" w:customStyle="1" w:styleId="ZwykytekstZnak">
    <w:name w:val="Zwykły tekst Znak"/>
    <w:uiPriority w:val="99"/>
    <w:rsid w:val="00955C4D"/>
    <w:rPr>
      <w:rFonts w:ascii="Courier New" w:hAnsi="Courier New"/>
      <w:sz w:val="24"/>
    </w:rPr>
  </w:style>
  <w:style w:type="character" w:customStyle="1" w:styleId="Numerstrony1">
    <w:name w:val="Numer strony1"/>
    <w:uiPriority w:val="99"/>
    <w:rsid w:val="00955C4D"/>
  </w:style>
  <w:style w:type="character" w:customStyle="1" w:styleId="Tekstpodstawowy3Znak">
    <w:name w:val="Tekst podstawowy 3 Znak"/>
    <w:uiPriority w:val="99"/>
    <w:rsid w:val="00955C4D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955C4D"/>
    <w:rPr>
      <w:rFonts w:ascii="Times New Roman" w:hAnsi="Times New Roman"/>
      <w:i/>
      <w:sz w:val="20"/>
    </w:rPr>
  </w:style>
  <w:style w:type="character" w:customStyle="1" w:styleId="TekstkomentarzaZnak">
    <w:name w:val="Tekst komentarza Znak"/>
    <w:uiPriority w:val="99"/>
    <w:rsid w:val="00955C4D"/>
    <w:rPr>
      <w:rFonts w:ascii="Times New Roman" w:hAnsi="Times New Roman"/>
      <w:sz w:val="20"/>
    </w:rPr>
  </w:style>
  <w:style w:type="character" w:customStyle="1" w:styleId="TekstdymkaZnak">
    <w:name w:val="Tekst dymka Znak"/>
    <w:uiPriority w:val="99"/>
    <w:rsid w:val="00955C4D"/>
    <w:rPr>
      <w:rFonts w:ascii="Tahoma" w:hAnsi="Tahoma"/>
      <w:sz w:val="16"/>
    </w:rPr>
  </w:style>
  <w:style w:type="character" w:customStyle="1" w:styleId="tw4winTerm">
    <w:name w:val="tw4winTerm"/>
    <w:uiPriority w:val="99"/>
    <w:rsid w:val="00955C4D"/>
    <w:rPr>
      <w:color w:val="0000FF"/>
    </w:rPr>
  </w:style>
  <w:style w:type="character" w:customStyle="1" w:styleId="WW-WW8Num7z0">
    <w:name w:val="WW-WW8Num7z0"/>
    <w:uiPriority w:val="99"/>
    <w:rsid w:val="00955C4D"/>
    <w:rPr>
      <w:rFonts w:ascii="Symbol" w:hAnsi="Symbol"/>
    </w:rPr>
  </w:style>
  <w:style w:type="character" w:customStyle="1" w:styleId="WW-WW8Num9z0">
    <w:name w:val="WW-WW8Num9z0"/>
    <w:uiPriority w:val="99"/>
    <w:rsid w:val="00955C4D"/>
  </w:style>
  <w:style w:type="character" w:customStyle="1" w:styleId="WW-WW8Num3z2">
    <w:name w:val="WW-WW8Num3z2"/>
    <w:uiPriority w:val="99"/>
    <w:rsid w:val="00955C4D"/>
    <w:rPr>
      <w:rFonts w:ascii="Wingdings" w:hAnsi="Wingdings"/>
    </w:rPr>
  </w:style>
  <w:style w:type="character" w:styleId="Pogrubienie">
    <w:name w:val="Strong"/>
    <w:uiPriority w:val="99"/>
    <w:qFormat/>
    <w:rsid w:val="00955C4D"/>
    <w:rPr>
      <w:rFonts w:cs="Times New Roman"/>
      <w:b/>
    </w:rPr>
  </w:style>
  <w:style w:type="character" w:customStyle="1" w:styleId="redproductinfo">
    <w:name w:val="redproductinfo"/>
    <w:uiPriority w:val="99"/>
    <w:rsid w:val="00955C4D"/>
  </w:style>
  <w:style w:type="character" w:customStyle="1" w:styleId="postbody1">
    <w:name w:val="postbody1"/>
    <w:uiPriority w:val="99"/>
    <w:rsid w:val="00955C4D"/>
  </w:style>
  <w:style w:type="character" w:customStyle="1" w:styleId="UyteHipercze1">
    <w:name w:val="UżyteHiperłącze1"/>
    <w:uiPriority w:val="99"/>
    <w:rsid w:val="00955C4D"/>
    <w:rPr>
      <w:color w:val="800080"/>
      <w:u w:val="single"/>
    </w:rPr>
  </w:style>
  <w:style w:type="character" w:customStyle="1" w:styleId="Tekstpodstawowywcity3Znak">
    <w:name w:val="Tekst podstawowy wcięty 3 Znak"/>
    <w:uiPriority w:val="99"/>
    <w:rsid w:val="00955C4D"/>
    <w:rPr>
      <w:rFonts w:ascii="Times New Roman" w:hAnsi="Times New Roman"/>
      <w:sz w:val="16"/>
    </w:rPr>
  </w:style>
  <w:style w:type="character" w:customStyle="1" w:styleId="TekstpodstawowyZnak1">
    <w:name w:val="Tekst podstawowy Znak1"/>
    <w:uiPriority w:val="99"/>
    <w:rsid w:val="00955C4D"/>
    <w:rPr>
      <w:rFonts w:ascii="Times New Roman" w:hAnsi="Times New Roman"/>
      <w:sz w:val="20"/>
    </w:rPr>
  </w:style>
  <w:style w:type="character" w:customStyle="1" w:styleId="apple-style-span">
    <w:name w:val="apple-style-span"/>
    <w:uiPriority w:val="99"/>
    <w:rsid w:val="00955C4D"/>
  </w:style>
  <w:style w:type="character" w:customStyle="1" w:styleId="Nagwek3Znak1">
    <w:name w:val="Nagłówek 3 Znak1"/>
    <w:uiPriority w:val="99"/>
    <w:rsid w:val="00955C4D"/>
    <w:rPr>
      <w:rFonts w:ascii="Arial" w:hAnsi="Arial"/>
      <w:b/>
      <w:sz w:val="26"/>
    </w:rPr>
  </w:style>
  <w:style w:type="character" w:styleId="Uwydatnienie">
    <w:name w:val="Emphasis"/>
    <w:uiPriority w:val="99"/>
    <w:qFormat/>
    <w:rsid w:val="00955C4D"/>
    <w:rPr>
      <w:rFonts w:cs="Times New Roman"/>
      <w:i/>
    </w:rPr>
  </w:style>
  <w:style w:type="character" w:customStyle="1" w:styleId="text">
    <w:name w:val="text"/>
    <w:uiPriority w:val="99"/>
    <w:rsid w:val="00955C4D"/>
  </w:style>
  <w:style w:type="character" w:customStyle="1" w:styleId="Odwoaniedokomentarza1">
    <w:name w:val="Odwołanie do komentarza1"/>
    <w:uiPriority w:val="99"/>
    <w:rsid w:val="00955C4D"/>
    <w:rPr>
      <w:sz w:val="16"/>
    </w:rPr>
  </w:style>
  <w:style w:type="character" w:customStyle="1" w:styleId="TematkomentarzaZnak">
    <w:name w:val="Temat komentarza Znak"/>
    <w:uiPriority w:val="99"/>
    <w:rsid w:val="00955C4D"/>
    <w:rPr>
      <w:rFonts w:ascii="Times New Roman" w:hAnsi="Times New Roman"/>
      <w:b/>
      <w:sz w:val="20"/>
    </w:rPr>
  </w:style>
  <w:style w:type="character" w:customStyle="1" w:styleId="Tekstzastpczy1">
    <w:name w:val="Tekst zastępczy1"/>
    <w:uiPriority w:val="99"/>
    <w:rsid w:val="00955C4D"/>
    <w:rPr>
      <w:color w:val="808080"/>
    </w:rPr>
  </w:style>
  <w:style w:type="character" w:customStyle="1" w:styleId="Odwoanieprzypisudolnego1">
    <w:name w:val="Odwołanie przypisu dolnego1"/>
    <w:uiPriority w:val="99"/>
    <w:rsid w:val="00955C4D"/>
    <w:rPr>
      <w:vertAlign w:val="superscript"/>
    </w:rPr>
  </w:style>
  <w:style w:type="character" w:customStyle="1" w:styleId="ListLabel1">
    <w:name w:val="ListLabel 1"/>
    <w:uiPriority w:val="99"/>
    <w:rsid w:val="00955C4D"/>
    <w:rPr>
      <w:b/>
    </w:rPr>
  </w:style>
  <w:style w:type="character" w:customStyle="1" w:styleId="ListLabel2">
    <w:name w:val="ListLabel 2"/>
    <w:uiPriority w:val="99"/>
    <w:rsid w:val="00955C4D"/>
    <w:rPr>
      <w:sz w:val="20"/>
    </w:rPr>
  </w:style>
  <w:style w:type="character" w:customStyle="1" w:styleId="ListLabel3">
    <w:name w:val="ListLabel 3"/>
    <w:uiPriority w:val="99"/>
    <w:rsid w:val="00955C4D"/>
    <w:rPr>
      <w:rFonts w:eastAsia="Times New Roman"/>
    </w:rPr>
  </w:style>
  <w:style w:type="character" w:customStyle="1" w:styleId="ListLabel4">
    <w:name w:val="ListLabel 4"/>
    <w:uiPriority w:val="99"/>
    <w:rsid w:val="00955C4D"/>
  </w:style>
  <w:style w:type="character" w:customStyle="1" w:styleId="ListLabel5">
    <w:name w:val="ListLabel 5"/>
    <w:uiPriority w:val="99"/>
    <w:rsid w:val="00955C4D"/>
    <w:rPr>
      <w:b/>
    </w:rPr>
  </w:style>
  <w:style w:type="character" w:customStyle="1" w:styleId="ListLabel6">
    <w:name w:val="ListLabel 6"/>
    <w:uiPriority w:val="99"/>
    <w:rsid w:val="00955C4D"/>
  </w:style>
  <w:style w:type="character" w:customStyle="1" w:styleId="ListLabel7">
    <w:name w:val="ListLabel 7"/>
    <w:uiPriority w:val="99"/>
    <w:rsid w:val="00955C4D"/>
  </w:style>
  <w:style w:type="character" w:customStyle="1" w:styleId="ListLabel8">
    <w:name w:val="ListLabel 8"/>
    <w:uiPriority w:val="99"/>
    <w:rsid w:val="00955C4D"/>
    <w:rPr>
      <w:position w:val="0"/>
      <w:sz w:val="22"/>
      <w:vertAlign w:val="baseline"/>
    </w:rPr>
  </w:style>
  <w:style w:type="character" w:customStyle="1" w:styleId="ListLabel9">
    <w:name w:val="ListLabel 9"/>
    <w:uiPriority w:val="99"/>
    <w:rsid w:val="00955C4D"/>
  </w:style>
  <w:style w:type="character" w:customStyle="1" w:styleId="ListLabel10">
    <w:name w:val="ListLabel 10"/>
    <w:uiPriority w:val="99"/>
    <w:rsid w:val="00955C4D"/>
    <w:rPr>
      <w:position w:val="0"/>
      <w:sz w:val="20"/>
      <w:vertAlign w:val="baseline"/>
    </w:rPr>
  </w:style>
  <w:style w:type="character" w:customStyle="1" w:styleId="ListLabel11">
    <w:name w:val="ListLabel 11"/>
    <w:uiPriority w:val="99"/>
    <w:rsid w:val="00955C4D"/>
    <w:rPr>
      <w:color w:val="00000A"/>
      <w:sz w:val="20"/>
    </w:rPr>
  </w:style>
  <w:style w:type="character" w:customStyle="1" w:styleId="ListLabel12">
    <w:name w:val="ListLabel 12"/>
    <w:uiPriority w:val="99"/>
    <w:rsid w:val="00955C4D"/>
    <w:rPr>
      <w:color w:val="000000"/>
      <w:position w:val="0"/>
      <w:sz w:val="22"/>
      <w:vertAlign w:val="baseline"/>
    </w:rPr>
  </w:style>
  <w:style w:type="character" w:customStyle="1" w:styleId="ListLabel13">
    <w:name w:val="ListLabel 13"/>
    <w:uiPriority w:val="99"/>
    <w:rsid w:val="00955C4D"/>
  </w:style>
  <w:style w:type="character" w:customStyle="1" w:styleId="ListLabel14">
    <w:name w:val="ListLabel 14"/>
    <w:uiPriority w:val="99"/>
    <w:rsid w:val="00955C4D"/>
  </w:style>
  <w:style w:type="character" w:customStyle="1" w:styleId="Symbolewypunktowania">
    <w:name w:val="Symbole wypunktowania"/>
    <w:uiPriority w:val="99"/>
    <w:rsid w:val="00955C4D"/>
    <w:rPr>
      <w:rFonts w:ascii="OpenSymbol" w:eastAsia="OpenSymbol" w:hAnsi="OpenSymbol"/>
    </w:rPr>
  </w:style>
  <w:style w:type="character" w:customStyle="1" w:styleId="Znakinumeracji">
    <w:name w:val="Znaki numeracji"/>
    <w:uiPriority w:val="99"/>
    <w:rsid w:val="00955C4D"/>
  </w:style>
  <w:style w:type="paragraph" w:customStyle="1" w:styleId="Nagwek10">
    <w:name w:val="Nagłówek1"/>
    <w:basedOn w:val="Normalny"/>
    <w:next w:val="Tekstpodstawowy"/>
    <w:uiPriority w:val="99"/>
    <w:rsid w:val="00955C4D"/>
    <w:pPr>
      <w:keepNext/>
      <w:widowControl w:val="0"/>
      <w:suppressAutoHyphens/>
      <w:spacing w:before="240" w:after="120" w:line="100" w:lineRule="atLeast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TekstpodstawowyZnak2">
    <w:name w:val="Tekst podstawowy Znak2"/>
    <w:uiPriority w:val="99"/>
    <w:semiHidden/>
    <w:locked/>
    <w:rsid w:val="00955C4D"/>
    <w:rPr>
      <w:rFonts w:cs="Times New Roman"/>
      <w:sz w:val="24"/>
      <w:lang w:eastAsia="ar-SA" w:bidi="ar-SA"/>
    </w:rPr>
  </w:style>
  <w:style w:type="paragraph" w:customStyle="1" w:styleId="Podpis1">
    <w:name w:val="Podpis1"/>
    <w:basedOn w:val="Normalny"/>
    <w:uiPriority w:val="99"/>
    <w:rsid w:val="00955C4D"/>
    <w:pPr>
      <w:widowControl w:val="0"/>
      <w:suppressLineNumbers/>
      <w:suppressAutoHyphens/>
      <w:spacing w:before="120" w:after="120" w:line="100" w:lineRule="atLeast"/>
    </w:pPr>
    <w:rPr>
      <w:rFonts w:cs="Mangal"/>
      <w:i/>
      <w:iCs/>
      <w:lang w:eastAsia="ar-SA"/>
    </w:rPr>
  </w:style>
  <w:style w:type="paragraph" w:customStyle="1" w:styleId="Indeks">
    <w:name w:val="Indeks"/>
    <w:basedOn w:val="Normalny"/>
    <w:uiPriority w:val="99"/>
    <w:rsid w:val="00955C4D"/>
    <w:pPr>
      <w:widowControl w:val="0"/>
      <w:suppressLineNumbers/>
      <w:suppressAutoHyphens/>
      <w:spacing w:line="100" w:lineRule="atLeast"/>
    </w:pPr>
    <w:rPr>
      <w:rFonts w:cs="Mangal"/>
      <w:lang w:eastAsia="ar-SA"/>
    </w:rPr>
  </w:style>
  <w:style w:type="paragraph" w:customStyle="1" w:styleId="Zwykytekst1">
    <w:name w:val="Zwykły tekst1"/>
    <w:basedOn w:val="Normalny"/>
    <w:uiPriority w:val="99"/>
    <w:rsid w:val="00955C4D"/>
    <w:pPr>
      <w:widowControl w:val="0"/>
      <w:suppressAutoHyphens/>
      <w:spacing w:line="100" w:lineRule="atLeast"/>
    </w:pPr>
    <w:rPr>
      <w:rFonts w:ascii="Courier New" w:hAnsi="Courier New" w:cs="Courier New"/>
      <w:lang w:eastAsia="ar-SA"/>
    </w:rPr>
  </w:style>
  <w:style w:type="character" w:customStyle="1" w:styleId="StopkaZnak1">
    <w:name w:val="Stopka Znak1"/>
    <w:uiPriority w:val="99"/>
    <w:semiHidden/>
    <w:locked/>
    <w:rsid w:val="00955C4D"/>
    <w:rPr>
      <w:rFonts w:cs="Times New Roman"/>
      <w:sz w:val="24"/>
      <w:lang w:eastAsia="ar-SA" w:bidi="ar-SA"/>
    </w:rPr>
  </w:style>
  <w:style w:type="character" w:customStyle="1" w:styleId="TekstpodstawowywcityZnak1">
    <w:name w:val="Tekst podstawowy wcięty Znak1"/>
    <w:uiPriority w:val="99"/>
    <w:semiHidden/>
    <w:locked/>
    <w:rsid w:val="00955C4D"/>
    <w:rPr>
      <w:rFonts w:cs="Times New Roman"/>
      <w:sz w:val="24"/>
      <w:lang w:eastAsia="ar-SA" w:bidi="ar-SA"/>
    </w:rPr>
  </w:style>
  <w:style w:type="character" w:customStyle="1" w:styleId="NagwekZnak1">
    <w:name w:val="Nagłówek Znak1"/>
    <w:uiPriority w:val="99"/>
    <w:semiHidden/>
    <w:locked/>
    <w:rsid w:val="00955C4D"/>
    <w:rPr>
      <w:rFonts w:cs="Times New Roman"/>
      <w:sz w:val="24"/>
      <w:lang w:eastAsia="ar-SA" w:bidi="ar-SA"/>
    </w:rPr>
  </w:style>
  <w:style w:type="paragraph" w:customStyle="1" w:styleId="Tekstpodstawowy31">
    <w:name w:val="Tekst podstawowy 31"/>
    <w:basedOn w:val="Normalny"/>
    <w:uiPriority w:val="99"/>
    <w:rsid w:val="00955C4D"/>
    <w:pPr>
      <w:widowControl w:val="0"/>
      <w:suppressAutoHyphens/>
      <w:spacing w:line="100" w:lineRule="atLeast"/>
    </w:pPr>
    <w:rPr>
      <w:szCs w:val="20"/>
      <w:lang w:eastAsia="ar-SA"/>
    </w:rPr>
  </w:style>
  <w:style w:type="character" w:customStyle="1" w:styleId="TytuZnak1">
    <w:name w:val="Tytuł Znak1"/>
    <w:uiPriority w:val="99"/>
    <w:locked/>
    <w:rsid w:val="00955C4D"/>
    <w:rPr>
      <w:rFonts w:ascii="Cambria" w:hAnsi="Cambria" w:cs="Times New Roman"/>
      <w:b/>
      <w:kern w:val="28"/>
      <w:sz w:val="32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955C4D"/>
    <w:pPr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955C4D"/>
    <w:rPr>
      <w:rFonts w:ascii="Cambria" w:eastAsia="Times New Roman" w:hAnsi="Cambria" w:cs="Times New Roman"/>
      <w:kern w:val="0"/>
      <w:sz w:val="24"/>
      <w:szCs w:val="24"/>
      <w:lang w:eastAsia="ar-SA"/>
      <w14:ligatures w14:val="none"/>
    </w:rPr>
  </w:style>
  <w:style w:type="paragraph" w:customStyle="1" w:styleId="Tekstpodstawowy32">
    <w:name w:val="Tekst podstawowy 32"/>
    <w:basedOn w:val="Normalny"/>
    <w:uiPriority w:val="99"/>
    <w:rsid w:val="00955C4D"/>
    <w:pPr>
      <w:widowControl w:val="0"/>
      <w:suppressAutoHyphens/>
      <w:spacing w:line="100" w:lineRule="atLeast"/>
      <w:jc w:val="both"/>
    </w:pPr>
    <w:rPr>
      <w:szCs w:val="20"/>
      <w:lang w:eastAsia="ar-SA"/>
    </w:rPr>
  </w:style>
  <w:style w:type="paragraph" w:customStyle="1" w:styleId="Tekstpodstawowy21">
    <w:name w:val="Tekst podstawowy 21"/>
    <w:basedOn w:val="Normalny"/>
    <w:uiPriority w:val="99"/>
    <w:rsid w:val="00955C4D"/>
    <w:pPr>
      <w:widowControl w:val="0"/>
      <w:suppressAutoHyphens/>
      <w:spacing w:line="100" w:lineRule="atLeast"/>
      <w:jc w:val="both"/>
    </w:pPr>
    <w:rPr>
      <w:i/>
      <w:szCs w:val="20"/>
      <w:lang w:eastAsia="ar-SA"/>
    </w:rPr>
  </w:style>
  <w:style w:type="paragraph" w:customStyle="1" w:styleId="Tekstkomentarza1">
    <w:name w:val="Tekst komentarza1"/>
    <w:basedOn w:val="Normalny"/>
    <w:uiPriority w:val="99"/>
    <w:rsid w:val="00955C4D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styleId="Spistreci1">
    <w:name w:val="toc 1"/>
    <w:basedOn w:val="Normalny"/>
    <w:uiPriority w:val="99"/>
    <w:rsid w:val="00955C4D"/>
    <w:pPr>
      <w:widowControl w:val="0"/>
      <w:tabs>
        <w:tab w:val="right" w:leader="dot" w:pos="9638"/>
      </w:tabs>
      <w:suppressAutoHyphens/>
      <w:spacing w:line="100" w:lineRule="atLeast"/>
    </w:pPr>
    <w:rPr>
      <w:rFonts w:ascii="Arial" w:hAnsi="Arial" w:cs="Arial"/>
      <w:sz w:val="20"/>
      <w:lang w:eastAsia="ar-SA"/>
    </w:rPr>
  </w:style>
  <w:style w:type="paragraph" w:styleId="Spistreci2">
    <w:name w:val="toc 2"/>
    <w:basedOn w:val="Normalny"/>
    <w:uiPriority w:val="99"/>
    <w:rsid w:val="00955C4D"/>
    <w:pPr>
      <w:widowControl w:val="0"/>
      <w:tabs>
        <w:tab w:val="right" w:leader="dot" w:pos="9355"/>
      </w:tabs>
      <w:suppressAutoHyphens/>
      <w:spacing w:line="100" w:lineRule="atLeast"/>
      <w:ind w:left="240"/>
    </w:pPr>
    <w:rPr>
      <w:lang w:eastAsia="ar-SA"/>
    </w:rPr>
  </w:style>
  <w:style w:type="paragraph" w:styleId="Spistreci3">
    <w:name w:val="toc 3"/>
    <w:basedOn w:val="Normalny"/>
    <w:uiPriority w:val="99"/>
    <w:rsid w:val="00955C4D"/>
    <w:pPr>
      <w:widowControl w:val="0"/>
      <w:tabs>
        <w:tab w:val="left" w:pos="540"/>
        <w:tab w:val="left" w:pos="720"/>
        <w:tab w:val="right" w:leader="dot" w:pos="9854"/>
      </w:tabs>
      <w:suppressAutoHyphens/>
      <w:spacing w:line="360" w:lineRule="auto"/>
      <w:ind w:left="540" w:hanging="540"/>
    </w:pPr>
    <w:rPr>
      <w:rFonts w:ascii="Verdana" w:hAnsi="Verdana" w:cs="Verdana"/>
      <w:sz w:val="18"/>
      <w:lang w:eastAsia="ar-SA"/>
    </w:rPr>
  </w:style>
  <w:style w:type="paragraph" w:styleId="Spistreci4">
    <w:name w:val="toc 4"/>
    <w:basedOn w:val="Normalny"/>
    <w:uiPriority w:val="99"/>
    <w:rsid w:val="00955C4D"/>
    <w:pPr>
      <w:widowControl w:val="0"/>
      <w:tabs>
        <w:tab w:val="left" w:pos="540"/>
        <w:tab w:val="left" w:pos="1200"/>
        <w:tab w:val="right" w:leader="dot" w:pos="9854"/>
      </w:tabs>
      <w:suppressAutoHyphens/>
      <w:spacing w:line="360" w:lineRule="auto"/>
      <w:ind w:left="714" w:hanging="357"/>
    </w:pPr>
    <w:rPr>
      <w:rFonts w:ascii="Verdana" w:hAnsi="Verdana" w:cs="Verdana"/>
      <w:sz w:val="18"/>
      <w:szCs w:val="20"/>
      <w:lang w:eastAsia="ar-SA"/>
    </w:rPr>
  </w:style>
  <w:style w:type="paragraph" w:styleId="Spistreci5">
    <w:name w:val="toc 5"/>
    <w:basedOn w:val="Normalny"/>
    <w:uiPriority w:val="99"/>
    <w:rsid w:val="00955C4D"/>
    <w:pPr>
      <w:widowControl w:val="0"/>
      <w:tabs>
        <w:tab w:val="right" w:leader="dot" w:pos="8506"/>
      </w:tabs>
      <w:suppressAutoHyphens/>
      <w:spacing w:line="100" w:lineRule="atLeast"/>
      <w:ind w:left="960"/>
    </w:pPr>
    <w:rPr>
      <w:lang w:eastAsia="ar-SA"/>
    </w:rPr>
  </w:style>
  <w:style w:type="paragraph" w:styleId="Spistreci6">
    <w:name w:val="toc 6"/>
    <w:basedOn w:val="Normalny"/>
    <w:uiPriority w:val="99"/>
    <w:rsid w:val="00955C4D"/>
    <w:pPr>
      <w:widowControl w:val="0"/>
      <w:tabs>
        <w:tab w:val="right" w:leader="dot" w:pos="8223"/>
      </w:tabs>
      <w:suppressAutoHyphens/>
      <w:spacing w:line="100" w:lineRule="atLeast"/>
      <w:ind w:left="1200"/>
    </w:pPr>
    <w:rPr>
      <w:lang w:eastAsia="ar-SA"/>
    </w:rPr>
  </w:style>
  <w:style w:type="paragraph" w:styleId="Spistreci7">
    <w:name w:val="toc 7"/>
    <w:basedOn w:val="Normalny"/>
    <w:uiPriority w:val="99"/>
    <w:rsid w:val="00955C4D"/>
    <w:pPr>
      <w:widowControl w:val="0"/>
      <w:tabs>
        <w:tab w:val="right" w:leader="dot" w:pos="7940"/>
      </w:tabs>
      <w:suppressAutoHyphens/>
      <w:spacing w:line="100" w:lineRule="atLeast"/>
      <w:ind w:left="1440"/>
    </w:pPr>
    <w:rPr>
      <w:lang w:eastAsia="ar-SA"/>
    </w:rPr>
  </w:style>
  <w:style w:type="paragraph" w:styleId="Spistreci8">
    <w:name w:val="toc 8"/>
    <w:basedOn w:val="Normalny"/>
    <w:uiPriority w:val="99"/>
    <w:rsid w:val="00955C4D"/>
    <w:pPr>
      <w:widowControl w:val="0"/>
      <w:tabs>
        <w:tab w:val="right" w:leader="dot" w:pos="7657"/>
      </w:tabs>
      <w:suppressAutoHyphens/>
      <w:spacing w:line="100" w:lineRule="atLeast"/>
      <w:ind w:left="1680"/>
    </w:pPr>
    <w:rPr>
      <w:lang w:eastAsia="ar-SA"/>
    </w:rPr>
  </w:style>
  <w:style w:type="paragraph" w:styleId="Spistreci9">
    <w:name w:val="toc 9"/>
    <w:basedOn w:val="Normalny"/>
    <w:uiPriority w:val="99"/>
    <w:rsid w:val="00955C4D"/>
    <w:pPr>
      <w:widowControl w:val="0"/>
      <w:tabs>
        <w:tab w:val="right" w:leader="dot" w:pos="7374"/>
      </w:tabs>
      <w:suppressAutoHyphens/>
      <w:spacing w:line="100" w:lineRule="atLeast"/>
      <w:ind w:left="1920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955C4D"/>
    <w:pPr>
      <w:widowControl w:val="0"/>
      <w:suppressAutoHyphens/>
      <w:spacing w:line="100" w:lineRule="atLeast"/>
      <w:ind w:left="283" w:right="-143" w:hanging="283"/>
    </w:pPr>
    <w:rPr>
      <w:rFonts w:ascii="Arial" w:hAnsi="Arial" w:cs="Arial"/>
      <w:b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955C4D"/>
    <w:pPr>
      <w:widowControl w:val="0"/>
      <w:suppressAutoHyphens/>
      <w:spacing w:line="100" w:lineRule="atLeast"/>
      <w:ind w:firstLine="360"/>
    </w:pPr>
    <w:rPr>
      <w:rFonts w:ascii="Arial" w:hAnsi="Arial" w:cs="Arial"/>
      <w:szCs w:val="20"/>
      <w:lang w:eastAsia="ar-SA"/>
    </w:rPr>
  </w:style>
  <w:style w:type="paragraph" w:customStyle="1" w:styleId="Tekstdymka1">
    <w:name w:val="Tekst dymka1"/>
    <w:basedOn w:val="Normalny"/>
    <w:uiPriority w:val="99"/>
    <w:rsid w:val="00955C4D"/>
    <w:pPr>
      <w:widowControl w:val="0"/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paragraph" w:customStyle="1" w:styleId="Tekstprzypisudolnego1">
    <w:name w:val="Tekst przypisu dolnego1"/>
    <w:basedOn w:val="Normalny"/>
    <w:uiPriority w:val="99"/>
    <w:rsid w:val="00955C4D"/>
    <w:pPr>
      <w:widowControl w:val="0"/>
      <w:suppressAutoHyphens/>
      <w:spacing w:line="100" w:lineRule="atLeast"/>
    </w:pPr>
    <w:rPr>
      <w:sz w:val="20"/>
      <w:szCs w:val="20"/>
      <w:lang w:eastAsia="ar-SA"/>
    </w:rPr>
  </w:style>
  <w:style w:type="paragraph" w:customStyle="1" w:styleId="WW-Tekst11">
    <w:name w:val="WW-Tekst11"/>
    <w:basedOn w:val="Normalny"/>
    <w:uiPriority w:val="99"/>
    <w:rsid w:val="00955C4D"/>
    <w:pPr>
      <w:widowControl w:val="0"/>
      <w:suppressLineNumbers/>
      <w:suppressAutoHyphens/>
      <w:spacing w:before="120" w:after="120" w:line="100" w:lineRule="atLeast"/>
    </w:pPr>
    <w:rPr>
      <w:rFonts w:ascii="Arial" w:hAnsi="Arial" w:cs="Albany"/>
      <w:i/>
      <w:iCs/>
      <w:color w:val="000000"/>
      <w:sz w:val="20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955C4D"/>
    <w:pPr>
      <w:widowControl w:val="0"/>
      <w:suppressAutoHyphens/>
      <w:spacing w:after="120" w:line="100" w:lineRule="atLeast"/>
      <w:ind w:left="283"/>
    </w:pPr>
    <w:rPr>
      <w:sz w:val="16"/>
      <w:szCs w:val="16"/>
      <w:lang w:eastAsia="ar-SA"/>
    </w:rPr>
  </w:style>
  <w:style w:type="paragraph" w:customStyle="1" w:styleId="ust">
    <w:name w:val="ust"/>
    <w:uiPriority w:val="99"/>
    <w:rsid w:val="00955C4D"/>
    <w:pPr>
      <w:suppressAutoHyphens/>
      <w:spacing w:before="60" w:after="60" w:line="100" w:lineRule="atLeast"/>
      <w:ind w:left="426" w:hanging="284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paragraph" w:customStyle="1" w:styleId="w">
    <w:name w:val="w"/>
    <w:basedOn w:val="Normalny"/>
    <w:uiPriority w:val="99"/>
    <w:rsid w:val="00955C4D"/>
    <w:pPr>
      <w:widowControl w:val="0"/>
      <w:suppressAutoHyphens/>
      <w:spacing w:before="280" w:after="280" w:line="100" w:lineRule="atLeast"/>
    </w:pPr>
    <w:rPr>
      <w:color w:val="000000"/>
      <w:sz w:val="28"/>
      <w:lang w:eastAsia="ar-SA"/>
    </w:rPr>
  </w:style>
  <w:style w:type="paragraph" w:customStyle="1" w:styleId="Default">
    <w:name w:val="Default"/>
    <w:uiPriority w:val="99"/>
    <w:rsid w:val="00955C4D"/>
    <w:pPr>
      <w:suppressAutoHyphens/>
      <w:spacing w:after="0" w:line="100" w:lineRule="atLeast"/>
    </w:pPr>
    <w:rPr>
      <w:rFonts w:ascii="Verdana" w:eastAsia="Times New Roman" w:hAnsi="Verdana" w:cs="Verdana"/>
      <w:color w:val="000000"/>
      <w:kern w:val="0"/>
      <w:sz w:val="24"/>
      <w:szCs w:val="24"/>
      <w:lang w:eastAsia="ar-SA"/>
      <w14:ligatures w14:val="none"/>
    </w:rPr>
  </w:style>
  <w:style w:type="paragraph" w:customStyle="1" w:styleId="Tematkomentarza1">
    <w:name w:val="Temat komentarza1"/>
    <w:basedOn w:val="Tekstkomentarza1"/>
    <w:uiPriority w:val="99"/>
    <w:rsid w:val="00955C4D"/>
    <w:rPr>
      <w:b/>
      <w:bCs/>
    </w:rPr>
  </w:style>
  <w:style w:type="paragraph" w:customStyle="1" w:styleId="Zawartotabeli">
    <w:name w:val="Zawartość tabeli"/>
    <w:basedOn w:val="Normalny"/>
    <w:uiPriority w:val="99"/>
    <w:rsid w:val="00955C4D"/>
    <w:pPr>
      <w:widowControl w:val="0"/>
      <w:suppressLineNumbers/>
      <w:suppressAutoHyphens/>
      <w:spacing w:line="100" w:lineRule="atLeast"/>
    </w:pPr>
    <w:rPr>
      <w:lang w:eastAsia="ar-SA"/>
    </w:rPr>
  </w:style>
  <w:style w:type="paragraph" w:customStyle="1" w:styleId="Nagwektabeli">
    <w:name w:val="Nagłówek tabeli"/>
    <w:basedOn w:val="Zawartotabeli"/>
    <w:uiPriority w:val="99"/>
    <w:rsid w:val="00955C4D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55C4D"/>
    <w:pPr>
      <w:widowControl w:val="0"/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955C4D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  <w:style w:type="table" w:styleId="Tabela-Siatka">
    <w:name w:val="Table Grid"/>
    <w:basedOn w:val="Standardowy"/>
    <w:uiPriority w:val="59"/>
    <w:rsid w:val="00955C4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1">
    <w:name w:val="Tekst przypisu dolnego Znak1"/>
    <w:uiPriority w:val="99"/>
    <w:semiHidden/>
    <w:rsid w:val="00955C4D"/>
    <w:rPr>
      <w:lang w:eastAsia="ar-SA"/>
    </w:rPr>
  </w:style>
  <w:style w:type="character" w:customStyle="1" w:styleId="Znakiprzypiswdolnych">
    <w:name w:val="Znaki przypisów dolnych"/>
    <w:qFormat/>
    <w:rsid w:val="00955C4D"/>
    <w:rPr>
      <w:vertAlign w:val="superscript"/>
    </w:rPr>
  </w:style>
  <w:style w:type="character" w:customStyle="1" w:styleId="Zakotwiczenieprzypisudolnego">
    <w:name w:val="Zakotwiczenie przypisu dolnego"/>
    <w:rsid w:val="00955C4D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unhideWhenUsed/>
    <w:rsid w:val="00955C4D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955C4D"/>
    <w:pPr>
      <w:widowControl w:val="0"/>
      <w:suppressAutoHyphens/>
    </w:pPr>
    <w:rPr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955C4D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955C4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955C4D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49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2615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 Aug</dc:creator>
  <cp:keywords/>
  <dc:description/>
  <cp:lastModifiedBy>Rad Aug</cp:lastModifiedBy>
  <cp:revision>28</cp:revision>
  <dcterms:created xsi:type="dcterms:W3CDTF">2024-02-23T10:50:00Z</dcterms:created>
  <dcterms:modified xsi:type="dcterms:W3CDTF">2025-03-13T09:22:00Z</dcterms:modified>
</cp:coreProperties>
</file>