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51" w:rsidRPr="00A172F2" w:rsidRDefault="00D87F51" w:rsidP="00D87F51">
      <w:pPr>
        <w:spacing w:before="120"/>
        <w:ind w:right="423"/>
        <w:jc w:val="center"/>
        <w:rPr>
          <w:rFonts w:ascii="Arial" w:hAnsi="Arial" w:cs="Arial"/>
          <w:sz w:val="26"/>
          <w:szCs w:val="26"/>
        </w:rPr>
      </w:pPr>
      <w:bookmarkStart w:id="0" w:name="_Hlk66949399"/>
      <w:r w:rsidRPr="00A172F2">
        <w:rPr>
          <w:rFonts w:ascii="Arial" w:hAnsi="Arial" w:cs="Arial"/>
          <w:sz w:val="26"/>
          <w:szCs w:val="26"/>
        </w:rPr>
        <w:t xml:space="preserve">KATEGORIA </w:t>
      </w:r>
      <w:r w:rsidR="00A14979" w:rsidRPr="00A172F2">
        <w:rPr>
          <w:rFonts w:ascii="Arial" w:hAnsi="Arial" w:cs="Arial"/>
          <w:sz w:val="26"/>
          <w:szCs w:val="26"/>
        </w:rPr>
        <w:t>XI</w:t>
      </w:r>
      <w:r w:rsidR="00986A77">
        <w:rPr>
          <w:rFonts w:ascii="Arial" w:hAnsi="Arial" w:cs="Arial"/>
          <w:sz w:val="26"/>
          <w:szCs w:val="26"/>
        </w:rPr>
        <w:t>I</w:t>
      </w:r>
      <w:r w:rsidRPr="00A172F2">
        <w:rPr>
          <w:rFonts w:ascii="Arial" w:hAnsi="Arial" w:cs="Arial"/>
          <w:sz w:val="26"/>
          <w:szCs w:val="26"/>
        </w:rPr>
        <w:t xml:space="preserve"> OBIEKTÓW BUDOWLANYCH</w:t>
      </w:r>
    </w:p>
    <w:p w:rsidR="00DF4AE0" w:rsidRPr="00A172F2" w:rsidRDefault="00DF4AE0" w:rsidP="00D87F51">
      <w:pPr>
        <w:spacing w:before="120"/>
        <w:ind w:right="423"/>
        <w:jc w:val="center"/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7"/>
        <w:gridCol w:w="7061"/>
      </w:tblGrid>
      <w:tr w:rsidR="00A740A2" w:rsidRPr="00A172F2" w:rsidTr="00A740A2">
        <w:trPr>
          <w:trHeight w:val="956"/>
        </w:trPr>
        <w:tc>
          <w:tcPr>
            <w:tcW w:w="2227" w:type="dxa"/>
          </w:tcPr>
          <w:p w:rsidR="00A740A2" w:rsidRDefault="00A740A2" w:rsidP="000A4793">
            <w:pPr>
              <w:pStyle w:val="Bezodstpw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A740A2" w:rsidRPr="00121B98" w:rsidRDefault="00A740A2" w:rsidP="000A4793">
            <w:pPr>
              <w:pStyle w:val="Bezodstpw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TOM I</w:t>
            </w:r>
            <w:r w:rsidRPr="00121B9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32FF8">
              <w:rPr>
                <w:rFonts w:ascii="Arial Narrow" w:hAnsi="Arial Narrow" w:cs="Arial"/>
                <w:sz w:val="22"/>
                <w:szCs w:val="22"/>
              </w:rPr>
              <w:br/>
              <w:t>ZESZYT 2.2</w:t>
            </w:r>
          </w:p>
        </w:tc>
        <w:tc>
          <w:tcPr>
            <w:tcW w:w="7061" w:type="dxa"/>
            <w:vAlign w:val="center"/>
          </w:tcPr>
          <w:p w:rsidR="00A740A2" w:rsidRPr="00A172F2" w:rsidRDefault="00A740A2" w:rsidP="00232FF8">
            <w:pPr>
              <w:pStyle w:val="Nagwek"/>
              <w:tabs>
                <w:tab w:val="clear" w:pos="4536"/>
                <w:tab w:val="clear" w:pos="9072"/>
                <w:tab w:val="left" w:pos="6583"/>
              </w:tabs>
              <w:jc w:val="center"/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ARCHITEKTURA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2"/>
                <w:szCs w:val="22"/>
              </w:rPr>
              <w:t xml:space="preserve">RYSUNKI </w:t>
            </w:r>
            <w:r w:rsidR="00232FF8">
              <w:rPr>
                <w:rFonts w:ascii="Arial Narrow" w:hAnsi="Arial Narrow"/>
                <w:sz w:val="22"/>
                <w:szCs w:val="22"/>
              </w:rPr>
              <w:t>SZCZEGÓŁOWE</w:t>
            </w:r>
          </w:p>
        </w:tc>
      </w:tr>
    </w:tbl>
    <w:p w:rsidR="00DF4AE0" w:rsidRPr="00A172F2" w:rsidRDefault="00DF4AE0" w:rsidP="00C62128">
      <w:pPr>
        <w:spacing w:before="120"/>
        <w:ind w:right="423"/>
        <w:rPr>
          <w:rFonts w:ascii="Arial" w:hAnsi="Arial" w:cs="Arial"/>
          <w:sz w:val="26"/>
          <w:szCs w:val="26"/>
        </w:rPr>
      </w:pPr>
    </w:p>
    <w:bookmarkEnd w:id="0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5"/>
        <w:gridCol w:w="165"/>
        <w:gridCol w:w="3090"/>
        <w:gridCol w:w="3186"/>
      </w:tblGrid>
      <w:tr w:rsidR="00BA732A" w:rsidRPr="00A172F2" w:rsidTr="00E92808">
        <w:trPr>
          <w:trHeight w:val="210"/>
        </w:trPr>
        <w:tc>
          <w:tcPr>
            <w:tcW w:w="24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92808" w:rsidRPr="00A172F2" w:rsidRDefault="00E92808" w:rsidP="00E92808">
            <w:pPr>
              <w:snapToGrid w:val="0"/>
              <w:spacing w:before="60"/>
              <w:rPr>
                <w:rFonts w:ascii="Arial" w:hAnsi="Arial" w:cs="Arial"/>
                <w:b/>
                <w:sz w:val="16"/>
              </w:rPr>
            </w:pPr>
          </w:p>
          <w:p w:rsidR="00BA732A" w:rsidRPr="00A172F2" w:rsidRDefault="00BA732A" w:rsidP="00E92808">
            <w:pPr>
              <w:snapToGrid w:val="0"/>
              <w:spacing w:before="60"/>
              <w:rPr>
                <w:rFonts w:ascii="Arial" w:hAnsi="Arial" w:cs="Arial"/>
                <w:b/>
                <w:sz w:val="18"/>
              </w:rPr>
            </w:pPr>
            <w:r w:rsidRPr="00A172F2">
              <w:rPr>
                <w:rFonts w:ascii="Arial" w:hAnsi="Arial" w:cs="Arial"/>
                <w:b/>
                <w:sz w:val="16"/>
              </w:rPr>
              <w:t>Inwestor</w:t>
            </w:r>
            <w:r w:rsidRPr="00A172F2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165" w:type="dxa"/>
            <w:tcBorders>
              <w:bottom w:val="single" w:sz="4" w:space="0" w:color="000000"/>
            </w:tcBorders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2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BA732A" w:rsidRPr="00A172F2" w:rsidTr="00BA732A">
        <w:trPr>
          <w:trHeight w:val="748"/>
        </w:trPr>
        <w:tc>
          <w:tcPr>
            <w:tcW w:w="2415" w:type="dxa"/>
            <w:shd w:val="clear" w:color="auto" w:fill="auto"/>
            <w:vAlign w:val="center"/>
          </w:tcPr>
          <w:p w:rsidR="00156385" w:rsidRPr="00A172F2" w:rsidRDefault="00986A77" w:rsidP="00156385">
            <w:pPr>
              <w:snapToGrid w:val="0"/>
              <w:rPr>
                <w:rFonts w:ascii="Arial Narrow" w:hAnsi="Arial Narrow" w:cs="Arial Narrow"/>
                <w:sz w:val="10"/>
                <w:szCs w:val="10"/>
              </w:rPr>
            </w:pPr>
            <w:bookmarkStart w:id="1" w:name="_1287407047"/>
            <w:bookmarkEnd w:id="1"/>
            <w:r w:rsidRPr="00986A77">
              <w:rPr>
                <w:rFonts w:ascii="Arial Narrow" w:hAnsi="Arial Narrow" w:cs="Arial Narrow"/>
                <w:noProof/>
                <w:sz w:val="10"/>
                <w:szCs w:val="10"/>
                <w:lang w:eastAsia="pl-PL"/>
              </w:rPr>
              <w:drawing>
                <wp:inline distT="0" distB="0" distL="0" distR="0">
                  <wp:extent cx="1447800" cy="1733550"/>
                  <wp:effectExtent l="19050" t="0" r="0" b="0"/>
                  <wp:docPr id="1" name="Obraz 5" descr="herb powiatu wołomin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 powiatu wołomin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32A" w:rsidRPr="00A172F2" w:rsidRDefault="00BA732A" w:rsidP="00156385">
            <w:pPr>
              <w:snapToGrid w:val="0"/>
              <w:jc w:val="center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165" w:type="dxa"/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76" w:type="dxa"/>
            <w:gridSpan w:val="2"/>
            <w:shd w:val="clear" w:color="auto" w:fill="auto"/>
            <w:vAlign w:val="center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86A77" w:rsidRPr="00DD7383" w:rsidRDefault="00986A77" w:rsidP="00986A77">
            <w:pPr>
              <w:spacing w:line="276" w:lineRule="auto"/>
              <w:rPr>
                <w:rFonts w:ascii="Arial Narrow" w:hAnsi="Arial Narrow" w:cs="Arial"/>
                <w:bCs/>
              </w:rPr>
            </w:pPr>
            <w:r w:rsidRPr="002D0D32">
              <w:rPr>
                <w:rFonts w:ascii="Arial Narrow" w:hAnsi="Arial Narrow" w:cs="Arial"/>
                <w:b/>
                <w:bCs/>
              </w:rPr>
              <w:t>Powiat Wołomiński</w:t>
            </w:r>
            <w:r>
              <w:rPr>
                <w:rFonts w:ascii="Arial Narrow" w:hAnsi="Arial Narrow" w:cs="Arial"/>
                <w:bCs/>
              </w:rPr>
              <w:br/>
              <w:t>ul. Ignacego Prądzyńskiego 3</w:t>
            </w:r>
            <w:r>
              <w:rPr>
                <w:rFonts w:ascii="Arial Narrow" w:hAnsi="Arial Narrow" w:cs="Arial"/>
                <w:bCs/>
              </w:rPr>
              <w:br/>
            </w:r>
            <w:r w:rsidRPr="00DD7383">
              <w:rPr>
                <w:rFonts w:ascii="Arial Narrow" w:hAnsi="Arial Narrow" w:cs="Arial"/>
                <w:bCs/>
              </w:rPr>
              <w:t>05-200 Wołomin</w:t>
            </w:r>
          </w:p>
          <w:p w:rsidR="00A232B7" w:rsidRPr="00986A77" w:rsidRDefault="00A232B7" w:rsidP="00A232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32A" w:rsidRPr="00A172F2" w:rsidTr="00E92808">
        <w:trPr>
          <w:trHeight w:val="195"/>
        </w:trPr>
        <w:tc>
          <w:tcPr>
            <w:tcW w:w="24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A732A" w:rsidRPr="00A172F2" w:rsidRDefault="00BA732A" w:rsidP="00E92808">
            <w:pPr>
              <w:snapToGrid w:val="0"/>
              <w:spacing w:before="120"/>
              <w:rPr>
                <w:rFonts w:ascii="Arial" w:hAnsi="Arial" w:cs="Arial"/>
                <w:b/>
                <w:sz w:val="18"/>
              </w:rPr>
            </w:pPr>
            <w:r w:rsidRPr="00A172F2">
              <w:rPr>
                <w:rFonts w:ascii="Arial" w:hAnsi="Arial" w:cs="Arial"/>
                <w:b/>
                <w:sz w:val="16"/>
              </w:rPr>
              <w:t>Jednostka projektowa:</w:t>
            </w:r>
          </w:p>
        </w:tc>
        <w:tc>
          <w:tcPr>
            <w:tcW w:w="1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2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bookmarkStart w:id="2" w:name="_1287406643"/>
      <w:bookmarkEnd w:id="2"/>
      <w:tr w:rsidR="00BA732A" w:rsidRPr="00232FF8" w:rsidTr="00BA732A">
        <w:trPr>
          <w:trHeight w:val="1035"/>
        </w:trPr>
        <w:tc>
          <w:tcPr>
            <w:tcW w:w="2415" w:type="dxa"/>
            <w:shd w:val="clear" w:color="auto" w:fill="auto"/>
            <w:vAlign w:val="center"/>
          </w:tcPr>
          <w:p w:rsidR="00BA732A" w:rsidRPr="00A172F2" w:rsidRDefault="00BA732A" w:rsidP="00C461E3">
            <w:pPr>
              <w:pStyle w:val="Nagwek"/>
              <w:snapToGrid w:val="0"/>
              <w:jc w:val="center"/>
              <w:rPr>
                <w:rFonts w:ascii="Arial" w:hAnsi="Arial" w:cs="Arial"/>
                <w:b/>
                <w:sz w:val="16"/>
              </w:rPr>
            </w:pPr>
            <w:r w:rsidRPr="00A172F2">
              <w:object w:dxaOrig="1531" w:dyaOrig="7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0.75pt" o:ole="" filled="t">
                  <v:fill color2="black"/>
                  <v:imagedata r:id="rId9" o:title=""/>
                </v:shape>
                <o:OLEObject Type="Embed" ProgID="Word.Picture.8" ShapeID="_x0000_i1025" DrawAspect="Content" ObjectID="_1799661699" r:id="rId10"/>
              </w:object>
            </w:r>
          </w:p>
        </w:tc>
        <w:tc>
          <w:tcPr>
            <w:tcW w:w="165" w:type="dxa"/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276" w:type="dxa"/>
            <w:gridSpan w:val="2"/>
            <w:shd w:val="clear" w:color="auto" w:fill="auto"/>
            <w:vAlign w:val="center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</w:rPr>
            </w:pPr>
          </w:p>
          <w:p w:rsidR="00BA732A" w:rsidRPr="00A172F2" w:rsidRDefault="00BA732A" w:rsidP="00C461E3">
            <w:pPr>
              <w:snapToGrid w:val="0"/>
              <w:rPr>
                <w:rFonts w:ascii="Arial" w:hAnsi="Arial" w:cs="Arial"/>
                <w:sz w:val="16"/>
              </w:rPr>
            </w:pPr>
            <w:r w:rsidRPr="00A172F2">
              <w:rPr>
                <w:rFonts w:ascii="Arial" w:hAnsi="Arial" w:cs="Arial"/>
                <w:b/>
                <w:sz w:val="18"/>
              </w:rPr>
              <w:t>AUTORSKA PRACOWNIA ARCHITEKTURY CAD SP. Z O.O.</w:t>
            </w:r>
          </w:p>
          <w:p w:rsidR="00BA732A" w:rsidRPr="00A172F2" w:rsidRDefault="00BA732A" w:rsidP="00C461E3">
            <w:pPr>
              <w:rPr>
                <w:rFonts w:ascii="Arial" w:hAnsi="Arial" w:cs="Arial"/>
                <w:sz w:val="16"/>
              </w:rPr>
            </w:pPr>
            <w:r w:rsidRPr="00A172F2">
              <w:rPr>
                <w:rFonts w:ascii="Arial" w:hAnsi="Arial" w:cs="Arial"/>
                <w:sz w:val="16"/>
              </w:rPr>
              <w:t xml:space="preserve">ul. Zamieniecka 46, </w:t>
            </w:r>
          </w:p>
          <w:p w:rsidR="00BA732A" w:rsidRPr="00A172F2" w:rsidRDefault="00BA732A" w:rsidP="00C461E3">
            <w:pPr>
              <w:rPr>
                <w:rFonts w:ascii="Arial" w:hAnsi="Arial" w:cs="Arial"/>
                <w:sz w:val="16"/>
              </w:rPr>
            </w:pPr>
            <w:r w:rsidRPr="00A172F2">
              <w:rPr>
                <w:rFonts w:ascii="Arial" w:hAnsi="Arial" w:cs="Arial"/>
                <w:sz w:val="16"/>
              </w:rPr>
              <w:t>04-158 Warszawa</w:t>
            </w:r>
          </w:p>
          <w:p w:rsidR="00BA732A" w:rsidRPr="00A172F2" w:rsidRDefault="00BA732A" w:rsidP="00C461E3">
            <w:pPr>
              <w:rPr>
                <w:rFonts w:ascii="Arial" w:hAnsi="Arial" w:cs="Arial"/>
                <w:sz w:val="16"/>
                <w:lang w:val="de-DE"/>
              </w:rPr>
            </w:pPr>
            <w:r w:rsidRPr="005C44CC">
              <w:rPr>
                <w:rFonts w:ascii="Arial" w:hAnsi="Arial" w:cs="Arial"/>
                <w:sz w:val="16"/>
                <w:lang w:val="en-US"/>
              </w:rPr>
              <w:t xml:space="preserve">tel (22) 740 11 45, 740 11 50, fax. </w:t>
            </w:r>
            <w:r w:rsidRPr="00A172F2">
              <w:rPr>
                <w:rFonts w:ascii="Arial" w:hAnsi="Arial" w:cs="Arial"/>
                <w:sz w:val="16"/>
                <w:lang w:val="de-DE"/>
              </w:rPr>
              <w:t xml:space="preserve">(22) 879 84 20, </w:t>
            </w:r>
          </w:p>
          <w:p w:rsidR="00E92808" w:rsidRPr="0092581C" w:rsidRDefault="00BA732A" w:rsidP="00C461E3">
            <w:pPr>
              <w:rPr>
                <w:rFonts w:ascii="Arial" w:hAnsi="Arial"/>
                <w:sz w:val="16"/>
                <w:szCs w:val="16"/>
                <w:u w:val="single"/>
                <w:lang w:val="en-US"/>
              </w:rPr>
            </w:pPr>
            <w:r w:rsidRPr="00A172F2">
              <w:rPr>
                <w:rFonts w:ascii="Arial" w:hAnsi="Arial" w:cs="Arial"/>
                <w:sz w:val="16"/>
                <w:szCs w:val="16"/>
                <w:lang w:val="de-DE"/>
              </w:rPr>
              <w:t xml:space="preserve">e-mail: </w:t>
            </w:r>
            <w:hyperlink r:id="rId11" w:history="1">
              <w:r w:rsidRPr="0092581C">
                <w:rPr>
                  <w:rStyle w:val="Hipercze"/>
                  <w:rFonts w:ascii="Arial" w:hAnsi="Arial"/>
                  <w:color w:val="auto"/>
                  <w:sz w:val="16"/>
                  <w:szCs w:val="16"/>
                  <w:lang w:val="en-US"/>
                </w:rPr>
                <w:t>apacad@pro.onet.pl</w:t>
              </w:r>
            </w:hyperlink>
            <w:r w:rsidRPr="00A172F2">
              <w:rPr>
                <w:rFonts w:ascii="Arial" w:hAnsi="Arial" w:cs="Arial"/>
                <w:sz w:val="16"/>
                <w:szCs w:val="16"/>
                <w:lang w:val="de-DE"/>
              </w:rPr>
              <w:t xml:space="preserve">; </w:t>
            </w:r>
            <w:hyperlink r:id="rId12" w:history="1">
              <w:r w:rsidRPr="0092581C">
                <w:rPr>
                  <w:rStyle w:val="Hipercze"/>
                  <w:rFonts w:ascii="Arial" w:hAnsi="Arial"/>
                  <w:color w:val="auto"/>
                  <w:sz w:val="16"/>
                  <w:szCs w:val="16"/>
                  <w:lang w:val="en-US"/>
                </w:rPr>
                <w:t>www.apacad.pl</w:t>
              </w:r>
            </w:hyperlink>
          </w:p>
        </w:tc>
      </w:tr>
      <w:tr w:rsidR="00BA732A" w:rsidRPr="00A172F2" w:rsidTr="00E92808">
        <w:tc>
          <w:tcPr>
            <w:tcW w:w="241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A732A" w:rsidRPr="00A172F2" w:rsidRDefault="00BA732A" w:rsidP="00E92808">
            <w:pPr>
              <w:snapToGrid w:val="0"/>
              <w:spacing w:before="120"/>
              <w:rPr>
                <w:rFonts w:ascii="Arial" w:hAnsi="Arial" w:cs="Arial"/>
                <w:b/>
                <w:sz w:val="15"/>
                <w:szCs w:val="15"/>
              </w:rPr>
            </w:pPr>
            <w:r w:rsidRPr="00A172F2">
              <w:rPr>
                <w:rFonts w:ascii="Arial" w:hAnsi="Arial" w:cs="Arial"/>
                <w:b/>
                <w:sz w:val="16"/>
                <w:szCs w:val="16"/>
              </w:rPr>
              <w:t>Projektan</w:t>
            </w:r>
            <w:r w:rsidR="00337D48" w:rsidRPr="00A172F2"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Pr="00A172F2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65" w:type="dxa"/>
            <w:tcBorders>
              <w:bottom w:val="single" w:sz="4" w:space="0" w:color="000000"/>
            </w:tcBorders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62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A732A" w:rsidRPr="00A172F2" w:rsidTr="00BA732A">
        <w:tc>
          <w:tcPr>
            <w:tcW w:w="2415" w:type="dxa"/>
            <w:shd w:val="clear" w:color="auto" w:fill="auto"/>
          </w:tcPr>
          <w:p w:rsidR="00BA732A" w:rsidRPr="00A172F2" w:rsidRDefault="00BA732A" w:rsidP="008E7DB9">
            <w:pPr>
              <w:snapToGrid w:val="0"/>
              <w:spacing w:before="60"/>
              <w:ind w:right="-7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0" w:type="dxa"/>
            <w:shd w:val="clear" w:color="auto" w:fill="auto"/>
          </w:tcPr>
          <w:p w:rsidR="00BA732A" w:rsidRPr="00A172F2" w:rsidRDefault="00BA732A" w:rsidP="00C461E3">
            <w:pPr>
              <w:snapToGrid w:val="0"/>
              <w:spacing w:before="60"/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dxa"/>
            <w:shd w:val="clear" w:color="auto" w:fill="auto"/>
          </w:tcPr>
          <w:p w:rsidR="00BA732A" w:rsidRPr="00A172F2" w:rsidRDefault="00BA732A" w:rsidP="00C461E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AD9" w:rsidRPr="00A172F2" w:rsidTr="00BA732A">
        <w:tc>
          <w:tcPr>
            <w:tcW w:w="2415" w:type="dxa"/>
            <w:shd w:val="clear" w:color="auto" w:fill="auto"/>
          </w:tcPr>
          <w:p w:rsidR="00CC4AD9" w:rsidRPr="00A172F2" w:rsidRDefault="00CC4AD9" w:rsidP="00432FD7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A172F2">
              <w:rPr>
                <w:rFonts w:ascii="Arial" w:hAnsi="Arial" w:cs="Arial"/>
                <w:b/>
                <w:sz w:val="18"/>
                <w:szCs w:val="18"/>
              </w:rPr>
              <w:t>architektura:</w:t>
            </w:r>
          </w:p>
        </w:tc>
        <w:tc>
          <w:tcPr>
            <w:tcW w:w="165" w:type="dxa"/>
            <w:shd w:val="clear" w:color="auto" w:fill="auto"/>
          </w:tcPr>
          <w:p w:rsidR="00CC4AD9" w:rsidRPr="00A172F2" w:rsidRDefault="00CC4AD9" w:rsidP="00CC4AD9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0" w:type="dxa"/>
            <w:shd w:val="clear" w:color="auto" w:fill="auto"/>
          </w:tcPr>
          <w:p w:rsidR="00CC4AD9" w:rsidRPr="00A172F2" w:rsidRDefault="00CC4AD9" w:rsidP="000A519F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172F2">
              <w:rPr>
                <w:rFonts w:ascii="Arial" w:hAnsi="Arial" w:cs="Arial"/>
                <w:sz w:val="18"/>
                <w:szCs w:val="18"/>
                <w:lang w:val="de-DE"/>
              </w:rPr>
              <w:t xml:space="preserve">arch. </w:t>
            </w:r>
            <w:r w:rsidR="000A519F" w:rsidRPr="00A172F2">
              <w:rPr>
                <w:rFonts w:ascii="Arial" w:hAnsi="Arial" w:cs="Arial"/>
                <w:sz w:val="18"/>
                <w:szCs w:val="18"/>
              </w:rPr>
              <w:t>Anna Jackiewicz</w:t>
            </w:r>
          </w:p>
        </w:tc>
        <w:tc>
          <w:tcPr>
            <w:tcW w:w="3186" w:type="dxa"/>
            <w:shd w:val="clear" w:color="auto" w:fill="auto"/>
          </w:tcPr>
          <w:p w:rsidR="00B10AFC" w:rsidRPr="00A172F2" w:rsidRDefault="000A519F" w:rsidP="00CC4AD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A172F2">
              <w:rPr>
                <w:rFonts w:ascii="Arial" w:hAnsi="Arial" w:cs="Arial"/>
                <w:sz w:val="16"/>
                <w:szCs w:val="16"/>
              </w:rPr>
              <w:t xml:space="preserve">MA/130/21 </w:t>
            </w:r>
          </w:p>
          <w:p w:rsidR="00CC4AD9" w:rsidRPr="00A172F2" w:rsidRDefault="000A519F" w:rsidP="00CC4AD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A172F2">
              <w:rPr>
                <w:rFonts w:ascii="Arial" w:hAnsi="Arial" w:cs="Arial"/>
                <w:sz w:val="16"/>
                <w:szCs w:val="16"/>
              </w:rPr>
              <w:t>w specjalności architektonicznej</w:t>
            </w:r>
          </w:p>
        </w:tc>
      </w:tr>
      <w:tr w:rsidR="005C512B" w:rsidRPr="00A172F2" w:rsidTr="00BA732A">
        <w:tc>
          <w:tcPr>
            <w:tcW w:w="2415" w:type="dxa"/>
            <w:shd w:val="clear" w:color="auto" w:fill="auto"/>
          </w:tcPr>
          <w:p w:rsidR="005C512B" w:rsidRPr="00A172F2" w:rsidRDefault="005C512B" w:rsidP="00C461E3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C512B" w:rsidRPr="00A172F2" w:rsidRDefault="005C512B" w:rsidP="00C461E3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0" w:type="dxa"/>
            <w:shd w:val="clear" w:color="auto" w:fill="auto"/>
          </w:tcPr>
          <w:p w:rsidR="005C512B" w:rsidRPr="00A172F2" w:rsidRDefault="005C512B" w:rsidP="00C461E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dxa"/>
            <w:shd w:val="clear" w:color="auto" w:fill="auto"/>
          </w:tcPr>
          <w:p w:rsidR="005C512B" w:rsidRPr="00A172F2" w:rsidRDefault="005C512B" w:rsidP="00C461E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F4AE0" w:rsidRPr="00A172F2" w:rsidRDefault="00DF4AE0" w:rsidP="00507CF3"/>
    <w:p w:rsidR="00B81219" w:rsidRPr="00A172F2" w:rsidRDefault="00B81219" w:rsidP="00507CF3"/>
    <w:p w:rsidR="00B81219" w:rsidRPr="00A172F2" w:rsidRDefault="00B81219" w:rsidP="00507CF3"/>
    <w:p w:rsidR="00A172F2" w:rsidRPr="00A172F2" w:rsidRDefault="00A172F2">
      <w:pPr>
        <w:suppressAutoHyphens w:val="0"/>
        <w:spacing w:after="160" w:line="259" w:lineRule="auto"/>
      </w:pPr>
    </w:p>
    <w:sectPr w:rsidR="00A172F2" w:rsidRPr="00A172F2" w:rsidSect="00A172F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546" w:rsidRDefault="00C56546" w:rsidP="00BA732A">
      <w:r>
        <w:separator/>
      </w:r>
    </w:p>
  </w:endnote>
  <w:endnote w:type="continuationSeparator" w:id="1">
    <w:p w:rsidR="00C56546" w:rsidRDefault="00C56546" w:rsidP="00BA7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0204"/>
      <w:docPartObj>
        <w:docPartGallery w:val="Page Numbers (Bottom of Page)"/>
        <w:docPartUnique/>
      </w:docPartObj>
    </w:sdtPr>
    <w:sdtContent>
      <w:p w:rsidR="00C56546" w:rsidRDefault="00A83F82">
        <w:pPr>
          <w:pStyle w:val="Stopka"/>
          <w:jc w:val="right"/>
        </w:pPr>
        <w:fldSimple w:instr=" PAGE   \* MERGEFORMAT ">
          <w:r w:rsidR="00232FF8">
            <w:rPr>
              <w:noProof/>
            </w:rPr>
            <w:t>2</w:t>
          </w:r>
        </w:fldSimple>
      </w:p>
    </w:sdtContent>
  </w:sdt>
  <w:p w:rsidR="00C56546" w:rsidRPr="00A172F2" w:rsidRDefault="00C56546" w:rsidP="00A172F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46" w:rsidRDefault="00C56546" w:rsidP="005B46EC">
    <w:pPr>
      <w:pStyle w:val="Stopka"/>
      <w:jc w:val="center"/>
      <w:rPr>
        <w:rFonts w:ascii="Arial" w:hAnsi="Arial" w:cs="Arial"/>
        <w:spacing w:val="60"/>
        <w:sz w:val="18"/>
      </w:rPr>
    </w:pPr>
    <w:r>
      <w:rPr>
        <w:rFonts w:ascii="Arial" w:hAnsi="Arial" w:cs="Arial"/>
        <w:spacing w:val="60"/>
        <w:sz w:val="18"/>
      </w:rPr>
      <w:t>Data opracowania: STYCZEŃ .2025 r.</w:t>
    </w:r>
  </w:p>
  <w:p w:rsidR="00C56546" w:rsidRPr="00D87F51" w:rsidRDefault="00C56546" w:rsidP="00AB08AD">
    <w:pPr>
      <w:pStyle w:val="Stopka"/>
      <w:jc w:val="center"/>
      <w:rPr>
        <w:rFonts w:ascii="Arial" w:hAnsi="Arial" w:cs="Arial"/>
        <w:spacing w:val="6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546" w:rsidRDefault="00C56546" w:rsidP="00BA732A">
      <w:r>
        <w:separator/>
      </w:r>
    </w:p>
  </w:footnote>
  <w:footnote w:type="continuationSeparator" w:id="1">
    <w:p w:rsidR="00C56546" w:rsidRDefault="00C56546" w:rsidP="00BA7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46" w:rsidRPr="000B67E5" w:rsidRDefault="00C56546" w:rsidP="00677315">
    <w:pPr>
      <w:pStyle w:val="Nagwek"/>
      <w:ind w:right="282"/>
      <w:jc w:val="right"/>
      <w:rPr>
        <w:rFonts w:ascii="Arial" w:hAnsi="Arial" w:cs="Arial"/>
        <w:sz w:val="18"/>
        <w:szCs w:val="18"/>
      </w:rPr>
    </w:pPr>
    <w:r w:rsidRPr="000B67E5">
      <w:rPr>
        <w:rFonts w:ascii="Arial" w:hAnsi="Arial" w:cs="Arial"/>
        <w:bCs/>
        <w:color w:val="808080"/>
        <w:spacing w:val="20"/>
        <w:sz w:val="16"/>
        <w:szCs w:val="16"/>
      </w:rPr>
      <w:t xml:space="preserve">BUDYNEK WYDZIAŁU KOMUNIKACJI </w:t>
    </w:r>
    <w:r>
      <w:rPr>
        <w:rFonts w:ascii="Arial" w:hAnsi="Arial" w:cs="Arial"/>
        <w:bCs/>
        <w:color w:val="808080"/>
        <w:spacing w:val="20"/>
        <w:sz w:val="16"/>
        <w:szCs w:val="16"/>
      </w:rPr>
      <w:br/>
      <w:t>STAROSTWA POWIATOWEGO</w:t>
    </w:r>
    <w:r w:rsidRPr="000B67E5">
      <w:rPr>
        <w:rFonts w:ascii="Arial" w:hAnsi="Arial" w:cs="Arial"/>
        <w:bCs/>
        <w:color w:val="808080"/>
        <w:spacing w:val="20"/>
        <w:sz w:val="16"/>
        <w:szCs w:val="16"/>
      </w:rPr>
      <w:t xml:space="preserve"> W WOŁOMINIE</w:t>
    </w:r>
  </w:p>
  <w:p w:rsidR="00C56546" w:rsidRDefault="00C56546" w:rsidP="00723343">
    <w:pPr>
      <w:pStyle w:val="Bezodstpw"/>
      <w:spacing w:line="276" w:lineRule="auto"/>
      <w:jc w:val="right"/>
      <w:rPr>
        <w:rFonts w:ascii="Arial" w:hAnsi="Arial" w:cs="Arial"/>
        <w:sz w:val="16"/>
        <w:szCs w:val="16"/>
      </w:rPr>
    </w:pPr>
  </w:p>
  <w:p w:rsidR="00C56546" w:rsidRPr="00507CF3" w:rsidRDefault="00C56546" w:rsidP="00AB08AD">
    <w:pPr>
      <w:pStyle w:val="Nagwek"/>
      <w:ind w:right="282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546" w:rsidRDefault="00C56546" w:rsidP="005C512B">
    <w:pPr>
      <w:rPr>
        <w:rFonts w:ascii="Arial" w:hAnsi="Arial" w:cs="Arial"/>
        <w:spacing w:val="260"/>
        <w:sz w:val="36"/>
      </w:rPr>
    </w:pPr>
  </w:p>
  <w:p w:rsidR="00C56546" w:rsidRDefault="00C56546" w:rsidP="005C512B">
    <w:pPr>
      <w:rPr>
        <w:rFonts w:ascii="Arial" w:hAnsi="Arial" w:cs="Arial"/>
        <w:spacing w:val="260"/>
        <w:sz w:val="36"/>
      </w:rPr>
    </w:pPr>
  </w:p>
  <w:p w:rsidR="00C56546" w:rsidRPr="007B556A" w:rsidRDefault="00C56546" w:rsidP="005E319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40"/>
      <w:jc w:val="center"/>
      <w:rPr>
        <w:rFonts w:ascii="Arial" w:hAnsi="Arial" w:cs="Arial"/>
        <w:b/>
        <w:bCs/>
        <w:sz w:val="36"/>
      </w:rPr>
    </w:pPr>
    <w:bookmarkStart w:id="3" w:name="_Hlk66949101"/>
    <w:r w:rsidRPr="007B556A">
      <w:rPr>
        <w:rFonts w:ascii="Arial" w:hAnsi="Arial" w:cs="Arial"/>
        <w:b/>
        <w:bCs/>
        <w:sz w:val="36"/>
      </w:rPr>
      <w:t xml:space="preserve">PROJEKT </w:t>
    </w:r>
    <w:bookmarkEnd w:id="3"/>
    <w:r w:rsidR="00A740A2">
      <w:rPr>
        <w:rFonts w:ascii="Arial" w:hAnsi="Arial" w:cs="Arial"/>
        <w:b/>
        <w:bCs/>
        <w:sz w:val="36"/>
      </w:rPr>
      <w:t>WYKONAWCZY</w:t>
    </w:r>
  </w:p>
  <w:p w:rsidR="00C56546" w:rsidRDefault="00C56546"/>
  <w:tbl>
    <w:tblPr>
      <w:tblStyle w:val="Tabela-Siatka"/>
      <w:tblW w:w="0" w:type="auto"/>
      <w:tblLook w:val="04A0"/>
    </w:tblPr>
    <w:tblGrid>
      <w:gridCol w:w="9288"/>
    </w:tblGrid>
    <w:tr w:rsidR="00C56546" w:rsidRPr="006762F1" w:rsidTr="005E319B">
      <w:tc>
        <w:tcPr>
          <w:tcW w:w="9494" w:type="dxa"/>
          <w:tcBorders>
            <w:top w:val="nil"/>
            <w:left w:val="nil"/>
            <w:bottom w:val="nil"/>
            <w:right w:val="nil"/>
          </w:tcBorders>
        </w:tcPr>
        <w:p w:rsidR="00C56546" w:rsidRPr="00B7742A" w:rsidRDefault="00C56546" w:rsidP="00986A77">
          <w:pPr>
            <w:pStyle w:val="Bezodstpw"/>
            <w:spacing w:line="276" w:lineRule="auto"/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7742A">
            <w:rPr>
              <w:rFonts w:ascii="Arial" w:hAnsi="Arial" w:cs="Arial"/>
              <w:b/>
              <w:sz w:val="36"/>
              <w:szCs w:val="36"/>
            </w:rPr>
            <w:t>BUDOWA BUDYNKU WYDZIAŁU KOM</w:t>
          </w:r>
          <w:r>
            <w:rPr>
              <w:rFonts w:ascii="Arial" w:hAnsi="Arial" w:cs="Arial"/>
              <w:b/>
              <w:sz w:val="36"/>
              <w:szCs w:val="36"/>
            </w:rPr>
            <w:t xml:space="preserve">UNIKACJI STAROSTWA POWIATOWEGO </w:t>
          </w:r>
          <w:r w:rsidRPr="00B7742A">
            <w:rPr>
              <w:rFonts w:ascii="Arial" w:hAnsi="Arial" w:cs="Arial"/>
              <w:b/>
              <w:sz w:val="36"/>
              <w:szCs w:val="36"/>
            </w:rPr>
            <w:t>W WOŁOMINIE</w:t>
          </w:r>
          <w:r w:rsidRPr="00B7742A">
            <w:rPr>
              <w:rFonts w:ascii="Arial" w:hAnsi="Arial" w:cs="Arial"/>
              <w:b/>
              <w:i/>
              <w:sz w:val="36"/>
              <w:szCs w:val="36"/>
            </w:rPr>
            <w:t xml:space="preserve"> </w:t>
          </w:r>
        </w:p>
        <w:p w:rsidR="00C56546" w:rsidRPr="003E7292" w:rsidRDefault="00C56546" w:rsidP="00986A77">
          <w:pPr>
            <w:pStyle w:val="Bezodstpw"/>
            <w:spacing w:line="276" w:lineRule="auto"/>
            <w:jc w:val="center"/>
            <w:rPr>
              <w:rFonts w:ascii="Arial" w:hAnsi="Arial" w:cs="Arial"/>
              <w:i/>
              <w:sz w:val="20"/>
              <w:szCs w:val="20"/>
            </w:rPr>
          </w:pPr>
          <w:r w:rsidRPr="003E7292">
            <w:rPr>
              <w:rFonts w:ascii="Arial" w:hAnsi="Arial" w:cs="Arial"/>
              <w:i/>
              <w:sz w:val="20"/>
              <w:szCs w:val="20"/>
            </w:rPr>
            <w:t>PRZY UL.</w:t>
          </w:r>
          <w:r>
            <w:rPr>
              <w:rFonts w:ascii="Arial" w:hAnsi="Arial" w:cs="Arial"/>
              <w:i/>
              <w:sz w:val="20"/>
              <w:szCs w:val="20"/>
            </w:rPr>
            <w:t xml:space="preserve"> KOBYŁKOWSKIEJ</w:t>
          </w:r>
        </w:p>
        <w:p w:rsidR="00C56546" w:rsidRPr="00A14979" w:rsidRDefault="00C56546" w:rsidP="00986A77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i/>
              <w:sz w:val="20"/>
              <w:szCs w:val="20"/>
            </w:rPr>
          </w:pPr>
          <w:r w:rsidRPr="003E7292">
            <w:rPr>
              <w:rFonts w:ascii="Arial" w:hAnsi="Arial" w:cs="Arial"/>
              <w:i/>
              <w:iCs/>
              <w:color w:val="000000"/>
              <w:sz w:val="20"/>
              <w:szCs w:val="20"/>
              <w:lang w:eastAsia="pl-PL"/>
            </w:rPr>
            <w:t xml:space="preserve">NA DZ.EW. </w:t>
          </w:r>
          <w:r>
            <w:rPr>
              <w:rFonts w:ascii="Arial" w:hAnsi="Arial" w:cs="Arial"/>
              <w:i/>
              <w:sz w:val="20"/>
              <w:szCs w:val="20"/>
            </w:rPr>
            <w:t>153/4 i153/1 Z OBRĘBU WOŁOMIN 18</w:t>
          </w:r>
        </w:p>
      </w:tc>
    </w:tr>
  </w:tbl>
  <w:p w:rsidR="00C56546" w:rsidRDefault="00C56546" w:rsidP="00D87F51">
    <w:pPr>
      <w:pStyle w:val="Nagwek"/>
      <w:tabs>
        <w:tab w:val="clear" w:pos="4536"/>
        <w:tab w:val="clear" w:pos="9072"/>
        <w:tab w:val="left" w:pos="658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CF61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</w:abstractNum>
  <w:abstractNum w:abstractNumId="1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OpenSymbol" w:hAnsi="OpenSymbol" w:cs="Symbol"/>
        <w:color w:val="000000"/>
        <w:sz w:val="22"/>
        <w:szCs w:val="22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06"/>
        </w:tabs>
        <w:ind w:left="110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6"/>
        </w:tabs>
        <w:ind w:left="146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6"/>
        </w:tabs>
        <w:ind w:left="1826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86"/>
        </w:tabs>
        <w:ind w:left="218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6"/>
        </w:tabs>
        <w:ind w:left="254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66"/>
        </w:tabs>
        <w:ind w:left="326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6"/>
        </w:tabs>
        <w:ind w:left="3626" w:hanging="360"/>
      </w:pPr>
      <w:rPr>
        <w:rFonts w:ascii="OpenSymbol" w:hAnsi="Open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06"/>
        </w:tabs>
        <w:ind w:left="110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6"/>
        </w:tabs>
        <w:ind w:left="146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6"/>
        </w:tabs>
        <w:ind w:left="1826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86"/>
        </w:tabs>
        <w:ind w:left="218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6"/>
        </w:tabs>
        <w:ind w:left="254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66"/>
        </w:tabs>
        <w:ind w:left="326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6"/>
        </w:tabs>
        <w:ind w:left="3626" w:hanging="360"/>
      </w:pPr>
      <w:rPr>
        <w:rFonts w:ascii="OpenSymbol" w:hAnsi="OpenSymbol" w:cs="OpenSymbol"/>
      </w:rPr>
    </w:lvl>
  </w:abstractNum>
  <w:abstractNum w:abstractNumId="6">
    <w:nsid w:val="0000000A"/>
    <w:multiLevelType w:val="singleLevel"/>
    <w:tmpl w:val="000000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11"/>
    <w:multiLevelType w:val="multilevel"/>
    <w:tmpl w:val="000000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8">
    <w:nsid w:val="00783476"/>
    <w:multiLevelType w:val="multilevel"/>
    <w:tmpl w:val="B6FC7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8E64B3"/>
    <w:multiLevelType w:val="multilevel"/>
    <w:tmpl w:val="E83CED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013216EF"/>
    <w:multiLevelType w:val="multilevel"/>
    <w:tmpl w:val="EAE267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F50111"/>
    <w:multiLevelType w:val="multilevel"/>
    <w:tmpl w:val="3E0E01C6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/>
      </w:rPr>
    </w:lvl>
  </w:abstractNum>
  <w:abstractNum w:abstractNumId="12">
    <w:nsid w:val="0B684401"/>
    <w:multiLevelType w:val="multilevel"/>
    <w:tmpl w:val="6BE6B4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>
    <w:nsid w:val="0E8B2261"/>
    <w:multiLevelType w:val="hybridMultilevel"/>
    <w:tmpl w:val="51326BCE"/>
    <w:lvl w:ilvl="0" w:tplc="CFA0E7D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5B72B31E">
      <w:start w:val="1"/>
      <w:numFmt w:val="lowerLetter"/>
      <w:lvlText w:val="%2."/>
      <w:lvlJc w:val="left"/>
      <w:pPr>
        <w:ind w:left="1440" w:hanging="360"/>
      </w:pPr>
    </w:lvl>
    <w:lvl w:ilvl="2" w:tplc="F558F1EA">
      <w:start w:val="1"/>
      <w:numFmt w:val="lowerRoman"/>
      <w:lvlText w:val="%3."/>
      <w:lvlJc w:val="right"/>
      <w:pPr>
        <w:ind w:left="2160" w:hanging="180"/>
      </w:pPr>
    </w:lvl>
    <w:lvl w:ilvl="3" w:tplc="38848CF4">
      <w:start w:val="1"/>
      <w:numFmt w:val="decimal"/>
      <w:lvlText w:val="%4."/>
      <w:lvlJc w:val="left"/>
      <w:pPr>
        <w:ind w:left="2880" w:hanging="360"/>
      </w:pPr>
    </w:lvl>
    <w:lvl w:ilvl="4" w:tplc="F9E8FBFC">
      <w:start w:val="1"/>
      <w:numFmt w:val="lowerLetter"/>
      <w:lvlText w:val="%5."/>
      <w:lvlJc w:val="left"/>
      <w:pPr>
        <w:ind w:left="3600" w:hanging="360"/>
      </w:pPr>
    </w:lvl>
    <w:lvl w:ilvl="5" w:tplc="BA084FC6">
      <w:start w:val="1"/>
      <w:numFmt w:val="lowerRoman"/>
      <w:lvlText w:val="%6."/>
      <w:lvlJc w:val="right"/>
      <w:pPr>
        <w:ind w:left="4320" w:hanging="180"/>
      </w:pPr>
    </w:lvl>
    <w:lvl w:ilvl="6" w:tplc="C79E7582">
      <w:start w:val="1"/>
      <w:numFmt w:val="decimal"/>
      <w:lvlText w:val="%7."/>
      <w:lvlJc w:val="left"/>
      <w:pPr>
        <w:ind w:left="5040" w:hanging="360"/>
      </w:pPr>
    </w:lvl>
    <w:lvl w:ilvl="7" w:tplc="97A63F0E">
      <w:start w:val="1"/>
      <w:numFmt w:val="lowerLetter"/>
      <w:lvlText w:val="%8."/>
      <w:lvlJc w:val="left"/>
      <w:pPr>
        <w:ind w:left="5760" w:hanging="360"/>
      </w:pPr>
    </w:lvl>
    <w:lvl w:ilvl="8" w:tplc="49CEB9B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D64CAA"/>
    <w:multiLevelType w:val="hybridMultilevel"/>
    <w:tmpl w:val="9F4246D2"/>
    <w:lvl w:ilvl="0" w:tplc="07709C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3137710"/>
    <w:multiLevelType w:val="hybridMultilevel"/>
    <w:tmpl w:val="DBA60F6A"/>
    <w:lvl w:ilvl="0" w:tplc="04150001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EA214D"/>
    <w:multiLevelType w:val="multilevel"/>
    <w:tmpl w:val="644638EA"/>
    <w:lvl w:ilvl="0">
      <w:start w:val="11"/>
      <w:numFmt w:val="decimal"/>
      <w:lvlText w:val="%1."/>
      <w:lvlJc w:val="left"/>
      <w:pPr>
        <w:ind w:left="405" w:hanging="405"/>
      </w:pPr>
      <w:rPr>
        <w:rFonts w:eastAsia="Calibri" w:cs="Times New Roman" w:hint="default"/>
      </w:rPr>
    </w:lvl>
    <w:lvl w:ilvl="1">
      <w:start w:val="7"/>
      <w:numFmt w:val="decimal"/>
      <w:lvlText w:val="%1.%2."/>
      <w:lvlJc w:val="left"/>
      <w:pPr>
        <w:ind w:left="405" w:hanging="405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Times New Roman" w:hint="default"/>
      </w:rPr>
    </w:lvl>
  </w:abstractNum>
  <w:abstractNum w:abstractNumId="17">
    <w:nsid w:val="1E804BF9"/>
    <w:multiLevelType w:val="hybridMultilevel"/>
    <w:tmpl w:val="CC72BAB0"/>
    <w:lvl w:ilvl="0" w:tplc="04150017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EF2EF2"/>
    <w:multiLevelType w:val="multilevel"/>
    <w:tmpl w:val="6BE6B4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9">
    <w:nsid w:val="20FA5B8D"/>
    <w:multiLevelType w:val="hybridMultilevel"/>
    <w:tmpl w:val="32684DB2"/>
    <w:lvl w:ilvl="0" w:tplc="041500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lang w:val="pl-PL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0A234D"/>
    <w:multiLevelType w:val="multilevel"/>
    <w:tmpl w:val="E44E1A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2B7E2BCF"/>
    <w:multiLevelType w:val="multilevel"/>
    <w:tmpl w:val="BF0E131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1B82B38"/>
    <w:multiLevelType w:val="hybridMultilevel"/>
    <w:tmpl w:val="64F6A884"/>
    <w:lvl w:ilvl="0" w:tplc="50903C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C6D754" w:tentative="1">
      <w:start w:val="1"/>
      <w:numFmt w:val="lowerLetter"/>
      <w:lvlText w:val="%2."/>
      <w:lvlJc w:val="left"/>
      <w:pPr>
        <w:ind w:left="1440" w:hanging="360"/>
      </w:pPr>
    </w:lvl>
    <w:lvl w:ilvl="2" w:tplc="6ACCA7D4" w:tentative="1">
      <w:start w:val="1"/>
      <w:numFmt w:val="lowerRoman"/>
      <w:lvlText w:val="%3."/>
      <w:lvlJc w:val="right"/>
      <w:pPr>
        <w:ind w:left="2160" w:hanging="180"/>
      </w:pPr>
    </w:lvl>
    <w:lvl w:ilvl="3" w:tplc="14FA1898" w:tentative="1">
      <w:start w:val="1"/>
      <w:numFmt w:val="decimal"/>
      <w:lvlText w:val="%4."/>
      <w:lvlJc w:val="left"/>
      <w:pPr>
        <w:ind w:left="2880" w:hanging="360"/>
      </w:pPr>
    </w:lvl>
    <w:lvl w:ilvl="4" w:tplc="D9841B80" w:tentative="1">
      <w:start w:val="1"/>
      <w:numFmt w:val="lowerLetter"/>
      <w:lvlText w:val="%5."/>
      <w:lvlJc w:val="left"/>
      <w:pPr>
        <w:ind w:left="3600" w:hanging="360"/>
      </w:pPr>
    </w:lvl>
    <w:lvl w:ilvl="5" w:tplc="72A6A9DA" w:tentative="1">
      <w:start w:val="1"/>
      <w:numFmt w:val="lowerRoman"/>
      <w:lvlText w:val="%6."/>
      <w:lvlJc w:val="right"/>
      <w:pPr>
        <w:ind w:left="4320" w:hanging="180"/>
      </w:pPr>
    </w:lvl>
    <w:lvl w:ilvl="6" w:tplc="8B34E260" w:tentative="1">
      <w:start w:val="1"/>
      <w:numFmt w:val="decimal"/>
      <w:lvlText w:val="%7."/>
      <w:lvlJc w:val="left"/>
      <w:pPr>
        <w:ind w:left="5040" w:hanging="360"/>
      </w:pPr>
    </w:lvl>
    <w:lvl w:ilvl="7" w:tplc="4282C256" w:tentative="1">
      <w:start w:val="1"/>
      <w:numFmt w:val="lowerLetter"/>
      <w:lvlText w:val="%8."/>
      <w:lvlJc w:val="left"/>
      <w:pPr>
        <w:ind w:left="5760" w:hanging="360"/>
      </w:pPr>
    </w:lvl>
    <w:lvl w:ilvl="8" w:tplc="0ED20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490838"/>
    <w:multiLevelType w:val="multilevel"/>
    <w:tmpl w:val="6E54E788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4ED35B5"/>
    <w:multiLevelType w:val="multilevel"/>
    <w:tmpl w:val="17021354"/>
    <w:lvl w:ilvl="0">
      <w:start w:val="1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5">
    <w:nsid w:val="362A1669"/>
    <w:multiLevelType w:val="hybridMultilevel"/>
    <w:tmpl w:val="CC162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E5123B"/>
    <w:multiLevelType w:val="multilevel"/>
    <w:tmpl w:val="17021354"/>
    <w:lvl w:ilvl="0">
      <w:start w:val="1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7">
    <w:nsid w:val="37EA5B5F"/>
    <w:multiLevelType w:val="hybridMultilevel"/>
    <w:tmpl w:val="CD50EF46"/>
    <w:lvl w:ilvl="0" w:tplc="1DA6C6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F44A94"/>
    <w:multiLevelType w:val="multilevel"/>
    <w:tmpl w:val="098ECCA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388B766C"/>
    <w:multiLevelType w:val="multilevel"/>
    <w:tmpl w:val="017AE06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>
    <w:nsid w:val="39053D10"/>
    <w:multiLevelType w:val="multilevel"/>
    <w:tmpl w:val="017AE06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3E516101"/>
    <w:multiLevelType w:val="hybridMultilevel"/>
    <w:tmpl w:val="D9460448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11301D"/>
    <w:multiLevelType w:val="singleLevel"/>
    <w:tmpl w:val="1C647C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077672C"/>
    <w:multiLevelType w:val="hybridMultilevel"/>
    <w:tmpl w:val="99F260B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0CD399D"/>
    <w:multiLevelType w:val="hybridMultilevel"/>
    <w:tmpl w:val="29F87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6A215F"/>
    <w:multiLevelType w:val="hybridMultilevel"/>
    <w:tmpl w:val="CC320ECA"/>
    <w:lvl w:ilvl="0" w:tplc="61D0DC7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3C770D0"/>
    <w:multiLevelType w:val="multilevel"/>
    <w:tmpl w:val="00000000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37">
    <w:nsid w:val="48911936"/>
    <w:multiLevelType w:val="singleLevel"/>
    <w:tmpl w:val="D0FCCF4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9D50ED6"/>
    <w:multiLevelType w:val="hybridMultilevel"/>
    <w:tmpl w:val="7BDC3C4A"/>
    <w:lvl w:ilvl="0" w:tplc="6A3E4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7E9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AC6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F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26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8A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64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C6D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69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693532"/>
    <w:multiLevelType w:val="hybridMultilevel"/>
    <w:tmpl w:val="DC5A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72579"/>
    <w:multiLevelType w:val="multilevel"/>
    <w:tmpl w:val="BB3C9F1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3DF04AF"/>
    <w:multiLevelType w:val="multilevel"/>
    <w:tmpl w:val="1F487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B343A1B"/>
    <w:multiLevelType w:val="multilevel"/>
    <w:tmpl w:val="6700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>
    <w:nsid w:val="7B4F4DA2"/>
    <w:multiLevelType w:val="multilevel"/>
    <w:tmpl w:val="F49A3B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4">
    <w:nsid w:val="7B75039D"/>
    <w:multiLevelType w:val="singleLevel"/>
    <w:tmpl w:val="8EDC29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>
    <w:nsid w:val="7BA77E4C"/>
    <w:multiLevelType w:val="hybridMultilevel"/>
    <w:tmpl w:val="7B281FB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DC1339"/>
    <w:multiLevelType w:val="hybridMultilevel"/>
    <w:tmpl w:val="5574B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43"/>
  </w:num>
  <w:num w:numId="7">
    <w:abstractNumId w:val="17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1"/>
  </w:num>
  <w:num w:numId="13">
    <w:abstractNumId w:val="19"/>
  </w:num>
  <w:num w:numId="14">
    <w:abstractNumId w:val="38"/>
  </w:num>
  <w:num w:numId="15">
    <w:abstractNumId w:val="34"/>
  </w:num>
  <w:num w:numId="16">
    <w:abstractNumId w:val="36"/>
  </w:num>
  <w:num w:numId="17">
    <w:abstractNumId w:val="21"/>
  </w:num>
  <w:num w:numId="18">
    <w:abstractNumId w:val="22"/>
  </w:num>
  <w:num w:numId="19">
    <w:abstractNumId w:val="41"/>
  </w:num>
  <w:num w:numId="20">
    <w:abstractNumId w:val="31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</w:num>
  <w:num w:numId="27">
    <w:abstractNumId w:val="7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9"/>
  </w:num>
  <w:num w:numId="31">
    <w:abstractNumId w:val="46"/>
  </w:num>
  <w:num w:numId="32">
    <w:abstractNumId w:val="20"/>
  </w:num>
  <w:num w:numId="33">
    <w:abstractNumId w:val="42"/>
  </w:num>
  <w:num w:numId="34">
    <w:abstractNumId w:val="18"/>
  </w:num>
  <w:num w:numId="35">
    <w:abstractNumId w:val="12"/>
  </w:num>
  <w:num w:numId="36">
    <w:abstractNumId w:val="9"/>
  </w:num>
  <w:num w:numId="37">
    <w:abstractNumId w:val="16"/>
  </w:num>
  <w:num w:numId="38">
    <w:abstractNumId w:val="40"/>
  </w:num>
  <w:num w:numId="39">
    <w:abstractNumId w:val="24"/>
  </w:num>
  <w:num w:numId="40">
    <w:abstractNumId w:val="25"/>
  </w:num>
  <w:num w:numId="41">
    <w:abstractNumId w:val="27"/>
  </w:num>
  <w:num w:numId="42">
    <w:abstractNumId w:val="23"/>
  </w:num>
  <w:num w:numId="43">
    <w:abstractNumId w:val="6"/>
  </w:num>
  <w:num w:numId="44">
    <w:abstractNumId w:val="35"/>
  </w:num>
  <w:num w:numId="45">
    <w:abstractNumId w:val="39"/>
  </w:num>
  <w:num w:numId="46">
    <w:abstractNumId w:val="44"/>
  </w:num>
  <w:num w:numId="47">
    <w:abstractNumId w:val="37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BA732A"/>
    <w:rsid w:val="00001253"/>
    <w:rsid w:val="00002088"/>
    <w:rsid w:val="000209BB"/>
    <w:rsid w:val="00026518"/>
    <w:rsid w:val="000337B9"/>
    <w:rsid w:val="0007176F"/>
    <w:rsid w:val="00071CB1"/>
    <w:rsid w:val="000722AC"/>
    <w:rsid w:val="0007445B"/>
    <w:rsid w:val="000816CD"/>
    <w:rsid w:val="000A239A"/>
    <w:rsid w:val="000A519F"/>
    <w:rsid w:val="000B05AA"/>
    <w:rsid w:val="000C5DD6"/>
    <w:rsid w:val="000D1FEE"/>
    <w:rsid w:val="000D27E4"/>
    <w:rsid w:val="000D2B3A"/>
    <w:rsid w:val="000D7877"/>
    <w:rsid w:val="000E08A3"/>
    <w:rsid w:val="0010524B"/>
    <w:rsid w:val="001175C0"/>
    <w:rsid w:val="00132C8E"/>
    <w:rsid w:val="0013404C"/>
    <w:rsid w:val="001345B8"/>
    <w:rsid w:val="0014632E"/>
    <w:rsid w:val="001549C0"/>
    <w:rsid w:val="00156385"/>
    <w:rsid w:val="00161566"/>
    <w:rsid w:val="00180050"/>
    <w:rsid w:val="00181853"/>
    <w:rsid w:val="00183313"/>
    <w:rsid w:val="0019250F"/>
    <w:rsid w:val="001B29A7"/>
    <w:rsid w:val="001B79E2"/>
    <w:rsid w:val="001D54F4"/>
    <w:rsid w:val="001E03A2"/>
    <w:rsid w:val="001E1DDA"/>
    <w:rsid w:val="001E4B46"/>
    <w:rsid w:val="001F4C4C"/>
    <w:rsid w:val="0020529D"/>
    <w:rsid w:val="00206DC2"/>
    <w:rsid w:val="00223C2F"/>
    <w:rsid w:val="0022556E"/>
    <w:rsid w:val="002270BD"/>
    <w:rsid w:val="00232FF8"/>
    <w:rsid w:val="0025569A"/>
    <w:rsid w:val="0026561B"/>
    <w:rsid w:val="00266151"/>
    <w:rsid w:val="00275D71"/>
    <w:rsid w:val="00276812"/>
    <w:rsid w:val="002802BB"/>
    <w:rsid w:val="00280D2C"/>
    <w:rsid w:val="002B38BA"/>
    <w:rsid w:val="002E6603"/>
    <w:rsid w:val="00303BD7"/>
    <w:rsid w:val="00311FC2"/>
    <w:rsid w:val="00320C9D"/>
    <w:rsid w:val="00325AFA"/>
    <w:rsid w:val="00327618"/>
    <w:rsid w:val="00330826"/>
    <w:rsid w:val="00332EDB"/>
    <w:rsid w:val="003376B5"/>
    <w:rsid w:val="00337D48"/>
    <w:rsid w:val="00350802"/>
    <w:rsid w:val="00353CB3"/>
    <w:rsid w:val="0035512E"/>
    <w:rsid w:val="00356F45"/>
    <w:rsid w:val="00363D0A"/>
    <w:rsid w:val="00363F0F"/>
    <w:rsid w:val="00364A95"/>
    <w:rsid w:val="00371BDC"/>
    <w:rsid w:val="003728B7"/>
    <w:rsid w:val="00375E8B"/>
    <w:rsid w:val="003810F5"/>
    <w:rsid w:val="0038565A"/>
    <w:rsid w:val="00386C3B"/>
    <w:rsid w:val="00393E82"/>
    <w:rsid w:val="003E4310"/>
    <w:rsid w:val="003E75CE"/>
    <w:rsid w:val="003F3BEA"/>
    <w:rsid w:val="003F5020"/>
    <w:rsid w:val="00432569"/>
    <w:rsid w:val="00432C39"/>
    <w:rsid w:val="00432FD7"/>
    <w:rsid w:val="0044722B"/>
    <w:rsid w:val="00447FEA"/>
    <w:rsid w:val="00450B6D"/>
    <w:rsid w:val="00451B55"/>
    <w:rsid w:val="004530D9"/>
    <w:rsid w:val="004616F7"/>
    <w:rsid w:val="0048762E"/>
    <w:rsid w:val="00490BFF"/>
    <w:rsid w:val="004A3BF8"/>
    <w:rsid w:val="004A445C"/>
    <w:rsid w:val="004A4468"/>
    <w:rsid w:val="004C6BC1"/>
    <w:rsid w:val="004D13A0"/>
    <w:rsid w:val="004E5AD2"/>
    <w:rsid w:val="004F5C5F"/>
    <w:rsid w:val="00503D8E"/>
    <w:rsid w:val="00507CF3"/>
    <w:rsid w:val="00512FCE"/>
    <w:rsid w:val="005306DC"/>
    <w:rsid w:val="005323D6"/>
    <w:rsid w:val="00543BA6"/>
    <w:rsid w:val="005565EE"/>
    <w:rsid w:val="00565DEE"/>
    <w:rsid w:val="0056777A"/>
    <w:rsid w:val="00572BBD"/>
    <w:rsid w:val="00573CCD"/>
    <w:rsid w:val="005952EC"/>
    <w:rsid w:val="005A2A3D"/>
    <w:rsid w:val="005B46EC"/>
    <w:rsid w:val="005B4FDC"/>
    <w:rsid w:val="005B5186"/>
    <w:rsid w:val="005C01EE"/>
    <w:rsid w:val="005C44CC"/>
    <w:rsid w:val="005C512B"/>
    <w:rsid w:val="005C5F78"/>
    <w:rsid w:val="005E319B"/>
    <w:rsid w:val="00603097"/>
    <w:rsid w:val="0062686C"/>
    <w:rsid w:val="00641925"/>
    <w:rsid w:val="0064260B"/>
    <w:rsid w:val="00650E6D"/>
    <w:rsid w:val="00651BFE"/>
    <w:rsid w:val="0066233F"/>
    <w:rsid w:val="00664C37"/>
    <w:rsid w:val="006665E2"/>
    <w:rsid w:val="006719AB"/>
    <w:rsid w:val="00673F8A"/>
    <w:rsid w:val="006762F1"/>
    <w:rsid w:val="00677315"/>
    <w:rsid w:val="00684AA4"/>
    <w:rsid w:val="00693DF8"/>
    <w:rsid w:val="006A312C"/>
    <w:rsid w:val="006A7827"/>
    <w:rsid w:val="006C05F0"/>
    <w:rsid w:val="006C06D7"/>
    <w:rsid w:val="006D44FB"/>
    <w:rsid w:val="006D577F"/>
    <w:rsid w:val="006E344F"/>
    <w:rsid w:val="006E61BE"/>
    <w:rsid w:val="006E7E69"/>
    <w:rsid w:val="006F273D"/>
    <w:rsid w:val="00702E67"/>
    <w:rsid w:val="00722DA5"/>
    <w:rsid w:val="00723343"/>
    <w:rsid w:val="00724262"/>
    <w:rsid w:val="007249E5"/>
    <w:rsid w:val="00727816"/>
    <w:rsid w:val="00732E99"/>
    <w:rsid w:val="00741B9B"/>
    <w:rsid w:val="007541DC"/>
    <w:rsid w:val="00754376"/>
    <w:rsid w:val="00757BA1"/>
    <w:rsid w:val="007614B1"/>
    <w:rsid w:val="00783988"/>
    <w:rsid w:val="007A0FDA"/>
    <w:rsid w:val="007B556A"/>
    <w:rsid w:val="007D70CD"/>
    <w:rsid w:val="00800D79"/>
    <w:rsid w:val="00801923"/>
    <w:rsid w:val="0081683C"/>
    <w:rsid w:val="00845D60"/>
    <w:rsid w:val="00862DEA"/>
    <w:rsid w:val="008712A3"/>
    <w:rsid w:val="008A6C04"/>
    <w:rsid w:val="008B08B4"/>
    <w:rsid w:val="008C2951"/>
    <w:rsid w:val="008C4C78"/>
    <w:rsid w:val="008D5A1F"/>
    <w:rsid w:val="008E5BCD"/>
    <w:rsid w:val="008E7DB9"/>
    <w:rsid w:val="008F1CF4"/>
    <w:rsid w:val="008F7723"/>
    <w:rsid w:val="009046CB"/>
    <w:rsid w:val="00911EDF"/>
    <w:rsid w:val="0091783F"/>
    <w:rsid w:val="00917995"/>
    <w:rsid w:val="0092581C"/>
    <w:rsid w:val="00926068"/>
    <w:rsid w:val="009432C0"/>
    <w:rsid w:val="00946822"/>
    <w:rsid w:val="00956A52"/>
    <w:rsid w:val="0096107C"/>
    <w:rsid w:val="00964A55"/>
    <w:rsid w:val="00986A77"/>
    <w:rsid w:val="009A00BA"/>
    <w:rsid w:val="009A1E1B"/>
    <w:rsid w:val="009A6250"/>
    <w:rsid w:val="009C3447"/>
    <w:rsid w:val="009C4880"/>
    <w:rsid w:val="009C7235"/>
    <w:rsid w:val="009D258F"/>
    <w:rsid w:val="009D45D4"/>
    <w:rsid w:val="009D6E56"/>
    <w:rsid w:val="009F17F8"/>
    <w:rsid w:val="009F3AFF"/>
    <w:rsid w:val="009F5B3E"/>
    <w:rsid w:val="00A14979"/>
    <w:rsid w:val="00A1525F"/>
    <w:rsid w:val="00A172F2"/>
    <w:rsid w:val="00A22DA2"/>
    <w:rsid w:val="00A232B7"/>
    <w:rsid w:val="00A255CB"/>
    <w:rsid w:val="00A256D7"/>
    <w:rsid w:val="00A32E84"/>
    <w:rsid w:val="00A42DC2"/>
    <w:rsid w:val="00A651CB"/>
    <w:rsid w:val="00A73C93"/>
    <w:rsid w:val="00A740A2"/>
    <w:rsid w:val="00A83F82"/>
    <w:rsid w:val="00A929AD"/>
    <w:rsid w:val="00A97569"/>
    <w:rsid w:val="00AA5FEA"/>
    <w:rsid w:val="00AB08AD"/>
    <w:rsid w:val="00AB2B81"/>
    <w:rsid w:val="00AB57D2"/>
    <w:rsid w:val="00AD6071"/>
    <w:rsid w:val="00AE46EE"/>
    <w:rsid w:val="00B039B2"/>
    <w:rsid w:val="00B07FD5"/>
    <w:rsid w:val="00B10AFC"/>
    <w:rsid w:val="00B1543E"/>
    <w:rsid w:val="00B21174"/>
    <w:rsid w:val="00B25642"/>
    <w:rsid w:val="00B27F7B"/>
    <w:rsid w:val="00B30AA8"/>
    <w:rsid w:val="00B4357A"/>
    <w:rsid w:val="00B53D58"/>
    <w:rsid w:val="00B65879"/>
    <w:rsid w:val="00B7798E"/>
    <w:rsid w:val="00B80E58"/>
    <w:rsid w:val="00B81219"/>
    <w:rsid w:val="00B85276"/>
    <w:rsid w:val="00B9198A"/>
    <w:rsid w:val="00BA732A"/>
    <w:rsid w:val="00BB007C"/>
    <w:rsid w:val="00BB144A"/>
    <w:rsid w:val="00BC051C"/>
    <w:rsid w:val="00BE4DDE"/>
    <w:rsid w:val="00C14A47"/>
    <w:rsid w:val="00C154B5"/>
    <w:rsid w:val="00C15C08"/>
    <w:rsid w:val="00C172D6"/>
    <w:rsid w:val="00C27B07"/>
    <w:rsid w:val="00C34FB9"/>
    <w:rsid w:val="00C35EF9"/>
    <w:rsid w:val="00C37CE8"/>
    <w:rsid w:val="00C450CA"/>
    <w:rsid w:val="00C461E3"/>
    <w:rsid w:val="00C47FE0"/>
    <w:rsid w:val="00C51A00"/>
    <w:rsid w:val="00C53DAE"/>
    <w:rsid w:val="00C56546"/>
    <w:rsid w:val="00C61C2F"/>
    <w:rsid w:val="00C62128"/>
    <w:rsid w:val="00C66C38"/>
    <w:rsid w:val="00C96D01"/>
    <w:rsid w:val="00CB71AA"/>
    <w:rsid w:val="00CC2E46"/>
    <w:rsid w:val="00CC4AD9"/>
    <w:rsid w:val="00CD1841"/>
    <w:rsid w:val="00CE5E97"/>
    <w:rsid w:val="00D153F4"/>
    <w:rsid w:val="00D17A0C"/>
    <w:rsid w:val="00D33527"/>
    <w:rsid w:val="00D33877"/>
    <w:rsid w:val="00D43A7A"/>
    <w:rsid w:val="00D57D2F"/>
    <w:rsid w:val="00D626F7"/>
    <w:rsid w:val="00D70306"/>
    <w:rsid w:val="00D812AB"/>
    <w:rsid w:val="00D83EA9"/>
    <w:rsid w:val="00D867F3"/>
    <w:rsid w:val="00D87F51"/>
    <w:rsid w:val="00D92279"/>
    <w:rsid w:val="00D94426"/>
    <w:rsid w:val="00D95142"/>
    <w:rsid w:val="00DA038E"/>
    <w:rsid w:val="00DA0C23"/>
    <w:rsid w:val="00DC1BE0"/>
    <w:rsid w:val="00DC308E"/>
    <w:rsid w:val="00DC43B5"/>
    <w:rsid w:val="00DC68DF"/>
    <w:rsid w:val="00DD1FF7"/>
    <w:rsid w:val="00DD763E"/>
    <w:rsid w:val="00DD7F84"/>
    <w:rsid w:val="00DE76AC"/>
    <w:rsid w:val="00DE7E0B"/>
    <w:rsid w:val="00DF0B3E"/>
    <w:rsid w:val="00DF4AE0"/>
    <w:rsid w:val="00E04AFA"/>
    <w:rsid w:val="00E124B9"/>
    <w:rsid w:val="00E162BA"/>
    <w:rsid w:val="00E163D8"/>
    <w:rsid w:val="00E200A1"/>
    <w:rsid w:val="00E20C92"/>
    <w:rsid w:val="00E20FAE"/>
    <w:rsid w:val="00E2200F"/>
    <w:rsid w:val="00E37A30"/>
    <w:rsid w:val="00E4021F"/>
    <w:rsid w:val="00E64E69"/>
    <w:rsid w:val="00E65539"/>
    <w:rsid w:val="00E86904"/>
    <w:rsid w:val="00E92808"/>
    <w:rsid w:val="00E92EB8"/>
    <w:rsid w:val="00E96878"/>
    <w:rsid w:val="00E97757"/>
    <w:rsid w:val="00EA60C9"/>
    <w:rsid w:val="00EB49B0"/>
    <w:rsid w:val="00EB4FA4"/>
    <w:rsid w:val="00ED048D"/>
    <w:rsid w:val="00EF60E3"/>
    <w:rsid w:val="00F12402"/>
    <w:rsid w:val="00F140CC"/>
    <w:rsid w:val="00F16B30"/>
    <w:rsid w:val="00F228DA"/>
    <w:rsid w:val="00F2533E"/>
    <w:rsid w:val="00F34FBE"/>
    <w:rsid w:val="00F73CF8"/>
    <w:rsid w:val="00F77B81"/>
    <w:rsid w:val="00F865B3"/>
    <w:rsid w:val="00F936C1"/>
    <w:rsid w:val="00FA69DB"/>
    <w:rsid w:val="00FB17A7"/>
    <w:rsid w:val="00FC4B3A"/>
    <w:rsid w:val="00FC4B6F"/>
    <w:rsid w:val="00FD64B0"/>
    <w:rsid w:val="00FE6BFF"/>
    <w:rsid w:val="00FF3C29"/>
    <w:rsid w:val="00FF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87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172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172F2"/>
    <w:pPr>
      <w:keepNext/>
      <w:tabs>
        <w:tab w:val="left" w:pos="720"/>
      </w:tabs>
      <w:spacing w:before="40" w:after="40"/>
      <w:outlineLvl w:val="2"/>
    </w:pPr>
    <w:rPr>
      <w:rFonts w:ascii="Arial" w:hAnsi="Arial" w:cs="Arial"/>
      <w:b/>
      <w:bCs/>
      <w:sz w:val="18"/>
      <w:szCs w:val="26"/>
    </w:rPr>
  </w:style>
  <w:style w:type="paragraph" w:styleId="Nagwek4">
    <w:name w:val="heading 4"/>
    <w:basedOn w:val="Normalny"/>
    <w:next w:val="Normalny"/>
    <w:link w:val="Nagwek4Znak"/>
    <w:qFormat/>
    <w:rsid w:val="00A172F2"/>
    <w:pPr>
      <w:keepNext/>
      <w:tabs>
        <w:tab w:val="left" w:pos="864"/>
      </w:tabs>
      <w:spacing w:before="20" w:after="20"/>
      <w:ind w:left="864" w:hanging="864"/>
      <w:outlineLvl w:val="3"/>
    </w:pPr>
    <w:rPr>
      <w:rFonts w:ascii="Arial" w:hAnsi="Arial"/>
      <w:b/>
      <w:sz w:val="16"/>
      <w:szCs w:val="20"/>
    </w:rPr>
  </w:style>
  <w:style w:type="paragraph" w:styleId="Nagwek5">
    <w:name w:val="heading 5"/>
    <w:basedOn w:val="Normalny"/>
    <w:next w:val="Normalny"/>
    <w:link w:val="Nagwek5Znak"/>
    <w:qFormat/>
    <w:rsid w:val="00A172F2"/>
    <w:pPr>
      <w:keepNext/>
      <w:tabs>
        <w:tab w:val="left" w:pos="1008"/>
      </w:tabs>
      <w:ind w:left="1008" w:hanging="1008"/>
      <w:jc w:val="center"/>
      <w:outlineLvl w:val="4"/>
    </w:pPr>
    <w:rPr>
      <w:rFonts w:ascii="Arial" w:hAnsi="Arial"/>
      <w:b/>
      <w:spacing w:val="40"/>
      <w:sz w:val="18"/>
      <w:szCs w:val="20"/>
    </w:rPr>
  </w:style>
  <w:style w:type="paragraph" w:styleId="Nagwek6">
    <w:name w:val="heading 6"/>
    <w:basedOn w:val="Normalny"/>
    <w:next w:val="Tekstpodstawowy"/>
    <w:link w:val="Nagwek6Znak"/>
    <w:qFormat/>
    <w:rsid w:val="00A172F2"/>
    <w:pPr>
      <w:keepNext/>
      <w:tabs>
        <w:tab w:val="num" w:pos="1152"/>
      </w:tabs>
      <w:spacing w:before="240" w:after="120"/>
      <w:ind w:left="1152" w:hanging="1152"/>
      <w:outlineLvl w:val="5"/>
    </w:pPr>
    <w:rPr>
      <w:rFonts w:ascii="Arial" w:eastAsia="SimSun" w:hAnsi="Arial" w:cs="Tahoma"/>
      <w:b/>
      <w:bCs/>
      <w:sz w:val="21"/>
      <w:szCs w:val="21"/>
    </w:rPr>
  </w:style>
  <w:style w:type="paragraph" w:styleId="Nagwek7">
    <w:name w:val="heading 7"/>
    <w:basedOn w:val="Normalny"/>
    <w:next w:val="Normalny"/>
    <w:link w:val="Nagwek7Znak"/>
    <w:qFormat/>
    <w:rsid w:val="00BA732A"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Tekstpodstawowy"/>
    <w:link w:val="Nagwek8Znak"/>
    <w:qFormat/>
    <w:rsid w:val="00A172F2"/>
    <w:pPr>
      <w:keepNext/>
      <w:tabs>
        <w:tab w:val="num" w:pos="1440"/>
      </w:tabs>
      <w:spacing w:before="240" w:after="120"/>
      <w:ind w:left="1440" w:hanging="1440"/>
      <w:outlineLvl w:val="7"/>
    </w:pPr>
    <w:rPr>
      <w:rFonts w:ascii="Arial" w:eastAsia="SimSun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A172F2"/>
    <w:pPr>
      <w:keepNext/>
      <w:tabs>
        <w:tab w:val="num" w:pos="1584"/>
      </w:tabs>
      <w:spacing w:before="240" w:after="120"/>
      <w:ind w:left="1584" w:hanging="1584"/>
      <w:outlineLvl w:val="8"/>
    </w:pPr>
    <w:rPr>
      <w:rFonts w:ascii="Arial" w:eastAsia="SimSun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A732A"/>
    <w:rPr>
      <w:rFonts w:ascii="Calibri" w:eastAsia="Times New Roman" w:hAnsi="Calibri" w:cs="Calibri"/>
      <w:sz w:val="24"/>
      <w:szCs w:val="24"/>
      <w:lang w:eastAsia="ar-SA"/>
    </w:rPr>
  </w:style>
  <w:style w:type="character" w:styleId="Hipercze">
    <w:name w:val="Hyperlink"/>
    <w:rsid w:val="00BA732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732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A73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BA732A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BA7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A7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D87F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512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24262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2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B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702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676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53C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172F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A172F2"/>
    <w:rPr>
      <w:rFonts w:ascii="Arial" w:eastAsia="Times New Roman" w:hAnsi="Arial" w:cs="Arial"/>
      <w:b/>
      <w:bCs/>
      <w:sz w:val="18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172F2"/>
    <w:rPr>
      <w:rFonts w:ascii="Arial" w:eastAsia="Times New Roman" w:hAnsi="Arial" w:cs="Times New Roman"/>
      <w:b/>
      <w:sz w:val="1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A172F2"/>
    <w:rPr>
      <w:rFonts w:ascii="Arial" w:eastAsia="Times New Roman" w:hAnsi="Arial" w:cs="Times New Roman"/>
      <w:b/>
      <w:spacing w:val="40"/>
      <w:sz w:val="1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172F2"/>
    <w:rPr>
      <w:rFonts w:ascii="Arial" w:eastAsia="SimSun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A172F2"/>
    <w:rPr>
      <w:rFonts w:ascii="Arial" w:eastAsia="SimSun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A172F2"/>
    <w:rPr>
      <w:rFonts w:ascii="Arial" w:eastAsia="SimSun" w:hAnsi="Arial" w:cs="Tahoma"/>
      <w:b/>
      <w:bCs/>
      <w:sz w:val="21"/>
      <w:szCs w:val="21"/>
      <w:lang w:eastAsia="ar-SA"/>
    </w:rPr>
  </w:style>
  <w:style w:type="paragraph" w:customStyle="1" w:styleId="Tekstpodstawowywcity31">
    <w:name w:val="Tekst podstawowy wcięty 31"/>
    <w:basedOn w:val="Normalny"/>
    <w:rsid w:val="00A172F2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rsid w:val="00A172F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A172F2"/>
    <w:pPr>
      <w:widowControl w:val="0"/>
      <w:spacing w:after="120"/>
      <w:ind w:left="283"/>
    </w:pPr>
    <w:rPr>
      <w:rFonts w:eastAsia="Lucida Sans Unicode"/>
      <w:kern w:val="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72F2"/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Tekstpodstawowy31">
    <w:name w:val="Tekst podstawowy 31"/>
    <w:basedOn w:val="Normalny"/>
    <w:rsid w:val="00A172F2"/>
    <w:pPr>
      <w:widowControl w:val="0"/>
      <w:jc w:val="both"/>
    </w:pPr>
    <w:rPr>
      <w:rFonts w:eastAsia="Lucida Sans Unicode"/>
      <w:kern w:val="2"/>
      <w:szCs w:val="20"/>
      <w:lang w:eastAsia="en-US"/>
    </w:rPr>
  </w:style>
  <w:style w:type="paragraph" w:customStyle="1" w:styleId="Tekstpodstawowy21">
    <w:name w:val="Tekst podstawowy 21"/>
    <w:basedOn w:val="Normalny"/>
    <w:rsid w:val="00A172F2"/>
    <w:pPr>
      <w:suppressAutoHyphens w:val="0"/>
      <w:spacing w:line="240" w:lineRule="atLeast"/>
      <w:jc w:val="both"/>
    </w:pPr>
    <w:rPr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172F2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72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qFormat/>
    <w:rsid w:val="00A172F2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rsid w:val="00A172F2"/>
    <w:pPr>
      <w:spacing w:before="100" w:after="100"/>
    </w:pPr>
    <w:rPr>
      <w:szCs w:val="20"/>
    </w:rPr>
  </w:style>
  <w:style w:type="paragraph" w:customStyle="1" w:styleId="Tekstpodstawowy32">
    <w:name w:val="Tekst podstawowy 32"/>
    <w:basedOn w:val="Normalny"/>
    <w:rsid w:val="00A172F2"/>
    <w:pPr>
      <w:spacing w:line="360" w:lineRule="auto"/>
      <w:jc w:val="both"/>
    </w:pPr>
    <w:rPr>
      <w:sz w:val="26"/>
    </w:rPr>
  </w:style>
  <w:style w:type="paragraph" w:customStyle="1" w:styleId="Tekstpodstawowywcity21">
    <w:name w:val="Tekst podstawowy wcięty 21"/>
    <w:basedOn w:val="Normalny"/>
    <w:rsid w:val="00A172F2"/>
    <w:pPr>
      <w:ind w:firstLine="708"/>
      <w:jc w:val="both"/>
    </w:pPr>
  </w:style>
  <w:style w:type="paragraph" w:customStyle="1" w:styleId="Tekstpodstawowy22">
    <w:name w:val="Tekst podstawowy 22"/>
    <w:basedOn w:val="Normalny"/>
    <w:rsid w:val="00A172F2"/>
    <w:pPr>
      <w:spacing w:after="120" w:line="480" w:lineRule="auto"/>
    </w:pPr>
  </w:style>
  <w:style w:type="paragraph" w:customStyle="1" w:styleId="Tekstpodstawowy33">
    <w:name w:val="Tekst podstawowy 33"/>
    <w:basedOn w:val="Normalny"/>
    <w:rsid w:val="00A172F2"/>
    <w:pPr>
      <w:spacing w:after="120"/>
      <w:ind w:left="1077"/>
      <w:jc w:val="both"/>
    </w:pPr>
    <w:rPr>
      <w:kern w:val="1"/>
      <w:sz w:val="16"/>
      <w:szCs w:val="16"/>
    </w:rPr>
  </w:style>
  <w:style w:type="character" w:customStyle="1" w:styleId="WW8Num1z0">
    <w:name w:val="WW8Num1z0"/>
    <w:rsid w:val="00A172F2"/>
    <w:rPr>
      <w:rFonts w:ascii="Symbol" w:eastAsia="Arial Narrow" w:hAnsi="Symbol" w:cs="Symbol"/>
      <w:color w:val="auto"/>
      <w:sz w:val="22"/>
      <w:shd w:val="clear" w:color="auto" w:fill="auto"/>
    </w:rPr>
  </w:style>
  <w:style w:type="character" w:customStyle="1" w:styleId="WW8Num1z1">
    <w:name w:val="WW8Num1z1"/>
    <w:rsid w:val="00A172F2"/>
  </w:style>
  <w:style w:type="character" w:customStyle="1" w:styleId="WW8Num1z2">
    <w:name w:val="WW8Num1z2"/>
    <w:rsid w:val="00A172F2"/>
  </w:style>
  <w:style w:type="character" w:customStyle="1" w:styleId="WW8Num1z3">
    <w:name w:val="WW8Num1z3"/>
    <w:rsid w:val="00A172F2"/>
  </w:style>
  <w:style w:type="character" w:customStyle="1" w:styleId="WW8Num1z4">
    <w:name w:val="WW8Num1z4"/>
    <w:rsid w:val="00A172F2"/>
  </w:style>
  <w:style w:type="character" w:customStyle="1" w:styleId="WW8Num1z5">
    <w:name w:val="WW8Num1z5"/>
    <w:rsid w:val="00A172F2"/>
  </w:style>
  <w:style w:type="character" w:customStyle="1" w:styleId="WW8Num1z6">
    <w:name w:val="WW8Num1z6"/>
    <w:rsid w:val="00A172F2"/>
  </w:style>
  <w:style w:type="character" w:customStyle="1" w:styleId="WW8Num1z7">
    <w:name w:val="WW8Num1z7"/>
    <w:rsid w:val="00A172F2"/>
  </w:style>
  <w:style w:type="character" w:customStyle="1" w:styleId="WW8Num1z8">
    <w:name w:val="WW8Num1z8"/>
    <w:rsid w:val="00A172F2"/>
  </w:style>
  <w:style w:type="character" w:customStyle="1" w:styleId="WW8Num2z0">
    <w:name w:val="WW8Num2z0"/>
    <w:rsid w:val="00A172F2"/>
    <w:rPr>
      <w:rFonts w:ascii="Symbol" w:eastAsia="Arial Narrow" w:hAnsi="Symbol" w:cs="Symbol"/>
      <w:color w:val="auto"/>
      <w:sz w:val="22"/>
      <w:shd w:val="clear" w:color="auto" w:fill="auto"/>
    </w:rPr>
  </w:style>
  <w:style w:type="character" w:customStyle="1" w:styleId="WW8Num2z1">
    <w:name w:val="WW8Num2z1"/>
    <w:rsid w:val="00A172F2"/>
  </w:style>
  <w:style w:type="character" w:customStyle="1" w:styleId="WW8Num2z2">
    <w:name w:val="WW8Num2z2"/>
    <w:rsid w:val="00A172F2"/>
  </w:style>
  <w:style w:type="character" w:customStyle="1" w:styleId="WW8Num2z3">
    <w:name w:val="WW8Num2z3"/>
    <w:rsid w:val="00A172F2"/>
  </w:style>
  <w:style w:type="character" w:customStyle="1" w:styleId="WW8Num2z4">
    <w:name w:val="WW8Num2z4"/>
    <w:rsid w:val="00A172F2"/>
  </w:style>
  <w:style w:type="character" w:customStyle="1" w:styleId="WW8Num2z5">
    <w:name w:val="WW8Num2z5"/>
    <w:rsid w:val="00A172F2"/>
  </w:style>
  <w:style w:type="character" w:customStyle="1" w:styleId="WW8Num2z6">
    <w:name w:val="WW8Num2z6"/>
    <w:rsid w:val="00A172F2"/>
  </w:style>
  <w:style w:type="character" w:customStyle="1" w:styleId="WW8Num2z7">
    <w:name w:val="WW8Num2z7"/>
    <w:rsid w:val="00A172F2"/>
  </w:style>
  <w:style w:type="character" w:customStyle="1" w:styleId="WW8Num2z8">
    <w:name w:val="WW8Num2z8"/>
    <w:rsid w:val="00A172F2"/>
  </w:style>
  <w:style w:type="character" w:customStyle="1" w:styleId="WW8Num3z0">
    <w:name w:val="WW8Num3z0"/>
    <w:rsid w:val="00A172F2"/>
    <w:rPr>
      <w:rFonts w:ascii="Symbol" w:eastAsia="Arial Narrow" w:hAnsi="Symbol" w:cs="Symbol"/>
      <w:color w:val="000000"/>
      <w:sz w:val="22"/>
      <w:shd w:val="clear" w:color="auto" w:fill="auto"/>
    </w:rPr>
  </w:style>
  <w:style w:type="character" w:customStyle="1" w:styleId="WW8Num3z1">
    <w:name w:val="WW8Num3z1"/>
    <w:rsid w:val="00A172F2"/>
  </w:style>
  <w:style w:type="character" w:customStyle="1" w:styleId="WW8Num3z2">
    <w:name w:val="WW8Num3z2"/>
    <w:rsid w:val="00A172F2"/>
  </w:style>
  <w:style w:type="character" w:customStyle="1" w:styleId="WW8Num3z3">
    <w:name w:val="WW8Num3z3"/>
    <w:rsid w:val="00A172F2"/>
  </w:style>
  <w:style w:type="character" w:customStyle="1" w:styleId="WW8Num3z4">
    <w:name w:val="WW8Num3z4"/>
    <w:rsid w:val="00A172F2"/>
  </w:style>
  <w:style w:type="character" w:customStyle="1" w:styleId="WW8Num3z5">
    <w:name w:val="WW8Num3z5"/>
    <w:rsid w:val="00A172F2"/>
  </w:style>
  <w:style w:type="character" w:customStyle="1" w:styleId="WW8Num3z6">
    <w:name w:val="WW8Num3z6"/>
    <w:rsid w:val="00A172F2"/>
  </w:style>
  <w:style w:type="character" w:customStyle="1" w:styleId="WW8Num3z7">
    <w:name w:val="WW8Num3z7"/>
    <w:rsid w:val="00A172F2"/>
  </w:style>
  <w:style w:type="character" w:customStyle="1" w:styleId="WW8Num3z8">
    <w:name w:val="WW8Num3z8"/>
    <w:rsid w:val="00A172F2"/>
  </w:style>
  <w:style w:type="character" w:customStyle="1" w:styleId="WW8Num4z0">
    <w:name w:val="WW8Num4z0"/>
    <w:rsid w:val="00A172F2"/>
    <w:rPr>
      <w:rFonts w:ascii="Symbol" w:eastAsia="Arial Narrow" w:hAnsi="Symbol" w:cs="Symbol"/>
      <w:color w:val="auto"/>
      <w:sz w:val="22"/>
      <w:shd w:val="clear" w:color="auto" w:fill="auto"/>
    </w:rPr>
  </w:style>
  <w:style w:type="character" w:customStyle="1" w:styleId="WW8Num4z1">
    <w:name w:val="WW8Num4z1"/>
    <w:rsid w:val="00A172F2"/>
  </w:style>
  <w:style w:type="character" w:customStyle="1" w:styleId="WW8Num4z2">
    <w:name w:val="WW8Num4z2"/>
    <w:rsid w:val="00A172F2"/>
  </w:style>
  <w:style w:type="character" w:customStyle="1" w:styleId="WW8Num4z3">
    <w:name w:val="WW8Num4z3"/>
    <w:rsid w:val="00A172F2"/>
  </w:style>
  <w:style w:type="character" w:customStyle="1" w:styleId="WW8Num4z4">
    <w:name w:val="WW8Num4z4"/>
    <w:rsid w:val="00A172F2"/>
  </w:style>
  <w:style w:type="character" w:customStyle="1" w:styleId="WW8Num4z5">
    <w:name w:val="WW8Num4z5"/>
    <w:rsid w:val="00A172F2"/>
  </w:style>
  <w:style w:type="character" w:customStyle="1" w:styleId="WW8Num4z6">
    <w:name w:val="WW8Num4z6"/>
    <w:rsid w:val="00A172F2"/>
  </w:style>
  <w:style w:type="character" w:customStyle="1" w:styleId="WW8Num4z7">
    <w:name w:val="WW8Num4z7"/>
    <w:rsid w:val="00A172F2"/>
  </w:style>
  <w:style w:type="character" w:customStyle="1" w:styleId="WW8Num4z8">
    <w:name w:val="WW8Num4z8"/>
    <w:rsid w:val="00A172F2"/>
  </w:style>
  <w:style w:type="character" w:customStyle="1" w:styleId="WW8Num5z0">
    <w:name w:val="WW8Num5z0"/>
    <w:rsid w:val="00A172F2"/>
    <w:rPr>
      <w:rFonts w:ascii="Symbol" w:eastAsia="Arial" w:hAnsi="Symbol" w:cs="Symbol"/>
      <w:color w:val="auto"/>
      <w:sz w:val="22"/>
      <w:shd w:val="clear" w:color="auto" w:fill="auto"/>
    </w:rPr>
  </w:style>
  <w:style w:type="character" w:customStyle="1" w:styleId="WW8Num5z1">
    <w:name w:val="WW8Num5z1"/>
    <w:rsid w:val="00A172F2"/>
  </w:style>
  <w:style w:type="character" w:customStyle="1" w:styleId="WW8Num5z2">
    <w:name w:val="WW8Num5z2"/>
    <w:rsid w:val="00A172F2"/>
  </w:style>
  <w:style w:type="character" w:customStyle="1" w:styleId="WW8Num5z3">
    <w:name w:val="WW8Num5z3"/>
    <w:rsid w:val="00A172F2"/>
  </w:style>
  <w:style w:type="character" w:customStyle="1" w:styleId="WW8Num5z4">
    <w:name w:val="WW8Num5z4"/>
    <w:rsid w:val="00A172F2"/>
  </w:style>
  <w:style w:type="character" w:customStyle="1" w:styleId="WW8Num5z5">
    <w:name w:val="WW8Num5z5"/>
    <w:rsid w:val="00A172F2"/>
  </w:style>
  <w:style w:type="character" w:customStyle="1" w:styleId="WW8Num5z6">
    <w:name w:val="WW8Num5z6"/>
    <w:rsid w:val="00A172F2"/>
  </w:style>
  <w:style w:type="character" w:customStyle="1" w:styleId="WW8Num5z7">
    <w:name w:val="WW8Num5z7"/>
    <w:rsid w:val="00A172F2"/>
  </w:style>
  <w:style w:type="character" w:customStyle="1" w:styleId="WW8Num5z8">
    <w:name w:val="WW8Num5z8"/>
    <w:rsid w:val="00A172F2"/>
  </w:style>
  <w:style w:type="character" w:customStyle="1" w:styleId="WW8Num6z0">
    <w:name w:val="WW8Num6z0"/>
    <w:rsid w:val="00A172F2"/>
  </w:style>
  <w:style w:type="character" w:customStyle="1" w:styleId="WW8Num6z1">
    <w:name w:val="WW8Num6z1"/>
    <w:rsid w:val="00A172F2"/>
  </w:style>
  <w:style w:type="character" w:customStyle="1" w:styleId="WW8Num6z2">
    <w:name w:val="WW8Num6z2"/>
    <w:rsid w:val="00A172F2"/>
  </w:style>
  <w:style w:type="character" w:customStyle="1" w:styleId="WW8Num6z3">
    <w:name w:val="WW8Num6z3"/>
    <w:rsid w:val="00A172F2"/>
  </w:style>
  <w:style w:type="character" w:customStyle="1" w:styleId="WW8Num6z4">
    <w:name w:val="WW8Num6z4"/>
    <w:rsid w:val="00A172F2"/>
  </w:style>
  <w:style w:type="character" w:customStyle="1" w:styleId="WW8Num6z5">
    <w:name w:val="WW8Num6z5"/>
    <w:rsid w:val="00A172F2"/>
  </w:style>
  <w:style w:type="character" w:customStyle="1" w:styleId="WW8Num6z6">
    <w:name w:val="WW8Num6z6"/>
    <w:rsid w:val="00A172F2"/>
  </w:style>
  <w:style w:type="character" w:customStyle="1" w:styleId="WW8Num6z7">
    <w:name w:val="WW8Num6z7"/>
    <w:rsid w:val="00A172F2"/>
  </w:style>
  <w:style w:type="character" w:customStyle="1" w:styleId="WW8Num6z8">
    <w:name w:val="WW8Num6z8"/>
    <w:rsid w:val="00A172F2"/>
  </w:style>
  <w:style w:type="character" w:customStyle="1" w:styleId="Absatz-Standardschriftart">
    <w:name w:val="Absatz-Standardschriftart"/>
    <w:rsid w:val="00A172F2"/>
  </w:style>
  <w:style w:type="paragraph" w:styleId="Lista">
    <w:name w:val="List"/>
    <w:basedOn w:val="Tekstpodstawowy"/>
    <w:rsid w:val="00A172F2"/>
    <w:pPr>
      <w:widowControl w:val="0"/>
      <w:spacing w:after="140" w:line="276" w:lineRule="auto"/>
    </w:pPr>
    <w:rPr>
      <w:rFonts w:ascii="Calibri" w:hAnsi="Calibri" w:cs="Mangal"/>
      <w:sz w:val="22"/>
      <w:szCs w:val="20"/>
      <w:lang w:eastAsia="zh-CN" w:bidi="hi-IN"/>
    </w:rPr>
  </w:style>
  <w:style w:type="paragraph" w:styleId="Legenda">
    <w:name w:val="caption"/>
    <w:basedOn w:val="Normalny"/>
    <w:qFormat/>
    <w:rsid w:val="00A172F2"/>
    <w:pPr>
      <w:widowControl w:val="0"/>
      <w:suppressLineNumbers/>
      <w:spacing w:before="120" w:after="120"/>
    </w:pPr>
    <w:rPr>
      <w:rFonts w:ascii="Calibri" w:hAnsi="Calibri" w:cs="Mangal"/>
      <w:i/>
      <w:iCs/>
      <w:lang w:eastAsia="zh-CN" w:bidi="hi-IN"/>
    </w:rPr>
  </w:style>
  <w:style w:type="paragraph" w:customStyle="1" w:styleId="Indeks">
    <w:name w:val="Indeks"/>
    <w:basedOn w:val="Normalny"/>
    <w:rsid w:val="00A172F2"/>
    <w:pPr>
      <w:widowControl w:val="0"/>
      <w:suppressLineNumbers/>
    </w:pPr>
    <w:rPr>
      <w:rFonts w:ascii="Calibri" w:hAnsi="Calibri" w:cs="Mangal"/>
      <w:sz w:val="22"/>
      <w:szCs w:val="20"/>
      <w:lang w:eastAsia="zh-CN" w:bidi="hi-IN"/>
    </w:rPr>
  </w:style>
  <w:style w:type="character" w:customStyle="1" w:styleId="WW-Absatz-Standardschriftart">
    <w:name w:val="WW-Absatz-Standardschriftart"/>
    <w:rsid w:val="00A172F2"/>
  </w:style>
  <w:style w:type="paragraph" w:customStyle="1" w:styleId="Normalny1">
    <w:name w:val="Normalny1"/>
    <w:basedOn w:val="Normalny"/>
    <w:qFormat/>
    <w:rsid w:val="00A172F2"/>
    <w:pPr>
      <w:widowControl w:val="0"/>
    </w:pPr>
    <w:rPr>
      <w:sz w:val="20"/>
      <w:szCs w:val="20"/>
      <w:lang w:eastAsia="pl-PL"/>
    </w:rPr>
  </w:style>
  <w:style w:type="paragraph" w:customStyle="1" w:styleId="xl24">
    <w:name w:val="xl24"/>
    <w:basedOn w:val="Normalny"/>
    <w:rsid w:val="00A172F2"/>
    <w:pPr>
      <w:overflowPunct w:val="0"/>
      <w:autoSpaceDE w:val="0"/>
      <w:spacing w:before="100" w:after="100"/>
    </w:pPr>
    <w:rPr>
      <w:rFonts w:ascii="Arial" w:hAnsi="Arial" w:cs="Arial Narrow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3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57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25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64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98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788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18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63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40698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14109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6367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6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36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3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97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40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03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37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8424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201838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8038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acad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acad@pro.onet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92450-57A0-4A98-BD3F-189B719B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Szelachowski Tobiasz</dc:creator>
  <cp:lastModifiedBy>AWARYJNY</cp:lastModifiedBy>
  <cp:revision>3</cp:revision>
  <cp:lastPrinted>2023-11-15T12:03:00Z</cp:lastPrinted>
  <dcterms:created xsi:type="dcterms:W3CDTF">2025-01-29T12:15:00Z</dcterms:created>
  <dcterms:modified xsi:type="dcterms:W3CDTF">2025-01-29T12:15:00Z</dcterms:modified>
</cp:coreProperties>
</file>