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83E0B0" w14:textId="5FCD678C" w:rsidR="00916821" w:rsidRPr="0065395A" w:rsidRDefault="00916821" w:rsidP="00445412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65395A">
        <w:rPr>
          <w:rFonts w:ascii="Arial" w:hAnsi="Arial" w:cs="Arial"/>
          <w:b/>
          <w:bCs/>
          <w:szCs w:val="22"/>
        </w:rPr>
        <w:t>Załącznik nr 1</w:t>
      </w:r>
      <w:r w:rsidR="00C42AEA" w:rsidRPr="0065395A">
        <w:rPr>
          <w:rFonts w:ascii="Arial" w:hAnsi="Arial" w:cs="Arial"/>
          <w:b/>
          <w:bCs/>
          <w:szCs w:val="22"/>
        </w:rPr>
        <w:t xml:space="preserve"> </w:t>
      </w:r>
      <w:r w:rsidR="000E1C61" w:rsidRPr="0065395A">
        <w:rPr>
          <w:rFonts w:ascii="Arial" w:hAnsi="Arial" w:cs="Arial"/>
          <w:b/>
          <w:bCs/>
          <w:szCs w:val="22"/>
        </w:rPr>
        <w:t xml:space="preserve">do SWZ </w:t>
      </w:r>
    </w:p>
    <w:p w14:paraId="6C4FA6F6" w14:textId="77777777" w:rsidR="000E1C6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C52234" w14:textId="77777777" w:rsidR="0091682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E9D5BE5" w14:textId="6DAFF2DD" w:rsidR="0065395A" w:rsidRDefault="00826760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(Nazwa i adres W</w:t>
      </w:r>
      <w:r w:rsidR="00916821" w:rsidRPr="0065395A">
        <w:rPr>
          <w:rFonts w:ascii="Arial" w:hAnsi="Arial" w:cs="Arial"/>
          <w:bCs/>
          <w:sz w:val="22"/>
          <w:szCs w:val="22"/>
        </w:rPr>
        <w:t>ykonawcy)</w:t>
      </w:r>
    </w:p>
    <w:p w14:paraId="2DABAFE9" w14:textId="5E6A10C9" w:rsidR="0065395A" w:rsidRDefault="0065395A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</w:t>
      </w:r>
    </w:p>
    <w:p w14:paraId="2A5F91A5" w14:textId="77777777" w:rsidR="00280B9F" w:rsidRDefault="00280B9F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Numer telefonu</w:t>
      </w:r>
    </w:p>
    <w:p w14:paraId="3B489F3B" w14:textId="49140E14" w:rsidR="00280B9F" w:rsidRPr="00280B9F" w:rsidRDefault="00280B9F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80B9F">
        <w:rPr>
          <w:rFonts w:ascii="Arial" w:hAnsi="Arial" w:cs="Arial"/>
          <w:bCs/>
          <w:sz w:val="22"/>
          <w:szCs w:val="22"/>
        </w:rPr>
        <w:t xml:space="preserve">______________________ </w:t>
      </w:r>
    </w:p>
    <w:p w14:paraId="7124163F" w14:textId="5F55D143" w:rsidR="000E1C61" w:rsidRPr="00280B9F" w:rsidRDefault="00280B9F" w:rsidP="00280B9F">
      <w:pPr>
        <w:rPr>
          <w:rFonts w:ascii="Arial" w:hAnsi="Arial" w:cs="Arial"/>
          <w:bCs/>
          <w:sz w:val="22"/>
          <w:szCs w:val="22"/>
        </w:rPr>
      </w:pPr>
      <w:r w:rsidRPr="00280B9F">
        <w:rPr>
          <w:rFonts w:ascii="Arial" w:hAnsi="Arial" w:cs="Arial"/>
          <w:sz w:val="22"/>
          <w:szCs w:val="22"/>
        </w:rPr>
        <w:t>Adres poczty elektronicznej</w:t>
      </w:r>
    </w:p>
    <w:p w14:paraId="0217C7C5" w14:textId="77777777" w:rsidR="00280B9F" w:rsidRDefault="00280B9F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6638ED8" w14:textId="77777777" w:rsidR="00280B9F" w:rsidRDefault="00280B9F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076667A" w14:textId="2750BCF3" w:rsidR="00916821" w:rsidRPr="0065395A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</w:t>
      </w:r>
      <w:r w:rsidR="00916821" w:rsidRPr="0065395A">
        <w:rPr>
          <w:rFonts w:ascii="Arial" w:hAnsi="Arial" w:cs="Arial"/>
          <w:bCs/>
          <w:sz w:val="22"/>
          <w:szCs w:val="22"/>
        </w:rPr>
        <w:t xml:space="preserve">, dnia </w:t>
      </w:r>
      <w:r w:rsidRPr="0065395A">
        <w:rPr>
          <w:rFonts w:ascii="Arial" w:hAnsi="Arial" w:cs="Arial"/>
          <w:bCs/>
          <w:sz w:val="22"/>
          <w:szCs w:val="22"/>
        </w:rPr>
        <w:t>_____________</w:t>
      </w:r>
      <w:r w:rsidR="00916821" w:rsidRPr="0065395A">
        <w:rPr>
          <w:rFonts w:ascii="Arial" w:hAnsi="Arial" w:cs="Arial"/>
          <w:bCs/>
          <w:sz w:val="22"/>
          <w:szCs w:val="22"/>
        </w:rPr>
        <w:t xml:space="preserve"> r.</w:t>
      </w:r>
    </w:p>
    <w:p w14:paraId="294605E7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F457BB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D6821D" w14:textId="77777777" w:rsidR="00916821" w:rsidRPr="0065395A" w:rsidRDefault="0091682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65395A" w:rsidRDefault="000E1C6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8DA99F" w14:textId="77777777" w:rsidR="00916821" w:rsidRPr="0065395A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65395A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>Lutówko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ab/>
      </w:r>
    </w:p>
    <w:p w14:paraId="3326A682" w14:textId="774B396C" w:rsidR="00916821" w:rsidRPr="0065395A" w:rsidRDefault="00371EAE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>Lutówko 18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5395A">
        <w:rPr>
          <w:rFonts w:ascii="Arial" w:hAnsi="Arial" w:cs="Arial"/>
          <w:b/>
          <w:bCs/>
          <w:sz w:val="22"/>
          <w:szCs w:val="22"/>
        </w:rPr>
        <w:t>89-407 Lutówko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AFEDCA8" w14:textId="5A28D817" w:rsidR="00861DCE" w:rsidRPr="00861DCE" w:rsidRDefault="00916821" w:rsidP="00861DCE">
      <w:pPr>
        <w:spacing w:before="240" w:after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Odpowiadając na ogłoszenie o </w:t>
      </w:r>
      <w:r w:rsidR="00F27A66" w:rsidRPr="0065395A">
        <w:rPr>
          <w:rFonts w:ascii="Arial" w:hAnsi="Arial" w:cs="Arial"/>
          <w:bCs/>
          <w:sz w:val="22"/>
          <w:szCs w:val="22"/>
        </w:rPr>
        <w:t>postępowaniu</w:t>
      </w:r>
      <w:r w:rsidR="00826760" w:rsidRPr="0065395A">
        <w:rPr>
          <w:rFonts w:ascii="Arial" w:hAnsi="Arial" w:cs="Arial"/>
          <w:bCs/>
          <w:sz w:val="22"/>
          <w:szCs w:val="22"/>
        </w:rPr>
        <w:t xml:space="preserve"> prowadzonym w trybie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 xml:space="preserve">podstawowym (Wariant I) 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="00826760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>na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/>
          <w:bCs/>
          <w:sz w:val="22"/>
          <w:szCs w:val="22"/>
        </w:rPr>
        <w:t>„</w:t>
      </w:r>
      <w:r w:rsidR="00861DCE" w:rsidRPr="00861DCE">
        <w:rPr>
          <w:rFonts w:ascii="Arial" w:hAnsi="Arial" w:cs="Arial"/>
          <w:b/>
          <w:bCs/>
          <w:iCs/>
          <w:sz w:val="22"/>
          <w:szCs w:val="22"/>
        </w:rPr>
        <w:t xml:space="preserve">Budowa składnicy drewna nr </w:t>
      </w:r>
      <w:r w:rsidR="00645E8A">
        <w:rPr>
          <w:rFonts w:ascii="Arial" w:hAnsi="Arial" w:cs="Arial"/>
          <w:b/>
          <w:bCs/>
          <w:iCs/>
          <w:sz w:val="22"/>
          <w:szCs w:val="22"/>
        </w:rPr>
        <w:t>1</w:t>
      </w:r>
      <w:r w:rsidR="00861DCE" w:rsidRPr="00861DCE">
        <w:rPr>
          <w:rFonts w:ascii="Arial" w:hAnsi="Arial" w:cs="Arial"/>
          <w:b/>
          <w:bCs/>
          <w:iCs/>
          <w:sz w:val="22"/>
          <w:szCs w:val="22"/>
        </w:rPr>
        <w:t xml:space="preserve"> w leśnictwie Gaj”</w:t>
      </w:r>
    </w:p>
    <w:p w14:paraId="670B404E" w14:textId="7E6407FF" w:rsidR="005C4E40" w:rsidRPr="0065395A" w:rsidRDefault="00916821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składamy niniejszym ofertę:</w:t>
      </w:r>
    </w:p>
    <w:p w14:paraId="3F6B8C30" w14:textId="77777777" w:rsidR="0004046F" w:rsidRPr="0065395A" w:rsidRDefault="0004046F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1BEDE302" w14:textId="74006FDE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FC3462" w:rsidRPr="0065395A">
        <w:rPr>
          <w:rFonts w:ascii="Arial" w:hAnsi="Arial" w:cs="Arial"/>
          <w:bCs/>
          <w:sz w:val="22"/>
          <w:szCs w:val="22"/>
        </w:rPr>
        <w:t xml:space="preserve">PLN. </w:t>
      </w:r>
    </w:p>
    <w:p w14:paraId="102A87D7" w14:textId="4E85709D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Wynagrodzenie zaoferowan</w:t>
      </w:r>
      <w:r w:rsidR="005F4C12" w:rsidRPr="0065395A">
        <w:rPr>
          <w:rFonts w:ascii="Arial" w:hAnsi="Arial" w:cs="Arial"/>
          <w:bCs/>
          <w:sz w:val="22"/>
          <w:szCs w:val="22"/>
        </w:rPr>
        <w:t>e</w:t>
      </w:r>
      <w:r w:rsidRPr="0065395A">
        <w:rPr>
          <w:rFonts w:ascii="Arial" w:hAnsi="Arial" w:cs="Arial"/>
          <w:bCs/>
          <w:sz w:val="22"/>
          <w:szCs w:val="22"/>
        </w:rPr>
        <w:t xml:space="preserve"> w pkt 1 powyżej wynika z </w:t>
      </w:r>
      <w:r w:rsidR="002C2F17" w:rsidRPr="0065395A">
        <w:rPr>
          <w:rFonts w:ascii="Arial" w:hAnsi="Arial" w:cs="Arial"/>
          <w:bCs/>
          <w:sz w:val="22"/>
          <w:szCs w:val="22"/>
        </w:rPr>
        <w:t>załączonego K</w:t>
      </w:r>
      <w:r w:rsidR="003A3681" w:rsidRPr="0065395A">
        <w:rPr>
          <w:rFonts w:ascii="Arial" w:hAnsi="Arial" w:cs="Arial"/>
          <w:bCs/>
          <w:sz w:val="22"/>
          <w:szCs w:val="22"/>
        </w:rPr>
        <w:t>osztorys</w:t>
      </w:r>
      <w:r w:rsidR="002C2F17" w:rsidRPr="0065395A">
        <w:rPr>
          <w:rFonts w:ascii="Arial" w:hAnsi="Arial" w:cs="Arial"/>
          <w:bCs/>
          <w:sz w:val="22"/>
          <w:szCs w:val="22"/>
        </w:rPr>
        <w:t>u O</w:t>
      </w:r>
      <w:r w:rsidR="003A3681" w:rsidRPr="0065395A">
        <w:rPr>
          <w:rFonts w:ascii="Arial" w:hAnsi="Arial" w:cs="Arial"/>
          <w:bCs/>
          <w:sz w:val="22"/>
          <w:szCs w:val="22"/>
        </w:rPr>
        <w:t>fertow</w:t>
      </w:r>
      <w:r w:rsidR="002C2F17" w:rsidRPr="0065395A">
        <w:rPr>
          <w:rFonts w:ascii="Arial" w:hAnsi="Arial" w:cs="Arial"/>
          <w:bCs/>
          <w:sz w:val="22"/>
          <w:szCs w:val="22"/>
        </w:rPr>
        <w:t>ego</w:t>
      </w:r>
      <w:r w:rsidRPr="0065395A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65395A">
        <w:rPr>
          <w:rFonts w:ascii="Arial" w:hAnsi="Arial" w:cs="Arial"/>
          <w:bCs/>
          <w:sz w:val="22"/>
          <w:szCs w:val="22"/>
        </w:rPr>
        <w:t>przedmiot zamówienia</w:t>
      </w:r>
      <w:r w:rsidR="00FC3462" w:rsidRPr="0065395A">
        <w:rPr>
          <w:rFonts w:ascii="Arial" w:hAnsi="Arial" w:cs="Arial"/>
          <w:bCs/>
          <w:sz w:val="22"/>
          <w:szCs w:val="22"/>
        </w:rPr>
        <w:t>.</w:t>
      </w:r>
    </w:p>
    <w:p w14:paraId="76095C6D" w14:textId="621A4557" w:rsidR="00084DF2" w:rsidRPr="0065395A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65395A">
        <w:rPr>
          <w:rFonts w:ascii="Arial" w:hAnsi="Arial" w:cs="Arial"/>
          <w:b/>
          <w:bCs/>
          <w:sz w:val="22"/>
          <w:szCs w:val="22"/>
        </w:rPr>
        <w:t>nie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Pr="0065395A">
        <w:rPr>
          <w:rFonts w:ascii="Arial" w:hAnsi="Arial" w:cs="Arial"/>
          <w:b/>
          <w:bCs/>
          <w:sz w:val="22"/>
          <w:szCs w:val="22"/>
        </w:rPr>
        <w:t>będzie/będzie</w:t>
      </w:r>
      <w:r w:rsidRPr="0065395A">
        <w:rPr>
          <w:rFonts w:ascii="Arial" w:hAnsi="Arial" w:cs="Arial"/>
          <w:bCs/>
          <w:sz w:val="22"/>
          <w:szCs w:val="22"/>
        </w:rPr>
        <w:t xml:space="preserve">* prowadzić do powstania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  <w:r w:rsidRPr="0065395A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</w:t>
      </w:r>
      <w:r w:rsidRPr="0065395A">
        <w:rPr>
          <w:rFonts w:ascii="Arial" w:hAnsi="Arial" w:cs="Arial"/>
          <w:bCs/>
          <w:sz w:val="22"/>
          <w:szCs w:val="22"/>
        </w:rPr>
        <w:t xml:space="preserve">i usług, </w:t>
      </w:r>
    </w:p>
    <w:p w14:paraId="602BBCA1" w14:textId="47FEBB9F" w:rsidR="00084DF2" w:rsidRPr="0065395A" w:rsidRDefault="00084DF2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Rodzaj </w:t>
      </w:r>
      <w:r w:rsidR="00916DF7" w:rsidRPr="0065395A">
        <w:rPr>
          <w:rFonts w:ascii="Arial" w:hAnsi="Arial" w:cs="Arial"/>
          <w:bCs/>
          <w:sz w:val="22"/>
          <w:szCs w:val="22"/>
        </w:rPr>
        <w:t>prac</w:t>
      </w:r>
      <w:r w:rsidR="005F4C12" w:rsidRPr="0065395A">
        <w:rPr>
          <w:rFonts w:ascii="Arial" w:hAnsi="Arial" w:cs="Arial"/>
          <w:bCs/>
          <w:sz w:val="22"/>
          <w:szCs w:val="22"/>
        </w:rPr>
        <w:t>,</w:t>
      </w:r>
      <w:r w:rsidRPr="0065395A">
        <w:rPr>
          <w:rFonts w:ascii="Arial" w:hAnsi="Arial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65395A">
        <w:rPr>
          <w:rFonts w:ascii="Arial" w:hAnsi="Arial" w:cs="Arial"/>
          <w:bCs/>
          <w:sz w:val="22"/>
          <w:szCs w:val="22"/>
        </w:rPr>
        <w:t>(VAT)</w:t>
      </w:r>
      <w:r w:rsidRPr="0065395A">
        <w:rPr>
          <w:rFonts w:ascii="Arial" w:hAnsi="Arial" w:cs="Arial"/>
          <w:bCs/>
          <w:sz w:val="22"/>
          <w:szCs w:val="22"/>
        </w:rPr>
        <w:t xml:space="preserve">: </w:t>
      </w:r>
      <w:r w:rsidR="006B1B51"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</w:t>
      </w:r>
      <w:r w:rsidR="00BD37AF"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  <w:r w:rsidR="00BD37AF" w:rsidRPr="0065395A">
        <w:rPr>
          <w:rFonts w:ascii="Arial" w:hAnsi="Arial" w:cs="Arial"/>
          <w:bCs/>
          <w:sz w:val="22"/>
          <w:szCs w:val="22"/>
        </w:rPr>
        <w:lastRenderedPageBreak/>
        <w:t>______________________</w:t>
      </w: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</w:t>
      </w:r>
      <w:r w:rsidR="000F5847">
        <w:rPr>
          <w:rFonts w:ascii="Arial" w:hAnsi="Arial" w:cs="Arial"/>
          <w:bCs/>
          <w:sz w:val="22"/>
          <w:szCs w:val="22"/>
        </w:rPr>
        <w:t>____________</w:t>
      </w:r>
      <w:r w:rsidRPr="0065395A">
        <w:rPr>
          <w:rFonts w:ascii="Arial" w:hAnsi="Arial" w:cs="Arial"/>
          <w:bCs/>
          <w:sz w:val="22"/>
          <w:szCs w:val="22"/>
        </w:rPr>
        <w:t>______________________</w:t>
      </w:r>
    </w:p>
    <w:p w14:paraId="08F05039" w14:textId="77777777" w:rsidR="006B1B51" w:rsidRPr="0065395A" w:rsidRDefault="00084DF2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Wartość ww. usług bez kwoty podatku </w:t>
      </w:r>
      <w:r w:rsidR="00E62565" w:rsidRPr="0065395A">
        <w:rPr>
          <w:rFonts w:ascii="Arial" w:hAnsi="Arial" w:cs="Arial"/>
          <w:bCs/>
          <w:sz w:val="22"/>
          <w:szCs w:val="22"/>
        </w:rPr>
        <w:t xml:space="preserve">od towarów i usług (VAT) </w:t>
      </w:r>
      <w:r w:rsidRPr="0065395A">
        <w:rPr>
          <w:rFonts w:ascii="Arial" w:hAnsi="Arial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Pr="0065395A" w:rsidRDefault="00C73316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Stawka podatku VAT, która zgodnie z wiedzą Wykonawcy znajdzie zastosowanie: ___%</w:t>
      </w:r>
    </w:p>
    <w:p w14:paraId="0642451F" w14:textId="13D7A9A7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zapoznaliśmy się ze </w:t>
      </w:r>
      <w:r w:rsidR="00A0743B" w:rsidRPr="0065395A">
        <w:rPr>
          <w:rFonts w:ascii="Arial" w:hAnsi="Arial" w:cs="Arial"/>
          <w:bCs/>
          <w:sz w:val="22"/>
          <w:szCs w:val="22"/>
        </w:rPr>
        <w:t>s</w:t>
      </w:r>
      <w:r w:rsidRPr="0065395A">
        <w:rPr>
          <w:rFonts w:ascii="Arial" w:hAnsi="Arial" w:cs="Arial"/>
          <w:bCs/>
          <w:sz w:val="22"/>
          <w:szCs w:val="22"/>
        </w:rPr>
        <w:t xml:space="preserve">pecyfikacją </w:t>
      </w:r>
      <w:r w:rsidR="00A0743B" w:rsidRPr="0065395A">
        <w:rPr>
          <w:rFonts w:ascii="Arial" w:hAnsi="Arial" w:cs="Arial"/>
          <w:bCs/>
          <w:sz w:val="22"/>
          <w:szCs w:val="22"/>
        </w:rPr>
        <w:t>w</w:t>
      </w:r>
      <w:r w:rsidRPr="0065395A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65395A">
        <w:rPr>
          <w:rFonts w:ascii="Arial" w:hAnsi="Arial" w:cs="Arial"/>
          <w:bCs/>
          <w:sz w:val="22"/>
          <w:szCs w:val="22"/>
        </w:rPr>
        <w:t>z</w:t>
      </w:r>
      <w:r w:rsidRPr="0065395A">
        <w:rPr>
          <w:rFonts w:ascii="Arial" w:hAnsi="Arial" w:cs="Arial"/>
          <w:bCs/>
          <w:sz w:val="22"/>
          <w:szCs w:val="22"/>
        </w:rPr>
        <w:t>amówienia</w:t>
      </w:r>
      <w:r w:rsidR="00420884" w:rsidRPr="0065395A">
        <w:rPr>
          <w:rFonts w:ascii="Arial" w:hAnsi="Arial" w:cs="Arial"/>
          <w:bCs/>
          <w:sz w:val="22"/>
          <w:szCs w:val="22"/>
        </w:rPr>
        <w:t xml:space="preserve"> (SWZ)</w:t>
      </w:r>
      <w:r w:rsidRPr="0065395A">
        <w:rPr>
          <w:rFonts w:ascii="Arial" w:hAnsi="Arial" w:cs="Arial"/>
          <w:bCs/>
          <w:sz w:val="22"/>
          <w:szCs w:val="22"/>
        </w:rPr>
        <w:t>,</w:t>
      </w:r>
      <w:r w:rsidR="00D57DE7" w:rsidRPr="0065395A">
        <w:rPr>
          <w:rFonts w:ascii="Arial" w:hAnsi="Arial" w:cs="Arial"/>
          <w:bCs/>
          <w:sz w:val="22"/>
          <w:szCs w:val="22"/>
        </w:rPr>
        <w:t xml:space="preserve"> </w:t>
      </w:r>
      <w:r w:rsidRPr="0065395A">
        <w:rPr>
          <w:rFonts w:ascii="Arial" w:hAnsi="Arial" w:cs="Arial"/>
          <w:bCs/>
          <w:sz w:val="22"/>
          <w:szCs w:val="22"/>
        </w:rPr>
        <w:t>w</w:t>
      </w:r>
      <w:r w:rsidR="0065395A">
        <w:rPr>
          <w:rFonts w:ascii="Arial" w:hAnsi="Arial" w:cs="Arial"/>
          <w:bCs/>
          <w:sz w:val="22"/>
          <w:szCs w:val="22"/>
        </w:rPr>
        <w:t> </w:t>
      </w:r>
      <w:r w:rsidRPr="0065395A">
        <w:rPr>
          <w:rFonts w:ascii="Arial" w:hAnsi="Arial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65395A">
        <w:rPr>
          <w:rFonts w:ascii="Arial" w:hAnsi="Arial" w:cs="Arial"/>
          <w:bCs/>
          <w:sz w:val="22"/>
          <w:szCs w:val="22"/>
        </w:rPr>
        <w:t>s</w:t>
      </w:r>
      <w:r w:rsidRPr="0065395A">
        <w:rPr>
          <w:rFonts w:ascii="Arial" w:hAnsi="Arial" w:cs="Arial"/>
          <w:bCs/>
          <w:sz w:val="22"/>
          <w:szCs w:val="22"/>
        </w:rPr>
        <w:t xml:space="preserve">pecyfikacji </w:t>
      </w:r>
      <w:r w:rsidR="00A0743B" w:rsidRPr="0065395A">
        <w:rPr>
          <w:rFonts w:ascii="Arial" w:hAnsi="Arial" w:cs="Arial"/>
          <w:bCs/>
          <w:sz w:val="22"/>
          <w:szCs w:val="22"/>
        </w:rPr>
        <w:t>w</w:t>
      </w:r>
      <w:r w:rsidRPr="0065395A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65395A">
        <w:rPr>
          <w:rFonts w:ascii="Arial" w:hAnsi="Arial" w:cs="Arial"/>
          <w:bCs/>
          <w:sz w:val="22"/>
          <w:szCs w:val="22"/>
        </w:rPr>
        <w:t>z</w:t>
      </w:r>
      <w:r w:rsidRPr="0065395A">
        <w:rPr>
          <w:rFonts w:ascii="Arial" w:hAnsi="Arial" w:cs="Arial"/>
          <w:bCs/>
          <w:sz w:val="22"/>
          <w:szCs w:val="22"/>
        </w:rPr>
        <w:t>amówienia oraz w miejscu i terminie wyznaczonym przez Zamawiającego, a</w:t>
      </w:r>
      <w:r w:rsidR="0065395A">
        <w:rPr>
          <w:rFonts w:ascii="Arial" w:hAnsi="Arial" w:cs="Arial"/>
          <w:bCs/>
          <w:sz w:val="22"/>
          <w:szCs w:val="22"/>
        </w:rPr>
        <w:t> </w:t>
      </w:r>
      <w:r w:rsidRPr="0065395A">
        <w:rPr>
          <w:rFonts w:ascii="Arial" w:hAnsi="Arial" w:cs="Arial"/>
          <w:bCs/>
          <w:sz w:val="22"/>
          <w:szCs w:val="22"/>
        </w:rPr>
        <w:t>przed zawarciem umowy wniesienia zabezpiecze</w:t>
      </w:r>
      <w:r w:rsidR="00FC3462" w:rsidRPr="0065395A">
        <w:rPr>
          <w:rFonts w:ascii="Arial" w:hAnsi="Arial" w:cs="Arial"/>
          <w:bCs/>
          <w:sz w:val="22"/>
          <w:szCs w:val="22"/>
        </w:rPr>
        <w:t>nia należytego wykonania umowy.</w:t>
      </w:r>
    </w:p>
    <w:p w14:paraId="37626265" w14:textId="6AFE2560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        </w:t>
      </w:r>
      <w:r w:rsidR="00FA7EDD" w:rsidRPr="0065395A">
        <w:rPr>
          <w:rFonts w:ascii="Arial" w:hAnsi="Arial" w:cs="Arial"/>
          <w:bCs/>
          <w:sz w:val="22"/>
          <w:szCs w:val="22"/>
        </w:rPr>
        <w:t>w </w:t>
      </w:r>
      <w:r w:rsidRPr="0065395A">
        <w:rPr>
          <w:rFonts w:ascii="Arial" w:hAnsi="Arial" w:cs="Arial"/>
          <w:bCs/>
          <w:sz w:val="22"/>
          <w:szCs w:val="22"/>
        </w:rPr>
        <w:t>specyfikacji</w:t>
      </w:r>
      <w:r w:rsidR="00FC3462" w:rsidRPr="0065395A">
        <w:rPr>
          <w:rFonts w:ascii="Arial" w:hAnsi="Arial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65395A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Wadium wniesione w formie pieniężnej należy zwrócić  na konto bankowe nr</w:t>
      </w:r>
    </w:p>
    <w:p w14:paraId="3654B717" w14:textId="00E238CA" w:rsidR="00FA7EDD" w:rsidRPr="0065395A" w:rsidRDefault="006451EC" w:rsidP="00FA7EDD">
      <w:pPr>
        <w:spacing w:before="120" w:after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               ………………………………………………………………………………………………</w:t>
      </w:r>
    </w:p>
    <w:p w14:paraId="0D45406D" w14:textId="135C5FA3" w:rsidR="004A3437" w:rsidRPr="0065395A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CB40F1" w:rsidRPr="0065395A">
        <w:rPr>
          <w:rFonts w:ascii="Arial" w:hAnsi="Arial" w:cs="Arial"/>
          <w:bCs/>
          <w:sz w:val="22"/>
          <w:szCs w:val="22"/>
        </w:rPr>
        <w:t xml:space="preserve">roboty </w:t>
      </w:r>
      <w:r w:rsidRPr="0065395A">
        <w:rPr>
          <w:rFonts w:ascii="Arial" w:hAnsi="Arial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65395A">
        <w:rPr>
          <w:rFonts w:ascii="Arial" w:hAnsi="Arial" w:cs="Arial"/>
          <w:vertAlign w:val="superscript"/>
        </w:rPr>
        <w:footnoteReference w:id="1"/>
      </w:r>
      <w:r w:rsidRPr="0065395A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65395A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65395A" w:rsidRDefault="004A3437" w:rsidP="004A3437">
            <w:pPr>
              <w:spacing w:before="240" w:after="240"/>
              <w:ind w:left="2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3A6F2161" w:rsidR="004A3437" w:rsidRPr="0065395A" w:rsidRDefault="004A3437" w:rsidP="00C73316">
            <w:pPr>
              <w:spacing w:before="240" w:after="240"/>
              <w:ind w:left="8" w:hanging="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 xml:space="preserve">Zakres </w:t>
            </w:r>
            <w:r w:rsidR="00C73316" w:rsidRPr="0065395A">
              <w:rPr>
                <w:rFonts w:ascii="Arial" w:hAnsi="Arial" w:cs="Arial"/>
                <w:bCs/>
                <w:sz w:val="22"/>
                <w:szCs w:val="22"/>
              </w:rPr>
              <w:t>robót</w:t>
            </w:r>
            <w:r w:rsidRPr="0065395A">
              <w:rPr>
                <w:rFonts w:ascii="Arial" w:hAnsi="Arial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65395A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65395A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65395A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65395A">
        <w:rPr>
          <w:rFonts w:ascii="Arial" w:hAnsi="Arial" w:cs="Arial"/>
          <w:bCs/>
          <w:sz w:val="22"/>
          <w:szCs w:val="22"/>
        </w:rPr>
        <w:t xml:space="preserve">następującym </w:t>
      </w:r>
      <w:r w:rsidRPr="0065395A">
        <w:rPr>
          <w:rFonts w:ascii="Arial" w:hAnsi="Arial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65395A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65395A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Podwykonawca (firma lub nazwa</w:t>
            </w:r>
            <w:r w:rsidR="00872531" w:rsidRPr="0065395A">
              <w:rPr>
                <w:rFonts w:ascii="Arial" w:hAnsi="Arial" w:cs="Arial"/>
                <w:bCs/>
                <w:sz w:val="22"/>
                <w:szCs w:val="22"/>
              </w:rPr>
              <w:t>, adres</w:t>
            </w:r>
            <w:r w:rsidRPr="0065395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65395A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65395A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9FCB084" w14:textId="68E0C0B3" w:rsidR="006B1B51" w:rsidRPr="0065395A" w:rsidRDefault="00CF57A9" w:rsidP="00FA7EDD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 w:rsidRPr="0065395A">
        <w:rPr>
          <w:rFonts w:ascii="Arial" w:hAnsi="Arial" w:cs="Arial"/>
          <w:bCs/>
          <w:sz w:val="22"/>
          <w:szCs w:val="22"/>
        </w:rPr>
        <w:t>118</w:t>
      </w:r>
      <w:r w:rsidR="00DA184F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2B0E6E" w:rsidRPr="0065395A">
        <w:rPr>
          <w:rFonts w:ascii="Arial" w:hAnsi="Arial" w:cs="Arial"/>
          <w:bCs/>
          <w:sz w:val="22"/>
          <w:szCs w:val="22"/>
        </w:rPr>
        <w:t xml:space="preserve">ust. 1 </w:t>
      </w:r>
      <w:r w:rsidR="00155E84" w:rsidRPr="0065395A">
        <w:rPr>
          <w:rFonts w:ascii="Arial" w:hAnsi="Arial" w:cs="Arial"/>
          <w:bCs/>
          <w:sz w:val="22"/>
          <w:szCs w:val="22"/>
        </w:rPr>
        <w:t>PZP w zw. z art. 266 PZP</w:t>
      </w:r>
      <w:r w:rsidRPr="0065395A">
        <w:rPr>
          <w:rFonts w:ascii="Arial" w:hAnsi="Arial" w:cs="Arial"/>
          <w:bCs/>
          <w:sz w:val="22"/>
          <w:szCs w:val="22"/>
        </w:rPr>
        <w:t xml:space="preserve"> w celu wykaza</w:t>
      </w:r>
      <w:r w:rsidR="00155E84" w:rsidRPr="0065395A">
        <w:rPr>
          <w:rFonts w:ascii="Arial" w:hAnsi="Arial" w:cs="Arial"/>
          <w:bCs/>
          <w:sz w:val="22"/>
          <w:szCs w:val="22"/>
        </w:rPr>
        <w:t>nia spełniania warunków udziału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>w postępowaniu</w:t>
      </w:r>
      <w:r w:rsidRPr="0065395A">
        <w:rPr>
          <w:rFonts w:ascii="Arial" w:hAnsi="Arial" w:cs="Arial"/>
          <w:bCs/>
          <w:sz w:val="22"/>
          <w:szCs w:val="22"/>
        </w:rPr>
        <w:t>: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95A">
        <w:rPr>
          <w:rFonts w:ascii="Arial" w:hAnsi="Arial" w:cs="Arial"/>
          <w:bCs/>
          <w:sz w:val="22"/>
          <w:szCs w:val="22"/>
        </w:rPr>
        <w:t>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 .</w:t>
      </w:r>
    </w:p>
    <w:p w14:paraId="63DAFEAC" w14:textId="44887620" w:rsidR="00B2506D" w:rsidRPr="0065395A" w:rsidRDefault="00B2506D" w:rsidP="00B2506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95A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 xml:space="preserve">___. </w:t>
      </w:r>
    </w:p>
    <w:p w14:paraId="6368FCE0" w14:textId="77777777" w:rsidR="00B2506D" w:rsidRPr="0065395A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65395A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Wszelką korespondencję w sprawie niniejszego postępowania należy kierować</w:t>
      </w:r>
      <w:r w:rsidR="00562A58" w:rsidRPr="0065395A">
        <w:rPr>
          <w:rFonts w:ascii="Arial" w:hAnsi="Arial" w:cs="Arial"/>
          <w:bCs/>
          <w:sz w:val="22"/>
          <w:szCs w:val="22"/>
        </w:rPr>
        <w:t xml:space="preserve"> na:</w:t>
      </w:r>
    </w:p>
    <w:p w14:paraId="6F27AEAC" w14:textId="77777777" w:rsidR="00007BC4" w:rsidRPr="0065395A" w:rsidRDefault="00916821" w:rsidP="00C20FCD">
      <w:pPr>
        <w:spacing w:before="240" w:after="240"/>
        <w:ind w:left="425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  <w:r w:rsidR="00143C2E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6616A6" w:rsidRPr="0065395A">
        <w:rPr>
          <w:rFonts w:ascii="Arial" w:hAnsi="Arial" w:cs="Arial"/>
          <w:bCs/>
          <w:sz w:val="22"/>
          <w:szCs w:val="22"/>
        </w:rPr>
        <w:tab/>
      </w:r>
    </w:p>
    <w:p w14:paraId="6064FC03" w14:textId="75789630" w:rsidR="006616A6" w:rsidRPr="0065395A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t>Oświadczamy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r. nr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.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119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s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.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1</w:t>
      </w:r>
      <w:r w:rsidR="00445412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– „RODO”).</w:t>
      </w:r>
      <w:r w:rsidR="00FC3462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D24DEED" w14:textId="6EDA0D06" w:rsidR="00E314EE" w:rsidRPr="0065395A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65395A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65395A">
        <w:rPr>
          <w:rFonts w:ascii="Arial" w:hAnsi="Arial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65395A">
        <w:rPr>
          <w:rFonts w:ascii="Arial" w:hAnsi="Arial" w:cs="Arial"/>
          <w:sz w:val="22"/>
          <w:szCs w:val="22"/>
          <w:lang w:eastAsia="pl-PL"/>
        </w:rPr>
        <w:t>nego w niniejszym postępowaniu.</w:t>
      </w:r>
    </w:p>
    <w:p w14:paraId="550C5C36" w14:textId="77777777" w:rsidR="00B27F60" w:rsidRPr="0065395A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Oświadczamy, że jesteśmy:</w:t>
      </w:r>
    </w:p>
    <w:p w14:paraId="563A6612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8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8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Pr="0065395A" w:rsidRDefault="00B27F60" w:rsidP="00B27F60">
      <w:pPr>
        <w:ind w:firstLine="142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65395A" w:rsidRDefault="00B27F60" w:rsidP="00B27F60">
      <w:pPr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02027DC3" w14:textId="77777777" w:rsidR="00B27F60" w:rsidRPr="0065395A" w:rsidRDefault="00B27F60" w:rsidP="00B27F60">
      <w:pPr>
        <w:ind w:left="36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65395A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  <w:r w:rsidRPr="0065395A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65395A" w:rsidRDefault="00B27F60" w:rsidP="00B27F60">
      <w:pPr>
        <w:tabs>
          <w:tab w:val="num" w:pos="540"/>
        </w:tabs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lastRenderedPageBreak/>
        <w:t xml:space="preserve">      Przez: </w:t>
      </w:r>
    </w:p>
    <w:p w14:paraId="5DD2AA88" w14:textId="5831E632" w:rsidR="00B27F60" w:rsidRPr="0065395A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2 milionów euro, lub sumy aktywów jego bilansu sporządzonego na koniec jednego z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tych lat nie przekroczyły równowartości w złotych 2 milionów euro,</w:t>
      </w:r>
    </w:p>
    <w:p w14:paraId="75E512BF" w14:textId="5235D37B" w:rsidR="00B27F60" w:rsidRPr="0065395A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10 milionów euro, lub sumy aktywów jego bilansu sporządzonego na koniec jednego z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tych lat nie przekroczyły równowartości w złotych 10 milionów euro i który nie jest mikroprzedsiębiorcą,</w:t>
      </w:r>
    </w:p>
    <w:p w14:paraId="21525DF7" w14:textId="40602514" w:rsidR="00B27F60" w:rsidRPr="0065395A" w:rsidRDefault="00B27F60" w:rsidP="00B27F60">
      <w:pPr>
        <w:numPr>
          <w:ilvl w:val="0"/>
          <w:numId w:val="142"/>
        </w:numPr>
        <w:suppressAutoHyphens w:val="0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średniego przedsiębiorcę – należy rozumieć przedsiębiorcę, który w co najmniej jednym roku z dwóch ostatnich lat obrotowych zatrudniał średniorocznie mniej niż 250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50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milionów euro, lub sumy aktywów jego bilansu sporządzonego na koniec jednego z tych lat nie przekroczyły równowartości w złotych 43 milionów euro i nie jest ani mikroprzedsiębiorcą ani małym przedsiębiorcą. </w:t>
      </w:r>
    </w:p>
    <w:p w14:paraId="2A88E9CA" w14:textId="27BE2CE8" w:rsidR="00916821" w:rsidRPr="0065395A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617DACFE" w14:textId="011EE4A6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D627879" w14:textId="5EB8FDC1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5B47886" w14:textId="6058B64F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678079DB" w14:textId="2C4AB14D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876F67E" w14:textId="77777777" w:rsidR="0065395A" w:rsidRDefault="0065395A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A2B3EFB" w14:textId="77777777" w:rsidR="0065395A" w:rsidRPr="0065395A" w:rsidRDefault="0065395A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5376EC" w14:textId="4CC5ACF8" w:rsidR="003D6C5A" w:rsidRPr="0065395A" w:rsidRDefault="00E03C24" w:rsidP="0005672C">
      <w:pPr>
        <w:spacing w:before="240" w:after="240"/>
        <w:ind w:left="396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Hlk43743063"/>
      <w:r w:rsidRPr="0065395A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65395A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65395A">
        <w:rPr>
          <w:rFonts w:ascii="Arial" w:hAnsi="Arial" w:cs="Arial"/>
          <w:bCs/>
          <w:sz w:val="22"/>
          <w:szCs w:val="22"/>
        </w:rPr>
        <w:t>(podpis)</w:t>
      </w:r>
    </w:p>
    <w:p w14:paraId="6D7E3EE7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1F402433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7AB96ACD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3643361B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68B71DBA" w14:textId="77777777" w:rsidR="0065395A" w:rsidRDefault="0065395A" w:rsidP="0065395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2" w:name="_Hlk60047166"/>
      <w:bookmarkEnd w:id="0"/>
      <w:bookmarkEnd w:id="1"/>
    </w:p>
    <w:p w14:paraId="4DA5C2B8" w14:textId="32866400" w:rsidR="00916DF7" w:rsidRPr="0065395A" w:rsidRDefault="00916DF7" w:rsidP="0065395A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5395A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65395A">
        <w:rPr>
          <w:rFonts w:ascii="Arial" w:hAnsi="Arial" w:cs="Arial"/>
          <w:bCs/>
          <w:i/>
          <w:sz w:val="22"/>
          <w:szCs w:val="22"/>
        </w:rPr>
        <w:tab/>
      </w:r>
      <w:r w:rsidRPr="0065395A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65395A">
        <w:rPr>
          <w:rFonts w:ascii="Arial" w:hAnsi="Arial" w:cs="Arial"/>
          <w:bCs/>
          <w:i/>
          <w:sz w:val="22"/>
          <w:szCs w:val="22"/>
        </w:rPr>
        <w:br/>
        <w:t>kwalifikowanym podpisem elektronicznym)</w:t>
      </w:r>
      <w:r w:rsidR="00C73316" w:rsidRPr="0065395A">
        <w:rPr>
          <w:rFonts w:ascii="Arial" w:hAnsi="Arial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2"/>
    <w:p w14:paraId="13C55731" w14:textId="77777777" w:rsidR="0065395A" w:rsidRDefault="0065395A" w:rsidP="00916DF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3038E52" w14:textId="676403E5" w:rsidR="002B4E7F" w:rsidRPr="0065395A" w:rsidRDefault="00916DF7" w:rsidP="00861DCE">
      <w:pPr>
        <w:spacing w:before="120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2B4E7F" w:rsidRPr="0065395A" w:rsidSect="00E868D3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33909" w14:textId="77777777" w:rsidR="00E8017D" w:rsidRDefault="00E8017D">
      <w:r>
        <w:separator/>
      </w:r>
    </w:p>
  </w:endnote>
  <w:endnote w:type="continuationSeparator" w:id="0">
    <w:p w14:paraId="32C163E2" w14:textId="77777777" w:rsidR="00E8017D" w:rsidRDefault="00E8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729BD" w14:textId="77777777" w:rsidR="00E8017D" w:rsidRDefault="00E8017D">
      <w:r>
        <w:separator/>
      </w:r>
    </w:p>
  </w:footnote>
  <w:footnote w:type="continuationSeparator" w:id="0">
    <w:p w14:paraId="05896647" w14:textId="77777777" w:rsidR="00E8017D" w:rsidRDefault="00E8017D">
      <w:r>
        <w:continuationSeparator/>
      </w:r>
    </w:p>
  </w:footnote>
  <w:footnote w:id="1">
    <w:p w14:paraId="1C424626" w14:textId="220950E2" w:rsidR="004A3437" w:rsidRPr="0065395A" w:rsidRDefault="004A3437" w:rsidP="0065395A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65395A">
        <w:rPr>
          <w:rStyle w:val="Odwoanieprzypisudolnego"/>
          <w:rFonts w:ascii="Arial" w:hAnsi="Arial" w:cs="Arial"/>
        </w:rPr>
        <w:footnoteRef/>
      </w:r>
      <w:r w:rsidRPr="0065395A">
        <w:rPr>
          <w:rFonts w:ascii="Arial" w:hAnsi="Arial" w:cs="Arial"/>
        </w:rPr>
        <w:t xml:space="preserve"> Oświadczenie, zgodnie z art. 117 ust. 4 ustawy z dnia 19 września 2019 r. (</w:t>
      </w:r>
      <w:r w:rsidR="00B50BEB" w:rsidRPr="0065395A">
        <w:rPr>
          <w:rFonts w:ascii="Arial" w:hAnsi="Arial" w:cs="Arial"/>
        </w:rPr>
        <w:t xml:space="preserve">tekst jedn.: </w:t>
      </w:r>
      <w:r w:rsidRPr="0065395A">
        <w:rPr>
          <w:rFonts w:ascii="Arial" w:hAnsi="Arial" w:cs="Arial"/>
        </w:rPr>
        <w:t xml:space="preserve">Dz.U. z </w:t>
      </w:r>
      <w:r w:rsidR="00B50BEB" w:rsidRPr="0065395A">
        <w:rPr>
          <w:rFonts w:ascii="Arial" w:hAnsi="Arial" w:cs="Arial"/>
        </w:rPr>
        <w:t>202</w:t>
      </w:r>
      <w:r w:rsidR="0065395A">
        <w:rPr>
          <w:rFonts w:ascii="Arial" w:hAnsi="Arial" w:cs="Arial"/>
        </w:rPr>
        <w:t xml:space="preserve">3 </w:t>
      </w:r>
      <w:r w:rsidRPr="0065395A">
        <w:rPr>
          <w:rFonts w:ascii="Arial" w:hAnsi="Arial" w:cs="Arial"/>
        </w:rPr>
        <w:t xml:space="preserve">r., poz. </w:t>
      </w:r>
      <w:r w:rsidR="00B50BEB" w:rsidRPr="0065395A">
        <w:rPr>
          <w:rFonts w:ascii="Arial" w:hAnsi="Arial" w:cs="Arial"/>
        </w:rPr>
        <w:t>1</w:t>
      </w:r>
      <w:r w:rsidR="0065395A">
        <w:rPr>
          <w:rFonts w:ascii="Arial" w:hAnsi="Arial" w:cs="Arial"/>
        </w:rPr>
        <w:t>605</w:t>
      </w:r>
      <w:r w:rsidR="00B50BEB" w:rsidRPr="0065395A">
        <w:rPr>
          <w:rFonts w:ascii="Arial" w:hAnsi="Arial" w:cs="Arial"/>
        </w:rPr>
        <w:t xml:space="preserve"> </w:t>
      </w:r>
      <w:r w:rsidR="00D57DE7" w:rsidRPr="0065395A">
        <w:rPr>
          <w:rFonts w:ascii="Arial" w:hAnsi="Arial" w:cs="Arial"/>
        </w:rPr>
        <w:t>z późn.</w:t>
      </w:r>
      <w:r w:rsidRPr="0065395A">
        <w:rPr>
          <w:rFonts w:ascii="Arial" w:hAnsi="Arial" w:cs="Arial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0067398">
    <w:abstractNumId w:val="2"/>
  </w:num>
  <w:num w:numId="2" w16cid:durableId="695231586">
    <w:abstractNumId w:val="9"/>
  </w:num>
  <w:num w:numId="3" w16cid:durableId="1464886696">
    <w:abstractNumId w:val="10"/>
  </w:num>
  <w:num w:numId="4" w16cid:durableId="2112237611">
    <w:abstractNumId w:val="137"/>
  </w:num>
  <w:num w:numId="5" w16cid:durableId="1974825403">
    <w:abstractNumId w:val="113"/>
  </w:num>
  <w:num w:numId="6" w16cid:durableId="652179985">
    <w:abstractNumId w:val="124"/>
  </w:num>
  <w:num w:numId="7" w16cid:durableId="148524270">
    <w:abstractNumId w:val="63"/>
  </w:num>
  <w:num w:numId="8" w16cid:durableId="1739328340">
    <w:abstractNumId w:val="92"/>
  </w:num>
  <w:num w:numId="9" w16cid:durableId="492648872">
    <w:abstractNumId w:val="66"/>
  </w:num>
  <w:num w:numId="10" w16cid:durableId="243925357">
    <w:abstractNumId w:val="0"/>
  </w:num>
  <w:num w:numId="11" w16cid:durableId="1408918084">
    <w:abstractNumId w:val="95"/>
  </w:num>
  <w:num w:numId="12" w16cid:durableId="339282150">
    <w:abstractNumId w:val="88"/>
  </w:num>
  <w:num w:numId="13" w16cid:durableId="19872041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4577778">
    <w:abstractNumId w:val="127"/>
    <w:lvlOverride w:ilvl="0">
      <w:startOverride w:val="1"/>
    </w:lvlOverride>
  </w:num>
  <w:num w:numId="15" w16cid:durableId="478497264">
    <w:abstractNumId w:val="115"/>
    <w:lvlOverride w:ilvl="0">
      <w:startOverride w:val="1"/>
    </w:lvlOverride>
  </w:num>
  <w:num w:numId="16" w16cid:durableId="771364564">
    <w:abstractNumId w:val="91"/>
    <w:lvlOverride w:ilvl="0">
      <w:startOverride w:val="1"/>
    </w:lvlOverride>
  </w:num>
  <w:num w:numId="17" w16cid:durableId="740560848">
    <w:abstractNumId w:val="115"/>
  </w:num>
  <w:num w:numId="18" w16cid:durableId="1160386295">
    <w:abstractNumId w:val="91"/>
  </w:num>
  <w:num w:numId="19" w16cid:durableId="658193813">
    <w:abstractNumId w:val="60"/>
  </w:num>
  <w:num w:numId="20" w16cid:durableId="245577599">
    <w:abstractNumId w:val="106"/>
  </w:num>
  <w:num w:numId="21" w16cid:durableId="1763648850">
    <w:abstractNumId w:val="42"/>
  </w:num>
  <w:num w:numId="22" w16cid:durableId="869759900">
    <w:abstractNumId w:val="72"/>
  </w:num>
  <w:num w:numId="23" w16cid:durableId="465588637">
    <w:abstractNumId w:val="61"/>
  </w:num>
  <w:num w:numId="24" w16cid:durableId="165629816">
    <w:abstractNumId w:val="110"/>
  </w:num>
  <w:num w:numId="25" w16cid:durableId="1195070875">
    <w:abstractNumId w:val="130"/>
  </w:num>
  <w:num w:numId="26" w16cid:durableId="1762987628">
    <w:abstractNumId w:val="36"/>
  </w:num>
  <w:num w:numId="27" w16cid:durableId="1316102448">
    <w:abstractNumId w:val="98"/>
  </w:num>
  <w:num w:numId="28" w16cid:durableId="58796281">
    <w:abstractNumId w:val="40"/>
  </w:num>
  <w:num w:numId="29" w16cid:durableId="1075974070">
    <w:abstractNumId w:val="122"/>
  </w:num>
  <w:num w:numId="30" w16cid:durableId="609820185">
    <w:abstractNumId w:val="112"/>
  </w:num>
  <w:num w:numId="31" w16cid:durableId="1412313240">
    <w:abstractNumId w:val="117"/>
  </w:num>
  <w:num w:numId="32" w16cid:durableId="428740983">
    <w:abstractNumId w:val="89"/>
  </w:num>
  <w:num w:numId="33" w16cid:durableId="1868981395">
    <w:abstractNumId w:val="81"/>
  </w:num>
  <w:num w:numId="34" w16cid:durableId="1209493705">
    <w:abstractNumId w:val="102"/>
  </w:num>
  <w:num w:numId="35" w16cid:durableId="784153606">
    <w:abstractNumId w:val="74"/>
  </w:num>
  <w:num w:numId="36" w16cid:durableId="1353799724">
    <w:abstractNumId w:val="151"/>
  </w:num>
  <w:num w:numId="37" w16cid:durableId="1743987678">
    <w:abstractNumId w:val="80"/>
  </w:num>
  <w:num w:numId="38" w16cid:durableId="352388813">
    <w:abstractNumId w:val="37"/>
  </w:num>
  <w:num w:numId="39" w16cid:durableId="1271013699">
    <w:abstractNumId w:val="142"/>
  </w:num>
  <w:num w:numId="40" w16cid:durableId="1371345395">
    <w:abstractNumId w:val="136"/>
  </w:num>
  <w:num w:numId="41" w16cid:durableId="145629353">
    <w:abstractNumId w:val="125"/>
  </w:num>
  <w:num w:numId="42" w16cid:durableId="1084768359">
    <w:abstractNumId w:val="51"/>
  </w:num>
  <w:num w:numId="43" w16cid:durableId="1736128053">
    <w:abstractNumId w:val="84"/>
  </w:num>
  <w:num w:numId="44" w16cid:durableId="739401468">
    <w:abstractNumId w:val="58"/>
  </w:num>
  <w:num w:numId="45" w16cid:durableId="1256136395">
    <w:abstractNumId w:val="143"/>
  </w:num>
  <w:num w:numId="46" w16cid:durableId="735052154">
    <w:abstractNumId w:val="8"/>
  </w:num>
  <w:num w:numId="47" w16cid:durableId="531261573">
    <w:abstractNumId w:val="11"/>
  </w:num>
  <w:num w:numId="48" w16cid:durableId="496070828">
    <w:abstractNumId w:val="12"/>
  </w:num>
  <w:num w:numId="49" w16cid:durableId="1346831296">
    <w:abstractNumId w:val="15"/>
  </w:num>
  <w:num w:numId="50" w16cid:durableId="1881701687">
    <w:abstractNumId w:val="18"/>
  </w:num>
  <w:num w:numId="51" w16cid:durableId="444858977">
    <w:abstractNumId w:val="20"/>
  </w:num>
  <w:num w:numId="52" w16cid:durableId="496464614">
    <w:abstractNumId w:val="21"/>
  </w:num>
  <w:num w:numId="53" w16cid:durableId="453057180">
    <w:abstractNumId w:val="24"/>
  </w:num>
  <w:num w:numId="54" w16cid:durableId="137382846">
    <w:abstractNumId w:val="25"/>
  </w:num>
  <w:num w:numId="55" w16cid:durableId="1476992963">
    <w:abstractNumId w:val="26"/>
  </w:num>
  <w:num w:numId="56" w16cid:durableId="1340235515">
    <w:abstractNumId w:val="27"/>
  </w:num>
  <w:num w:numId="57" w16cid:durableId="2009476769">
    <w:abstractNumId w:val="28"/>
  </w:num>
  <w:num w:numId="58" w16cid:durableId="774252884">
    <w:abstractNumId w:val="29"/>
  </w:num>
  <w:num w:numId="59" w16cid:durableId="1201429656">
    <w:abstractNumId w:val="30"/>
  </w:num>
  <w:num w:numId="60" w16cid:durableId="456067432">
    <w:abstractNumId w:val="31"/>
  </w:num>
  <w:num w:numId="61" w16cid:durableId="165634477">
    <w:abstractNumId w:val="32"/>
  </w:num>
  <w:num w:numId="62" w16cid:durableId="1975060710">
    <w:abstractNumId w:val="33"/>
  </w:num>
  <w:num w:numId="63" w16cid:durableId="86998167">
    <w:abstractNumId w:val="34"/>
  </w:num>
  <w:num w:numId="64" w16cid:durableId="1881243000">
    <w:abstractNumId w:val="108"/>
  </w:num>
  <w:num w:numId="65" w16cid:durableId="609438375">
    <w:abstractNumId w:val="71"/>
  </w:num>
  <w:num w:numId="66" w16cid:durableId="1487434723">
    <w:abstractNumId w:val="75"/>
  </w:num>
  <w:num w:numId="67" w16cid:durableId="480122534">
    <w:abstractNumId w:val="111"/>
  </w:num>
  <w:num w:numId="68" w16cid:durableId="355424903">
    <w:abstractNumId w:val="49"/>
  </w:num>
  <w:num w:numId="69" w16cid:durableId="11344520">
    <w:abstractNumId w:val="148"/>
  </w:num>
  <w:num w:numId="70" w16cid:durableId="217523332">
    <w:abstractNumId w:val="147"/>
  </w:num>
  <w:num w:numId="71" w16cid:durableId="547839980">
    <w:abstractNumId w:val="93"/>
  </w:num>
  <w:num w:numId="72" w16cid:durableId="1287153366">
    <w:abstractNumId w:val="82"/>
  </w:num>
  <w:num w:numId="73" w16cid:durableId="553086394">
    <w:abstractNumId w:val="86"/>
  </w:num>
  <w:num w:numId="74" w16cid:durableId="224335043">
    <w:abstractNumId w:val="68"/>
  </w:num>
  <w:num w:numId="75" w16cid:durableId="176190715">
    <w:abstractNumId w:val="73"/>
  </w:num>
  <w:num w:numId="76" w16cid:durableId="66852403">
    <w:abstractNumId w:val="121"/>
  </w:num>
  <w:num w:numId="77" w16cid:durableId="609556163">
    <w:abstractNumId w:val="101"/>
  </w:num>
  <w:num w:numId="78" w16cid:durableId="1806002083">
    <w:abstractNumId w:val="150"/>
  </w:num>
  <w:num w:numId="79" w16cid:durableId="1364549502">
    <w:abstractNumId w:val="139"/>
  </w:num>
  <w:num w:numId="80" w16cid:durableId="278755965">
    <w:abstractNumId w:val="114"/>
  </w:num>
  <w:num w:numId="81" w16cid:durableId="532614248">
    <w:abstractNumId w:val="123"/>
  </w:num>
  <w:num w:numId="82" w16cid:durableId="1940748669">
    <w:abstractNumId w:val="149"/>
  </w:num>
  <w:num w:numId="83" w16cid:durableId="509639984">
    <w:abstractNumId w:val="85"/>
  </w:num>
  <w:num w:numId="84" w16cid:durableId="451633272">
    <w:abstractNumId w:val="109"/>
  </w:num>
  <w:num w:numId="85" w16cid:durableId="1813331368">
    <w:abstractNumId w:val="97"/>
  </w:num>
  <w:num w:numId="86" w16cid:durableId="123616973">
    <w:abstractNumId w:val="96"/>
  </w:num>
  <w:num w:numId="87" w16cid:durableId="1762410581">
    <w:abstractNumId w:val="145"/>
  </w:num>
  <w:num w:numId="88" w16cid:durableId="978732556">
    <w:abstractNumId w:val="56"/>
  </w:num>
  <w:num w:numId="89" w16cid:durableId="578177707">
    <w:abstractNumId w:val="70"/>
  </w:num>
  <w:num w:numId="90" w16cid:durableId="1102184947">
    <w:abstractNumId w:val="100"/>
  </w:num>
  <w:num w:numId="91" w16cid:durableId="1507018518">
    <w:abstractNumId w:val="59"/>
  </w:num>
  <w:num w:numId="92" w16cid:durableId="1505821999">
    <w:abstractNumId w:val="77"/>
  </w:num>
  <w:num w:numId="93" w16cid:durableId="1127117887">
    <w:abstractNumId w:val="67"/>
  </w:num>
  <w:num w:numId="94" w16cid:durableId="761411618">
    <w:abstractNumId w:val="41"/>
  </w:num>
  <w:num w:numId="95" w16cid:durableId="2090227016">
    <w:abstractNumId w:val="134"/>
  </w:num>
  <w:num w:numId="96" w16cid:durableId="2016105044">
    <w:abstractNumId w:val="116"/>
  </w:num>
  <w:num w:numId="97" w16cid:durableId="625429396">
    <w:abstractNumId w:val="76"/>
  </w:num>
  <w:num w:numId="98" w16cid:durableId="1280407019">
    <w:abstractNumId w:val="62"/>
  </w:num>
  <w:num w:numId="99" w16cid:durableId="1658024674">
    <w:abstractNumId w:val="78"/>
  </w:num>
  <w:num w:numId="100" w16cid:durableId="1333533393">
    <w:abstractNumId w:val="133"/>
  </w:num>
  <w:num w:numId="101" w16cid:durableId="1576159846">
    <w:abstractNumId w:val="146"/>
  </w:num>
  <w:num w:numId="102" w16cid:durableId="1538664504">
    <w:abstractNumId w:val="128"/>
  </w:num>
  <w:num w:numId="103" w16cid:durableId="1307516758">
    <w:abstractNumId w:val="120"/>
  </w:num>
  <w:num w:numId="104" w16cid:durableId="328099800">
    <w:abstractNumId w:val="94"/>
  </w:num>
  <w:num w:numId="105" w16cid:durableId="1116019748">
    <w:abstractNumId w:val="50"/>
  </w:num>
  <w:num w:numId="106" w16cid:durableId="2096391444">
    <w:abstractNumId w:val="118"/>
  </w:num>
  <w:num w:numId="107" w16cid:durableId="726221739">
    <w:abstractNumId w:val="39"/>
  </w:num>
  <w:num w:numId="108" w16cid:durableId="696543499">
    <w:abstractNumId w:val="54"/>
  </w:num>
  <w:num w:numId="109" w16cid:durableId="253321479">
    <w:abstractNumId w:val="43"/>
  </w:num>
  <w:num w:numId="110" w16cid:durableId="472452288">
    <w:abstractNumId w:val="144"/>
  </w:num>
  <w:num w:numId="111" w16cid:durableId="482624625">
    <w:abstractNumId w:val="103"/>
  </w:num>
  <w:num w:numId="112" w16cid:durableId="359862472">
    <w:abstractNumId w:val="65"/>
  </w:num>
  <w:num w:numId="113" w16cid:durableId="718551477">
    <w:abstractNumId w:val="119"/>
  </w:num>
  <w:num w:numId="114" w16cid:durableId="534390085">
    <w:abstractNumId w:val="135"/>
  </w:num>
  <w:num w:numId="115" w16cid:durableId="888150126">
    <w:abstractNumId w:val="48"/>
  </w:num>
  <w:num w:numId="116" w16cid:durableId="639460872">
    <w:abstractNumId w:val="105"/>
  </w:num>
  <w:num w:numId="117" w16cid:durableId="1883204603">
    <w:abstractNumId w:val="45"/>
  </w:num>
  <w:num w:numId="118" w16cid:durableId="1317806350">
    <w:abstractNumId w:val="140"/>
  </w:num>
  <w:num w:numId="119" w16cid:durableId="1468745214">
    <w:abstractNumId w:val="53"/>
  </w:num>
  <w:num w:numId="120" w16cid:durableId="1239369263">
    <w:abstractNumId w:val="1"/>
  </w:num>
  <w:num w:numId="121" w16cid:durableId="1229921227">
    <w:abstractNumId w:val="3"/>
  </w:num>
  <w:num w:numId="122" w16cid:durableId="77405406">
    <w:abstractNumId w:val="87"/>
  </w:num>
  <w:num w:numId="123" w16cid:durableId="808061443">
    <w:abstractNumId w:val="90"/>
  </w:num>
  <w:num w:numId="124" w16cid:durableId="1469586344">
    <w:abstractNumId w:val="141"/>
  </w:num>
  <w:num w:numId="125" w16cid:durableId="2111970250">
    <w:abstractNumId w:val="55"/>
  </w:num>
  <w:num w:numId="126" w16cid:durableId="352584154">
    <w:abstractNumId w:val="44"/>
  </w:num>
  <w:num w:numId="127" w16cid:durableId="1241214572">
    <w:abstractNumId w:val="52"/>
  </w:num>
  <w:num w:numId="128" w16cid:durableId="1707026410">
    <w:abstractNumId w:val="69"/>
  </w:num>
  <w:num w:numId="129" w16cid:durableId="1651599120">
    <w:abstractNumId w:val="46"/>
  </w:num>
  <w:num w:numId="130" w16cid:durableId="1441491870">
    <w:abstractNumId w:val="138"/>
  </w:num>
  <w:num w:numId="131" w16cid:durableId="1220048959">
    <w:abstractNumId w:val="131"/>
  </w:num>
  <w:num w:numId="132" w16cid:durableId="238759949">
    <w:abstractNumId w:val="99"/>
  </w:num>
  <w:num w:numId="133" w16cid:durableId="1421946703">
    <w:abstractNumId w:val="79"/>
  </w:num>
  <w:num w:numId="134" w16cid:durableId="1844398399">
    <w:abstractNumId w:val="47"/>
  </w:num>
  <w:num w:numId="135" w16cid:durableId="960957044">
    <w:abstractNumId w:val="132"/>
  </w:num>
  <w:num w:numId="136" w16cid:durableId="835653022">
    <w:abstractNumId w:val="126"/>
  </w:num>
  <w:num w:numId="137" w16cid:durableId="1372077409">
    <w:abstractNumId w:val="104"/>
  </w:num>
  <w:num w:numId="138" w16cid:durableId="1045060166">
    <w:abstractNumId w:val="38"/>
  </w:num>
  <w:num w:numId="139" w16cid:durableId="1263563430">
    <w:abstractNumId w:val="83"/>
  </w:num>
  <w:num w:numId="140" w16cid:durableId="1743719332">
    <w:abstractNumId w:val="129"/>
  </w:num>
  <w:num w:numId="141" w16cid:durableId="1208839301">
    <w:abstractNumId w:val="107"/>
  </w:num>
  <w:num w:numId="142" w16cid:durableId="716396248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675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5847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035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26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B9F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280A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6F9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A7D"/>
    <w:rsid w:val="00633D2F"/>
    <w:rsid w:val="0063483B"/>
    <w:rsid w:val="00636A03"/>
    <w:rsid w:val="00643EBA"/>
    <w:rsid w:val="00644329"/>
    <w:rsid w:val="006451EC"/>
    <w:rsid w:val="00645E8A"/>
    <w:rsid w:val="0065395A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4F37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6EE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1563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4ABB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1DC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70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4130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63F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0BEB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2FAA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17D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D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BF1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3075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93670AEC-846B-4863-9559-A629FEDC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A06D-906D-41FA-842C-F26928DD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Daniel Zbilski</cp:lastModifiedBy>
  <cp:revision>36</cp:revision>
  <cp:lastPrinted>2022-07-13T10:40:00Z</cp:lastPrinted>
  <dcterms:created xsi:type="dcterms:W3CDTF">2022-07-12T07:54:00Z</dcterms:created>
  <dcterms:modified xsi:type="dcterms:W3CDTF">2024-11-28T07:23:00Z</dcterms:modified>
</cp:coreProperties>
</file>