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D97DC8" w14:textId="74047044" w:rsidR="007D374A" w:rsidRDefault="007D374A" w:rsidP="00503F7D">
      <w:pPr>
        <w:jc w:val="right"/>
        <w:rPr>
          <w:rFonts w:ascii="Arial" w:hAnsi="Arial" w:cs="Arial"/>
          <w:b/>
          <w:u w:val="single"/>
        </w:rPr>
      </w:pPr>
      <w:r w:rsidRPr="007D374A">
        <w:rPr>
          <w:rFonts w:ascii="Arial" w:hAnsi="Arial" w:cs="Arial"/>
          <w:b/>
          <w:u w:val="single"/>
        </w:rPr>
        <w:t xml:space="preserve">Załącznik nr </w:t>
      </w:r>
      <w:r w:rsidR="00DF3441">
        <w:rPr>
          <w:rFonts w:ascii="Arial" w:hAnsi="Arial" w:cs="Arial"/>
          <w:b/>
          <w:u w:val="single"/>
        </w:rPr>
        <w:t>6</w:t>
      </w:r>
      <w:r w:rsidRPr="007D374A">
        <w:rPr>
          <w:rFonts w:ascii="Arial" w:hAnsi="Arial" w:cs="Arial"/>
          <w:b/>
          <w:u w:val="single"/>
        </w:rPr>
        <w:t xml:space="preserve"> do SWZ</w:t>
      </w:r>
    </w:p>
    <w:p w14:paraId="02BB2ED6" w14:textId="2C525094" w:rsidR="00BC26F6" w:rsidRPr="00BC26F6" w:rsidRDefault="002F4449" w:rsidP="00503F7D">
      <w:pPr>
        <w:shd w:val="clear" w:color="auto" w:fill="C5E0B3" w:themeFill="accent6" w:themeFillTint="66"/>
        <w:jc w:val="center"/>
        <w:rPr>
          <w:rFonts w:ascii="Arial Black" w:hAnsi="Arial Black" w:cs="Arial"/>
          <w:b/>
          <w:sz w:val="32"/>
          <w:szCs w:val="32"/>
        </w:rPr>
      </w:pPr>
      <w:r>
        <w:rPr>
          <w:rFonts w:ascii="Arial Black" w:hAnsi="Arial Black" w:cs="Arial"/>
          <w:b/>
          <w:sz w:val="32"/>
          <w:szCs w:val="32"/>
        </w:rPr>
        <w:t xml:space="preserve">Informacje o Wykonawcy - </w:t>
      </w:r>
      <w:r w:rsidR="005C053B">
        <w:rPr>
          <w:rFonts w:ascii="Arial Black" w:hAnsi="Arial Black" w:cs="Arial"/>
          <w:b/>
          <w:sz w:val="32"/>
          <w:szCs w:val="32"/>
        </w:rPr>
        <w:t>O</w:t>
      </w:r>
      <w:r w:rsidR="00481405">
        <w:rPr>
          <w:rFonts w:ascii="Arial Black" w:hAnsi="Arial Black" w:cs="Arial"/>
          <w:b/>
          <w:sz w:val="32"/>
          <w:szCs w:val="32"/>
        </w:rPr>
        <w:t>świadczenie</w:t>
      </w:r>
    </w:p>
    <w:p w14:paraId="48081F12" w14:textId="77777777" w:rsidR="007D374A" w:rsidRDefault="007D374A" w:rsidP="007D374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14:paraId="3B289215" w14:textId="77777777" w:rsidTr="0088741D">
        <w:tc>
          <w:tcPr>
            <w:tcW w:w="439" w:type="dxa"/>
          </w:tcPr>
          <w:p w14:paraId="7A9CC1D0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6AC44551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06A41EE7" w14:textId="77777777"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1423BB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4FAA7D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F0699D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1B486456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33DF68F" w14:textId="77777777"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14:paraId="45DD9813" w14:textId="77777777" w:rsidTr="00C4325B">
        <w:trPr>
          <w:trHeight w:val="1981"/>
        </w:trPr>
        <w:tc>
          <w:tcPr>
            <w:tcW w:w="439" w:type="dxa"/>
          </w:tcPr>
          <w:p w14:paraId="1E790A12" w14:textId="77777777"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2484113C" w14:textId="77777777"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7995E337" w14:textId="77777777"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63AAC92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13FB0C9F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11FF05A" w14:textId="77777777"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61547633" w14:textId="77777777"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4763A3" w14:textId="77777777"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4DC62746" w14:textId="77777777"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14:paraId="02DCAFE6" w14:textId="77777777" w:rsidTr="0088741D">
        <w:tc>
          <w:tcPr>
            <w:tcW w:w="439" w:type="dxa"/>
          </w:tcPr>
          <w:p w14:paraId="611FEB7D" w14:textId="77777777"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209A0B67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50B444F6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2EC66357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BDDCF8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76E6BF7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230D65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669BD239" w14:textId="77777777"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14:paraId="1BE701A9" w14:textId="77777777" w:rsidTr="0088741D">
        <w:tc>
          <w:tcPr>
            <w:tcW w:w="439" w:type="dxa"/>
          </w:tcPr>
          <w:p w14:paraId="6754C034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395E66D5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759BBEFC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72FABFE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8A20D5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1BE78506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14:paraId="2C25C023" w14:textId="77777777" w:rsidTr="00C4325B">
        <w:trPr>
          <w:trHeight w:val="393"/>
        </w:trPr>
        <w:tc>
          <w:tcPr>
            <w:tcW w:w="439" w:type="dxa"/>
          </w:tcPr>
          <w:p w14:paraId="08377901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5329CF36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05FF3F2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411AC03" w14:textId="77777777" w:rsidTr="00C4325B">
        <w:trPr>
          <w:trHeight w:val="393"/>
        </w:trPr>
        <w:tc>
          <w:tcPr>
            <w:tcW w:w="439" w:type="dxa"/>
          </w:tcPr>
          <w:p w14:paraId="3F48CED0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6732E211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2617A49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5B0E5CF1" w14:textId="77777777" w:rsidTr="00C4325B">
        <w:trPr>
          <w:trHeight w:val="393"/>
        </w:trPr>
        <w:tc>
          <w:tcPr>
            <w:tcW w:w="439" w:type="dxa"/>
          </w:tcPr>
          <w:p w14:paraId="6500DEA8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6D6ABEB3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3322D9E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8D8BEC8" w14:textId="77777777" w:rsidTr="00C4325B">
        <w:trPr>
          <w:trHeight w:val="393"/>
        </w:trPr>
        <w:tc>
          <w:tcPr>
            <w:tcW w:w="439" w:type="dxa"/>
          </w:tcPr>
          <w:p w14:paraId="51106437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7CE16393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6DB5F72F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03358DB" w14:textId="77777777" w:rsidTr="0088741D">
        <w:tc>
          <w:tcPr>
            <w:tcW w:w="439" w:type="dxa"/>
          </w:tcPr>
          <w:p w14:paraId="2E1BF079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00E52881" w14:textId="77777777" w:rsidR="004578DF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</w:tc>
        <w:tc>
          <w:tcPr>
            <w:tcW w:w="6494" w:type="dxa"/>
          </w:tcPr>
          <w:p w14:paraId="724F887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0CB2E1A4" w14:textId="77777777" w:rsidTr="0088741D">
        <w:tc>
          <w:tcPr>
            <w:tcW w:w="439" w:type="dxa"/>
          </w:tcPr>
          <w:p w14:paraId="7CE4B946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6DA4AC09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14:paraId="6168CDFA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7DF3B2C" w14:textId="77777777" w:rsidTr="0088741D">
        <w:tc>
          <w:tcPr>
            <w:tcW w:w="439" w:type="dxa"/>
          </w:tcPr>
          <w:p w14:paraId="458700AF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67320493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04E674CA" w14:textId="77777777" w:rsid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181B26C0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64AA648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33D40819" w14:textId="77777777" w:rsidTr="0088741D">
        <w:tc>
          <w:tcPr>
            <w:tcW w:w="439" w:type="dxa"/>
          </w:tcPr>
          <w:p w14:paraId="49EE06A9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14:paraId="4B826F0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CEiDG</w:t>
            </w:r>
            <w:proofErr w:type="spellEnd"/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5E9BC53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52EAAE1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026994E" w14:textId="77777777" w:rsidR="004578DF" w:rsidRDefault="004578DF" w:rsidP="00C4325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[……] NIE</w:t>
            </w:r>
          </w:p>
        </w:tc>
      </w:tr>
      <w:tr w:rsidR="004578DF" w14:paraId="20D0165D" w14:textId="77777777" w:rsidTr="00A37C43">
        <w:trPr>
          <w:trHeight w:val="4101"/>
        </w:trPr>
        <w:tc>
          <w:tcPr>
            <w:tcW w:w="439" w:type="dxa"/>
          </w:tcPr>
          <w:p w14:paraId="68477ADA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13</w:t>
            </w:r>
          </w:p>
        </w:tc>
        <w:tc>
          <w:tcPr>
            <w:tcW w:w="2697" w:type="dxa"/>
          </w:tcPr>
          <w:p w14:paraId="1940D9E2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67F38106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14:paraId="03A9BFCA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Małe przedsiębiorstwo: przedsiębiorstwo, które zatrudnia mniej niż 50 osób i którego roczny obrót lub roczna suma bilansowa nie przekracza 10 milionów EUR.</w:t>
            </w:r>
          </w:p>
          <w:p w14:paraId="222F5E7C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14:paraId="0E48741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C9992C9" w14:textId="77777777" w:rsidR="004578DF" w:rsidRPr="004023B2" w:rsidRDefault="004578DF" w:rsidP="004578DF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AA0DDFE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871433A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C2CB58C" w14:textId="77777777" w:rsidR="004578DF" w:rsidRPr="00BC26F6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A3DC5E0" w14:textId="77777777" w:rsidR="004578DF" w:rsidRPr="00BC26F6" w:rsidRDefault="004578DF" w:rsidP="004578DF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BC26F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BC26F6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BC26F6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EDD12B2" w14:textId="77777777" w:rsidR="004578DF" w:rsidRPr="00BC26F6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222F4DB" w14:textId="77777777" w:rsidR="00BC26F6" w:rsidRPr="00BC26F6" w:rsidRDefault="00BC26F6" w:rsidP="00BC26F6">
            <w:pPr>
              <w:ind w:left="579" w:hanging="579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>[……] Wykonawca prowadzi jednoosobową działalność     gospodarczą</w:t>
            </w:r>
          </w:p>
          <w:p w14:paraId="22184642" w14:textId="77777777" w:rsidR="00BC26F6" w:rsidRPr="00BC26F6" w:rsidRDefault="00BC26F6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4C1D82" w14:textId="77777777" w:rsidR="00BC26F6" w:rsidRPr="00BC26F6" w:rsidRDefault="00BC26F6" w:rsidP="00BC26F6">
            <w:pPr>
              <w:ind w:left="579" w:hanging="5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osobą fizyczną nieprowadzącą działalności gospodarczej </w:t>
            </w:r>
          </w:p>
          <w:p w14:paraId="3B14BB4D" w14:textId="77777777" w:rsidR="00BD4EFE" w:rsidRPr="00BC26F6" w:rsidRDefault="00BD4EFE" w:rsidP="00BC26F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623FDB" w14:textId="77777777" w:rsidR="00BD4EFE" w:rsidRPr="00BC26F6" w:rsidRDefault="00BC26F6" w:rsidP="00BC26F6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</w:t>
            </w:r>
            <w:r w:rsidR="00BD4EFE" w:rsidRPr="00BC26F6">
              <w:rPr>
                <w:rFonts w:ascii="Arial" w:hAnsi="Arial" w:cs="Arial"/>
                <w:b/>
                <w:sz w:val="20"/>
                <w:szCs w:val="20"/>
              </w:rPr>
              <w:t>inny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rodzaj</w:t>
            </w:r>
          </w:p>
          <w:p w14:paraId="453887F4" w14:textId="77777777" w:rsidR="00BD4EFE" w:rsidRDefault="00BD4EFE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4C47BD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4578DF" w14:paraId="1ECFC8CF" w14:textId="77777777" w:rsidTr="0088741D">
        <w:tc>
          <w:tcPr>
            <w:tcW w:w="439" w:type="dxa"/>
          </w:tcPr>
          <w:p w14:paraId="69F6C227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697" w:type="dxa"/>
          </w:tcPr>
          <w:p w14:paraId="3A83403D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5844377B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C1142E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4D413E63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5B032FF5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14:paraId="2453BB99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B509E25" w14:textId="77777777"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14:paraId="3509FB4B" w14:textId="77777777" w:rsidTr="00A86901">
        <w:trPr>
          <w:trHeight w:val="1770"/>
        </w:trPr>
        <w:tc>
          <w:tcPr>
            <w:tcW w:w="439" w:type="dxa"/>
          </w:tcPr>
          <w:p w14:paraId="24577F19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4BB3AA03" w14:textId="3E87F13A" w:rsidR="004578DF" w:rsidRPr="004023B2" w:rsidRDefault="004578DF" w:rsidP="0041430B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</w:t>
            </w:r>
            <w:r w:rsidR="0041430B"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68E1D51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507794D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1AC566C0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2039D2F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14:paraId="7FB1C7D9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24CBD60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5649EB" w14:paraId="522B59AA" w14:textId="77777777" w:rsidTr="00A86901">
        <w:trPr>
          <w:trHeight w:val="1129"/>
        </w:trPr>
        <w:tc>
          <w:tcPr>
            <w:tcW w:w="439" w:type="dxa"/>
          </w:tcPr>
          <w:p w14:paraId="5AFA49E8" w14:textId="77777777" w:rsidR="005649EB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14:paraId="590BAA6E" w14:textId="77777777" w:rsidR="00E660FB" w:rsidRDefault="00E660FB" w:rsidP="00E660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Nr rachunku bankowego</w:t>
            </w:r>
          </w:p>
          <w:p w14:paraId="2F96115C" w14:textId="77777777" w:rsidR="00E660FB" w:rsidRDefault="00E660FB" w:rsidP="00E660FB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 nazwa banku, na który ma zostać zwrócone wadium 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>(o ile dotyczy)</w:t>
            </w:r>
          </w:p>
          <w:p w14:paraId="1D3EB471" w14:textId="77777777" w:rsidR="00E10B5B" w:rsidRDefault="00E660FB" w:rsidP="00E660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oraz </w:t>
            </w:r>
          </w:p>
          <w:p w14:paraId="67B9C77B" w14:textId="77777777" w:rsidR="005C053B" w:rsidRDefault="00E660FB" w:rsidP="00E660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nr rachunku, który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w przypadku wyboru oferty zostanie ujęty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w umowie o zamówienie</w:t>
            </w:r>
          </w:p>
          <w:p w14:paraId="3A84EA92" w14:textId="1FE678EC" w:rsidR="00E10B5B" w:rsidRPr="005649EB" w:rsidRDefault="00E10B5B" w:rsidP="00E660FB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6494" w:type="dxa"/>
          </w:tcPr>
          <w:p w14:paraId="1827C460" w14:textId="77777777" w:rsidR="005649EB" w:rsidRDefault="005649EB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A5487A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  <w:p w14:paraId="07DA539B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  <w:p w14:paraId="5DC60845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1382A4B" w14:textId="4036998E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9ADC258" w14:textId="77777777" w:rsidR="00E10B5B" w:rsidRDefault="00E10B5B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BB2FF3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</w:tbl>
    <w:p w14:paraId="641BA72C" w14:textId="77777777" w:rsidR="00BD4EFE" w:rsidRPr="004578DF" w:rsidRDefault="00BD4EFE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14:paraId="13E929B7" w14:textId="43642126" w:rsidR="00523775" w:rsidRDefault="005649EB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953F6">
        <w:rPr>
          <w:rFonts w:ascii="Arial" w:hAnsi="Arial" w:cs="Arial"/>
          <w:b/>
          <w:sz w:val="20"/>
          <w:szCs w:val="20"/>
        </w:rPr>
        <w:t xml:space="preserve">Oferuję / oferujemy wykonanie zamówienia zgodnie z wymaganiami Specyfikacji Warunków Zamówienia </w:t>
      </w:r>
      <w:r w:rsidR="00523775" w:rsidRPr="00A953F6">
        <w:rPr>
          <w:rFonts w:ascii="Arial" w:hAnsi="Arial" w:cs="Arial"/>
          <w:b/>
          <w:sz w:val="20"/>
          <w:szCs w:val="20"/>
        </w:rPr>
        <w:t>w cenie ogółem określonej w formularzu ofertowym</w:t>
      </w:r>
      <w:r w:rsidR="00AA1955">
        <w:rPr>
          <w:rFonts w:ascii="Arial" w:hAnsi="Arial" w:cs="Arial"/>
          <w:sz w:val="20"/>
          <w:szCs w:val="20"/>
        </w:rPr>
        <w:t>.</w:t>
      </w:r>
    </w:p>
    <w:p w14:paraId="49E01ABC" w14:textId="7B6F121D" w:rsidR="00523775" w:rsidRPr="00EC701F" w:rsidRDefault="00523775" w:rsidP="00503F7D">
      <w:pPr>
        <w:pStyle w:val="Akapitzlist"/>
        <w:numPr>
          <w:ilvl w:val="0"/>
          <w:numId w:val="1"/>
        </w:numPr>
        <w:spacing w:before="240"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 w:rsidR="00EC701F" w:rsidRPr="00EC701F">
        <w:rPr>
          <w:rFonts w:ascii="Arial" w:hAnsi="Arial" w:cs="Arial"/>
          <w:sz w:val="20"/>
          <w:szCs w:val="20"/>
        </w:rPr>
        <w:t xml:space="preserve"> </w:t>
      </w:r>
      <w:r w:rsidR="00EC701F" w:rsidRPr="004A4F01">
        <w:rPr>
          <w:rFonts w:ascii="Arial" w:hAnsi="Arial" w:cs="Arial"/>
          <w:b/>
          <w:sz w:val="20"/>
          <w:szCs w:val="20"/>
        </w:rPr>
        <w:t>oferowana cena zawiera wszystkie koszty</w:t>
      </w:r>
      <w:r w:rsidR="00EC701F" w:rsidRPr="00EC701F">
        <w:rPr>
          <w:rFonts w:ascii="Arial" w:hAnsi="Arial" w:cs="Arial"/>
          <w:sz w:val="20"/>
          <w:szCs w:val="20"/>
        </w:rPr>
        <w:t xml:space="preserve"> </w:t>
      </w:r>
      <w:r w:rsidR="00EC701F" w:rsidRPr="009A2FAF">
        <w:rPr>
          <w:rFonts w:ascii="Arial" w:hAnsi="Arial" w:cs="Arial"/>
          <w:b/>
          <w:sz w:val="20"/>
          <w:szCs w:val="20"/>
        </w:rPr>
        <w:t>związane z wykonaniem zamówienia,</w:t>
      </w:r>
      <w:r w:rsidR="00EC701F" w:rsidRPr="00EC701F">
        <w:rPr>
          <w:rFonts w:ascii="Arial" w:hAnsi="Arial" w:cs="Arial"/>
          <w:sz w:val="20"/>
          <w:szCs w:val="20"/>
        </w:rPr>
        <w:t xml:space="preserve"> które zostanie zrealizowane (w przypadku wyboru oferty) na zasadach określonych SWZ.</w:t>
      </w:r>
      <w:r w:rsidR="008F53DE" w:rsidRPr="008F53DE">
        <w:rPr>
          <w:rFonts w:ascii="Arial" w:hAnsi="Arial" w:cs="Arial"/>
          <w:color w:val="FF0000"/>
          <w:sz w:val="20"/>
          <w:szCs w:val="20"/>
        </w:rPr>
        <w:t>*</w:t>
      </w:r>
    </w:p>
    <w:p w14:paraId="356E86AC" w14:textId="77777777" w:rsidR="00EC701F" w:rsidRDefault="00EC701F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="004A4F01" w:rsidRPr="004A4F01">
        <w:rPr>
          <w:rFonts w:ascii="Arial" w:hAnsi="Arial" w:cs="Arial"/>
          <w:b/>
          <w:sz w:val="20"/>
          <w:szCs w:val="20"/>
        </w:rPr>
        <w:t>związany /</w:t>
      </w:r>
      <w:r w:rsidR="004A4F01"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 w:rsidR="004A4F01"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  <w:r w:rsidR="008F53DE"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14:paraId="6C314F4C" w14:textId="54B5D3AD" w:rsidR="00EC701F" w:rsidRDefault="00640F33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</w:t>
      </w:r>
      <w:r w:rsidR="00A953F6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 w:rsidR="006312CD">
        <w:rPr>
          <w:rFonts w:ascii="Arial" w:hAnsi="Arial" w:cs="Arial"/>
          <w:sz w:val="20"/>
          <w:szCs w:val="20"/>
        </w:rPr>
        <w:t xml:space="preserve"> (Załącznik nr </w:t>
      </w:r>
      <w:r w:rsidR="00907F72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do SWZ) i w przypadku wyboru oferty – </w:t>
      </w:r>
      <w:r w:rsidR="0091617E" w:rsidRPr="00075FCD">
        <w:rPr>
          <w:rFonts w:ascii="Arial" w:hAnsi="Arial" w:cs="Arial"/>
          <w:b/>
          <w:sz w:val="20"/>
          <w:szCs w:val="20"/>
        </w:rPr>
        <w:t>zobowiązuję się / zobowiązujemy się</w:t>
      </w:r>
      <w:r w:rsidR="00A953F6" w:rsidRPr="00075FCD">
        <w:rPr>
          <w:rFonts w:ascii="Arial" w:hAnsi="Arial" w:cs="Arial"/>
          <w:b/>
          <w:sz w:val="20"/>
          <w:szCs w:val="20"/>
        </w:rPr>
        <w:t>*</w:t>
      </w:r>
      <w:r w:rsidR="0091617E" w:rsidRPr="00075FCD">
        <w:rPr>
          <w:rFonts w:ascii="Arial" w:hAnsi="Arial" w:cs="Arial"/>
          <w:b/>
          <w:sz w:val="20"/>
          <w:szCs w:val="20"/>
        </w:rPr>
        <w:t xml:space="preserve"> </w:t>
      </w:r>
      <w:r w:rsidRPr="00075FCD">
        <w:rPr>
          <w:rFonts w:ascii="Arial" w:hAnsi="Arial" w:cs="Arial"/>
          <w:b/>
          <w:sz w:val="20"/>
          <w:szCs w:val="20"/>
        </w:rPr>
        <w:t>do zawarcia umowy na warunkach w niej określonych</w:t>
      </w:r>
      <w:r w:rsidR="0088741D" w:rsidRPr="00075FCD">
        <w:rPr>
          <w:rFonts w:ascii="Arial" w:hAnsi="Arial" w:cs="Arial"/>
          <w:b/>
          <w:sz w:val="20"/>
          <w:szCs w:val="20"/>
        </w:rPr>
        <w:t xml:space="preserve"> i nie wnoszę/</w:t>
      </w:r>
      <w:r w:rsidR="00A953F6" w:rsidRPr="00075FCD">
        <w:rPr>
          <w:rFonts w:ascii="Arial" w:hAnsi="Arial" w:cs="Arial"/>
          <w:b/>
          <w:sz w:val="20"/>
          <w:szCs w:val="20"/>
        </w:rPr>
        <w:t xml:space="preserve"> nie </w:t>
      </w:r>
      <w:r w:rsidR="0088741D" w:rsidRPr="00075FCD">
        <w:rPr>
          <w:rFonts w:ascii="Arial" w:hAnsi="Arial" w:cs="Arial"/>
          <w:b/>
          <w:sz w:val="20"/>
          <w:szCs w:val="20"/>
        </w:rPr>
        <w:t>wnosimy</w:t>
      </w:r>
      <w:r w:rsidR="00A953F6" w:rsidRPr="00075FCD">
        <w:rPr>
          <w:rFonts w:ascii="Arial" w:hAnsi="Arial" w:cs="Arial"/>
          <w:b/>
          <w:sz w:val="20"/>
          <w:szCs w:val="20"/>
        </w:rPr>
        <w:t>*</w:t>
      </w:r>
      <w:r w:rsidR="0088741D" w:rsidRPr="00075FCD">
        <w:rPr>
          <w:rFonts w:ascii="Arial" w:hAnsi="Arial" w:cs="Arial"/>
          <w:b/>
          <w:sz w:val="20"/>
          <w:szCs w:val="20"/>
        </w:rPr>
        <w:t xml:space="preserve"> do SWZ zastrzeżeń</w:t>
      </w:r>
      <w:r w:rsidRPr="00A953F6">
        <w:rPr>
          <w:rFonts w:ascii="Arial" w:hAnsi="Arial" w:cs="Arial"/>
          <w:sz w:val="20"/>
          <w:szCs w:val="20"/>
        </w:rPr>
        <w:t>.</w:t>
      </w:r>
      <w:r w:rsidR="008F53DE"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14:paraId="3ABBF625" w14:textId="2707C61B" w:rsidR="00640F33" w:rsidRPr="00BC26F6" w:rsidRDefault="00640F33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</w:t>
      </w:r>
      <w:r w:rsidRPr="009A2FAF">
        <w:rPr>
          <w:rFonts w:ascii="Arial" w:hAnsi="Arial" w:cs="Arial"/>
          <w:b/>
          <w:sz w:val="20"/>
          <w:szCs w:val="20"/>
        </w:rPr>
        <w:t>oferta nie zawiera</w:t>
      </w:r>
      <w:r w:rsidR="009A2FAF">
        <w:rPr>
          <w:rFonts w:ascii="Arial" w:hAnsi="Arial" w:cs="Arial"/>
          <w:sz w:val="20"/>
          <w:szCs w:val="20"/>
        </w:rPr>
        <w:t xml:space="preserve"> </w:t>
      </w:r>
      <w:r w:rsidR="009A2FAF" w:rsidRPr="009A2FAF">
        <w:rPr>
          <w:rFonts w:ascii="Arial" w:hAnsi="Arial" w:cs="Arial"/>
          <w:b/>
          <w:sz w:val="20"/>
          <w:szCs w:val="20"/>
        </w:rPr>
        <w:t>-</w:t>
      </w:r>
      <w:r w:rsidR="002B7F01" w:rsidRPr="009A2FAF">
        <w:rPr>
          <w:rFonts w:ascii="Arial" w:hAnsi="Arial" w:cs="Arial"/>
          <w:b/>
          <w:sz w:val="20"/>
          <w:szCs w:val="20"/>
        </w:rPr>
        <w:t xml:space="preserve"> wraz z ofertą </w:t>
      </w:r>
      <w:r w:rsidR="009A2FAF" w:rsidRPr="009A2FAF">
        <w:rPr>
          <w:rFonts w:ascii="Arial" w:hAnsi="Arial" w:cs="Arial"/>
          <w:b/>
          <w:sz w:val="20"/>
          <w:szCs w:val="20"/>
        </w:rPr>
        <w:t xml:space="preserve">nie </w:t>
      </w:r>
      <w:r w:rsidR="002B7F01" w:rsidRPr="009A2FAF">
        <w:rPr>
          <w:rFonts w:ascii="Arial" w:hAnsi="Arial" w:cs="Arial"/>
          <w:b/>
          <w:sz w:val="20"/>
          <w:szCs w:val="20"/>
        </w:rPr>
        <w:t xml:space="preserve">załączono </w:t>
      </w:r>
      <w:r w:rsidR="0091617E" w:rsidRPr="009A2FAF">
        <w:rPr>
          <w:rFonts w:ascii="Arial" w:hAnsi="Arial" w:cs="Arial"/>
          <w:b/>
          <w:sz w:val="20"/>
          <w:szCs w:val="20"/>
        </w:rPr>
        <w:t>dokument</w:t>
      </w:r>
      <w:r w:rsidR="009A2FAF" w:rsidRPr="009A2FAF">
        <w:rPr>
          <w:rFonts w:ascii="Arial" w:hAnsi="Arial" w:cs="Arial"/>
          <w:b/>
          <w:sz w:val="20"/>
          <w:szCs w:val="20"/>
        </w:rPr>
        <w:t>ów</w:t>
      </w:r>
      <w:r w:rsidR="0091617E">
        <w:rPr>
          <w:rFonts w:ascii="Arial" w:hAnsi="Arial" w:cs="Arial"/>
          <w:sz w:val="20"/>
          <w:szCs w:val="20"/>
        </w:rPr>
        <w:t xml:space="preserve"> 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 w:rsidR="009A2FAF"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</w:t>
      </w:r>
      <w:r w:rsidR="00481405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o zwalczaniu nieuczciwej konkurencji. </w:t>
      </w:r>
      <w:r w:rsidR="008F53DE" w:rsidRPr="008F53DE">
        <w:rPr>
          <w:rFonts w:ascii="Arial" w:hAnsi="Arial" w:cs="Arial"/>
          <w:color w:val="FF0000"/>
          <w:sz w:val="20"/>
          <w:szCs w:val="20"/>
        </w:rPr>
        <w:t>*</w:t>
      </w:r>
    </w:p>
    <w:p w14:paraId="57DEB3B2" w14:textId="77777777" w:rsidR="00B863BF" w:rsidRDefault="00B863BF" w:rsidP="00503F7D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15A08DBB" w14:textId="77777777" w:rsidR="00A953F6" w:rsidRPr="00A33DE7" w:rsidRDefault="00A953F6" w:rsidP="00503F7D">
      <w:pPr>
        <w:pStyle w:val="Akapitzlist"/>
        <w:ind w:left="284"/>
        <w:rPr>
          <w:rFonts w:ascii="Arial" w:hAnsi="Arial" w:cs="Arial"/>
          <w:sz w:val="10"/>
          <w:szCs w:val="10"/>
        </w:rPr>
      </w:pPr>
    </w:p>
    <w:p w14:paraId="4B69FF26" w14:textId="77777777" w:rsidR="00A37C43" w:rsidRPr="00A37C43" w:rsidRDefault="00640F33" w:rsidP="00503F7D">
      <w:pPr>
        <w:pStyle w:val="Akapitzlist"/>
        <w:numPr>
          <w:ilvl w:val="0"/>
          <w:numId w:val="1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lastRenderedPageBreak/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 w:rsidRPr="00EC701F">
        <w:rPr>
          <w:rFonts w:ascii="Arial" w:hAnsi="Arial" w:cs="Arial"/>
          <w:sz w:val="20"/>
          <w:szCs w:val="20"/>
        </w:rPr>
        <w:t>, że</w:t>
      </w:r>
      <w:r>
        <w:rPr>
          <w:rFonts w:ascii="Arial" w:hAnsi="Arial" w:cs="Arial"/>
          <w:sz w:val="20"/>
          <w:szCs w:val="20"/>
        </w:rPr>
        <w:t xml:space="preserve"> przedmiot zamówienia </w:t>
      </w:r>
      <w:r w:rsidRPr="002B7F01">
        <w:rPr>
          <w:rFonts w:ascii="Arial" w:hAnsi="Arial" w:cs="Arial"/>
          <w:b/>
          <w:sz w:val="20"/>
          <w:szCs w:val="20"/>
        </w:rPr>
        <w:t>wykonam /</w:t>
      </w:r>
      <w:r>
        <w:rPr>
          <w:rFonts w:ascii="Arial" w:hAnsi="Arial" w:cs="Arial"/>
          <w:sz w:val="20"/>
          <w:szCs w:val="20"/>
        </w:rPr>
        <w:t xml:space="preserve"> </w:t>
      </w:r>
      <w:r w:rsidRPr="002B7F01">
        <w:rPr>
          <w:rFonts w:ascii="Arial" w:hAnsi="Arial" w:cs="Arial"/>
          <w:b/>
          <w:sz w:val="20"/>
          <w:szCs w:val="20"/>
        </w:rPr>
        <w:t xml:space="preserve">wykonamy samodzielnie / </w:t>
      </w:r>
      <w:r w:rsidR="002B7F01">
        <w:rPr>
          <w:rFonts w:ascii="Arial" w:hAnsi="Arial" w:cs="Arial"/>
          <w:b/>
          <w:sz w:val="20"/>
          <w:szCs w:val="20"/>
        </w:rPr>
        <w:br/>
      </w:r>
      <w:r w:rsidRPr="002B7F01">
        <w:rPr>
          <w:rFonts w:ascii="Arial" w:hAnsi="Arial" w:cs="Arial"/>
          <w:b/>
          <w:sz w:val="20"/>
          <w:szCs w:val="20"/>
        </w:rPr>
        <w:t>z udziałem podwykonawców</w:t>
      </w:r>
      <w:r w:rsidR="002B7F0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:</w:t>
      </w:r>
      <w:r w:rsidR="00A953F6">
        <w:rPr>
          <w:rFonts w:ascii="Arial" w:hAnsi="Arial" w:cs="Arial"/>
          <w:sz w:val="20"/>
          <w:szCs w:val="20"/>
        </w:rPr>
        <w:t xml:space="preserve">  </w:t>
      </w:r>
      <w:r w:rsidR="00A953F6" w:rsidRPr="00A953F6"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*niepotrzebne należy skreślić lub usunąć</w:t>
      </w: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640F33" w:rsidRPr="004023B2" w14:paraId="028DE197" w14:textId="77777777" w:rsidTr="00640F33">
        <w:trPr>
          <w:trHeight w:val="531"/>
        </w:trPr>
        <w:tc>
          <w:tcPr>
            <w:tcW w:w="3256" w:type="dxa"/>
            <w:vAlign w:val="center"/>
          </w:tcPr>
          <w:p w14:paraId="3C6E21D5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powierza wykonanie </w:t>
            </w:r>
            <w:r w:rsidR="00365DCB"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14:paraId="6814B7BA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7DD9421E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2CA7A27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CBCEA61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6787EA0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96" w:type="dxa"/>
          </w:tcPr>
          <w:p w14:paraId="079EB5D7" w14:textId="77777777" w:rsidR="00640F33" w:rsidRP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EB2BA5E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59A48A01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184F2AE6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[……] NIE</w:t>
            </w:r>
          </w:p>
          <w:p w14:paraId="302D6790" w14:textId="77777777" w:rsidR="00640F33" w:rsidRP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58EAC705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41E1DE23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113BDF5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3D6B204B" w14:textId="77777777" w:rsidR="00640F33" w:rsidRP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51C2B13D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351662C1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6D747AD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7BE58F36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B402E1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14:paraId="04DF39C0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2B71D39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45E8B619" w14:textId="77777777" w:rsid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0B9EC53D" w14:textId="77777777" w:rsidR="009A2FAF" w:rsidRDefault="009A2FAF" w:rsidP="008A7C68">
            <w:pPr>
              <w:spacing w:after="0"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140CC351" w14:textId="77777777" w:rsidR="005C053B" w:rsidRDefault="00B863BF" w:rsidP="00EF49D2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863BF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Oświadczam / oświadczamy, że podwykonawca nie p</w:t>
            </w:r>
            <w:r w:rsidR="005C053B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odlega wykluczeniu z art. 108 </w:t>
            </w:r>
            <w:proofErr w:type="spellStart"/>
            <w:r w:rsidR="005C053B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Pzp</w:t>
            </w:r>
            <w:proofErr w:type="spellEnd"/>
            <w:r w:rsidR="005C053B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oraz nie podlega wykluczeniu </w:t>
            </w:r>
            <w:r w:rsidR="005C053B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br/>
              <w:t>z</w:t>
            </w:r>
            <w:r w:rsidR="002F4449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</w:t>
            </w:r>
            <w:r w:rsidR="005C053B" w:rsidRPr="005C053B">
              <w:rPr>
                <w:rFonts w:ascii="Arial" w:hAnsi="Arial" w:cs="Arial"/>
                <w:b/>
                <w:i/>
                <w:sz w:val="18"/>
                <w:szCs w:val="18"/>
              </w:rPr>
              <w:t>art. 7 ustawy z dnia 13 kwietnia 2022 r. o szczególnych rozwiązaniach w zakresie przeciwdziałania wspieraniu agresji na Ukrainę oraz służących ochronie bezpieczeństwa narodowego (Dz.U. z 202</w:t>
            </w:r>
            <w:r w:rsidR="00EF49D2">
              <w:rPr>
                <w:rFonts w:ascii="Arial" w:hAnsi="Arial" w:cs="Arial"/>
                <w:b/>
                <w:i/>
                <w:sz w:val="18"/>
                <w:szCs w:val="18"/>
              </w:rPr>
              <w:t>3 r., poz. 129</w:t>
            </w:r>
            <w:r w:rsidR="005C053B" w:rsidRPr="005C053B">
              <w:rPr>
                <w:rFonts w:ascii="Arial" w:hAnsi="Arial" w:cs="Arial"/>
                <w:b/>
                <w:i/>
                <w:sz w:val="18"/>
                <w:szCs w:val="18"/>
              </w:rPr>
              <w:t>)</w:t>
            </w:r>
          </w:p>
          <w:p w14:paraId="65016BB5" w14:textId="5BCAF458" w:rsidR="00075FCD" w:rsidRPr="005C053B" w:rsidRDefault="00075FCD" w:rsidP="00EF49D2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</w:p>
        </w:tc>
      </w:tr>
    </w:tbl>
    <w:p w14:paraId="18140160" w14:textId="77777777" w:rsidR="008A7C68" w:rsidRDefault="008A7C68" w:rsidP="008A7C68">
      <w:pPr>
        <w:pStyle w:val="Akapitzlist"/>
        <w:spacing w:after="0" w:line="276" w:lineRule="auto"/>
        <w:ind w:left="284" w:right="-851"/>
        <w:contextualSpacing w:val="0"/>
        <w:jc w:val="both"/>
        <w:rPr>
          <w:rFonts w:ascii="Arial" w:hAnsi="Arial" w:cs="Arial"/>
          <w:sz w:val="4"/>
          <w:szCs w:val="4"/>
        </w:rPr>
      </w:pPr>
    </w:p>
    <w:p w14:paraId="52857719" w14:textId="77777777" w:rsidR="008A7C68" w:rsidRDefault="008A7C68" w:rsidP="008A7C68">
      <w:pPr>
        <w:pStyle w:val="Akapitzlist"/>
        <w:spacing w:after="0" w:line="276" w:lineRule="auto"/>
        <w:ind w:left="284" w:right="-851"/>
        <w:contextualSpacing w:val="0"/>
        <w:jc w:val="both"/>
        <w:rPr>
          <w:rFonts w:ascii="Arial" w:hAnsi="Arial" w:cs="Arial"/>
          <w:sz w:val="4"/>
          <w:szCs w:val="4"/>
        </w:rPr>
      </w:pPr>
    </w:p>
    <w:p w14:paraId="6536E5E7" w14:textId="77777777" w:rsidR="008A7C68" w:rsidRPr="008A7C68" w:rsidRDefault="008A7C68" w:rsidP="008A7C68">
      <w:pPr>
        <w:pStyle w:val="Akapitzlist"/>
        <w:spacing w:after="0" w:line="276" w:lineRule="auto"/>
        <w:ind w:left="284" w:right="-851"/>
        <w:contextualSpacing w:val="0"/>
        <w:jc w:val="both"/>
        <w:rPr>
          <w:rFonts w:ascii="Arial" w:hAnsi="Arial" w:cs="Arial"/>
          <w:sz w:val="4"/>
          <w:szCs w:val="4"/>
        </w:rPr>
      </w:pPr>
    </w:p>
    <w:p w14:paraId="2283B239" w14:textId="43D30D14" w:rsidR="0091617E" w:rsidRPr="00075FCD" w:rsidRDefault="0091617E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>Informuję,</w:t>
      </w:r>
      <w:r w:rsidR="002F3E2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że zgodnie z art. 225 ustawy </w:t>
      </w:r>
      <w:proofErr w:type="spellStart"/>
      <w:r w:rsidR="002F3E29">
        <w:rPr>
          <w:rFonts w:ascii="Arial" w:hAnsi="Arial" w:cs="Arial"/>
          <w:color w:val="000000"/>
          <w:sz w:val="20"/>
          <w:szCs w:val="20"/>
          <w:shd w:val="clear" w:color="auto" w:fill="FFFFFF"/>
        </w:rPr>
        <w:t>Pzp</w:t>
      </w:r>
      <w:proofErr w:type="spellEnd"/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wybór złożonej w w/w postępowaniu oferty </w:t>
      </w:r>
      <w:r w:rsidR="0088741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</w:r>
      <w:r w:rsidR="00A86901"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nie będzie</w:t>
      </w:r>
      <w:r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* prowadzić do powstania u Zamawiającego obowiązku podatkowego zgodnie </w:t>
      </w:r>
      <w:r w:rsidR="00A953F6"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</w:r>
      <w:r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z przepisami o podatku od towarów i usług.</w:t>
      </w:r>
    </w:p>
    <w:p w14:paraId="315902DC" w14:textId="77777777" w:rsidR="00E64FF5" w:rsidRPr="00A37C43" w:rsidRDefault="00A86901" w:rsidP="00503F7D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jeżeli wybór oferty będzie prowadzić do powstania obowiązku podatkowego </w:t>
      </w:r>
      <w:r w:rsid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zgodnie z przepisami 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o podatku od towarów i usług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, do oferty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należy załączyć oświadc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zenie 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i informacje szczegółowe w zakresie których pozycji asortymentowych dotyczyć będzie powyższy obowiązek 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(nazwa towaru oraz stawka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podatku od towarów i usług, która zgodnie z wiedzą Wykonawcy będzie miała zastosowanie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) natomiast 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w formularzu ofertowym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– część szczegółowa należy podać jedynie wartość towaru bez kwoty podatku.</w:t>
      </w:r>
    </w:p>
    <w:p w14:paraId="3ECF76B5" w14:textId="77777777" w:rsidR="00BD4EFE" w:rsidRPr="00A37C43" w:rsidRDefault="00BD4EFE" w:rsidP="00503F7D">
      <w:pPr>
        <w:spacing w:after="0" w:line="240" w:lineRule="auto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</w:p>
    <w:p w14:paraId="3809CDDA" w14:textId="77777777" w:rsidR="00EB4E5C" w:rsidRPr="00A37C43" w:rsidRDefault="00E64FF5" w:rsidP="00503F7D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Powyższe 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dotyczy Wykonawców, których oferty będą generować obowiązek doliczania wartości podatku VAT do wartości netto oferty, tj. w przypadku:</w:t>
      </w:r>
    </w:p>
    <w:p w14:paraId="6B2B04B3" w14:textId="77777777" w:rsidR="00EB4E5C" w:rsidRPr="00A37C43" w:rsidRDefault="00EB4E5C" w:rsidP="00503F7D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- wewnątrzwspólnotowego nabycia towarów,</w:t>
      </w:r>
    </w:p>
    <w:p w14:paraId="6C60456E" w14:textId="77777777" w:rsidR="00EB4E5C" w:rsidRPr="00A37C43" w:rsidRDefault="00EB4E5C" w:rsidP="00503F7D">
      <w:pPr>
        <w:pStyle w:val="Akapitzlist"/>
        <w:spacing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- mechanizmu odwrotnego obciążenia VAT.</w:t>
      </w:r>
    </w:p>
    <w:p w14:paraId="44547749" w14:textId="77777777" w:rsidR="00E64FF5" w:rsidRPr="00A37C43" w:rsidRDefault="00E64FF5" w:rsidP="00503F7D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</w:p>
    <w:p w14:paraId="7770FBC4" w14:textId="77777777" w:rsidR="00EB4E5C" w:rsidRPr="00A37C43" w:rsidRDefault="00EB4E5C" w:rsidP="00503F7D">
      <w:pPr>
        <w:pStyle w:val="Akapitzlist"/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Zamawiający w celu oceny oferty dolicza do przedstawionej wartości n</w:t>
      </w:r>
      <w:r w:rsid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etto oferty podatek od towarów 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i usług, który miałby obowiązek wpłacić zgodnie z obowiązującymi przepisami. </w:t>
      </w:r>
    </w:p>
    <w:p w14:paraId="44777CA6" w14:textId="77777777" w:rsidR="00F5274E" w:rsidRPr="00F5274E" w:rsidRDefault="00F5274E" w:rsidP="00503F7D">
      <w:pPr>
        <w:spacing w:after="120" w:line="276" w:lineRule="auto"/>
        <w:jc w:val="both"/>
        <w:rPr>
          <w:rFonts w:ascii="Arial" w:hAnsi="Arial" w:cs="Arial"/>
          <w:sz w:val="4"/>
          <w:szCs w:val="4"/>
        </w:rPr>
      </w:pPr>
    </w:p>
    <w:p w14:paraId="36F5BC41" w14:textId="4BBC78A0" w:rsidR="00F5274E" w:rsidRPr="00F5274E" w:rsidRDefault="00F5274E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oświadczamy*,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</w:t>
      </w:r>
      <w:r w:rsidRPr="00EB4E5C">
        <w:rPr>
          <w:rFonts w:ascii="Arial" w:hAnsi="Arial" w:cs="Arial"/>
          <w:sz w:val="20"/>
          <w:szCs w:val="20"/>
        </w:rPr>
        <w:t>postępowania, że</w:t>
      </w:r>
      <w:r w:rsidRPr="00EB4E5C">
        <w:rPr>
          <w:rFonts w:ascii="Arial" w:hAnsi="Arial" w:cs="Arial"/>
          <w:b/>
          <w:sz w:val="20"/>
          <w:szCs w:val="20"/>
        </w:rPr>
        <w:t xml:space="preserve"> załączone do oferty dokumenty </w:t>
      </w:r>
      <w:r>
        <w:rPr>
          <w:rFonts w:ascii="Arial" w:hAnsi="Arial" w:cs="Arial"/>
          <w:b/>
          <w:sz w:val="20"/>
          <w:szCs w:val="20"/>
        </w:rPr>
        <w:t xml:space="preserve">oraz oświadczenia jak powyżej </w:t>
      </w:r>
      <w:r w:rsidRPr="00EB4E5C">
        <w:rPr>
          <w:rFonts w:ascii="Arial" w:hAnsi="Arial" w:cs="Arial"/>
          <w:b/>
          <w:sz w:val="20"/>
          <w:szCs w:val="20"/>
        </w:rPr>
        <w:t>są prawdziwe i o</w:t>
      </w:r>
      <w:r>
        <w:rPr>
          <w:rFonts w:ascii="Arial" w:hAnsi="Arial" w:cs="Arial"/>
          <w:b/>
          <w:sz w:val="20"/>
          <w:szCs w:val="20"/>
        </w:rPr>
        <w:t xml:space="preserve">pisują stan prawny </w:t>
      </w:r>
      <w:r w:rsidRPr="00EB4E5C">
        <w:rPr>
          <w:rFonts w:ascii="Arial" w:hAnsi="Arial" w:cs="Arial"/>
          <w:b/>
          <w:sz w:val="20"/>
          <w:szCs w:val="20"/>
        </w:rPr>
        <w:t>i faktyczny, aktualny na dzień złożenia ofert</w:t>
      </w:r>
      <w:r w:rsidRPr="00EB4E5C">
        <w:rPr>
          <w:rFonts w:ascii="Arial" w:hAnsi="Arial" w:cs="Arial"/>
          <w:sz w:val="20"/>
          <w:szCs w:val="20"/>
        </w:rPr>
        <w:t xml:space="preserve"> oraz zostały przedstawione z pełną świadomością konsekwencji wprowadzenia Zamawiającego w błąd</w:t>
      </w:r>
      <w:r w:rsidR="0089625B">
        <w:rPr>
          <w:rFonts w:ascii="Arial" w:hAnsi="Arial" w:cs="Arial"/>
          <w:sz w:val="20"/>
          <w:szCs w:val="20"/>
        </w:rPr>
        <w:br/>
      </w:r>
      <w:r w:rsidRPr="00EB4E5C">
        <w:rPr>
          <w:rFonts w:ascii="Arial" w:hAnsi="Arial" w:cs="Arial"/>
          <w:sz w:val="20"/>
          <w:szCs w:val="20"/>
        </w:rPr>
        <w:t>przy przedstawianiu informacji</w:t>
      </w:r>
      <w:r w:rsidR="00353D5A">
        <w:rPr>
          <w:rFonts w:ascii="Arial" w:hAnsi="Arial" w:cs="Arial"/>
          <w:sz w:val="20"/>
          <w:szCs w:val="20"/>
        </w:rPr>
        <w:t>.</w:t>
      </w:r>
    </w:p>
    <w:p w14:paraId="0C43DC30" w14:textId="77777777" w:rsidR="00640F33" w:rsidRPr="00EC701F" w:rsidRDefault="00640F33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 w:rsidR="009F5723"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2262D75C" w14:textId="77777777" w:rsidR="00632EC3" w:rsidRPr="00A37C43" w:rsidRDefault="00A953F6" w:rsidP="00503F7D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 w:rsidR="00A37C43">
        <w:rPr>
          <w:rFonts w:ascii="Arial" w:hAnsi="Arial" w:cs="Arial"/>
          <w:i/>
          <w:sz w:val="18"/>
          <w:szCs w:val="18"/>
        </w:rPr>
        <w:t>.</w:t>
      </w:r>
    </w:p>
    <w:p w14:paraId="697FCD98" w14:textId="47DEC438" w:rsidR="002F3E29" w:rsidRPr="00ED42DA" w:rsidRDefault="002F3E29" w:rsidP="00ED42DA">
      <w:pPr>
        <w:spacing w:after="0" w:line="240" w:lineRule="auto"/>
        <w:rPr>
          <w:rFonts w:ascii="Arial" w:hAnsi="Arial" w:cs="Arial"/>
          <w:color w:val="FF0000"/>
          <w:sz w:val="18"/>
          <w:szCs w:val="20"/>
        </w:rPr>
      </w:pPr>
    </w:p>
    <w:p w14:paraId="31575D79" w14:textId="527FCC75" w:rsidR="0088741D" w:rsidRPr="00075FCD" w:rsidRDefault="0088741D" w:rsidP="00503F7D">
      <w:pPr>
        <w:pStyle w:val="Akapitzlist"/>
        <w:numPr>
          <w:ilvl w:val="0"/>
          <w:numId w:val="5"/>
        </w:numPr>
        <w:spacing w:before="120" w:after="120" w:line="240" w:lineRule="auto"/>
        <w:ind w:left="284" w:hanging="284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075FCD">
        <w:rPr>
          <w:rFonts w:ascii="Arial" w:hAnsi="Arial" w:cs="Arial"/>
          <w:i/>
          <w:iCs/>
          <w:color w:val="FF0000"/>
          <w:sz w:val="20"/>
          <w:szCs w:val="16"/>
        </w:rPr>
        <w:t xml:space="preserve">W </w:t>
      </w:r>
      <w:r w:rsidRPr="00075FCD">
        <w:rPr>
          <w:rFonts w:ascii="Arial" w:hAnsi="Arial" w:cs="Arial"/>
          <w:i/>
          <w:iCs/>
          <w:color w:val="FF0000"/>
          <w:sz w:val="20"/>
          <w:szCs w:val="20"/>
        </w:rPr>
        <w:t>przypadku wspólnego ubiegania się o udzielenie zamówienia należy podać równi</w:t>
      </w:r>
      <w:r w:rsidR="00E64FF5" w:rsidRPr="00075FCD">
        <w:rPr>
          <w:rFonts w:ascii="Arial" w:hAnsi="Arial" w:cs="Arial"/>
          <w:i/>
          <w:iCs/>
          <w:color w:val="FF0000"/>
          <w:sz w:val="20"/>
          <w:szCs w:val="20"/>
        </w:rPr>
        <w:t>eż dane pozostałych Wykonawców</w:t>
      </w:r>
      <w:r w:rsidR="00933B75" w:rsidRPr="00075FCD">
        <w:rPr>
          <w:rFonts w:ascii="Arial" w:hAnsi="Arial" w:cs="Arial"/>
          <w:i/>
          <w:iCs/>
          <w:color w:val="FF0000"/>
          <w:sz w:val="20"/>
          <w:szCs w:val="20"/>
        </w:rPr>
        <w:t xml:space="preserve"> oraz – o ile dotyczy - ze</w:t>
      </w:r>
      <w:r w:rsidRPr="00075FCD">
        <w:rPr>
          <w:rFonts w:ascii="Arial" w:hAnsi="Arial" w:cs="Arial"/>
          <w:i/>
          <w:iCs/>
          <w:color w:val="FF0000"/>
          <w:sz w:val="20"/>
          <w:szCs w:val="20"/>
        </w:rPr>
        <w:t xml:space="preserve"> wskazaniem lidera upoważnionego do reprezentowania pozostałych Wykonawców, dane pełnomocnika.</w:t>
      </w:r>
    </w:p>
    <w:p w14:paraId="2BC4FC41" w14:textId="0E5E4E32" w:rsidR="00E64FF5" w:rsidRPr="00ED42DA" w:rsidRDefault="00E64FF5" w:rsidP="00ED42DA">
      <w:pPr>
        <w:spacing w:after="0" w:line="24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3F0E07E1" w14:textId="48183C04" w:rsidR="0049740F" w:rsidRPr="00075FCD" w:rsidRDefault="00481959" w:rsidP="00503F7D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75FCD">
        <w:rPr>
          <w:rFonts w:ascii="Arial" w:hAnsi="Arial" w:cs="Arial"/>
          <w:i/>
          <w:color w:val="FF0000"/>
          <w:sz w:val="20"/>
          <w:szCs w:val="20"/>
        </w:rPr>
        <w:t>o</w:t>
      </w:r>
      <w:r w:rsidR="004A4F01" w:rsidRPr="00075FCD">
        <w:rPr>
          <w:rFonts w:ascii="Arial" w:hAnsi="Arial" w:cs="Arial"/>
          <w:i/>
          <w:color w:val="FF0000"/>
          <w:sz w:val="20"/>
          <w:szCs w:val="20"/>
        </w:rPr>
        <w:t>ferta składana elektronicznie musi zostać podpisana kwalifikowanym podpisem elektronicznym</w:t>
      </w:r>
      <w:r w:rsidR="00C50AFE" w:rsidRPr="00075FCD">
        <w:rPr>
          <w:rFonts w:ascii="Arial" w:hAnsi="Arial" w:cs="Arial"/>
          <w:i/>
          <w:color w:val="FF0000"/>
          <w:sz w:val="20"/>
          <w:szCs w:val="20"/>
        </w:rPr>
        <w:t xml:space="preserve">, </w:t>
      </w:r>
      <w:r w:rsidR="00C50AFE" w:rsidRPr="00075FCD">
        <w:rPr>
          <w:rFonts w:ascii="Arial" w:hAnsi="Arial" w:cs="Arial"/>
          <w:bCs/>
          <w:i/>
          <w:color w:val="FF0000"/>
          <w:sz w:val="20"/>
          <w:szCs w:val="20"/>
        </w:rPr>
        <w:t>podpisem osobistym lub podpisem zaufanym</w:t>
      </w:r>
      <w:r w:rsidR="004A4F01" w:rsidRPr="00075FCD">
        <w:rPr>
          <w:rFonts w:ascii="Arial" w:hAnsi="Arial" w:cs="Arial"/>
          <w:i/>
          <w:color w:val="FF0000"/>
          <w:sz w:val="20"/>
          <w:szCs w:val="20"/>
        </w:rPr>
        <w:t xml:space="preserve">. </w:t>
      </w:r>
    </w:p>
    <w:sectPr w:rsidR="0049740F" w:rsidRPr="00075FCD" w:rsidSect="00503F7D">
      <w:footerReference w:type="default" r:id="rId8"/>
      <w:pgSz w:w="11906" w:h="16838"/>
      <w:pgMar w:top="426" w:right="849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F311B6" w14:textId="77777777" w:rsidR="00A6118D" w:rsidRDefault="00A6118D" w:rsidP="004578DF">
      <w:pPr>
        <w:spacing w:after="0" w:line="240" w:lineRule="auto"/>
      </w:pPr>
      <w:r>
        <w:separator/>
      </w:r>
    </w:p>
  </w:endnote>
  <w:endnote w:type="continuationSeparator" w:id="0">
    <w:p w14:paraId="2069D831" w14:textId="77777777" w:rsidR="00A6118D" w:rsidRDefault="00A6118D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218955E" w14:textId="4A8DB638" w:rsidR="004578DF" w:rsidRPr="004578DF" w:rsidRDefault="004578DF">
            <w:pPr>
              <w:pStyle w:val="Stopka"/>
              <w:jc w:val="right"/>
              <w:rPr>
                <w:rFonts w:ascii="Arial" w:hAnsi="Arial" w:cs="Arial"/>
              </w:rPr>
            </w:pPr>
            <w:r w:rsidRPr="004578DF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7BCAA848" wp14:editId="28A6BE6E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line w14:anchorId="1E04E96C" id="Łącznik prosty 1" o:spid="_x0000_s1026" style="position:absolute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8195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866FB6">
              <w:rPr>
                <w:rFonts w:ascii="Arial" w:hAnsi="Arial" w:cs="Arial"/>
                <w:sz w:val="18"/>
                <w:szCs w:val="18"/>
              </w:rPr>
              <w:t>8</w:t>
            </w:r>
            <w:r w:rsidR="00503F7D">
              <w:rPr>
                <w:rFonts w:ascii="Arial" w:hAnsi="Arial" w:cs="Arial"/>
                <w:sz w:val="18"/>
                <w:szCs w:val="18"/>
              </w:rPr>
              <w:t>/202</w:t>
            </w:r>
            <w:r w:rsidR="00866FB6">
              <w:rPr>
                <w:rFonts w:ascii="Arial" w:hAnsi="Arial" w:cs="Arial"/>
                <w:sz w:val="18"/>
                <w:szCs w:val="18"/>
              </w:rPr>
              <w:t>5</w:t>
            </w:r>
            <w:r w:rsidRPr="004578DF">
              <w:rPr>
                <w:rFonts w:ascii="Arial" w:hAnsi="Arial" w:cs="Arial"/>
              </w:rPr>
              <w:tab/>
            </w:r>
            <w:r w:rsidRPr="004578DF">
              <w:rPr>
                <w:rFonts w:ascii="Arial" w:hAnsi="Arial" w:cs="Arial"/>
              </w:rPr>
              <w:tab/>
            </w:r>
            <w:r w:rsidRPr="004578DF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E10B5B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4578DF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E10B5B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426FF28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1C10B3" w14:textId="77777777" w:rsidR="00A6118D" w:rsidRDefault="00A6118D" w:rsidP="004578DF">
      <w:pPr>
        <w:spacing w:after="0" w:line="240" w:lineRule="auto"/>
      </w:pPr>
      <w:r>
        <w:separator/>
      </w:r>
    </w:p>
  </w:footnote>
  <w:footnote w:type="continuationSeparator" w:id="0">
    <w:p w14:paraId="016A86C4" w14:textId="77777777" w:rsidR="00A6118D" w:rsidRDefault="00A6118D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3274E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82685"/>
    <w:multiLevelType w:val="hybridMultilevel"/>
    <w:tmpl w:val="0D12B2E0"/>
    <w:lvl w:ilvl="0" w:tplc="E4DC4C8E">
      <w:start w:val="1"/>
      <w:numFmt w:val="lowerLetter"/>
      <w:lvlText w:val="%1)"/>
      <w:lvlJc w:val="left"/>
      <w:pPr>
        <w:ind w:left="1429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38250F7"/>
    <w:multiLevelType w:val="hybridMultilevel"/>
    <w:tmpl w:val="4F18D5E2"/>
    <w:lvl w:ilvl="0" w:tplc="E3CA7240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AF05E2"/>
    <w:multiLevelType w:val="hybridMultilevel"/>
    <w:tmpl w:val="1CF2CF30"/>
    <w:lvl w:ilvl="0" w:tplc="EC3EC522">
      <w:start w:val="2"/>
      <w:numFmt w:val="decimal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85100"/>
    <w:multiLevelType w:val="hybridMultilevel"/>
    <w:tmpl w:val="4162AAE2"/>
    <w:lvl w:ilvl="0" w:tplc="B134B8DA">
      <w:start w:val="1"/>
      <w:numFmt w:val="bullet"/>
      <w:lvlText w:val=""/>
      <w:lvlJc w:val="left"/>
      <w:pPr>
        <w:ind w:left="1288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784085C"/>
    <w:multiLevelType w:val="hybridMultilevel"/>
    <w:tmpl w:val="4F90AF1E"/>
    <w:lvl w:ilvl="0" w:tplc="B134B8DA">
      <w:start w:val="1"/>
      <w:numFmt w:val="bullet"/>
      <w:lvlText w:val=""/>
      <w:lvlJc w:val="left"/>
      <w:pPr>
        <w:ind w:left="1004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78476D7"/>
    <w:multiLevelType w:val="hybridMultilevel"/>
    <w:tmpl w:val="CF7C4B22"/>
    <w:lvl w:ilvl="0" w:tplc="DAE4128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d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7E18B4"/>
    <w:multiLevelType w:val="hybridMultilevel"/>
    <w:tmpl w:val="EAECFC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D7709A"/>
    <w:multiLevelType w:val="hybridMultilevel"/>
    <w:tmpl w:val="C46A9972"/>
    <w:lvl w:ilvl="0" w:tplc="2D742856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9533543"/>
    <w:multiLevelType w:val="hybridMultilevel"/>
    <w:tmpl w:val="0EC86F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4"/>
  </w:num>
  <w:num w:numId="5">
    <w:abstractNumId w:val="10"/>
  </w:num>
  <w:num w:numId="6">
    <w:abstractNumId w:val="8"/>
  </w:num>
  <w:num w:numId="7">
    <w:abstractNumId w:val="1"/>
  </w:num>
  <w:num w:numId="8">
    <w:abstractNumId w:val="12"/>
  </w:num>
  <w:num w:numId="9">
    <w:abstractNumId w:val="7"/>
  </w:num>
  <w:num w:numId="10">
    <w:abstractNumId w:val="2"/>
  </w:num>
  <w:num w:numId="11">
    <w:abstractNumId w:val="3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74A"/>
    <w:rsid w:val="000174C5"/>
    <w:rsid w:val="00057355"/>
    <w:rsid w:val="00075FCD"/>
    <w:rsid w:val="00083151"/>
    <w:rsid w:val="000C2146"/>
    <w:rsid w:val="00100846"/>
    <w:rsid w:val="001060D8"/>
    <w:rsid w:val="00154D13"/>
    <w:rsid w:val="00183F6E"/>
    <w:rsid w:val="001864D0"/>
    <w:rsid w:val="001946E9"/>
    <w:rsid w:val="001D294D"/>
    <w:rsid w:val="002B7F01"/>
    <w:rsid w:val="002C6E6B"/>
    <w:rsid w:val="002C7FFE"/>
    <w:rsid w:val="002F3E29"/>
    <w:rsid w:val="002F4449"/>
    <w:rsid w:val="00353D5A"/>
    <w:rsid w:val="00365DCB"/>
    <w:rsid w:val="003B536F"/>
    <w:rsid w:val="00413A07"/>
    <w:rsid w:val="0041430B"/>
    <w:rsid w:val="00431FE7"/>
    <w:rsid w:val="004578DF"/>
    <w:rsid w:val="0046709A"/>
    <w:rsid w:val="00474B04"/>
    <w:rsid w:val="00481405"/>
    <w:rsid w:val="00481959"/>
    <w:rsid w:val="0049740F"/>
    <w:rsid w:val="004A4F01"/>
    <w:rsid w:val="004B39A7"/>
    <w:rsid w:val="004F4D6A"/>
    <w:rsid w:val="00503F7D"/>
    <w:rsid w:val="005222A8"/>
    <w:rsid w:val="00523775"/>
    <w:rsid w:val="00550097"/>
    <w:rsid w:val="00562210"/>
    <w:rsid w:val="005649EB"/>
    <w:rsid w:val="005865C3"/>
    <w:rsid w:val="005C053B"/>
    <w:rsid w:val="006312CD"/>
    <w:rsid w:val="00632EC3"/>
    <w:rsid w:val="00640F33"/>
    <w:rsid w:val="00667CDB"/>
    <w:rsid w:val="006B611F"/>
    <w:rsid w:val="006F6644"/>
    <w:rsid w:val="007301D0"/>
    <w:rsid w:val="00754943"/>
    <w:rsid w:val="007D374A"/>
    <w:rsid w:val="007E688B"/>
    <w:rsid w:val="00803C1C"/>
    <w:rsid w:val="008157D6"/>
    <w:rsid w:val="008352F6"/>
    <w:rsid w:val="008556D0"/>
    <w:rsid w:val="00866FB6"/>
    <w:rsid w:val="0087520F"/>
    <w:rsid w:val="0088741D"/>
    <w:rsid w:val="00891FD3"/>
    <w:rsid w:val="0089625B"/>
    <w:rsid w:val="008A7C68"/>
    <w:rsid w:val="008C2C16"/>
    <w:rsid w:val="008E5ADD"/>
    <w:rsid w:val="008F53DE"/>
    <w:rsid w:val="00907F72"/>
    <w:rsid w:val="0091617E"/>
    <w:rsid w:val="00933B75"/>
    <w:rsid w:val="009A2FAF"/>
    <w:rsid w:val="009D2889"/>
    <w:rsid w:val="009F5723"/>
    <w:rsid w:val="00A13610"/>
    <w:rsid w:val="00A30E67"/>
    <w:rsid w:val="00A33DE7"/>
    <w:rsid w:val="00A37C43"/>
    <w:rsid w:val="00A554E4"/>
    <w:rsid w:val="00A6118D"/>
    <w:rsid w:val="00A86901"/>
    <w:rsid w:val="00A93CF6"/>
    <w:rsid w:val="00A953F6"/>
    <w:rsid w:val="00AA1955"/>
    <w:rsid w:val="00AC0811"/>
    <w:rsid w:val="00B863BF"/>
    <w:rsid w:val="00BC26F6"/>
    <w:rsid w:val="00BD4EFE"/>
    <w:rsid w:val="00BF361B"/>
    <w:rsid w:val="00BF6FAB"/>
    <w:rsid w:val="00C4325B"/>
    <w:rsid w:val="00C45BC3"/>
    <w:rsid w:val="00C505C8"/>
    <w:rsid w:val="00C50AFE"/>
    <w:rsid w:val="00C66C0D"/>
    <w:rsid w:val="00CB21E6"/>
    <w:rsid w:val="00CC465C"/>
    <w:rsid w:val="00D70846"/>
    <w:rsid w:val="00D94DED"/>
    <w:rsid w:val="00DB70C2"/>
    <w:rsid w:val="00DF3441"/>
    <w:rsid w:val="00E10B5B"/>
    <w:rsid w:val="00E64FF5"/>
    <w:rsid w:val="00E660FB"/>
    <w:rsid w:val="00E82483"/>
    <w:rsid w:val="00EB4E5C"/>
    <w:rsid w:val="00EC701F"/>
    <w:rsid w:val="00ED42DA"/>
    <w:rsid w:val="00EF49D2"/>
    <w:rsid w:val="00F5274E"/>
    <w:rsid w:val="00F70E94"/>
    <w:rsid w:val="00FA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9A7C11"/>
  <w15:docId w15:val="{249A57DB-A6EB-43DB-B96C-377F35904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aliases w:val="Data wydania,List Paragraph,CW_Lista,lp1,Bulleted Text,Llista wielopoziomowa"/>
    <w:basedOn w:val="Normalny"/>
    <w:link w:val="AkapitzlistZnak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List Paragraph Znak,CW_Lista Znak,lp1 Znak,Bulleted Text Znak,Llista wielopoziomowa Znak"/>
    <w:link w:val="Akapitzlist"/>
    <w:uiPriority w:val="34"/>
    <w:qFormat/>
    <w:rsid w:val="00BD4EFE"/>
  </w:style>
  <w:style w:type="character" w:customStyle="1" w:styleId="Teksttreci2">
    <w:name w:val="Tekst treści (2)_"/>
    <w:link w:val="Teksttreci21"/>
    <w:uiPriority w:val="99"/>
    <w:locked/>
    <w:rsid w:val="00BD4EFE"/>
    <w:rPr>
      <w:sz w:val="19"/>
      <w:szCs w:val="19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BD4EFE"/>
    <w:pPr>
      <w:widowControl w:val="0"/>
      <w:shd w:val="clear" w:color="auto" w:fill="FFFFFF"/>
      <w:spacing w:after="0" w:line="226" w:lineRule="exact"/>
    </w:pPr>
    <w:rPr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3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E42BEAE-F745-4938-809A-7D338FDF071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3</Pages>
  <Words>1071</Words>
  <Characters>6432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Kiehn-Nowicka Agnieszka</cp:lastModifiedBy>
  <cp:revision>36</cp:revision>
  <cp:lastPrinted>2024-03-12T08:45:00Z</cp:lastPrinted>
  <dcterms:created xsi:type="dcterms:W3CDTF">2021-08-04T08:10:00Z</dcterms:created>
  <dcterms:modified xsi:type="dcterms:W3CDTF">2025-03-04T12:28:00Z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c0f22116-6304-4952-8ca0-dda6f80566aa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4h9HjbPdV+L6n2QWajnPiJyckbeiF+fw</vt:lpwstr>
  </property>
  <property fmtid="{D5CDD505-2E9C-101B-9397-08002B2CF9AE}" pid="9" name="s5636:Creator type=author">
    <vt:lpwstr>Kiehn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10.60.70.137</vt:lpwstr>
  </property>
</Properties>
</file>