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E5C61" w14:textId="3CA4D45F" w:rsidR="00377896" w:rsidRPr="000E7561" w:rsidRDefault="00EC2C39" w:rsidP="006A028A">
      <w:pPr>
        <w:widowControl w:val="0"/>
        <w:tabs>
          <w:tab w:val="left" w:leader="dot" w:pos="2068"/>
        </w:tabs>
        <w:autoSpaceDE w:val="0"/>
        <w:autoSpaceDN w:val="0"/>
        <w:adjustRightInd w:val="0"/>
        <w:ind w:left="1416"/>
        <w:jc w:val="right"/>
        <w:rPr>
          <w:b/>
          <w:bCs/>
          <w:sz w:val="23"/>
          <w:szCs w:val="23"/>
        </w:rPr>
      </w:pPr>
      <w:r>
        <w:rPr>
          <w:b/>
          <w:sz w:val="23"/>
          <w:szCs w:val="23"/>
          <w:u w:val="single"/>
        </w:rPr>
        <w:t>Z</w:t>
      </w:r>
      <w:r w:rsidR="00377896" w:rsidRPr="000E7561">
        <w:rPr>
          <w:b/>
          <w:sz w:val="23"/>
          <w:szCs w:val="23"/>
          <w:u w:val="single"/>
        </w:rPr>
        <w:t xml:space="preserve">ałącznik Nr 3 do </w:t>
      </w:r>
      <w:r w:rsidR="00523A42" w:rsidRPr="000E7561">
        <w:rPr>
          <w:b/>
          <w:sz w:val="23"/>
          <w:szCs w:val="23"/>
          <w:u w:val="single"/>
        </w:rPr>
        <w:t>SWZ</w:t>
      </w:r>
      <w:r w:rsidR="00377896" w:rsidRPr="000E7561">
        <w:rPr>
          <w:b/>
          <w:sz w:val="23"/>
          <w:szCs w:val="23"/>
          <w:u w:val="single"/>
        </w:rPr>
        <w:br/>
      </w:r>
      <w:r w:rsidR="00653FCF" w:rsidRPr="000E7561">
        <w:rPr>
          <w:b/>
          <w:bCs/>
          <w:sz w:val="23"/>
          <w:szCs w:val="23"/>
        </w:rPr>
        <w:t xml:space="preserve">(Zadanie: </w:t>
      </w:r>
      <w:r w:rsidR="006A028A" w:rsidRPr="000E7561">
        <w:rPr>
          <w:b/>
          <w:bCs/>
          <w:sz w:val="23"/>
          <w:szCs w:val="23"/>
        </w:rPr>
        <w:t>1-</w:t>
      </w:r>
      <w:r w:rsidR="00446EEA" w:rsidRPr="000E7561">
        <w:rPr>
          <w:b/>
          <w:bCs/>
          <w:sz w:val="23"/>
          <w:szCs w:val="23"/>
        </w:rPr>
        <w:t>3</w:t>
      </w:r>
      <w:r w:rsidR="00377896" w:rsidRPr="000E7561">
        <w:rPr>
          <w:b/>
          <w:bCs/>
          <w:sz w:val="23"/>
          <w:szCs w:val="23"/>
        </w:rPr>
        <w:t xml:space="preserve">) </w:t>
      </w:r>
    </w:p>
    <w:p w14:paraId="478AB48D" w14:textId="77777777" w:rsidR="001E0965" w:rsidRPr="000E7561" w:rsidRDefault="001E0965" w:rsidP="002A15B9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14:paraId="2F3D71B8" w14:textId="77777777" w:rsidR="009D461A" w:rsidRPr="000E7561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14:paraId="63407A48" w14:textId="77777777" w:rsidR="009D461A" w:rsidRPr="000E7561" w:rsidRDefault="009D461A" w:rsidP="009D461A">
      <w:pPr>
        <w:spacing w:line="271" w:lineRule="auto"/>
        <w:ind w:left="4538" w:hanging="1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 xml:space="preserve">41. Baza Lotnictwa Szkolnego w Dęblinie </w:t>
      </w:r>
    </w:p>
    <w:p w14:paraId="3B9FFF36" w14:textId="77777777" w:rsidR="009D461A" w:rsidRPr="000E7561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14:paraId="040E9968" w14:textId="77777777" w:rsidR="009D461A" w:rsidRPr="000E7561" w:rsidRDefault="009D461A" w:rsidP="009D461A">
      <w:pPr>
        <w:spacing w:line="271" w:lineRule="auto"/>
        <w:ind w:left="4538" w:hanging="1"/>
        <w:rPr>
          <w:b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14:paraId="3F1FD5A4" w14:textId="77777777" w:rsidR="009D461A" w:rsidRPr="000E7561" w:rsidRDefault="009D461A" w:rsidP="009D461A">
      <w:pPr>
        <w:spacing w:line="271" w:lineRule="auto"/>
        <w:ind w:left="4537"/>
        <w:rPr>
          <w:b/>
          <w:i/>
          <w:sz w:val="24"/>
          <w:szCs w:val="24"/>
        </w:rPr>
      </w:pPr>
      <w:r w:rsidRPr="000E7561">
        <w:rPr>
          <w:i/>
          <w:sz w:val="24"/>
          <w:szCs w:val="24"/>
        </w:rPr>
        <w:t>(pełna nazwa/firma, adres)</w:t>
      </w:r>
    </w:p>
    <w:p w14:paraId="4353CA85" w14:textId="77777777" w:rsidR="009D461A" w:rsidRPr="000E7561" w:rsidRDefault="009D461A" w:rsidP="009D461A">
      <w:pPr>
        <w:spacing w:line="271" w:lineRule="auto"/>
        <w:ind w:left="3540"/>
        <w:rPr>
          <w:b/>
          <w:i/>
          <w:sz w:val="24"/>
          <w:szCs w:val="24"/>
        </w:rPr>
      </w:pPr>
    </w:p>
    <w:p w14:paraId="008D3746" w14:textId="77777777" w:rsidR="009D461A" w:rsidRPr="000E7561" w:rsidRDefault="009D461A" w:rsidP="009D461A">
      <w:pPr>
        <w:spacing w:line="271" w:lineRule="auto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Wykonawca:</w:t>
      </w:r>
    </w:p>
    <w:p w14:paraId="448E1B92" w14:textId="77777777" w:rsidR="009D461A" w:rsidRPr="000E7561" w:rsidRDefault="009D461A" w:rsidP="009D461A">
      <w:pPr>
        <w:spacing w:line="271" w:lineRule="auto"/>
        <w:ind w:right="526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………………………….</w:t>
      </w:r>
    </w:p>
    <w:p w14:paraId="1AC49126" w14:textId="77777777" w:rsidR="009D461A" w:rsidRPr="000E7561" w:rsidRDefault="009D461A" w:rsidP="009D461A">
      <w:pPr>
        <w:spacing w:line="271" w:lineRule="auto"/>
        <w:ind w:right="526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………………………….</w:t>
      </w:r>
    </w:p>
    <w:p w14:paraId="02012D55" w14:textId="77777777" w:rsidR="009D461A" w:rsidRPr="000E7561" w:rsidRDefault="009D461A" w:rsidP="009D461A">
      <w:pPr>
        <w:spacing w:line="271" w:lineRule="auto"/>
        <w:ind w:right="5405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 xml:space="preserve">(pełna nazwa/firma, adres, </w:t>
      </w:r>
      <w:r w:rsidRPr="000E7561">
        <w:rPr>
          <w:i/>
          <w:sz w:val="24"/>
          <w:szCs w:val="24"/>
        </w:rPr>
        <w:br/>
        <w:t>w zależności od podmiotu: NIP/PESEL, KRS/CEiDG)</w:t>
      </w:r>
    </w:p>
    <w:p w14:paraId="0234D725" w14:textId="77777777" w:rsidR="009D461A" w:rsidRPr="000E7561" w:rsidRDefault="009D461A" w:rsidP="009D461A">
      <w:pPr>
        <w:spacing w:line="271" w:lineRule="auto"/>
        <w:rPr>
          <w:sz w:val="24"/>
          <w:szCs w:val="24"/>
          <w:u w:val="single"/>
        </w:rPr>
      </w:pPr>
    </w:p>
    <w:p w14:paraId="402E61F0" w14:textId="77777777" w:rsidR="009D461A" w:rsidRPr="000E7561" w:rsidRDefault="009D461A" w:rsidP="009D461A">
      <w:pPr>
        <w:spacing w:line="271" w:lineRule="auto"/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14:paraId="4E700734" w14:textId="77777777" w:rsidR="009D461A" w:rsidRPr="000E7561" w:rsidRDefault="009D461A" w:rsidP="009D461A">
      <w:pPr>
        <w:spacing w:line="271" w:lineRule="auto"/>
        <w:ind w:right="5547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…………………………...</w:t>
      </w:r>
    </w:p>
    <w:p w14:paraId="3AD131FA" w14:textId="77777777" w:rsidR="009D461A" w:rsidRPr="000E7561" w:rsidRDefault="009D461A" w:rsidP="009D461A">
      <w:pPr>
        <w:spacing w:line="271" w:lineRule="auto"/>
        <w:ind w:right="5547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…………………………...</w:t>
      </w:r>
    </w:p>
    <w:p w14:paraId="067726BB" w14:textId="77777777" w:rsidR="009D461A" w:rsidRPr="000E7561" w:rsidRDefault="009D461A" w:rsidP="009D461A">
      <w:pPr>
        <w:spacing w:line="271" w:lineRule="auto"/>
        <w:ind w:right="4697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(imię, nazwisko, stanowisko/podstawa do reprezentacji)</w:t>
      </w:r>
    </w:p>
    <w:p w14:paraId="24157E6C" w14:textId="77777777" w:rsidR="009D461A" w:rsidRPr="000E7561" w:rsidRDefault="009D461A" w:rsidP="009D461A">
      <w:pPr>
        <w:jc w:val="both"/>
        <w:rPr>
          <w:rFonts w:eastAsia="Calibri"/>
          <w:b/>
          <w:sz w:val="24"/>
          <w:szCs w:val="24"/>
          <w:lang w:eastAsia="en-US"/>
        </w:rPr>
      </w:pPr>
    </w:p>
    <w:p w14:paraId="679FA855" w14:textId="77777777" w:rsidR="009D461A" w:rsidRPr="000E7561" w:rsidRDefault="009D461A" w:rsidP="009D461A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OŚWIADCZENIE WYKONAWCY</w:t>
      </w:r>
    </w:p>
    <w:p w14:paraId="7309C06F" w14:textId="77777777" w:rsidR="009D461A" w:rsidRPr="000E7561" w:rsidRDefault="009D461A" w:rsidP="009D461A">
      <w:pPr>
        <w:jc w:val="center"/>
        <w:rPr>
          <w:rFonts w:eastAsia="Calibri"/>
          <w:b/>
          <w:sz w:val="24"/>
          <w:szCs w:val="24"/>
          <w:lang w:eastAsia="en-US"/>
        </w:rPr>
      </w:pPr>
    </w:p>
    <w:p w14:paraId="58285051" w14:textId="77777777" w:rsidR="009D461A" w:rsidRPr="000E7561" w:rsidRDefault="009D461A" w:rsidP="009D461A">
      <w:pPr>
        <w:jc w:val="both"/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składane na podstawie art. 108 ust. 1 pkt. 5 ustawy z dnia 11 września 2019 r. Prawo zamówień publicznych (dalej jako: ustawa Pzp), dotyczące przynależności lub braku przynależności do tej samej grupy kapitałowej</w:t>
      </w:r>
    </w:p>
    <w:p w14:paraId="1D9E2625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03C57EF8" w14:textId="5D901251" w:rsidR="00CE1AC7" w:rsidRPr="000E7561" w:rsidRDefault="009D461A" w:rsidP="009D461A">
      <w:pPr>
        <w:jc w:val="both"/>
        <w:rPr>
          <w:b/>
          <w:sz w:val="24"/>
          <w:szCs w:val="24"/>
          <w:u w:val="single"/>
        </w:rPr>
      </w:pPr>
      <w:r w:rsidRPr="000E7561">
        <w:rPr>
          <w:rFonts w:eastAsia="Calibri"/>
          <w:sz w:val="24"/>
          <w:szCs w:val="24"/>
          <w:lang w:eastAsia="en-US"/>
        </w:rPr>
        <w:t xml:space="preserve">Występując jako Wykonawca w postępowaniu pn. </w:t>
      </w:r>
      <w:r w:rsidR="00B339D7" w:rsidRPr="000E7561">
        <w:rPr>
          <w:b/>
          <w:bCs/>
          <w:sz w:val="24"/>
          <w:szCs w:val="24"/>
        </w:rPr>
        <w:t>„</w:t>
      </w:r>
      <w:r w:rsidR="00F60ED5" w:rsidRPr="000E7561">
        <w:rPr>
          <w:b/>
          <w:bCs/>
          <w:sz w:val="24"/>
          <w:szCs w:val="24"/>
          <w:u w:val="single"/>
        </w:rPr>
        <w:t xml:space="preserve">Usługi w zakresie wykonania przeglądów, konserwacji, serwisowania i napraw urządzeń instalacji wentylacji mechanicznej i klimatyzacji znajdujących się w budynkach w kompleksach administrowanych przez 41. Bazę Lotnictwa Szkolnego w Dęblinie – Nr </w:t>
      </w:r>
      <w:r w:rsidR="00081B9F" w:rsidRPr="000E7561">
        <w:rPr>
          <w:b/>
          <w:bCs/>
          <w:sz w:val="24"/>
          <w:szCs w:val="24"/>
          <w:u w:val="single"/>
        </w:rPr>
        <w:t>16/25/N</w:t>
      </w:r>
      <w:r w:rsidR="00B339D7" w:rsidRPr="000E7561">
        <w:rPr>
          <w:b/>
          <w:bCs/>
          <w:sz w:val="24"/>
          <w:szCs w:val="24"/>
        </w:rPr>
        <w:t xml:space="preserve">” </w:t>
      </w:r>
      <w:r w:rsidRPr="000E7561">
        <w:rPr>
          <w:rFonts w:eastAsia="Calibri"/>
          <w:sz w:val="24"/>
          <w:szCs w:val="24"/>
          <w:lang w:eastAsia="en-US"/>
        </w:rPr>
        <w:t xml:space="preserve">prowadzonym przez </w:t>
      </w:r>
      <w:r w:rsidRPr="000E7561">
        <w:rPr>
          <w:rFonts w:eastAsia="Calibri"/>
          <w:b/>
          <w:sz w:val="24"/>
          <w:szCs w:val="24"/>
          <w:lang w:eastAsia="en-US"/>
        </w:rPr>
        <w:t>41. Bazę Lotnictwa Szkolnego w Dęblinie</w:t>
      </w:r>
      <w:r w:rsidRPr="000E7561">
        <w:rPr>
          <w:rFonts w:eastAsia="Calibri"/>
          <w:sz w:val="24"/>
          <w:szCs w:val="24"/>
          <w:lang w:eastAsia="en-US"/>
        </w:rPr>
        <w:t xml:space="preserve"> niniejszym oświadczam, że:</w:t>
      </w:r>
    </w:p>
    <w:p w14:paraId="4AA4A13F" w14:textId="0864FC3D" w:rsidR="009D461A" w:rsidRPr="000E7561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0E7561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06775">
        <w:rPr>
          <w:rFonts w:eastAsia="Calibri"/>
          <w:sz w:val="24"/>
          <w:szCs w:val="24"/>
          <w:lang w:eastAsia="en-US"/>
        </w:rPr>
      </w:r>
      <w:r w:rsidR="00F06775">
        <w:rPr>
          <w:rFonts w:eastAsia="Calibri"/>
          <w:sz w:val="24"/>
          <w:szCs w:val="24"/>
          <w:lang w:eastAsia="en-US"/>
        </w:rPr>
        <w:fldChar w:fldCharType="separate"/>
      </w:r>
      <w:r w:rsidRPr="000E7561">
        <w:rPr>
          <w:rFonts w:eastAsia="Calibri"/>
          <w:sz w:val="24"/>
          <w:szCs w:val="24"/>
          <w:lang w:eastAsia="en-US"/>
        </w:rPr>
        <w:fldChar w:fldCharType="end"/>
      </w:r>
      <w:r w:rsidR="009D461A" w:rsidRPr="000E7561">
        <w:rPr>
          <w:rFonts w:eastAsia="Calibri"/>
          <w:sz w:val="24"/>
          <w:szCs w:val="24"/>
          <w:lang w:eastAsia="en-US"/>
        </w:rPr>
        <w:t xml:space="preserve"> </w:t>
      </w:r>
      <w:r w:rsidR="009D461A" w:rsidRPr="000E7561">
        <w:rPr>
          <w:rFonts w:eastAsia="Calibri"/>
          <w:b/>
          <w:sz w:val="24"/>
          <w:szCs w:val="24"/>
          <w:lang w:eastAsia="en-US"/>
        </w:rPr>
        <w:t>nie przynależę</w:t>
      </w:r>
      <w:r w:rsidR="009D461A" w:rsidRPr="000E7561">
        <w:rPr>
          <w:rFonts w:eastAsia="Calibri"/>
          <w:sz w:val="24"/>
          <w:szCs w:val="24"/>
          <w:lang w:eastAsia="en-US"/>
        </w:rPr>
        <w:t xml:space="preserve"> do tej samej grupy kapitałowej w rozumieniu ustawy </w:t>
      </w:r>
      <w:r w:rsidR="009D461A" w:rsidRPr="000E7561">
        <w:rPr>
          <w:rFonts w:eastAsia="Calibri"/>
          <w:sz w:val="24"/>
          <w:szCs w:val="24"/>
          <w:lang w:eastAsia="en-US"/>
        </w:rPr>
        <w:br/>
        <w:t>z dnia 16 lutego 2007 r. o ochronie konkurencji i konsumentów, o której mowa w art. 108 ust. 1 pkt 5 ustawy Pzp z innymi Wykonawcami, którzy złożyli odrębne oferty/oferty częściowe w niniejszym postępowaniu o udzieleni</w:t>
      </w:r>
      <w:r w:rsidR="00EF6DAD" w:rsidRPr="000E7561">
        <w:rPr>
          <w:rFonts w:eastAsia="Calibri"/>
          <w:sz w:val="24"/>
          <w:szCs w:val="24"/>
          <w:lang w:eastAsia="en-US"/>
        </w:rPr>
        <w:t>e</w:t>
      </w:r>
      <w:r w:rsidR="009D461A" w:rsidRPr="000E7561">
        <w:rPr>
          <w:rFonts w:eastAsia="Calibri"/>
          <w:sz w:val="24"/>
          <w:szCs w:val="24"/>
          <w:lang w:eastAsia="en-US"/>
        </w:rPr>
        <w:t xml:space="preserve"> Zamówienia.</w:t>
      </w:r>
    </w:p>
    <w:p w14:paraId="28CACDB9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lub</w:t>
      </w:r>
    </w:p>
    <w:p w14:paraId="2E46C72B" w14:textId="4FD5F11F" w:rsidR="009D461A" w:rsidRPr="000E7561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0E7561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06775">
        <w:rPr>
          <w:rFonts w:eastAsia="Calibri"/>
          <w:sz w:val="24"/>
          <w:szCs w:val="24"/>
          <w:lang w:eastAsia="en-US"/>
        </w:rPr>
      </w:r>
      <w:r w:rsidR="00F06775">
        <w:rPr>
          <w:rFonts w:eastAsia="Calibri"/>
          <w:sz w:val="24"/>
          <w:szCs w:val="24"/>
          <w:lang w:eastAsia="en-US"/>
        </w:rPr>
        <w:fldChar w:fldCharType="separate"/>
      </w:r>
      <w:r w:rsidRPr="000E7561">
        <w:rPr>
          <w:rFonts w:eastAsia="Calibri"/>
          <w:sz w:val="24"/>
          <w:szCs w:val="24"/>
          <w:lang w:eastAsia="en-US"/>
        </w:rPr>
        <w:fldChar w:fldCharType="end"/>
      </w:r>
      <w:r w:rsidR="009D461A" w:rsidRPr="000E7561">
        <w:rPr>
          <w:rFonts w:eastAsia="Calibri"/>
          <w:sz w:val="24"/>
          <w:szCs w:val="24"/>
          <w:lang w:eastAsia="en-US"/>
        </w:rPr>
        <w:t xml:space="preserve"> </w:t>
      </w:r>
      <w:r w:rsidR="009D461A" w:rsidRPr="000E7561">
        <w:rPr>
          <w:rFonts w:eastAsia="Calibri"/>
          <w:b/>
          <w:sz w:val="24"/>
          <w:szCs w:val="24"/>
          <w:lang w:eastAsia="en-US"/>
        </w:rPr>
        <w:t>przynależę do tej samej grupy kapitałowej</w:t>
      </w:r>
      <w:r w:rsidR="009D461A" w:rsidRPr="000E7561">
        <w:rPr>
          <w:rFonts w:eastAsia="Calibri"/>
          <w:sz w:val="24"/>
          <w:szCs w:val="24"/>
          <w:lang w:eastAsia="en-US"/>
        </w:rPr>
        <w:t xml:space="preserve"> w rozumieniu ustawy z dnia 16 lutego 2007 r. o ochronie konkurencji i konsumentów, o której mowa w art. 108 ust. 1 pkt. 5 ustawy Pzp z następującymi Wykonawcami, którzy złożyli odrębne </w:t>
      </w:r>
      <w:r w:rsidR="009D461A" w:rsidRPr="000E7561">
        <w:rPr>
          <w:rFonts w:eastAsia="Calibri"/>
          <w:bCs/>
          <w:sz w:val="24"/>
          <w:szCs w:val="24"/>
          <w:lang w:eastAsia="en-US"/>
        </w:rPr>
        <w:t>oferty/oferty częściowe w nini</w:t>
      </w:r>
      <w:r w:rsidR="00B04EF2" w:rsidRPr="000E7561">
        <w:rPr>
          <w:rFonts w:eastAsia="Calibri"/>
          <w:bCs/>
          <w:sz w:val="24"/>
          <w:szCs w:val="24"/>
          <w:lang w:eastAsia="en-US"/>
        </w:rPr>
        <w:t>ejszym postępowaniu o udzielenie</w:t>
      </w:r>
      <w:r w:rsidR="009D461A" w:rsidRPr="000E7561">
        <w:rPr>
          <w:rFonts w:eastAsia="Calibri"/>
          <w:bCs/>
          <w:sz w:val="24"/>
          <w:szCs w:val="24"/>
          <w:lang w:eastAsia="en-US"/>
        </w:rPr>
        <w:t xml:space="preserve"> Zamówienia</w:t>
      </w:r>
      <w:r w:rsidR="00EC4705" w:rsidRPr="000E7561">
        <w:rPr>
          <w:rFonts w:eastAsia="Calibri"/>
          <w:sz w:val="24"/>
          <w:szCs w:val="24"/>
          <w:lang w:eastAsia="en-US"/>
        </w:rPr>
        <w:t>, tj.:</w:t>
      </w:r>
    </w:p>
    <w:p w14:paraId="6C538274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1.…………………………………………………………………………………….………………………………………………………………………………………………………</w:t>
      </w:r>
    </w:p>
    <w:p w14:paraId="5AC08111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(nazwa (firma) i adres Wykonawcy, z którym Wykonawca należy do grupy kapitałowej)</w:t>
      </w:r>
    </w:p>
    <w:p w14:paraId="26245CCB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2.…………………………………………………………………………………….………………………………………………………………………………………………………</w:t>
      </w:r>
    </w:p>
    <w:p w14:paraId="5C0895A3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lastRenderedPageBreak/>
        <w:t>(nazwa (firma) i adres Wykonawcy, z którym Wykonawca należy do grupy kapitałowej)</w:t>
      </w:r>
    </w:p>
    <w:p w14:paraId="50616967" w14:textId="77777777" w:rsidR="009D461A" w:rsidRPr="000E7561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4415706E" w14:textId="77777777" w:rsidR="009D461A" w:rsidRPr="000E7561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  <w:r w:rsidRPr="000E7561">
        <w:rPr>
          <w:rFonts w:eastAsia="Calibri"/>
          <w:b/>
          <w:i/>
          <w:sz w:val="24"/>
          <w:szCs w:val="24"/>
          <w:lang w:eastAsia="en-US"/>
        </w:rPr>
        <w:t xml:space="preserve">Zaznaczyć właściwe (jedno) pole </w:t>
      </w:r>
      <w:r w:rsidRPr="000E7561">
        <w:rPr>
          <w:rFonts w:eastAsia="Calibri"/>
          <w:i/>
          <w:sz w:val="24"/>
          <w:szCs w:val="24"/>
          <w:lang w:eastAsia="en-US"/>
        </w:rPr>
        <w:t xml:space="preserve">znakiem </w:t>
      </w:r>
      <w:r w:rsidR="00977C3B" w:rsidRPr="000E7561">
        <w:rPr>
          <w:rFonts w:eastAsia="Calibri"/>
          <w:sz w:val="24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0E7561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06775">
        <w:rPr>
          <w:rFonts w:eastAsia="Calibri"/>
          <w:sz w:val="24"/>
          <w:szCs w:val="24"/>
          <w:lang w:eastAsia="en-US"/>
        </w:rPr>
      </w:r>
      <w:r w:rsidR="00F06775">
        <w:rPr>
          <w:rFonts w:eastAsia="Calibri"/>
          <w:sz w:val="24"/>
          <w:szCs w:val="24"/>
          <w:lang w:eastAsia="en-US"/>
        </w:rPr>
        <w:fldChar w:fldCharType="separate"/>
      </w:r>
      <w:r w:rsidR="00977C3B" w:rsidRPr="000E7561">
        <w:rPr>
          <w:rFonts w:eastAsia="Calibri"/>
          <w:sz w:val="24"/>
          <w:szCs w:val="24"/>
          <w:lang w:eastAsia="en-US"/>
        </w:rPr>
        <w:fldChar w:fldCharType="end"/>
      </w:r>
      <w:r w:rsidRPr="000E7561">
        <w:rPr>
          <w:rFonts w:eastAsia="Calibri"/>
          <w:i/>
          <w:sz w:val="24"/>
          <w:szCs w:val="24"/>
          <w:lang w:eastAsia="en-US"/>
        </w:rPr>
        <w:t xml:space="preserve"> </w:t>
      </w:r>
    </w:p>
    <w:p w14:paraId="058707E7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(Przekopiować ten znak we właściwe miejsce)</w:t>
      </w:r>
    </w:p>
    <w:p w14:paraId="2846D786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40C708C5" w14:textId="77777777" w:rsidR="009D461A" w:rsidRPr="000E7561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  <w:r w:rsidRPr="000E7561">
        <w:rPr>
          <w:rFonts w:eastAsia="Calibri"/>
          <w:i/>
          <w:sz w:val="24"/>
          <w:szCs w:val="24"/>
          <w:lang w:eastAsia="en-US"/>
        </w:rPr>
        <w:t xml:space="preserve">W przypadku, gdy Wykonawca </w:t>
      </w:r>
      <w:r w:rsidRPr="000E7561">
        <w:rPr>
          <w:rFonts w:eastAsia="Calibri"/>
          <w:b/>
          <w:i/>
          <w:sz w:val="24"/>
          <w:szCs w:val="24"/>
          <w:lang w:eastAsia="en-US"/>
        </w:rPr>
        <w:t>należy</w:t>
      </w:r>
      <w:r w:rsidRPr="000E7561">
        <w:rPr>
          <w:rFonts w:eastAsia="Calibri"/>
          <w:i/>
          <w:sz w:val="24"/>
          <w:szCs w:val="24"/>
          <w:lang w:eastAsia="en-US"/>
        </w:rPr>
        <w:t xml:space="preserve"> do tej samej grupy kapitałowej wraz z innym Wykonawcą, który złożył odrębną ofertę w przedmiotowym postępowaniu wraz </w:t>
      </w:r>
      <w:r w:rsidR="00CE1AC7" w:rsidRPr="000E7561">
        <w:rPr>
          <w:rFonts w:eastAsia="Calibri"/>
          <w:i/>
          <w:sz w:val="24"/>
          <w:szCs w:val="24"/>
          <w:lang w:eastAsia="en-US"/>
        </w:rPr>
        <w:br/>
      </w:r>
      <w:r w:rsidRPr="000E7561">
        <w:rPr>
          <w:rFonts w:eastAsia="Calibri"/>
          <w:i/>
          <w:sz w:val="24"/>
          <w:szCs w:val="24"/>
          <w:lang w:eastAsia="en-US"/>
        </w:rPr>
        <w:t>ze złożeniem oświadczenia o przynależności do tej samej grupy kapitałowej Wykonawca przedkłada dokumenty lub informacje potwierdzające przygotowanie oferty niezależnie od innego Wykonawcy należącego do tej samej grupy kapitałowej.</w:t>
      </w:r>
    </w:p>
    <w:p w14:paraId="2EA84648" w14:textId="77777777" w:rsidR="009D461A" w:rsidRPr="000E7561" w:rsidRDefault="009D461A" w:rsidP="009D461A">
      <w:pPr>
        <w:jc w:val="both"/>
        <w:rPr>
          <w:rFonts w:eastAsia="Calibri"/>
          <w:i/>
          <w:sz w:val="24"/>
          <w:szCs w:val="24"/>
          <w:lang w:eastAsia="en-US"/>
        </w:rPr>
      </w:pPr>
    </w:p>
    <w:p w14:paraId="089D1466" w14:textId="77777777" w:rsidR="009D461A" w:rsidRPr="000E7561" w:rsidRDefault="009D461A" w:rsidP="009D461A">
      <w:pPr>
        <w:jc w:val="both"/>
        <w:rPr>
          <w:rFonts w:eastAsia="Calibri"/>
          <w:i/>
          <w:sz w:val="24"/>
          <w:szCs w:val="24"/>
          <w:vertAlign w:val="subscript"/>
          <w:lang w:eastAsia="en-US"/>
        </w:rPr>
      </w:pPr>
      <w:r w:rsidRPr="000E7561">
        <w:rPr>
          <w:rFonts w:eastAsia="Calibri"/>
          <w:i/>
          <w:sz w:val="24"/>
          <w:szCs w:val="24"/>
          <w:lang w:eastAsia="en-US"/>
        </w:rPr>
        <w:t>Jednocześnie oświadczam, że istniejące między podmiotami wskazanymi powyżej powiązana nie prowadzą do zakłócenia konkurencji w postępowaniu o udzielenie zamówienia</w:t>
      </w:r>
      <w:r w:rsidR="00B40738" w:rsidRPr="000E7561">
        <w:rPr>
          <w:rFonts w:eastAsia="Calibri"/>
          <w:i/>
          <w:sz w:val="24"/>
          <w:szCs w:val="24"/>
          <w:lang w:eastAsia="en-US"/>
        </w:rPr>
        <w:t>,</w:t>
      </w:r>
      <w:r w:rsidRPr="000E7561">
        <w:rPr>
          <w:rFonts w:eastAsia="Calibri"/>
          <w:i/>
          <w:sz w:val="24"/>
          <w:szCs w:val="24"/>
          <w:lang w:eastAsia="en-US"/>
        </w:rPr>
        <w:t xml:space="preserve"> ponieważ:</w:t>
      </w:r>
      <w:r w:rsidR="00B40738" w:rsidRPr="000E7561">
        <w:rPr>
          <w:rFonts w:eastAsia="Calibri"/>
          <w:i/>
          <w:sz w:val="24"/>
          <w:szCs w:val="24"/>
          <w:lang w:eastAsia="en-US"/>
        </w:rPr>
        <w:t xml:space="preserve"> </w:t>
      </w:r>
      <w:r w:rsidRPr="000E7561">
        <w:rPr>
          <w:rFonts w:eastAsia="Calibri"/>
          <w:i/>
          <w:sz w:val="24"/>
          <w:szCs w:val="24"/>
          <w:lang w:eastAsia="en-US"/>
        </w:rPr>
        <w:t>*</w:t>
      </w:r>
      <w:r w:rsidR="00B40738" w:rsidRPr="000E7561">
        <w:rPr>
          <w:rFonts w:eastAsia="Calibri"/>
          <w:i/>
          <w:sz w:val="24"/>
          <w:szCs w:val="24"/>
          <w:lang w:eastAsia="en-US"/>
        </w:rPr>
        <w:t xml:space="preserve"> </w:t>
      </w:r>
      <w:r w:rsidRPr="000E7561">
        <w:rPr>
          <w:rFonts w:eastAsia="Calibri"/>
          <w:i/>
          <w:sz w:val="24"/>
          <w:szCs w:val="24"/>
          <w:vertAlign w:val="subscript"/>
          <w:lang w:eastAsia="en-US"/>
        </w:rPr>
        <w:t>wypełnić</w:t>
      </w:r>
      <w:r w:rsidR="00B40738" w:rsidRPr="000E7561">
        <w:rPr>
          <w:rFonts w:eastAsia="Calibri"/>
          <w:i/>
          <w:sz w:val="24"/>
          <w:szCs w:val="24"/>
          <w:vertAlign w:val="subscript"/>
          <w:lang w:eastAsia="en-US"/>
        </w:rPr>
        <w:t xml:space="preserve">, </w:t>
      </w:r>
      <w:r w:rsidRPr="000E7561">
        <w:rPr>
          <w:rFonts w:eastAsia="Calibri"/>
          <w:i/>
          <w:sz w:val="24"/>
          <w:szCs w:val="24"/>
          <w:vertAlign w:val="subscript"/>
          <w:lang w:eastAsia="en-US"/>
        </w:rPr>
        <w:t>jeżeli dotyczy</w:t>
      </w:r>
    </w:p>
    <w:p w14:paraId="0D24312C" w14:textId="77777777" w:rsidR="00CE1AC7" w:rsidRPr="000E7561" w:rsidRDefault="009D461A" w:rsidP="00CE1AC7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i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72706" w:rsidRPr="000E7561">
        <w:rPr>
          <w:rFonts w:eastAsia="Calibri"/>
          <w:i/>
          <w:sz w:val="24"/>
          <w:szCs w:val="24"/>
          <w:lang w:eastAsia="en-US"/>
        </w:rPr>
        <w:t>...............................</w:t>
      </w:r>
      <w:r w:rsidRPr="000E7561">
        <w:rPr>
          <w:rFonts w:eastAsia="Calibri"/>
          <w:sz w:val="24"/>
          <w:szCs w:val="24"/>
          <w:lang w:eastAsia="en-US"/>
        </w:rPr>
        <w:t xml:space="preserve"> </w:t>
      </w:r>
    </w:p>
    <w:p w14:paraId="407F2D97" w14:textId="77777777" w:rsidR="00CE1AC7" w:rsidRPr="000E7561" w:rsidRDefault="00CE1AC7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6A04D411" w14:textId="77777777" w:rsidR="009D461A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>........................... dnia. ........................</w:t>
      </w:r>
    </w:p>
    <w:p w14:paraId="564884B0" w14:textId="77777777" w:rsidR="004D71FD" w:rsidRPr="000E7561" w:rsidRDefault="009D461A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t xml:space="preserve">miejscowość, data                                                                  </w:t>
      </w:r>
    </w:p>
    <w:p w14:paraId="37173F16" w14:textId="77777777" w:rsidR="004D71FD" w:rsidRPr="000E7561" w:rsidRDefault="004D71FD" w:rsidP="009D461A">
      <w:pPr>
        <w:jc w:val="both"/>
        <w:rPr>
          <w:rFonts w:eastAsia="Calibri"/>
          <w:sz w:val="24"/>
          <w:szCs w:val="24"/>
          <w:lang w:eastAsia="en-US"/>
        </w:rPr>
      </w:pPr>
    </w:p>
    <w:p w14:paraId="11DBFF18" w14:textId="1ACDD650" w:rsidR="004D71FD" w:rsidRPr="000E7561" w:rsidRDefault="004D71FD" w:rsidP="004D71FD">
      <w:pPr>
        <w:spacing w:after="120"/>
        <w:jc w:val="right"/>
        <w:rPr>
          <w:i/>
        </w:rPr>
      </w:pPr>
      <w:r w:rsidRPr="000E7561">
        <w:rPr>
          <w:i/>
        </w:rPr>
        <w:t xml:space="preserve">………………………………………………………….                                  </w:t>
      </w:r>
      <w:r w:rsidR="003C195F" w:rsidRPr="000E7561">
        <w:rPr>
          <w:i/>
        </w:rPr>
        <w:t xml:space="preserve">                              </w:t>
      </w:r>
      <w:r w:rsidRPr="000E7561">
        <w:rPr>
          <w:i/>
        </w:rPr>
        <w:t xml:space="preserve">                                                                                                                                                          kwalifikowany podpis elektroniczny osoby (osób) </w:t>
      </w:r>
      <w:r w:rsidRPr="000E7561">
        <w:rPr>
          <w:i/>
        </w:rPr>
        <w:br/>
        <w:t xml:space="preserve">                                                                                                                        </w:t>
      </w:r>
      <w:r w:rsidR="00972706" w:rsidRPr="000E7561">
        <w:rPr>
          <w:i/>
        </w:rPr>
        <w:t xml:space="preserve">         upoważnionej (ych)  do </w:t>
      </w:r>
      <w:r w:rsidRPr="000E7561">
        <w:rPr>
          <w:i/>
        </w:rPr>
        <w:t>reprezentowania Wykonawcy</w:t>
      </w:r>
    </w:p>
    <w:p w14:paraId="3FD5F5DD" w14:textId="77777777" w:rsidR="004D71FD" w:rsidRPr="000E7561" w:rsidRDefault="004D71FD" w:rsidP="004D71FD">
      <w:pPr>
        <w:jc w:val="both"/>
        <w:rPr>
          <w:sz w:val="24"/>
          <w:szCs w:val="24"/>
        </w:rPr>
      </w:pP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</w:p>
    <w:p w14:paraId="0E45F754" w14:textId="77777777" w:rsidR="004D71FD" w:rsidRPr="000E7561" w:rsidRDefault="004D71FD" w:rsidP="0073469E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i/>
          <w:sz w:val="22"/>
          <w:szCs w:val="22"/>
          <w:u w:val="single"/>
        </w:rPr>
        <w:t>UWAGA!!! Oświadczenie należy podpisać KWALIFIKOWANYM PODPISEM ELEKTRONICZNYM.</w:t>
      </w:r>
    </w:p>
    <w:p w14:paraId="2D2E1567" w14:textId="77777777" w:rsidR="004D71FD" w:rsidRPr="000E7561" w:rsidRDefault="004D71FD" w:rsidP="004D71FD">
      <w:pPr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5BF7D99F" w14:textId="77777777" w:rsidR="004D71FD" w:rsidRPr="000E7561" w:rsidRDefault="004D71FD" w:rsidP="004D71FD">
      <w:pPr>
        <w:rPr>
          <w:b/>
          <w:i/>
          <w:sz w:val="22"/>
          <w:szCs w:val="22"/>
          <w:u w:val="single"/>
        </w:rPr>
      </w:pPr>
      <w:r w:rsidRPr="000E7561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4E64945C" w14:textId="7909BB78" w:rsidR="00CE1AC7" w:rsidRPr="000E7561" w:rsidRDefault="00F67754" w:rsidP="00A924A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91CBD9" wp14:editId="38F26075">
                <wp:simplePos x="0" y="0"/>
                <wp:positionH relativeFrom="column">
                  <wp:posOffset>2157730</wp:posOffset>
                </wp:positionH>
                <wp:positionV relativeFrom="paragraph">
                  <wp:posOffset>85090</wp:posOffset>
                </wp:positionV>
                <wp:extent cx="3778885" cy="45085"/>
                <wp:effectExtent l="0" t="0" r="0" b="31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77888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D6047" w14:textId="77777777" w:rsidR="00285FBF" w:rsidRPr="00B91CD5" w:rsidRDefault="00285FBF" w:rsidP="009D46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1CBD9" id="Rectangle 3" o:spid="_x0000_s1026" style="position:absolute;left:0;text-align:left;margin-left:169.9pt;margin-top:6.7pt;width:297.55pt;height:3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" stroked="f">
                <v:textbox>
                  <w:txbxContent>
                    <w:p w14:paraId="5A3D6047" w14:textId="77777777" w:rsidR="00285FBF" w:rsidRPr="00B91CD5" w:rsidRDefault="00285FBF" w:rsidP="009D46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9C60F9" w14:textId="77777777" w:rsidR="009D461A" w:rsidRPr="000E7561" w:rsidRDefault="009D461A" w:rsidP="009D461A">
      <w:pPr>
        <w:rPr>
          <w:rFonts w:eastAsia="Calibri"/>
          <w:b/>
          <w:sz w:val="24"/>
          <w:szCs w:val="24"/>
          <w:lang w:eastAsia="en-US"/>
        </w:rPr>
      </w:pPr>
      <w:r w:rsidRPr="000E7561">
        <w:rPr>
          <w:rFonts w:eastAsia="Calibri"/>
          <w:b/>
          <w:sz w:val="24"/>
          <w:szCs w:val="24"/>
          <w:lang w:eastAsia="en-US"/>
        </w:rPr>
        <w:t>* Wypełnić tylko w przypadku zaznaczenia kwadratu</w:t>
      </w:r>
    </w:p>
    <w:p w14:paraId="2140D1E1" w14:textId="77777777" w:rsidR="009D461A" w:rsidRPr="000E7561" w:rsidRDefault="00977C3B" w:rsidP="009D461A">
      <w:pPr>
        <w:jc w:val="both"/>
        <w:rPr>
          <w:rFonts w:eastAsia="Calibri"/>
          <w:sz w:val="24"/>
          <w:szCs w:val="24"/>
          <w:lang w:eastAsia="en-US"/>
        </w:rPr>
      </w:pPr>
      <w:r w:rsidRPr="000E7561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D461A" w:rsidRPr="000E7561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F06775">
        <w:rPr>
          <w:rFonts w:eastAsia="Calibri"/>
          <w:sz w:val="24"/>
          <w:szCs w:val="24"/>
          <w:lang w:eastAsia="en-US"/>
        </w:rPr>
      </w:r>
      <w:r w:rsidR="00F06775">
        <w:rPr>
          <w:rFonts w:eastAsia="Calibri"/>
          <w:sz w:val="24"/>
          <w:szCs w:val="24"/>
          <w:lang w:eastAsia="en-US"/>
        </w:rPr>
        <w:fldChar w:fldCharType="separate"/>
      </w:r>
      <w:r w:rsidRPr="000E7561">
        <w:rPr>
          <w:rFonts w:eastAsia="Calibri"/>
          <w:sz w:val="24"/>
          <w:szCs w:val="24"/>
          <w:lang w:eastAsia="en-US"/>
        </w:rPr>
        <w:fldChar w:fldCharType="end"/>
      </w:r>
      <w:r w:rsidR="009D461A" w:rsidRPr="000E7561">
        <w:rPr>
          <w:rFonts w:eastAsia="Calibri"/>
          <w:sz w:val="24"/>
          <w:szCs w:val="24"/>
          <w:lang w:eastAsia="en-US"/>
        </w:rPr>
        <w:t xml:space="preserve"> przynależę do tej samej grupy kapitałowej w rozumieniu ustawy z dnia 16 lutego 2007 r. o ochronie konkurencji i konsumentów, o której mowa w art. 108 ust. 1 pkt. 5  ustawy Pzp z następującymi Wykonawcami, którzy złożyli odrębne </w:t>
      </w:r>
      <w:r w:rsidR="00CE1AC7" w:rsidRPr="000E7561">
        <w:rPr>
          <w:rFonts w:eastAsia="Calibri"/>
          <w:bCs/>
          <w:sz w:val="24"/>
          <w:szCs w:val="24"/>
          <w:lang w:eastAsia="en-US"/>
        </w:rPr>
        <w:t>oferty/oferty częściowe</w:t>
      </w:r>
      <w:r w:rsidR="009D461A" w:rsidRPr="000E7561">
        <w:rPr>
          <w:rFonts w:eastAsia="Calibri"/>
          <w:sz w:val="24"/>
          <w:szCs w:val="24"/>
          <w:lang w:eastAsia="en-US"/>
        </w:rPr>
        <w:t xml:space="preserve"> </w:t>
      </w:r>
      <w:r w:rsidR="00CE1AC7" w:rsidRPr="000E7561">
        <w:rPr>
          <w:rFonts w:eastAsia="Calibri"/>
          <w:sz w:val="24"/>
          <w:szCs w:val="24"/>
          <w:lang w:eastAsia="en-US"/>
        </w:rPr>
        <w:br/>
      </w:r>
      <w:r w:rsidR="009D461A" w:rsidRPr="000E7561">
        <w:rPr>
          <w:rFonts w:eastAsia="Calibri"/>
          <w:sz w:val="24"/>
          <w:szCs w:val="24"/>
          <w:lang w:eastAsia="en-US"/>
        </w:rPr>
        <w:t>w niniejszym postępowaniu</w:t>
      </w:r>
    </w:p>
    <w:p w14:paraId="4EC058AA" w14:textId="77777777" w:rsidR="009D461A" w:rsidRPr="000E7561" w:rsidRDefault="009D461A" w:rsidP="009D461A">
      <w:pPr>
        <w:rPr>
          <w:rFonts w:eastAsia="Calibri"/>
          <w:sz w:val="24"/>
          <w:szCs w:val="24"/>
          <w:lang w:eastAsia="en-US"/>
        </w:rPr>
      </w:pPr>
    </w:p>
    <w:p w14:paraId="441646E0" w14:textId="77777777" w:rsidR="00C919DE" w:rsidRPr="000E7561" w:rsidRDefault="00CE1AC7" w:rsidP="00CE1AC7">
      <w:pPr>
        <w:jc w:val="both"/>
        <w:rPr>
          <w:b/>
          <w:bCs/>
          <w:sz w:val="24"/>
          <w:szCs w:val="24"/>
        </w:rPr>
      </w:pPr>
      <w:r w:rsidRPr="000E7561">
        <w:rPr>
          <w:b/>
          <w:bCs/>
          <w:sz w:val="24"/>
          <w:szCs w:val="24"/>
        </w:rPr>
        <w:t>UWAGA!!!</w:t>
      </w:r>
    </w:p>
    <w:p w14:paraId="25A9E667" w14:textId="5EC77BC8" w:rsidR="00CE1AC7" w:rsidRPr="000E7561" w:rsidRDefault="00CE1AC7" w:rsidP="00CE1AC7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niniejsze oświadczenie składa Wykonawca, którego oferta została najwyżej oceniona, </w:t>
      </w:r>
      <w:r w:rsidR="00702147" w:rsidRPr="000E7561">
        <w:rPr>
          <w:b/>
          <w:bCs/>
          <w:i/>
          <w:sz w:val="24"/>
          <w:szCs w:val="24"/>
        </w:rPr>
        <w:br/>
      </w:r>
      <w:r w:rsidRPr="000E7561">
        <w:rPr>
          <w:b/>
          <w:bCs/>
          <w:i/>
          <w:sz w:val="24"/>
          <w:szCs w:val="24"/>
        </w:rPr>
        <w:t>w odpowiedzi na wezwanie Zamawiającego dokonane na podstawie art. 126 ust. 1 ustawy Pzp, w terminie nie krótszym niż 10 d</w:t>
      </w:r>
      <w:r w:rsidR="00972706" w:rsidRPr="000E7561">
        <w:rPr>
          <w:b/>
          <w:bCs/>
          <w:i/>
          <w:sz w:val="24"/>
          <w:szCs w:val="24"/>
        </w:rPr>
        <w:t>ni od dnia otrzymania wezwania;</w:t>
      </w:r>
    </w:p>
    <w:p w14:paraId="01F8CDE5" w14:textId="77777777" w:rsidR="00CE1AC7" w:rsidRPr="000E7561" w:rsidRDefault="00CE1AC7" w:rsidP="00CE1AC7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 oświadczenie należy złożyć na wystosowane przez Zamawiającego wezwanie –niniejszego oświadczenia nie należy składać wraz z ofertą lub samodzielnie uzupełniać </w:t>
      </w:r>
    </w:p>
    <w:p w14:paraId="40FF80D0" w14:textId="77777777" w:rsidR="00CE1AC7" w:rsidRPr="000E7561" w:rsidRDefault="00972706" w:rsidP="00CE1AC7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>bez wezwania Zamawiającego;</w:t>
      </w:r>
    </w:p>
    <w:p w14:paraId="763AA956" w14:textId="531B3414" w:rsidR="00635762" w:rsidRPr="000E7561" w:rsidRDefault="00CE1AC7" w:rsidP="00130614">
      <w:pPr>
        <w:jc w:val="both"/>
        <w:rPr>
          <w:b/>
          <w:bCs/>
          <w:i/>
          <w:sz w:val="24"/>
          <w:szCs w:val="24"/>
        </w:rPr>
      </w:pPr>
      <w:r w:rsidRPr="000E7561">
        <w:rPr>
          <w:b/>
          <w:bCs/>
          <w:i/>
          <w:sz w:val="24"/>
          <w:szCs w:val="24"/>
        </w:rPr>
        <w:t xml:space="preserve">- w przypadku oferty składanej przez Wykonawców wspólnie ubiegających się </w:t>
      </w:r>
      <w:r w:rsidRPr="000E7561">
        <w:rPr>
          <w:b/>
          <w:bCs/>
          <w:i/>
          <w:sz w:val="24"/>
          <w:szCs w:val="24"/>
        </w:rPr>
        <w:br/>
        <w:t>o udzielenie zamówienia (Konsorcjum, spółka cywilna) przedmiotowe oświadczenie składa odrębnie każdy partner kons</w:t>
      </w:r>
      <w:r w:rsidR="00E11204" w:rsidRPr="000E7561">
        <w:rPr>
          <w:b/>
          <w:bCs/>
          <w:i/>
          <w:sz w:val="24"/>
          <w:szCs w:val="24"/>
        </w:rPr>
        <w:t>orcjum/ wspólnik spółki cywilnej</w:t>
      </w:r>
    </w:p>
    <w:p w14:paraId="404B0BC7" w14:textId="77777777" w:rsidR="00DB439B" w:rsidRPr="000E7561" w:rsidRDefault="00DB439B" w:rsidP="00377896">
      <w:pPr>
        <w:widowControl w:val="0"/>
        <w:autoSpaceDE w:val="0"/>
        <w:autoSpaceDN w:val="0"/>
        <w:adjustRightInd w:val="0"/>
        <w:ind w:left="1486" w:hanging="1486"/>
        <w:jc w:val="right"/>
        <w:rPr>
          <w:b/>
          <w:bCs/>
          <w:sz w:val="23"/>
          <w:szCs w:val="23"/>
        </w:rPr>
      </w:pPr>
      <w:bookmarkStart w:id="0" w:name="_GoBack"/>
      <w:bookmarkEnd w:id="0"/>
    </w:p>
    <w:sectPr w:rsidR="00DB439B" w:rsidRPr="000E7561" w:rsidSect="007512DD">
      <w:footerReference w:type="default" r:id="rId9"/>
      <w:pgSz w:w="11907" w:h="16840" w:code="9"/>
      <w:pgMar w:top="1440" w:right="1440" w:bottom="1440" w:left="180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43FA" w14:textId="77777777" w:rsidR="00F06775" w:rsidRDefault="00F06775" w:rsidP="00377896">
      <w:r>
        <w:separator/>
      </w:r>
    </w:p>
  </w:endnote>
  <w:endnote w:type="continuationSeparator" w:id="0">
    <w:p w14:paraId="44847D43" w14:textId="77777777" w:rsidR="00F06775" w:rsidRDefault="00F06775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lassic EF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649874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89664A3" w14:textId="3F6CD3A2" w:rsidR="007512DD" w:rsidRDefault="007512D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D65DD3" w14:textId="77777777" w:rsidR="007512DD" w:rsidRDefault="007512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98CEC" w14:textId="77777777" w:rsidR="00F06775" w:rsidRDefault="00F06775" w:rsidP="00377896">
      <w:r>
        <w:separator/>
      </w:r>
    </w:p>
  </w:footnote>
  <w:footnote w:type="continuationSeparator" w:id="0">
    <w:p w14:paraId="222B49D9" w14:textId="77777777" w:rsidR="00F06775" w:rsidRDefault="00F06775" w:rsidP="00377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singleLevel"/>
    <w:tmpl w:val="92205324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10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3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5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8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9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20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21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2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3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4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5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847073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009E48B9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021938A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67" w:hanging="360"/>
      </w:pPr>
    </w:lvl>
    <w:lvl w:ilvl="2" w:tplc="0415001B" w:tentative="1">
      <w:start w:val="1"/>
      <w:numFmt w:val="lowerRoman"/>
      <w:lvlText w:val="%3."/>
      <w:lvlJc w:val="right"/>
      <w:pPr>
        <w:ind w:left="5987" w:hanging="180"/>
      </w:pPr>
    </w:lvl>
    <w:lvl w:ilvl="3" w:tplc="0415000F" w:tentative="1">
      <w:start w:val="1"/>
      <w:numFmt w:val="decimal"/>
      <w:lvlText w:val="%4."/>
      <w:lvlJc w:val="left"/>
      <w:pPr>
        <w:ind w:left="6707" w:hanging="360"/>
      </w:pPr>
    </w:lvl>
    <w:lvl w:ilvl="4" w:tplc="04150019" w:tentative="1">
      <w:start w:val="1"/>
      <w:numFmt w:val="lowerLetter"/>
      <w:lvlText w:val="%5."/>
      <w:lvlJc w:val="left"/>
      <w:pPr>
        <w:ind w:left="7427" w:hanging="360"/>
      </w:pPr>
    </w:lvl>
    <w:lvl w:ilvl="5" w:tplc="0415001B" w:tentative="1">
      <w:start w:val="1"/>
      <w:numFmt w:val="lowerRoman"/>
      <w:lvlText w:val="%6."/>
      <w:lvlJc w:val="right"/>
      <w:pPr>
        <w:ind w:left="8147" w:hanging="180"/>
      </w:pPr>
    </w:lvl>
    <w:lvl w:ilvl="6" w:tplc="0415000F" w:tentative="1">
      <w:start w:val="1"/>
      <w:numFmt w:val="decimal"/>
      <w:lvlText w:val="%7."/>
      <w:lvlJc w:val="left"/>
      <w:pPr>
        <w:ind w:left="8867" w:hanging="360"/>
      </w:pPr>
    </w:lvl>
    <w:lvl w:ilvl="7" w:tplc="04150019" w:tentative="1">
      <w:start w:val="1"/>
      <w:numFmt w:val="lowerLetter"/>
      <w:lvlText w:val="%8."/>
      <w:lvlJc w:val="left"/>
      <w:pPr>
        <w:ind w:left="9587" w:hanging="360"/>
      </w:pPr>
    </w:lvl>
    <w:lvl w:ilvl="8" w:tplc="0415001B" w:tentative="1">
      <w:start w:val="1"/>
      <w:numFmt w:val="lowerRoman"/>
      <w:lvlText w:val="%9."/>
      <w:lvlJc w:val="right"/>
      <w:pPr>
        <w:ind w:left="10307" w:hanging="180"/>
      </w:pPr>
    </w:lvl>
  </w:abstractNum>
  <w:abstractNum w:abstractNumId="30" w15:restartNumberingAfterBreak="0">
    <w:nsid w:val="029B20E0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34931D5"/>
    <w:multiLevelType w:val="hybridMultilevel"/>
    <w:tmpl w:val="B9DCBC0C"/>
    <w:lvl w:ilvl="0" w:tplc="87BCB8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4381181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044E6545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46B2C5A"/>
    <w:multiLevelType w:val="hybridMultilevel"/>
    <w:tmpl w:val="3146A5DC"/>
    <w:lvl w:ilvl="0" w:tplc="CF28D0F4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6" w15:restartNumberingAfterBreak="0">
    <w:nsid w:val="05E6778F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064D6A41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1430" w:hanging="360"/>
      </w:pPr>
    </w:lvl>
    <w:lvl w:ilvl="2" w:tplc="0415001B" w:tentative="1">
      <w:start w:val="1"/>
      <w:numFmt w:val="lowerRoman"/>
      <w:lvlText w:val="%3."/>
      <w:lvlJc w:val="right"/>
      <w:pPr>
        <w:ind w:left="-710" w:hanging="180"/>
      </w:pPr>
    </w:lvl>
    <w:lvl w:ilvl="3" w:tplc="0415000F" w:tentative="1">
      <w:start w:val="1"/>
      <w:numFmt w:val="decimal"/>
      <w:lvlText w:val="%4."/>
      <w:lvlJc w:val="left"/>
      <w:pPr>
        <w:ind w:left="10" w:hanging="360"/>
      </w:pPr>
    </w:lvl>
    <w:lvl w:ilvl="4" w:tplc="04150019" w:tentative="1">
      <w:start w:val="1"/>
      <w:numFmt w:val="lowerLetter"/>
      <w:lvlText w:val="%5."/>
      <w:lvlJc w:val="left"/>
      <w:pPr>
        <w:ind w:left="730" w:hanging="360"/>
      </w:pPr>
    </w:lvl>
    <w:lvl w:ilvl="5" w:tplc="0415001B" w:tentative="1">
      <w:start w:val="1"/>
      <w:numFmt w:val="lowerRoman"/>
      <w:lvlText w:val="%6."/>
      <w:lvlJc w:val="right"/>
      <w:pPr>
        <w:ind w:left="1450" w:hanging="180"/>
      </w:pPr>
    </w:lvl>
    <w:lvl w:ilvl="6" w:tplc="0415000F" w:tentative="1">
      <w:start w:val="1"/>
      <w:numFmt w:val="decimal"/>
      <w:lvlText w:val="%7."/>
      <w:lvlJc w:val="left"/>
      <w:pPr>
        <w:ind w:left="2170" w:hanging="360"/>
      </w:pPr>
    </w:lvl>
    <w:lvl w:ilvl="7" w:tplc="04150019" w:tentative="1">
      <w:start w:val="1"/>
      <w:numFmt w:val="lowerLetter"/>
      <w:lvlText w:val="%8."/>
      <w:lvlJc w:val="left"/>
      <w:pPr>
        <w:ind w:left="2890" w:hanging="360"/>
      </w:pPr>
    </w:lvl>
    <w:lvl w:ilvl="8" w:tplc="0415001B" w:tentative="1">
      <w:start w:val="1"/>
      <w:numFmt w:val="lowerRoman"/>
      <w:lvlText w:val="%9."/>
      <w:lvlJc w:val="right"/>
      <w:pPr>
        <w:ind w:left="3610" w:hanging="180"/>
      </w:pPr>
    </w:lvl>
  </w:abstractNum>
  <w:abstractNum w:abstractNumId="39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06A81AD6"/>
    <w:multiLevelType w:val="hybridMultilevel"/>
    <w:tmpl w:val="800CF3D2"/>
    <w:lvl w:ilvl="0" w:tplc="A48030E4">
      <w:start w:val="27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FA44C1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09577115"/>
    <w:multiLevelType w:val="multilevel"/>
    <w:tmpl w:val="8BF0D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09DA2142"/>
    <w:multiLevelType w:val="hybridMultilevel"/>
    <w:tmpl w:val="16A289A2"/>
    <w:lvl w:ilvl="0" w:tplc="CA128F5C">
      <w:start w:val="1"/>
      <w:numFmt w:val="lowerLetter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45" w15:restartNumberingAfterBreak="0">
    <w:nsid w:val="0A256986"/>
    <w:multiLevelType w:val="hybridMultilevel"/>
    <w:tmpl w:val="513E3426"/>
    <w:lvl w:ilvl="0" w:tplc="6E0055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A396F2C"/>
    <w:multiLevelType w:val="hybridMultilevel"/>
    <w:tmpl w:val="57EC71CE"/>
    <w:lvl w:ilvl="0" w:tplc="DDE8C2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9" w15:restartNumberingAfterBreak="0">
    <w:nsid w:val="0B881703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1" w15:restartNumberingAfterBreak="0">
    <w:nsid w:val="0DF77A05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2" w15:restartNumberingAfterBreak="0">
    <w:nsid w:val="0E0D3846"/>
    <w:multiLevelType w:val="hybridMultilevel"/>
    <w:tmpl w:val="BE2408A2"/>
    <w:lvl w:ilvl="0" w:tplc="CD4218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1523175"/>
    <w:multiLevelType w:val="hybridMultilevel"/>
    <w:tmpl w:val="189436DA"/>
    <w:lvl w:ilvl="0" w:tplc="CBD41D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4A0E322">
      <w:start w:val="1"/>
      <w:numFmt w:val="decimal"/>
      <w:suff w:val="space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25C03F9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380993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EA6E72"/>
    <w:multiLevelType w:val="hybridMultilevel"/>
    <w:tmpl w:val="DB443EFC"/>
    <w:lvl w:ilvl="0" w:tplc="6C74F5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5FC11C7"/>
    <w:multiLevelType w:val="hybridMultilevel"/>
    <w:tmpl w:val="51547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6821B0E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6E1CD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5" w15:restartNumberingAfterBreak="0">
    <w:nsid w:val="197F48EF"/>
    <w:multiLevelType w:val="hybridMultilevel"/>
    <w:tmpl w:val="1CC87774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9DC37FB"/>
    <w:multiLevelType w:val="hybridMultilevel"/>
    <w:tmpl w:val="8BD4EF08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8" w15:restartNumberingAfterBreak="0">
    <w:nsid w:val="1B942F01"/>
    <w:multiLevelType w:val="hybridMultilevel"/>
    <w:tmpl w:val="F6909A0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1D1B5914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70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1FB0556D"/>
    <w:multiLevelType w:val="hybridMultilevel"/>
    <w:tmpl w:val="748A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0436D57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232A34A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23496F09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702C0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8" w15:restartNumberingAfterBreak="0">
    <w:nsid w:val="239950D0"/>
    <w:multiLevelType w:val="hybridMultilevel"/>
    <w:tmpl w:val="2B88862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1" w15:restartNumberingAfterBreak="0">
    <w:nsid w:val="249106C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2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4E52FD4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6" w15:restartNumberingAfterBreak="0">
    <w:nsid w:val="262B6EBB"/>
    <w:multiLevelType w:val="hybridMultilevel"/>
    <w:tmpl w:val="933E158E"/>
    <w:lvl w:ilvl="0" w:tplc="353E0FC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7B4457"/>
    <w:multiLevelType w:val="hybridMultilevel"/>
    <w:tmpl w:val="EB34BCC2"/>
    <w:lvl w:ilvl="0" w:tplc="353E0F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9" w15:restartNumberingAfterBreak="0">
    <w:nsid w:val="280E6569"/>
    <w:multiLevelType w:val="hybridMultilevel"/>
    <w:tmpl w:val="F48894A4"/>
    <w:lvl w:ilvl="0" w:tplc="EEA4D3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DB81F76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CA128F5C">
      <w:start w:val="1"/>
      <w:numFmt w:val="lowerLetter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8661D3A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288A7E83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B74066"/>
    <w:multiLevelType w:val="hybridMultilevel"/>
    <w:tmpl w:val="4D02D3F6"/>
    <w:lvl w:ilvl="0" w:tplc="E91A45DA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90B4542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9874985"/>
    <w:multiLevelType w:val="hybridMultilevel"/>
    <w:tmpl w:val="42E81F7E"/>
    <w:lvl w:ilvl="0" w:tplc="BDC4985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7" w15:restartNumberingAfterBreak="0">
    <w:nsid w:val="29DE577A"/>
    <w:multiLevelType w:val="multilevel"/>
    <w:tmpl w:val="F70050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8" w15:restartNumberingAfterBreak="0">
    <w:nsid w:val="2A9E2612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9" w15:restartNumberingAfterBreak="0">
    <w:nsid w:val="2B1E6915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1" w15:restartNumberingAfterBreak="0">
    <w:nsid w:val="2D166B1F"/>
    <w:multiLevelType w:val="hybridMultilevel"/>
    <w:tmpl w:val="A794800E"/>
    <w:lvl w:ilvl="0" w:tplc="6C74F5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2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3" w15:restartNumberingAfterBreak="0">
    <w:nsid w:val="2D920391"/>
    <w:multiLevelType w:val="multilevel"/>
    <w:tmpl w:val="F1C018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2D9B4FF0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DD3411A"/>
    <w:multiLevelType w:val="multilevel"/>
    <w:tmpl w:val="45B82BE6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2F631F2D"/>
    <w:multiLevelType w:val="singleLevel"/>
    <w:tmpl w:val="1C8CAA9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bCs/>
      </w:rPr>
    </w:lvl>
  </w:abstractNum>
  <w:abstractNum w:abstractNumId="107" w15:restartNumberingAfterBreak="0">
    <w:nsid w:val="2F906760"/>
    <w:multiLevelType w:val="hybridMultilevel"/>
    <w:tmpl w:val="7A581C9A"/>
    <w:lvl w:ilvl="0" w:tplc="DB4EC608">
      <w:start w:val="1"/>
      <w:numFmt w:val="decimal"/>
      <w:lvlText w:val="%1)"/>
      <w:lvlJc w:val="left"/>
      <w:pPr>
        <w:ind w:left="360" w:hanging="360"/>
      </w:p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0584E11"/>
    <w:multiLevelType w:val="multilevel"/>
    <w:tmpl w:val="5F4ECF0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2"/>
      <w:numFmt w:val="decimal"/>
      <w:isLgl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10" w15:restartNumberingAfterBreak="0">
    <w:nsid w:val="32052F0B"/>
    <w:multiLevelType w:val="hybridMultilevel"/>
    <w:tmpl w:val="7076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2C97405"/>
    <w:multiLevelType w:val="hybridMultilevel"/>
    <w:tmpl w:val="ECD8B838"/>
    <w:lvl w:ilvl="0" w:tplc="CF28D0F4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4D76A4B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4D877F8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14" w15:restartNumberingAfterBreak="0">
    <w:nsid w:val="350071A5"/>
    <w:multiLevelType w:val="hybridMultilevel"/>
    <w:tmpl w:val="54D29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661739A"/>
    <w:multiLevelType w:val="hybridMultilevel"/>
    <w:tmpl w:val="6A304DF8"/>
    <w:lvl w:ilvl="0" w:tplc="B636BA7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7" w15:restartNumberingAfterBreak="0">
    <w:nsid w:val="36A47DB4"/>
    <w:multiLevelType w:val="hybridMultilevel"/>
    <w:tmpl w:val="4FDE55C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378943F5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19" w15:restartNumberingAfterBreak="0">
    <w:nsid w:val="39D3138F"/>
    <w:multiLevelType w:val="singleLevel"/>
    <w:tmpl w:val="922053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0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C606047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EE34AFC"/>
    <w:multiLevelType w:val="hybridMultilevel"/>
    <w:tmpl w:val="D5DA9BDE"/>
    <w:lvl w:ilvl="0" w:tplc="CF8EFF6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4" w15:restartNumberingAfterBreak="0">
    <w:nsid w:val="3F90272F"/>
    <w:multiLevelType w:val="singleLevel"/>
    <w:tmpl w:val="7C7063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25" w15:restartNumberingAfterBreak="0">
    <w:nsid w:val="40872EC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0B10311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C23B3"/>
    <w:multiLevelType w:val="hybridMultilevel"/>
    <w:tmpl w:val="9494549C"/>
    <w:lvl w:ilvl="0" w:tplc="D5C2073A">
      <w:start w:val="1"/>
      <w:numFmt w:val="lowerLetter"/>
      <w:suff w:val="space"/>
      <w:lvlText w:val="%1)"/>
      <w:lvlJc w:val="left"/>
      <w:pPr>
        <w:ind w:left="579" w:hanging="1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22954EE"/>
    <w:multiLevelType w:val="hybridMultilevel"/>
    <w:tmpl w:val="A2A876E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0" w15:restartNumberingAfterBreak="0">
    <w:nsid w:val="422C611A"/>
    <w:multiLevelType w:val="hybridMultilevel"/>
    <w:tmpl w:val="F0BA94DA"/>
    <w:lvl w:ilvl="0" w:tplc="168C668E">
      <w:start w:val="1"/>
      <w:numFmt w:val="decimal"/>
      <w:lvlText w:val="%1.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1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2" w15:restartNumberingAfterBreak="0">
    <w:nsid w:val="44AF2E9A"/>
    <w:multiLevelType w:val="hybridMultilevel"/>
    <w:tmpl w:val="FA7288A2"/>
    <w:lvl w:ilvl="0" w:tplc="353E0FC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3" w15:restartNumberingAfterBreak="0">
    <w:nsid w:val="45405AA5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5924782"/>
    <w:multiLevelType w:val="multilevel"/>
    <w:tmpl w:val="187CCB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35" w15:restartNumberingAfterBreak="0">
    <w:nsid w:val="46A5617A"/>
    <w:multiLevelType w:val="hybridMultilevel"/>
    <w:tmpl w:val="7F82057A"/>
    <w:lvl w:ilvl="0" w:tplc="DA96488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766619B"/>
    <w:multiLevelType w:val="hybridMultilevel"/>
    <w:tmpl w:val="80B4F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86B06C1"/>
    <w:multiLevelType w:val="hybridMultilevel"/>
    <w:tmpl w:val="9FD889F2"/>
    <w:lvl w:ilvl="0" w:tplc="7108D56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9" w15:restartNumberingAfterBreak="0">
    <w:nsid w:val="49016EA7"/>
    <w:multiLevelType w:val="hybridMultilevel"/>
    <w:tmpl w:val="AFACC926"/>
    <w:lvl w:ilvl="0" w:tplc="FDB81F76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0" w15:restartNumberingAfterBreak="0">
    <w:nsid w:val="4BA84210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C81387D"/>
    <w:multiLevelType w:val="hybridMultilevel"/>
    <w:tmpl w:val="481CCA70"/>
    <w:lvl w:ilvl="0" w:tplc="52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CFA611E"/>
    <w:multiLevelType w:val="hybridMultilevel"/>
    <w:tmpl w:val="7D86E700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4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5" w15:restartNumberingAfterBreak="0">
    <w:nsid w:val="4E822994"/>
    <w:multiLevelType w:val="hybridMultilevel"/>
    <w:tmpl w:val="8ECA7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4ED32DF3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040799B"/>
    <w:multiLevelType w:val="hybridMultilevel"/>
    <w:tmpl w:val="EE62E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0" w15:restartNumberingAfterBreak="0">
    <w:nsid w:val="534B1F10"/>
    <w:multiLevelType w:val="hybridMultilevel"/>
    <w:tmpl w:val="AFC0E87E"/>
    <w:lvl w:ilvl="0" w:tplc="FDB81F7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54051ABA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52" w15:restartNumberingAfterBreak="0">
    <w:nsid w:val="54A91522"/>
    <w:multiLevelType w:val="hybridMultilevel"/>
    <w:tmpl w:val="85AE000E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3" w15:restartNumberingAfterBreak="0">
    <w:nsid w:val="55446720"/>
    <w:multiLevelType w:val="hybridMultilevel"/>
    <w:tmpl w:val="1E16A11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4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D4384F"/>
    <w:multiLevelType w:val="hybridMultilevel"/>
    <w:tmpl w:val="C32C2C2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56" w15:restartNumberingAfterBreak="0">
    <w:nsid w:val="587421CD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9875AE4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 w15:restartNumberingAfterBreak="0">
    <w:nsid w:val="59876395"/>
    <w:multiLevelType w:val="hybridMultilevel"/>
    <w:tmpl w:val="8F60E7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9C05F0D"/>
    <w:multiLevelType w:val="hybridMultilevel"/>
    <w:tmpl w:val="886AD040"/>
    <w:lvl w:ilvl="0" w:tplc="BB3A41B2">
      <w:start w:val="1"/>
      <w:numFmt w:val="upperRoman"/>
      <w:lvlText w:val="%1."/>
      <w:lvlJc w:val="left"/>
      <w:pPr>
        <w:ind w:left="359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9C17880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9D03AC5"/>
    <w:multiLevelType w:val="hybridMultilevel"/>
    <w:tmpl w:val="A0BE05AA"/>
    <w:lvl w:ilvl="0" w:tplc="90A20A4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59D225A8"/>
    <w:multiLevelType w:val="hybridMultilevel"/>
    <w:tmpl w:val="FA04169E"/>
    <w:lvl w:ilvl="0" w:tplc="C86202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353E0F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3" w15:restartNumberingAfterBreak="0">
    <w:nsid w:val="5A7A3E5A"/>
    <w:multiLevelType w:val="hybridMultilevel"/>
    <w:tmpl w:val="82CA07A6"/>
    <w:lvl w:ilvl="0" w:tplc="2EB4FC5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8" w15:restartNumberingAfterBreak="0">
    <w:nsid w:val="5CD10D95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0" w15:restartNumberingAfterBreak="0">
    <w:nsid w:val="61666347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71" w15:restartNumberingAfterBreak="0">
    <w:nsid w:val="61A008F7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1DD2794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63685569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6" w15:restartNumberingAfterBreak="0">
    <w:nsid w:val="65CA3C52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1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2" w15:restartNumberingAfterBreak="0">
    <w:nsid w:val="6A534888"/>
    <w:multiLevelType w:val="hybridMultilevel"/>
    <w:tmpl w:val="D50E07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D95777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84" w15:restartNumberingAfterBreak="0">
    <w:nsid w:val="6B0913A8"/>
    <w:multiLevelType w:val="hybridMultilevel"/>
    <w:tmpl w:val="B0DC99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6BAE4B99"/>
    <w:multiLevelType w:val="hybridMultilevel"/>
    <w:tmpl w:val="CE8EC5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88" w15:restartNumberingAfterBreak="0">
    <w:nsid w:val="6E101E08"/>
    <w:multiLevelType w:val="hybridMultilevel"/>
    <w:tmpl w:val="6C9624BA"/>
    <w:lvl w:ilvl="0" w:tplc="A9C810D4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E144241"/>
    <w:multiLevelType w:val="hybridMultilevel"/>
    <w:tmpl w:val="B2BEC22A"/>
    <w:lvl w:ilvl="0" w:tplc="3F7A7C5E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9" w:hanging="360"/>
      </w:pPr>
    </w:lvl>
    <w:lvl w:ilvl="2" w:tplc="0415001B" w:tentative="1">
      <w:start w:val="1"/>
      <w:numFmt w:val="lowerRoman"/>
      <w:lvlText w:val="%3."/>
      <w:lvlJc w:val="right"/>
      <w:pPr>
        <w:ind w:left="6129" w:hanging="180"/>
      </w:pPr>
    </w:lvl>
    <w:lvl w:ilvl="3" w:tplc="0415000F" w:tentative="1">
      <w:start w:val="1"/>
      <w:numFmt w:val="decimal"/>
      <w:lvlText w:val="%4."/>
      <w:lvlJc w:val="left"/>
      <w:pPr>
        <w:ind w:left="6849" w:hanging="360"/>
      </w:pPr>
    </w:lvl>
    <w:lvl w:ilvl="4" w:tplc="04150019" w:tentative="1">
      <w:start w:val="1"/>
      <w:numFmt w:val="lowerLetter"/>
      <w:lvlText w:val="%5."/>
      <w:lvlJc w:val="left"/>
      <w:pPr>
        <w:ind w:left="7569" w:hanging="360"/>
      </w:pPr>
    </w:lvl>
    <w:lvl w:ilvl="5" w:tplc="0415001B" w:tentative="1">
      <w:start w:val="1"/>
      <w:numFmt w:val="lowerRoman"/>
      <w:lvlText w:val="%6."/>
      <w:lvlJc w:val="right"/>
      <w:pPr>
        <w:ind w:left="8289" w:hanging="180"/>
      </w:pPr>
    </w:lvl>
    <w:lvl w:ilvl="6" w:tplc="0415000F" w:tentative="1">
      <w:start w:val="1"/>
      <w:numFmt w:val="decimal"/>
      <w:lvlText w:val="%7."/>
      <w:lvlJc w:val="left"/>
      <w:pPr>
        <w:ind w:left="9009" w:hanging="360"/>
      </w:pPr>
    </w:lvl>
    <w:lvl w:ilvl="7" w:tplc="04150019" w:tentative="1">
      <w:start w:val="1"/>
      <w:numFmt w:val="lowerLetter"/>
      <w:lvlText w:val="%8."/>
      <w:lvlJc w:val="left"/>
      <w:pPr>
        <w:ind w:left="9729" w:hanging="360"/>
      </w:pPr>
    </w:lvl>
    <w:lvl w:ilvl="8" w:tplc="0415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190" w15:restartNumberingAfterBreak="0">
    <w:nsid w:val="6F196A23"/>
    <w:multiLevelType w:val="hybridMultilevel"/>
    <w:tmpl w:val="E81C0E50"/>
    <w:lvl w:ilvl="0" w:tplc="6C74F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FC706BC"/>
    <w:multiLevelType w:val="hybridMultilevel"/>
    <w:tmpl w:val="56208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0AD65EB"/>
    <w:multiLevelType w:val="hybridMultilevel"/>
    <w:tmpl w:val="DD76A916"/>
    <w:lvl w:ilvl="0" w:tplc="7576ADE2">
      <w:start w:val="1"/>
      <w:numFmt w:val="decimal"/>
      <w:lvlText w:val="%1)"/>
      <w:lvlJc w:val="left"/>
      <w:pPr>
        <w:ind w:left="360" w:hanging="360"/>
      </w:pPr>
    </w:lvl>
    <w:lvl w:ilvl="1" w:tplc="481CF288" w:tentative="1">
      <w:start w:val="1"/>
      <w:numFmt w:val="lowerLetter"/>
      <w:lvlText w:val="%2."/>
      <w:lvlJc w:val="left"/>
      <w:pPr>
        <w:ind w:left="1080" w:hanging="360"/>
      </w:pPr>
    </w:lvl>
    <w:lvl w:ilvl="2" w:tplc="0F1E67FE" w:tentative="1">
      <w:start w:val="1"/>
      <w:numFmt w:val="lowerRoman"/>
      <w:lvlText w:val="%3."/>
      <w:lvlJc w:val="right"/>
      <w:pPr>
        <w:ind w:left="1800" w:hanging="180"/>
      </w:pPr>
    </w:lvl>
    <w:lvl w:ilvl="3" w:tplc="E3C833C6" w:tentative="1">
      <w:start w:val="1"/>
      <w:numFmt w:val="decimal"/>
      <w:lvlText w:val="%4."/>
      <w:lvlJc w:val="left"/>
      <w:pPr>
        <w:ind w:left="2520" w:hanging="360"/>
      </w:pPr>
    </w:lvl>
    <w:lvl w:ilvl="4" w:tplc="AFB43F92" w:tentative="1">
      <w:start w:val="1"/>
      <w:numFmt w:val="lowerLetter"/>
      <w:lvlText w:val="%5."/>
      <w:lvlJc w:val="left"/>
      <w:pPr>
        <w:ind w:left="3240" w:hanging="360"/>
      </w:pPr>
    </w:lvl>
    <w:lvl w:ilvl="5" w:tplc="2F7E7F76" w:tentative="1">
      <w:start w:val="1"/>
      <w:numFmt w:val="lowerRoman"/>
      <w:lvlText w:val="%6."/>
      <w:lvlJc w:val="right"/>
      <w:pPr>
        <w:ind w:left="3960" w:hanging="180"/>
      </w:pPr>
    </w:lvl>
    <w:lvl w:ilvl="6" w:tplc="4C1885FA" w:tentative="1">
      <w:start w:val="1"/>
      <w:numFmt w:val="decimal"/>
      <w:lvlText w:val="%7."/>
      <w:lvlJc w:val="left"/>
      <w:pPr>
        <w:ind w:left="4680" w:hanging="360"/>
      </w:pPr>
    </w:lvl>
    <w:lvl w:ilvl="7" w:tplc="5038D6B0" w:tentative="1">
      <w:start w:val="1"/>
      <w:numFmt w:val="lowerLetter"/>
      <w:lvlText w:val="%8."/>
      <w:lvlJc w:val="left"/>
      <w:pPr>
        <w:ind w:left="5400" w:hanging="360"/>
      </w:pPr>
    </w:lvl>
    <w:lvl w:ilvl="8" w:tplc="C5CC9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4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0E12A09"/>
    <w:multiLevelType w:val="hybridMultilevel"/>
    <w:tmpl w:val="012A2422"/>
    <w:lvl w:ilvl="0" w:tplc="DF426E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13" w:hanging="360"/>
      </w:pPr>
    </w:lvl>
    <w:lvl w:ilvl="2" w:tplc="0415001B" w:tentative="1">
      <w:start w:val="1"/>
      <w:numFmt w:val="lowerRoman"/>
      <w:lvlText w:val="%3."/>
      <w:lvlJc w:val="right"/>
      <w:pPr>
        <w:ind w:left="-2093" w:hanging="180"/>
      </w:pPr>
    </w:lvl>
    <w:lvl w:ilvl="3" w:tplc="0415000F" w:tentative="1">
      <w:start w:val="1"/>
      <w:numFmt w:val="decimal"/>
      <w:lvlText w:val="%4."/>
      <w:lvlJc w:val="left"/>
      <w:pPr>
        <w:ind w:left="-1373" w:hanging="360"/>
      </w:pPr>
    </w:lvl>
    <w:lvl w:ilvl="4" w:tplc="04150019" w:tentative="1">
      <w:start w:val="1"/>
      <w:numFmt w:val="lowerLetter"/>
      <w:lvlText w:val="%5."/>
      <w:lvlJc w:val="left"/>
      <w:pPr>
        <w:ind w:left="-653" w:hanging="360"/>
      </w:pPr>
    </w:lvl>
    <w:lvl w:ilvl="5" w:tplc="0415001B" w:tentative="1">
      <w:start w:val="1"/>
      <w:numFmt w:val="lowerRoman"/>
      <w:lvlText w:val="%6."/>
      <w:lvlJc w:val="right"/>
      <w:pPr>
        <w:ind w:left="67" w:hanging="180"/>
      </w:pPr>
    </w:lvl>
    <w:lvl w:ilvl="6" w:tplc="0415000F" w:tentative="1">
      <w:start w:val="1"/>
      <w:numFmt w:val="decimal"/>
      <w:lvlText w:val="%7."/>
      <w:lvlJc w:val="left"/>
      <w:pPr>
        <w:ind w:left="787" w:hanging="360"/>
      </w:pPr>
    </w:lvl>
    <w:lvl w:ilvl="7" w:tplc="04150019" w:tentative="1">
      <w:start w:val="1"/>
      <w:numFmt w:val="lowerLetter"/>
      <w:lvlText w:val="%8."/>
      <w:lvlJc w:val="left"/>
      <w:pPr>
        <w:ind w:left="1507" w:hanging="360"/>
      </w:pPr>
    </w:lvl>
    <w:lvl w:ilvl="8" w:tplc="0415001B" w:tentative="1">
      <w:start w:val="1"/>
      <w:numFmt w:val="lowerRoman"/>
      <w:lvlText w:val="%9."/>
      <w:lvlJc w:val="right"/>
      <w:pPr>
        <w:ind w:left="2227" w:hanging="180"/>
      </w:pPr>
    </w:lvl>
  </w:abstractNum>
  <w:abstractNum w:abstractNumId="196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98" w15:restartNumberingAfterBreak="0">
    <w:nsid w:val="71E830DE"/>
    <w:multiLevelType w:val="hybridMultilevel"/>
    <w:tmpl w:val="05B8DB0E"/>
    <w:lvl w:ilvl="0" w:tplc="64A0E32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0" w15:restartNumberingAfterBreak="0">
    <w:nsid w:val="723775CA"/>
    <w:multiLevelType w:val="hybridMultilevel"/>
    <w:tmpl w:val="6ACA2298"/>
    <w:lvl w:ilvl="0" w:tplc="026A16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2A97B48"/>
    <w:multiLevelType w:val="hybridMultilevel"/>
    <w:tmpl w:val="A672D14A"/>
    <w:lvl w:ilvl="0" w:tplc="C9BA6A1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38627CB"/>
    <w:multiLevelType w:val="hybridMultilevel"/>
    <w:tmpl w:val="AB964216"/>
    <w:lvl w:ilvl="0" w:tplc="CA128F5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03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4" w15:restartNumberingAfterBreak="0">
    <w:nsid w:val="74193B6B"/>
    <w:multiLevelType w:val="hybridMultilevel"/>
    <w:tmpl w:val="15A0DEA4"/>
    <w:lvl w:ilvl="0" w:tplc="8300055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 w15:restartNumberingAfterBreak="0">
    <w:nsid w:val="760036B3"/>
    <w:multiLevelType w:val="hybridMultilevel"/>
    <w:tmpl w:val="671066E6"/>
    <w:lvl w:ilvl="0" w:tplc="6AD4DF74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7CF202D"/>
    <w:multiLevelType w:val="hybridMultilevel"/>
    <w:tmpl w:val="606C8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8312F37"/>
    <w:multiLevelType w:val="multilevel"/>
    <w:tmpl w:val="CE3689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8" w15:restartNumberingAfterBreak="0">
    <w:nsid w:val="783C76FC"/>
    <w:multiLevelType w:val="hybridMultilevel"/>
    <w:tmpl w:val="959872C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9" w15:restartNumberingAfterBreak="0">
    <w:nsid w:val="78EF36AA"/>
    <w:multiLevelType w:val="hybridMultilevel"/>
    <w:tmpl w:val="023E4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96D2BA5"/>
    <w:multiLevelType w:val="hybridMultilevel"/>
    <w:tmpl w:val="BF547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2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3" w15:restartNumberingAfterBreak="0">
    <w:nsid w:val="7CF45EDE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D4C1F11"/>
    <w:multiLevelType w:val="multilevel"/>
    <w:tmpl w:val="186EB66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7DC25951"/>
    <w:multiLevelType w:val="hybridMultilevel"/>
    <w:tmpl w:val="73283EC8"/>
    <w:lvl w:ilvl="0" w:tplc="F6443AB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 w15:restartNumberingAfterBreak="0">
    <w:nsid w:val="7FEF4A94"/>
    <w:multiLevelType w:val="hybridMultilevel"/>
    <w:tmpl w:val="DF7677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7"/>
    <w:lvlOverride w:ilvl="0">
      <w:startOverride w:val="1"/>
    </w:lvlOverride>
  </w:num>
  <w:num w:numId="3">
    <w:abstractNumId w:val="131"/>
    <w:lvlOverride w:ilvl="0">
      <w:startOverride w:val="1"/>
    </w:lvlOverride>
  </w:num>
  <w:num w:numId="4">
    <w:abstractNumId w:val="74"/>
  </w:num>
  <w:num w:numId="5">
    <w:abstractNumId w:val="42"/>
  </w:num>
  <w:num w:numId="6">
    <w:abstractNumId w:val="179"/>
  </w:num>
  <w:num w:numId="7">
    <w:abstractNumId w:val="199"/>
  </w:num>
  <w:num w:numId="8">
    <w:abstractNumId w:val="94"/>
  </w:num>
  <w:num w:numId="9">
    <w:abstractNumId w:val="217"/>
  </w:num>
  <w:num w:numId="10">
    <w:abstractNumId w:val="128"/>
  </w:num>
  <w:num w:numId="11">
    <w:abstractNumId w:val="164"/>
  </w:num>
  <w:num w:numId="12">
    <w:abstractNumId w:val="57"/>
  </w:num>
  <w:num w:numId="13">
    <w:abstractNumId w:val="100"/>
  </w:num>
  <w:num w:numId="14">
    <w:abstractNumId w:val="37"/>
  </w:num>
  <w:num w:numId="15">
    <w:abstractNumId w:val="180"/>
  </w:num>
  <w:num w:numId="16">
    <w:abstractNumId w:val="212"/>
  </w:num>
  <w:num w:numId="17">
    <w:abstractNumId w:val="137"/>
  </w:num>
  <w:num w:numId="18">
    <w:abstractNumId w:val="83"/>
  </w:num>
  <w:num w:numId="19">
    <w:abstractNumId w:val="196"/>
  </w:num>
  <w:num w:numId="20">
    <w:abstractNumId w:val="63"/>
  </w:num>
  <w:num w:numId="21">
    <w:abstractNumId w:val="148"/>
  </w:num>
  <w:num w:numId="22">
    <w:abstractNumId w:val="174"/>
  </w:num>
  <w:num w:numId="23">
    <w:abstractNumId w:val="120"/>
  </w:num>
  <w:num w:numId="24">
    <w:abstractNumId w:val="116"/>
  </w:num>
  <w:num w:numId="25">
    <w:abstractNumId w:val="1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5"/>
  </w:num>
  <w:num w:numId="27">
    <w:abstractNumId w:val="109"/>
  </w:num>
  <w:num w:numId="28">
    <w:abstractNumId w:val="154"/>
  </w:num>
  <w:num w:numId="29">
    <w:abstractNumId w:val="48"/>
  </w:num>
  <w:num w:numId="30">
    <w:abstractNumId w:val="194"/>
  </w:num>
  <w:num w:numId="31">
    <w:abstractNumId w:val="165"/>
  </w:num>
  <w:num w:numId="32">
    <w:abstractNumId w:val="79"/>
  </w:num>
  <w:num w:numId="33">
    <w:abstractNumId w:val="58"/>
  </w:num>
  <w:num w:numId="34">
    <w:abstractNumId w:val="144"/>
  </w:num>
  <w:num w:numId="35">
    <w:abstractNumId w:val="177"/>
  </w:num>
  <w:num w:numId="36">
    <w:abstractNumId w:val="85"/>
  </w:num>
  <w:num w:numId="37">
    <w:abstractNumId w:val="47"/>
  </w:num>
  <w:num w:numId="38">
    <w:abstractNumId w:val="28"/>
  </w:num>
  <w:num w:numId="39">
    <w:abstractNumId w:val="70"/>
  </w:num>
  <w:num w:numId="40">
    <w:abstractNumId w:val="193"/>
  </w:num>
  <w:num w:numId="41">
    <w:abstractNumId w:val="67"/>
  </w:num>
  <w:num w:numId="42">
    <w:abstractNumId w:val="123"/>
  </w:num>
  <w:num w:numId="43">
    <w:abstractNumId w:val="181"/>
  </w:num>
  <w:num w:numId="44">
    <w:abstractNumId w:val="197"/>
  </w:num>
  <w:num w:numId="45">
    <w:abstractNumId w:val="203"/>
  </w:num>
  <w:num w:numId="46">
    <w:abstractNumId w:val="211"/>
  </w:num>
  <w:num w:numId="47">
    <w:abstractNumId w:val="143"/>
  </w:num>
  <w:num w:numId="48">
    <w:abstractNumId w:val="175"/>
  </w:num>
  <w:num w:numId="49">
    <w:abstractNumId w:val="39"/>
  </w:num>
  <w:num w:numId="50">
    <w:abstractNumId w:val="82"/>
  </w:num>
  <w:num w:numId="51">
    <w:abstractNumId w:val="186"/>
  </w:num>
  <w:num w:numId="52">
    <w:abstractNumId w:val="169"/>
  </w:num>
  <w:num w:numId="53">
    <w:abstractNumId w:val="35"/>
  </w:num>
  <w:num w:numId="54">
    <w:abstractNumId w:val="149"/>
  </w:num>
  <w:num w:numId="55">
    <w:abstractNumId w:val="50"/>
  </w:num>
  <w:num w:numId="56">
    <w:abstractNumId w:val="187"/>
  </w:num>
  <w:num w:numId="57">
    <w:abstractNumId w:val="64"/>
  </w:num>
  <w:num w:numId="58">
    <w:abstractNumId w:val="73"/>
  </w:num>
  <w:num w:numId="59">
    <w:abstractNumId w:val="178"/>
  </w:num>
  <w:num w:numId="60">
    <w:abstractNumId w:val="80"/>
  </w:num>
  <w:num w:numId="61">
    <w:abstractNumId w:val="88"/>
  </w:num>
  <w:num w:numId="62">
    <w:abstractNumId w:val="102"/>
  </w:num>
  <w:num w:numId="63">
    <w:abstractNumId w:val="96"/>
  </w:num>
  <w:num w:numId="64">
    <w:abstractNumId w:val="131"/>
  </w:num>
  <w:num w:numId="65">
    <w:abstractNumId w:val="54"/>
  </w:num>
  <w:num w:numId="66">
    <w:abstractNumId w:val="207"/>
  </w:num>
  <w:num w:numId="67">
    <w:abstractNumId w:val="189"/>
  </w:num>
  <w:num w:numId="68">
    <w:abstractNumId w:val="126"/>
  </w:num>
  <w:num w:numId="69">
    <w:abstractNumId w:val="52"/>
  </w:num>
  <w:num w:numId="7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97"/>
  </w:num>
  <w:num w:numId="72">
    <w:abstractNumId w:val="192"/>
  </w:num>
  <w:num w:numId="73">
    <w:abstractNumId w:val="53"/>
  </w:num>
  <w:num w:numId="74">
    <w:abstractNumId w:val="89"/>
  </w:num>
  <w:num w:numId="75">
    <w:abstractNumId w:val="65"/>
  </w:num>
  <w:num w:numId="76">
    <w:abstractNumId w:val="195"/>
  </w:num>
  <w:num w:numId="77">
    <w:abstractNumId w:val="66"/>
  </w:num>
  <w:num w:numId="78">
    <w:abstractNumId w:val="138"/>
  </w:num>
  <w:num w:numId="79">
    <w:abstractNumId w:val="99"/>
  </w:num>
  <w:num w:numId="80">
    <w:abstractNumId w:val="190"/>
  </w:num>
  <w:num w:numId="81">
    <w:abstractNumId w:val="206"/>
  </w:num>
  <w:num w:numId="82">
    <w:abstractNumId w:val="30"/>
  </w:num>
  <w:num w:numId="83">
    <w:abstractNumId w:val="26"/>
  </w:num>
  <w:num w:numId="84">
    <w:abstractNumId w:val="176"/>
  </w:num>
  <w:num w:numId="85">
    <w:abstractNumId w:val="61"/>
  </w:num>
  <w:num w:numId="86">
    <w:abstractNumId w:val="91"/>
  </w:num>
  <w:num w:numId="87">
    <w:abstractNumId w:val="141"/>
  </w:num>
  <w:num w:numId="88">
    <w:abstractNumId w:val="127"/>
  </w:num>
  <w:num w:numId="89">
    <w:abstractNumId w:val="93"/>
  </w:num>
  <w:num w:numId="90">
    <w:abstractNumId w:val="163"/>
  </w:num>
  <w:num w:numId="91">
    <w:abstractNumId w:val="145"/>
  </w:num>
  <w:num w:numId="92">
    <w:abstractNumId w:val="162"/>
  </w:num>
  <w:num w:numId="93">
    <w:abstractNumId w:val="121"/>
  </w:num>
  <w:num w:numId="94">
    <w:abstractNumId w:val="45"/>
  </w:num>
  <w:num w:numId="95">
    <w:abstractNumId w:val="159"/>
  </w:num>
  <w:num w:numId="96">
    <w:abstractNumId w:val="152"/>
  </w:num>
  <w:num w:numId="97">
    <w:abstractNumId w:val="68"/>
  </w:num>
  <w:num w:numId="98">
    <w:abstractNumId w:val="153"/>
  </w:num>
  <w:num w:numId="99">
    <w:abstractNumId w:val="101"/>
  </w:num>
  <w:num w:numId="100">
    <w:abstractNumId w:val="59"/>
  </w:num>
  <w:num w:numId="101">
    <w:abstractNumId w:val="49"/>
  </w:num>
  <w:num w:numId="102">
    <w:abstractNumId w:val="210"/>
  </w:num>
  <w:num w:numId="103">
    <w:abstractNumId w:val="168"/>
  </w:num>
  <w:num w:numId="104">
    <w:abstractNumId w:val="208"/>
  </w:num>
  <w:num w:numId="105">
    <w:abstractNumId w:val="84"/>
  </w:num>
  <w:num w:numId="106">
    <w:abstractNumId w:val="150"/>
  </w:num>
  <w:num w:numId="107">
    <w:abstractNumId w:val="202"/>
  </w:num>
  <w:num w:numId="108">
    <w:abstractNumId w:val="122"/>
  </w:num>
  <w:num w:numId="109">
    <w:abstractNumId w:val="34"/>
  </w:num>
  <w:num w:numId="110">
    <w:abstractNumId w:val="215"/>
  </w:num>
  <w:num w:numId="111">
    <w:abstractNumId w:val="213"/>
  </w:num>
  <w:num w:numId="112">
    <w:abstractNumId w:val="95"/>
  </w:num>
  <w:num w:numId="113">
    <w:abstractNumId w:val="183"/>
  </w:num>
  <w:num w:numId="114">
    <w:abstractNumId w:val="135"/>
  </w:num>
  <w:num w:numId="115">
    <w:abstractNumId w:val="151"/>
  </w:num>
  <w:num w:numId="116">
    <w:abstractNumId w:val="171"/>
  </w:num>
  <w:num w:numId="117">
    <w:abstractNumId w:val="92"/>
  </w:num>
  <w:num w:numId="118">
    <w:abstractNumId w:val="172"/>
  </w:num>
  <w:num w:numId="119">
    <w:abstractNumId w:val="191"/>
  </w:num>
  <w:num w:numId="120">
    <w:abstractNumId w:val="104"/>
  </w:num>
  <w:num w:numId="121">
    <w:abstractNumId w:val="201"/>
  </w:num>
  <w:num w:numId="122">
    <w:abstractNumId w:val="32"/>
  </w:num>
  <w:num w:numId="123">
    <w:abstractNumId w:val="51"/>
  </w:num>
  <w:num w:numId="124">
    <w:abstractNumId w:val="200"/>
  </w:num>
  <w:num w:numId="125">
    <w:abstractNumId w:val="27"/>
  </w:num>
  <w:num w:numId="126">
    <w:abstractNumId w:val="117"/>
  </w:num>
  <w:num w:numId="127">
    <w:abstractNumId w:val="87"/>
  </w:num>
  <w:num w:numId="128">
    <w:abstractNumId w:val="125"/>
  </w:num>
  <w:num w:numId="129">
    <w:abstractNumId w:val="184"/>
  </w:num>
  <w:num w:numId="130">
    <w:abstractNumId w:val="132"/>
  </w:num>
  <w:num w:numId="131">
    <w:abstractNumId w:val="33"/>
  </w:num>
  <w:num w:numId="132">
    <w:abstractNumId w:val="38"/>
  </w:num>
  <w:num w:numId="133">
    <w:abstractNumId w:val="60"/>
  </w:num>
  <w:num w:numId="134">
    <w:abstractNumId w:val="147"/>
  </w:num>
  <w:num w:numId="135">
    <w:abstractNumId w:val="31"/>
  </w:num>
  <w:num w:numId="136">
    <w:abstractNumId w:val="110"/>
  </w:num>
  <w:num w:numId="137">
    <w:abstractNumId w:val="185"/>
  </w:num>
  <w:num w:numId="138">
    <w:abstractNumId w:val="75"/>
  </w:num>
  <w:num w:numId="139">
    <w:abstractNumId w:val="139"/>
  </w:num>
  <w:num w:numId="140">
    <w:abstractNumId w:val="44"/>
  </w:num>
  <w:num w:numId="141">
    <w:abstractNumId w:val="111"/>
  </w:num>
  <w:num w:numId="142">
    <w:abstractNumId w:val="157"/>
  </w:num>
  <w:num w:numId="143">
    <w:abstractNumId w:val="29"/>
  </w:num>
  <w:num w:numId="144">
    <w:abstractNumId w:val="36"/>
  </w:num>
  <w:num w:numId="145">
    <w:abstractNumId w:val="108"/>
  </w:num>
  <w:num w:numId="146">
    <w:abstractNumId w:val="3"/>
  </w:num>
  <w:num w:numId="147">
    <w:abstractNumId w:val="1"/>
  </w:num>
  <w:num w:numId="148">
    <w:abstractNumId w:val="7"/>
  </w:num>
  <w:num w:numId="149">
    <w:abstractNumId w:val="90"/>
  </w:num>
  <w:num w:numId="150">
    <w:abstractNumId w:val="106"/>
  </w:num>
  <w:num w:numId="151">
    <w:abstractNumId w:val="124"/>
  </w:num>
  <w:num w:numId="152">
    <w:abstractNumId w:val="113"/>
  </w:num>
  <w:num w:numId="153">
    <w:abstractNumId w:val="134"/>
  </w:num>
  <w:num w:numId="154">
    <w:abstractNumId w:val="119"/>
  </w:num>
  <w:num w:numId="155">
    <w:abstractNumId w:val="81"/>
  </w:num>
  <w:num w:numId="156">
    <w:abstractNumId w:val="173"/>
  </w:num>
  <w:num w:numId="157">
    <w:abstractNumId w:val="160"/>
  </w:num>
  <w:num w:numId="158">
    <w:abstractNumId w:val="209"/>
  </w:num>
  <w:num w:numId="159">
    <w:abstractNumId w:val="105"/>
  </w:num>
  <w:num w:numId="160">
    <w:abstractNumId w:val="114"/>
  </w:num>
  <w:num w:numId="161">
    <w:abstractNumId w:val="136"/>
  </w:num>
  <w:num w:numId="162">
    <w:abstractNumId w:val="71"/>
  </w:num>
  <w:num w:numId="163">
    <w:abstractNumId w:val="43"/>
  </w:num>
  <w:num w:numId="164">
    <w:abstractNumId w:val="130"/>
  </w:num>
  <w:num w:numId="165">
    <w:abstractNumId w:val="69"/>
  </w:num>
  <w:num w:numId="166">
    <w:abstractNumId w:val="156"/>
  </w:num>
  <w:num w:numId="167">
    <w:abstractNumId w:val="204"/>
  </w:num>
  <w:num w:numId="168">
    <w:abstractNumId w:val="146"/>
  </w:num>
  <w:num w:numId="169">
    <w:abstractNumId w:val="214"/>
  </w:num>
  <w:num w:numId="170">
    <w:abstractNumId w:val="133"/>
  </w:num>
  <w:num w:numId="171">
    <w:abstractNumId w:val="198"/>
  </w:num>
  <w:num w:numId="172">
    <w:abstractNumId w:val="155"/>
  </w:num>
  <w:num w:numId="173">
    <w:abstractNumId w:val="86"/>
  </w:num>
  <w:num w:numId="174">
    <w:abstractNumId w:val="112"/>
  </w:num>
  <w:num w:numId="175">
    <w:abstractNumId w:val="62"/>
  </w:num>
  <w:num w:numId="176">
    <w:abstractNumId w:val="142"/>
  </w:num>
  <w:num w:numId="177">
    <w:abstractNumId w:val="188"/>
  </w:num>
  <w:num w:numId="178">
    <w:abstractNumId w:val="115"/>
  </w:num>
  <w:num w:numId="179">
    <w:abstractNumId w:val="205"/>
  </w:num>
  <w:num w:numId="180">
    <w:abstractNumId w:val="46"/>
  </w:num>
  <w:num w:numId="181">
    <w:abstractNumId w:val="78"/>
  </w:num>
  <w:num w:numId="182">
    <w:abstractNumId w:val="41"/>
  </w:num>
  <w:num w:numId="183">
    <w:abstractNumId w:val="129"/>
  </w:num>
  <w:num w:numId="184">
    <w:abstractNumId w:val="72"/>
  </w:num>
  <w:num w:numId="185">
    <w:abstractNumId w:val="158"/>
  </w:num>
  <w:num w:numId="186">
    <w:abstractNumId w:val="107"/>
  </w:num>
  <w:num w:numId="187">
    <w:abstractNumId w:val="216"/>
  </w:num>
  <w:num w:numId="188">
    <w:abstractNumId w:val="118"/>
  </w:num>
  <w:num w:numId="189">
    <w:abstractNumId w:val="76"/>
  </w:num>
  <w:num w:numId="190">
    <w:abstractNumId w:val="182"/>
  </w:num>
  <w:num w:numId="191">
    <w:abstractNumId w:val="170"/>
  </w:num>
  <w:num w:numId="192">
    <w:abstractNumId w:val="40"/>
  </w:num>
  <w:num w:numId="193">
    <w:abstractNumId w:val="140"/>
  </w:num>
  <w:num w:numId="194">
    <w:abstractNumId w:val="103"/>
  </w:num>
  <w:num w:numId="195">
    <w:abstractNumId w:val="56"/>
  </w:num>
  <w:num w:numId="196">
    <w:abstractNumId w:val="77"/>
  </w:num>
  <w:num w:numId="197">
    <w:abstractNumId w:val="161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185"/>
    <w:rsid w:val="000069AC"/>
    <w:rsid w:val="00006C05"/>
    <w:rsid w:val="000073E6"/>
    <w:rsid w:val="00007DD1"/>
    <w:rsid w:val="00007FCD"/>
    <w:rsid w:val="000116B8"/>
    <w:rsid w:val="00011747"/>
    <w:rsid w:val="00011A03"/>
    <w:rsid w:val="00012390"/>
    <w:rsid w:val="000124BB"/>
    <w:rsid w:val="000125D8"/>
    <w:rsid w:val="0001265C"/>
    <w:rsid w:val="0001297F"/>
    <w:rsid w:val="000129F0"/>
    <w:rsid w:val="000135FB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6D99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38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41E"/>
    <w:rsid w:val="00041D76"/>
    <w:rsid w:val="00042DF1"/>
    <w:rsid w:val="000432A1"/>
    <w:rsid w:val="00043737"/>
    <w:rsid w:val="00044BEC"/>
    <w:rsid w:val="00044D8D"/>
    <w:rsid w:val="000450B3"/>
    <w:rsid w:val="000457B8"/>
    <w:rsid w:val="000459A1"/>
    <w:rsid w:val="00045A9C"/>
    <w:rsid w:val="0004628E"/>
    <w:rsid w:val="00046A29"/>
    <w:rsid w:val="00046B19"/>
    <w:rsid w:val="0004711D"/>
    <w:rsid w:val="0004773E"/>
    <w:rsid w:val="000477D5"/>
    <w:rsid w:val="0004786D"/>
    <w:rsid w:val="000478BF"/>
    <w:rsid w:val="000500CC"/>
    <w:rsid w:val="000503E0"/>
    <w:rsid w:val="00050D16"/>
    <w:rsid w:val="00051267"/>
    <w:rsid w:val="00051406"/>
    <w:rsid w:val="000514AF"/>
    <w:rsid w:val="00051554"/>
    <w:rsid w:val="000519DE"/>
    <w:rsid w:val="00051A08"/>
    <w:rsid w:val="00051E57"/>
    <w:rsid w:val="000526F0"/>
    <w:rsid w:val="000535D0"/>
    <w:rsid w:val="0005381F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B71"/>
    <w:rsid w:val="00056DE8"/>
    <w:rsid w:val="000578E4"/>
    <w:rsid w:val="00057A95"/>
    <w:rsid w:val="00057D77"/>
    <w:rsid w:val="00060934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5B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E9F"/>
    <w:rsid w:val="00064F68"/>
    <w:rsid w:val="00065445"/>
    <w:rsid w:val="000655C4"/>
    <w:rsid w:val="000663C5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4BA1"/>
    <w:rsid w:val="00074FAC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B9F"/>
    <w:rsid w:val="00081FF6"/>
    <w:rsid w:val="0008223C"/>
    <w:rsid w:val="00083E18"/>
    <w:rsid w:val="000844FE"/>
    <w:rsid w:val="000845E9"/>
    <w:rsid w:val="0008469A"/>
    <w:rsid w:val="0008475B"/>
    <w:rsid w:val="00084877"/>
    <w:rsid w:val="00084D3A"/>
    <w:rsid w:val="00085489"/>
    <w:rsid w:val="00085FBE"/>
    <w:rsid w:val="00086B3E"/>
    <w:rsid w:val="00086EA6"/>
    <w:rsid w:val="00087218"/>
    <w:rsid w:val="00090008"/>
    <w:rsid w:val="000900D5"/>
    <w:rsid w:val="00090652"/>
    <w:rsid w:val="0009070B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6A8"/>
    <w:rsid w:val="00094AED"/>
    <w:rsid w:val="00094C3E"/>
    <w:rsid w:val="0009689C"/>
    <w:rsid w:val="00097C31"/>
    <w:rsid w:val="00097E3E"/>
    <w:rsid w:val="000A044A"/>
    <w:rsid w:val="000A0B16"/>
    <w:rsid w:val="000A0EE3"/>
    <w:rsid w:val="000A15E4"/>
    <w:rsid w:val="000A2796"/>
    <w:rsid w:val="000A2E29"/>
    <w:rsid w:val="000A31B5"/>
    <w:rsid w:val="000A34A9"/>
    <w:rsid w:val="000A3F85"/>
    <w:rsid w:val="000A3F92"/>
    <w:rsid w:val="000A45BA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3DE8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C90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561"/>
    <w:rsid w:val="000E3A2B"/>
    <w:rsid w:val="000E3B01"/>
    <w:rsid w:val="000E3FC7"/>
    <w:rsid w:val="000E4313"/>
    <w:rsid w:val="000E49AA"/>
    <w:rsid w:val="000E4A91"/>
    <w:rsid w:val="000E4F8D"/>
    <w:rsid w:val="000E5DFE"/>
    <w:rsid w:val="000E6527"/>
    <w:rsid w:val="000E74FE"/>
    <w:rsid w:val="000E7561"/>
    <w:rsid w:val="000F0DEA"/>
    <w:rsid w:val="000F1911"/>
    <w:rsid w:val="000F1D83"/>
    <w:rsid w:val="000F1F40"/>
    <w:rsid w:val="000F23DA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0F7F3E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BDE"/>
    <w:rsid w:val="00104C3F"/>
    <w:rsid w:val="00104C45"/>
    <w:rsid w:val="0010551B"/>
    <w:rsid w:val="001057D7"/>
    <w:rsid w:val="00105816"/>
    <w:rsid w:val="00105C3B"/>
    <w:rsid w:val="0010654E"/>
    <w:rsid w:val="00106AB3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4DC7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5B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A90"/>
    <w:rsid w:val="00131F42"/>
    <w:rsid w:val="00132B16"/>
    <w:rsid w:val="00132D92"/>
    <w:rsid w:val="00132E99"/>
    <w:rsid w:val="00133066"/>
    <w:rsid w:val="00133447"/>
    <w:rsid w:val="00133D11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772"/>
    <w:rsid w:val="001408DB"/>
    <w:rsid w:val="00140CA5"/>
    <w:rsid w:val="00141214"/>
    <w:rsid w:val="00141375"/>
    <w:rsid w:val="00141C2B"/>
    <w:rsid w:val="00141CD8"/>
    <w:rsid w:val="00141F4A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D64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E47"/>
    <w:rsid w:val="00155FAB"/>
    <w:rsid w:val="00156269"/>
    <w:rsid w:val="00156A01"/>
    <w:rsid w:val="00156B1C"/>
    <w:rsid w:val="00156C7D"/>
    <w:rsid w:val="00156FD9"/>
    <w:rsid w:val="00162941"/>
    <w:rsid w:val="00162CA9"/>
    <w:rsid w:val="00163169"/>
    <w:rsid w:val="001631D0"/>
    <w:rsid w:val="001633EC"/>
    <w:rsid w:val="00163AA8"/>
    <w:rsid w:val="001641DA"/>
    <w:rsid w:val="001657DB"/>
    <w:rsid w:val="00165A71"/>
    <w:rsid w:val="001665E5"/>
    <w:rsid w:val="00166DD1"/>
    <w:rsid w:val="001674D4"/>
    <w:rsid w:val="001675A7"/>
    <w:rsid w:val="0016768A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2AC"/>
    <w:rsid w:val="001737D0"/>
    <w:rsid w:val="00173E1D"/>
    <w:rsid w:val="00173EBD"/>
    <w:rsid w:val="00174016"/>
    <w:rsid w:val="00174F17"/>
    <w:rsid w:val="001751C3"/>
    <w:rsid w:val="001759BC"/>
    <w:rsid w:val="00175E78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5FC"/>
    <w:rsid w:val="001836EB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6834"/>
    <w:rsid w:val="00187450"/>
    <w:rsid w:val="00191654"/>
    <w:rsid w:val="00192013"/>
    <w:rsid w:val="00192199"/>
    <w:rsid w:val="001921E2"/>
    <w:rsid w:val="001926B2"/>
    <w:rsid w:val="00192B26"/>
    <w:rsid w:val="00192E85"/>
    <w:rsid w:val="00192EBC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384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1E80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65A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269"/>
    <w:rsid w:val="001D2BC1"/>
    <w:rsid w:val="001D2D0B"/>
    <w:rsid w:val="001D4167"/>
    <w:rsid w:val="001D44C5"/>
    <w:rsid w:val="001D4748"/>
    <w:rsid w:val="001D4872"/>
    <w:rsid w:val="001D49AC"/>
    <w:rsid w:val="001D4B20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062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49A"/>
    <w:rsid w:val="001F6AE6"/>
    <w:rsid w:val="001F6B4B"/>
    <w:rsid w:val="001F6DAD"/>
    <w:rsid w:val="001F789E"/>
    <w:rsid w:val="00200339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9CD"/>
    <w:rsid w:val="00206D0A"/>
    <w:rsid w:val="002071B7"/>
    <w:rsid w:val="0020734C"/>
    <w:rsid w:val="002077D2"/>
    <w:rsid w:val="00207805"/>
    <w:rsid w:val="00207B1D"/>
    <w:rsid w:val="00207C50"/>
    <w:rsid w:val="00207EEA"/>
    <w:rsid w:val="0021054F"/>
    <w:rsid w:val="00210928"/>
    <w:rsid w:val="002113AB"/>
    <w:rsid w:val="002116D1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9F"/>
    <w:rsid w:val="00214FEB"/>
    <w:rsid w:val="0021555D"/>
    <w:rsid w:val="00215944"/>
    <w:rsid w:val="0021690C"/>
    <w:rsid w:val="00216BD1"/>
    <w:rsid w:val="002176A9"/>
    <w:rsid w:val="00217789"/>
    <w:rsid w:val="002213CD"/>
    <w:rsid w:val="002216FA"/>
    <w:rsid w:val="00222122"/>
    <w:rsid w:val="0022244D"/>
    <w:rsid w:val="002227BF"/>
    <w:rsid w:val="00222A75"/>
    <w:rsid w:val="002239F9"/>
    <w:rsid w:val="002241B8"/>
    <w:rsid w:val="00224278"/>
    <w:rsid w:val="00224462"/>
    <w:rsid w:val="00225546"/>
    <w:rsid w:val="00225CFB"/>
    <w:rsid w:val="00226FB5"/>
    <w:rsid w:val="0022708D"/>
    <w:rsid w:val="002270F1"/>
    <w:rsid w:val="0022766E"/>
    <w:rsid w:val="00227DDC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3753"/>
    <w:rsid w:val="00234035"/>
    <w:rsid w:val="002349C1"/>
    <w:rsid w:val="00235002"/>
    <w:rsid w:val="00235007"/>
    <w:rsid w:val="0023538E"/>
    <w:rsid w:val="002358E5"/>
    <w:rsid w:val="00236054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574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CFA"/>
    <w:rsid w:val="00261E9B"/>
    <w:rsid w:val="00262072"/>
    <w:rsid w:val="002627CD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0AAC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5FBF"/>
    <w:rsid w:val="00286189"/>
    <w:rsid w:val="00286299"/>
    <w:rsid w:val="0028682C"/>
    <w:rsid w:val="00286F3F"/>
    <w:rsid w:val="0028758D"/>
    <w:rsid w:val="0029089C"/>
    <w:rsid w:val="00290FF3"/>
    <w:rsid w:val="00291239"/>
    <w:rsid w:val="00292E06"/>
    <w:rsid w:val="00293830"/>
    <w:rsid w:val="00293D0A"/>
    <w:rsid w:val="00293F75"/>
    <w:rsid w:val="002962D6"/>
    <w:rsid w:val="00296AE1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59D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130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60E"/>
    <w:rsid w:val="002C27A3"/>
    <w:rsid w:val="002C28CF"/>
    <w:rsid w:val="002C2BD8"/>
    <w:rsid w:val="002C3258"/>
    <w:rsid w:val="002C3839"/>
    <w:rsid w:val="002C3E38"/>
    <w:rsid w:val="002C4184"/>
    <w:rsid w:val="002C4709"/>
    <w:rsid w:val="002C4729"/>
    <w:rsid w:val="002C4F32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64D"/>
    <w:rsid w:val="002D3B4A"/>
    <w:rsid w:val="002D3D92"/>
    <w:rsid w:val="002D4B36"/>
    <w:rsid w:val="002D7350"/>
    <w:rsid w:val="002D7BEF"/>
    <w:rsid w:val="002D7E98"/>
    <w:rsid w:val="002E1CC7"/>
    <w:rsid w:val="002E1D2E"/>
    <w:rsid w:val="002E2FD6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E6AA8"/>
    <w:rsid w:val="002E7D78"/>
    <w:rsid w:val="002F03E3"/>
    <w:rsid w:val="002F0C55"/>
    <w:rsid w:val="002F0F42"/>
    <w:rsid w:val="002F121C"/>
    <w:rsid w:val="002F1671"/>
    <w:rsid w:val="002F1E50"/>
    <w:rsid w:val="002F2408"/>
    <w:rsid w:val="002F2430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551F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0FAC"/>
    <w:rsid w:val="00311126"/>
    <w:rsid w:val="00311316"/>
    <w:rsid w:val="00312500"/>
    <w:rsid w:val="0031252C"/>
    <w:rsid w:val="003125A5"/>
    <w:rsid w:val="0031289F"/>
    <w:rsid w:val="0031329B"/>
    <w:rsid w:val="00313684"/>
    <w:rsid w:val="00313EDC"/>
    <w:rsid w:val="003147D6"/>
    <w:rsid w:val="00314878"/>
    <w:rsid w:val="00314884"/>
    <w:rsid w:val="00314D5B"/>
    <w:rsid w:val="0031575C"/>
    <w:rsid w:val="003159BF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4AF"/>
    <w:rsid w:val="00324CA9"/>
    <w:rsid w:val="00324DCB"/>
    <w:rsid w:val="00324EDF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BA9"/>
    <w:rsid w:val="00336EC8"/>
    <w:rsid w:val="00336F00"/>
    <w:rsid w:val="003372A9"/>
    <w:rsid w:val="00337B4C"/>
    <w:rsid w:val="00340210"/>
    <w:rsid w:val="00340538"/>
    <w:rsid w:val="0034090C"/>
    <w:rsid w:val="00340921"/>
    <w:rsid w:val="00340AF5"/>
    <w:rsid w:val="0034125D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1E6"/>
    <w:rsid w:val="00361371"/>
    <w:rsid w:val="00361B5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6FD9"/>
    <w:rsid w:val="003675DD"/>
    <w:rsid w:val="003675FC"/>
    <w:rsid w:val="00367615"/>
    <w:rsid w:val="00367BA7"/>
    <w:rsid w:val="00367CA0"/>
    <w:rsid w:val="00367DC4"/>
    <w:rsid w:val="00370BBC"/>
    <w:rsid w:val="0037156F"/>
    <w:rsid w:val="00371C77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29B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A94"/>
    <w:rsid w:val="00387F2A"/>
    <w:rsid w:val="003901D9"/>
    <w:rsid w:val="00390611"/>
    <w:rsid w:val="00390DC8"/>
    <w:rsid w:val="00390FDA"/>
    <w:rsid w:val="00391137"/>
    <w:rsid w:val="0039212B"/>
    <w:rsid w:val="003929DF"/>
    <w:rsid w:val="00392ABA"/>
    <w:rsid w:val="00392DA5"/>
    <w:rsid w:val="003932DE"/>
    <w:rsid w:val="00394F8B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D20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549"/>
    <w:rsid w:val="003B467C"/>
    <w:rsid w:val="003B5915"/>
    <w:rsid w:val="003B59B3"/>
    <w:rsid w:val="003B5EBA"/>
    <w:rsid w:val="003B620A"/>
    <w:rsid w:val="003B6375"/>
    <w:rsid w:val="003B66D4"/>
    <w:rsid w:val="003B6961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1F"/>
    <w:rsid w:val="003C2375"/>
    <w:rsid w:val="003C3277"/>
    <w:rsid w:val="003C3BF0"/>
    <w:rsid w:val="003C4943"/>
    <w:rsid w:val="003C4965"/>
    <w:rsid w:val="003C49BF"/>
    <w:rsid w:val="003C4AD3"/>
    <w:rsid w:val="003C4AED"/>
    <w:rsid w:val="003C4E79"/>
    <w:rsid w:val="003C5BAC"/>
    <w:rsid w:val="003C5C93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2EBA"/>
    <w:rsid w:val="003D308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65B"/>
    <w:rsid w:val="003D7A51"/>
    <w:rsid w:val="003D7FF1"/>
    <w:rsid w:val="003E0186"/>
    <w:rsid w:val="003E0740"/>
    <w:rsid w:val="003E0DD8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2D5F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DBF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2FE"/>
    <w:rsid w:val="00413BCE"/>
    <w:rsid w:val="00414134"/>
    <w:rsid w:val="0041487B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8"/>
    <w:rsid w:val="00423F0A"/>
    <w:rsid w:val="00424436"/>
    <w:rsid w:val="0042490E"/>
    <w:rsid w:val="00424DFB"/>
    <w:rsid w:val="00425620"/>
    <w:rsid w:val="00425939"/>
    <w:rsid w:val="00425F35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0E84"/>
    <w:rsid w:val="004315D1"/>
    <w:rsid w:val="004316C9"/>
    <w:rsid w:val="00431DEC"/>
    <w:rsid w:val="004320E9"/>
    <w:rsid w:val="004324AA"/>
    <w:rsid w:val="00432D5E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0FF1"/>
    <w:rsid w:val="00441014"/>
    <w:rsid w:val="00441791"/>
    <w:rsid w:val="00441C09"/>
    <w:rsid w:val="00442858"/>
    <w:rsid w:val="00442B71"/>
    <w:rsid w:val="00443A3F"/>
    <w:rsid w:val="00444328"/>
    <w:rsid w:val="00444596"/>
    <w:rsid w:val="00444597"/>
    <w:rsid w:val="00444AEB"/>
    <w:rsid w:val="00446510"/>
    <w:rsid w:val="00446EEA"/>
    <w:rsid w:val="004474B5"/>
    <w:rsid w:val="00447604"/>
    <w:rsid w:val="00447C5E"/>
    <w:rsid w:val="004503DF"/>
    <w:rsid w:val="00451527"/>
    <w:rsid w:val="00451ADF"/>
    <w:rsid w:val="00451E10"/>
    <w:rsid w:val="0045351C"/>
    <w:rsid w:val="004547F8"/>
    <w:rsid w:val="0045498E"/>
    <w:rsid w:val="0045562B"/>
    <w:rsid w:val="0045573C"/>
    <w:rsid w:val="004560D3"/>
    <w:rsid w:val="00456C0D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125F"/>
    <w:rsid w:val="004715C3"/>
    <w:rsid w:val="004716B3"/>
    <w:rsid w:val="00472757"/>
    <w:rsid w:val="00472803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519"/>
    <w:rsid w:val="00474E50"/>
    <w:rsid w:val="004759CB"/>
    <w:rsid w:val="00476680"/>
    <w:rsid w:val="0047687D"/>
    <w:rsid w:val="004769E5"/>
    <w:rsid w:val="004772AC"/>
    <w:rsid w:val="004773AE"/>
    <w:rsid w:val="0047752A"/>
    <w:rsid w:val="00477632"/>
    <w:rsid w:val="00477AB9"/>
    <w:rsid w:val="00480465"/>
    <w:rsid w:val="00480772"/>
    <w:rsid w:val="00480E68"/>
    <w:rsid w:val="004815F8"/>
    <w:rsid w:val="0048192C"/>
    <w:rsid w:val="0048198B"/>
    <w:rsid w:val="0048229A"/>
    <w:rsid w:val="0048298E"/>
    <w:rsid w:val="00482F83"/>
    <w:rsid w:val="0048324A"/>
    <w:rsid w:val="00483BBE"/>
    <w:rsid w:val="004842A5"/>
    <w:rsid w:val="00484681"/>
    <w:rsid w:val="00484A3A"/>
    <w:rsid w:val="0048642C"/>
    <w:rsid w:val="004868B7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BF8"/>
    <w:rsid w:val="00492CC0"/>
    <w:rsid w:val="00492D56"/>
    <w:rsid w:val="00493B78"/>
    <w:rsid w:val="004947F8"/>
    <w:rsid w:val="00494825"/>
    <w:rsid w:val="00494E1D"/>
    <w:rsid w:val="00495424"/>
    <w:rsid w:val="00495894"/>
    <w:rsid w:val="0049622E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0C46"/>
    <w:rsid w:val="004B1560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3AF"/>
    <w:rsid w:val="004C0DB5"/>
    <w:rsid w:val="004C132F"/>
    <w:rsid w:val="004C2D03"/>
    <w:rsid w:val="004C3213"/>
    <w:rsid w:val="004C3331"/>
    <w:rsid w:val="004C35D6"/>
    <w:rsid w:val="004C39B8"/>
    <w:rsid w:val="004C3A1B"/>
    <w:rsid w:val="004C41B1"/>
    <w:rsid w:val="004C48BB"/>
    <w:rsid w:val="004C49D1"/>
    <w:rsid w:val="004C52A0"/>
    <w:rsid w:val="004C57C6"/>
    <w:rsid w:val="004C596D"/>
    <w:rsid w:val="004C5A0C"/>
    <w:rsid w:val="004C5B56"/>
    <w:rsid w:val="004C5C97"/>
    <w:rsid w:val="004C670C"/>
    <w:rsid w:val="004C6774"/>
    <w:rsid w:val="004C6EAE"/>
    <w:rsid w:val="004C7194"/>
    <w:rsid w:val="004C78C2"/>
    <w:rsid w:val="004C7AD9"/>
    <w:rsid w:val="004D044A"/>
    <w:rsid w:val="004D07CD"/>
    <w:rsid w:val="004D18D6"/>
    <w:rsid w:val="004D1F0A"/>
    <w:rsid w:val="004D2599"/>
    <w:rsid w:val="004D2764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011"/>
    <w:rsid w:val="004E1745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4EE1"/>
    <w:rsid w:val="004E62F7"/>
    <w:rsid w:val="004E63D7"/>
    <w:rsid w:val="004E6805"/>
    <w:rsid w:val="004E6902"/>
    <w:rsid w:val="004E6FC0"/>
    <w:rsid w:val="004E72DF"/>
    <w:rsid w:val="004E74CE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DB3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5FC4"/>
    <w:rsid w:val="005061EF"/>
    <w:rsid w:val="005065D8"/>
    <w:rsid w:val="005069AC"/>
    <w:rsid w:val="00506E89"/>
    <w:rsid w:val="00507A97"/>
    <w:rsid w:val="00507D97"/>
    <w:rsid w:val="00510DB5"/>
    <w:rsid w:val="005114BE"/>
    <w:rsid w:val="005114D4"/>
    <w:rsid w:val="00511B5D"/>
    <w:rsid w:val="0051201A"/>
    <w:rsid w:val="00512C2A"/>
    <w:rsid w:val="00512CE8"/>
    <w:rsid w:val="00513292"/>
    <w:rsid w:val="00513E16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5FBD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4D2F"/>
    <w:rsid w:val="00524EEE"/>
    <w:rsid w:val="00525425"/>
    <w:rsid w:val="005254EA"/>
    <w:rsid w:val="0052569A"/>
    <w:rsid w:val="00525B94"/>
    <w:rsid w:val="005262AA"/>
    <w:rsid w:val="00526493"/>
    <w:rsid w:val="005264FA"/>
    <w:rsid w:val="00526850"/>
    <w:rsid w:val="00527480"/>
    <w:rsid w:val="005276F6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55A"/>
    <w:rsid w:val="0053475D"/>
    <w:rsid w:val="00535170"/>
    <w:rsid w:val="005352BB"/>
    <w:rsid w:val="005353E3"/>
    <w:rsid w:val="0053553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835"/>
    <w:rsid w:val="00542A9D"/>
    <w:rsid w:val="00542FD0"/>
    <w:rsid w:val="005431A3"/>
    <w:rsid w:val="005446E3"/>
    <w:rsid w:val="00544DC3"/>
    <w:rsid w:val="005455DE"/>
    <w:rsid w:val="005455FB"/>
    <w:rsid w:val="00545D83"/>
    <w:rsid w:val="00550262"/>
    <w:rsid w:val="00550874"/>
    <w:rsid w:val="00550A15"/>
    <w:rsid w:val="00550BC5"/>
    <w:rsid w:val="00550F81"/>
    <w:rsid w:val="005515B4"/>
    <w:rsid w:val="00551A02"/>
    <w:rsid w:val="00552159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5B4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290A"/>
    <w:rsid w:val="00562D81"/>
    <w:rsid w:val="00563B16"/>
    <w:rsid w:val="00563B2E"/>
    <w:rsid w:val="00563B82"/>
    <w:rsid w:val="005649C9"/>
    <w:rsid w:val="00564CED"/>
    <w:rsid w:val="00564E2F"/>
    <w:rsid w:val="00565203"/>
    <w:rsid w:val="005658F3"/>
    <w:rsid w:val="00565E1A"/>
    <w:rsid w:val="00566284"/>
    <w:rsid w:val="005701EB"/>
    <w:rsid w:val="005702F8"/>
    <w:rsid w:val="00570784"/>
    <w:rsid w:val="00570D5C"/>
    <w:rsid w:val="005713DB"/>
    <w:rsid w:val="005714C7"/>
    <w:rsid w:val="005715B7"/>
    <w:rsid w:val="005721CB"/>
    <w:rsid w:val="00572AD6"/>
    <w:rsid w:val="00572E4E"/>
    <w:rsid w:val="00573075"/>
    <w:rsid w:val="0057356E"/>
    <w:rsid w:val="00573FA3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3AF"/>
    <w:rsid w:val="005914F0"/>
    <w:rsid w:val="0059191A"/>
    <w:rsid w:val="00592582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C96"/>
    <w:rsid w:val="00597E34"/>
    <w:rsid w:val="00597F40"/>
    <w:rsid w:val="005A03F1"/>
    <w:rsid w:val="005A060B"/>
    <w:rsid w:val="005A0635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0E3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7C9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1C3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DEB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363"/>
    <w:rsid w:val="0061095D"/>
    <w:rsid w:val="00610B41"/>
    <w:rsid w:val="00611512"/>
    <w:rsid w:val="00611FA8"/>
    <w:rsid w:val="00612F2A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1E63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6A2D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357"/>
    <w:rsid w:val="00633574"/>
    <w:rsid w:val="0063425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B90"/>
    <w:rsid w:val="006513C1"/>
    <w:rsid w:val="006518BD"/>
    <w:rsid w:val="00651BF2"/>
    <w:rsid w:val="00651C3F"/>
    <w:rsid w:val="00651CAB"/>
    <w:rsid w:val="00651F51"/>
    <w:rsid w:val="00652320"/>
    <w:rsid w:val="00652A28"/>
    <w:rsid w:val="00652D85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6F"/>
    <w:rsid w:val="00655BB8"/>
    <w:rsid w:val="0065629C"/>
    <w:rsid w:val="006563ED"/>
    <w:rsid w:val="00656C5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9C9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4B37"/>
    <w:rsid w:val="0068522C"/>
    <w:rsid w:val="00685421"/>
    <w:rsid w:val="0068684C"/>
    <w:rsid w:val="0068733E"/>
    <w:rsid w:val="00690CBF"/>
    <w:rsid w:val="00690FE1"/>
    <w:rsid w:val="00691650"/>
    <w:rsid w:val="00691BB4"/>
    <w:rsid w:val="00692854"/>
    <w:rsid w:val="00692A02"/>
    <w:rsid w:val="00692AB0"/>
    <w:rsid w:val="00692D13"/>
    <w:rsid w:val="00693067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9A8"/>
    <w:rsid w:val="006A2C70"/>
    <w:rsid w:val="006A2FA2"/>
    <w:rsid w:val="006A3682"/>
    <w:rsid w:val="006A45EC"/>
    <w:rsid w:val="006A4B5C"/>
    <w:rsid w:val="006A4F46"/>
    <w:rsid w:val="006A53B0"/>
    <w:rsid w:val="006A5565"/>
    <w:rsid w:val="006A5841"/>
    <w:rsid w:val="006A617D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0AC"/>
    <w:rsid w:val="006B45BE"/>
    <w:rsid w:val="006B557F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28C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5E1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3DF4"/>
    <w:rsid w:val="00714483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17945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827"/>
    <w:rsid w:val="00730B91"/>
    <w:rsid w:val="007310C8"/>
    <w:rsid w:val="0073125B"/>
    <w:rsid w:val="007313D8"/>
    <w:rsid w:val="00731599"/>
    <w:rsid w:val="00732722"/>
    <w:rsid w:val="00732982"/>
    <w:rsid w:val="007335D0"/>
    <w:rsid w:val="00733B8A"/>
    <w:rsid w:val="0073469E"/>
    <w:rsid w:val="00734745"/>
    <w:rsid w:val="007351D6"/>
    <w:rsid w:val="00735534"/>
    <w:rsid w:val="00735FF2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C0F"/>
    <w:rsid w:val="00743E35"/>
    <w:rsid w:val="00744077"/>
    <w:rsid w:val="0074407E"/>
    <w:rsid w:val="007443D3"/>
    <w:rsid w:val="007449EF"/>
    <w:rsid w:val="00744D05"/>
    <w:rsid w:val="00744EF9"/>
    <w:rsid w:val="00745096"/>
    <w:rsid w:val="00745E98"/>
    <w:rsid w:val="00745F78"/>
    <w:rsid w:val="00745F97"/>
    <w:rsid w:val="007462E3"/>
    <w:rsid w:val="00746F77"/>
    <w:rsid w:val="007474DE"/>
    <w:rsid w:val="0074786A"/>
    <w:rsid w:val="00747BC9"/>
    <w:rsid w:val="00750751"/>
    <w:rsid w:val="00751070"/>
    <w:rsid w:val="007512DD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7F5"/>
    <w:rsid w:val="00756E00"/>
    <w:rsid w:val="00756FDD"/>
    <w:rsid w:val="00760217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3B0D"/>
    <w:rsid w:val="007640AD"/>
    <w:rsid w:val="007643B0"/>
    <w:rsid w:val="00764D92"/>
    <w:rsid w:val="0076500B"/>
    <w:rsid w:val="007654D8"/>
    <w:rsid w:val="00765A19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5FDC"/>
    <w:rsid w:val="0077609E"/>
    <w:rsid w:val="007760FB"/>
    <w:rsid w:val="00776DD6"/>
    <w:rsid w:val="00777399"/>
    <w:rsid w:val="007800E3"/>
    <w:rsid w:val="00780EA2"/>
    <w:rsid w:val="00780FBC"/>
    <w:rsid w:val="00781BBE"/>
    <w:rsid w:val="00781D03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4C4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0DB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0F71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A41"/>
    <w:rsid w:val="007B5E04"/>
    <w:rsid w:val="007B5FB9"/>
    <w:rsid w:val="007B6171"/>
    <w:rsid w:val="007B6337"/>
    <w:rsid w:val="007B63DD"/>
    <w:rsid w:val="007B6567"/>
    <w:rsid w:val="007B6A53"/>
    <w:rsid w:val="007C16CF"/>
    <w:rsid w:val="007C1A3E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0EE1"/>
    <w:rsid w:val="007D10EE"/>
    <w:rsid w:val="007D1199"/>
    <w:rsid w:val="007D1700"/>
    <w:rsid w:val="007D270B"/>
    <w:rsid w:val="007D311E"/>
    <w:rsid w:val="007D332F"/>
    <w:rsid w:val="007D3A07"/>
    <w:rsid w:val="007D4829"/>
    <w:rsid w:val="007D58AF"/>
    <w:rsid w:val="007D5CCA"/>
    <w:rsid w:val="007D6275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7DE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4872"/>
    <w:rsid w:val="007F5AD2"/>
    <w:rsid w:val="007F5AEA"/>
    <w:rsid w:val="007F5E98"/>
    <w:rsid w:val="007F5FAE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0DE"/>
    <w:rsid w:val="00801C60"/>
    <w:rsid w:val="00802072"/>
    <w:rsid w:val="00803174"/>
    <w:rsid w:val="008032AC"/>
    <w:rsid w:val="0080427B"/>
    <w:rsid w:val="00804636"/>
    <w:rsid w:val="00804F98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1A0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8E0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504"/>
    <w:rsid w:val="00863CE7"/>
    <w:rsid w:val="00863E36"/>
    <w:rsid w:val="00863EFC"/>
    <w:rsid w:val="00865436"/>
    <w:rsid w:val="00865C3D"/>
    <w:rsid w:val="00865C5A"/>
    <w:rsid w:val="00865EFA"/>
    <w:rsid w:val="0086609B"/>
    <w:rsid w:val="00866488"/>
    <w:rsid w:val="00866740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85A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27D"/>
    <w:rsid w:val="008823E5"/>
    <w:rsid w:val="00883840"/>
    <w:rsid w:val="0088388E"/>
    <w:rsid w:val="00883A13"/>
    <w:rsid w:val="00883D31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4581"/>
    <w:rsid w:val="00895877"/>
    <w:rsid w:val="008959BE"/>
    <w:rsid w:val="00895BDB"/>
    <w:rsid w:val="00896675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78B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938"/>
    <w:rsid w:val="008C1A3E"/>
    <w:rsid w:val="008C2A7E"/>
    <w:rsid w:val="008C2CCE"/>
    <w:rsid w:val="008C3BF8"/>
    <w:rsid w:val="008C3D18"/>
    <w:rsid w:val="008C3F7D"/>
    <w:rsid w:val="008C4167"/>
    <w:rsid w:val="008C4461"/>
    <w:rsid w:val="008C454A"/>
    <w:rsid w:val="008C5A2C"/>
    <w:rsid w:val="008C6016"/>
    <w:rsid w:val="008C62E5"/>
    <w:rsid w:val="008C7252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14A"/>
    <w:rsid w:val="008E4FEA"/>
    <w:rsid w:val="008E55FB"/>
    <w:rsid w:val="008E5E42"/>
    <w:rsid w:val="008E5EE8"/>
    <w:rsid w:val="008E61C4"/>
    <w:rsid w:val="008E6C6E"/>
    <w:rsid w:val="008E6F85"/>
    <w:rsid w:val="008E78CF"/>
    <w:rsid w:val="008F074D"/>
    <w:rsid w:val="008F1B34"/>
    <w:rsid w:val="008F1DD1"/>
    <w:rsid w:val="008F2113"/>
    <w:rsid w:val="008F21B8"/>
    <w:rsid w:val="008F243D"/>
    <w:rsid w:val="008F2E17"/>
    <w:rsid w:val="008F3605"/>
    <w:rsid w:val="008F37E4"/>
    <w:rsid w:val="008F388B"/>
    <w:rsid w:val="008F3981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7396"/>
    <w:rsid w:val="008F73FE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053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ABF"/>
    <w:rsid w:val="00910EEF"/>
    <w:rsid w:val="009114DD"/>
    <w:rsid w:val="00911AE6"/>
    <w:rsid w:val="00911D5F"/>
    <w:rsid w:val="0091234B"/>
    <w:rsid w:val="0091272A"/>
    <w:rsid w:val="00912A3D"/>
    <w:rsid w:val="00912DBF"/>
    <w:rsid w:val="00913F25"/>
    <w:rsid w:val="00913F2E"/>
    <w:rsid w:val="00914B4F"/>
    <w:rsid w:val="00914D61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AFC"/>
    <w:rsid w:val="00920E8E"/>
    <w:rsid w:val="00921600"/>
    <w:rsid w:val="009216FB"/>
    <w:rsid w:val="00921A8A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277E1"/>
    <w:rsid w:val="00927A87"/>
    <w:rsid w:val="00930197"/>
    <w:rsid w:val="009309DB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1092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5F26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7FC"/>
    <w:rsid w:val="00956CB1"/>
    <w:rsid w:val="00957552"/>
    <w:rsid w:val="00960201"/>
    <w:rsid w:val="00960213"/>
    <w:rsid w:val="00960859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747"/>
    <w:rsid w:val="00977C3B"/>
    <w:rsid w:val="00980552"/>
    <w:rsid w:val="00980E64"/>
    <w:rsid w:val="00980EBF"/>
    <w:rsid w:val="009813B2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967"/>
    <w:rsid w:val="009A1D88"/>
    <w:rsid w:val="009A2970"/>
    <w:rsid w:val="009A2F12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537"/>
    <w:rsid w:val="009B1AD8"/>
    <w:rsid w:val="009B1AFC"/>
    <w:rsid w:val="009B1B4F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0FF8"/>
    <w:rsid w:val="009C146B"/>
    <w:rsid w:val="009C14B6"/>
    <w:rsid w:val="009C1503"/>
    <w:rsid w:val="009C1666"/>
    <w:rsid w:val="009C327F"/>
    <w:rsid w:val="009C34DC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5C9"/>
    <w:rsid w:val="009D6E8A"/>
    <w:rsid w:val="009D708A"/>
    <w:rsid w:val="009D72C3"/>
    <w:rsid w:val="009D751A"/>
    <w:rsid w:val="009D776F"/>
    <w:rsid w:val="009D7DB4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314"/>
    <w:rsid w:val="009F050F"/>
    <w:rsid w:val="009F07F7"/>
    <w:rsid w:val="009F0C70"/>
    <w:rsid w:val="009F0F98"/>
    <w:rsid w:val="009F1226"/>
    <w:rsid w:val="009F12EA"/>
    <w:rsid w:val="009F1534"/>
    <w:rsid w:val="009F1A07"/>
    <w:rsid w:val="009F1E4C"/>
    <w:rsid w:val="009F1E8F"/>
    <w:rsid w:val="009F1EA5"/>
    <w:rsid w:val="009F1F6C"/>
    <w:rsid w:val="009F2856"/>
    <w:rsid w:val="009F37C2"/>
    <w:rsid w:val="009F3A56"/>
    <w:rsid w:val="009F3D12"/>
    <w:rsid w:val="009F4019"/>
    <w:rsid w:val="009F487D"/>
    <w:rsid w:val="009F4E30"/>
    <w:rsid w:val="009F51D9"/>
    <w:rsid w:val="009F552C"/>
    <w:rsid w:val="009F5876"/>
    <w:rsid w:val="009F595F"/>
    <w:rsid w:val="009F6388"/>
    <w:rsid w:val="009F63C7"/>
    <w:rsid w:val="009F72FE"/>
    <w:rsid w:val="009F745E"/>
    <w:rsid w:val="00A00CF3"/>
    <w:rsid w:val="00A00D37"/>
    <w:rsid w:val="00A00EA8"/>
    <w:rsid w:val="00A01183"/>
    <w:rsid w:val="00A014F9"/>
    <w:rsid w:val="00A01AA3"/>
    <w:rsid w:val="00A0264A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E4C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0B7"/>
    <w:rsid w:val="00A14678"/>
    <w:rsid w:val="00A146A8"/>
    <w:rsid w:val="00A156F2"/>
    <w:rsid w:val="00A15A00"/>
    <w:rsid w:val="00A15F14"/>
    <w:rsid w:val="00A16195"/>
    <w:rsid w:val="00A16640"/>
    <w:rsid w:val="00A16945"/>
    <w:rsid w:val="00A169E5"/>
    <w:rsid w:val="00A16C33"/>
    <w:rsid w:val="00A16F17"/>
    <w:rsid w:val="00A17540"/>
    <w:rsid w:val="00A1775E"/>
    <w:rsid w:val="00A17A55"/>
    <w:rsid w:val="00A20B3C"/>
    <w:rsid w:val="00A20CA4"/>
    <w:rsid w:val="00A21E41"/>
    <w:rsid w:val="00A21E86"/>
    <w:rsid w:val="00A223DF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58F8"/>
    <w:rsid w:val="00A2613F"/>
    <w:rsid w:val="00A2617F"/>
    <w:rsid w:val="00A2684C"/>
    <w:rsid w:val="00A269BD"/>
    <w:rsid w:val="00A2719F"/>
    <w:rsid w:val="00A2729A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1E7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B31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2B1"/>
    <w:rsid w:val="00A42342"/>
    <w:rsid w:val="00A428D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3CB"/>
    <w:rsid w:val="00A47831"/>
    <w:rsid w:val="00A47D56"/>
    <w:rsid w:val="00A50069"/>
    <w:rsid w:val="00A50208"/>
    <w:rsid w:val="00A505CF"/>
    <w:rsid w:val="00A50686"/>
    <w:rsid w:val="00A507B4"/>
    <w:rsid w:val="00A509AE"/>
    <w:rsid w:val="00A50E7F"/>
    <w:rsid w:val="00A511A1"/>
    <w:rsid w:val="00A5141C"/>
    <w:rsid w:val="00A51967"/>
    <w:rsid w:val="00A523D1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2D"/>
    <w:rsid w:val="00A57E66"/>
    <w:rsid w:val="00A601CC"/>
    <w:rsid w:val="00A6121A"/>
    <w:rsid w:val="00A62327"/>
    <w:rsid w:val="00A62651"/>
    <w:rsid w:val="00A627EF"/>
    <w:rsid w:val="00A62D86"/>
    <w:rsid w:val="00A62F52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53E"/>
    <w:rsid w:val="00A717C5"/>
    <w:rsid w:val="00A71C05"/>
    <w:rsid w:val="00A71F2D"/>
    <w:rsid w:val="00A76029"/>
    <w:rsid w:val="00A763AF"/>
    <w:rsid w:val="00A763C8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116"/>
    <w:rsid w:val="00A90A49"/>
    <w:rsid w:val="00A90B2F"/>
    <w:rsid w:val="00A90D49"/>
    <w:rsid w:val="00A9197B"/>
    <w:rsid w:val="00A91BF5"/>
    <w:rsid w:val="00A92356"/>
    <w:rsid w:val="00A924AA"/>
    <w:rsid w:val="00A92D67"/>
    <w:rsid w:val="00A92FB1"/>
    <w:rsid w:val="00A93BA1"/>
    <w:rsid w:val="00A9427D"/>
    <w:rsid w:val="00A942B6"/>
    <w:rsid w:val="00A944CE"/>
    <w:rsid w:val="00A94A56"/>
    <w:rsid w:val="00A95441"/>
    <w:rsid w:val="00A96C78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5F65"/>
    <w:rsid w:val="00AA667B"/>
    <w:rsid w:val="00AA6D4A"/>
    <w:rsid w:val="00AB007E"/>
    <w:rsid w:val="00AB0270"/>
    <w:rsid w:val="00AB0E76"/>
    <w:rsid w:val="00AB1012"/>
    <w:rsid w:val="00AB113F"/>
    <w:rsid w:val="00AB15F1"/>
    <w:rsid w:val="00AB19AC"/>
    <w:rsid w:val="00AB19BE"/>
    <w:rsid w:val="00AB1FEE"/>
    <w:rsid w:val="00AB2298"/>
    <w:rsid w:val="00AB25B0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8F0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0CD"/>
    <w:rsid w:val="00AD16C2"/>
    <w:rsid w:val="00AD1A5D"/>
    <w:rsid w:val="00AD1AB3"/>
    <w:rsid w:val="00AD22E9"/>
    <w:rsid w:val="00AD2303"/>
    <w:rsid w:val="00AD2A14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5D8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09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5ACF"/>
    <w:rsid w:val="00AE6363"/>
    <w:rsid w:val="00AE677A"/>
    <w:rsid w:val="00AE6C68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35C"/>
    <w:rsid w:val="00AF3491"/>
    <w:rsid w:val="00AF40A7"/>
    <w:rsid w:val="00AF4359"/>
    <w:rsid w:val="00AF4523"/>
    <w:rsid w:val="00AF519C"/>
    <w:rsid w:val="00AF5348"/>
    <w:rsid w:val="00AF6162"/>
    <w:rsid w:val="00AF6929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09A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1D71"/>
    <w:rsid w:val="00B120A6"/>
    <w:rsid w:val="00B1241A"/>
    <w:rsid w:val="00B1281F"/>
    <w:rsid w:val="00B12FE5"/>
    <w:rsid w:val="00B13482"/>
    <w:rsid w:val="00B13683"/>
    <w:rsid w:val="00B13BA5"/>
    <w:rsid w:val="00B13C7B"/>
    <w:rsid w:val="00B13CD8"/>
    <w:rsid w:val="00B13CDC"/>
    <w:rsid w:val="00B14803"/>
    <w:rsid w:val="00B14E89"/>
    <w:rsid w:val="00B14E8C"/>
    <w:rsid w:val="00B159DF"/>
    <w:rsid w:val="00B15B89"/>
    <w:rsid w:val="00B16007"/>
    <w:rsid w:val="00B169BB"/>
    <w:rsid w:val="00B16ABD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1C76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1D6"/>
    <w:rsid w:val="00B374DF"/>
    <w:rsid w:val="00B37667"/>
    <w:rsid w:val="00B37C8E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16"/>
    <w:rsid w:val="00B50ECF"/>
    <w:rsid w:val="00B51026"/>
    <w:rsid w:val="00B51105"/>
    <w:rsid w:val="00B513A8"/>
    <w:rsid w:val="00B5176D"/>
    <w:rsid w:val="00B517AD"/>
    <w:rsid w:val="00B51927"/>
    <w:rsid w:val="00B51AA9"/>
    <w:rsid w:val="00B51E77"/>
    <w:rsid w:val="00B52231"/>
    <w:rsid w:val="00B52248"/>
    <w:rsid w:val="00B52D2C"/>
    <w:rsid w:val="00B52E06"/>
    <w:rsid w:val="00B534EC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5EF8"/>
    <w:rsid w:val="00B56031"/>
    <w:rsid w:val="00B566D3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BD2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5E6"/>
    <w:rsid w:val="00B656E1"/>
    <w:rsid w:val="00B6577D"/>
    <w:rsid w:val="00B65965"/>
    <w:rsid w:val="00B66352"/>
    <w:rsid w:val="00B6638E"/>
    <w:rsid w:val="00B66855"/>
    <w:rsid w:val="00B67539"/>
    <w:rsid w:val="00B67A91"/>
    <w:rsid w:val="00B67EBA"/>
    <w:rsid w:val="00B67FD5"/>
    <w:rsid w:val="00B70492"/>
    <w:rsid w:val="00B70535"/>
    <w:rsid w:val="00B70D9E"/>
    <w:rsid w:val="00B70ECB"/>
    <w:rsid w:val="00B71F69"/>
    <w:rsid w:val="00B72259"/>
    <w:rsid w:val="00B73023"/>
    <w:rsid w:val="00B731DB"/>
    <w:rsid w:val="00B7363D"/>
    <w:rsid w:val="00B73CB4"/>
    <w:rsid w:val="00B73D50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2FE0"/>
    <w:rsid w:val="00B8300F"/>
    <w:rsid w:val="00B83047"/>
    <w:rsid w:val="00B830A5"/>
    <w:rsid w:val="00B832D7"/>
    <w:rsid w:val="00B83DFA"/>
    <w:rsid w:val="00B83E1A"/>
    <w:rsid w:val="00B83FC9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7A"/>
    <w:rsid w:val="00B916C7"/>
    <w:rsid w:val="00B91B78"/>
    <w:rsid w:val="00B9323F"/>
    <w:rsid w:val="00B94977"/>
    <w:rsid w:val="00B949D0"/>
    <w:rsid w:val="00B94CF8"/>
    <w:rsid w:val="00B954D3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418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611"/>
    <w:rsid w:val="00BC28D7"/>
    <w:rsid w:val="00BC35D3"/>
    <w:rsid w:val="00BC4B99"/>
    <w:rsid w:val="00BC4D7E"/>
    <w:rsid w:val="00BC4F8F"/>
    <w:rsid w:val="00BC59D7"/>
    <w:rsid w:val="00BC63CC"/>
    <w:rsid w:val="00BC678F"/>
    <w:rsid w:val="00BC6B9D"/>
    <w:rsid w:val="00BC7C6B"/>
    <w:rsid w:val="00BC7EFE"/>
    <w:rsid w:val="00BD034F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427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1F54"/>
    <w:rsid w:val="00BE218E"/>
    <w:rsid w:val="00BE330A"/>
    <w:rsid w:val="00BE33FA"/>
    <w:rsid w:val="00BE347E"/>
    <w:rsid w:val="00BE3642"/>
    <w:rsid w:val="00BE3ABC"/>
    <w:rsid w:val="00BE4BF4"/>
    <w:rsid w:val="00BE4C81"/>
    <w:rsid w:val="00BE5382"/>
    <w:rsid w:val="00BE54B8"/>
    <w:rsid w:val="00BE55A2"/>
    <w:rsid w:val="00BE5645"/>
    <w:rsid w:val="00BE5981"/>
    <w:rsid w:val="00BE5A55"/>
    <w:rsid w:val="00BE5CDA"/>
    <w:rsid w:val="00BE634F"/>
    <w:rsid w:val="00BE75C7"/>
    <w:rsid w:val="00BE75E7"/>
    <w:rsid w:val="00BE764F"/>
    <w:rsid w:val="00BE7730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4EBE"/>
    <w:rsid w:val="00BF5DD2"/>
    <w:rsid w:val="00BF62C4"/>
    <w:rsid w:val="00BF654E"/>
    <w:rsid w:val="00BF698B"/>
    <w:rsid w:val="00BF69CE"/>
    <w:rsid w:val="00BF6A81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31A8"/>
    <w:rsid w:val="00C349E7"/>
    <w:rsid w:val="00C34EC8"/>
    <w:rsid w:val="00C34F88"/>
    <w:rsid w:val="00C35854"/>
    <w:rsid w:val="00C35969"/>
    <w:rsid w:val="00C35EEF"/>
    <w:rsid w:val="00C35FF5"/>
    <w:rsid w:val="00C362DF"/>
    <w:rsid w:val="00C3758C"/>
    <w:rsid w:val="00C37705"/>
    <w:rsid w:val="00C40138"/>
    <w:rsid w:val="00C4067D"/>
    <w:rsid w:val="00C40928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027"/>
    <w:rsid w:val="00C52138"/>
    <w:rsid w:val="00C529A1"/>
    <w:rsid w:val="00C5334F"/>
    <w:rsid w:val="00C53B0D"/>
    <w:rsid w:val="00C553DE"/>
    <w:rsid w:val="00C561F1"/>
    <w:rsid w:val="00C568EB"/>
    <w:rsid w:val="00C601C5"/>
    <w:rsid w:val="00C6023C"/>
    <w:rsid w:val="00C60AE2"/>
    <w:rsid w:val="00C614CF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729"/>
    <w:rsid w:val="00C64AA1"/>
    <w:rsid w:val="00C64BE5"/>
    <w:rsid w:val="00C64C67"/>
    <w:rsid w:val="00C65165"/>
    <w:rsid w:val="00C659F2"/>
    <w:rsid w:val="00C65F60"/>
    <w:rsid w:val="00C66232"/>
    <w:rsid w:val="00C6646E"/>
    <w:rsid w:val="00C66B90"/>
    <w:rsid w:val="00C671C0"/>
    <w:rsid w:val="00C6760D"/>
    <w:rsid w:val="00C67EC9"/>
    <w:rsid w:val="00C67FB0"/>
    <w:rsid w:val="00C70295"/>
    <w:rsid w:val="00C70898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6E3D"/>
    <w:rsid w:val="00C77037"/>
    <w:rsid w:val="00C777F3"/>
    <w:rsid w:val="00C77ABC"/>
    <w:rsid w:val="00C77C34"/>
    <w:rsid w:val="00C77DDD"/>
    <w:rsid w:val="00C77E2E"/>
    <w:rsid w:val="00C77FDE"/>
    <w:rsid w:val="00C8020E"/>
    <w:rsid w:val="00C8032F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4B6"/>
    <w:rsid w:val="00CA0B29"/>
    <w:rsid w:val="00CA0DBC"/>
    <w:rsid w:val="00CA0FFD"/>
    <w:rsid w:val="00CA1368"/>
    <w:rsid w:val="00CA188B"/>
    <w:rsid w:val="00CA1A5C"/>
    <w:rsid w:val="00CA23A7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3AD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B6F"/>
    <w:rsid w:val="00CB5CA6"/>
    <w:rsid w:val="00CB6A0E"/>
    <w:rsid w:val="00CB6F41"/>
    <w:rsid w:val="00CB6F7C"/>
    <w:rsid w:val="00CB7141"/>
    <w:rsid w:val="00CB79BE"/>
    <w:rsid w:val="00CC0283"/>
    <w:rsid w:val="00CC0911"/>
    <w:rsid w:val="00CC0C41"/>
    <w:rsid w:val="00CC0D42"/>
    <w:rsid w:val="00CC2169"/>
    <w:rsid w:val="00CC2304"/>
    <w:rsid w:val="00CC24F1"/>
    <w:rsid w:val="00CC2521"/>
    <w:rsid w:val="00CC2525"/>
    <w:rsid w:val="00CC25A9"/>
    <w:rsid w:val="00CC2A61"/>
    <w:rsid w:val="00CC2B1A"/>
    <w:rsid w:val="00CC2E97"/>
    <w:rsid w:val="00CC3036"/>
    <w:rsid w:val="00CC3351"/>
    <w:rsid w:val="00CC354A"/>
    <w:rsid w:val="00CC3A25"/>
    <w:rsid w:val="00CC3BDF"/>
    <w:rsid w:val="00CC3C33"/>
    <w:rsid w:val="00CC3EA5"/>
    <w:rsid w:val="00CC44B4"/>
    <w:rsid w:val="00CC4B85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040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892"/>
    <w:rsid w:val="00CF4D13"/>
    <w:rsid w:val="00CF4FA2"/>
    <w:rsid w:val="00CF5165"/>
    <w:rsid w:val="00CF53A8"/>
    <w:rsid w:val="00CF566F"/>
    <w:rsid w:val="00CF5B45"/>
    <w:rsid w:val="00CF5F4A"/>
    <w:rsid w:val="00CF61C3"/>
    <w:rsid w:val="00CF6A18"/>
    <w:rsid w:val="00CF70D3"/>
    <w:rsid w:val="00CF7412"/>
    <w:rsid w:val="00CF7A11"/>
    <w:rsid w:val="00D00004"/>
    <w:rsid w:val="00D002E9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7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2B6B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1E2F"/>
    <w:rsid w:val="00D32383"/>
    <w:rsid w:val="00D3245E"/>
    <w:rsid w:val="00D327C4"/>
    <w:rsid w:val="00D32879"/>
    <w:rsid w:val="00D32FD9"/>
    <w:rsid w:val="00D3325A"/>
    <w:rsid w:val="00D33312"/>
    <w:rsid w:val="00D33970"/>
    <w:rsid w:val="00D347C3"/>
    <w:rsid w:val="00D34BFB"/>
    <w:rsid w:val="00D34FC6"/>
    <w:rsid w:val="00D352A5"/>
    <w:rsid w:val="00D35303"/>
    <w:rsid w:val="00D35528"/>
    <w:rsid w:val="00D35994"/>
    <w:rsid w:val="00D35E2D"/>
    <w:rsid w:val="00D36117"/>
    <w:rsid w:val="00D364A2"/>
    <w:rsid w:val="00D36C5E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04D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5751"/>
    <w:rsid w:val="00D55BA4"/>
    <w:rsid w:val="00D5603E"/>
    <w:rsid w:val="00D56051"/>
    <w:rsid w:val="00D56FA7"/>
    <w:rsid w:val="00D57479"/>
    <w:rsid w:val="00D57651"/>
    <w:rsid w:val="00D5792E"/>
    <w:rsid w:val="00D602F2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307"/>
    <w:rsid w:val="00D6760B"/>
    <w:rsid w:val="00D67852"/>
    <w:rsid w:val="00D67B73"/>
    <w:rsid w:val="00D67FD1"/>
    <w:rsid w:val="00D70B46"/>
    <w:rsid w:val="00D70E94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0A2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AB9"/>
    <w:rsid w:val="00D94D38"/>
    <w:rsid w:val="00D950C8"/>
    <w:rsid w:val="00D9524C"/>
    <w:rsid w:val="00D95B78"/>
    <w:rsid w:val="00D95D0D"/>
    <w:rsid w:val="00D95D4C"/>
    <w:rsid w:val="00D964B0"/>
    <w:rsid w:val="00D96D62"/>
    <w:rsid w:val="00D971E0"/>
    <w:rsid w:val="00DA00EB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24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B68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E7B"/>
    <w:rsid w:val="00DB4F6D"/>
    <w:rsid w:val="00DB59B4"/>
    <w:rsid w:val="00DB5AA7"/>
    <w:rsid w:val="00DB6056"/>
    <w:rsid w:val="00DB646A"/>
    <w:rsid w:val="00DB6547"/>
    <w:rsid w:val="00DB69E2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86C"/>
    <w:rsid w:val="00DC2F79"/>
    <w:rsid w:val="00DC3103"/>
    <w:rsid w:val="00DC33B1"/>
    <w:rsid w:val="00DC3AE6"/>
    <w:rsid w:val="00DC4075"/>
    <w:rsid w:val="00DC49C3"/>
    <w:rsid w:val="00DC4EC3"/>
    <w:rsid w:val="00DC5275"/>
    <w:rsid w:val="00DC5358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5FA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5E4"/>
    <w:rsid w:val="00DE660B"/>
    <w:rsid w:val="00DE68E3"/>
    <w:rsid w:val="00DE6EC1"/>
    <w:rsid w:val="00DE7421"/>
    <w:rsid w:val="00DE7818"/>
    <w:rsid w:val="00DE7A55"/>
    <w:rsid w:val="00DE7B42"/>
    <w:rsid w:val="00DE7BAB"/>
    <w:rsid w:val="00DF0328"/>
    <w:rsid w:val="00DF033B"/>
    <w:rsid w:val="00DF0547"/>
    <w:rsid w:val="00DF07BF"/>
    <w:rsid w:val="00DF13E6"/>
    <w:rsid w:val="00DF2A33"/>
    <w:rsid w:val="00DF2C14"/>
    <w:rsid w:val="00DF3AB3"/>
    <w:rsid w:val="00DF3BD0"/>
    <w:rsid w:val="00DF4529"/>
    <w:rsid w:val="00DF4F10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1B"/>
    <w:rsid w:val="00E10A97"/>
    <w:rsid w:val="00E10CCB"/>
    <w:rsid w:val="00E11204"/>
    <w:rsid w:val="00E11D90"/>
    <w:rsid w:val="00E121C0"/>
    <w:rsid w:val="00E14429"/>
    <w:rsid w:val="00E144B6"/>
    <w:rsid w:val="00E14806"/>
    <w:rsid w:val="00E14D9E"/>
    <w:rsid w:val="00E15048"/>
    <w:rsid w:val="00E15096"/>
    <w:rsid w:val="00E151A9"/>
    <w:rsid w:val="00E1694E"/>
    <w:rsid w:val="00E171E4"/>
    <w:rsid w:val="00E172BD"/>
    <w:rsid w:val="00E17DA7"/>
    <w:rsid w:val="00E206AA"/>
    <w:rsid w:val="00E2082A"/>
    <w:rsid w:val="00E20D31"/>
    <w:rsid w:val="00E21177"/>
    <w:rsid w:val="00E2124C"/>
    <w:rsid w:val="00E2138C"/>
    <w:rsid w:val="00E21E03"/>
    <w:rsid w:val="00E223A8"/>
    <w:rsid w:val="00E225DF"/>
    <w:rsid w:val="00E22AE9"/>
    <w:rsid w:val="00E22E1D"/>
    <w:rsid w:val="00E23124"/>
    <w:rsid w:val="00E2313B"/>
    <w:rsid w:val="00E23266"/>
    <w:rsid w:val="00E2336B"/>
    <w:rsid w:val="00E23574"/>
    <w:rsid w:val="00E23823"/>
    <w:rsid w:val="00E23B4F"/>
    <w:rsid w:val="00E25120"/>
    <w:rsid w:val="00E25C0B"/>
    <w:rsid w:val="00E2627B"/>
    <w:rsid w:val="00E26385"/>
    <w:rsid w:val="00E26492"/>
    <w:rsid w:val="00E268C3"/>
    <w:rsid w:val="00E270DE"/>
    <w:rsid w:val="00E27375"/>
    <w:rsid w:val="00E27A62"/>
    <w:rsid w:val="00E30384"/>
    <w:rsid w:val="00E307AF"/>
    <w:rsid w:val="00E30F86"/>
    <w:rsid w:val="00E310DA"/>
    <w:rsid w:val="00E31310"/>
    <w:rsid w:val="00E31CE8"/>
    <w:rsid w:val="00E32D55"/>
    <w:rsid w:val="00E33471"/>
    <w:rsid w:val="00E334B1"/>
    <w:rsid w:val="00E34381"/>
    <w:rsid w:val="00E34702"/>
    <w:rsid w:val="00E3538D"/>
    <w:rsid w:val="00E355C6"/>
    <w:rsid w:val="00E3590C"/>
    <w:rsid w:val="00E35BC3"/>
    <w:rsid w:val="00E361BB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571C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1B4D"/>
    <w:rsid w:val="00E526E6"/>
    <w:rsid w:val="00E52A7A"/>
    <w:rsid w:val="00E52AF4"/>
    <w:rsid w:val="00E52FBF"/>
    <w:rsid w:val="00E53B2B"/>
    <w:rsid w:val="00E53C26"/>
    <w:rsid w:val="00E56100"/>
    <w:rsid w:val="00E5628F"/>
    <w:rsid w:val="00E567B2"/>
    <w:rsid w:val="00E56B60"/>
    <w:rsid w:val="00E57053"/>
    <w:rsid w:val="00E570E8"/>
    <w:rsid w:val="00E57AC1"/>
    <w:rsid w:val="00E57C2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883"/>
    <w:rsid w:val="00E65B78"/>
    <w:rsid w:val="00E6608E"/>
    <w:rsid w:val="00E66875"/>
    <w:rsid w:val="00E66FF2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969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8A4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0BE"/>
    <w:rsid w:val="00E913D4"/>
    <w:rsid w:val="00E91615"/>
    <w:rsid w:val="00E91B07"/>
    <w:rsid w:val="00E91C37"/>
    <w:rsid w:val="00E91CC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4E"/>
    <w:rsid w:val="00EA5BEA"/>
    <w:rsid w:val="00EA5E83"/>
    <w:rsid w:val="00EA6315"/>
    <w:rsid w:val="00EA656D"/>
    <w:rsid w:val="00EA65F5"/>
    <w:rsid w:val="00EA665A"/>
    <w:rsid w:val="00EA71B4"/>
    <w:rsid w:val="00EA7A8B"/>
    <w:rsid w:val="00EA7E11"/>
    <w:rsid w:val="00EA7F32"/>
    <w:rsid w:val="00EB0896"/>
    <w:rsid w:val="00EB0C8B"/>
    <w:rsid w:val="00EB0D13"/>
    <w:rsid w:val="00EB0EA2"/>
    <w:rsid w:val="00EB0F66"/>
    <w:rsid w:val="00EB1EDE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C39"/>
    <w:rsid w:val="00EC2D0D"/>
    <w:rsid w:val="00EC3538"/>
    <w:rsid w:val="00EC3842"/>
    <w:rsid w:val="00EC3B03"/>
    <w:rsid w:val="00EC3D81"/>
    <w:rsid w:val="00EC44BB"/>
    <w:rsid w:val="00EC4559"/>
    <w:rsid w:val="00EC4705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3F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04"/>
    <w:rsid w:val="00EE312A"/>
    <w:rsid w:val="00EE3576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59D"/>
    <w:rsid w:val="00EF77AA"/>
    <w:rsid w:val="00EF7D62"/>
    <w:rsid w:val="00F008DF"/>
    <w:rsid w:val="00F00FDD"/>
    <w:rsid w:val="00F012F6"/>
    <w:rsid w:val="00F01306"/>
    <w:rsid w:val="00F02386"/>
    <w:rsid w:val="00F03162"/>
    <w:rsid w:val="00F03332"/>
    <w:rsid w:val="00F036DB"/>
    <w:rsid w:val="00F03759"/>
    <w:rsid w:val="00F03869"/>
    <w:rsid w:val="00F04C24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775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2CF1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A93"/>
    <w:rsid w:val="00F35B3D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08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7E5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0ED5"/>
    <w:rsid w:val="00F614AF"/>
    <w:rsid w:val="00F618A0"/>
    <w:rsid w:val="00F620EE"/>
    <w:rsid w:val="00F629E8"/>
    <w:rsid w:val="00F62B36"/>
    <w:rsid w:val="00F62B3F"/>
    <w:rsid w:val="00F62C71"/>
    <w:rsid w:val="00F634E8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7A7"/>
    <w:rsid w:val="00F70F78"/>
    <w:rsid w:val="00F7221D"/>
    <w:rsid w:val="00F73082"/>
    <w:rsid w:val="00F73667"/>
    <w:rsid w:val="00F73681"/>
    <w:rsid w:val="00F73BB1"/>
    <w:rsid w:val="00F73F77"/>
    <w:rsid w:val="00F74275"/>
    <w:rsid w:val="00F746FE"/>
    <w:rsid w:val="00F7518A"/>
    <w:rsid w:val="00F76055"/>
    <w:rsid w:val="00F770DA"/>
    <w:rsid w:val="00F77434"/>
    <w:rsid w:val="00F7767E"/>
    <w:rsid w:val="00F778AC"/>
    <w:rsid w:val="00F8063A"/>
    <w:rsid w:val="00F808D4"/>
    <w:rsid w:val="00F812B7"/>
    <w:rsid w:val="00F824BB"/>
    <w:rsid w:val="00F83856"/>
    <w:rsid w:val="00F83AA1"/>
    <w:rsid w:val="00F83D27"/>
    <w:rsid w:val="00F841A5"/>
    <w:rsid w:val="00F842C8"/>
    <w:rsid w:val="00F8460C"/>
    <w:rsid w:val="00F84E8C"/>
    <w:rsid w:val="00F8507E"/>
    <w:rsid w:val="00F852EA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04AB"/>
    <w:rsid w:val="00F91FDD"/>
    <w:rsid w:val="00F924E9"/>
    <w:rsid w:val="00F92EDB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094"/>
    <w:rsid w:val="00FA4490"/>
    <w:rsid w:val="00FA499B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41C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B17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6ECB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B0A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BE3F7AB9-2AFA-400B-A9F4-B8FDA81C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7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60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5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36"/>
      </w:numPr>
    </w:pPr>
  </w:style>
  <w:style w:type="numbering" w:customStyle="1" w:styleId="WWNum21">
    <w:name w:val="WWNum21"/>
    <w:basedOn w:val="Bezlisty"/>
    <w:rsid w:val="008D6B86"/>
    <w:pPr>
      <w:numPr>
        <w:numId w:val="37"/>
      </w:numPr>
    </w:pPr>
  </w:style>
  <w:style w:type="numbering" w:customStyle="1" w:styleId="WWNum3">
    <w:name w:val="WWNum3"/>
    <w:basedOn w:val="Bezlisty"/>
    <w:rsid w:val="008D6B86"/>
    <w:pPr>
      <w:numPr>
        <w:numId w:val="38"/>
      </w:numPr>
    </w:pPr>
  </w:style>
  <w:style w:type="numbering" w:customStyle="1" w:styleId="WWNum4">
    <w:name w:val="WWNum4"/>
    <w:basedOn w:val="Bezlisty"/>
    <w:rsid w:val="008D6B86"/>
    <w:pPr>
      <w:numPr>
        <w:numId w:val="39"/>
      </w:numPr>
    </w:pPr>
  </w:style>
  <w:style w:type="numbering" w:customStyle="1" w:styleId="WWNum5">
    <w:name w:val="WWNum5"/>
    <w:basedOn w:val="Bezlisty"/>
    <w:rsid w:val="008D6B86"/>
    <w:pPr>
      <w:numPr>
        <w:numId w:val="40"/>
      </w:numPr>
    </w:pPr>
  </w:style>
  <w:style w:type="numbering" w:customStyle="1" w:styleId="WWNum6">
    <w:name w:val="WWNum6"/>
    <w:basedOn w:val="Bezlisty"/>
    <w:rsid w:val="008D6B86"/>
    <w:pPr>
      <w:numPr>
        <w:numId w:val="41"/>
      </w:numPr>
    </w:pPr>
  </w:style>
  <w:style w:type="numbering" w:customStyle="1" w:styleId="WWNum7">
    <w:name w:val="WWNum7"/>
    <w:basedOn w:val="Bezlisty"/>
    <w:rsid w:val="008D6B86"/>
    <w:pPr>
      <w:numPr>
        <w:numId w:val="42"/>
      </w:numPr>
    </w:pPr>
  </w:style>
  <w:style w:type="numbering" w:customStyle="1" w:styleId="WWNum8">
    <w:name w:val="WWNum8"/>
    <w:basedOn w:val="Bezlisty"/>
    <w:rsid w:val="008D6B86"/>
    <w:pPr>
      <w:numPr>
        <w:numId w:val="43"/>
      </w:numPr>
    </w:pPr>
  </w:style>
  <w:style w:type="numbering" w:customStyle="1" w:styleId="WWNum101">
    <w:name w:val="WWNum101"/>
    <w:basedOn w:val="Bezlisty"/>
    <w:rsid w:val="008D6B86"/>
    <w:pPr>
      <w:numPr>
        <w:numId w:val="44"/>
      </w:numPr>
    </w:pPr>
  </w:style>
  <w:style w:type="numbering" w:customStyle="1" w:styleId="WWNum11">
    <w:name w:val="WWNum11"/>
    <w:basedOn w:val="Bezlisty"/>
    <w:rsid w:val="008D6B86"/>
    <w:pPr>
      <w:numPr>
        <w:numId w:val="45"/>
      </w:numPr>
    </w:pPr>
  </w:style>
  <w:style w:type="numbering" w:customStyle="1" w:styleId="WWNum12">
    <w:name w:val="WWNum12"/>
    <w:basedOn w:val="Bezlisty"/>
    <w:rsid w:val="008D6B86"/>
    <w:pPr>
      <w:numPr>
        <w:numId w:val="46"/>
      </w:numPr>
    </w:pPr>
  </w:style>
  <w:style w:type="numbering" w:customStyle="1" w:styleId="WWNum13">
    <w:name w:val="WWNum13"/>
    <w:basedOn w:val="Bezlisty"/>
    <w:rsid w:val="008D6B86"/>
    <w:pPr>
      <w:numPr>
        <w:numId w:val="47"/>
      </w:numPr>
    </w:pPr>
  </w:style>
  <w:style w:type="numbering" w:customStyle="1" w:styleId="WWNum14">
    <w:name w:val="WWNum14"/>
    <w:basedOn w:val="Bezlisty"/>
    <w:rsid w:val="008D6B86"/>
    <w:pPr>
      <w:numPr>
        <w:numId w:val="48"/>
      </w:numPr>
    </w:pPr>
  </w:style>
  <w:style w:type="numbering" w:customStyle="1" w:styleId="WWNum16">
    <w:name w:val="WWNum16"/>
    <w:basedOn w:val="Bezlisty"/>
    <w:rsid w:val="008D6B86"/>
    <w:pPr>
      <w:numPr>
        <w:numId w:val="49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50"/>
      </w:numPr>
    </w:pPr>
  </w:style>
  <w:style w:type="numbering" w:customStyle="1" w:styleId="WWNum32">
    <w:name w:val="WWNum32"/>
    <w:basedOn w:val="Bezlisty"/>
    <w:rsid w:val="004315D1"/>
    <w:pPr>
      <w:numPr>
        <w:numId w:val="51"/>
      </w:numPr>
    </w:pPr>
  </w:style>
  <w:style w:type="numbering" w:customStyle="1" w:styleId="WWNum41">
    <w:name w:val="WWNum41"/>
    <w:basedOn w:val="Bezlisty"/>
    <w:rsid w:val="004315D1"/>
    <w:pPr>
      <w:numPr>
        <w:numId w:val="52"/>
      </w:numPr>
    </w:pPr>
  </w:style>
  <w:style w:type="numbering" w:customStyle="1" w:styleId="WWNum102">
    <w:name w:val="WWNum102"/>
    <w:basedOn w:val="Bezlisty"/>
    <w:rsid w:val="004315D1"/>
    <w:pPr>
      <w:numPr>
        <w:numId w:val="53"/>
      </w:numPr>
    </w:pPr>
  </w:style>
  <w:style w:type="numbering" w:customStyle="1" w:styleId="WWNum121">
    <w:name w:val="WWNum121"/>
    <w:basedOn w:val="Bezlisty"/>
    <w:rsid w:val="004315D1"/>
    <w:pPr>
      <w:numPr>
        <w:numId w:val="54"/>
      </w:numPr>
    </w:pPr>
  </w:style>
  <w:style w:type="numbering" w:customStyle="1" w:styleId="WWNum103">
    <w:name w:val="WWNum103"/>
    <w:basedOn w:val="Bezlisty"/>
    <w:rsid w:val="0027271B"/>
    <w:pPr>
      <w:numPr>
        <w:numId w:val="55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59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64"/>
      </w:numPr>
    </w:pPr>
  </w:style>
  <w:style w:type="numbering" w:customStyle="1" w:styleId="WWNum33">
    <w:name w:val="WWNum33"/>
    <w:basedOn w:val="Bezlisty"/>
    <w:rsid w:val="00936DDB"/>
    <w:pPr>
      <w:numPr>
        <w:numId w:val="61"/>
      </w:numPr>
    </w:pPr>
  </w:style>
  <w:style w:type="numbering" w:customStyle="1" w:styleId="WWNum42">
    <w:name w:val="WWNum42"/>
    <w:basedOn w:val="Bezlisty"/>
    <w:rsid w:val="00936DDB"/>
    <w:pPr>
      <w:numPr>
        <w:numId w:val="62"/>
      </w:numPr>
    </w:pPr>
  </w:style>
  <w:style w:type="numbering" w:customStyle="1" w:styleId="WWNum15">
    <w:name w:val="WWNum15"/>
    <w:basedOn w:val="Bezlisty"/>
    <w:rsid w:val="00936DDB"/>
    <w:pPr>
      <w:numPr>
        <w:numId w:val="63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064E9F"/>
  </w:style>
  <w:style w:type="numbering" w:customStyle="1" w:styleId="Bezlisty14">
    <w:name w:val="Bez listy14"/>
    <w:next w:val="Bezlisty"/>
    <w:uiPriority w:val="99"/>
    <w:semiHidden/>
    <w:unhideWhenUsed/>
    <w:rsid w:val="00064E9F"/>
  </w:style>
  <w:style w:type="character" w:customStyle="1" w:styleId="TekstprzypisudolnegoZnak1">
    <w:name w:val="Tekst przypisu dolnego Znak1"/>
    <w:uiPriority w:val="99"/>
    <w:rsid w:val="00064E9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table" w:customStyle="1" w:styleId="Tabela-Siatka10">
    <w:name w:val="Tabela - Siatka10"/>
    <w:basedOn w:val="Standardowy"/>
    <w:next w:val="Tabela-Siatka"/>
    <w:uiPriority w:val="59"/>
    <w:rsid w:val="0057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6A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D3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210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425F35"/>
  </w:style>
  <w:style w:type="paragraph" w:styleId="Poprawka">
    <w:name w:val="Revision"/>
    <w:hidden/>
    <w:uiPriority w:val="99"/>
    <w:semiHidden/>
    <w:rsid w:val="00425F3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C64729"/>
  </w:style>
  <w:style w:type="character" w:customStyle="1" w:styleId="WW8Num2z0">
    <w:name w:val="WW8Num2z0"/>
    <w:rsid w:val="00D002E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B84EC-B3E1-4B28-949B-5CD80D46CD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E72102-A6A6-4BF1-ADC9-DA43F7C2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8924</TotalTime>
  <Pages>1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880</cp:revision>
  <cp:lastPrinted>2025-04-18T09:42:00Z</cp:lastPrinted>
  <dcterms:created xsi:type="dcterms:W3CDTF">2024-06-21T17:12:00Z</dcterms:created>
  <dcterms:modified xsi:type="dcterms:W3CDTF">2025-04-22T08:31:00Z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a4352a9b-fd66-450a-a25b-1c34aecc161d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