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>Załącznik nr 1 do SWZ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</w:t>
      </w:r>
    </w:p>
    <w:p w:rsidR="00EB580F" w:rsidRPr="00FA7C55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</w:pPr>
      <w:r w:rsidRPr="00FA7C55"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  <w:t>(Wykonawca/Wykonawcy)</w:t>
      </w:r>
    </w:p>
    <w:p w:rsidR="00EB580F" w:rsidRDefault="00EB580F" w:rsidP="00EB580F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Powiat Świdnicki</w:t>
      </w:r>
    </w:p>
    <w:p w:rsidR="00EB580F" w:rsidRDefault="00EB580F" w:rsidP="00EB580F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EB580F" w:rsidRDefault="00EB580F" w:rsidP="00EB580F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58–100 Świdnica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Calibri" w:hAnsi="Arial" w:cs="Arial"/>
          <w:lang w:eastAsia="pl-PL"/>
        </w:rPr>
        <w:t>…………………….………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reprezentowany przez</w:t>
      </w:r>
      <w:r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EB580F" w:rsidRDefault="00EB580F" w:rsidP="00EB580F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     Mikro   Małym    Średnim       Dużym      przedsiębiorstwem   </w:t>
      </w:r>
    </w:p>
    <w:p w:rsidR="00EB580F" w:rsidRDefault="00EB580F" w:rsidP="00EB58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Zaznaczyć właściwe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  </w:t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</w:p>
    <w:p w:rsidR="00EB580F" w:rsidRDefault="00EB580F" w:rsidP="00EB580F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EB580F" w:rsidRDefault="00EB580F" w:rsidP="00EB580F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EB580F" w:rsidRDefault="00EB580F" w:rsidP="00EB580F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  <w:t>O F E R T A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EB580F" w:rsidRDefault="00EB580F" w:rsidP="00EB58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W odpowiedzi na ogłoszenie o przetargu </w:t>
      </w:r>
      <w:r>
        <w:rPr>
          <w:rFonts w:ascii="Arial" w:eastAsia="Lucida Sans Unicode" w:hAnsi="Arial" w:cs="Arial"/>
          <w:kern w:val="2"/>
          <w:lang w:eastAsia="hi-IN" w:bidi="hi-IN"/>
        </w:rPr>
        <w:t>w trybie podstawowym</w:t>
      </w:r>
      <w:r>
        <w:rPr>
          <w:rFonts w:ascii="Arial" w:eastAsia="Times New Roman" w:hAnsi="Arial" w:cs="Arial"/>
          <w:color w:val="000000"/>
          <w:lang w:eastAsia="pl-PL"/>
        </w:rPr>
        <w:t xml:space="preserve"> na </w:t>
      </w:r>
      <w:r w:rsidRPr="00705E84">
        <w:rPr>
          <w:rFonts w:ascii="Arial" w:hAnsi="Arial" w:cs="Arial"/>
          <w:b/>
          <w:bCs/>
          <w:color w:val="000000"/>
        </w:rPr>
        <w:t xml:space="preserve">wykonanie </w:t>
      </w:r>
      <w:r w:rsidRPr="00705E84">
        <w:rPr>
          <w:rFonts w:ascii="Arial" w:hAnsi="Arial" w:cs="Arial"/>
          <w:b/>
        </w:rPr>
        <w:t xml:space="preserve">robót budowlanych </w:t>
      </w:r>
      <w:r w:rsidRPr="00705E84">
        <w:rPr>
          <w:rFonts w:ascii="Arial" w:hAnsi="Arial" w:cs="Arial"/>
          <w:b/>
          <w:bCs/>
        </w:rPr>
        <w:t xml:space="preserve">polegających na </w:t>
      </w:r>
      <w:r>
        <w:rPr>
          <w:rFonts w:ascii="Arial" w:hAnsi="Arial" w:cs="Arial"/>
          <w:b/>
          <w:bCs/>
        </w:rPr>
        <w:t>d</w:t>
      </w:r>
      <w:r w:rsidRPr="00DF5ADC">
        <w:rPr>
          <w:rFonts w:ascii="Arial" w:hAnsi="Arial" w:cs="Arial"/>
          <w:b/>
          <w:bCs/>
        </w:rPr>
        <w:t>ostosowani</w:t>
      </w:r>
      <w:r>
        <w:rPr>
          <w:rFonts w:ascii="Arial" w:hAnsi="Arial" w:cs="Arial"/>
          <w:b/>
          <w:bCs/>
        </w:rPr>
        <w:t>u</w:t>
      </w:r>
      <w:r w:rsidRPr="00DF5ADC">
        <w:rPr>
          <w:rFonts w:ascii="Arial" w:hAnsi="Arial" w:cs="Arial"/>
          <w:b/>
          <w:bCs/>
        </w:rPr>
        <w:t xml:space="preserve"> zasilania elektrycznego budynku stanowiącego siedzibę Starostwa Powiatowego w Świdnicy do obowiązujących przepisów</w:t>
      </w:r>
    </w:p>
    <w:p w:rsidR="00EB580F" w:rsidRDefault="00EB580F" w:rsidP="00EB580F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:rsidR="00EB580F" w:rsidRDefault="00EB580F" w:rsidP="00EB580F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Za wykonanie przedmiotu umowy proponuję wynagrodzenie ryczałtowe w wysokości: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słownie .......................................................................................................................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brutto</w:t>
      </w: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....................................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zł 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......................................................................................................................</w:t>
      </w:r>
    </w:p>
    <w:p w:rsidR="00EB580F" w:rsidRDefault="00EB580F" w:rsidP="00EB580F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 powyższa obejmuje pełny zakres przedmiotu zamówienia objęty dokumentacją przetargową.</w:t>
      </w:r>
    </w:p>
    <w:p w:rsidR="00EB580F" w:rsidRPr="00EB580F" w:rsidRDefault="00EB580F" w:rsidP="00EB58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EB580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EB580F" w:rsidRPr="003E271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Zamówienie zobowiązuję się </w:t>
      </w:r>
      <w:r w:rsidRPr="00D4489F">
        <w:rPr>
          <w:rFonts w:ascii="Arial" w:eastAsia="Times New Roman" w:hAnsi="Arial" w:cs="Arial"/>
          <w:lang w:eastAsia="pl-PL"/>
        </w:rPr>
        <w:t>zrealizować</w:t>
      </w:r>
      <w:r w:rsidRPr="00D4489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4489F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3</w:t>
      </w:r>
      <w:r w:rsidRPr="00D4489F">
        <w:rPr>
          <w:rFonts w:ascii="Arial" w:hAnsi="Arial" w:cs="Arial"/>
          <w:b/>
          <w:bCs/>
        </w:rPr>
        <w:t xml:space="preserve"> miesięcy </w:t>
      </w:r>
      <w:r w:rsidRPr="00D4489F">
        <w:rPr>
          <w:rFonts w:ascii="Arial" w:eastAsia="MS Mincho" w:hAnsi="Arial" w:cs="Arial"/>
          <w:b/>
          <w:kern w:val="1"/>
          <w:lang w:eastAsia="hi-IN" w:bidi="hi-IN"/>
        </w:rPr>
        <w:t xml:space="preserve">od </w:t>
      </w:r>
      <w:r w:rsidRPr="00962D84">
        <w:rPr>
          <w:rFonts w:ascii="Arial" w:eastAsia="MS Mincho" w:hAnsi="Arial" w:cs="Arial"/>
          <w:b/>
          <w:kern w:val="1"/>
          <w:lang w:eastAsia="hi-IN" w:bidi="hi-IN"/>
        </w:rPr>
        <w:t>dnia podpisania umowy</w:t>
      </w:r>
      <w:r w:rsidRPr="00EC7976">
        <w:rPr>
          <w:rFonts w:ascii="Arial" w:eastAsia="MS Mincho" w:hAnsi="Arial"/>
          <w:b/>
          <w:color w:val="000000"/>
        </w:rPr>
        <w:t>.</w:t>
      </w:r>
    </w:p>
    <w:p w:rsidR="00EB580F" w:rsidRPr="001F16E5" w:rsidRDefault="00EB580F" w:rsidP="00EB580F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AD2656" w:rsidRDefault="00EB580F" w:rsidP="00EB580F">
      <w:pPr>
        <w:widowControl w:val="0"/>
        <w:numPr>
          <w:ilvl w:val="0"/>
          <w:numId w:val="2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D2656">
        <w:rPr>
          <w:rFonts w:ascii="Arial" w:eastAsia="Times New Roman" w:hAnsi="Arial" w:cs="Arial"/>
          <w:lang w:eastAsia="pl-PL"/>
        </w:rPr>
        <w:t xml:space="preserve">Na wykonane przez nas roboty udzielamy: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D2656">
        <w:rPr>
          <w:rFonts w:ascii="Arial" w:eastAsia="Times New Roman" w:hAnsi="Arial" w:cs="Arial"/>
          <w:lang w:eastAsia="pl-PL"/>
        </w:rPr>
        <w:t>…..... miesięcy gwarancji; *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1F16E5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1F16E5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1F16E5">
        <w:rPr>
          <w:rFonts w:ascii="Arial" w:eastAsia="Times New Roman" w:hAnsi="Arial" w:cs="Arial"/>
          <w:bCs/>
          <w:lang w:eastAsia="pl-PL"/>
        </w:rPr>
        <w:t xml:space="preserve"> dni</w:t>
      </w:r>
      <w:r w:rsidRPr="001F16E5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EB580F" w:rsidRPr="001F16E5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Następujące części zamówienia zamierzamy zlecić podwykonawcom*:</w:t>
      </w:r>
    </w:p>
    <w:tbl>
      <w:tblPr>
        <w:tblW w:w="0" w:type="dxa"/>
        <w:tblInd w:w="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03"/>
        <w:gridCol w:w="4818"/>
      </w:tblGrid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Wadium dla o wartości 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.000,00 zł wnieśliśmy w dniu  ................... r., </w:t>
      </w:r>
      <w:r>
        <w:rPr>
          <w:rFonts w:ascii="Arial" w:hAnsi="Arial" w:cs="Arial"/>
        </w:rPr>
        <w:br/>
        <w:t>w formie ……………………………………………….............................................….</w:t>
      </w:r>
      <w:r>
        <w:rPr>
          <w:rFonts w:ascii="Arial" w:eastAsia="Times New Roman" w:hAnsi="Arial" w:cs="Arial"/>
          <w:lang w:eastAsia="pl-PL"/>
        </w:rPr>
        <w:t>.  .</w:t>
      </w:r>
    </w:p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:rsidR="00EB580F" w:rsidRDefault="00EB580F" w:rsidP="00EB580F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EB580F" w:rsidRPr="00FD472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FD472F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EB580F" w:rsidRPr="00150F92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r w:rsidRPr="00150F92">
        <w:rPr>
          <w:rFonts w:ascii="Arial" w:eastAsia="Times New Roman" w:hAnsi="Arial" w:cs="Arial"/>
          <w:lang w:eastAsia="pl-PL"/>
        </w:rPr>
        <w:t xml:space="preserve">dnia </w:t>
      </w:r>
      <w:r>
        <w:rPr>
          <w:rFonts w:ascii="Arial" w:eastAsia="Times New Roman" w:hAnsi="Arial" w:cs="Arial"/>
          <w:b/>
          <w:lang w:eastAsia="pl-PL"/>
        </w:rPr>
        <w:t>29</w:t>
      </w:r>
      <w:r w:rsidRPr="00150F92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>05</w:t>
      </w:r>
      <w:r w:rsidRPr="00150F92">
        <w:rPr>
          <w:rFonts w:ascii="Arial" w:eastAsia="Times New Roman" w:hAnsi="Arial" w:cs="Arial"/>
          <w:b/>
          <w:lang w:eastAsia="pl-PL"/>
        </w:rPr>
        <w:t>.202</w:t>
      </w:r>
      <w:r>
        <w:rPr>
          <w:rFonts w:ascii="Arial" w:eastAsia="Times New Roman" w:hAnsi="Arial" w:cs="Arial"/>
          <w:b/>
          <w:lang w:eastAsia="pl-PL"/>
        </w:rPr>
        <w:t>5</w:t>
      </w:r>
      <w:r w:rsidRPr="00150F92">
        <w:rPr>
          <w:rFonts w:ascii="Arial" w:eastAsia="Times New Roman" w:hAnsi="Arial" w:cs="Arial"/>
          <w:b/>
          <w:lang w:eastAsia="pl-PL"/>
        </w:rPr>
        <w:t xml:space="preserve"> r</w:t>
      </w:r>
      <w:r w:rsidRPr="00150F92">
        <w:rPr>
          <w:rFonts w:ascii="Arial" w:eastAsia="Times New Roman" w:hAnsi="Arial" w:cs="Arial"/>
          <w:lang w:eastAsia="pl-PL"/>
        </w:rPr>
        <w:t>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4A475D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r>
        <w:rPr>
          <w:rFonts w:ascii="Arial" w:eastAsia="Times New Roman" w:hAnsi="Arial" w:cs="Arial"/>
          <w:lang w:eastAsia="pl-PL"/>
        </w:rPr>
        <w:t>i nie wnosimy do niego zastrzeżeń.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EB580F" w:rsidRDefault="00EB580F" w:rsidP="00EB580F">
      <w:pPr>
        <w:widowControl w:val="0"/>
        <w:numPr>
          <w:ilvl w:val="0"/>
          <w:numId w:val="4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wypełniliśmy/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EB580F" w:rsidRDefault="00EB580F" w:rsidP="00EB580F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Zobowiązujemy się do d</w:t>
      </w:r>
      <w:r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 i będzie zawierać składniki cenotwórcze na podstawie, których dokonano wyceny przedmiotu zamówienia (R-g, </w:t>
      </w:r>
      <w:proofErr w:type="spellStart"/>
      <w:r>
        <w:rPr>
          <w:rFonts w:ascii="Arial" w:eastAsia="Times New Roman" w:hAnsi="Arial" w:cs="Arial"/>
          <w:lang w:eastAsia="pl-PL"/>
        </w:rPr>
        <w:t>Kp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Kz</w:t>
      </w:r>
      <w:proofErr w:type="spellEnd"/>
      <w:r>
        <w:rPr>
          <w:rFonts w:ascii="Arial" w:eastAsia="Times New Roman" w:hAnsi="Arial" w:cs="Arial"/>
          <w:lang w:eastAsia="pl-PL"/>
        </w:rPr>
        <w:t>, Z),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materiałów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sprzętu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Harmonogram realizacji prac.</w:t>
      </w:r>
    </w:p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Dowód wniesienia wadium -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wg zał. nr 2 do SWZ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…...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w tym danych osobowych, ze względu na wypełnianie w ten sposób obowiązku wynikającego z przepisu prawa w tym m.in. z art. 18 i 19 ustawy z dnia </w:t>
      </w:r>
      <w:r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publicznych.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/>
    <w:p w:rsidR="00EB580F" w:rsidRDefault="00EB580F" w:rsidP="00EB580F"/>
    <w:p w:rsidR="00EB580F" w:rsidRDefault="00EB580F" w:rsidP="00EB580F"/>
    <w:p w:rsidR="00A24E7F" w:rsidRDefault="00A24E7F"/>
    <w:sectPr w:rsidR="00A24E7F" w:rsidSect="00AD26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0F"/>
    <w:rsid w:val="00A24E7F"/>
    <w:rsid w:val="00EB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9E944-56C3-4EB3-8C20-C4F7F003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0F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580F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B580F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5641</Characters>
  <Application>Microsoft Office Word</Application>
  <DocSecurity>0</DocSecurity>
  <Lines>47</Lines>
  <Paragraphs>13</Paragraphs>
  <ScaleCrop>false</ScaleCrop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</cp:revision>
  <dcterms:created xsi:type="dcterms:W3CDTF">2025-04-08T11:20:00Z</dcterms:created>
  <dcterms:modified xsi:type="dcterms:W3CDTF">2025-04-08T11:23:00Z</dcterms:modified>
</cp:coreProperties>
</file>