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CE4E4F" w14:textId="5E202D5A" w:rsidR="009A4512" w:rsidRPr="00D100E4" w:rsidRDefault="00D100E4" w:rsidP="00D100E4">
      <w:pPr>
        <w:pStyle w:val="Tekstpodstawowy2"/>
        <w:shd w:val="clear" w:color="auto" w:fill="D9D9D9" w:themeFill="background1" w:themeFillShade="D9"/>
        <w:spacing w:line="264" w:lineRule="auto"/>
        <w:ind w:left="0" w:firstLine="0"/>
        <w:jc w:val="center"/>
        <w:rPr>
          <w:rFonts w:ascii="Arial Narrow" w:hAnsi="Arial Narrow"/>
          <w:sz w:val="22"/>
          <w:szCs w:val="21"/>
        </w:rPr>
      </w:pPr>
      <w:r w:rsidRPr="00D100E4">
        <w:rPr>
          <w:rFonts w:ascii="Arial Narrow" w:hAnsi="Arial Narrow"/>
          <w:b/>
          <w:sz w:val="22"/>
          <w:szCs w:val="21"/>
        </w:rPr>
        <w:t>Instrukcja uruchomienia JEDZ</w:t>
      </w:r>
    </w:p>
    <w:p w14:paraId="559EF275" w14:textId="77777777" w:rsidR="009A4512" w:rsidRPr="0087648C" w:rsidRDefault="009A4512" w:rsidP="009A4512">
      <w:pPr>
        <w:rPr>
          <w:rFonts w:ascii="Arial Narrow" w:hAnsi="Arial Narrow"/>
          <w:sz w:val="22"/>
          <w:szCs w:val="21"/>
        </w:rPr>
      </w:pPr>
    </w:p>
    <w:p w14:paraId="4DC85077" w14:textId="77777777" w:rsidR="009A4512" w:rsidRPr="0087648C" w:rsidRDefault="008F545D" w:rsidP="009A4512">
      <w:pPr>
        <w:spacing w:after="120" w:line="252" w:lineRule="auto"/>
        <w:ind w:left="0" w:firstLine="0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Z</w:t>
      </w:r>
      <w:r w:rsidR="009A3027" w:rsidRPr="0087648C">
        <w:rPr>
          <w:rFonts w:ascii="Arial Narrow" w:hAnsi="Arial Narrow"/>
          <w:sz w:val="22"/>
          <w:szCs w:val="21"/>
        </w:rPr>
        <w:t xml:space="preserve">amieszczony na stronie internetowej Zamawiającego </w:t>
      </w:r>
      <w:r w:rsidR="009A4512" w:rsidRPr="0087648C">
        <w:rPr>
          <w:rFonts w:ascii="Arial Narrow" w:hAnsi="Arial Narrow"/>
          <w:sz w:val="22"/>
          <w:szCs w:val="21"/>
        </w:rPr>
        <w:t xml:space="preserve">formularza </w:t>
      </w:r>
      <w:r w:rsidR="007A0330">
        <w:rPr>
          <w:rFonts w:ascii="Arial Narrow" w:hAnsi="Arial Narrow"/>
          <w:sz w:val="22"/>
          <w:szCs w:val="21"/>
        </w:rPr>
        <w:t>JEDZ</w:t>
      </w:r>
      <w:r w:rsidR="009A4512" w:rsidRPr="0087648C">
        <w:rPr>
          <w:rFonts w:ascii="Arial Narrow" w:hAnsi="Arial Narrow"/>
          <w:sz w:val="22"/>
          <w:szCs w:val="21"/>
        </w:rPr>
        <w:t xml:space="preserve"> </w:t>
      </w:r>
      <w:r w:rsidR="009A3027" w:rsidRPr="0087648C">
        <w:rPr>
          <w:rFonts w:ascii="Arial Narrow" w:hAnsi="Arial Narrow"/>
          <w:sz w:val="22"/>
          <w:szCs w:val="21"/>
        </w:rPr>
        <w:t xml:space="preserve">w formacie XML </w:t>
      </w:r>
      <w:r w:rsidRPr="0087648C">
        <w:rPr>
          <w:rFonts w:ascii="Arial Narrow" w:hAnsi="Arial Narrow"/>
          <w:sz w:val="22"/>
          <w:szCs w:val="21"/>
        </w:rPr>
        <w:t xml:space="preserve">należy wypełnić </w:t>
      </w:r>
      <w:r w:rsidR="009A4512" w:rsidRPr="0087648C">
        <w:rPr>
          <w:rFonts w:ascii="Arial Narrow" w:hAnsi="Arial Narrow"/>
          <w:sz w:val="22"/>
          <w:szCs w:val="21"/>
        </w:rPr>
        <w:t xml:space="preserve">przy wykorzystaniu systemu dostępowego </w:t>
      </w:r>
      <w:r w:rsidR="009A3027" w:rsidRPr="0087648C">
        <w:rPr>
          <w:rFonts w:ascii="Arial Narrow" w:hAnsi="Arial Narrow"/>
          <w:sz w:val="22"/>
          <w:szCs w:val="21"/>
        </w:rPr>
        <w:t xml:space="preserve">zamieszczonego </w:t>
      </w:r>
      <w:r w:rsidR="007A0330" w:rsidRPr="0087648C">
        <w:rPr>
          <w:rFonts w:ascii="Arial Narrow" w:hAnsi="Arial Narrow"/>
          <w:sz w:val="22"/>
          <w:szCs w:val="21"/>
        </w:rPr>
        <w:t>na stronie</w:t>
      </w:r>
      <w:r w:rsidR="009A4512" w:rsidRPr="0087648C">
        <w:rPr>
          <w:rFonts w:ascii="Arial Narrow" w:hAnsi="Arial Narrow"/>
          <w:sz w:val="22"/>
          <w:szCs w:val="21"/>
        </w:rPr>
        <w:t xml:space="preserve"> internetowej:</w:t>
      </w:r>
    </w:p>
    <w:p w14:paraId="18C3B688" w14:textId="50FC45DE" w:rsidR="009A4512" w:rsidRPr="0087648C" w:rsidRDefault="00CF3911" w:rsidP="009A4512">
      <w:pPr>
        <w:spacing w:after="120" w:line="252" w:lineRule="auto"/>
        <w:ind w:left="0" w:firstLine="0"/>
        <w:rPr>
          <w:rFonts w:ascii="Arial Narrow" w:hAnsi="Arial Narrow"/>
          <w:sz w:val="22"/>
          <w:szCs w:val="21"/>
        </w:rPr>
      </w:pPr>
      <w:hyperlink r:id="rId7" w:history="1">
        <w:r w:rsidR="008F2CE3" w:rsidRPr="00B160BD">
          <w:rPr>
            <w:rStyle w:val="Hipercze"/>
            <w:rFonts w:ascii="Arial Narrow" w:hAnsi="Arial Narrow"/>
            <w:sz w:val="22"/>
            <w:szCs w:val="21"/>
          </w:rPr>
          <w:t>https://espd.uzp.gov.pl/</w:t>
        </w:r>
      </w:hyperlink>
    </w:p>
    <w:p w14:paraId="273E35F5" w14:textId="77777777" w:rsidR="009A4512" w:rsidRPr="0087648C" w:rsidRDefault="009A4512" w:rsidP="009A4512">
      <w:pPr>
        <w:numPr>
          <w:ilvl w:val="0"/>
          <w:numId w:val="60"/>
        </w:numPr>
        <w:tabs>
          <w:tab w:val="clear" w:pos="720"/>
          <w:tab w:val="num" w:pos="426"/>
        </w:tabs>
        <w:spacing w:after="120" w:line="252" w:lineRule="auto"/>
        <w:ind w:left="426" w:hanging="426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Czynności jakie muszą zostać wykonane w celu wypełnienia </w:t>
      </w:r>
      <w:r w:rsidR="007A0330">
        <w:rPr>
          <w:rFonts w:ascii="Arial Narrow" w:hAnsi="Arial Narrow"/>
          <w:sz w:val="22"/>
          <w:szCs w:val="21"/>
        </w:rPr>
        <w:t>JEDZ:</w:t>
      </w:r>
    </w:p>
    <w:p w14:paraId="41A3A254" w14:textId="79113541" w:rsidR="009A4512" w:rsidRPr="00D15190" w:rsidRDefault="009A4512" w:rsidP="00D15190">
      <w:pPr>
        <w:numPr>
          <w:ilvl w:val="0"/>
          <w:numId w:val="61"/>
        </w:numPr>
        <w:tabs>
          <w:tab w:val="clear" w:pos="720"/>
          <w:tab w:val="num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Ze strony internetowej</w:t>
      </w:r>
      <w:r w:rsidR="00D15190">
        <w:rPr>
          <w:rFonts w:ascii="Arial Narrow" w:hAnsi="Arial Narrow"/>
          <w:sz w:val="22"/>
          <w:szCs w:val="21"/>
        </w:rPr>
        <w:t xml:space="preserve"> </w:t>
      </w:r>
      <w:hyperlink r:id="rId8" w:history="1">
        <w:r w:rsidR="00D15190" w:rsidRPr="00B874FD">
          <w:rPr>
            <w:rStyle w:val="Hipercze"/>
            <w:rFonts w:ascii="Arial Narrow" w:hAnsi="Arial Narrow" w:cs="Helv"/>
            <w:sz w:val="22"/>
            <w:szCs w:val="17"/>
          </w:rPr>
          <w:t>https://platformazakupowa.pl/kwp_poznan</w:t>
        </w:r>
      </w:hyperlink>
      <w:r w:rsidR="00D15190" w:rsidRPr="00D15190">
        <w:rPr>
          <w:rStyle w:val="Hipercze"/>
          <w:rFonts w:ascii="Arial Narrow" w:hAnsi="Arial Narrow" w:cs="Helv"/>
          <w:sz w:val="22"/>
          <w:szCs w:val="17"/>
          <w:u w:val="none"/>
        </w:rPr>
        <w:t xml:space="preserve"> </w:t>
      </w:r>
      <w:r w:rsidRPr="00D15190">
        <w:rPr>
          <w:rFonts w:ascii="Arial Narrow" w:hAnsi="Arial Narrow"/>
          <w:sz w:val="22"/>
          <w:szCs w:val="21"/>
        </w:rPr>
        <w:t>na której został udostępniony dokument SWZ wraz z załącznikami do przedmiotowego postępowania należy pobrać plik w formacie XML, o nazwie „Zał. nr</w:t>
      </w:r>
      <w:r w:rsidR="00481927" w:rsidRPr="00D15190">
        <w:rPr>
          <w:rFonts w:ascii="Arial Narrow" w:hAnsi="Arial Narrow"/>
          <w:sz w:val="22"/>
          <w:szCs w:val="21"/>
        </w:rPr>
        <w:t xml:space="preserve"> </w:t>
      </w:r>
      <w:r w:rsidR="00934E6F">
        <w:rPr>
          <w:rFonts w:ascii="Arial Narrow" w:hAnsi="Arial Narrow"/>
          <w:sz w:val="22"/>
          <w:szCs w:val="21"/>
        </w:rPr>
        <w:t>4</w:t>
      </w:r>
      <w:r w:rsidR="00865BAF" w:rsidRPr="00D15190">
        <w:rPr>
          <w:rFonts w:ascii="Arial Narrow" w:hAnsi="Arial Narrow"/>
          <w:sz w:val="22"/>
          <w:szCs w:val="21"/>
        </w:rPr>
        <w:t xml:space="preserve"> </w:t>
      </w:r>
      <w:r w:rsidRPr="00D15190">
        <w:rPr>
          <w:rFonts w:ascii="Arial Narrow" w:hAnsi="Arial Narrow"/>
          <w:sz w:val="22"/>
          <w:szCs w:val="21"/>
        </w:rPr>
        <w:t xml:space="preserve">do SWZ - Jednolity Europejski Dokument Zamówień </w:t>
      </w:r>
      <w:r w:rsidR="00481927" w:rsidRPr="00D15190">
        <w:rPr>
          <w:rFonts w:ascii="Arial Narrow" w:hAnsi="Arial Narrow"/>
          <w:sz w:val="22"/>
          <w:szCs w:val="21"/>
        </w:rPr>
        <w:t>(</w:t>
      </w:r>
      <w:r w:rsidR="007A0330" w:rsidRPr="00D15190">
        <w:rPr>
          <w:rFonts w:ascii="Arial Narrow" w:hAnsi="Arial Narrow"/>
          <w:sz w:val="22"/>
          <w:szCs w:val="21"/>
        </w:rPr>
        <w:t>JEDZ)” -</w:t>
      </w:r>
      <w:r w:rsidRPr="00D15190">
        <w:rPr>
          <w:rFonts w:ascii="Arial Narrow" w:hAnsi="Arial Narrow"/>
          <w:sz w:val="22"/>
          <w:szCs w:val="21"/>
        </w:rPr>
        <w:t xml:space="preserve"> plik musi być zapisany na dysku </w:t>
      </w:r>
      <w:r w:rsidR="00AB5F62" w:rsidRPr="00D15190">
        <w:rPr>
          <w:rFonts w:ascii="Arial Narrow" w:hAnsi="Arial Narrow"/>
          <w:sz w:val="22"/>
          <w:szCs w:val="21"/>
        </w:rPr>
        <w:t>w</w:t>
      </w:r>
      <w:r w:rsidRPr="00D15190">
        <w:rPr>
          <w:rFonts w:ascii="Arial Narrow" w:hAnsi="Arial Narrow"/>
          <w:sz w:val="22"/>
          <w:szCs w:val="21"/>
        </w:rPr>
        <w:t>ykonawcy.</w:t>
      </w:r>
    </w:p>
    <w:p w14:paraId="3D974556" w14:textId="2434F620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Wejść na stronę </w:t>
      </w:r>
      <w:hyperlink r:id="rId9" w:history="1">
        <w:r w:rsidR="008F2CE3" w:rsidRPr="00B160BD">
          <w:rPr>
            <w:rStyle w:val="Hipercze"/>
            <w:rFonts w:ascii="Arial Narrow" w:hAnsi="Arial Narrow"/>
            <w:sz w:val="22"/>
            <w:szCs w:val="21"/>
          </w:rPr>
          <w:t>https://espd.uzp.gov.pl/</w:t>
        </w:r>
      </w:hyperlink>
      <w:r w:rsidR="008F2CE3">
        <w:rPr>
          <w:rFonts w:ascii="Arial Narrow" w:hAnsi="Arial Narrow"/>
          <w:sz w:val="22"/>
          <w:szCs w:val="21"/>
        </w:rPr>
        <w:t xml:space="preserve"> </w:t>
      </w:r>
      <w:r w:rsidRPr="0087648C">
        <w:rPr>
          <w:rFonts w:ascii="Arial Narrow" w:hAnsi="Arial Narrow"/>
          <w:sz w:val="22"/>
          <w:szCs w:val="21"/>
        </w:rPr>
        <w:t>(należy skopiować link i umieścić w przeglądarce internetowej).</w:t>
      </w:r>
    </w:p>
    <w:p w14:paraId="6F4BBF65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Wybrać odpowiednią wersję językową (</w:t>
      </w:r>
      <w:proofErr w:type="spellStart"/>
      <w:r w:rsidRPr="0087648C">
        <w:rPr>
          <w:rFonts w:ascii="Arial Narrow" w:hAnsi="Arial Narrow"/>
          <w:sz w:val="22"/>
          <w:szCs w:val="21"/>
        </w:rPr>
        <w:t>pl</w:t>
      </w:r>
      <w:proofErr w:type="spellEnd"/>
      <w:r w:rsidRPr="0087648C">
        <w:rPr>
          <w:rFonts w:ascii="Arial Narrow" w:hAnsi="Arial Narrow"/>
          <w:sz w:val="22"/>
          <w:szCs w:val="21"/>
        </w:rPr>
        <w:t xml:space="preserve"> - Polski).</w:t>
      </w:r>
    </w:p>
    <w:p w14:paraId="47FA66A6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Wybrać opcję „JESTEM WYKONAWCĄ</w:t>
      </w:r>
      <w:r w:rsidR="007A0330" w:rsidRPr="0087648C">
        <w:rPr>
          <w:rFonts w:ascii="Arial Narrow" w:hAnsi="Arial Narrow"/>
          <w:sz w:val="22"/>
          <w:szCs w:val="21"/>
        </w:rPr>
        <w:t>”.</w:t>
      </w:r>
    </w:p>
    <w:p w14:paraId="6C40C9F1" w14:textId="77777777" w:rsidR="009A4512" w:rsidRPr="0087648C" w:rsidRDefault="009A4512" w:rsidP="009A4512">
      <w:pPr>
        <w:tabs>
          <w:tab w:val="left" w:pos="851"/>
        </w:tabs>
        <w:spacing w:after="120" w:line="252" w:lineRule="auto"/>
        <w:ind w:left="851" w:firstLine="0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b/>
          <w:sz w:val="22"/>
          <w:szCs w:val="21"/>
        </w:rPr>
        <w:t>Uwaga:</w:t>
      </w:r>
      <w:r w:rsidRPr="0087648C">
        <w:rPr>
          <w:rFonts w:ascii="Arial Narrow" w:hAnsi="Arial Narrow"/>
          <w:sz w:val="22"/>
          <w:szCs w:val="21"/>
        </w:rPr>
        <w:t xml:space="preserve"> Powyższą opcję należy również zaznaczyć w przypadku, gdy formularz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 xml:space="preserve"> wypełnia podwykonawca wskazany w </w:t>
      </w:r>
      <w:r w:rsidR="007A0330">
        <w:rPr>
          <w:rFonts w:ascii="Arial Narrow" w:hAnsi="Arial Narrow"/>
          <w:sz w:val="22"/>
          <w:szCs w:val="21"/>
        </w:rPr>
        <w:t>JEDZ</w:t>
      </w:r>
      <w:r w:rsidR="00422A8D">
        <w:rPr>
          <w:rFonts w:ascii="Arial Narrow" w:hAnsi="Arial Narrow"/>
          <w:sz w:val="22"/>
          <w:szCs w:val="21"/>
        </w:rPr>
        <w:t xml:space="preserve"> </w:t>
      </w:r>
      <w:r w:rsidR="007A0330">
        <w:rPr>
          <w:rFonts w:ascii="Arial Narrow" w:hAnsi="Arial Narrow"/>
          <w:sz w:val="22"/>
          <w:szCs w:val="21"/>
        </w:rPr>
        <w:t>wykonawcy</w:t>
      </w:r>
      <w:r w:rsidRPr="0087648C">
        <w:rPr>
          <w:rFonts w:ascii="Arial Narrow" w:hAnsi="Arial Narrow"/>
          <w:sz w:val="22"/>
          <w:szCs w:val="21"/>
        </w:rPr>
        <w:t>.</w:t>
      </w:r>
    </w:p>
    <w:p w14:paraId="0C900203" w14:textId="72760D4A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Następnie </w:t>
      </w:r>
      <w:r w:rsidR="00AB5F62">
        <w:rPr>
          <w:rFonts w:ascii="Arial Narrow" w:hAnsi="Arial Narrow"/>
          <w:sz w:val="22"/>
          <w:szCs w:val="21"/>
        </w:rPr>
        <w:t>w</w:t>
      </w:r>
      <w:r w:rsidRPr="0087648C">
        <w:rPr>
          <w:rFonts w:ascii="Arial Narrow" w:hAnsi="Arial Narrow"/>
          <w:sz w:val="22"/>
          <w:szCs w:val="21"/>
        </w:rPr>
        <w:t xml:space="preserve">ykonawca musi zaznaczyć pole „Zaimportować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>”.</w:t>
      </w:r>
    </w:p>
    <w:p w14:paraId="0BA9F074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Wykonawca musi „załadować dokument” poprzez wybór dokumentu zapisanego na dysku, </w:t>
      </w:r>
      <w:r w:rsidR="00481927" w:rsidRPr="0087648C">
        <w:rPr>
          <w:rFonts w:ascii="Arial Narrow" w:hAnsi="Arial Narrow"/>
          <w:sz w:val="22"/>
          <w:szCs w:val="21"/>
        </w:rPr>
        <w:t xml:space="preserve">o którym mowa w </w:t>
      </w:r>
      <w:proofErr w:type="spellStart"/>
      <w:r w:rsidR="00481927" w:rsidRPr="0087648C">
        <w:rPr>
          <w:rFonts w:ascii="Arial Narrow" w:hAnsi="Arial Narrow"/>
          <w:sz w:val="22"/>
          <w:szCs w:val="21"/>
        </w:rPr>
        <w:t>ppkt</w:t>
      </w:r>
      <w:proofErr w:type="spellEnd"/>
      <w:r w:rsidR="00481927" w:rsidRPr="0087648C">
        <w:rPr>
          <w:rFonts w:ascii="Arial Narrow" w:hAnsi="Arial Narrow"/>
          <w:sz w:val="22"/>
          <w:szCs w:val="21"/>
        </w:rPr>
        <w:t xml:space="preserve"> 1</w:t>
      </w:r>
      <w:r w:rsidRPr="0087648C">
        <w:rPr>
          <w:rFonts w:ascii="Arial Narrow" w:hAnsi="Arial Narrow"/>
          <w:sz w:val="22"/>
          <w:szCs w:val="21"/>
        </w:rPr>
        <w:t>.</w:t>
      </w:r>
    </w:p>
    <w:p w14:paraId="117A50EF" w14:textId="77777777" w:rsidR="009A4512" w:rsidRPr="0087648C" w:rsidRDefault="009A4512" w:rsidP="009A4512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>Po dokonaniu powyższych czynności należy wcisnąć przycisk „DALEJ”.</w:t>
      </w:r>
    </w:p>
    <w:p w14:paraId="1C7F9C8B" w14:textId="2F62DEC3" w:rsidR="009A4512" w:rsidRPr="00AE2471" w:rsidRDefault="00656461" w:rsidP="00656461">
      <w:pPr>
        <w:numPr>
          <w:ilvl w:val="0"/>
          <w:numId w:val="61"/>
        </w:numPr>
        <w:tabs>
          <w:tab w:val="clear" w:pos="720"/>
          <w:tab w:val="left" w:pos="851"/>
        </w:tabs>
        <w:spacing w:after="120" w:line="252" w:lineRule="auto"/>
        <w:ind w:left="851" w:hanging="425"/>
        <w:rPr>
          <w:rFonts w:ascii="Arial Narrow" w:hAnsi="Arial Narrow"/>
          <w:sz w:val="22"/>
          <w:szCs w:val="21"/>
        </w:rPr>
      </w:pPr>
      <w:r w:rsidRPr="00AE2471">
        <w:rPr>
          <w:rFonts w:ascii="Arial Narrow" w:hAnsi="Arial Narrow"/>
          <w:sz w:val="22"/>
          <w:szCs w:val="21"/>
        </w:rPr>
        <w:t>Wypełnić formularz, zapisać na dysku wypełnion</w:t>
      </w:r>
      <w:r w:rsidR="0087648C" w:rsidRPr="00AE2471">
        <w:rPr>
          <w:rFonts w:ascii="Arial Narrow" w:hAnsi="Arial Narrow"/>
          <w:sz w:val="22"/>
          <w:szCs w:val="21"/>
        </w:rPr>
        <w:t>y formularz</w:t>
      </w:r>
      <w:r w:rsidRPr="00AE2471">
        <w:rPr>
          <w:rFonts w:ascii="Arial Narrow" w:hAnsi="Arial Narrow"/>
          <w:sz w:val="22"/>
          <w:szCs w:val="21"/>
        </w:rPr>
        <w:t xml:space="preserve">, dalej postępować zgodnie z wytycznymi zawartymi </w:t>
      </w:r>
      <w:r w:rsidRPr="00AE2471">
        <w:rPr>
          <w:rFonts w:ascii="Arial Narrow" w:hAnsi="Arial Narrow"/>
          <w:sz w:val="22"/>
          <w:szCs w:val="21"/>
        </w:rPr>
        <w:br/>
      </w:r>
      <w:r w:rsidR="007A0330" w:rsidRPr="00AE2471">
        <w:rPr>
          <w:rFonts w:ascii="Arial Narrow" w:hAnsi="Arial Narrow"/>
          <w:sz w:val="22"/>
          <w:szCs w:val="21"/>
        </w:rPr>
        <w:t>w pkt</w:t>
      </w:r>
      <w:r w:rsidRPr="00AE2471">
        <w:rPr>
          <w:rFonts w:ascii="Arial Narrow" w:hAnsi="Arial Narrow"/>
          <w:sz w:val="22"/>
          <w:szCs w:val="21"/>
        </w:rPr>
        <w:t xml:space="preserve"> </w:t>
      </w:r>
      <w:r w:rsidR="003B591F">
        <w:rPr>
          <w:rFonts w:ascii="Arial Narrow" w:hAnsi="Arial Narrow"/>
          <w:sz w:val="22"/>
          <w:szCs w:val="21"/>
        </w:rPr>
        <w:t>12.2.</w:t>
      </w:r>
      <w:r w:rsidR="00D100E4">
        <w:rPr>
          <w:rFonts w:ascii="Arial Narrow" w:hAnsi="Arial Narrow"/>
          <w:sz w:val="22"/>
          <w:szCs w:val="21"/>
        </w:rPr>
        <w:t>3</w:t>
      </w:r>
      <w:r w:rsidRPr="00AE2471">
        <w:rPr>
          <w:rFonts w:ascii="Arial Narrow" w:hAnsi="Arial Narrow"/>
          <w:sz w:val="22"/>
          <w:szCs w:val="21"/>
        </w:rPr>
        <w:t xml:space="preserve"> SWZ.</w:t>
      </w:r>
    </w:p>
    <w:p w14:paraId="66A5516B" w14:textId="1ED2F8AD" w:rsidR="009A4512" w:rsidRDefault="009A4512" w:rsidP="009A4512">
      <w:pPr>
        <w:numPr>
          <w:ilvl w:val="0"/>
          <w:numId w:val="60"/>
        </w:numPr>
        <w:tabs>
          <w:tab w:val="clear" w:pos="720"/>
          <w:tab w:val="num" w:pos="426"/>
        </w:tabs>
        <w:spacing w:after="120" w:line="252" w:lineRule="auto"/>
        <w:ind w:left="426" w:hanging="426"/>
        <w:rPr>
          <w:rFonts w:ascii="Arial Narrow" w:hAnsi="Arial Narrow"/>
          <w:sz w:val="22"/>
          <w:szCs w:val="21"/>
        </w:rPr>
      </w:pPr>
      <w:r w:rsidRPr="0087648C">
        <w:rPr>
          <w:rFonts w:ascii="Arial Narrow" w:hAnsi="Arial Narrow"/>
          <w:sz w:val="22"/>
          <w:szCs w:val="21"/>
        </w:rPr>
        <w:t xml:space="preserve">Przy wypełnianiu formularza </w:t>
      </w:r>
      <w:r w:rsidR="007A0330">
        <w:rPr>
          <w:rFonts w:ascii="Arial Narrow" w:hAnsi="Arial Narrow"/>
          <w:sz w:val="22"/>
          <w:szCs w:val="21"/>
        </w:rPr>
        <w:t>JEDZ</w:t>
      </w:r>
      <w:r w:rsidRPr="0087648C">
        <w:rPr>
          <w:rFonts w:ascii="Arial Narrow" w:hAnsi="Arial Narrow"/>
          <w:sz w:val="22"/>
          <w:szCs w:val="21"/>
        </w:rPr>
        <w:t xml:space="preserve"> wykonawcy mogą skorzystać z </w:t>
      </w:r>
      <w:r w:rsidR="007A2A9A">
        <w:rPr>
          <w:rFonts w:ascii="Arial Narrow" w:hAnsi="Arial Narrow"/>
          <w:sz w:val="22"/>
          <w:szCs w:val="21"/>
        </w:rPr>
        <w:t>„</w:t>
      </w:r>
      <w:hyperlink r:id="rId10" w:tooltip="Instrukcja wypełnienia JEDZ/ESPD ustawa Pzp 2019 wersja z 29.04.2022" w:history="1"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 xml:space="preserve">Instrukcja wypełnienia JEDZ/ESPD ustawa </w:t>
        </w:r>
        <w:proofErr w:type="spellStart"/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>Pzp</w:t>
        </w:r>
        <w:proofErr w:type="spellEnd"/>
        <w:r w:rsidR="00A62E63" w:rsidRPr="00A62E63">
          <w:rPr>
            <w:rStyle w:val="Hipercze"/>
            <w:rFonts w:ascii="Arial Narrow" w:hAnsi="Arial Narrow"/>
            <w:bCs/>
            <w:sz w:val="22"/>
            <w:szCs w:val="21"/>
          </w:rPr>
          <w:t xml:space="preserve"> 2019 wersja z 29.04.2022</w:t>
        </w:r>
      </w:hyperlink>
      <w:r w:rsidR="007A2A9A">
        <w:rPr>
          <w:rFonts w:ascii="Arial Narrow" w:hAnsi="Arial Narrow"/>
          <w:sz w:val="22"/>
          <w:szCs w:val="21"/>
        </w:rPr>
        <w:t xml:space="preserve">” </w:t>
      </w:r>
      <w:r w:rsidRPr="0087648C">
        <w:rPr>
          <w:rFonts w:ascii="Arial Narrow" w:hAnsi="Arial Narrow"/>
          <w:sz w:val="22"/>
          <w:szCs w:val="21"/>
        </w:rPr>
        <w:t xml:space="preserve">zamieszczonej </w:t>
      </w:r>
      <w:r w:rsidR="00647278" w:rsidRPr="0087648C">
        <w:rPr>
          <w:rFonts w:ascii="Arial Narrow" w:hAnsi="Arial Narrow"/>
          <w:sz w:val="22"/>
          <w:szCs w:val="21"/>
        </w:rPr>
        <w:t>na stronie intern</w:t>
      </w:r>
      <w:bookmarkStart w:id="0" w:name="_GoBack"/>
      <w:bookmarkEnd w:id="0"/>
      <w:r w:rsidR="00647278" w:rsidRPr="0087648C">
        <w:rPr>
          <w:rFonts w:ascii="Arial Narrow" w:hAnsi="Arial Narrow"/>
          <w:sz w:val="22"/>
          <w:szCs w:val="21"/>
        </w:rPr>
        <w:t>etowej Urzędu</w:t>
      </w:r>
      <w:r w:rsidRPr="0087648C">
        <w:rPr>
          <w:rFonts w:ascii="Arial Narrow" w:hAnsi="Arial Narrow"/>
          <w:sz w:val="22"/>
          <w:szCs w:val="21"/>
        </w:rPr>
        <w:t xml:space="preserve"> Zamówień Publicznych</w:t>
      </w:r>
      <w:r w:rsidR="007A2A9A">
        <w:rPr>
          <w:rFonts w:ascii="Arial Narrow" w:hAnsi="Arial Narrow"/>
          <w:sz w:val="22"/>
          <w:szCs w:val="21"/>
        </w:rPr>
        <w:t>.</w:t>
      </w:r>
    </w:p>
    <w:sectPr w:rsidR="009A4512" w:rsidSect="00246BCA">
      <w:headerReference w:type="default" r:id="rId11"/>
      <w:footerReference w:type="even" r:id="rId12"/>
      <w:footerReference w:type="default" r:id="rId13"/>
      <w:pgSz w:w="11906" w:h="16838"/>
      <w:pgMar w:top="567" w:right="709" w:bottom="851" w:left="1134" w:header="284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81B6A" w14:textId="77777777" w:rsidR="00CF3911" w:rsidRDefault="00CF3911">
      <w:r>
        <w:separator/>
      </w:r>
    </w:p>
  </w:endnote>
  <w:endnote w:type="continuationSeparator" w:id="0">
    <w:p w14:paraId="28FEF7E0" w14:textId="77777777" w:rsidR="00CF3911" w:rsidRDefault="00CF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A63B2" w14:textId="5FA025AB" w:rsidR="001E79FC" w:rsidRDefault="00B4767F" w:rsidP="006958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E79F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3DC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DF7C01" w14:textId="77777777" w:rsidR="00D0382D" w:rsidRDefault="00D038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50E59" w14:textId="77777777" w:rsidR="00D0382D" w:rsidRDefault="00D7629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9651130" wp14:editId="35516708">
              <wp:simplePos x="0" y="0"/>
              <wp:positionH relativeFrom="page">
                <wp:posOffset>6898005</wp:posOffset>
              </wp:positionH>
              <wp:positionV relativeFrom="paragraph">
                <wp:posOffset>635</wp:posOffset>
              </wp:positionV>
              <wp:extent cx="210185" cy="147955"/>
              <wp:effectExtent l="1905" t="635" r="6985" b="381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47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A7CD8" w14:textId="77777777" w:rsidR="00D0382D" w:rsidRPr="001E79FC" w:rsidRDefault="00D0382D" w:rsidP="001E79F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5113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43.15pt;margin-top:.05pt;width:16.55pt;height:11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" stroked="f">
              <v:fill opacity="0"/>
              <v:textbox inset="0,0,0,0">
                <w:txbxContent>
                  <w:p w14:paraId="0EEA7CD8" w14:textId="77777777" w:rsidR="00D0382D" w:rsidRPr="001E79FC" w:rsidRDefault="00D0382D" w:rsidP="001E79FC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419FB" w14:textId="77777777" w:rsidR="00CF3911" w:rsidRDefault="00CF3911">
      <w:r>
        <w:separator/>
      </w:r>
    </w:p>
  </w:footnote>
  <w:footnote w:type="continuationSeparator" w:id="0">
    <w:p w14:paraId="587FE4DA" w14:textId="77777777" w:rsidR="00CF3911" w:rsidRDefault="00CF3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23C36" w14:textId="4AA1E9E6" w:rsidR="00D0382D" w:rsidRPr="00D100E4" w:rsidRDefault="00D100E4" w:rsidP="005258E6">
    <w:pPr>
      <w:pStyle w:val="Nagwek"/>
      <w:rPr>
        <w:rFonts w:ascii="Arial Narrow" w:hAnsi="Arial Narrow"/>
        <w:b/>
        <w:sz w:val="22"/>
        <w:szCs w:val="21"/>
      </w:rPr>
    </w:pPr>
    <w:r>
      <w:rPr>
        <w:rFonts w:ascii="Arial Narrow" w:hAnsi="Arial Narrow" w:cs="Tahoma"/>
        <w:sz w:val="22"/>
        <w:szCs w:val="21"/>
      </w:rPr>
      <w:t>N</w:t>
    </w:r>
    <w:r w:rsidR="006E18E7" w:rsidRPr="00D100E4">
      <w:rPr>
        <w:rFonts w:ascii="Arial Narrow" w:hAnsi="Arial Narrow" w:cs="Tahoma"/>
        <w:sz w:val="22"/>
        <w:szCs w:val="21"/>
      </w:rPr>
      <w:t xml:space="preserve">umer </w:t>
    </w:r>
    <w:r>
      <w:rPr>
        <w:rFonts w:ascii="Arial Narrow" w:hAnsi="Arial Narrow" w:cs="Tahoma"/>
        <w:sz w:val="22"/>
        <w:szCs w:val="21"/>
      </w:rPr>
      <w:t>referencyjny</w:t>
    </w:r>
    <w:r w:rsidR="006E18E7" w:rsidRPr="00D100E4">
      <w:rPr>
        <w:rFonts w:ascii="Arial Narrow" w:hAnsi="Arial Narrow" w:cs="Tahoma"/>
        <w:sz w:val="22"/>
        <w:szCs w:val="21"/>
      </w:rPr>
      <w:t xml:space="preserve"> </w:t>
    </w:r>
    <w:r w:rsidR="007A2A9A" w:rsidRPr="00D100E4">
      <w:rPr>
        <w:rFonts w:ascii="Arial Narrow" w:hAnsi="Arial Narrow"/>
        <w:b/>
        <w:sz w:val="22"/>
        <w:szCs w:val="21"/>
      </w:rPr>
      <w:t>ZZP.2380.</w:t>
    </w:r>
    <w:r w:rsidR="00972EAB">
      <w:rPr>
        <w:rFonts w:ascii="Arial Narrow" w:hAnsi="Arial Narrow"/>
        <w:b/>
        <w:sz w:val="22"/>
        <w:szCs w:val="21"/>
      </w:rPr>
      <w:t>9</w:t>
    </w:r>
    <w:r w:rsidR="007A2A9A" w:rsidRPr="00D100E4">
      <w:rPr>
        <w:rFonts w:ascii="Arial Narrow" w:hAnsi="Arial Narrow"/>
        <w:b/>
        <w:sz w:val="22"/>
        <w:szCs w:val="21"/>
      </w:rPr>
      <w:t>.202</w:t>
    </w:r>
    <w:r w:rsidR="00972EAB">
      <w:rPr>
        <w:rFonts w:ascii="Arial Narrow" w:hAnsi="Arial Narrow"/>
        <w:b/>
        <w:sz w:val="22"/>
        <w:szCs w:val="21"/>
      </w:rPr>
      <w:t>5</w:t>
    </w:r>
  </w:p>
  <w:p w14:paraId="45C699D7" w14:textId="77777777" w:rsidR="005258E6" w:rsidRPr="005258E6" w:rsidRDefault="005258E6" w:rsidP="005258E6">
    <w:pPr>
      <w:pStyle w:val="Nagwek"/>
      <w:rPr>
        <w:rFonts w:ascii="Arial Narrow" w:hAnsi="Arial Narrow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FCC40AE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66984438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  <w:i w:val="0"/>
        <w:sz w:val="19"/>
        <w:szCs w:val="19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2" w15:restartNumberingAfterBreak="0">
    <w:nsid w:val="0000000D"/>
    <w:multiLevelType w:val="singleLevel"/>
    <w:tmpl w:val="608EB16E"/>
    <w:name w:val="WW8Num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4" w15:restartNumberingAfterBreak="0">
    <w:nsid w:val="0000000F"/>
    <w:multiLevelType w:val="multilevel"/>
    <w:tmpl w:val="D2BE78AE"/>
    <w:name w:val="WW8Num15"/>
    <w:lvl w:ilvl="0">
      <w:start w:val="14"/>
      <w:numFmt w:val="upperRoman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3"/>
        </w:tabs>
        <w:ind w:left="0" w:firstLine="0"/>
      </w:pPr>
    </w:lvl>
    <w:lvl w:ilvl="2">
      <w:start w:val="14"/>
      <w:numFmt w:val="decimal"/>
      <w:lvlText w:val="%3."/>
      <w:lvlJc w:val="left"/>
      <w:pPr>
        <w:tabs>
          <w:tab w:val="num" w:pos="357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D662EB16"/>
    <w:name w:val="WW8Num16"/>
    <w:lvl w:ilvl="0">
      <w:start w:val="1"/>
      <w:numFmt w:val="decimal"/>
      <w:lvlText w:val="%1."/>
      <w:lvlJc w:val="left"/>
      <w:pPr>
        <w:tabs>
          <w:tab w:val="num" w:pos="502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2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3" w15:restartNumberingAfterBreak="0">
    <w:nsid w:val="00000019"/>
    <w:multiLevelType w:val="singleLevel"/>
    <w:tmpl w:val="8EA6FD9A"/>
    <w:name w:val="WW8Num2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multilevel"/>
    <w:tmpl w:val="8ACACE78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3"/>
      <w:numFmt w:val="decimal"/>
      <w:isLgl/>
      <w:lvlText w:val="%1.%2"/>
      <w:lvlJc w:val="left"/>
      <w:pPr>
        <w:ind w:left="10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8" w:hanging="1800"/>
      </w:pPr>
      <w:rPr>
        <w:rFonts w:hint="default"/>
      </w:rPr>
    </w:lvl>
  </w:abstractNum>
  <w:abstractNum w:abstractNumId="25" w15:restartNumberingAfterBreak="0">
    <w:nsid w:val="0000001B"/>
    <w:multiLevelType w:val="multilevel"/>
    <w:tmpl w:val="1BECAF48"/>
    <w:name w:val="WW8Num28"/>
    <w:lvl w:ilvl="0">
      <w:start w:val="3"/>
      <w:numFmt w:val="upperRoman"/>
      <w:lvlText w:val="%1."/>
      <w:lvlJc w:val="left"/>
      <w:pPr>
        <w:tabs>
          <w:tab w:val="num" w:pos="0"/>
        </w:tabs>
        <w:ind w:left="720" w:hanging="720"/>
      </w:pPr>
      <w:rPr>
        <w:b/>
        <w:color w:val="auto"/>
        <w:sz w:val="19"/>
        <w:szCs w:val="19"/>
      </w:rPr>
    </w:lvl>
    <w:lvl w:ilvl="1"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3"/>
      <w:numFmt w:val="upperRoman"/>
      <w:lvlText w:val="%4&gt;"/>
      <w:lvlJc w:val="left"/>
      <w:pPr>
        <w:tabs>
          <w:tab w:val="num" w:pos="3022"/>
        </w:tabs>
        <w:ind w:left="3022" w:hanging="72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>
      <w:start w:val="3"/>
      <w:numFmt w:val="decimal"/>
      <w:lvlText w:val="%7."/>
      <w:lvlJc w:val="left"/>
      <w:pPr>
        <w:ind w:left="4822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27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29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30" w15:restartNumberingAfterBreak="0">
    <w:nsid w:val="00000021"/>
    <w:multiLevelType w:val="multilevel"/>
    <w:tmpl w:val="65E8D1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ahoma" w:hint="default"/>
      </w:rPr>
    </w:lvl>
  </w:abstractNum>
  <w:abstractNum w:abstractNumId="31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32" w15:restartNumberingAfterBreak="0">
    <w:nsid w:val="00000023"/>
    <w:multiLevelType w:val="multilevel"/>
    <w:tmpl w:val="5DB2EF8E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3"/>
      <w:numFmt w:val="decimal"/>
      <w:isLgl/>
      <w:lvlText w:val="%1.%2."/>
      <w:lvlJc w:val="left"/>
      <w:pPr>
        <w:ind w:left="1243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1800"/>
      </w:pPr>
      <w:rPr>
        <w:rFonts w:hint="default"/>
      </w:rPr>
    </w:lvl>
  </w:abstractNum>
  <w:abstractNum w:abstractNumId="33" w15:restartNumberingAfterBreak="0">
    <w:nsid w:val="00000024"/>
    <w:multiLevelType w:val="multilevel"/>
    <w:tmpl w:val="28BE5EFA"/>
    <w:name w:val="WW8Num37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0"/>
      <w:numFmt w:val="upperRoman"/>
      <w:lvlText w:val="%3."/>
      <w:lvlJc w:val="left"/>
      <w:pPr>
        <w:tabs>
          <w:tab w:val="num" w:pos="567"/>
        </w:tabs>
        <w:ind w:left="0" w:firstLine="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0" w:firstLine="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4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36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</w:abstractNum>
  <w:abstractNum w:abstractNumId="37" w15:restartNumberingAfterBreak="0">
    <w:nsid w:val="00000028"/>
    <w:multiLevelType w:val="singleLevel"/>
    <w:tmpl w:val="0000002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2A"/>
    <w:multiLevelType w:val="singleLevel"/>
    <w:tmpl w:val="0000002A"/>
    <w:name w:val="WW8Num43"/>
    <w:lvl w:ilvl="0">
      <w:start w:val="5"/>
      <w:numFmt w:val="decimal"/>
      <w:lvlText w:val="%1."/>
      <w:lvlJc w:val="left"/>
      <w:pPr>
        <w:tabs>
          <w:tab w:val="num" w:pos="0"/>
        </w:tabs>
        <w:ind w:left="2880" w:hanging="360"/>
      </w:pPr>
    </w:lvl>
  </w:abstractNum>
  <w:abstractNum w:abstractNumId="40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imes New Roman" w:hAnsi="Cambria" w:cs="Times New Roman"/>
      </w:rPr>
    </w:lvl>
  </w:abstractNum>
  <w:abstractNum w:abstractNumId="41" w15:restartNumberingAfterBreak="0">
    <w:nsid w:val="0000002C"/>
    <w:multiLevelType w:val="singleLevel"/>
    <w:tmpl w:val="0000002C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2" w15:restartNumberingAfterBreak="0">
    <w:nsid w:val="0000002D"/>
    <w:multiLevelType w:val="singleLevel"/>
    <w:tmpl w:val="13D4292A"/>
    <w:name w:val="WW8Num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43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4" w15:restartNumberingAfterBreak="0">
    <w:nsid w:val="0000002F"/>
    <w:multiLevelType w:val="singleLevel"/>
    <w:tmpl w:val="0000002F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5" w15:restartNumberingAfterBreak="0">
    <w:nsid w:val="00000030"/>
    <w:multiLevelType w:val="singleLevel"/>
    <w:tmpl w:val="00000030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6" w15:restartNumberingAfterBreak="0">
    <w:nsid w:val="00000032"/>
    <w:multiLevelType w:val="singleLevel"/>
    <w:tmpl w:val="00000032"/>
    <w:name w:val="WW8Num5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7" w15:restartNumberingAfterBreak="0">
    <w:nsid w:val="00000033"/>
    <w:multiLevelType w:val="singleLevel"/>
    <w:tmpl w:val="00000033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48" w15:restartNumberingAfterBreak="0">
    <w:nsid w:val="00000034"/>
    <w:multiLevelType w:val="singleLevel"/>
    <w:tmpl w:val="00000034"/>
    <w:name w:val="WW8Num5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49" w15:restartNumberingAfterBreak="0">
    <w:nsid w:val="00000035"/>
    <w:multiLevelType w:val="singleLevel"/>
    <w:tmpl w:val="00000035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0" w15:restartNumberingAfterBreak="0">
    <w:nsid w:val="00000036"/>
    <w:multiLevelType w:val="multilevel"/>
    <w:tmpl w:val="00000036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7"/>
    <w:multiLevelType w:val="singleLevel"/>
    <w:tmpl w:val="00000037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1147" w:hanging="360"/>
      </w:pPr>
    </w:lvl>
  </w:abstractNum>
  <w:abstractNum w:abstractNumId="52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53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4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55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57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58" w15:restartNumberingAfterBreak="0">
    <w:nsid w:val="0000003E"/>
    <w:multiLevelType w:val="singleLevel"/>
    <w:tmpl w:val="0000003E"/>
    <w:name w:val="WW8Num64"/>
    <w:lvl w:ilvl="0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</w:lvl>
  </w:abstractNum>
  <w:abstractNum w:abstractNumId="59" w15:restartNumberingAfterBreak="0">
    <w:nsid w:val="0000003F"/>
    <w:multiLevelType w:val="multilevel"/>
    <w:tmpl w:val="0000003F"/>
    <w:name w:val="WW8Num6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00000040"/>
    <w:multiLevelType w:val="singleLevel"/>
    <w:tmpl w:val="00000040"/>
    <w:name w:val="WW8Num66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 w:val="0"/>
      </w:rPr>
    </w:lvl>
  </w:abstractNum>
  <w:abstractNum w:abstractNumId="61" w15:restartNumberingAfterBreak="0">
    <w:nsid w:val="00000041"/>
    <w:multiLevelType w:val="singleLevel"/>
    <w:tmpl w:val="00000041"/>
    <w:name w:val="WW8Num6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62" w15:restartNumberingAfterBreak="0">
    <w:nsid w:val="00000042"/>
    <w:multiLevelType w:val="single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1147" w:hanging="360"/>
      </w:pPr>
    </w:lvl>
  </w:abstractNum>
  <w:abstractNum w:abstractNumId="63" w15:restartNumberingAfterBreak="0">
    <w:nsid w:val="00000043"/>
    <w:multiLevelType w:val="singleLevel"/>
    <w:tmpl w:val="00000043"/>
    <w:name w:val="WW8Num6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4" w15:restartNumberingAfterBreak="0">
    <w:nsid w:val="00000044"/>
    <w:multiLevelType w:val="singleLevel"/>
    <w:tmpl w:val="00000044"/>
    <w:name w:val="WW8Num70"/>
    <w:lvl w:ilvl="0">
      <w:start w:val="7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65" w15:restartNumberingAfterBreak="0">
    <w:nsid w:val="00000045"/>
    <w:multiLevelType w:val="singleLevel"/>
    <w:tmpl w:val="00000038"/>
    <w:name w:val="WW8Num13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66" w15:restartNumberingAfterBreak="0">
    <w:nsid w:val="00000046"/>
    <w:multiLevelType w:val="singleLevel"/>
    <w:tmpl w:val="00000046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67" w15:restartNumberingAfterBreak="0">
    <w:nsid w:val="00000047"/>
    <w:multiLevelType w:val="singleLevel"/>
    <w:tmpl w:val="00000047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68" w15:restartNumberingAfterBreak="0">
    <w:nsid w:val="00000048"/>
    <w:multiLevelType w:val="singleLevel"/>
    <w:tmpl w:val="00000048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9" w15:restartNumberingAfterBreak="0">
    <w:nsid w:val="00000049"/>
    <w:multiLevelType w:val="singleLevel"/>
    <w:tmpl w:val="00000049"/>
    <w:name w:val="WW8Num7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0" w15:restartNumberingAfterBreak="0">
    <w:nsid w:val="0000004A"/>
    <w:multiLevelType w:val="single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1" w15:restartNumberingAfterBreak="0">
    <w:nsid w:val="0000004B"/>
    <w:multiLevelType w:val="multilevel"/>
    <w:tmpl w:val="1DEA1058"/>
    <w:name w:val="WW8Num77"/>
    <w:lvl w:ilvl="0">
      <w:start w:val="1"/>
      <w:numFmt w:val="upperRoman"/>
      <w:lvlText w:val="%1."/>
      <w:lvlJc w:val="left"/>
      <w:pPr>
        <w:tabs>
          <w:tab w:val="num" w:pos="709"/>
        </w:tabs>
        <w:ind w:left="142" w:firstLine="0"/>
      </w:pPr>
      <w:rPr>
        <w:b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0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8" w:hanging="1800"/>
      </w:pPr>
      <w:rPr>
        <w:rFonts w:hint="default"/>
      </w:rPr>
    </w:lvl>
  </w:abstractNum>
  <w:abstractNum w:abstractNumId="72" w15:restartNumberingAfterBreak="0">
    <w:nsid w:val="0000004C"/>
    <w:multiLevelType w:val="singleLevel"/>
    <w:tmpl w:val="0000004C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</w:abstractNum>
  <w:abstractNum w:abstractNumId="73" w15:restartNumberingAfterBreak="0">
    <w:nsid w:val="0000004D"/>
    <w:multiLevelType w:val="singleLevel"/>
    <w:tmpl w:val="0000004D"/>
    <w:name w:val="WW8Num7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4" w15:restartNumberingAfterBreak="0">
    <w:nsid w:val="0000004E"/>
    <w:multiLevelType w:val="singleLevel"/>
    <w:tmpl w:val="0000004E"/>
    <w:name w:val="WW8Num8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5" w15:restartNumberingAfterBreak="0">
    <w:nsid w:val="0000004F"/>
    <w:multiLevelType w:val="singleLevel"/>
    <w:tmpl w:val="0000004F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6" w15:restartNumberingAfterBreak="0">
    <w:nsid w:val="00000050"/>
    <w:multiLevelType w:val="singleLevel"/>
    <w:tmpl w:val="00000050"/>
    <w:name w:val="WW8Num8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77" w15:restartNumberingAfterBreak="0">
    <w:nsid w:val="00000051"/>
    <w:multiLevelType w:val="singleLevel"/>
    <w:tmpl w:val="00000051"/>
    <w:name w:val="WW8Num8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78" w15:restartNumberingAfterBreak="0">
    <w:nsid w:val="00000052"/>
    <w:multiLevelType w:val="singleLevel"/>
    <w:tmpl w:val="00000052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mbria"/>
        <w:b w:val="0"/>
      </w:rPr>
    </w:lvl>
  </w:abstractNum>
  <w:abstractNum w:abstractNumId="79" w15:restartNumberingAfterBreak="0">
    <w:nsid w:val="00000053"/>
    <w:multiLevelType w:val="singleLevel"/>
    <w:tmpl w:val="00000053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0" w15:restartNumberingAfterBreak="0">
    <w:nsid w:val="00000054"/>
    <w:multiLevelType w:val="singleLevel"/>
    <w:tmpl w:val="00000054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1" w15:restartNumberingAfterBreak="0">
    <w:nsid w:val="00000055"/>
    <w:multiLevelType w:val="singleLevel"/>
    <w:tmpl w:val="00000055"/>
    <w:name w:val="WW8Num8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2" w15:restartNumberingAfterBreak="0">
    <w:nsid w:val="00000056"/>
    <w:multiLevelType w:val="singleLevel"/>
    <w:tmpl w:val="00000056"/>
    <w:name w:val="WW8Num8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83" w15:restartNumberingAfterBreak="0">
    <w:nsid w:val="00000057"/>
    <w:multiLevelType w:val="singleLevel"/>
    <w:tmpl w:val="00000057"/>
    <w:name w:val="WW8Num8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4" w15:restartNumberingAfterBreak="0">
    <w:nsid w:val="00000058"/>
    <w:multiLevelType w:val="singleLevel"/>
    <w:tmpl w:val="00000058"/>
    <w:name w:val="WW8Num9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5" w15:restartNumberingAfterBreak="0">
    <w:nsid w:val="00000059"/>
    <w:multiLevelType w:val="singleLevel"/>
    <w:tmpl w:val="C69E4768"/>
    <w:name w:val="WW8Num9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</w:abstractNum>
  <w:abstractNum w:abstractNumId="86" w15:restartNumberingAfterBreak="0">
    <w:nsid w:val="0000005A"/>
    <w:multiLevelType w:val="singleLevel"/>
    <w:tmpl w:val="0000005A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87" w15:restartNumberingAfterBreak="0">
    <w:nsid w:val="0000005B"/>
    <w:multiLevelType w:val="singleLevel"/>
    <w:tmpl w:val="5394C3A4"/>
    <w:name w:val="WW8Num95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cs="Symbol" w:hint="default"/>
      </w:rPr>
    </w:lvl>
  </w:abstractNum>
  <w:abstractNum w:abstractNumId="88" w15:restartNumberingAfterBreak="0">
    <w:nsid w:val="0000005C"/>
    <w:multiLevelType w:val="singleLevel"/>
    <w:tmpl w:val="0000005C"/>
    <w:name w:val="WW8Num96"/>
    <w:lvl w:ilvl="0">
      <w:start w:val="1"/>
      <w:numFmt w:val="decimal"/>
      <w:lvlText w:val="%1)"/>
      <w:lvlJc w:val="left"/>
      <w:pPr>
        <w:tabs>
          <w:tab w:val="num" w:pos="0"/>
        </w:tabs>
        <w:ind w:left="1182" w:hanging="360"/>
      </w:pPr>
    </w:lvl>
  </w:abstractNum>
  <w:abstractNum w:abstractNumId="89" w15:restartNumberingAfterBreak="0">
    <w:nsid w:val="0000005D"/>
    <w:multiLevelType w:val="singleLevel"/>
    <w:tmpl w:val="0000005D"/>
    <w:name w:val="WW8Num9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90" w15:restartNumberingAfterBreak="0">
    <w:nsid w:val="0000005E"/>
    <w:multiLevelType w:val="singleLevel"/>
    <w:tmpl w:val="0000005E"/>
    <w:name w:val="WW8Num9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91" w15:restartNumberingAfterBreak="0">
    <w:nsid w:val="0000005F"/>
    <w:multiLevelType w:val="singleLevel"/>
    <w:tmpl w:val="0000005F"/>
    <w:name w:val="WW8Num1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2" w15:restartNumberingAfterBreak="0">
    <w:nsid w:val="00000060"/>
    <w:multiLevelType w:val="multilevel"/>
    <w:tmpl w:val="BBD68CA2"/>
    <w:name w:val="WW8Num10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4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47"/>
        </w:tabs>
        <w:ind w:left="284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16"/>
        </w:tabs>
        <w:ind w:left="391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25"/>
        </w:tabs>
        <w:ind w:left="462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94"/>
        </w:tabs>
        <w:ind w:left="56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03"/>
        </w:tabs>
        <w:ind w:left="640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ahoma" w:hint="default"/>
      </w:rPr>
    </w:lvl>
  </w:abstractNum>
  <w:abstractNum w:abstractNumId="93" w15:restartNumberingAfterBreak="0">
    <w:nsid w:val="00000061"/>
    <w:multiLevelType w:val="singleLevel"/>
    <w:tmpl w:val="00000061"/>
    <w:name w:val="WW8Num10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Cambria" w:hAnsi="Cambria" w:cs="Cambria"/>
      </w:rPr>
    </w:lvl>
  </w:abstractNum>
  <w:abstractNum w:abstractNumId="94" w15:restartNumberingAfterBreak="0">
    <w:nsid w:val="00000062"/>
    <w:multiLevelType w:val="singleLevel"/>
    <w:tmpl w:val="00000062"/>
    <w:name w:val="WW8Num10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95" w15:restartNumberingAfterBreak="0">
    <w:nsid w:val="00000063"/>
    <w:multiLevelType w:val="singleLevel"/>
    <w:tmpl w:val="00000063"/>
    <w:name w:val="WW8Num10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6" w15:restartNumberingAfterBreak="0">
    <w:nsid w:val="00000064"/>
    <w:multiLevelType w:val="singleLevel"/>
    <w:tmpl w:val="E0442F6C"/>
    <w:name w:val="WW8Num105"/>
    <w:lvl w:ilvl="0">
      <w:start w:val="12"/>
      <w:numFmt w:val="upperRoman"/>
      <w:lvlText w:val="%1."/>
      <w:lvlJc w:val="left"/>
      <w:pPr>
        <w:tabs>
          <w:tab w:val="num" w:pos="567"/>
        </w:tabs>
        <w:ind w:left="0" w:firstLine="0"/>
      </w:pPr>
      <w:rPr>
        <w:b/>
      </w:rPr>
    </w:lvl>
  </w:abstractNum>
  <w:abstractNum w:abstractNumId="97" w15:restartNumberingAfterBreak="0">
    <w:nsid w:val="00000065"/>
    <w:multiLevelType w:val="singleLevel"/>
    <w:tmpl w:val="00000065"/>
    <w:name w:val="WW8Num10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Cambria" w:hAnsi="Cambria" w:cs="Times New Roman"/>
      </w:rPr>
    </w:lvl>
  </w:abstractNum>
  <w:abstractNum w:abstractNumId="98" w15:restartNumberingAfterBreak="0">
    <w:nsid w:val="00000066"/>
    <w:multiLevelType w:val="multilevel"/>
    <w:tmpl w:val="940407E6"/>
    <w:name w:val="WW8Num107"/>
    <w:lvl w:ilvl="0">
      <w:start w:val="2"/>
      <w:numFmt w:val="decimal"/>
      <w:lvlText w:val="%1."/>
      <w:lvlJc w:val="left"/>
      <w:pPr>
        <w:tabs>
          <w:tab w:val="num" w:pos="0"/>
        </w:tabs>
        <w:ind w:left="288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9" w15:restartNumberingAfterBreak="0">
    <w:nsid w:val="00000067"/>
    <w:multiLevelType w:val="singleLevel"/>
    <w:tmpl w:val="00000067"/>
    <w:name w:val="WW8Num108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0" w15:restartNumberingAfterBreak="0">
    <w:nsid w:val="00000068"/>
    <w:multiLevelType w:val="singleLevel"/>
    <w:tmpl w:val="00000068"/>
    <w:name w:val="WW8Num10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1" w15:restartNumberingAfterBreak="0">
    <w:nsid w:val="00000069"/>
    <w:multiLevelType w:val="singleLevel"/>
    <w:tmpl w:val="00000069"/>
    <w:name w:val="WW8Num1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</w:rPr>
    </w:lvl>
  </w:abstractNum>
  <w:abstractNum w:abstractNumId="102" w15:restartNumberingAfterBreak="0">
    <w:nsid w:val="0000006A"/>
    <w:multiLevelType w:val="singleLevel"/>
    <w:tmpl w:val="0000006A"/>
    <w:name w:val="WW8Num11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03" w15:restartNumberingAfterBreak="0">
    <w:nsid w:val="0000006B"/>
    <w:multiLevelType w:val="singleLevel"/>
    <w:tmpl w:val="0000006B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4" w15:restartNumberingAfterBreak="0">
    <w:nsid w:val="0000006C"/>
    <w:multiLevelType w:val="singleLevel"/>
    <w:tmpl w:val="0000006C"/>
    <w:name w:val="WW8Num113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5" w15:restartNumberingAfterBreak="0">
    <w:nsid w:val="0000006D"/>
    <w:multiLevelType w:val="singleLevel"/>
    <w:tmpl w:val="0000006D"/>
    <w:name w:val="WW8Num115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6" w15:restartNumberingAfterBreak="0">
    <w:nsid w:val="0000006E"/>
    <w:multiLevelType w:val="singleLevel"/>
    <w:tmpl w:val="0000006E"/>
    <w:name w:val="WW8Num11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imes New Roman"/>
      </w:rPr>
    </w:lvl>
  </w:abstractNum>
  <w:abstractNum w:abstractNumId="107" w15:restartNumberingAfterBreak="0">
    <w:nsid w:val="0000006F"/>
    <w:multiLevelType w:val="singleLevel"/>
    <w:tmpl w:val="0000006F"/>
    <w:name w:val="WW8Num117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08" w15:restartNumberingAfterBreak="0">
    <w:nsid w:val="00000070"/>
    <w:multiLevelType w:val="singleLevel"/>
    <w:tmpl w:val="00000070"/>
    <w:name w:val="WW8Num11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09" w15:restartNumberingAfterBreak="0">
    <w:nsid w:val="00000071"/>
    <w:multiLevelType w:val="singleLevel"/>
    <w:tmpl w:val="00000071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10" w15:restartNumberingAfterBreak="0">
    <w:nsid w:val="00000072"/>
    <w:multiLevelType w:val="singleLevel"/>
    <w:tmpl w:val="00000072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1" w15:restartNumberingAfterBreak="0">
    <w:nsid w:val="00000073"/>
    <w:multiLevelType w:val="singleLevel"/>
    <w:tmpl w:val="00000073"/>
    <w:name w:val="WW8Num12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hAnsi="Cambria" w:cs="Times New Roman"/>
        <w:color w:val="auto"/>
      </w:rPr>
    </w:lvl>
  </w:abstractNum>
  <w:abstractNum w:abstractNumId="112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113" w15:restartNumberingAfterBreak="0">
    <w:nsid w:val="00000075"/>
    <w:multiLevelType w:val="singleLevel"/>
    <w:tmpl w:val="711006C8"/>
    <w:name w:val="WW8Num1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19"/>
        <w:szCs w:val="19"/>
      </w:rPr>
    </w:lvl>
  </w:abstractNum>
  <w:abstractNum w:abstractNumId="114" w15:restartNumberingAfterBreak="0">
    <w:nsid w:val="00000076"/>
    <w:multiLevelType w:val="singleLevel"/>
    <w:tmpl w:val="00000076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</w:abstractNum>
  <w:abstractNum w:abstractNumId="115" w15:restartNumberingAfterBreak="0">
    <w:nsid w:val="00000077"/>
    <w:multiLevelType w:val="singleLevel"/>
    <w:tmpl w:val="00000077"/>
    <w:name w:val="WW8Num125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Cambria" w:hAnsi="Cambria" w:cs="Times New Roman"/>
      </w:rPr>
    </w:lvl>
  </w:abstractNum>
  <w:abstractNum w:abstractNumId="116" w15:restartNumberingAfterBreak="0">
    <w:nsid w:val="00000078"/>
    <w:multiLevelType w:val="singleLevel"/>
    <w:tmpl w:val="00000078"/>
    <w:name w:val="WW8Num126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7" w15:restartNumberingAfterBreak="0">
    <w:nsid w:val="00000079"/>
    <w:multiLevelType w:val="singleLevel"/>
    <w:tmpl w:val="00000079"/>
    <w:name w:val="WW8Num127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</w:lvl>
  </w:abstractNum>
  <w:abstractNum w:abstractNumId="118" w15:restartNumberingAfterBreak="0">
    <w:nsid w:val="0000007A"/>
    <w:multiLevelType w:val="multilevel"/>
    <w:tmpl w:val="37763426"/>
    <w:name w:val="WW8Num128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9" w15:restartNumberingAfterBreak="0">
    <w:nsid w:val="0000007B"/>
    <w:multiLevelType w:val="singleLevel"/>
    <w:tmpl w:val="0000007B"/>
    <w:name w:val="WW8Num1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0" w15:restartNumberingAfterBreak="0">
    <w:nsid w:val="0000007C"/>
    <w:multiLevelType w:val="singleLevel"/>
    <w:tmpl w:val="0000007C"/>
    <w:name w:val="WW8Num13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21" w15:restartNumberingAfterBreak="0">
    <w:nsid w:val="0000007D"/>
    <w:multiLevelType w:val="singleLevel"/>
    <w:tmpl w:val="0000007D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2" w15:restartNumberingAfterBreak="0">
    <w:nsid w:val="0000007E"/>
    <w:multiLevelType w:val="singleLevel"/>
    <w:tmpl w:val="0000007E"/>
    <w:name w:val="WW8Num1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3" w15:restartNumberingAfterBreak="0">
    <w:nsid w:val="0000007F"/>
    <w:multiLevelType w:val="multilevel"/>
    <w:tmpl w:val="0000007F"/>
    <w:name w:val="WW8Num13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0000080"/>
    <w:multiLevelType w:val="multilevel"/>
    <w:tmpl w:val="00000080"/>
    <w:name w:val="WW8Num1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5" w15:restartNumberingAfterBreak="0">
    <w:nsid w:val="00000081"/>
    <w:multiLevelType w:val="multilevel"/>
    <w:tmpl w:val="7884F36C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00000082"/>
    <w:multiLevelType w:val="multilevel"/>
    <w:tmpl w:val="00000082"/>
    <w:name w:val="WW8Num137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7" w15:restartNumberingAfterBreak="0">
    <w:nsid w:val="00000083"/>
    <w:multiLevelType w:val="multilevel"/>
    <w:tmpl w:val="00000083"/>
    <w:name w:val="WW8Num138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28" w15:restartNumberingAfterBreak="0">
    <w:nsid w:val="00000084"/>
    <w:multiLevelType w:val="multilevel"/>
    <w:tmpl w:val="00000084"/>
    <w:name w:val="WW8Num13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00000085"/>
    <w:multiLevelType w:val="multilevel"/>
    <w:tmpl w:val="00000085"/>
    <w:name w:val="WW8Num14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0" w15:restartNumberingAfterBreak="0">
    <w:nsid w:val="018165C7"/>
    <w:multiLevelType w:val="hybridMultilevel"/>
    <w:tmpl w:val="8CC6F5BA"/>
    <w:lvl w:ilvl="0" w:tplc="DBECA1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02A07476"/>
    <w:multiLevelType w:val="hybridMultilevel"/>
    <w:tmpl w:val="81181854"/>
    <w:lvl w:ilvl="0" w:tplc="21FC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050377E1"/>
    <w:multiLevelType w:val="multilevel"/>
    <w:tmpl w:val="DB06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0"/>
        </w:tabs>
        <w:ind w:left="107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76" w:hanging="1440"/>
      </w:pPr>
      <w:rPr>
        <w:rFonts w:hint="default"/>
        <w:b/>
      </w:rPr>
    </w:lvl>
  </w:abstractNum>
  <w:abstractNum w:abstractNumId="133" w15:restartNumberingAfterBreak="0">
    <w:nsid w:val="09095323"/>
    <w:multiLevelType w:val="multilevel"/>
    <w:tmpl w:val="00982C40"/>
    <w:name w:val="WW8Num163"/>
    <w:lvl w:ilvl="0">
      <w:start w:val="8"/>
      <w:numFmt w:val="decimal"/>
      <w:lvlText w:val="%1."/>
      <w:lvlJc w:val="left"/>
      <w:pPr>
        <w:tabs>
          <w:tab w:val="num" w:pos="502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 w:hint="default"/>
        <w:color w:val="auto"/>
        <w:sz w:val="20"/>
        <w:szCs w:val="2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4" w15:restartNumberingAfterBreak="0">
    <w:nsid w:val="0C107238"/>
    <w:multiLevelType w:val="hybridMultilevel"/>
    <w:tmpl w:val="124E99F2"/>
    <w:lvl w:ilvl="0" w:tplc="F7F89B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0CF70CFF"/>
    <w:multiLevelType w:val="hybridMultilevel"/>
    <w:tmpl w:val="AE64C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0E707EA5"/>
    <w:multiLevelType w:val="multilevel"/>
    <w:tmpl w:val="57D615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2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87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48" w:hanging="1440"/>
      </w:pPr>
      <w:rPr>
        <w:rFonts w:hint="default"/>
      </w:rPr>
    </w:lvl>
  </w:abstractNum>
  <w:abstractNum w:abstractNumId="137" w15:restartNumberingAfterBreak="0">
    <w:nsid w:val="0F5D1224"/>
    <w:multiLevelType w:val="hybridMultilevel"/>
    <w:tmpl w:val="40ECFAE8"/>
    <w:lvl w:ilvl="0" w:tplc="79181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1436165A"/>
    <w:multiLevelType w:val="multilevel"/>
    <w:tmpl w:val="352081CE"/>
    <w:name w:val="WW8Num1632"/>
    <w:lvl w:ilvl="0">
      <w:start w:val="1"/>
      <w:numFmt w:val="decimal"/>
      <w:lvlText w:val="%1."/>
      <w:lvlJc w:val="left"/>
      <w:pPr>
        <w:tabs>
          <w:tab w:val="num" w:pos="502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3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57"/>
        </w:tabs>
        <w:ind w:left="357" w:firstLine="0"/>
      </w:pPr>
      <w:rPr>
        <w:rFonts w:ascii="Cambria" w:hAnsi="Cambria" w:cs="Cambria" w:hint="default"/>
        <w:color w:val="auto"/>
        <w:sz w:val="20"/>
        <w:szCs w:val="20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9" w15:restartNumberingAfterBreak="0">
    <w:nsid w:val="152144CC"/>
    <w:multiLevelType w:val="hybridMultilevel"/>
    <w:tmpl w:val="C81C5D10"/>
    <w:lvl w:ilvl="0" w:tplc="791814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19C84ECD"/>
    <w:multiLevelType w:val="multilevel"/>
    <w:tmpl w:val="2174D9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01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1" w15:restartNumberingAfterBreak="0">
    <w:nsid w:val="1D267A48"/>
    <w:multiLevelType w:val="hybridMultilevel"/>
    <w:tmpl w:val="31DC1300"/>
    <w:lvl w:ilvl="0" w:tplc="130061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2" w15:restartNumberingAfterBreak="0">
    <w:nsid w:val="20994ED5"/>
    <w:multiLevelType w:val="multilevel"/>
    <w:tmpl w:val="AC20E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  <w:b/>
      </w:rPr>
    </w:lvl>
  </w:abstractNum>
  <w:abstractNum w:abstractNumId="143" w15:restartNumberingAfterBreak="0">
    <w:nsid w:val="20F46B58"/>
    <w:multiLevelType w:val="multilevel"/>
    <w:tmpl w:val="B46078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4" w15:restartNumberingAfterBreak="0">
    <w:nsid w:val="21EF05FE"/>
    <w:multiLevelType w:val="multilevel"/>
    <w:tmpl w:val="8C065F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22F018E0"/>
    <w:multiLevelType w:val="hybridMultilevel"/>
    <w:tmpl w:val="2362C346"/>
    <w:name w:val="WW8Num16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24017294"/>
    <w:multiLevelType w:val="hybridMultilevel"/>
    <w:tmpl w:val="9AC04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77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7BEDF6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28503B21"/>
    <w:multiLevelType w:val="hybridMultilevel"/>
    <w:tmpl w:val="3B7C4C66"/>
    <w:lvl w:ilvl="0" w:tplc="26945B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29A303F0"/>
    <w:multiLevelType w:val="singleLevel"/>
    <w:tmpl w:val="108AE8CC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Cambria" w:eastAsia="Times New Roman" w:hAnsi="Cambria" w:cs="Times New Roman" w:hint="default"/>
      </w:rPr>
    </w:lvl>
  </w:abstractNum>
  <w:abstractNum w:abstractNumId="149" w15:restartNumberingAfterBreak="0">
    <w:nsid w:val="2D5F4BF7"/>
    <w:multiLevelType w:val="hybridMultilevel"/>
    <w:tmpl w:val="0122E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0" w15:restartNumberingAfterBreak="0">
    <w:nsid w:val="3030661C"/>
    <w:multiLevelType w:val="hybridMultilevel"/>
    <w:tmpl w:val="D3EC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0FD082D"/>
    <w:multiLevelType w:val="hybridMultilevel"/>
    <w:tmpl w:val="5E86D024"/>
    <w:lvl w:ilvl="0" w:tplc="4E6A8F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 w:hint="default"/>
        <w:b w:val="0"/>
        <w:color w:val="000000"/>
        <w:sz w:val="20"/>
      </w:rPr>
    </w:lvl>
    <w:lvl w:ilvl="1" w:tplc="AE1841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5983F99"/>
    <w:multiLevelType w:val="multilevel"/>
    <w:tmpl w:val="463E1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53" w15:restartNumberingAfterBreak="0">
    <w:nsid w:val="375A399E"/>
    <w:multiLevelType w:val="multilevel"/>
    <w:tmpl w:val="3B06AB30"/>
    <w:lvl w:ilvl="0">
      <w:start w:val="15"/>
      <w:numFmt w:val="decimal"/>
      <w:lvlText w:val="%1."/>
      <w:lvlJc w:val="left"/>
      <w:pPr>
        <w:ind w:left="405" w:hanging="405"/>
      </w:pPr>
      <w:rPr>
        <w:rFonts w:cs="Cambria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Cambr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mbr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mbr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mbr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mbr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mbr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mbr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mbria" w:hint="default"/>
      </w:rPr>
    </w:lvl>
  </w:abstractNum>
  <w:abstractNum w:abstractNumId="154" w15:restartNumberingAfterBreak="0">
    <w:nsid w:val="38AB25C0"/>
    <w:multiLevelType w:val="multilevel"/>
    <w:tmpl w:val="778E203E"/>
    <w:lvl w:ilvl="0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>
      <w:start w:val="9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5" w15:restartNumberingAfterBreak="0">
    <w:nsid w:val="406D4482"/>
    <w:multiLevelType w:val="hybridMultilevel"/>
    <w:tmpl w:val="D3D891A0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588288A"/>
    <w:multiLevelType w:val="multilevel"/>
    <w:tmpl w:val="B9020616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Arial" w:hint="default"/>
      </w:rPr>
    </w:lvl>
  </w:abstractNum>
  <w:abstractNum w:abstractNumId="157" w15:restartNumberingAfterBreak="0">
    <w:nsid w:val="47A719C1"/>
    <w:multiLevelType w:val="hybridMultilevel"/>
    <w:tmpl w:val="809E8B0C"/>
    <w:lvl w:ilvl="0" w:tplc="548E24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A0A2A82"/>
    <w:multiLevelType w:val="multilevel"/>
    <w:tmpl w:val="F2DEB070"/>
    <w:lvl w:ilvl="0">
      <w:start w:val="1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Cambria" w:hAnsi="Cambria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78"/>
        </w:tabs>
        <w:ind w:left="3401" w:hanging="851"/>
      </w:pPr>
      <w:rPr>
        <w:rFonts w:ascii="Cambria" w:eastAsia="Times New Roman" w:hAnsi="Cambria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890"/>
        </w:tabs>
        <w:ind w:left="3684" w:hanging="1134"/>
      </w:pPr>
      <w:rPr>
        <w:rFonts w:ascii="Cambria" w:hAnsi="Cambria" w:hint="default"/>
        <w:b w:val="0"/>
        <w:color w:val="auto"/>
      </w:rPr>
    </w:lvl>
    <w:lvl w:ilvl="3">
      <w:start w:val="1"/>
      <w:numFmt w:val="ordinal"/>
      <w:lvlText w:val="%1.%2.%3.%4"/>
      <w:lvlJc w:val="left"/>
      <w:pPr>
        <w:tabs>
          <w:tab w:val="num" w:pos="5430"/>
        </w:tabs>
        <w:ind w:left="3968" w:hanging="1418"/>
      </w:pPr>
      <w:rPr>
        <w:rFonts w:ascii="Cambria" w:hAnsi="Cambria" w:hint="default"/>
        <w:b w:val="0"/>
      </w:rPr>
    </w:lvl>
    <w:lvl w:ilvl="4">
      <w:start w:val="1"/>
      <w:numFmt w:val="ordin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159" w15:restartNumberingAfterBreak="0">
    <w:nsid w:val="4A25203D"/>
    <w:multiLevelType w:val="hybridMultilevel"/>
    <w:tmpl w:val="443E6CA2"/>
    <w:lvl w:ilvl="0" w:tplc="275433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0812ACD"/>
    <w:multiLevelType w:val="hybridMultilevel"/>
    <w:tmpl w:val="8034ACE4"/>
    <w:lvl w:ilvl="0" w:tplc="1352ABA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hAnsi="Cambria" w:hint="default"/>
        <w:i w:val="0"/>
        <w:dstrike w:val="0"/>
        <w:sz w:val="20"/>
      </w:rPr>
    </w:lvl>
    <w:lvl w:ilvl="1" w:tplc="D34A5E66">
      <w:start w:val="1"/>
      <w:numFmt w:val="decimal"/>
      <w:lvlText w:val="%2)"/>
      <w:lvlJc w:val="left"/>
      <w:pPr>
        <w:tabs>
          <w:tab w:val="num" w:pos="782"/>
        </w:tabs>
        <w:ind w:left="782" w:hanging="357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50872197"/>
    <w:multiLevelType w:val="hybridMultilevel"/>
    <w:tmpl w:val="9CDAC798"/>
    <w:lvl w:ilvl="0" w:tplc="C2722F1C">
      <w:start w:val="1"/>
      <w:numFmt w:val="decimal"/>
      <w:lvlText w:val="%1."/>
      <w:lvlJc w:val="left"/>
      <w:pPr>
        <w:ind w:left="720" w:hanging="360"/>
      </w:pPr>
    </w:lvl>
    <w:lvl w:ilvl="1" w:tplc="9490C746">
      <w:start w:val="1"/>
      <w:numFmt w:val="lowerLetter"/>
      <w:lvlText w:val="%2."/>
      <w:lvlJc w:val="left"/>
      <w:pPr>
        <w:ind w:left="1440" w:hanging="360"/>
      </w:pPr>
    </w:lvl>
    <w:lvl w:ilvl="2" w:tplc="57AA894A">
      <w:start w:val="1"/>
      <w:numFmt w:val="lowerRoman"/>
      <w:lvlText w:val="%3."/>
      <w:lvlJc w:val="right"/>
      <w:pPr>
        <w:ind w:left="2160" w:hanging="180"/>
      </w:pPr>
    </w:lvl>
    <w:lvl w:ilvl="3" w:tplc="5B14A752">
      <w:start w:val="1"/>
      <w:numFmt w:val="decimal"/>
      <w:lvlText w:val="%4."/>
      <w:lvlJc w:val="left"/>
      <w:pPr>
        <w:ind w:left="2880" w:hanging="360"/>
      </w:pPr>
    </w:lvl>
    <w:lvl w:ilvl="4" w:tplc="926CD524">
      <w:start w:val="1"/>
      <w:numFmt w:val="lowerLetter"/>
      <w:lvlText w:val="%5."/>
      <w:lvlJc w:val="left"/>
      <w:pPr>
        <w:ind w:left="3600" w:hanging="360"/>
      </w:pPr>
    </w:lvl>
    <w:lvl w:ilvl="5" w:tplc="73AE484A">
      <w:start w:val="1"/>
      <w:numFmt w:val="lowerRoman"/>
      <w:lvlText w:val="%6."/>
      <w:lvlJc w:val="right"/>
      <w:pPr>
        <w:ind w:left="4320" w:hanging="180"/>
      </w:pPr>
    </w:lvl>
    <w:lvl w:ilvl="6" w:tplc="93FE0646">
      <w:start w:val="1"/>
      <w:numFmt w:val="decimal"/>
      <w:lvlText w:val="%7."/>
      <w:lvlJc w:val="left"/>
      <w:pPr>
        <w:ind w:left="5040" w:hanging="360"/>
      </w:pPr>
    </w:lvl>
    <w:lvl w:ilvl="7" w:tplc="1C08DD96">
      <w:start w:val="1"/>
      <w:numFmt w:val="lowerLetter"/>
      <w:lvlText w:val="%8."/>
      <w:lvlJc w:val="left"/>
      <w:pPr>
        <w:ind w:left="5760" w:hanging="360"/>
      </w:pPr>
    </w:lvl>
    <w:lvl w:ilvl="8" w:tplc="4E267B98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19F13CB"/>
    <w:multiLevelType w:val="multilevel"/>
    <w:tmpl w:val="9754E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3" w15:restartNumberingAfterBreak="0">
    <w:nsid w:val="51AB47F0"/>
    <w:multiLevelType w:val="multilevel"/>
    <w:tmpl w:val="80D297B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1" w:hanging="58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22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8" w:hanging="1440"/>
      </w:pPr>
      <w:rPr>
        <w:rFonts w:hint="default"/>
      </w:rPr>
    </w:lvl>
  </w:abstractNum>
  <w:abstractNum w:abstractNumId="164" w15:restartNumberingAfterBreak="0">
    <w:nsid w:val="5367658D"/>
    <w:multiLevelType w:val="hybridMultilevel"/>
    <w:tmpl w:val="486253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6316D99"/>
    <w:multiLevelType w:val="hybridMultilevel"/>
    <w:tmpl w:val="739CBBD0"/>
    <w:lvl w:ilvl="0" w:tplc="D04EE49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6" w15:restartNumberingAfterBreak="0">
    <w:nsid w:val="59A66F13"/>
    <w:multiLevelType w:val="multilevel"/>
    <w:tmpl w:val="85822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color w:val="00B05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color w:val="00B05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color w:val="00B05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color w:val="00B05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color w:val="00B05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color w:val="00B05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color w:val="00B050"/>
      </w:rPr>
    </w:lvl>
  </w:abstractNum>
  <w:abstractNum w:abstractNumId="167" w15:restartNumberingAfterBreak="0">
    <w:nsid w:val="5B093913"/>
    <w:multiLevelType w:val="hybridMultilevel"/>
    <w:tmpl w:val="D362FEAA"/>
    <w:lvl w:ilvl="0" w:tplc="B3E2658E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B574A7AA">
      <w:start w:val="2"/>
      <w:numFmt w:val="decimal"/>
      <w:lvlText w:val="%2."/>
      <w:lvlJc w:val="center"/>
      <w:pPr>
        <w:tabs>
          <w:tab w:val="num" w:pos="357"/>
        </w:tabs>
        <w:ind w:left="357" w:hanging="357"/>
      </w:pPr>
      <w:rPr>
        <w:rFonts w:ascii="Cambria" w:hAnsi="Cambria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8" w15:restartNumberingAfterBreak="0">
    <w:nsid w:val="5D74084D"/>
    <w:multiLevelType w:val="hybridMultilevel"/>
    <w:tmpl w:val="63E494FA"/>
    <w:name w:val="WW8Num162"/>
    <w:lvl w:ilvl="0" w:tplc="61E87C0C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65FE608A">
      <w:start w:val="1"/>
      <w:numFmt w:val="lowerLetter"/>
      <w:lvlText w:val="%2."/>
      <w:lvlJc w:val="left"/>
      <w:pPr>
        <w:ind w:left="1364" w:hanging="360"/>
      </w:pPr>
    </w:lvl>
    <w:lvl w:ilvl="2" w:tplc="298A12F4">
      <w:start w:val="1"/>
      <w:numFmt w:val="lowerRoman"/>
      <w:lvlText w:val="%3."/>
      <w:lvlJc w:val="right"/>
      <w:pPr>
        <w:ind w:left="2084" w:hanging="180"/>
      </w:pPr>
    </w:lvl>
    <w:lvl w:ilvl="3" w:tplc="91D04116">
      <w:start w:val="1"/>
      <w:numFmt w:val="decimal"/>
      <w:lvlText w:val="%4."/>
      <w:lvlJc w:val="left"/>
      <w:pPr>
        <w:ind w:left="2804" w:hanging="360"/>
      </w:pPr>
    </w:lvl>
    <w:lvl w:ilvl="4" w:tplc="353C8B38">
      <w:start w:val="1"/>
      <w:numFmt w:val="lowerLetter"/>
      <w:lvlText w:val="%5."/>
      <w:lvlJc w:val="left"/>
      <w:pPr>
        <w:ind w:left="3524" w:hanging="360"/>
      </w:pPr>
    </w:lvl>
    <w:lvl w:ilvl="5" w:tplc="674EACEE">
      <w:start w:val="1"/>
      <w:numFmt w:val="lowerRoman"/>
      <w:lvlText w:val="%6."/>
      <w:lvlJc w:val="right"/>
      <w:pPr>
        <w:ind w:left="4244" w:hanging="180"/>
      </w:pPr>
    </w:lvl>
    <w:lvl w:ilvl="6" w:tplc="C8C0076C">
      <w:start w:val="1"/>
      <w:numFmt w:val="decimal"/>
      <w:lvlText w:val="%7."/>
      <w:lvlJc w:val="left"/>
      <w:pPr>
        <w:ind w:left="4964" w:hanging="360"/>
      </w:pPr>
    </w:lvl>
    <w:lvl w:ilvl="7" w:tplc="2356029C">
      <w:start w:val="1"/>
      <w:numFmt w:val="lowerLetter"/>
      <w:lvlText w:val="%8."/>
      <w:lvlJc w:val="left"/>
      <w:pPr>
        <w:ind w:left="5684" w:hanging="360"/>
      </w:pPr>
    </w:lvl>
    <w:lvl w:ilvl="8" w:tplc="8EE2F024">
      <w:start w:val="1"/>
      <w:numFmt w:val="lowerRoman"/>
      <w:lvlText w:val="%9."/>
      <w:lvlJc w:val="right"/>
      <w:pPr>
        <w:ind w:left="6404" w:hanging="180"/>
      </w:pPr>
    </w:lvl>
  </w:abstractNum>
  <w:abstractNum w:abstractNumId="169" w15:restartNumberingAfterBreak="0">
    <w:nsid w:val="5D8F74F4"/>
    <w:multiLevelType w:val="hybridMultilevel"/>
    <w:tmpl w:val="114CF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682AC9"/>
    <w:multiLevelType w:val="hybridMultilevel"/>
    <w:tmpl w:val="221E64D6"/>
    <w:lvl w:ilvl="0" w:tplc="7A2A3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64915987"/>
    <w:multiLevelType w:val="hybridMultilevel"/>
    <w:tmpl w:val="91B679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29BEAA72">
      <w:start w:val="13"/>
      <w:numFmt w:val="upperRoman"/>
      <w:lvlText w:val="%2."/>
      <w:lvlJc w:val="left"/>
      <w:pPr>
        <w:tabs>
          <w:tab w:val="num" w:pos="2651"/>
        </w:tabs>
        <w:ind w:left="2651" w:hanging="720"/>
      </w:pPr>
      <w:rPr>
        <w:rFonts w:hint="default"/>
        <w:b/>
        <w:w w:val="100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2" w15:restartNumberingAfterBreak="0">
    <w:nsid w:val="65425A04"/>
    <w:multiLevelType w:val="multilevel"/>
    <w:tmpl w:val="D9820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68542EB6"/>
    <w:multiLevelType w:val="hybridMultilevel"/>
    <w:tmpl w:val="78CC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BDF1220"/>
    <w:multiLevelType w:val="hybridMultilevel"/>
    <w:tmpl w:val="0528143C"/>
    <w:name w:val="WW8Num282"/>
    <w:lvl w:ilvl="0" w:tplc="4330DC6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264C214">
      <w:start w:val="1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w w:val="1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DD02304"/>
    <w:multiLevelType w:val="multilevel"/>
    <w:tmpl w:val="F07A2A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6" w15:restartNumberingAfterBreak="0">
    <w:nsid w:val="71DD6E9B"/>
    <w:multiLevelType w:val="multilevel"/>
    <w:tmpl w:val="F5B23F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  <w:color w:val="auto"/>
      </w:rPr>
    </w:lvl>
  </w:abstractNum>
  <w:abstractNum w:abstractNumId="177" w15:restartNumberingAfterBreak="0">
    <w:nsid w:val="76DF193F"/>
    <w:multiLevelType w:val="multilevel"/>
    <w:tmpl w:val="98B4D9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8" w15:restartNumberingAfterBreak="0">
    <w:nsid w:val="780D6F0A"/>
    <w:multiLevelType w:val="hybridMultilevel"/>
    <w:tmpl w:val="054C9FDA"/>
    <w:lvl w:ilvl="0" w:tplc="0415000F">
      <w:start w:val="1"/>
      <w:numFmt w:val="lowerLetter"/>
      <w:lvlText w:val="%1)"/>
      <w:lvlJc w:val="left"/>
      <w:pPr>
        <w:ind w:left="1181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01" w:hanging="360"/>
      </w:pPr>
    </w:lvl>
    <w:lvl w:ilvl="2" w:tplc="0415001B" w:tentative="1">
      <w:start w:val="1"/>
      <w:numFmt w:val="lowerRoman"/>
      <w:lvlText w:val="%3."/>
      <w:lvlJc w:val="right"/>
      <w:pPr>
        <w:ind w:left="2621" w:hanging="180"/>
      </w:pPr>
    </w:lvl>
    <w:lvl w:ilvl="3" w:tplc="0415000F" w:tentative="1">
      <w:start w:val="1"/>
      <w:numFmt w:val="decimal"/>
      <w:lvlText w:val="%4."/>
      <w:lvlJc w:val="left"/>
      <w:pPr>
        <w:ind w:left="3341" w:hanging="360"/>
      </w:pPr>
    </w:lvl>
    <w:lvl w:ilvl="4" w:tplc="04150019" w:tentative="1">
      <w:start w:val="1"/>
      <w:numFmt w:val="lowerLetter"/>
      <w:lvlText w:val="%5."/>
      <w:lvlJc w:val="left"/>
      <w:pPr>
        <w:ind w:left="4061" w:hanging="360"/>
      </w:pPr>
    </w:lvl>
    <w:lvl w:ilvl="5" w:tplc="0415001B" w:tentative="1">
      <w:start w:val="1"/>
      <w:numFmt w:val="lowerRoman"/>
      <w:lvlText w:val="%6."/>
      <w:lvlJc w:val="right"/>
      <w:pPr>
        <w:ind w:left="4781" w:hanging="180"/>
      </w:pPr>
    </w:lvl>
    <w:lvl w:ilvl="6" w:tplc="0415000F" w:tentative="1">
      <w:start w:val="1"/>
      <w:numFmt w:val="decimal"/>
      <w:lvlText w:val="%7."/>
      <w:lvlJc w:val="left"/>
      <w:pPr>
        <w:ind w:left="5501" w:hanging="360"/>
      </w:pPr>
    </w:lvl>
    <w:lvl w:ilvl="7" w:tplc="04150019" w:tentative="1">
      <w:start w:val="1"/>
      <w:numFmt w:val="lowerLetter"/>
      <w:lvlText w:val="%8."/>
      <w:lvlJc w:val="left"/>
      <w:pPr>
        <w:ind w:left="6221" w:hanging="360"/>
      </w:pPr>
    </w:lvl>
    <w:lvl w:ilvl="8" w:tplc="0415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79" w15:restartNumberingAfterBreak="0">
    <w:nsid w:val="78AA6C07"/>
    <w:multiLevelType w:val="hybridMultilevel"/>
    <w:tmpl w:val="656C75A2"/>
    <w:lvl w:ilvl="0" w:tplc="49FEFB0E">
      <w:start w:val="2"/>
      <w:numFmt w:val="none"/>
      <w:lvlText w:val="a)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E45D9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mbria" w:eastAsia="Times New Roman" w:hAnsi="Cambria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A0F58D4"/>
    <w:multiLevelType w:val="hybridMultilevel"/>
    <w:tmpl w:val="51E663EE"/>
    <w:lvl w:ilvl="0" w:tplc="5AD61D16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1" w15:restartNumberingAfterBreak="0">
    <w:nsid w:val="7A707425"/>
    <w:multiLevelType w:val="multilevel"/>
    <w:tmpl w:val="0192A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2" w15:restartNumberingAfterBreak="0">
    <w:nsid w:val="7D445E1F"/>
    <w:multiLevelType w:val="hybridMultilevel"/>
    <w:tmpl w:val="3B081CEA"/>
    <w:lvl w:ilvl="0" w:tplc="04C097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3" w15:restartNumberingAfterBreak="0">
    <w:nsid w:val="7DB96E2F"/>
    <w:multiLevelType w:val="multilevel"/>
    <w:tmpl w:val="11541E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ahoma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ahoma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ahoma" w:hint="default"/>
        <w:b w:val="0"/>
      </w:rPr>
    </w:lvl>
  </w:abstractNum>
  <w:abstractNum w:abstractNumId="184" w15:restartNumberingAfterBreak="0">
    <w:nsid w:val="7F471D3B"/>
    <w:multiLevelType w:val="hybridMultilevel"/>
    <w:tmpl w:val="B762D98A"/>
    <w:lvl w:ilvl="0" w:tplc="02189E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5"/>
  </w:num>
  <w:num w:numId="4">
    <w:abstractNumId w:val="30"/>
  </w:num>
  <w:num w:numId="5">
    <w:abstractNumId w:val="58"/>
  </w:num>
  <w:num w:numId="6">
    <w:abstractNumId w:val="71"/>
  </w:num>
  <w:num w:numId="7">
    <w:abstractNumId w:val="98"/>
  </w:num>
  <w:num w:numId="8">
    <w:abstractNumId w:val="109"/>
  </w:num>
  <w:num w:numId="9">
    <w:abstractNumId w:val="112"/>
  </w:num>
  <w:num w:numId="10">
    <w:abstractNumId w:val="118"/>
  </w:num>
  <w:num w:numId="11">
    <w:abstractNumId w:val="126"/>
  </w:num>
  <w:num w:numId="12">
    <w:abstractNumId w:val="158"/>
  </w:num>
  <w:num w:numId="13">
    <w:abstractNumId w:val="166"/>
  </w:num>
  <w:num w:numId="14">
    <w:abstractNumId w:val="139"/>
  </w:num>
  <w:num w:numId="15">
    <w:abstractNumId w:val="150"/>
  </w:num>
  <w:num w:numId="16">
    <w:abstractNumId w:val="137"/>
  </w:num>
  <w:num w:numId="17">
    <w:abstractNumId w:val="157"/>
  </w:num>
  <w:num w:numId="18">
    <w:abstractNumId w:val="146"/>
  </w:num>
  <w:num w:numId="19">
    <w:abstractNumId w:val="159"/>
  </w:num>
  <w:num w:numId="20">
    <w:abstractNumId w:val="161"/>
  </w:num>
  <w:num w:numId="21">
    <w:abstractNumId w:val="149"/>
  </w:num>
  <w:num w:numId="22">
    <w:abstractNumId w:val="165"/>
  </w:num>
  <w:num w:numId="23">
    <w:abstractNumId w:val="167"/>
  </w:num>
  <w:num w:numId="24">
    <w:abstractNumId w:val="184"/>
  </w:num>
  <w:num w:numId="25">
    <w:abstractNumId w:val="141"/>
  </w:num>
  <w:num w:numId="26">
    <w:abstractNumId w:val="135"/>
  </w:num>
  <w:num w:numId="27">
    <w:abstractNumId w:val="134"/>
  </w:num>
  <w:num w:numId="28">
    <w:abstractNumId w:val="180"/>
  </w:num>
  <w:num w:numId="29">
    <w:abstractNumId w:val="160"/>
  </w:num>
  <w:num w:numId="30">
    <w:abstractNumId w:val="147"/>
  </w:num>
  <w:num w:numId="31">
    <w:abstractNumId w:val="130"/>
  </w:num>
  <w:num w:numId="32">
    <w:abstractNumId w:val="169"/>
  </w:num>
  <w:num w:numId="33">
    <w:abstractNumId w:val="148"/>
    <w:lvlOverride w:ilvl="0">
      <w:startOverride w:val="1"/>
    </w:lvlOverride>
  </w:num>
  <w:num w:numId="3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71"/>
  </w:num>
  <w:num w:numId="37">
    <w:abstractNumId w:val="132"/>
  </w:num>
  <w:num w:numId="38">
    <w:abstractNumId w:val="140"/>
  </w:num>
  <w:num w:numId="39">
    <w:abstractNumId w:val="172"/>
  </w:num>
  <w:num w:numId="40">
    <w:abstractNumId w:val="163"/>
  </w:num>
  <w:num w:numId="41">
    <w:abstractNumId w:val="136"/>
  </w:num>
  <w:num w:numId="42">
    <w:abstractNumId w:val="154"/>
  </w:num>
  <w:num w:numId="43">
    <w:abstractNumId w:val="178"/>
  </w:num>
  <w:num w:numId="44">
    <w:abstractNumId w:val="152"/>
  </w:num>
  <w:num w:numId="45">
    <w:abstractNumId w:val="162"/>
  </w:num>
  <w:num w:numId="46">
    <w:abstractNumId w:val="151"/>
  </w:num>
  <w:num w:numId="47">
    <w:abstractNumId w:val="156"/>
  </w:num>
  <w:num w:numId="48">
    <w:abstractNumId w:val="153"/>
  </w:num>
  <w:num w:numId="49">
    <w:abstractNumId w:val="181"/>
  </w:num>
  <w:num w:numId="50">
    <w:abstractNumId w:val="182"/>
  </w:num>
  <w:num w:numId="51">
    <w:abstractNumId w:val="142"/>
  </w:num>
  <w:num w:numId="52">
    <w:abstractNumId w:val="176"/>
  </w:num>
  <w:num w:numId="53">
    <w:abstractNumId w:val="144"/>
  </w:num>
  <w:num w:numId="54">
    <w:abstractNumId w:val="143"/>
  </w:num>
  <w:num w:numId="55">
    <w:abstractNumId w:val="183"/>
  </w:num>
  <w:num w:numId="56">
    <w:abstractNumId w:val="175"/>
  </w:num>
  <w:num w:numId="57">
    <w:abstractNumId w:val="177"/>
  </w:num>
  <w:num w:numId="58">
    <w:abstractNumId w:val="179"/>
  </w:num>
  <w:num w:numId="59">
    <w:abstractNumId w:val="170"/>
  </w:num>
  <w:num w:numId="60">
    <w:abstractNumId w:val="131"/>
  </w:num>
  <w:num w:numId="61">
    <w:abstractNumId w:val="164"/>
  </w:num>
  <w:num w:numId="62">
    <w:abstractNumId w:val="17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9C"/>
    <w:rsid w:val="00002E32"/>
    <w:rsid w:val="000173B7"/>
    <w:rsid w:val="0002499A"/>
    <w:rsid w:val="00025053"/>
    <w:rsid w:val="00026778"/>
    <w:rsid w:val="00030462"/>
    <w:rsid w:val="0003300E"/>
    <w:rsid w:val="0003458B"/>
    <w:rsid w:val="00040838"/>
    <w:rsid w:val="000431DF"/>
    <w:rsid w:val="0004465A"/>
    <w:rsid w:val="00046447"/>
    <w:rsid w:val="00050A02"/>
    <w:rsid w:val="00051441"/>
    <w:rsid w:val="0005640F"/>
    <w:rsid w:val="0006188B"/>
    <w:rsid w:val="00062E3B"/>
    <w:rsid w:val="00071204"/>
    <w:rsid w:val="00071BB8"/>
    <w:rsid w:val="00072E89"/>
    <w:rsid w:val="00080ABD"/>
    <w:rsid w:val="0008217A"/>
    <w:rsid w:val="00083FB7"/>
    <w:rsid w:val="000841FC"/>
    <w:rsid w:val="00085F09"/>
    <w:rsid w:val="0009088B"/>
    <w:rsid w:val="000973BC"/>
    <w:rsid w:val="000A0660"/>
    <w:rsid w:val="000A07E4"/>
    <w:rsid w:val="000A26E1"/>
    <w:rsid w:val="000A498C"/>
    <w:rsid w:val="000A6714"/>
    <w:rsid w:val="000A7A34"/>
    <w:rsid w:val="000B00E1"/>
    <w:rsid w:val="000B1257"/>
    <w:rsid w:val="000B4CA0"/>
    <w:rsid w:val="000B5D92"/>
    <w:rsid w:val="000B7FFD"/>
    <w:rsid w:val="000C14BC"/>
    <w:rsid w:val="000C2A41"/>
    <w:rsid w:val="000E0662"/>
    <w:rsid w:val="000E09C2"/>
    <w:rsid w:val="000E223C"/>
    <w:rsid w:val="000E6508"/>
    <w:rsid w:val="000F5371"/>
    <w:rsid w:val="00100936"/>
    <w:rsid w:val="00103249"/>
    <w:rsid w:val="00103F03"/>
    <w:rsid w:val="00104892"/>
    <w:rsid w:val="00111F34"/>
    <w:rsid w:val="00116393"/>
    <w:rsid w:val="00123C2A"/>
    <w:rsid w:val="0013469D"/>
    <w:rsid w:val="00136480"/>
    <w:rsid w:val="00136BD4"/>
    <w:rsid w:val="00137713"/>
    <w:rsid w:val="00141D96"/>
    <w:rsid w:val="00143D30"/>
    <w:rsid w:val="0014787A"/>
    <w:rsid w:val="00164F73"/>
    <w:rsid w:val="00165983"/>
    <w:rsid w:val="00165AD8"/>
    <w:rsid w:val="00170880"/>
    <w:rsid w:val="001723EB"/>
    <w:rsid w:val="0017349E"/>
    <w:rsid w:val="00176A04"/>
    <w:rsid w:val="00181544"/>
    <w:rsid w:val="00183B2D"/>
    <w:rsid w:val="00184B42"/>
    <w:rsid w:val="00184F2D"/>
    <w:rsid w:val="00187C46"/>
    <w:rsid w:val="00190B63"/>
    <w:rsid w:val="0019285C"/>
    <w:rsid w:val="001955D7"/>
    <w:rsid w:val="00196CBB"/>
    <w:rsid w:val="001A1C88"/>
    <w:rsid w:val="001A32A9"/>
    <w:rsid w:val="001A613E"/>
    <w:rsid w:val="001A7AF2"/>
    <w:rsid w:val="001B2D66"/>
    <w:rsid w:val="001B32B5"/>
    <w:rsid w:val="001B4AB3"/>
    <w:rsid w:val="001B4CFD"/>
    <w:rsid w:val="001B7567"/>
    <w:rsid w:val="001C36E3"/>
    <w:rsid w:val="001C5312"/>
    <w:rsid w:val="001C6D08"/>
    <w:rsid w:val="001C6D75"/>
    <w:rsid w:val="001D261B"/>
    <w:rsid w:val="001D3B0F"/>
    <w:rsid w:val="001D4614"/>
    <w:rsid w:val="001D5CE2"/>
    <w:rsid w:val="001D61D2"/>
    <w:rsid w:val="001D64EE"/>
    <w:rsid w:val="001D66C6"/>
    <w:rsid w:val="001E01B7"/>
    <w:rsid w:val="001E1D1E"/>
    <w:rsid w:val="001E4B4B"/>
    <w:rsid w:val="001E79FC"/>
    <w:rsid w:val="001F0BB5"/>
    <w:rsid w:val="001F5909"/>
    <w:rsid w:val="001F77E2"/>
    <w:rsid w:val="002022CD"/>
    <w:rsid w:val="002107BC"/>
    <w:rsid w:val="002116DB"/>
    <w:rsid w:val="00211782"/>
    <w:rsid w:val="00213AD1"/>
    <w:rsid w:val="0021605B"/>
    <w:rsid w:val="00216220"/>
    <w:rsid w:val="00220472"/>
    <w:rsid w:val="00222A07"/>
    <w:rsid w:val="00227CCD"/>
    <w:rsid w:val="00231DAF"/>
    <w:rsid w:val="00231EC1"/>
    <w:rsid w:val="00232EFE"/>
    <w:rsid w:val="00237D07"/>
    <w:rsid w:val="00246743"/>
    <w:rsid w:val="00246BCA"/>
    <w:rsid w:val="00251203"/>
    <w:rsid w:val="00254308"/>
    <w:rsid w:val="00255777"/>
    <w:rsid w:val="002571B7"/>
    <w:rsid w:val="00263BB4"/>
    <w:rsid w:val="00264329"/>
    <w:rsid w:val="00270D5B"/>
    <w:rsid w:val="002721C3"/>
    <w:rsid w:val="0027587B"/>
    <w:rsid w:val="002775EB"/>
    <w:rsid w:val="00280610"/>
    <w:rsid w:val="00283DC4"/>
    <w:rsid w:val="00284EC2"/>
    <w:rsid w:val="002868E1"/>
    <w:rsid w:val="00291159"/>
    <w:rsid w:val="002965FA"/>
    <w:rsid w:val="002B21FC"/>
    <w:rsid w:val="002C11E5"/>
    <w:rsid w:val="002C2FD7"/>
    <w:rsid w:val="002C350C"/>
    <w:rsid w:val="002C6251"/>
    <w:rsid w:val="002C708F"/>
    <w:rsid w:val="002D06F3"/>
    <w:rsid w:val="002D21AE"/>
    <w:rsid w:val="002D355F"/>
    <w:rsid w:val="002D4603"/>
    <w:rsid w:val="002D477D"/>
    <w:rsid w:val="002E0606"/>
    <w:rsid w:val="002E163B"/>
    <w:rsid w:val="002F03B0"/>
    <w:rsid w:val="002F13CD"/>
    <w:rsid w:val="002F2E6D"/>
    <w:rsid w:val="002F3169"/>
    <w:rsid w:val="002F386D"/>
    <w:rsid w:val="003074CC"/>
    <w:rsid w:val="00313DB3"/>
    <w:rsid w:val="00322F11"/>
    <w:rsid w:val="00322FFD"/>
    <w:rsid w:val="00325881"/>
    <w:rsid w:val="00325D86"/>
    <w:rsid w:val="0032620E"/>
    <w:rsid w:val="003268F8"/>
    <w:rsid w:val="00327AC6"/>
    <w:rsid w:val="00330038"/>
    <w:rsid w:val="003310B5"/>
    <w:rsid w:val="00335C75"/>
    <w:rsid w:val="00341336"/>
    <w:rsid w:val="00342639"/>
    <w:rsid w:val="00343063"/>
    <w:rsid w:val="00343AD7"/>
    <w:rsid w:val="003440D7"/>
    <w:rsid w:val="003458EF"/>
    <w:rsid w:val="0035245C"/>
    <w:rsid w:val="003527CC"/>
    <w:rsid w:val="003539B0"/>
    <w:rsid w:val="003549DA"/>
    <w:rsid w:val="00354A83"/>
    <w:rsid w:val="00356C3F"/>
    <w:rsid w:val="003579C4"/>
    <w:rsid w:val="003600A8"/>
    <w:rsid w:val="00363796"/>
    <w:rsid w:val="00363C78"/>
    <w:rsid w:val="003706BD"/>
    <w:rsid w:val="00373DF6"/>
    <w:rsid w:val="00374857"/>
    <w:rsid w:val="00374BA1"/>
    <w:rsid w:val="00374E80"/>
    <w:rsid w:val="00374F07"/>
    <w:rsid w:val="00376EB5"/>
    <w:rsid w:val="00380FC3"/>
    <w:rsid w:val="00381FA6"/>
    <w:rsid w:val="0038293C"/>
    <w:rsid w:val="00382A09"/>
    <w:rsid w:val="00383E0F"/>
    <w:rsid w:val="003856EC"/>
    <w:rsid w:val="00385FF4"/>
    <w:rsid w:val="003866D4"/>
    <w:rsid w:val="00390630"/>
    <w:rsid w:val="00391692"/>
    <w:rsid w:val="00391D5C"/>
    <w:rsid w:val="003A2A5F"/>
    <w:rsid w:val="003A3B73"/>
    <w:rsid w:val="003A3D9A"/>
    <w:rsid w:val="003A3EB4"/>
    <w:rsid w:val="003A48AE"/>
    <w:rsid w:val="003A5852"/>
    <w:rsid w:val="003A5B66"/>
    <w:rsid w:val="003B348E"/>
    <w:rsid w:val="003B4337"/>
    <w:rsid w:val="003B4A06"/>
    <w:rsid w:val="003B591F"/>
    <w:rsid w:val="003C0CE9"/>
    <w:rsid w:val="003C398E"/>
    <w:rsid w:val="003C4429"/>
    <w:rsid w:val="003C6AC2"/>
    <w:rsid w:val="003C6CBB"/>
    <w:rsid w:val="003C77D2"/>
    <w:rsid w:val="003C79AC"/>
    <w:rsid w:val="003C7B46"/>
    <w:rsid w:val="003D1F8E"/>
    <w:rsid w:val="003D3FC3"/>
    <w:rsid w:val="003E01B0"/>
    <w:rsid w:val="003E158E"/>
    <w:rsid w:val="003E4448"/>
    <w:rsid w:val="003E7714"/>
    <w:rsid w:val="003E7ADC"/>
    <w:rsid w:val="003F0A44"/>
    <w:rsid w:val="003F11D6"/>
    <w:rsid w:val="00400A6B"/>
    <w:rsid w:val="00400FC0"/>
    <w:rsid w:val="00407349"/>
    <w:rsid w:val="004077AF"/>
    <w:rsid w:val="004119AA"/>
    <w:rsid w:val="00413089"/>
    <w:rsid w:val="00413695"/>
    <w:rsid w:val="004158BA"/>
    <w:rsid w:val="00416E0D"/>
    <w:rsid w:val="00417618"/>
    <w:rsid w:val="00421956"/>
    <w:rsid w:val="004224E0"/>
    <w:rsid w:val="00422A8D"/>
    <w:rsid w:val="00423823"/>
    <w:rsid w:val="0042542C"/>
    <w:rsid w:val="00434D0F"/>
    <w:rsid w:val="00434F14"/>
    <w:rsid w:val="00435A7E"/>
    <w:rsid w:val="00436135"/>
    <w:rsid w:val="00441ED2"/>
    <w:rsid w:val="00444BB6"/>
    <w:rsid w:val="0045462E"/>
    <w:rsid w:val="004546A6"/>
    <w:rsid w:val="0045474F"/>
    <w:rsid w:val="004575A7"/>
    <w:rsid w:val="00457900"/>
    <w:rsid w:val="00461036"/>
    <w:rsid w:val="00461B54"/>
    <w:rsid w:val="00475756"/>
    <w:rsid w:val="0047733D"/>
    <w:rsid w:val="00481927"/>
    <w:rsid w:val="00481F95"/>
    <w:rsid w:val="00482302"/>
    <w:rsid w:val="004851DA"/>
    <w:rsid w:val="00491BD7"/>
    <w:rsid w:val="00492651"/>
    <w:rsid w:val="00493384"/>
    <w:rsid w:val="004A070C"/>
    <w:rsid w:val="004A2378"/>
    <w:rsid w:val="004A29EE"/>
    <w:rsid w:val="004A3CFA"/>
    <w:rsid w:val="004B2FD7"/>
    <w:rsid w:val="004B5173"/>
    <w:rsid w:val="004C4743"/>
    <w:rsid w:val="004C6227"/>
    <w:rsid w:val="004C7ABF"/>
    <w:rsid w:val="004D069E"/>
    <w:rsid w:val="004D3AC3"/>
    <w:rsid w:val="004D3C38"/>
    <w:rsid w:val="004D461B"/>
    <w:rsid w:val="004D63EB"/>
    <w:rsid w:val="004E232B"/>
    <w:rsid w:val="004E68F9"/>
    <w:rsid w:val="004E6FCF"/>
    <w:rsid w:val="004F017C"/>
    <w:rsid w:val="004F28D1"/>
    <w:rsid w:val="004F3A1E"/>
    <w:rsid w:val="004F49D9"/>
    <w:rsid w:val="004F6BCE"/>
    <w:rsid w:val="00500378"/>
    <w:rsid w:val="005032FB"/>
    <w:rsid w:val="00504DBA"/>
    <w:rsid w:val="00507A11"/>
    <w:rsid w:val="0051380F"/>
    <w:rsid w:val="00514095"/>
    <w:rsid w:val="00517330"/>
    <w:rsid w:val="00522A1C"/>
    <w:rsid w:val="005231C3"/>
    <w:rsid w:val="00524ED5"/>
    <w:rsid w:val="005258E6"/>
    <w:rsid w:val="00527976"/>
    <w:rsid w:val="00530626"/>
    <w:rsid w:val="005307A6"/>
    <w:rsid w:val="00535FE0"/>
    <w:rsid w:val="0054440C"/>
    <w:rsid w:val="00551C64"/>
    <w:rsid w:val="00555C25"/>
    <w:rsid w:val="005575D0"/>
    <w:rsid w:val="00560983"/>
    <w:rsid w:val="00561999"/>
    <w:rsid w:val="00561A32"/>
    <w:rsid w:val="00561A60"/>
    <w:rsid w:val="00562A11"/>
    <w:rsid w:val="005637FA"/>
    <w:rsid w:val="005664A2"/>
    <w:rsid w:val="0056657C"/>
    <w:rsid w:val="00573DC1"/>
    <w:rsid w:val="00575537"/>
    <w:rsid w:val="0057630E"/>
    <w:rsid w:val="0057710E"/>
    <w:rsid w:val="00580452"/>
    <w:rsid w:val="00585042"/>
    <w:rsid w:val="005B0087"/>
    <w:rsid w:val="005B06AB"/>
    <w:rsid w:val="005B38DB"/>
    <w:rsid w:val="005B3A8E"/>
    <w:rsid w:val="005B5B9F"/>
    <w:rsid w:val="005B5D6E"/>
    <w:rsid w:val="005C1328"/>
    <w:rsid w:val="005D0A0B"/>
    <w:rsid w:val="005D41D5"/>
    <w:rsid w:val="005D4C04"/>
    <w:rsid w:val="005E00BE"/>
    <w:rsid w:val="005E0982"/>
    <w:rsid w:val="005E3A51"/>
    <w:rsid w:val="005E53A8"/>
    <w:rsid w:val="005E548C"/>
    <w:rsid w:val="005E5977"/>
    <w:rsid w:val="005F074C"/>
    <w:rsid w:val="005F71FB"/>
    <w:rsid w:val="005F72FC"/>
    <w:rsid w:val="005F73B3"/>
    <w:rsid w:val="00601AF0"/>
    <w:rsid w:val="006059D6"/>
    <w:rsid w:val="00606921"/>
    <w:rsid w:val="006069A0"/>
    <w:rsid w:val="00607476"/>
    <w:rsid w:val="006108E1"/>
    <w:rsid w:val="00613770"/>
    <w:rsid w:val="00620D73"/>
    <w:rsid w:val="00620F4D"/>
    <w:rsid w:val="006373C3"/>
    <w:rsid w:val="00646761"/>
    <w:rsid w:val="00646A67"/>
    <w:rsid w:val="00646F16"/>
    <w:rsid w:val="00647278"/>
    <w:rsid w:val="00653730"/>
    <w:rsid w:val="00654BAF"/>
    <w:rsid w:val="00655401"/>
    <w:rsid w:val="00655812"/>
    <w:rsid w:val="0065645C"/>
    <w:rsid w:val="00656461"/>
    <w:rsid w:val="00661B8D"/>
    <w:rsid w:val="00661D03"/>
    <w:rsid w:val="00666746"/>
    <w:rsid w:val="00667F29"/>
    <w:rsid w:val="00671A74"/>
    <w:rsid w:val="00672600"/>
    <w:rsid w:val="00673E1B"/>
    <w:rsid w:val="00674946"/>
    <w:rsid w:val="0067676C"/>
    <w:rsid w:val="00680465"/>
    <w:rsid w:val="00681169"/>
    <w:rsid w:val="00683C0A"/>
    <w:rsid w:val="00687351"/>
    <w:rsid w:val="00692403"/>
    <w:rsid w:val="00694D2D"/>
    <w:rsid w:val="006958C6"/>
    <w:rsid w:val="00695B5F"/>
    <w:rsid w:val="006A23D9"/>
    <w:rsid w:val="006A33C9"/>
    <w:rsid w:val="006A34A5"/>
    <w:rsid w:val="006A5ECD"/>
    <w:rsid w:val="006A7E4C"/>
    <w:rsid w:val="006B12E5"/>
    <w:rsid w:val="006B208A"/>
    <w:rsid w:val="006B22A4"/>
    <w:rsid w:val="006C11D0"/>
    <w:rsid w:val="006C48D7"/>
    <w:rsid w:val="006C79C4"/>
    <w:rsid w:val="006D48C2"/>
    <w:rsid w:val="006E18E7"/>
    <w:rsid w:val="006E22DF"/>
    <w:rsid w:val="006E7EEF"/>
    <w:rsid w:val="006F00CC"/>
    <w:rsid w:val="006F5F11"/>
    <w:rsid w:val="006F66DC"/>
    <w:rsid w:val="0070104B"/>
    <w:rsid w:val="00704B5F"/>
    <w:rsid w:val="00706ABF"/>
    <w:rsid w:val="00707CD5"/>
    <w:rsid w:val="00707E5C"/>
    <w:rsid w:val="00710357"/>
    <w:rsid w:val="00722A88"/>
    <w:rsid w:val="007236AC"/>
    <w:rsid w:val="00724614"/>
    <w:rsid w:val="00725980"/>
    <w:rsid w:val="00727E16"/>
    <w:rsid w:val="00730500"/>
    <w:rsid w:val="00731E97"/>
    <w:rsid w:val="007354C7"/>
    <w:rsid w:val="00743D9F"/>
    <w:rsid w:val="00747689"/>
    <w:rsid w:val="00753928"/>
    <w:rsid w:val="00754C98"/>
    <w:rsid w:val="00755A48"/>
    <w:rsid w:val="00756153"/>
    <w:rsid w:val="0076509E"/>
    <w:rsid w:val="0076526F"/>
    <w:rsid w:val="0077162A"/>
    <w:rsid w:val="00771D28"/>
    <w:rsid w:val="007756F6"/>
    <w:rsid w:val="0077635C"/>
    <w:rsid w:val="00780092"/>
    <w:rsid w:val="007850EF"/>
    <w:rsid w:val="00791F6E"/>
    <w:rsid w:val="007928E6"/>
    <w:rsid w:val="00793541"/>
    <w:rsid w:val="007940AF"/>
    <w:rsid w:val="00794566"/>
    <w:rsid w:val="00794DA1"/>
    <w:rsid w:val="007A0330"/>
    <w:rsid w:val="007A2A9A"/>
    <w:rsid w:val="007A354E"/>
    <w:rsid w:val="007B04CC"/>
    <w:rsid w:val="007B2AE0"/>
    <w:rsid w:val="007C038C"/>
    <w:rsid w:val="007C070F"/>
    <w:rsid w:val="007C5A9F"/>
    <w:rsid w:val="007C61CA"/>
    <w:rsid w:val="007C6D9A"/>
    <w:rsid w:val="007C790B"/>
    <w:rsid w:val="007D200C"/>
    <w:rsid w:val="007D6F62"/>
    <w:rsid w:val="007E0031"/>
    <w:rsid w:val="007E0E42"/>
    <w:rsid w:val="007E6561"/>
    <w:rsid w:val="007F0A08"/>
    <w:rsid w:val="007F24E4"/>
    <w:rsid w:val="007F2614"/>
    <w:rsid w:val="007F3A47"/>
    <w:rsid w:val="007F4546"/>
    <w:rsid w:val="007F4F3D"/>
    <w:rsid w:val="007F6073"/>
    <w:rsid w:val="007F63B2"/>
    <w:rsid w:val="007F7AF4"/>
    <w:rsid w:val="0080021F"/>
    <w:rsid w:val="00804CE5"/>
    <w:rsid w:val="00816C2C"/>
    <w:rsid w:val="0082206D"/>
    <w:rsid w:val="0082243C"/>
    <w:rsid w:val="00824598"/>
    <w:rsid w:val="008300C1"/>
    <w:rsid w:val="0083141B"/>
    <w:rsid w:val="008317EB"/>
    <w:rsid w:val="0083351D"/>
    <w:rsid w:val="008336A3"/>
    <w:rsid w:val="0083608F"/>
    <w:rsid w:val="008367D9"/>
    <w:rsid w:val="00836BFB"/>
    <w:rsid w:val="008451A3"/>
    <w:rsid w:val="00847EF0"/>
    <w:rsid w:val="00847F26"/>
    <w:rsid w:val="00850B1B"/>
    <w:rsid w:val="0085413A"/>
    <w:rsid w:val="00854847"/>
    <w:rsid w:val="008567FC"/>
    <w:rsid w:val="0086010F"/>
    <w:rsid w:val="0086378C"/>
    <w:rsid w:val="00865116"/>
    <w:rsid w:val="008651E6"/>
    <w:rsid w:val="00865BAF"/>
    <w:rsid w:val="0087029B"/>
    <w:rsid w:val="00873DB0"/>
    <w:rsid w:val="0087648C"/>
    <w:rsid w:val="00883882"/>
    <w:rsid w:val="008867AF"/>
    <w:rsid w:val="008927EA"/>
    <w:rsid w:val="00894414"/>
    <w:rsid w:val="0089680F"/>
    <w:rsid w:val="0089718B"/>
    <w:rsid w:val="008A193C"/>
    <w:rsid w:val="008A2124"/>
    <w:rsid w:val="008A3973"/>
    <w:rsid w:val="008A6C03"/>
    <w:rsid w:val="008B0F20"/>
    <w:rsid w:val="008B341F"/>
    <w:rsid w:val="008B7D22"/>
    <w:rsid w:val="008B7D9D"/>
    <w:rsid w:val="008C26EC"/>
    <w:rsid w:val="008C6253"/>
    <w:rsid w:val="008D1FB7"/>
    <w:rsid w:val="008E1DF4"/>
    <w:rsid w:val="008E62EF"/>
    <w:rsid w:val="008E70A0"/>
    <w:rsid w:val="008F2CE3"/>
    <w:rsid w:val="008F2E7E"/>
    <w:rsid w:val="008F43FB"/>
    <w:rsid w:val="008F45BA"/>
    <w:rsid w:val="008F4BCC"/>
    <w:rsid w:val="008F545D"/>
    <w:rsid w:val="008F6982"/>
    <w:rsid w:val="00900C4F"/>
    <w:rsid w:val="00903534"/>
    <w:rsid w:val="00904D93"/>
    <w:rsid w:val="00910448"/>
    <w:rsid w:val="00912A6C"/>
    <w:rsid w:val="00913A70"/>
    <w:rsid w:val="00913D39"/>
    <w:rsid w:val="009158D9"/>
    <w:rsid w:val="00915A7C"/>
    <w:rsid w:val="00920EBC"/>
    <w:rsid w:val="009210C7"/>
    <w:rsid w:val="00922F20"/>
    <w:rsid w:val="00926A27"/>
    <w:rsid w:val="00926E43"/>
    <w:rsid w:val="00933602"/>
    <w:rsid w:val="00933628"/>
    <w:rsid w:val="00933E6F"/>
    <w:rsid w:val="009348F0"/>
    <w:rsid w:val="00934E6F"/>
    <w:rsid w:val="00935223"/>
    <w:rsid w:val="00940561"/>
    <w:rsid w:val="00941C9B"/>
    <w:rsid w:val="00943610"/>
    <w:rsid w:val="009539C4"/>
    <w:rsid w:val="009548D1"/>
    <w:rsid w:val="00955E1B"/>
    <w:rsid w:val="009614EE"/>
    <w:rsid w:val="009658C7"/>
    <w:rsid w:val="00966706"/>
    <w:rsid w:val="00966832"/>
    <w:rsid w:val="00972EAB"/>
    <w:rsid w:val="009730EB"/>
    <w:rsid w:val="009773FB"/>
    <w:rsid w:val="00977CD0"/>
    <w:rsid w:val="00981739"/>
    <w:rsid w:val="00981EC4"/>
    <w:rsid w:val="00983886"/>
    <w:rsid w:val="009838A4"/>
    <w:rsid w:val="009864F6"/>
    <w:rsid w:val="00993FA5"/>
    <w:rsid w:val="00994538"/>
    <w:rsid w:val="009965EE"/>
    <w:rsid w:val="009972A7"/>
    <w:rsid w:val="009A1310"/>
    <w:rsid w:val="009A3027"/>
    <w:rsid w:val="009A4512"/>
    <w:rsid w:val="009A6F29"/>
    <w:rsid w:val="009B0E56"/>
    <w:rsid w:val="009B1DD4"/>
    <w:rsid w:val="009B53F9"/>
    <w:rsid w:val="009B7A0F"/>
    <w:rsid w:val="009B7FBB"/>
    <w:rsid w:val="009C2A73"/>
    <w:rsid w:val="009C2B0F"/>
    <w:rsid w:val="009C3A81"/>
    <w:rsid w:val="009C40AC"/>
    <w:rsid w:val="009D0EA0"/>
    <w:rsid w:val="009D25D8"/>
    <w:rsid w:val="009D39DD"/>
    <w:rsid w:val="009D5C50"/>
    <w:rsid w:val="009E077C"/>
    <w:rsid w:val="009E42CF"/>
    <w:rsid w:val="009E54EF"/>
    <w:rsid w:val="009F5600"/>
    <w:rsid w:val="00A01A12"/>
    <w:rsid w:val="00A024F1"/>
    <w:rsid w:val="00A03D03"/>
    <w:rsid w:val="00A05A36"/>
    <w:rsid w:val="00A13319"/>
    <w:rsid w:val="00A150FA"/>
    <w:rsid w:val="00A20B2D"/>
    <w:rsid w:val="00A21ED4"/>
    <w:rsid w:val="00A23F89"/>
    <w:rsid w:val="00A25598"/>
    <w:rsid w:val="00A25D83"/>
    <w:rsid w:val="00A27F10"/>
    <w:rsid w:val="00A30269"/>
    <w:rsid w:val="00A30678"/>
    <w:rsid w:val="00A3245F"/>
    <w:rsid w:val="00A33ADC"/>
    <w:rsid w:val="00A42B73"/>
    <w:rsid w:val="00A438D6"/>
    <w:rsid w:val="00A4559E"/>
    <w:rsid w:val="00A45DB6"/>
    <w:rsid w:val="00A52554"/>
    <w:rsid w:val="00A53C0C"/>
    <w:rsid w:val="00A53CCE"/>
    <w:rsid w:val="00A563C3"/>
    <w:rsid w:val="00A61066"/>
    <w:rsid w:val="00A62E63"/>
    <w:rsid w:val="00A62FE2"/>
    <w:rsid w:val="00A642DC"/>
    <w:rsid w:val="00A64BEC"/>
    <w:rsid w:val="00A7093C"/>
    <w:rsid w:val="00A75167"/>
    <w:rsid w:val="00A842D2"/>
    <w:rsid w:val="00A850B0"/>
    <w:rsid w:val="00A86B49"/>
    <w:rsid w:val="00A92D08"/>
    <w:rsid w:val="00A938E6"/>
    <w:rsid w:val="00A9500C"/>
    <w:rsid w:val="00A96D52"/>
    <w:rsid w:val="00A971F6"/>
    <w:rsid w:val="00AA3326"/>
    <w:rsid w:val="00AA5064"/>
    <w:rsid w:val="00AB3004"/>
    <w:rsid w:val="00AB36D4"/>
    <w:rsid w:val="00AB4EE8"/>
    <w:rsid w:val="00AB5F62"/>
    <w:rsid w:val="00AC2EC2"/>
    <w:rsid w:val="00AD21F2"/>
    <w:rsid w:val="00AD6DE5"/>
    <w:rsid w:val="00AE2471"/>
    <w:rsid w:val="00AE2C47"/>
    <w:rsid w:val="00AE332C"/>
    <w:rsid w:val="00AE36B8"/>
    <w:rsid w:val="00AE72C5"/>
    <w:rsid w:val="00AE76F1"/>
    <w:rsid w:val="00AF5E66"/>
    <w:rsid w:val="00AF70E8"/>
    <w:rsid w:val="00AF7831"/>
    <w:rsid w:val="00B0260F"/>
    <w:rsid w:val="00B0283E"/>
    <w:rsid w:val="00B05549"/>
    <w:rsid w:val="00B05FBB"/>
    <w:rsid w:val="00B06069"/>
    <w:rsid w:val="00B15841"/>
    <w:rsid w:val="00B17513"/>
    <w:rsid w:val="00B17EE0"/>
    <w:rsid w:val="00B31D22"/>
    <w:rsid w:val="00B32B55"/>
    <w:rsid w:val="00B33F0C"/>
    <w:rsid w:val="00B34C63"/>
    <w:rsid w:val="00B35903"/>
    <w:rsid w:val="00B35DEE"/>
    <w:rsid w:val="00B36553"/>
    <w:rsid w:val="00B40D7D"/>
    <w:rsid w:val="00B4320A"/>
    <w:rsid w:val="00B4329C"/>
    <w:rsid w:val="00B4417B"/>
    <w:rsid w:val="00B4767F"/>
    <w:rsid w:val="00B50BD4"/>
    <w:rsid w:val="00B5343A"/>
    <w:rsid w:val="00B57B11"/>
    <w:rsid w:val="00B6549B"/>
    <w:rsid w:val="00B66204"/>
    <w:rsid w:val="00B67840"/>
    <w:rsid w:val="00B70570"/>
    <w:rsid w:val="00B71DDA"/>
    <w:rsid w:val="00B810C4"/>
    <w:rsid w:val="00B84A43"/>
    <w:rsid w:val="00B8637B"/>
    <w:rsid w:val="00B875FA"/>
    <w:rsid w:val="00B95430"/>
    <w:rsid w:val="00B96ED3"/>
    <w:rsid w:val="00BA08E1"/>
    <w:rsid w:val="00BA151F"/>
    <w:rsid w:val="00BA29A4"/>
    <w:rsid w:val="00BA3246"/>
    <w:rsid w:val="00BA5A96"/>
    <w:rsid w:val="00BA730B"/>
    <w:rsid w:val="00BB0AF1"/>
    <w:rsid w:val="00BB194C"/>
    <w:rsid w:val="00BB3991"/>
    <w:rsid w:val="00BB3EE3"/>
    <w:rsid w:val="00BC02D3"/>
    <w:rsid w:val="00BC53CD"/>
    <w:rsid w:val="00BC567E"/>
    <w:rsid w:val="00BC6E43"/>
    <w:rsid w:val="00BD01B6"/>
    <w:rsid w:val="00BD174B"/>
    <w:rsid w:val="00BD17BB"/>
    <w:rsid w:val="00BD365A"/>
    <w:rsid w:val="00BD45E1"/>
    <w:rsid w:val="00BD57C3"/>
    <w:rsid w:val="00BE048E"/>
    <w:rsid w:val="00BE1DAF"/>
    <w:rsid w:val="00BE46FC"/>
    <w:rsid w:val="00BF0F13"/>
    <w:rsid w:val="00BF5625"/>
    <w:rsid w:val="00C008BB"/>
    <w:rsid w:val="00C01D2E"/>
    <w:rsid w:val="00C03096"/>
    <w:rsid w:val="00C0474B"/>
    <w:rsid w:val="00C048C1"/>
    <w:rsid w:val="00C120C0"/>
    <w:rsid w:val="00C121C1"/>
    <w:rsid w:val="00C1355B"/>
    <w:rsid w:val="00C15B79"/>
    <w:rsid w:val="00C1751F"/>
    <w:rsid w:val="00C17800"/>
    <w:rsid w:val="00C17C0F"/>
    <w:rsid w:val="00C17CE1"/>
    <w:rsid w:val="00C23958"/>
    <w:rsid w:val="00C30238"/>
    <w:rsid w:val="00C303AD"/>
    <w:rsid w:val="00C30A0C"/>
    <w:rsid w:val="00C35984"/>
    <w:rsid w:val="00C4333F"/>
    <w:rsid w:val="00C43A0B"/>
    <w:rsid w:val="00C447D0"/>
    <w:rsid w:val="00C45D2F"/>
    <w:rsid w:val="00C47656"/>
    <w:rsid w:val="00C519F4"/>
    <w:rsid w:val="00C5260C"/>
    <w:rsid w:val="00C52731"/>
    <w:rsid w:val="00C5596A"/>
    <w:rsid w:val="00C636C5"/>
    <w:rsid w:val="00C65B9B"/>
    <w:rsid w:val="00C764C2"/>
    <w:rsid w:val="00C80DC4"/>
    <w:rsid w:val="00C815DF"/>
    <w:rsid w:val="00C867BF"/>
    <w:rsid w:val="00C936CA"/>
    <w:rsid w:val="00C96070"/>
    <w:rsid w:val="00CA032C"/>
    <w:rsid w:val="00CA0A89"/>
    <w:rsid w:val="00CA2998"/>
    <w:rsid w:val="00CA53C7"/>
    <w:rsid w:val="00CB1966"/>
    <w:rsid w:val="00CB7081"/>
    <w:rsid w:val="00CC0A65"/>
    <w:rsid w:val="00CC6E39"/>
    <w:rsid w:val="00CC6F79"/>
    <w:rsid w:val="00CD02E0"/>
    <w:rsid w:val="00CD3905"/>
    <w:rsid w:val="00CD5938"/>
    <w:rsid w:val="00CD7AE5"/>
    <w:rsid w:val="00CE0957"/>
    <w:rsid w:val="00CE39B3"/>
    <w:rsid w:val="00CE4535"/>
    <w:rsid w:val="00CE671C"/>
    <w:rsid w:val="00CF1CF2"/>
    <w:rsid w:val="00CF3911"/>
    <w:rsid w:val="00CF440B"/>
    <w:rsid w:val="00CF6E78"/>
    <w:rsid w:val="00D00910"/>
    <w:rsid w:val="00D02FD2"/>
    <w:rsid w:val="00D0382D"/>
    <w:rsid w:val="00D100E4"/>
    <w:rsid w:val="00D10133"/>
    <w:rsid w:val="00D150BE"/>
    <w:rsid w:val="00D15190"/>
    <w:rsid w:val="00D177B1"/>
    <w:rsid w:val="00D25DED"/>
    <w:rsid w:val="00D30F52"/>
    <w:rsid w:val="00D31908"/>
    <w:rsid w:val="00D33382"/>
    <w:rsid w:val="00D40CA0"/>
    <w:rsid w:val="00D41E04"/>
    <w:rsid w:val="00D42329"/>
    <w:rsid w:val="00D46349"/>
    <w:rsid w:val="00D5316D"/>
    <w:rsid w:val="00D533B4"/>
    <w:rsid w:val="00D570FA"/>
    <w:rsid w:val="00D6412E"/>
    <w:rsid w:val="00D64451"/>
    <w:rsid w:val="00D66F75"/>
    <w:rsid w:val="00D72592"/>
    <w:rsid w:val="00D76299"/>
    <w:rsid w:val="00D815F8"/>
    <w:rsid w:val="00D83667"/>
    <w:rsid w:val="00D83D6C"/>
    <w:rsid w:val="00D86EC8"/>
    <w:rsid w:val="00D925BD"/>
    <w:rsid w:val="00D92C8A"/>
    <w:rsid w:val="00D93A3F"/>
    <w:rsid w:val="00D93C11"/>
    <w:rsid w:val="00DA3575"/>
    <w:rsid w:val="00DA3BEE"/>
    <w:rsid w:val="00DA4644"/>
    <w:rsid w:val="00DA6285"/>
    <w:rsid w:val="00DA6E46"/>
    <w:rsid w:val="00DB1CE4"/>
    <w:rsid w:val="00DB5034"/>
    <w:rsid w:val="00DC1123"/>
    <w:rsid w:val="00DC1179"/>
    <w:rsid w:val="00DC45DE"/>
    <w:rsid w:val="00DC4F5E"/>
    <w:rsid w:val="00DC5171"/>
    <w:rsid w:val="00DC7986"/>
    <w:rsid w:val="00DD1E18"/>
    <w:rsid w:val="00DD2E07"/>
    <w:rsid w:val="00DD7333"/>
    <w:rsid w:val="00DD751A"/>
    <w:rsid w:val="00DD7AE5"/>
    <w:rsid w:val="00DE0CD4"/>
    <w:rsid w:val="00DE1986"/>
    <w:rsid w:val="00DE2C49"/>
    <w:rsid w:val="00DE41AE"/>
    <w:rsid w:val="00DE6B77"/>
    <w:rsid w:val="00DE7720"/>
    <w:rsid w:val="00DE78FA"/>
    <w:rsid w:val="00DF4732"/>
    <w:rsid w:val="00DF5AC9"/>
    <w:rsid w:val="00DF6184"/>
    <w:rsid w:val="00DF7D79"/>
    <w:rsid w:val="00E000BC"/>
    <w:rsid w:val="00E00698"/>
    <w:rsid w:val="00E01C90"/>
    <w:rsid w:val="00E0365C"/>
    <w:rsid w:val="00E0614D"/>
    <w:rsid w:val="00E075CE"/>
    <w:rsid w:val="00E115E1"/>
    <w:rsid w:val="00E115E6"/>
    <w:rsid w:val="00E16354"/>
    <w:rsid w:val="00E163C9"/>
    <w:rsid w:val="00E25E0A"/>
    <w:rsid w:val="00E33C34"/>
    <w:rsid w:val="00E342AF"/>
    <w:rsid w:val="00E40604"/>
    <w:rsid w:val="00E41D47"/>
    <w:rsid w:val="00E43C59"/>
    <w:rsid w:val="00E46351"/>
    <w:rsid w:val="00E50B54"/>
    <w:rsid w:val="00E50E70"/>
    <w:rsid w:val="00E52F3F"/>
    <w:rsid w:val="00E60A75"/>
    <w:rsid w:val="00E65577"/>
    <w:rsid w:val="00E66214"/>
    <w:rsid w:val="00E728D7"/>
    <w:rsid w:val="00E72F4F"/>
    <w:rsid w:val="00E73674"/>
    <w:rsid w:val="00E7548B"/>
    <w:rsid w:val="00E77C6D"/>
    <w:rsid w:val="00E81C86"/>
    <w:rsid w:val="00E874D2"/>
    <w:rsid w:val="00E92EAD"/>
    <w:rsid w:val="00E94FE7"/>
    <w:rsid w:val="00EA0718"/>
    <w:rsid w:val="00EA424E"/>
    <w:rsid w:val="00EA5AD3"/>
    <w:rsid w:val="00EB0984"/>
    <w:rsid w:val="00EB0FFB"/>
    <w:rsid w:val="00EB3060"/>
    <w:rsid w:val="00EB55E9"/>
    <w:rsid w:val="00EB5652"/>
    <w:rsid w:val="00EC11A7"/>
    <w:rsid w:val="00ED286B"/>
    <w:rsid w:val="00ED450D"/>
    <w:rsid w:val="00ED63C8"/>
    <w:rsid w:val="00ED713D"/>
    <w:rsid w:val="00EE0267"/>
    <w:rsid w:val="00EE24CA"/>
    <w:rsid w:val="00EE2EC3"/>
    <w:rsid w:val="00EE3167"/>
    <w:rsid w:val="00EF0EAC"/>
    <w:rsid w:val="00EF3161"/>
    <w:rsid w:val="00EF3E2F"/>
    <w:rsid w:val="00EF6C4F"/>
    <w:rsid w:val="00F021EB"/>
    <w:rsid w:val="00F02C96"/>
    <w:rsid w:val="00F044F4"/>
    <w:rsid w:val="00F105AB"/>
    <w:rsid w:val="00F108EF"/>
    <w:rsid w:val="00F123CD"/>
    <w:rsid w:val="00F132A6"/>
    <w:rsid w:val="00F13A61"/>
    <w:rsid w:val="00F13E7D"/>
    <w:rsid w:val="00F14056"/>
    <w:rsid w:val="00F15D7E"/>
    <w:rsid w:val="00F1729F"/>
    <w:rsid w:val="00F226C8"/>
    <w:rsid w:val="00F238C2"/>
    <w:rsid w:val="00F2425A"/>
    <w:rsid w:val="00F2720C"/>
    <w:rsid w:val="00F27E29"/>
    <w:rsid w:val="00F43B63"/>
    <w:rsid w:val="00F45A68"/>
    <w:rsid w:val="00F54189"/>
    <w:rsid w:val="00F54867"/>
    <w:rsid w:val="00F55429"/>
    <w:rsid w:val="00F55754"/>
    <w:rsid w:val="00F56008"/>
    <w:rsid w:val="00F62521"/>
    <w:rsid w:val="00F70296"/>
    <w:rsid w:val="00F703F3"/>
    <w:rsid w:val="00F70A56"/>
    <w:rsid w:val="00F7631F"/>
    <w:rsid w:val="00F76813"/>
    <w:rsid w:val="00F77D85"/>
    <w:rsid w:val="00F804B1"/>
    <w:rsid w:val="00F822F6"/>
    <w:rsid w:val="00F83D44"/>
    <w:rsid w:val="00F86DD1"/>
    <w:rsid w:val="00F87792"/>
    <w:rsid w:val="00F92C55"/>
    <w:rsid w:val="00F93D29"/>
    <w:rsid w:val="00FA36B8"/>
    <w:rsid w:val="00FA74F4"/>
    <w:rsid w:val="00FB518B"/>
    <w:rsid w:val="00FC2E9C"/>
    <w:rsid w:val="00FC3F8C"/>
    <w:rsid w:val="00FC4247"/>
    <w:rsid w:val="00FC5D31"/>
    <w:rsid w:val="00FC66F1"/>
    <w:rsid w:val="00FE247B"/>
    <w:rsid w:val="00FE4470"/>
    <w:rsid w:val="00FF0CF1"/>
    <w:rsid w:val="00FF2E0F"/>
    <w:rsid w:val="00FF44BB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071FBA"/>
  <w15:docId w15:val="{84AC9ADC-0981-4671-8694-D14B8839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3AD7"/>
    <w:pPr>
      <w:suppressAutoHyphens/>
      <w:ind w:left="425" w:hanging="425"/>
      <w:jc w:val="both"/>
    </w:pPr>
    <w:rPr>
      <w:rFonts w:ascii="Cambria" w:hAnsi="Cambria" w:cs="Cambria"/>
      <w:lang w:eastAsia="ar-SA"/>
    </w:rPr>
  </w:style>
  <w:style w:type="paragraph" w:styleId="Nagwek1">
    <w:name w:val="heading 1"/>
    <w:basedOn w:val="Normalny"/>
    <w:next w:val="Normalny"/>
    <w:qFormat/>
    <w:rsid w:val="00B4767F"/>
    <w:pPr>
      <w:keepNext/>
      <w:numPr>
        <w:numId w:val="1"/>
      </w:numPr>
      <w:tabs>
        <w:tab w:val="clear" w:pos="0"/>
        <w:tab w:val="left" w:pos="360"/>
      </w:tabs>
      <w:ind w:left="360" w:hanging="425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qFormat/>
    <w:rsid w:val="00B4767F"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476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476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B4767F"/>
    <w:rPr>
      <w:b w:val="0"/>
    </w:rPr>
  </w:style>
  <w:style w:type="character" w:customStyle="1" w:styleId="WW8Num3z0">
    <w:name w:val="WW8Num3z0"/>
    <w:rsid w:val="00B4767F"/>
    <w:rPr>
      <w:b/>
      <w:i w:val="0"/>
      <w:sz w:val="20"/>
    </w:rPr>
  </w:style>
  <w:style w:type="character" w:customStyle="1" w:styleId="WW8Num7z0">
    <w:name w:val="WW8Num7z0"/>
    <w:rsid w:val="00B4767F"/>
    <w:rPr>
      <w:color w:val="auto"/>
      <w:sz w:val="20"/>
    </w:rPr>
  </w:style>
  <w:style w:type="character" w:customStyle="1" w:styleId="WW8Num16z0">
    <w:name w:val="WW8Num16z0"/>
    <w:rsid w:val="00B4767F"/>
    <w:rPr>
      <w:b w:val="0"/>
    </w:rPr>
  </w:style>
  <w:style w:type="character" w:customStyle="1" w:styleId="WW8Num16z2">
    <w:name w:val="WW8Num16z2"/>
    <w:rsid w:val="00B4767F"/>
    <w:rPr>
      <w:rFonts w:ascii="Cambria" w:hAnsi="Cambria" w:cs="Cambria"/>
      <w:color w:val="auto"/>
      <w:sz w:val="20"/>
      <w:szCs w:val="20"/>
    </w:rPr>
  </w:style>
  <w:style w:type="character" w:customStyle="1" w:styleId="WW8Num20z0">
    <w:name w:val="WW8Num20z0"/>
    <w:rsid w:val="00B4767F"/>
    <w:rPr>
      <w:b w:val="0"/>
    </w:rPr>
  </w:style>
  <w:style w:type="character" w:customStyle="1" w:styleId="WW8Num23z0">
    <w:name w:val="WW8Num23z0"/>
    <w:rsid w:val="00B4767F"/>
    <w:rPr>
      <w:color w:val="auto"/>
    </w:rPr>
  </w:style>
  <w:style w:type="character" w:customStyle="1" w:styleId="WW8Num28z0">
    <w:name w:val="WW8Num28z0"/>
    <w:rsid w:val="00B4767F"/>
    <w:rPr>
      <w:b/>
    </w:rPr>
  </w:style>
  <w:style w:type="character" w:customStyle="1" w:styleId="WW8Num36z0">
    <w:name w:val="WW8Num36z0"/>
    <w:rsid w:val="00B4767F"/>
    <w:rPr>
      <w:b w:val="0"/>
    </w:rPr>
  </w:style>
  <w:style w:type="character" w:customStyle="1" w:styleId="WW8Num37z0">
    <w:name w:val="WW8Num37z0"/>
    <w:rsid w:val="00B4767F"/>
    <w:rPr>
      <w:color w:val="auto"/>
    </w:rPr>
  </w:style>
  <w:style w:type="character" w:customStyle="1" w:styleId="WW8Num44z0">
    <w:name w:val="WW8Num44z0"/>
    <w:rsid w:val="00B4767F"/>
    <w:rPr>
      <w:rFonts w:ascii="Cambria" w:eastAsia="Times New Roman" w:hAnsi="Cambria" w:cs="Times New Roman"/>
    </w:rPr>
  </w:style>
  <w:style w:type="character" w:customStyle="1" w:styleId="WW8Num46z0">
    <w:name w:val="WW8Num46z0"/>
    <w:rsid w:val="00B4767F"/>
    <w:rPr>
      <w:b w:val="0"/>
    </w:rPr>
  </w:style>
  <w:style w:type="character" w:customStyle="1" w:styleId="WW8Num65z1">
    <w:name w:val="WW8Num65z1"/>
    <w:rsid w:val="00B4767F"/>
    <w:rPr>
      <w:rFonts w:cs="Times New Roman"/>
    </w:rPr>
  </w:style>
  <w:style w:type="character" w:customStyle="1" w:styleId="WW8Num66z0">
    <w:name w:val="WW8Num66z0"/>
    <w:rsid w:val="00B4767F"/>
    <w:rPr>
      <w:b w:val="0"/>
    </w:rPr>
  </w:style>
  <w:style w:type="character" w:customStyle="1" w:styleId="WW8Num73z0">
    <w:name w:val="WW8Num73z0"/>
    <w:rsid w:val="00B4767F"/>
    <w:rPr>
      <w:color w:val="auto"/>
    </w:rPr>
  </w:style>
  <w:style w:type="character" w:customStyle="1" w:styleId="WW8Num77z0">
    <w:name w:val="WW8Num77z0"/>
    <w:rsid w:val="00B4767F"/>
    <w:rPr>
      <w:b/>
      <w:sz w:val="22"/>
      <w:szCs w:val="22"/>
    </w:rPr>
  </w:style>
  <w:style w:type="character" w:customStyle="1" w:styleId="WW8Num84z0">
    <w:name w:val="WW8Num84z0"/>
    <w:rsid w:val="00B4767F"/>
    <w:rPr>
      <w:rFonts w:cs="Cambria"/>
      <w:b w:val="0"/>
    </w:rPr>
  </w:style>
  <w:style w:type="character" w:customStyle="1" w:styleId="WW8Num91z0">
    <w:name w:val="WW8Num91z0"/>
    <w:rsid w:val="00B4767F"/>
    <w:rPr>
      <w:sz w:val="20"/>
    </w:rPr>
  </w:style>
  <w:style w:type="character" w:customStyle="1" w:styleId="WW8Num95z0">
    <w:name w:val="WW8Num95z0"/>
    <w:rsid w:val="00B4767F"/>
    <w:rPr>
      <w:rFonts w:ascii="Symbol" w:hAnsi="Symbol" w:cs="Symbol"/>
    </w:rPr>
  </w:style>
  <w:style w:type="character" w:customStyle="1" w:styleId="WW8Num97z0">
    <w:name w:val="WW8Num97z0"/>
    <w:rsid w:val="00B4767F"/>
    <w:rPr>
      <w:b w:val="0"/>
      <w:color w:val="auto"/>
    </w:rPr>
  </w:style>
  <w:style w:type="character" w:customStyle="1" w:styleId="WW8Num102z0">
    <w:name w:val="WW8Num102z0"/>
    <w:rsid w:val="00B4767F"/>
    <w:rPr>
      <w:rFonts w:ascii="Cambria" w:hAnsi="Cambria" w:cs="Cambria"/>
    </w:rPr>
  </w:style>
  <w:style w:type="character" w:customStyle="1" w:styleId="WW8Num104z0">
    <w:name w:val="WW8Num104z0"/>
    <w:rsid w:val="00B4767F"/>
    <w:rPr>
      <w:rFonts w:ascii="Times New Roman" w:hAnsi="Times New Roman" w:cs="Times New Roman"/>
    </w:rPr>
  </w:style>
  <w:style w:type="character" w:customStyle="1" w:styleId="WW8Num106z0">
    <w:name w:val="WW8Num106z0"/>
    <w:rsid w:val="00B4767F"/>
    <w:rPr>
      <w:rFonts w:ascii="Cambria" w:hAnsi="Cambria" w:cs="Times New Roman"/>
    </w:rPr>
  </w:style>
  <w:style w:type="character" w:customStyle="1" w:styleId="WW8Num107z0">
    <w:name w:val="WW8Num107z0"/>
    <w:rsid w:val="00B4767F"/>
    <w:rPr>
      <w:b w:val="0"/>
    </w:rPr>
  </w:style>
  <w:style w:type="character" w:customStyle="1" w:styleId="WW8Num110z0">
    <w:name w:val="WW8Num110z0"/>
    <w:rsid w:val="00B4767F"/>
    <w:rPr>
      <w:b w:val="0"/>
    </w:rPr>
  </w:style>
  <w:style w:type="character" w:customStyle="1" w:styleId="WW8Num116z0">
    <w:name w:val="WW8Num116z0"/>
    <w:rsid w:val="00B4767F"/>
    <w:rPr>
      <w:rFonts w:ascii="Cambria" w:hAnsi="Cambria" w:cs="Times New Roman"/>
    </w:rPr>
  </w:style>
  <w:style w:type="character" w:customStyle="1" w:styleId="WW8Num121z0">
    <w:name w:val="WW8Num121z0"/>
    <w:rsid w:val="00B4767F"/>
    <w:rPr>
      <w:rFonts w:ascii="Cambria" w:hAnsi="Cambria" w:cs="Times New Roman"/>
      <w:color w:val="auto"/>
    </w:rPr>
  </w:style>
  <w:style w:type="character" w:customStyle="1" w:styleId="WW8Num122z0">
    <w:name w:val="WW8Num122z0"/>
    <w:rsid w:val="00B4767F"/>
    <w:rPr>
      <w:b w:val="0"/>
    </w:rPr>
  </w:style>
  <w:style w:type="character" w:customStyle="1" w:styleId="WW8Num123z0">
    <w:name w:val="WW8Num123z0"/>
    <w:rsid w:val="00B4767F"/>
    <w:rPr>
      <w:b/>
      <w:sz w:val="22"/>
      <w:szCs w:val="22"/>
    </w:rPr>
  </w:style>
  <w:style w:type="character" w:customStyle="1" w:styleId="WW8Num125z0">
    <w:name w:val="WW8Num125z0"/>
    <w:rsid w:val="00B4767F"/>
    <w:rPr>
      <w:rFonts w:ascii="Cambria" w:hAnsi="Cambria" w:cs="Times New Roman"/>
    </w:rPr>
  </w:style>
  <w:style w:type="character" w:customStyle="1" w:styleId="WW8Num137z0">
    <w:name w:val="WW8Num137z0"/>
    <w:rsid w:val="00B4767F"/>
    <w:rPr>
      <w:strike w:val="0"/>
      <w:dstrike w:val="0"/>
    </w:rPr>
  </w:style>
  <w:style w:type="character" w:customStyle="1" w:styleId="WW8Num139z0">
    <w:name w:val="WW8Num139z0"/>
    <w:rsid w:val="00B4767F"/>
    <w:rPr>
      <w:color w:val="auto"/>
    </w:rPr>
  </w:style>
  <w:style w:type="character" w:customStyle="1" w:styleId="WW8Num1z0">
    <w:name w:val="WW8Num1z0"/>
    <w:rsid w:val="00B4767F"/>
    <w:rPr>
      <w:rFonts w:ascii="Symbol" w:hAnsi="Symbol" w:cs="Symbol"/>
    </w:rPr>
  </w:style>
  <w:style w:type="character" w:customStyle="1" w:styleId="WW8Num3z1">
    <w:name w:val="WW8Num3z1"/>
    <w:rsid w:val="00B4767F"/>
    <w:rPr>
      <w:b w:val="0"/>
      <w:i w:val="0"/>
      <w:color w:val="auto"/>
      <w:sz w:val="20"/>
    </w:rPr>
  </w:style>
  <w:style w:type="character" w:customStyle="1" w:styleId="WW8Num4z0">
    <w:name w:val="WW8Num4z0"/>
    <w:rsid w:val="00B4767F"/>
    <w:rPr>
      <w:rFonts w:ascii="Cambria" w:hAnsi="Cambria" w:cs="Cambria"/>
      <w:sz w:val="20"/>
    </w:rPr>
  </w:style>
  <w:style w:type="character" w:customStyle="1" w:styleId="WW8Num5z0">
    <w:name w:val="WW8Num5z0"/>
    <w:rsid w:val="00B4767F"/>
    <w:rPr>
      <w:rFonts w:ascii="Cambria" w:hAnsi="Cambria" w:cs="Cambria"/>
      <w:color w:val="auto"/>
      <w:sz w:val="20"/>
    </w:rPr>
  </w:style>
  <w:style w:type="character" w:customStyle="1" w:styleId="WW8Num6z1">
    <w:name w:val="WW8Num6z1"/>
    <w:rsid w:val="00B4767F"/>
    <w:rPr>
      <w:b w:val="0"/>
    </w:rPr>
  </w:style>
  <w:style w:type="character" w:customStyle="1" w:styleId="WW8Num10z0">
    <w:name w:val="WW8Num10z0"/>
    <w:rsid w:val="00B4767F"/>
    <w:rPr>
      <w:rFonts w:ascii="Cambria" w:hAnsi="Cambria" w:cs="Cambria"/>
      <w:color w:val="auto"/>
      <w:sz w:val="20"/>
    </w:rPr>
  </w:style>
  <w:style w:type="character" w:customStyle="1" w:styleId="WW8Num11z0">
    <w:name w:val="WW8Num11z0"/>
    <w:rsid w:val="00B4767F"/>
    <w:rPr>
      <w:rFonts w:ascii="Cambria" w:hAnsi="Cambria" w:cs="Cambria"/>
      <w:color w:val="auto"/>
      <w:sz w:val="20"/>
    </w:rPr>
  </w:style>
  <w:style w:type="character" w:customStyle="1" w:styleId="WW8Num12z1">
    <w:name w:val="WW8Num12z1"/>
    <w:rsid w:val="00B4767F"/>
    <w:rPr>
      <w:b w:val="0"/>
    </w:rPr>
  </w:style>
  <w:style w:type="character" w:customStyle="1" w:styleId="WW8Num13z0">
    <w:name w:val="WW8Num13z0"/>
    <w:rsid w:val="00B4767F"/>
    <w:rPr>
      <w:b w:val="0"/>
    </w:rPr>
  </w:style>
  <w:style w:type="character" w:customStyle="1" w:styleId="WW8Num14z0">
    <w:name w:val="WW8Num14z0"/>
    <w:rsid w:val="00B4767F"/>
    <w:rPr>
      <w:color w:val="auto"/>
    </w:rPr>
  </w:style>
  <w:style w:type="character" w:customStyle="1" w:styleId="WW8Num15z0">
    <w:name w:val="WW8Num15z0"/>
    <w:rsid w:val="00B4767F"/>
    <w:rPr>
      <w:color w:val="auto"/>
    </w:rPr>
  </w:style>
  <w:style w:type="character" w:customStyle="1" w:styleId="WW8Num22z0">
    <w:name w:val="WW8Num22z0"/>
    <w:rsid w:val="00B4767F"/>
    <w:rPr>
      <w:b w:val="0"/>
      <w:color w:val="auto"/>
    </w:rPr>
  </w:style>
  <w:style w:type="character" w:customStyle="1" w:styleId="WW8Num24z0">
    <w:name w:val="WW8Num24z0"/>
    <w:rsid w:val="00B4767F"/>
    <w:rPr>
      <w:color w:val="auto"/>
    </w:rPr>
  </w:style>
  <w:style w:type="character" w:customStyle="1" w:styleId="WW8Num25z0">
    <w:name w:val="WW8Num25z0"/>
    <w:rsid w:val="00B4767F"/>
    <w:rPr>
      <w:rFonts w:ascii="Cambria" w:hAnsi="Cambria" w:cs="Cambria"/>
      <w:sz w:val="20"/>
    </w:rPr>
  </w:style>
  <w:style w:type="character" w:customStyle="1" w:styleId="WW8Num30z0">
    <w:name w:val="WW8Num30z0"/>
    <w:rsid w:val="00B4767F"/>
    <w:rPr>
      <w:b w:val="0"/>
    </w:rPr>
  </w:style>
  <w:style w:type="character" w:customStyle="1" w:styleId="WW8Num30z1">
    <w:name w:val="WW8Num30z1"/>
    <w:rsid w:val="00B4767F"/>
    <w:rPr>
      <w:sz w:val="20"/>
    </w:rPr>
  </w:style>
  <w:style w:type="character" w:customStyle="1" w:styleId="WW8Num31z0">
    <w:name w:val="WW8Num31z0"/>
    <w:rsid w:val="00B4767F"/>
    <w:rPr>
      <w:rFonts w:ascii="Cambria" w:eastAsia="Times New Roman" w:hAnsi="Cambria" w:cs="Cambria"/>
      <w:b w:val="0"/>
      <w:bCs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0">
    <w:name w:val="WW8Num32z0"/>
    <w:rsid w:val="00B4767F"/>
    <w:rPr>
      <w:rFonts w:ascii="Symbol" w:hAnsi="Symbol" w:cs="Symbol"/>
    </w:rPr>
  </w:style>
  <w:style w:type="character" w:customStyle="1" w:styleId="WW8Num32z1">
    <w:name w:val="WW8Num32z1"/>
    <w:rsid w:val="00B4767F"/>
    <w:rPr>
      <w:rFonts w:ascii="Courier New" w:hAnsi="Courier New" w:cs="Courier New"/>
    </w:rPr>
  </w:style>
  <w:style w:type="character" w:customStyle="1" w:styleId="WW8Num32z2">
    <w:name w:val="WW8Num32z2"/>
    <w:rsid w:val="00B4767F"/>
    <w:rPr>
      <w:rFonts w:ascii="Wingdings" w:hAnsi="Wingdings" w:cs="Wingdings"/>
    </w:rPr>
  </w:style>
  <w:style w:type="character" w:customStyle="1" w:styleId="WW8Num42z0">
    <w:name w:val="WW8Num42z0"/>
    <w:rsid w:val="00B4767F"/>
    <w:rPr>
      <w:rFonts w:ascii="Cambria" w:hAnsi="Cambria" w:cs="Cambria"/>
      <w:sz w:val="20"/>
    </w:rPr>
  </w:style>
  <w:style w:type="character" w:customStyle="1" w:styleId="WW8Num46z2">
    <w:name w:val="WW8Num46z2"/>
    <w:rsid w:val="00B4767F"/>
    <w:rPr>
      <w:rFonts w:ascii="Cambria" w:hAnsi="Cambria" w:cs="Cambria"/>
      <w:color w:val="auto"/>
      <w:sz w:val="20"/>
      <w:szCs w:val="20"/>
    </w:rPr>
  </w:style>
  <w:style w:type="character" w:customStyle="1" w:styleId="WW8Num51z0">
    <w:name w:val="WW8Num51z0"/>
    <w:rsid w:val="00B4767F"/>
    <w:rPr>
      <w:rFonts w:ascii="Cambria" w:hAnsi="Cambria" w:cs="Cambria"/>
      <w:sz w:val="20"/>
    </w:rPr>
  </w:style>
  <w:style w:type="character" w:customStyle="1" w:styleId="WW8Num54z0">
    <w:name w:val="WW8Num54z0"/>
    <w:rsid w:val="00B4767F"/>
    <w:rPr>
      <w:color w:val="auto"/>
    </w:rPr>
  </w:style>
  <w:style w:type="character" w:customStyle="1" w:styleId="WW8Num58z1">
    <w:name w:val="WW8Num58z1"/>
    <w:rsid w:val="00B4767F"/>
    <w:rPr>
      <w:rFonts w:cs="Courier New"/>
      <w:b w:val="0"/>
    </w:rPr>
  </w:style>
  <w:style w:type="character" w:customStyle="1" w:styleId="WW8Num60z0">
    <w:name w:val="WW8Num60z0"/>
    <w:rsid w:val="00B4767F"/>
    <w:rPr>
      <w:rFonts w:ascii="Cambria" w:hAnsi="Cambria" w:cs="Cambria"/>
      <w:sz w:val="20"/>
    </w:rPr>
  </w:style>
  <w:style w:type="character" w:customStyle="1" w:styleId="WW8Num61z0">
    <w:name w:val="WW8Num61z0"/>
    <w:rsid w:val="00B4767F"/>
    <w:rPr>
      <w:rFonts w:ascii="Cambria" w:hAnsi="Cambria" w:cs="Cambria"/>
      <w:sz w:val="20"/>
    </w:rPr>
  </w:style>
  <w:style w:type="character" w:customStyle="1" w:styleId="WW8Num62z0">
    <w:name w:val="WW8Num62z0"/>
    <w:rsid w:val="00B4767F"/>
    <w:rPr>
      <w:b/>
    </w:rPr>
  </w:style>
  <w:style w:type="character" w:customStyle="1" w:styleId="WW8Num62z1">
    <w:name w:val="WW8Num62z1"/>
    <w:rsid w:val="00B4767F"/>
    <w:rPr>
      <w:rFonts w:ascii="Symbol" w:eastAsia="Times New Roman" w:hAnsi="Symbol" w:cs="Times New Roman"/>
    </w:rPr>
  </w:style>
  <w:style w:type="character" w:customStyle="1" w:styleId="WW8Num65z0">
    <w:name w:val="WW8Num65z0"/>
    <w:rsid w:val="00B4767F"/>
    <w:rPr>
      <w:rFonts w:ascii="Cambria" w:hAnsi="Cambria" w:cs="Cambria"/>
      <w:sz w:val="20"/>
    </w:rPr>
  </w:style>
  <w:style w:type="character" w:customStyle="1" w:styleId="WW8Num69z0">
    <w:name w:val="WW8Num69z0"/>
    <w:rsid w:val="00B4767F"/>
    <w:rPr>
      <w:rFonts w:ascii="Cambria" w:hAnsi="Cambria" w:cs="Cambria"/>
      <w:sz w:val="20"/>
    </w:rPr>
  </w:style>
  <w:style w:type="character" w:customStyle="1" w:styleId="WW8Num72z0">
    <w:name w:val="WW8Num72z0"/>
    <w:rsid w:val="00B4767F"/>
    <w:rPr>
      <w:color w:val="auto"/>
      <w:sz w:val="20"/>
    </w:rPr>
  </w:style>
  <w:style w:type="character" w:customStyle="1" w:styleId="WW8Num80z0">
    <w:name w:val="WW8Num80z0"/>
    <w:rsid w:val="00B4767F"/>
    <w:rPr>
      <w:rFonts w:ascii="Symbol" w:hAnsi="Symbol" w:cs="Symbol"/>
    </w:rPr>
  </w:style>
  <w:style w:type="character" w:customStyle="1" w:styleId="WW8Num80z1">
    <w:name w:val="WW8Num80z1"/>
    <w:rsid w:val="00B4767F"/>
    <w:rPr>
      <w:rFonts w:ascii="Courier New" w:hAnsi="Courier New" w:cs="Courier New"/>
    </w:rPr>
  </w:style>
  <w:style w:type="character" w:customStyle="1" w:styleId="WW8Num80z2">
    <w:name w:val="WW8Num80z2"/>
    <w:rsid w:val="00B4767F"/>
    <w:rPr>
      <w:rFonts w:ascii="Wingdings" w:hAnsi="Wingdings" w:cs="Wingdings"/>
    </w:rPr>
  </w:style>
  <w:style w:type="character" w:customStyle="1" w:styleId="WW8Num82z0">
    <w:name w:val="WW8Num82z0"/>
    <w:rsid w:val="00B4767F"/>
    <w:rPr>
      <w:rFonts w:ascii="Cambria" w:eastAsia="Times New Roman" w:hAnsi="Cambria" w:cs="Times New Roman"/>
    </w:rPr>
  </w:style>
  <w:style w:type="character" w:customStyle="1" w:styleId="WW8Num89z0">
    <w:name w:val="WW8Num89z0"/>
    <w:rsid w:val="00B4767F"/>
    <w:rPr>
      <w:rFonts w:ascii="Cambria" w:hAnsi="Cambria" w:cs="Cambria"/>
      <w:sz w:val="20"/>
    </w:rPr>
  </w:style>
  <w:style w:type="character" w:customStyle="1" w:styleId="WW8Num92z0">
    <w:name w:val="WW8Num92z0"/>
    <w:rsid w:val="00B4767F"/>
    <w:rPr>
      <w:sz w:val="20"/>
    </w:rPr>
  </w:style>
  <w:style w:type="character" w:customStyle="1" w:styleId="WW8Num95z1">
    <w:name w:val="WW8Num95z1"/>
    <w:rsid w:val="00B4767F"/>
    <w:rPr>
      <w:rFonts w:ascii="Courier New" w:hAnsi="Courier New" w:cs="Courier New"/>
    </w:rPr>
  </w:style>
  <w:style w:type="character" w:customStyle="1" w:styleId="WW8Num95z2">
    <w:name w:val="WW8Num95z2"/>
    <w:rsid w:val="00B4767F"/>
    <w:rPr>
      <w:rFonts w:ascii="Wingdings" w:hAnsi="Wingdings" w:cs="Wingdings"/>
    </w:rPr>
  </w:style>
  <w:style w:type="character" w:customStyle="1" w:styleId="WW8Num105z0">
    <w:name w:val="WW8Num105z0"/>
    <w:rsid w:val="00B4767F"/>
    <w:rPr>
      <w:rFonts w:ascii="Cambria" w:hAnsi="Cambria" w:cs="Cambria"/>
      <w:sz w:val="20"/>
    </w:rPr>
  </w:style>
  <w:style w:type="character" w:customStyle="1" w:styleId="WW8Num107z1">
    <w:name w:val="WW8Num107z1"/>
    <w:rsid w:val="00B4767F"/>
    <w:rPr>
      <w:rFonts w:ascii="Courier New" w:hAnsi="Courier New" w:cs="Courier New"/>
    </w:rPr>
  </w:style>
  <w:style w:type="character" w:customStyle="1" w:styleId="WW8Num107z5">
    <w:name w:val="WW8Num107z5"/>
    <w:rsid w:val="00B4767F"/>
    <w:rPr>
      <w:rFonts w:ascii="Wingdings" w:hAnsi="Wingdings" w:cs="Wingdings"/>
    </w:rPr>
  </w:style>
  <w:style w:type="character" w:customStyle="1" w:styleId="WW8Num107z6">
    <w:name w:val="WW8Num107z6"/>
    <w:rsid w:val="00B4767F"/>
    <w:rPr>
      <w:rFonts w:ascii="Symbol" w:hAnsi="Symbol" w:cs="Symbol"/>
    </w:rPr>
  </w:style>
  <w:style w:type="character" w:customStyle="1" w:styleId="WW8Num108z1">
    <w:name w:val="WW8Num108z1"/>
    <w:rsid w:val="00B4767F"/>
    <w:rPr>
      <w:rFonts w:cs="Times New Roman"/>
    </w:rPr>
  </w:style>
  <w:style w:type="character" w:customStyle="1" w:styleId="WW8Num109z0">
    <w:name w:val="WW8Num109z0"/>
    <w:rsid w:val="00B4767F"/>
    <w:rPr>
      <w:rFonts w:ascii="Cambria" w:hAnsi="Cambria" w:cs="Cambria"/>
      <w:sz w:val="20"/>
    </w:rPr>
  </w:style>
  <w:style w:type="character" w:customStyle="1" w:styleId="WW8Num114z0">
    <w:name w:val="WW8Num114z0"/>
    <w:rsid w:val="00B4767F"/>
    <w:rPr>
      <w:rFonts w:ascii="Cambria" w:hAnsi="Cambria" w:cs="Cambria"/>
      <w:sz w:val="20"/>
    </w:rPr>
  </w:style>
  <w:style w:type="character" w:customStyle="1" w:styleId="WW8Num119z0">
    <w:name w:val="WW8Num119z0"/>
    <w:rsid w:val="00B4767F"/>
    <w:rPr>
      <w:rFonts w:ascii="Cambria" w:hAnsi="Cambria" w:cs="Times New Roman"/>
    </w:rPr>
  </w:style>
  <w:style w:type="character" w:customStyle="1" w:styleId="WW8Num123z1">
    <w:name w:val="WW8Num123z1"/>
    <w:rsid w:val="00B4767F"/>
    <w:rPr>
      <w:b w:val="0"/>
      <w:sz w:val="20"/>
      <w:szCs w:val="20"/>
    </w:rPr>
  </w:style>
  <w:style w:type="character" w:customStyle="1" w:styleId="WW8Num133z0">
    <w:name w:val="WW8Num133z0"/>
    <w:rsid w:val="00B4767F"/>
    <w:rPr>
      <w:rFonts w:ascii="Cambria" w:hAnsi="Cambria" w:cs="Cambria"/>
      <w:sz w:val="20"/>
    </w:rPr>
  </w:style>
  <w:style w:type="character" w:customStyle="1" w:styleId="WW8Num135z0">
    <w:name w:val="WW8Num135z0"/>
    <w:rsid w:val="00B4767F"/>
    <w:rPr>
      <w:i w:val="0"/>
    </w:rPr>
  </w:style>
  <w:style w:type="character" w:customStyle="1" w:styleId="WW8Num144z0">
    <w:name w:val="WW8Num144z0"/>
    <w:rsid w:val="00B4767F"/>
    <w:rPr>
      <w:rFonts w:ascii="Cambria" w:hAnsi="Cambria" w:cs="Cambria"/>
      <w:sz w:val="20"/>
    </w:rPr>
  </w:style>
  <w:style w:type="character" w:customStyle="1" w:styleId="WW8Num145z0">
    <w:name w:val="WW8Num145z0"/>
    <w:rsid w:val="00B4767F"/>
    <w:rPr>
      <w:sz w:val="20"/>
    </w:rPr>
  </w:style>
  <w:style w:type="character" w:customStyle="1" w:styleId="WW8Num151z0">
    <w:name w:val="WW8Num151z0"/>
    <w:rsid w:val="00B4767F"/>
    <w:rPr>
      <w:rFonts w:cs="OpenSymbol"/>
      <w:i w:val="0"/>
    </w:rPr>
  </w:style>
  <w:style w:type="character" w:customStyle="1" w:styleId="WW8Num153z0">
    <w:name w:val="WW8Num153z0"/>
    <w:rsid w:val="00B4767F"/>
    <w:rPr>
      <w:b w:val="0"/>
      <w:color w:val="auto"/>
    </w:rPr>
  </w:style>
  <w:style w:type="character" w:customStyle="1" w:styleId="WW8Num158z0">
    <w:name w:val="WW8Num158z0"/>
    <w:rsid w:val="00B4767F"/>
    <w:rPr>
      <w:rFonts w:ascii="Cambria" w:hAnsi="Cambria" w:cs="Cambria"/>
    </w:rPr>
  </w:style>
  <w:style w:type="character" w:customStyle="1" w:styleId="WW8Num160z0">
    <w:name w:val="WW8Num160z0"/>
    <w:rsid w:val="00B4767F"/>
    <w:rPr>
      <w:rFonts w:ascii="Times New Roman" w:hAnsi="Times New Roman" w:cs="Times New Roman"/>
    </w:rPr>
  </w:style>
  <w:style w:type="character" w:customStyle="1" w:styleId="WW8Num161z1">
    <w:name w:val="WW8Num161z1"/>
    <w:rsid w:val="00B4767F"/>
    <w:rPr>
      <w:color w:val="auto"/>
      <w:sz w:val="20"/>
    </w:rPr>
  </w:style>
  <w:style w:type="character" w:customStyle="1" w:styleId="WW8Num162z0">
    <w:name w:val="WW8Num162z0"/>
    <w:rsid w:val="00B4767F"/>
    <w:rPr>
      <w:rFonts w:ascii="Cambria" w:hAnsi="Cambria" w:cs="Times New Roman"/>
    </w:rPr>
  </w:style>
  <w:style w:type="character" w:customStyle="1" w:styleId="WW8Num163z0">
    <w:name w:val="WW8Num163z0"/>
    <w:rsid w:val="00B4767F"/>
    <w:rPr>
      <w:b w:val="0"/>
    </w:rPr>
  </w:style>
  <w:style w:type="character" w:customStyle="1" w:styleId="WW8Num167z0">
    <w:name w:val="WW8Num167z0"/>
    <w:rsid w:val="00B4767F"/>
    <w:rPr>
      <w:rFonts w:ascii="Cambria" w:hAnsi="Cambria" w:cs="Cambria"/>
      <w:sz w:val="20"/>
    </w:rPr>
  </w:style>
  <w:style w:type="character" w:customStyle="1" w:styleId="WW8Num168z0">
    <w:name w:val="WW8Num168z0"/>
    <w:rsid w:val="00B4767F"/>
    <w:rPr>
      <w:sz w:val="20"/>
      <w:szCs w:val="20"/>
    </w:rPr>
  </w:style>
  <w:style w:type="character" w:customStyle="1" w:styleId="WW8Num170z0">
    <w:name w:val="WW8Num170z0"/>
    <w:rsid w:val="00B4767F"/>
    <w:rPr>
      <w:rFonts w:ascii="Cambria" w:hAnsi="Cambria" w:cs="Cambria"/>
      <w:sz w:val="20"/>
    </w:rPr>
  </w:style>
  <w:style w:type="character" w:customStyle="1" w:styleId="WW8Num173z0">
    <w:name w:val="WW8Num173z0"/>
    <w:rsid w:val="00B4767F"/>
    <w:rPr>
      <w:rFonts w:ascii="Cambria" w:hAnsi="Cambria" w:cs="Cambria"/>
      <w:sz w:val="20"/>
    </w:rPr>
  </w:style>
  <w:style w:type="character" w:customStyle="1" w:styleId="WW8Num176z0">
    <w:name w:val="WW8Num176z0"/>
    <w:rsid w:val="00B4767F"/>
    <w:rPr>
      <w:rFonts w:ascii="Cambria" w:hAnsi="Cambria" w:cs="Times New Roman"/>
    </w:rPr>
  </w:style>
  <w:style w:type="character" w:customStyle="1" w:styleId="WW8Num182z0">
    <w:name w:val="WW8Num182z0"/>
    <w:rsid w:val="00B4767F"/>
    <w:rPr>
      <w:rFonts w:ascii="Cambria" w:hAnsi="Cambria" w:cs="Cambria"/>
      <w:sz w:val="20"/>
    </w:rPr>
  </w:style>
  <w:style w:type="character" w:customStyle="1" w:styleId="WW8Num183z0">
    <w:name w:val="WW8Num183z0"/>
    <w:rsid w:val="00B4767F"/>
    <w:rPr>
      <w:rFonts w:ascii="Cambria" w:hAnsi="Cambria" w:cs="Times New Roman"/>
      <w:color w:val="auto"/>
    </w:rPr>
  </w:style>
  <w:style w:type="character" w:customStyle="1" w:styleId="WW8Num184z0">
    <w:name w:val="WW8Num184z0"/>
    <w:rsid w:val="00B4767F"/>
    <w:rPr>
      <w:rFonts w:ascii="Cambria" w:hAnsi="Cambria" w:cs="Cambria"/>
      <w:sz w:val="20"/>
    </w:rPr>
  </w:style>
  <w:style w:type="character" w:customStyle="1" w:styleId="WW8Num185z0">
    <w:name w:val="WW8Num185z0"/>
    <w:rsid w:val="00B4767F"/>
    <w:rPr>
      <w:rFonts w:cs="Courier New"/>
      <w:b/>
    </w:rPr>
  </w:style>
  <w:style w:type="character" w:customStyle="1" w:styleId="WW8Num186z0">
    <w:name w:val="WW8Num186z0"/>
    <w:rsid w:val="00B4767F"/>
    <w:rPr>
      <w:b w:val="0"/>
    </w:rPr>
  </w:style>
  <w:style w:type="character" w:customStyle="1" w:styleId="WW8Num187z0">
    <w:name w:val="WW8Num187z0"/>
    <w:rsid w:val="00B4767F"/>
    <w:rPr>
      <w:i w:val="0"/>
      <w:color w:val="auto"/>
    </w:rPr>
  </w:style>
  <w:style w:type="character" w:customStyle="1" w:styleId="WW8Num188z0">
    <w:name w:val="WW8Num188z0"/>
    <w:rsid w:val="00B4767F"/>
    <w:rPr>
      <w:sz w:val="20"/>
    </w:rPr>
  </w:style>
  <w:style w:type="character" w:customStyle="1" w:styleId="WW8Num190z0">
    <w:name w:val="WW8Num190z0"/>
    <w:rsid w:val="00B4767F"/>
    <w:rPr>
      <w:rFonts w:ascii="Cambria" w:hAnsi="Cambria" w:cs="Times New Roman"/>
    </w:rPr>
  </w:style>
  <w:style w:type="character" w:customStyle="1" w:styleId="WW8Num194z3">
    <w:name w:val="WW8Num194z3"/>
    <w:rsid w:val="00B4767F"/>
    <w:rPr>
      <w:rFonts w:ascii="Cambria" w:hAnsi="Cambria" w:cs="Cambria"/>
      <w:sz w:val="20"/>
    </w:rPr>
  </w:style>
  <w:style w:type="character" w:customStyle="1" w:styleId="WW8Num196z0">
    <w:name w:val="WW8Num196z0"/>
    <w:rsid w:val="00B4767F"/>
    <w:rPr>
      <w:rFonts w:ascii="Cambria" w:hAnsi="Cambria" w:cs="Cambria"/>
      <w:sz w:val="20"/>
    </w:rPr>
  </w:style>
  <w:style w:type="character" w:customStyle="1" w:styleId="WW8Num200z0">
    <w:name w:val="WW8Num200z0"/>
    <w:rsid w:val="00B4767F"/>
    <w:rPr>
      <w:rFonts w:ascii="Cambria" w:hAnsi="Cambria" w:cs="Cambria"/>
      <w:sz w:val="20"/>
    </w:rPr>
  </w:style>
  <w:style w:type="character" w:customStyle="1" w:styleId="WW8Num201z0">
    <w:name w:val="WW8Num201z0"/>
    <w:rsid w:val="00B4767F"/>
    <w:rPr>
      <w:b/>
    </w:rPr>
  </w:style>
  <w:style w:type="character" w:customStyle="1" w:styleId="Domylnaczcionkaakapitu2">
    <w:name w:val="Domyślna czcionka akapitu2"/>
    <w:rsid w:val="00B4767F"/>
  </w:style>
  <w:style w:type="character" w:styleId="Hipercze">
    <w:name w:val="Hyperlink"/>
    <w:uiPriority w:val="99"/>
    <w:rsid w:val="00B4767F"/>
    <w:rPr>
      <w:color w:val="0000FF"/>
      <w:u w:val="single"/>
    </w:rPr>
  </w:style>
  <w:style w:type="character" w:styleId="Numerstrony">
    <w:name w:val="page number"/>
    <w:basedOn w:val="Domylnaczcionkaakapitu2"/>
    <w:rsid w:val="00B4767F"/>
  </w:style>
  <w:style w:type="character" w:customStyle="1" w:styleId="txt1">
    <w:name w:val="txt1"/>
    <w:rsid w:val="00B4767F"/>
    <w:rPr>
      <w:b w:val="0"/>
      <w:bCs w:val="0"/>
    </w:rPr>
  </w:style>
  <w:style w:type="character" w:customStyle="1" w:styleId="Tekstpodstawowywcity2Znak">
    <w:name w:val="Tekst podstawowy wcięty 2 Znak"/>
    <w:basedOn w:val="Domylnaczcionkaakapitu2"/>
    <w:rsid w:val="00B4767F"/>
  </w:style>
  <w:style w:type="character" w:customStyle="1" w:styleId="Tekstpodstawowywcity3Znak">
    <w:name w:val="Tekst podstawowy wcięty 3 Znak"/>
    <w:rsid w:val="00B4767F"/>
    <w:rPr>
      <w:sz w:val="16"/>
      <w:szCs w:val="16"/>
    </w:rPr>
  </w:style>
  <w:style w:type="character" w:customStyle="1" w:styleId="TekstprzypisukocowegoZnak">
    <w:name w:val="Tekst przypisu końcowego Znak"/>
    <w:basedOn w:val="Domylnaczcionkaakapitu2"/>
    <w:rsid w:val="00B4767F"/>
  </w:style>
  <w:style w:type="character" w:customStyle="1" w:styleId="Znakiprzypiswkocowych">
    <w:name w:val="Znaki przypisów końcowych"/>
    <w:rsid w:val="00B4767F"/>
    <w:rPr>
      <w:vertAlign w:val="superscript"/>
    </w:rPr>
  </w:style>
  <w:style w:type="character" w:customStyle="1" w:styleId="tytulnews">
    <w:name w:val="tytulnews"/>
    <w:basedOn w:val="Domylnaczcionkaakapitu2"/>
    <w:rsid w:val="00B4767F"/>
  </w:style>
  <w:style w:type="character" w:customStyle="1" w:styleId="h2">
    <w:name w:val="h2"/>
    <w:basedOn w:val="Domylnaczcionkaakapitu2"/>
    <w:rsid w:val="00B4767F"/>
  </w:style>
  <w:style w:type="character" w:customStyle="1" w:styleId="h1">
    <w:name w:val="h1"/>
    <w:basedOn w:val="Domylnaczcionkaakapitu2"/>
    <w:rsid w:val="00B4767F"/>
  </w:style>
  <w:style w:type="character" w:customStyle="1" w:styleId="StopkaZnak">
    <w:name w:val="Stopka Znak"/>
    <w:basedOn w:val="Domylnaczcionkaakapitu2"/>
    <w:rsid w:val="00B4767F"/>
  </w:style>
  <w:style w:type="character" w:customStyle="1" w:styleId="Znakiprzypiswdolnych">
    <w:name w:val="Znaki przypisów dolnych"/>
    <w:rsid w:val="00B4767F"/>
    <w:rPr>
      <w:vertAlign w:val="superscript"/>
    </w:rPr>
  </w:style>
  <w:style w:type="character" w:customStyle="1" w:styleId="Tekstpodstawowy2Znak">
    <w:name w:val="Tekst podstawowy 2 Znak"/>
    <w:rsid w:val="00B4767F"/>
    <w:rPr>
      <w:sz w:val="24"/>
    </w:rPr>
  </w:style>
  <w:style w:type="character" w:customStyle="1" w:styleId="Odwoaniedokomentarza1">
    <w:name w:val="Odwołanie do komentarza1"/>
    <w:rsid w:val="00B4767F"/>
    <w:rPr>
      <w:sz w:val="16"/>
      <w:szCs w:val="16"/>
    </w:rPr>
  </w:style>
  <w:style w:type="character" w:customStyle="1" w:styleId="TekstkomentarzaZnak">
    <w:name w:val="Tekst komentarza Znak"/>
    <w:basedOn w:val="Domylnaczcionkaakapitu2"/>
    <w:rsid w:val="00B4767F"/>
  </w:style>
  <w:style w:type="character" w:customStyle="1" w:styleId="TematkomentarzaZnak">
    <w:name w:val="Temat komentarza Znak"/>
    <w:rsid w:val="00B4767F"/>
    <w:rPr>
      <w:b/>
      <w:bCs/>
    </w:rPr>
  </w:style>
  <w:style w:type="character" w:customStyle="1" w:styleId="TekstprzypisudolnegoZnak">
    <w:name w:val="Tekst przypisu dolnego Znak"/>
    <w:basedOn w:val="Domylnaczcionkaakapitu2"/>
    <w:rsid w:val="00B4767F"/>
  </w:style>
  <w:style w:type="character" w:customStyle="1" w:styleId="Nagwek2Znak">
    <w:name w:val="Nagłówek 2 Znak"/>
    <w:rsid w:val="00B476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2"/>
    <w:rsid w:val="00B4767F"/>
  </w:style>
  <w:style w:type="character" w:customStyle="1" w:styleId="Nagwek3Znak">
    <w:name w:val="Nagłówek 3 Znak"/>
    <w:rsid w:val="00B4767F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rsid w:val="00B4767F"/>
    <w:rPr>
      <w:b/>
      <w:sz w:val="26"/>
      <w:szCs w:val="24"/>
    </w:rPr>
  </w:style>
  <w:style w:type="character" w:customStyle="1" w:styleId="BezodstpwZnak">
    <w:name w:val="Bez odstępów Znak"/>
    <w:rsid w:val="00B4767F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txt-new">
    <w:name w:val="txt-new"/>
    <w:basedOn w:val="Domylnaczcionkaakapitu2"/>
    <w:rsid w:val="00B4767F"/>
  </w:style>
  <w:style w:type="character" w:customStyle="1" w:styleId="luchili">
    <w:name w:val="luc_hili"/>
    <w:basedOn w:val="Domylnaczcionkaakapitu2"/>
    <w:rsid w:val="00B4767F"/>
  </w:style>
  <w:style w:type="character" w:customStyle="1" w:styleId="Znak2">
    <w:name w:val="Znak2"/>
    <w:rsid w:val="00B4767F"/>
    <w:rPr>
      <w:rFonts w:ascii="Times New Roman" w:eastAsia="Times New Roman" w:hAnsi="Times New Roman" w:cs="Times New Roman"/>
      <w:sz w:val="16"/>
      <w:szCs w:val="16"/>
    </w:rPr>
  </w:style>
  <w:style w:type="character" w:customStyle="1" w:styleId="ZnakZnak15">
    <w:name w:val="Znak Znak15"/>
    <w:rsid w:val="00B4767F"/>
    <w:rPr>
      <w:b/>
      <w:sz w:val="26"/>
      <w:szCs w:val="24"/>
    </w:rPr>
  </w:style>
  <w:style w:type="character" w:styleId="HTML-cytat">
    <w:name w:val="HTML Cite"/>
    <w:rsid w:val="00B4767F"/>
    <w:rPr>
      <w:i/>
      <w:iCs/>
    </w:rPr>
  </w:style>
  <w:style w:type="character" w:customStyle="1" w:styleId="tabulatory">
    <w:name w:val="tabulatory"/>
    <w:rsid w:val="00B4767F"/>
  </w:style>
  <w:style w:type="character" w:customStyle="1" w:styleId="Absatz-Standardschriftart">
    <w:name w:val="Absatz-Standardschriftart"/>
    <w:rsid w:val="00B4767F"/>
  </w:style>
  <w:style w:type="character" w:customStyle="1" w:styleId="WW8Num2z0">
    <w:name w:val="WW8Num2z0"/>
    <w:rsid w:val="00B4767F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B4767F"/>
  </w:style>
  <w:style w:type="character" w:customStyle="1" w:styleId="WW-Absatz-Standardschriftart1">
    <w:name w:val="WW-Absatz-Standardschriftart1"/>
    <w:rsid w:val="00B4767F"/>
  </w:style>
  <w:style w:type="character" w:customStyle="1" w:styleId="WW-Absatz-Standardschriftart11">
    <w:name w:val="WW-Absatz-Standardschriftart11"/>
    <w:rsid w:val="00B4767F"/>
  </w:style>
  <w:style w:type="character" w:customStyle="1" w:styleId="WW-Absatz-Standardschriftart111">
    <w:name w:val="WW-Absatz-Standardschriftart111"/>
    <w:rsid w:val="00B4767F"/>
  </w:style>
  <w:style w:type="character" w:customStyle="1" w:styleId="WW-Absatz-Standardschriftart1111">
    <w:name w:val="WW-Absatz-Standardschriftart1111"/>
    <w:rsid w:val="00B4767F"/>
  </w:style>
  <w:style w:type="character" w:customStyle="1" w:styleId="WW-Absatz-Standardschriftart11111">
    <w:name w:val="WW-Absatz-Standardschriftart11111"/>
    <w:rsid w:val="00B4767F"/>
  </w:style>
  <w:style w:type="character" w:customStyle="1" w:styleId="Domylnaczcionkaakapitu1">
    <w:name w:val="Domyślna czcionka akapitu1"/>
    <w:rsid w:val="00B4767F"/>
  </w:style>
  <w:style w:type="character" w:customStyle="1" w:styleId="WW-Absatz-Standardschriftart111111">
    <w:name w:val="WW-Absatz-Standardschriftart111111"/>
    <w:rsid w:val="00B4767F"/>
  </w:style>
  <w:style w:type="character" w:customStyle="1" w:styleId="WW-Absatz-Standardschriftart1111111">
    <w:name w:val="WW-Absatz-Standardschriftart1111111"/>
    <w:rsid w:val="00B4767F"/>
  </w:style>
  <w:style w:type="character" w:customStyle="1" w:styleId="WW-Absatz-Standardschriftart11111111">
    <w:name w:val="WW-Absatz-Standardschriftart11111111"/>
    <w:rsid w:val="00B4767F"/>
  </w:style>
  <w:style w:type="character" w:customStyle="1" w:styleId="WW-Absatz-Standardschriftart111111111">
    <w:name w:val="WW-Absatz-Standardschriftart111111111"/>
    <w:rsid w:val="00B4767F"/>
  </w:style>
  <w:style w:type="character" w:customStyle="1" w:styleId="WW-Absatz-Standardschriftart1111111111">
    <w:name w:val="WW-Absatz-Standardschriftart1111111111"/>
    <w:rsid w:val="00B4767F"/>
  </w:style>
  <w:style w:type="character" w:customStyle="1" w:styleId="WW-Absatz-Standardschriftart11111111111">
    <w:name w:val="WW-Absatz-Standardschriftart11111111111"/>
    <w:rsid w:val="00B4767F"/>
  </w:style>
  <w:style w:type="character" w:customStyle="1" w:styleId="WW-Absatz-Standardschriftart111111111111">
    <w:name w:val="WW-Absatz-Standardschriftart111111111111"/>
    <w:rsid w:val="00B4767F"/>
  </w:style>
  <w:style w:type="character" w:customStyle="1" w:styleId="WW-Absatz-Standardschriftart1111111111111">
    <w:name w:val="WW-Absatz-Standardschriftart1111111111111"/>
    <w:rsid w:val="00B4767F"/>
  </w:style>
  <w:style w:type="character" w:customStyle="1" w:styleId="WW-Absatz-Standardschriftart11111111111111">
    <w:name w:val="WW-Absatz-Standardschriftart11111111111111"/>
    <w:rsid w:val="00B4767F"/>
  </w:style>
  <w:style w:type="character" w:customStyle="1" w:styleId="WW-Absatz-Standardschriftart111111111111111">
    <w:name w:val="WW-Absatz-Standardschriftart111111111111111"/>
    <w:rsid w:val="00B4767F"/>
  </w:style>
  <w:style w:type="character" w:customStyle="1" w:styleId="WW-Absatz-Standardschriftart1111111111111111">
    <w:name w:val="WW-Absatz-Standardschriftart1111111111111111"/>
    <w:rsid w:val="00B4767F"/>
  </w:style>
  <w:style w:type="character" w:customStyle="1" w:styleId="WW-Absatz-Standardschriftart11111111111111111">
    <w:name w:val="WW-Absatz-Standardschriftart11111111111111111"/>
    <w:rsid w:val="00B4767F"/>
  </w:style>
  <w:style w:type="character" w:customStyle="1" w:styleId="WW-Absatz-Standardschriftart111111111111111111">
    <w:name w:val="WW-Absatz-Standardschriftart111111111111111111"/>
    <w:rsid w:val="00B4767F"/>
  </w:style>
  <w:style w:type="character" w:customStyle="1" w:styleId="Znakinumeracji">
    <w:name w:val="Znaki numeracji"/>
    <w:rsid w:val="00B4767F"/>
  </w:style>
  <w:style w:type="character" w:customStyle="1" w:styleId="Symbolewypunktowania">
    <w:name w:val="Symbole wypunktowania"/>
    <w:rsid w:val="00B4767F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B4767F"/>
    <w:rPr>
      <w:rFonts w:ascii="Cambria" w:hAnsi="Cambria" w:cs="Cambria"/>
    </w:rPr>
  </w:style>
  <w:style w:type="character" w:customStyle="1" w:styleId="PodpisZnak">
    <w:name w:val="Podpis Znak"/>
    <w:rsid w:val="00B4767F"/>
    <w:rPr>
      <w:rFonts w:eastAsia="Lucida Sans Unicode"/>
      <w:i/>
      <w:iCs/>
    </w:rPr>
  </w:style>
  <w:style w:type="character" w:customStyle="1" w:styleId="TekstdymkaZnak">
    <w:name w:val="Tekst dymka Znak"/>
    <w:rsid w:val="00B4767F"/>
    <w:rPr>
      <w:rFonts w:ascii="Tahoma" w:hAnsi="Tahoma" w:cs="Tahoma"/>
      <w:sz w:val="16"/>
      <w:szCs w:val="16"/>
    </w:rPr>
  </w:style>
  <w:style w:type="character" w:customStyle="1" w:styleId="TytuZnak">
    <w:name w:val="Tytuł Znak"/>
    <w:rsid w:val="00B4767F"/>
    <w:rPr>
      <w:rFonts w:ascii="Cambria" w:hAnsi="Cambria" w:cs="Cambria"/>
      <w:b/>
      <w:sz w:val="36"/>
    </w:rPr>
  </w:style>
  <w:style w:type="character" w:customStyle="1" w:styleId="NagwekZnak">
    <w:name w:val="Nagłówek Znak"/>
    <w:rsid w:val="00B4767F"/>
    <w:rPr>
      <w:rFonts w:ascii="Cambria" w:hAnsi="Cambria" w:cs="Cambria"/>
    </w:rPr>
  </w:style>
  <w:style w:type="paragraph" w:customStyle="1" w:styleId="Nagwek10">
    <w:name w:val="Nagłówek1"/>
    <w:basedOn w:val="Normalny"/>
    <w:next w:val="Tekstpodstawowy"/>
    <w:rsid w:val="00B4767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4767F"/>
    <w:pPr>
      <w:spacing w:after="120"/>
    </w:pPr>
  </w:style>
  <w:style w:type="paragraph" w:styleId="Lista">
    <w:name w:val="List"/>
    <w:basedOn w:val="Tekstpodstawowy"/>
    <w:rsid w:val="00B4767F"/>
    <w:pPr>
      <w:ind w:left="0" w:firstLine="0"/>
      <w:jc w:val="left"/>
    </w:pPr>
  </w:style>
  <w:style w:type="paragraph" w:customStyle="1" w:styleId="Podpis2">
    <w:name w:val="Podpis2"/>
    <w:basedOn w:val="Normalny"/>
    <w:rsid w:val="00B4767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4767F"/>
    <w:pPr>
      <w:widowControl w:val="0"/>
      <w:suppressLineNumbers/>
      <w:ind w:left="0" w:firstLine="0"/>
      <w:jc w:val="left"/>
    </w:pPr>
    <w:rPr>
      <w:rFonts w:ascii="Times New Roman" w:eastAsia="Lucida Sans Unicode" w:hAnsi="Times New Roman" w:cs="Tahoma"/>
      <w:sz w:val="24"/>
    </w:rPr>
  </w:style>
  <w:style w:type="paragraph" w:customStyle="1" w:styleId="pkt">
    <w:name w:val="pkt"/>
    <w:basedOn w:val="Normalny"/>
    <w:rsid w:val="00B4767F"/>
    <w:pPr>
      <w:spacing w:before="60" w:after="60"/>
      <w:ind w:left="851" w:hanging="295"/>
    </w:pPr>
    <w:rPr>
      <w:sz w:val="24"/>
    </w:rPr>
  </w:style>
  <w:style w:type="paragraph" w:customStyle="1" w:styleId="Tekstpodstawowy23">
    <w:name w:val="Tekst podstawowy 23"/>
    <w:basedOn w:val="Normalny"/>
    <w:rsid w:val="00B4767F"/>
    <w:rPr>
      <w:sz w:val="24"/>
    </w:rPr>
  </w:style>
  <w:style w:type="paragraph" w:styleId="Tekstpodstawowywcity">
    <w:name w:val="Body Text Indent"/>
    <w:basedOn w:val="Normalny"/>
    <w:rsid w:val="00B4767F"/>
    <w:pPr>
      <w:spacing w:after="120"/>
      <w:ind w:left="283"/>
    </w:pPr>
  </w:style>
  <w:style w:type="paragraph" w:styleId="Nagwek">
    <w:name w:val="header"/>
    <w:basedOn w:val="Normalny"/>
    <w:link w:val="NagwekZnak1"/>
    <w:rsid w:val="00B4767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rsid w:val="00B476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4767F"/>
    <w:rPr>
      <w:rFonts w:ascii="Tahoma" w:hAnsi="Tahoma" w:cs="Tahoma"/>
      <w:sz w:val="16"/>
      <w:szCs w:val="16"/>
    </w:rPr>
  </w:style>
  <w:style w:type="paragraph" w:customStyle="1" w:styleId="Standardowy1">
    <w:name w:val="Standardowy1"/>
    <w:rsid w:val="00B4767F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rsid w:val="00B4767F"/>
    <w:pPr>
      <w:numPr>
        <w:numId w:val="5"/>
      </w:numPr>
      <w:suppressAutoHyphens/>
      <w:spacing w:line="360" w:lineRule="auto"/>
      <w:jc w:val="both"/>
    </w:pPr>
    <w:rPr>
      <w:rFonts w:ascii="Arial" w:hAnsi="Arial" w:cs="Arial"/>
      <w:sz w:val="22"/>
      <w:lang w:eastAsia="ar-SA"/>
    </w:rPr>
  </w:style>
  <w:style w:type="paragraph" w:customStyle="1" w:styleId="Tekstpodstawowywcity22">
    <w:name w:val="Tekst podstawowy wcięty 22"/>
    <w:basedOn w:val="Normalny"/>
    <w:rsid w:val="00B4767F"/>
    <w:pPr>
      <w:spacing w:after="120" w:line="480" w:lineRule="auto"/>
      <w:ind w:left="283"/>
    </w:pPr>
  </w:style>
  <w:style w:type="paragraph" w:customStyle="1" w:styleId="Tekstpodstawowywcity32">
    <w:name w:val="Tekst podstawowy wcięty 32"/>
    <w:basedOn w:val="Normalny"/>
    <w:rsid w:val="00B4767F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B4767F"/>
    <w:pPr>
      <w:spacing w:before="100" w:after="100"/>
      <w:ind w:left="0" w:firstLine="0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B4767F"/>
    <w:pPr>
      <w:suppressAutoHyphens/>
      <w:autoSpaceDE w:val="0"/>
      <w:ind w:left="567" w:hanging="567"/>
      <w:jc w:val="both"/>
    </w:pPr>
    <w:rPr>
      <w:color w:val="000000"/>
      <w:sz w:val="24"/>
      <w:szCs w:val="24"/>
      <w:lang w:eastAsia="ar-SA"/>
    </w:rPr>
  </w:style>
  <w:style w:type="paragraph" w:customStyle="1" w:styleId="ust">
    <w:name w:val="ust"/>
    <w:basedOn w:val="Default"/>
    <w:next w:val="Default"/>
    <w:rsid w:val="00B4767F"/>
    <w:rPr>
      <w:color w:val="auto"/>
    </w:rPr>
  </w:style>
  <w:style w:type="paragraph" w:styleId="Akapitzlist">
    <w:name w:val="List Paragraph"/>
    <w:basedOn w:val="Normalny"/>
    <w:qFormat/>
    <w:rsid w:val="00B4767F"/>
    <w:pPr>
      <w:ind w:left="720" w:firstLine="0"/>
      <w:jc w:val="left"/>
    </w:pPr>
  </w:style>
  <w:style w:type="paragraph" w:styleId="Tekstprzypisukocowego">
    <w:name w:val="endnote text"/>
    <w:basedOn w:val="Normalny"/>
    <w:rsid w:val="00B4767F"/>
  </w:style>
  <w:style w:type="paragraph" w:customStyle="1" w:styleId="Tekstpodstawowy31">
    <w:name w:val="Tekst podstawowy 31"/>
    <w:basedOn w:val="Normalny"/>
    <w:rsid w:val="00B4767F"/>
    <w:pPr>
      <w:ind w:left="0" w:firstLine="0"/>
    </w:pPr>
    <w:rPr>
      <w:rFonts w:ascii="Garamond" w:hAnsi="Garamond" w:cs="Garamond"/>
      <w:b/>
      <w:bCs/>
      <w:sz w:val="28"/>
    </w:rPr>
  </w:style>
  <w:style w:type="paragraph" w:customStyle="1" w:styleId="Tekstkomentarza1">
    <w:name w:val="Tekst komentarza1"/>
    <w:basedOn w:val="Normalny"/>
    <w:rsid w:val="00B4767F"/>
  </w:style>
  <w:style w:type="paragraph" w:styleId="Tematkomentarza">
    <w:name w:val="annotation subject"/>
    <w:basedOn w:val="Tekstkomentarza1"/>
    <w:next w:val="Tekstkomentarza1"/>
    <w:rsid w:val="00B4767F"/>
    <w:rPr>
      <w:b/>
      <w:bCs/>
    </w:rPr>
  </w:style>
  <w:style w:type="paragraph" w:styleId="Tekstprzypisudolnego">
    <w:name w:val="footnote text"/>
    <w:basedOn w:val="Normalny"/>
    <w:rsid w:val="00B4767F"/>
    <w:pPr>
      <w:ind w:left="0" w:firstLine="0"/>
      <w:jc w:val="left"/>
    </w:pPr>
  </w:style>
  <w:style w:type="paragraph" w:customStyle="1" w:styleId="Tekstpodstawowy21">
    <w:name w:val="Tekst podstawowy 21"/>
    <w:basedOn w:val="Normalny"/>
    <w:rsid w:val="00B4767F"/>
    <w:rPr>
      <w:sz w:val="24"/>
    </w:rPr>
  </w:style>
  <w:style w:type="paragraph" w:customStyle="1" w:styleId="Tekstpodstawowywcity21">
    <w:name w:val="Tekst podstawowy wcięty 21"/>
    <w:basedOn w:val="Normalny"/>
    <w:rsid w:val="00B4767F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B4767F"/>
    <w:pPr>
      <w:spacing w:after="120"/>
      <w:ind w:left="283"/>
    </w:pPr>
    <w:rPr>
      <w:sz w:val="16"/>
      <w:szCs w:val="16"/>
    </w:rPr>
  </w:style>
  <w:style w:type="paragraph" w:styleId="Bezodstpw">
    <w:name w:val="No Spacing"/>
    <w:qFormat/>
    <w:rsid w:val="00B4767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Tekstpodstawowy22">
    <w:name w:val="Tekst podstawowy 22"/>
    <w:basedOn w:val="Normalny"/>
    <w:rsid w:val="00B4767F"/>
    <w:rPr>
      <w:rFonts w:cs="Calibri"/>
      <w:sz w:val="24"/>
    </w:rPr>
  </w:style>
  <w:style w:type="paragraph" w:customStyle="1" w:styleId="ZnakZnakZnak">
    <w:name w:val="Znak Znak Znak"/>
    <w:basedOn w:val="Normalny"/>
    <w:rsid w:val="00B4767F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1">
    <w:name w:val="Zwykły tekst1"/>
    <w:basedOn w:val="Normalny"/>
    <w:rsid w:val="00B4767F"/>
    <w:pPr>
      <w:spacing w:line="200" w:lineRule="atLeast"/>
      <w:ind w:left="357" w:hanging="357"/>
    </w:pPr>
    <w:rPr>
      <w:rFonts w:ascii="Courier New" w:hAnsi="Courier New" w:cs="Courier New"/>
    </w:rPr>
  </w:style>
  <w:style w:type="paragraph" w:styleId="Podtytu">
    <w:name w:val="Subtitle"/>
    <w:basedOn w:val="Normalny"/>
    <w:next w:val="Tekstpodstawowy"/>
    <w:link w:val="PodtytuZnak"/>
    <w:qFormat/>
    <w:rsid w:val="00B4767F"/>
    <w:pPr>
      <w:spacing w:line="200" w:lineRule="atLeast"/>
      <w:ind w:left="357" w:hanging="357"/>
      <w:jc w:val="center"/>
    </w:pPr>
    <w:rPr>
      <w:b/>
      <w:sz w:val="28"/>
    </w:rPr>
  </w:style>
  <w:style w:type="paragraph" w:styleId="Tytu">
    <w:name w:val="Title"/>
    <w:basedOn w:val="Normalny"/>
    <w:next w:val="Podtytu"/>
    <w:link w:val="TytuZnak1"/>
    <w:qFormat/>
    <w:rsid w:val="00B4767F"/>
    <w:pPr>
      <w:spacing w:line="200" w:lineRule="atLeast"/>
      <w:ind w:left="357" w:hanging="357"/>
      <w:jc w:val="center"/>
    </w:pPr>
    <w:rPr>
      <w:b/>
      <w:sz w:val="36"/>
    </w:rPr>
  </w:style>
  <w:style w:type="paragraph" w:customStyle="1" w:styleId="xl26">
    <w:name w:val="xl26"/>
    <w:basedOn w:val="Normalny"/>
    <w:rsid w:val="00B4767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left="0" w:firstLine="0"/>
      <w:jc w:val="center"/>
    </w:pPr>
    <w:rPr>
      <w:b/>
      <w:sz w:val="24"/>
    </w:rPr>
  </w:style>
  <w:style w:type="paragraph" w:customStyle="1" w:styleId="FR3">
    <w:name w:val="FR3"/>
    <w:rsid w:val="00B4767F"/>
    <w:pPr>
      <w:widowControl w:val="0"/>
      <w:suppressAutoHyphens/>
      <w:spacing w:before="520" w:line="480" w:lineRule="auto"/>
      <w:ind w:left="320" w:hanging="320"/>
      <w:jc w:val="both"/>
    </w:pPr>
    <w:rPr>
      <w:rFonts w:ascii="Arial" w:hAnsi="Arial" w:cs="Arial"/>
      <w:i/>
      <w:lang w:eastAsia="ar-SA"/>
    </w:rPr>
  </w:style>
  <w:style w:type="paragraph" w:customStyle="1" w:styleId="StylTekstpodstawowyNiePogrubienie">
    <w:name w:val="Styl Tekst podstawowy + Nie Pogrubienie"/>
    <w:basedOn w:val="Tekstpodstawowy"/>
    <w:rsid w:val="00B4767F"/>
    <w:pPr>
      <w:widowControl w:val="0"/>
      <w:spacing w:after="0"/>
      <w:ind w:left="0" w:firstLine="0"/>
    </w:pPr>
    <w:rPr>
      <w:rFonts w:ascii="Arial" w:eastAsia="Lucida Sans Unicode" w:hAnsi="Arial" w:cs="Arial"/>
      <w:kern w:val="1"/>
    </w:rPr>
  </w:style>
  <w:style w:type="paragraph" w:customStyle="1" w:styleId="Akapitzlist1">
    <w:name w:val="Akapit z listą1"/>
    <w:basedOn w:val="Normalny"/>
    <w:rsid w:val="00B4767F"/>
    <w:pPr>
      <w:widowControl w:val="0"/>
      <w:ind w:left="720" w:firstLine="0"/>
      <w:jc w:val="left"/>
    </w:pPr>
    <w:rPr>
      <w:rFonts w:eastAsia="Lucida Sans Unicode"/>
      <w:kern w:val="1"/>
      <w:sz w:val="24"/>
      <w:szCs w:val="24"/>
      <w:lang w:val="en-US"/>
    </w:rPr>
  </w:style>
  <w:style w:type="paragraph" w:customStyle="1" w:styleId="ZnakZnakZnak0">
    <w:name w:val="Znak Znak Znak"/>
    <w:basedOn w:val="Normalny"/>
    <w:rsid w:val="00B4767F"/>
    <w:pPr>
      <w:tabs>
        <w:tab w:val="left" w:pos="709"/>
      </w:tabs>
      <w:ind w:left="0" w:firstLine="0"/>
      <w:jc w:val="left"/>
    </w:pPr>
    <w:rPr>
      <w:rFonts w:ascii="Tahoma" w:hAnsi="Tahoma" w:cs="Tahoma"/>
      <w:sz w:val="24"/>
      <w:szCs w:val="24"/>
    </w:rPr>
  </w:style>
  <w:style w:type="paragraph" w:customStyle="1" w:styleId="Zwykytekst2">
    <w:name w:val="Zwykły tekst2"/>
    <w:basedOn w:val="Normalny"/>
    <w:rsid w:val="00B4767F"/>
    <w:pPr>
      <w:spacing w:line="200" w:lineRule="atLeast"/>
      <w:ind w:left="357" w:hanging="357"/>
    </w:pPr>
    <w:rPr>
      <w:rFonts w:ascii="Courier New" w:hAnsi="Courier New" w:cs="Courier New"/>
    </w:rPr>
  </w:style>
  <w:style w:type="paragraph" w:customStyle="1" w:styleId="Podpis1">
    <w:name w:val="Podpis1"/>
    <w:basedOn w:val="Normalny"/>
    <w:rsid w:val="00B4767F"/>
    <w:pPr>
      <w:widowControl w:val="0"/>
      <w:suppressLineNumbers/>
      <w:spacing w:before="120" w:after="120"/>
      <w:ind w:left="0" w:firstLine="0"/>
      <w:jc w:val="left"/>
    </w:pPr>
    <w:rPr>
      <w:rFonts w:ascii="Times New Roman" w:eastAsia="Lucida Sans Unicode" w:hAnsi="Times New Roman" w:cs="Tahoma"/>
      <w:i/>
      <w:iCs/>
    </w:rPr>
  </w:style>
  <w:style w:type="paragraph" w:styleId="Podpis">
    <w:name w:val="Signature"/>
    <w:basedOn w:val="Normalny"/>
    <w:rsid w:val="00B4767F"/>
    <w:pPr>
      <w:widowControl w:val="0"/>
      <w:suppressLineNumbers/>
      <w:spacing w:before="120" w:after="120"/>
      <w:ind w:left="0" w:firstLine="0"/>
      <w:jc w:val="left"/>
    </w:pPr>
    <w:rPr>
      <w:rFonts w:ascii="Times New Roman" w:eastAsia="Lucida Sans Unicode" w:hAnsi="Times New Roman" w:cs="Times New Roman"/>
      <w:i/>
      <w:iCs/>
    </w:rPr>
  </w:style>
  <w:style w:type="paragraph" w:customStyle="1" w:styleId="Zawartoramki">
    <w:name w:val="Zawartość ramki"/>
    <w:basedOn w:val="Tekstpodstawowy"/>
    <w:rsid w:val="00B4767F"/>
  </w:style>
  <w:style w:type="paragraph" w:customStyle="1" w:styleId="Zawartotabeli">
    <w:name w:val="Zawartość tabeli"/>
    <w:basedOn w:val="Normalny"/>
    <w:rsid w:val="00B4767F"/>
    <w:pPr>
      <w:suppressLineNumbers/>
    </w:pPr>
  </w:style>
  <w:style w:type="paragraph" w:customStyle="1" w:styleId="Nagwektabeli">
    <w:name w:val="Nagłówek tabeli"/>
    <w:basedOn w:val="Zawartotabeli"/>
    <w:rsid w:val="00B4767F"/>
    <w:pPr>
      <w:jc w:val="center"/>
    </w:pPr>
    <w:rPr>
      <w:b/>
      <w:bCs/>
    </w:rPr>
  </w:style>
  <w:style w:type="character" w:styleId="Odwoanieprzypisukocowego">
    <w:name w:val="endnote reference"/>
    <w:uiPriority w:val="99"/>
    <w:semiHidden/>
    <w:unhideWhenUsed/>
    <w:rsid w:val="00CC6E39"/>
    <w:rPr>
      <w:vertAlign w:val="superscript"/>
    </w:rPr>
  </w:style>
  <w:style w:type="paragraph" w:styleId="Tekstpodstawowy2">
    <w:name w:val="Body Text 2"/>
    <w:basedOn w:val="Normalny"/>
    <w:rsid w:val="007928E6"/>
    <w:pPr>
      <w:spacing w:after="120" w:line="480" w:lineRule="auto"/>
    </w:pPr>
  </w:style>
  <w:style w:type="character" w:customStyle="1" w:styleId="StopkaZnak1">
    <w:name w:val="Stopka Znak1"/>
    <w:link w:val="Stopka"/>
    <w:rsid w:val="008A3973"/>
    <w:rPr>
      <w:rFonts w:ascii="Cambria" w:hAnsi="Cambria" w:cs="Cambria"/>
      <w:lang w:val="pl-PL" w:eastAsia="ar-SA" w:bidi="ar-SA"/>
    </w:rPr>
  </w:style>
  <w:style w:type="character" w:customStyle="1" w:styleId="NagwekZnak1">
    <w:name w:val="Nagłówek Znak1"/>
    <w:link w:val="Nagwek"/>
    <w:rsid w:val="003539B0"/>
    <w:rPr>
      <w:rFonts w:ascii="Cambria" w:hAnsi="Cambria" w:cs="Cambria"/>
      <w:lang w:val="pl-PL" w:eastAsia="ar-SA" w:bidi="ar-SA"/>
    </w:rPr>
  </w:style>
  <w:style w:type="character" w:customStyle="1" w:styleId="TytuZnak1">
    <w:name w:val="Tytuł Znak1"/>
    <w:link w:val="Tytu"/>
    <w:rsid w:val="00D0382D"/>
    <w:rPr>
      <w:rFonts w:ascii="Cambria" w:hAnsi="Cambria" w:cs="Cambria"/>
      <w:b/>
      <w:sz w:val="36"/>
      <w:lang w:val="pl-PL" w:eastAsia="ar-SA" w:bidi="ar-SA"/>
    </w:rPr>
  </w:style>
  <w:style w:type="character" w:customStyle="1" w:styleId="PodtytuZnak">
    <w:name w:val="Podtytuł Znak"/>
    <w:link w:val="Podtytu"/>
    <w:rsid w:val="00D0382D"/>
    <w:rPr>
      <w:rFonts w:ascii="Cambria" w:hAnsi="Cambria" w:cs="Cambria"/>
      <w:b/>
      <w:sz w:val="28"/>
      <w:lang w:val="pl-PL" w:eastAsia="ar-SA" w:bidi="ar-SA"/>
    </w:rPr>
  </w:style>
  <w:style w:type="paragraph" w:customStyle="1" w:styleId="divparagraph">
    <w:name w:val="div.paragraph"/>
    <w:uiPriority w:val="99"/>
    <w:rsid w:val="00C1355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51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A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7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7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9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028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4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1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57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43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2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9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7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87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52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38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kwp_pozna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spd.uzp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zp.gov.pl/__data/assets/pdf_file/0022/54904/Jednolity-Europejski-Dokument-Zamowienia-instrukcja-2022.04.2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Wiesław Gordienko</dc:creator>
  <cp:lastModifiedBy>Dominika Wojnowska</cp:lastModifiedBy>
  <cp:revision>15</cp:revision>
  <cp:lastPrinted>2024-03-13T09:37:00Z</cp:lastPrinted>
  <dcterms:created xsi:type="dcterms:W3CDTF">2022-05-13T07:21:00Z</dcterms:created>
  <dcterms:modified xsi:type="dcterms:W3CDTF">2025-03-24T12:55:00Z</dcterms:modified>
</cp:coreProperties>
</file>