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525D2" w14:textId="77777777" w:rsidR="00DD7C86" w:rsidRDefault="00D37866" w:rsidP="00036FE8">
      <w:pPr>
        <w:widowControl w:val="0"/>
        <w:suppressAutoHyphens/>
        <w:spacing w:after="0" w:line="360" w:lineRule="auto"/>
        <w:rPr>
          <w:rFonts w:cs="Calibri"/>
          <w:b/>
          <w:iCs/>
          <w:kern w:val="1"/>
          <w:sz w:val="32"/>
          <w:szCs w:val="32"/>
          <w:lang w:eastAsia="hi-IN" w:bidi="hi-IN"/>
        </w:rPr>
      </w:pPr>
      <w:r>
        <w:rPr>
          <w:rFonts w:cs="Calibri"/>
          <w:b/>
          <w:iCs/>
          <w:kern w:val="1"/>
          <w:sz w:val="36"/>
          <w:szCs w:val="36"/>
          <w:lang w:eastAsia="hi-IN" w:bidi="hi-IN"/>
        </w:rPr>
        <w:t>Formularz ofertowy Wykonawcy</w:t>
      </w:r>
      <w:r w:rsidR="00741ADB">
        <w:rPr>
          <w:rFonts w:cs="Calibri"/>
          <w:b/>
          <w:iCs/>
          <w:kern w:val="1"/>
          <w:sz w:val="32"/>
          <w:szCs w:val="32"/>
          <w:lang w:eastAsia="hi-IN" w:bidi="hi-IN"/>
        </w:rPr>
        <w:br/>
      </w:r>
    </w:p>
    <w:p w14:paraId="1A9D0DE1" w14:textId="4D6EC185" w:rsidR="0090680F" w:rsidRPr="004E3B51" w:rsidRDefault="00741ADB" w:rsidP="004E3B51">
      <w:pPr>
        <w:widowControl w:val="0"/>
        <w:suppressAutoHyphens/>
        <w:spacing w:after="0" w:line="360" w:lineRule="auto"/>
        <w:rPr>
          <w:rFonts w:cs="Calibri"/>
          <w:b/>
          <w:iCs/>
          <w:kern w:val="1"/>
          <w:sz w:val="32"/>
          <w:szCs w:val="32"/>
          <w:lang w:eastAsia="hi-IN" w:bidi="hi-IN"/>
        </w:rPr>
      </w:pPr>
      <w:r>
        <w:rPr>
          <w:rFonts w:cs="Calibri"/>
          <w:kern w:val="1"/>
          <w:sz w:val="24"/>
          <w:szCs w:val="24"/>
          <w:lang w:eastAsia="hi-IN" w:bidi="hi-IN"/>
        </w:rPr>
        <w:t>Niniejsza Oferta dotyczy</w:t>
      </w:r>
      <w:r w:rsidR="00E04F0A">
        <w:rPr>
          <w:rFonts w:cs="Calibri"/>
          <w:kern w:val="1"/>
          <w:sz w:val="24"/>
          <w:szCs w:val="24"/>
          <w:lang w:eastAsia="hi-IN" w:bidi="hi-IN"/>
        </w:rPr>
        <w:t xml:space="preserve"> </w:t>
      </w:r>
      <w:r w:rsidR="002313C0" w:rsidRPr="00E04F0A">
        <w:rPr>
          <w:rFonts w:cs="Calibri"/>
          <w:bCs/>
          <w:kern w:val="1"/>
          <w:sz w:val="24"/>
          <w:szCs w:val="24"/>
          <w:lang w:eastAsia="hi-IN" w:bidi="hi-IN"/>
        </w:rPr>
        <w:t xml:space="preserve">postępowania o udzielenie zamówienia publicznego na </w:t>
      </w:r>
      <w:r w:rsidR="00AC3DD1">
        <w:rPr>
          <w:rFonts w:cs="Calibri"/>
          <w:bCs/>
          <w:kern w:val="1"/>
          <w:sz w:val="24"/>
          <w:szCs w:val="24"/>
          <w:lang w:eastAsia="hi-IN" w:bidi="hi-IN"/>
        </w:rPr>
        <w:t>usługi</w:t>
      </w:r>
      <w:r w:rsidR="00DA4C77" w:rsidRPr="00E04F0A">
        <w:rPr>
          <w:rFonts w:cs="Calibri"/>
          <w:bCs/>
          <w:kern w:val="1"/>
          <w:sz w:val="24"/>
          <w:szCs w:val="24"/>
          <w:lang w:eastAsia="hi-IN" w:bidi="hi-IN"/>
        </w:rPr>
        <w:t xml:space="preserve"> </w:t>
      </w:r>
      <w:r w:rsidR="00325B67" w:rsidRPr="00E04F0A">
        <w:rPr>
          <w:rFonts w:cs="Calibri"/>
          <w:bCs/>
          <w:kern w:val="1"/>
          <w:sz w:val="24"/>
          <w:szCs w:val="24"/>
          <w:lang w:eastAsia="hi-IN" w:bidi="hi-IN"/>
        </w:rPr>
        <w:t>–</w:t>
      </w:r>
      <w:r w:rsidR="00DD7C86">
        <w:rPr>
          <w:rFonts w:cs="Calibri"/>
          <w:bCs/>
          <w:kern w:val="1"/>
          <w:sz w:val="24"/>
          <w:szCs w:val="24"/>
          <w:lang w:eastAsia="hi-IN" w:bidi="hi-IN"/>
        </w:rPr>
        <w:t xml:space="preserve"> ogłoszonego</w:t>
      </w:r>
      <w:r w:rsidR="004E3B51">
        <w:rPr>
          <w:rFonts w:cs="Calibri"/>
          <w:bCs/>
          <w:kern w:val="1"/>
          <w:sz w:val="24"/>
          <w:szCs w:val="24"/>
          <w:lang w:eastAsia="hi-IN" w:bidi="hi-IN"/>
        </w:rPr>
        <w:t xml:space="preserve"> i prowadzonego</w:t>
      </w:r>
      <w:r w:rsidR="00E04F0A">
        <w:rPr>
          <w:rFonts w:cs="Calibri"/>
          <w:bCs/>
          <w:kern w:val="1"/>
          <w:sz w:val="24"/>
          <w:szCs w:val="24"/>
          <w:lang w:eastAsia="hi-IN" w:bidi="hi-IN"/>
        </w:rPr>
        <w:t xml:space="preserve"> </w:t>
      </w:r>
      <w:r w:rsidR="00DD7C86">
        <w:rPr>
          <w:rFonts w:cs="Calibri"/>
          <w:iCs/>
          <w:kern w:val="1"/>
          <w:sz w:val="24"/>
          <w:szCs w:val="24"/>
          <w:lang w:eastAsia="hi-IN" w:bidi="hi-IN"/>
        </w:rPr>
        <w:t>na podstawie art. 275 pkt 1)</w:t>
      </w:r>
      <w:r w:rsidR="00D87E20">
        <w:rPr>
          <w:rFonts w:cs="Calibri"/>
          <w:sz w:val="24"/>
          <w:szCs w:val="24"/>
        </w:rPr>
        <w:t xml:space="preserve"> </w:t>
      </w:r>
      <w:r w:rsidR="002313C0" w:rsidRPr="00741ADB">
        <w:rPr>
          <w:rFonts w:cs="Calibri"/>
          <w:iCs/>
          <w:kern w:val="1"/>
          <w:sz w:val="24"/>
          <w:szCs w:val="24"/>
          <w:lang w:eastAsia="hi-IN" w:bidi="hi-IN"/>
        </w:rPr>
        <w:t>ustawy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2313C0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z dnia 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11</w:t>
      </w:r>
      <w:r w:rsidR="002313C0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września</w:t>
      </w:r>
      <w:r w:rsidR="002313C0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20</w:t>
      </w:r>
      <w:r w:rsidR="00273AF5" w:rsidRPr="00741ADB">
        <w:rPr>
          <w:rFonts w:cs="Calibri"/>
          <w:iCs/>
          <w:kern w:val="1"/>
          <w:sz w:val="24"/>
          <w:szCs w:val="24"/>
          <w:lang w:eastAsia="hi-IN" w:bidi="hi-IN"/>
        </w:rPr>
        <w:t>19</w:t>
      </w:r>
      <w:r w:rsidR="002313C0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r. Prawo zamówień</w:t>
      </w:r>
      <w:r w:rsidR="00DD7C86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4E3B51" w:rsidRPr="00741ADB">
        <w:rPr>
          <w:rFonts w:cs="Calibri"/>
          <w:iCs/>
          <w:kern w:val="1"/>
          <w:sz w:val="24"/>
          <w:szCs w:val="24"/>
          <w:lang w:eastAsia="hi-IN" w:bidi="hi-IN"/>
        </w:rPr>
        <w:t>publicznych (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t. j. </w:t>
      </w:r>
      <w:r w:rsidR="002313C0" w:rsidRPr="00741ADB">
        <w:rPr>
          <w:rFonts w:cs="Calibri"/>
          <w:iCs/>
          <w:kern w:val="1"/>
          <w:sz w:val="24"/>
          <w:szCs w:val="24"/>
          <w:lang w:eastAsia="hi-IN" w:bidi="hi-IN"/>
        </w:rPr>
        <w:t>Dz. U. z 20</w:t>
      </w:r>
      <w:r w:rsidR="0090680F" w:rsidRPr="00741ADB">
        <w:rPr>
          <w:rFonts w:cs="Calibri"/>
          <w:iCs/>
          <w:kern w:val="1"/>
          <w:sz w:val="24"/>
          <w:szCs w:val="24"/>
          <w:lang w:eastAsia="hi-IN" w:bidi="hi-IN"/>
        </w:rPr>
        <w:t>2</w:t>
      </w:r>
      <w:r w:rsidR="00AC3DD1">
        <w:rPr>
          <w:rFonts w:cs="Calibri"/>
          <w:iCs/>
          <w:kern w:val="1"/>
          <w:sz w:val="24"/>
          <w:szCs w:val="24"/>
          <w:lang w:eastAsia="hi-IN" w:bidi="hi-IN"/>
        </w:rPr>
        <w:t>4</w:t>
      </w:r>
      <w:r w:rsidR="002313C0" w:rsidRPr="00741ADB">
        <w:rPr>
          <w:rFonts w:cs="Calibri"/>
          <w:iCs/>
          <w:kern w:val="1"/>
          <w:sz w:val="24"/>
          <w:szCs w:val="24"/>
          <w:lang w:eastAsia="hi-IN" w:bidi="hi-IN"/>
        </w:rPr>
        <w:t xml:space="preserve"> r., poz.</w:t>
      </w:r>
      <w:r w:rsidR="00AC3DD1">
        <w:rPr>
          <w:rFonts w:cs="Calibri"/>
          <w:iCs/>
          <w:kern w:val="1"/>
          <w:sz w:val="24"/>
          <w:szCs w:val="24"/>
          <w:lang w:eastAsia="hi-IN" w:bidi="hi-IN"/>
        </w:rPr>
        <w:t xml:space="preserve"> 1320</w:t>
      </w:r>
      <w:r w:rsidR="00DF7697">
        <w:rPr>
          <w:rFonts w:cs="Calibri"/>
          <w:iCs/>
          <w:kern w:val="1"/>
          <w:sz w:val="24"/>
          <w:szCs w:val="24"/>
          <w:lang w:eastAsia="hi-IN" w:bidi="hi-IN"/>
        </w:rPr>
        <w:t>)</w:t>
      </w:r>
      <w:r w:rsidR="00A709F3">
        <w:rPr>
          <w:rFonts w:cs="Calibri"/>
          <w:iCs/>
          <w:kern w:val="1"/>
          <w:sz w:val="24"/>
          <w:szCs w:val="24"/>
          <w:lang w:eastAsia="hi-IN" w:bidi="hi-IN"/>
        </w:rPr>
        <w:t>, zwanej dalej „ustawą Pzp”</w:t>
      </w:r>
      <w:r w:rsidR="00DA4C77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325B67">
        <w:rPr>
          <w:rFonts w:cs="Calibri"/>
          <w:iCs/>
          <w:kern w:val="1"/>
          <w:sz w:val="24"/>
          <w:szCs w:val="24"/>
          <w:lang w:eastAsia="hi-IN" w:bidi="hi-IN"/>
        </w:rPr>
        <w:t>–</w:t>
      </w:r>
      <w:r w:rsidR="004E3B51">
        <w:rPr>
          <w:rFonts w:cs="Calibri"/>
          <w:iCs/>
          <w:kern w:val="1"/>
          <w:sz w:val="24"/>
          <w:szCs w:val="24"/>
          <w:lang w:eastAsia="hi-IN" w:bidi="hi-IN"/>
        </w:rPr>
        <w:t xml:space="preserve"> </w:t>
      </w:r>
      <w:r w:rsidR="00EF6361">
        <w:rPr>
          <w:rFonts w:cs="Calibri"/>
          <w:bCs/>
          <w:kern w:val="1"/>
          <w:sz w:val="24"/>
          <w:szCs w:val="24"/>
          <w:lang w:eastAsia="hi-IN" w:bidi="hi-IN"/>
        </w:rPr>
        <w:t>pod nazwą:</w:t>
      </w:r>
    </w:p>
    <w:p w14:paraId="16CCCCBD" w14:textId="55BB89CD" w:rsidR="00EF7710" w:rsidRPr="0037519A" w:rsidRDefault="00AC3DD1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</w:rPr>
        <w:t xml:space="preserve">Świadczenie usług pocztowych na rzecz Uniwersytetu Rolniczego im. Hugona Kołłątaja </w:t>
      </w:r>
      <w:r>
        <w:rPr>
          <w:rFonts w:cs="Calibri"/>
          <w:b/>
          <w:sz w:val="24"/>
          <w:szCs w:val="24"/>
        </w:rPr>
        <w:br/>
        <w:t>w Krakowie</w:t>
      </w:r>
      <w:r w:rsidR="00912677">
        <w:rPr>
          <w:rFonts w:cs="Calibri"/>
          <w:b/>
          <w:sz w:val="24"/>
          <w:szCs w:val="24"/>
        </w:rPr>
        <w:t xml:space="preserve"> (nr zamówienia: DZiK-DZP.2921.4.2025) </w:t>
      </w: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F7710" w:rsidRPr="00741ADB" w14:paraId="5F3993E2" w14:textId="77777777" w:rsidTr="000B47EF">
        <w:trPr>
          <w:cantSplit/>
          <w:trHeight w:val="284"/>
        </w:trPr>
        <w:tc>
          <w:tcPr>
            <w:tcW w:w="5000" w:type="pct"/>
            <w:shd w:val="clear" w:color="auto" w:fill="FFFFFF"/>
            <w:vAlign w:val="center"/>
          </w:tcPr>
          <w:p w14:paraId="2E84C262" w14:textId="77777777" w:rsidR="001E30EC" w:rsidRDefault="001E30EC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  <w:p w14:paraId="49D72F2C" w14:textId="3622089D" w:rsidR="00AC53C5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2E65BB">
        <w:trPr>
          <w:cantSplit/>
          <w:trHeight w:val="1083"/>
        </w:trPr>
        <w:tc>
          <w:tcPr>
            <w:tcW w:w="5000" w:type="pct"/>
            <w:vAlign w:val="center"/>
          </w:tcPr>
          <w:p w14:paraId="5EC3C190" w14:textId="5E85B1D4" w:rsidR="00EF7710" w:rsidRPr="00741ADB" w:rsidRDefault="00AE31C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5D23BDEE" w:rsidR="00EF7710" w:rsidRDefault="00D926BC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37519A">
        <w:rPr>
          <w:rFonts w:cs="Calibri"/>
          <w:sz w:val="24"/>
          <w:szCs w:val="24"/>
          <w:lang w:eastAsia="pl-PL"/>
        </w:rPr>
        <w:t>w przypadku oferty składanej przez Konsorcjum, należy osobno podać dane dotyczące Lidera oraz</w:t>
      </w:r>
      <w:r w:rsidR="00267489" w:rsidRPr="0037519A">
        <w:rPr>
          <w:rFonts w:cs="Calibri"/>
          <w:sz w:val="24"/>
          <w:szCs w:val="24"/>
          <w:lang w:eastAsia="pl-PL"/>
        </w:rPr>
        <w:t xml:space="preserve"> P</w:t>
      </w:r>
      <w:r w:rsidR="00EF7710" w:rsidRPr="0037519A">
        <w:rPr>
          <w:rFonts w:cs="Calibri"/>
          <w:sz w:val="24"/>
          <w:szCs w:val="24"/>
          <w:lang w:eastAsia="pl-PL"/>
        </w:rPr>
        <w:t>artnera</w:t>
      </w:r>
      <w:r w:rsidRPr="0037519A">
        <w:rPr>
          <w:rFonts w:cs="Calibri"/>
          <w:sz w:val="24"/>
          <w:szCs w:val="24"/>
          <w:lang w:eastAsia="pl-PL"/>
        </w:rPr>
        <w:t>/</w:t>
      </w:r>
      <w:r w:rsidR="00267489" w:rsidRPr="0037519A">
        <w:rPr>
          <w:rFonts w:cs="Calibri"/>
          <w:sz w:val="24"/>
          <w:szCs w:val="24"/>
          <w:lang w:eastAsia="pl-PL"/>
        </w:rPr>
        <w:t xml:space="preserve"> </w:t>
      </w:r>
      <w:r w:rsidRPr="0037519A">
        <w:rPr>
          <w:rFonts w:cs="Calibri"/>
          <w:sz w:val="24"/>
          <w:szCs w:val="24"/>
          <w:lang w:eastAsia="pl-PL"/>
        </w:rPr>
        <w:t>Partnerów</w:t>
      </w:r>
      <w:r w:rsidR="00EF7710" w:rsidRPr="0037519A">
        <w:rPr>
          <w:rFonts w:cs="Calibri"/>
          <w:sz w:val="24"/>
          <w:szCs w:val="24"/>
          <w:lang w:eastAsia="pl-PL"/>
        </w:rPr>
        <w:t xml:space="preserve"> Konsorcjum</w:t>
      </w:r>
    </w:p>
    <w:p w14:paraId="3F3A3F22" w14:textId="77777777" w:rsidR="0037519A" w:rsidRPr="00AE31CB" w:rsidRDefault="0037519A" w:rsidP="00D9556F">
      <w:pPr>
        <w:spacing w:after="0" w:line="360" w:lineRule="auto"/>
        <w:rPr>
          <w:rFonts w:cs="Calibri"/>
          <w:sz w:val="20"/>
          <w:szCs w:val="20"/>
          <w:lang w:eastAsia="pl-PL"/>
        </w:rPr>
      </w:pPr>
    </w:p>
    <w:p w14:paraId="340CE47A" w14:textId="6B039772" w:rsidR="00EF7710" w:rsidRPr="00AE31CB" w:rsidRDefault="00661F61" w:rsidP="00D9556F">
      <w:pPr>
        <w:spacing w:after="0" w:line="360" w:lineRule="auto"/>
        <w:ind w:right="-569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FA0E54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>oraz wzorze umowy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 xml:space="preserve">[Załącznik nr </w:t>
      </w:r>
      <w:r w:rsidR="00FA0E54">
        <w:rPr>
          <w:rFonts w:cs="Calibri"/>
          <w:snapToGrid w:val="0"/>
          <w:sz w:val="24"/>
          <w:szCs w:val="24"/>
        </w:rPr>
        <w:t>7</w:t>
      </w:r>
      <w:r w:rsidR="002A4FED">
        <w:rPr>
          <w:rFonts w:cs="Calibri"/>
          <w:snapToGrid w:val="0"/>
          <w:sz w:val="24"/>
          <w:szCs w:val="24"/>
        </w:rPr>
        <w:t xml:space="preserve">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</w:t>
      </w:r>
      <w:r w:rsidR="00A709F3">
        <w:rPr>
          <w:rFonts w:cs="Calibri"/>
          <w:snapToGrid w:val="0"/>
          <w:sz w:val="24"/>
          <w:szCs w:val="24"/>
        </w:rPr>
        <w:t>Pzp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85472E">
        <w:rPr>
          <w:rFonts w:cs="Calibri"/>
          <w:snapToGrid w:val="0"/>
          <w:sz w:val="24"/>
          <w:szCs w:val="24"/>
        </w:rPr>
        <w:br/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4B949425" w:rsidR="00EF7710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1E042D41" w14:textId="6A9F6E8E" w:rsidR="005B66D2" w:rsidRDefault="005B66D2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016130E8" w14:textId="77777777" w:rsidR="00FA0E54" w:rsidRDefault="00FA0E54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6EA7F239" w:rsidR="00B51350" w:rsidRDefault="0037519A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lastRenderedPageBreak/>
        <w:t xml:space="preserve">Kryteria cenowe i </w:t>
      </w:r>
      <w:r w:rsidR="00DF428F">
        <w:rPr>
          <w:rFonts w:cs="Calibri"/>
          <w:b/>
          <w:sz w:val="28"/>
          <w:szCs w:val="28"/>
          <w:lang w:eastAsia="pl-PL"/>
        </w:rPr>
        <w:t>poza cenowe</w:t>
      </w:r>
      <w:r>
        <w:rPr>
          <w:rFonts w:cs="Calibri"/>
          <w:b/>
          <w:sz w:val="28"/>
          <w:szCs w:val="28"/>
          <w:lang w:eastAsia="pl-PL"/>
        </w:rPr>
        <w:t xml:space="preserve"> oferty</w:t>
      </w:r>
    </w:p>
    <w:p w14:paraId="5014298D" w14:textId="0391692D" w:rsidR="00630B3B" w:rsidRPr="00917E58" w:rsidRDefault="00630B3B" w:rsidP="00917E58">
      <w:pPr>
        <w:spacing w:after="0" w:line="360" w:lineRule="auto"/>
        <w:ind w:left="357"/>
        <w:rPr>
          <w:rFonts w:cs="Calibri"/>
          <w:sz w:val="24"/>
          <w:szCs w:val="24"/>
          <w:lang w:eastAsia="pl-PL"/>
        </w:rPr>
      </w:pPr>
      <w:r w:rsidRPr="00917E58">
        <w:rPr>
          <w:rFonts w:cs="Calibri"/>
          <w:sz w:val="24"/>
          <w:szCs w:val="24"/>
          <w:lang w:eastAsia="pl-PL"/>
        </w:rPr>
        <w:t>Oferuję/Oferujemy* wykonanie przedmiotu zamówienia</w:t>
      </w:r>
      <w:r w:rsidR="00FA0E54">
        <w:rPr>
          <w:rFonts w:cs="Calibri"/>
          <w:sz w:val="24"/>
          <w:szCs w:val="24"/>
          <w:lang w:eastAsia="pl-PL"/>
        </w:rPr>
        <w:t xml:space="preserve"> </w:t>
      </w:r>
      <w:r w:rsidRPr="00917E58">
        <w:rPr>
          <w:rFonts w:cs="Calibri"/>
          <w:sz w:val="24"/>
          <w:szCs w:val="24"/>
          <w:lang w:eastAsia="pl-PL"/>
        </w:rPr>
        <w:t xml:space="preserve">w oparciu o zaoferowane poniżej kryteria cenowe oraz </w:t>
      </w:r>
      <w:r w:rsidR="004E3B51" w:rsidRPr="00917E58">
        <w:rPr>
          <w:rFonts w:cs="Calibri"/>
          <w:sz w:val="24"/>
          <w:szCs w:val="24"/>
          <w:lang w:eastAsia="pl-PL"/>
        </w:rPr>
        <w:t>poza cenowe</w:t>
      </w:r>
      <w:r w:rsidRPr="00917E58">
        <w:rPr>
          <w:rFonts w:cs="Calibri"/>
          <w:sz w:val="24"/>
          <w:szCs w:val="24"/>
          <w:lang w:eastAsia="pl-PL"/>
        </w:rPr>
        <w:t>:</w:t>
      </w:r>
    </w:p>
    <w:tbl>
      <w:tblPr>
        <w:tblpPr w:leftFromText="141" w:rightFromText="141" w:vertAnchor="text" w:horzAnchor="margin" w:tblpX="-497" w:tblpY="232"/>
        <w:tblW w:w="1034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758"/>
        <w:gridCol w:w="1842"/>
        <w:gridCol w:w="1560"/>
        <w:gridCol w:w="2551"/>
      </w:tblGrid>
      <w:tr w:rsidR="00FA0E54" w:rsidRPr="00743F4C" w14:paraId="53C87276" w14:textId="77777777" w:rsidTr="00D3498D">
        <w:trPr>
          <w:trHeight w:val="625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AC65" w14:textId="74CD51E5" w:rsidR="00FA0E54" w:rsidRPr="00A82828" w:rsidRDefault="00FA0E54" w:rsidP="00D3498D">
            <w:pPr>
              <w:rPr>
                <w:rFonts w:cs="Calibri"/>
                <w:b/>
                <w:bCs/>
                <w:sz w:val="26"/>
                <w:szCs w:val="26"/>
              </w:rPr>
            </w:pPr>
            <w:r w:rsidRPr="00A82828">
              <w:rPr>
                <w:rFonts w:cs="Calibri"/>
                <w:b/>
                <w:bCs/>
                <w:sz w:val="26"/>
                <w:szCs w:val="26"/>
              </w:rPr>
              <w:t xml:space="preserve">Zadanie nr </w:t>
            </w:r>
            <w:r>
              <w:rPr>
                <w:rFonts w:cs="Calibri"/>
                <w:b/>
                <w:bCs/>
                <w:sz w:val="26"/>
                <w:szCs w:val="26"/>
              </w:rPr>
              <w:t>1</w:t>
            </w:r>
            <w:r w:rsidR="00D3498D">
              <w:rPr>
                <w:rFonts w:cs="Calibri"/>
                <w:b/>
                <w:bCs/>
                <w:sz w:val="26"/>
                <w:szCs w:val="26"/>
              </w:rPr>
              <w:t xml:space="preserve"> – gmina m. Kraków</w:t>
            </w:r>
          </w:p>
        </w:tc>
      </w:tr>
      <w:tr w:rsidR="00FA0E54" w:rsidRPr="00743F4C" w14:paraId="629E51CA" w14:textId="77777777" w:rsidTr="00D3498D">
        <w:trPr>
          <w:trHeight w:val="138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F58E" w14:textId="77777777" w:rsidR="00FA0E54" w:rsidRPr="00743F4C" w:rsidRDefault="00FA0E54" w:rsidP="00D3498D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1683" w14:textId="77777777" w:rsidR="00FA0E54" w:rsidRPr="00743F4C" w:rsidRDefault="00FA0E54" w:rsidP="00D3498D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Nazwa </w:t>
            </w:r>
            <w:r>
              <w:rPr>
                <w:rFonts w:cs="Calibri"/>
                <w:b/>
                <w:bCs/>
                <w:sz w:val="24"/>
                <w:szCs w:val="24"/>
              </w:rPr>
              <w:t>usługi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75D5" w14:textId="77777777" w:rsidR="00FA0E54" w:rsidRDefault="00FA0E54" w:rsidP="00D3498D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Wartość netto</w:t>
            </w:r>
          </w:p>
          <w:p w14:paraId="2B9948D8" w14:textId="77777777" w:rsidR="00FA0E54" w:rsidRPr="00743F4C" w:rsidRDefault="00FA0E54" w:rsidP="00D3498D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[PLN]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C3F7E" w14:textId="77777777" w:rsidR="00FA0E54" w:rsidRPr="00743F4C" w:rsidRDefault="00FA0E54" w:rsidP="00D3498D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VAT (%) / zw.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C8104" w14:textId="77777777" w:rsidR="00FA0E54" w:rsidRPr="00FA0E54" w:rsidRDefault="00FA0E54" w:rsidP="00D3498D">
            <w:pPr>
              <w:rPr>
                <w:rFonts w:cs="Calibri"/>
                <w:b/>
                <w:color w:val="000000"/>
                <w:sz w:val="24"/>
                <w:szCs w:val="24"/>
              </w:rPr>
            </w:pPr>
            <w:r w:rsidRPr="00FA0E54">
              <w:rPr>
                <w:rFonts w:cs="Calibri"/>
                <w:b/>
                <w:color w:val="000000"/>
                <w:sz w:val="24"/>
                <w:szCs w:val="24"/>
              </w:rPr>
              <w:t xml:space="preserve">Wartość brutto [PLN] </w:t>
            </w:r>
          </w:p>
        </w:tc>
      </w:tr>
      <w:tr w:rsidR="00FA0E54" w:rsidRPr="00743F4C" w14:paraId="0A6822DE" w14:textId="77777777" w:rsidTr="00D3498D">
        <w:trPr>
          <w:trHeight w:val="22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9C54" w14:textId="77777777" w:rsidR="00FA0E54" w:rsidRPr="00A82828" w:rsidRDefault="00FA0E54" w:rsidP="00D3498D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A82828">
              <w:rPr>
                <w:rFonts w:cs="Calibr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E3C93" w14:textId="77777777" w:rsidR="00FA0E54" w:rsidRPr="00A82828" w:rsidRDefault="00FA0E54" w:rsidP="00D3498D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A82828">
              <w:rPr>
                <w:rFonts w:cs="Calibr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6A931" w14:textId="77777777" w:rsidR="00FA0E54" w:rsidRPr="00A82828" w:rsidRDefault="00FA0E54" w:rsidP="00D3498D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A82828">
              <w:rPr>
                <w:rFonts w:cs="Calibri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BC2F" w14:textId="0F1FC5D2" w:rsidR="00FA0E54" w:rsidRPr="00A82828" w:rsidRDefault="00D3498D" w:rsidP="00D3498D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10276" w14:textId="574E04A2" w:rsidR="00FA0E54" w:rsidRPr="00A82828" w:rsidRDefault="00D3498D" w:rsidP="00D3498D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5.</w:t>
            </w:r>
          </w:p>
        </w:tc>
      </w:tr>
      <w:tr w:rsidR="00FA0E54" w:rsidRPr="00743F4C" w14:paraId="74D05A04" w14:textId="77777777" w:rsidTr="00D3498D">
        <w:trPr>
          <w:trHeight w:val="159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4263" w14:textId="7C341C9C" w:rsidR="00FA0E54" w:rsidRPr="00743F4C" w:rsidRDefault="00FA0E54" w:rsidP="00D3498D">
            <w:pPr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</w:t>
            </w:r>
            <w:r w:rsidRPr="00743F4C">
              <w:rPr>
                <w:rFonts w:cs="Calibri"/>
                <w:bCs/>
                <w:sz w:val="24"/>
                <w:szCs w:val="24"/>
              </w:rPr>
              <w:t>.1</w:t>
            </w:r>
            <w:r>
              <w:rPr>
                <w:rFonts w:cs="Calibri"/>
                <w:bCs/>
                <w:sz w:val="24"/>
                <w:szCs w:val="24"/>
              </w:rPr>
              <w:t>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C275" w14:textId="6F9832B8" w:rsidR="00FA0E54" w:rsidRPr="00743F4C" w:rsidRDefault="00FA0E54" w:rsidP="00D3498D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R</w:t>
            </w:r>
            <w:r w:rsidRPr="00D17F25">
              <w:rPr>
                <w:rFonts w:cs="Calibri"/>
                <w:color w:val="000000"/>
              </w:rPr>
              <w:t>ealizacj</w:t>
            </w:r>
            <w:r>
              <w:rPr>
                <w:rFonts w:cs="Calibri"/>
                <w:color w:val="000000"/>
              </w:rPr>
              <w:t>a</w:t>
            </w:r>
            <w:r w:rsidRPr="00D17F25">
              <w:rPr>
                <w:rFonts w:cs="Calibri"/>
                <w:color w:val="000000"/>
              </w:rPr>
              <w:t xml:space="preserve"> usługi w zakresie</w:t>
            </w:r>
            <w:r w:rsidR="00D3498D">
              <w:rPr>
                <w:rFonts w:cs="Calibri"/>
                <w:color w:val="000000"/>
              </w:rPr>
              <w:t xml:space="preserve"> przyjmowania, sortowania, przemieszczania, doręczania</w:t>
            </w:r>
            <w:r w:rsidRPr="00D17F25">
              <w:rPr>
                <w:rFonts w:cs="Calibri"/>
                <w:color w:val="000000"/>
              </w:rPr>
              <w:t xml:space="preserve"> przesyłek rejestrowanych, przesyłek nierejestrowanych, paczek, zwrotnych przesyłek od nadawcy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CAF5" w14:textId="77777777" w:rsidR="00FA0E54" w:rsidRPr="00743F4C" w:rsidRDefault="00FA0E54" w:rsidP="00D3498D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40BA5" w14:textId="7C898411" w:rsidR="00FA0E54" w:rsidRPr="00743F4C" w:rsidRDefault="00D3498D" w:rsidP="00D3498D">
            <w:pPr>
              <w:pStyle w:val="Akapitzlist"/>
              <w:ind w:left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…………….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F8F7C" w14:textId="10C032B7" w:rsidR="00FA0E54" w:rsidRPr="00743F4C" w:rsidRDefault="00D3498D" w:rsidP="00D3498D">
            <w:pPr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…………….. PLN</w:t>
            </w:r>
          </w:p>
        </w:tc>
      </w:tr>
      <w:tr w:rsidR="00FA0E54" w:rsidRPr="00743F4C" w14:paraId="2C139530" w14:textId="77777777" w:rsidTr="00D3498D">
        <w:trPr>
          <w:trHeight w:val="159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CA979" w14:textId="6BBAE6C6" w:rsidR="00FA0E54" w:rsidRDefault="00FA0E54" w:rsidP="00D3498D">
            <w:pPr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1.2.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43CD" w14:textId="6E6DBC19" w:rsidR="00FA0E54" w:rsidRDefault="00D3498D" w:rsidP="00D3498D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Realizacja usługi w zakresie</w:t>
            </w:r>
            <w:r w:rsidRPr="00D17F25">
              <w:rPr>
                <w:rFonts w:cs="Calibri"/>
                <w:color w:val="000000"/>
              </w:rPr>
              <w:t xml:space="preserve"> odbioru przesyłek pocztowych z miejsc wskazanych przez Zamawiającego i ich nadanie w placówkach nadawczych Wykonawcy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BD5D4" w14:textId="76D53CFD" w:rsidR="00FA0E54" w:rsidRDefault="00D3498D" w:rsidP="00D3498D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………….. PLN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7155C" w14:textId="3618F796" w:rsidR="00FA0E54" w:rsidRPr="00743F4C" w:rsidRDefault="00D3498D" w:rsidP="00D3498D">
            <w:pPr>
              <w:pStyle w:val="Akapitzlist"/>
              <w:ind w:left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…………….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B4143" w14:textId="64C68F3C" w:rsidR="00FA0E54" w:rsidRPr="00743F4C" w:rsidRDefault="00D3498D" w:rsidP="00D3498D">
            <w:pPr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……………. PLN</w:t>
            </w:r>
          </w:p>
        </w:tc>
      </w:tr>
      <w:tr w:rsidR="00D3498D" w:rsidRPr="00680784" w14:paraId="0207820B" w14:textId="77777777" w:rsidTr="00D3498D">
        <w:trPr>
          <w:trHeight w:val="1282"/>
        </w:trPr>
        <w:tc>
          <w:tcPr>
            <w:tcW w:w="6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40B6" w14:textId="77777777" w:rsidR="00D3498D" w:rsidRPr="00CE77F2" w:rsidRDefault="00D3498D" w:rsidP="00D3498D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t xml:space="preserve">Łączna wartość </w:t>
            </w:r>
            <w:r>
              <w:rPr>
                <w:rFonts w:cs="Calibri"/>
                <w:b/>
                <w:bCs/>
                <w:sz w:val="24"/>
                <w:szCs w:val="24"/>
              </w:rPr>
              <w:t>brutto zadania</w:t>
            </w:r>
          </w:p>
        </w:tc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777B0" w14:textId="35268406" w:rsidR="00D3498D" w:rsidRPr="00CE77F2" w:rsidRDefault="00D3498D" w:rsidP="00D3498D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 ……………………… PLN</w:t>
            </w:r>
          </w:p>
        </w:tc>
      </w:tr>
      <w:tr w:rsidR="00D3498D" w:rsidRPr="00680784" w14:paraId="15C73C42" w14:textId="77777777" w:rsidTr="00D3498D">
        <w:trPr>
          <w:trHeight w:val="1282"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B302" w14:textId="1C2CC3EF" w:rsidR="00D3498D" w:rsidRPr="00CE77F2" w:rsidRDefault="00D3498D" w:rsidP="00D3498D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System monitorowania przesyłek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3A06" w14:textId="08619B2D" w:rsidR="00D3498D" w:rsidRDefault="00D3498D" w:rsidP="00D3498D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Możliwość elektronicznego monitorowania przesyłek rejestrowanych</w:t>
            </w:r>
            <w:r>
              <w:rPr>
                <w:rFonts w:cs="Calibri"/>
                <w:sz w:val="24"/>
                <w:szCs w:val="24"/>
              </w:rPr>
              <w:t xml:space="preserve">: </w:t>
            </w:r>
          </w:p>
          <w:p w14:paraId="0E19FB38" w14:textId="514CBFA9" w:rsidR="00D3498D" w:rsidRPr="00D3498D" w:rsidRDefault="00D3498D" w:rsidP="00D3498D">
            <w:pPr>
              <w:rPr>
                <w:rFonts w:cs="Calibri"/>
                <w:sz w:val="24"/>
                <w:szCs w:val="24"/>
              </w:rPr>
            </w:pPr>
            <w:r w:rsidRPr="00C61890">
              <w:rPr>
                <w:rFonts w:cs="Calibri"/>
                <w:b/>
                <w:bCs/>
              </w:rPr>
              <w:fldChar w:fldCharType="begin">
                <w:ffData>
                  <w:name w:val="Pole wyboru 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61890">
              <w:rPr>
                <w:rFonts w:cs="Calibri"/>
              </w:rPr>
              <w:instrText xml:space="preserve"> FORMCHECKBOX </w:instrText>
            </w:r>
            <w:r w:rsidRPr="00C61890">
              <w:rPr>
                <w:rFonts w:cs="Calibri"/>
                <w:b/>
                <w:bCs/>
              </w:rPr>
            </w:r>
            <w:r w:rsidRPr="00C61890">
              <w:rPr>
                <w:rFonts w:cs="Calibri"/>
                <w:b/>
                <w:bCs/>
              </w:rPr>
              <w:fldChar w:fldCharType="end"/>
            </w:r>
            <w:r w:rsidRPr="00C61890">
              <w:rPr>
                <w:rFonts w:cs="Calibri"/>
                <w:b/>
                <w:bCs/>
              </w:rPr>
              <w:t xml:space="preserve"> </w:t>
            </w:r>
            <w:r w:rsidRPr="00D3498D">
              <w:rPr>
                <w:rFonts w:eastAsia="Times New Roman" w:cs="Calibri"/>
                <w:b/>
              </w:rPr>
              <w:t xml:space="preserve">TAK      </w:t>
            </w:r>
            <w:r w:rsidRPr="00D3498D">
              <w:rPr>
                <w:rFonts w:eastAsia="Times New Roman" w:cs="Calibri"/>
                <w:b/>
                <w:bCs/>
              </w:rPr>
              <w:t xml:space="preserve">  </w:t>
            </w:r>
            <w:r w:rsidRPr="00D3498D">
              <w:rPr>
                <w:rFonts w:eastAsia="Times New Roman" w:cs="Calibri"/>
                <w:b/>
                <w:bCs/>
              </w:rPr>
              <w:fldChar w:fldCharType="begin">
                <w:ffData>
                  <w:name w:val="Pole wyboru 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3498D">
              <w:rPr>
                <w:rFonts w:cs="Calibri"/>
                <w:b/>
              </w:rPr>
              <w:instrText xml:space="preserve"> FORMCHECKBOX </w:instrText>
            </w:r>
            <w:r w:rsidRPr="00D3498D">
              <w:rPr>
                <w:rFonts w:eastAsia="Times New Roman" w:cs="Calibri"/>
                <w:b/>
                <w:bCs/>
              </w:rPr>
            </w:r>
            <w:r w:rsidRPr="00D3498D">
              <w:rPr>
                <w:rFonts w:eastAsia="Times New Roman" w:cs="Calibri"/>
                <w:b/>
                <w:bCs/>
              </w:rPr>
              <w:fldChar w:fldCharType="end"/>
            </w:r>
            <w:r w:rsidRPr="00D3498D">
              <w:rPr>
                <w:rFonts w:eastAsia="Times New Roman" w:cs="Calibri"/>
                <w:b/>
                <w:bCs/>
              </w:rPr>
              <w:t xml:space="preserve"> </w:t>
            </w:r>
            <w:r w:rsidRPr="00D3498D">
              <w:rPr>
                <w:rFonts w:eastAsia="Times New Roman" w:cs="Calibri"/>
                <w:b/>
              </w:rPr>
              <w:t>NIE</w:t>
            </w:r>
            <w:r w:rsidRPr="00C61890">
              <w:rPr>
                <w:rFonts w:eastAsia="Times New Roman" w:cs="Calibri"/>
                <w:b/>
                <w:bCs/>
              </w:rPr>
              <w:t xml:space="preserve"> </w:t>
            </w:r>
          </w:p>
        </w:tc>
      </w:tr>
    </w:tbl>
    <w:p w14:paraId="028AA6A1" w14:textId="6E57AD49" w:rsidR="001F720C" w:rsidRDefault="001F720C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349FBDCF" w14:textId="77777777" w:rsidR="00FA0E54" w:rsidRDefault="00FA0E54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66998348" w14:textId="134695B3" w:rsidR="004E3B51" w:rsidRDefault="004E3B51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15E9ABB4" w14:textId="406CCA4B" w:rsidR="00D3498D" w:rsidRDefault="00D3498D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2899780A" w14:textId="229ED47A" w:rsidR="00D3498D" w:rsidRDefault="00D3498D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tbl>
      <w:tblPr>
        <w:tblpPr w:leftFromText="141" w:rightFromText="141" w:vertAnchor="text" w:horzAnchor="margin" w:tblpX="-497" w:tblpY="232"/>
        <w:tblW w:w="1034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758"/>
        <w:gridCol w:w="1842"/>
        <w:gridCol w:w="1560"/>
        <w:gridCol w:w="2551"/>
      </w:tblGrid>
      <w:tr w:rsidR="00D3498D" w:rsidRPr="00743F4C" w14:paraId="664C3C7E" w14:textId="77777777" w:rsidTr="00273BF1">
        <w:trPr>
          <w:trHeight w:val="625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6631" w14:textId="7DF4C312" w:rsidR="00D3498D" w:rsidRPr="00A82828" w:rsidRDefault="00D3498D" w:rsidP="00273BF1">
            <w:pPr>
              <w:rPr>
                <w:rFonts w:cs="Calibri"/>
                <w:b/>
                <w:bCs/>
                <w:sz w:val="26"/>
                <w:szCs w:val="26"/>
              </w:rPr>
            </w:pPr>
            <w:r w:rsidRPr="00A82828">
              <w:rPr>
                <w:rFonts w:cs="Calibri"/>
                <w:b/>
                <w:bCs/>
                <w:sz w:val="26"/>
                <w:szCs w:val="26"/>
              </w:rPr>
              <w:lastRenderedPageBreak/>
              <w:t xml:space="preserve">Zadanie nr </w:t>
            </w:r>
            <w:r>
              <w:rPr>
                <w:rFonts w:cs="Calibri"/>
                <w:b/>
                <w:bCs/>
                <w:sz w:val="26"/>
                <w:szCs w:val="26"/>
              </w:rPr>
              <w:t>2</w:t>
            </w:r>
            <w:r>
              <w:rPr>
                <w:rFonts w:cs="Calibri"/>
                <w:b/>
                <w:bCs/>
                <w:sz w:val="26"/>
                <w:szCs w:val="26"/>
              </w:rPr>
              <w:t xml:space="preserve"> – </w:t>
            </w:r>
            <w:r>
              <w:rPr>
                <w:rFonts w:cs="Calibri"/>
                <w:b/>
                <w:bCs/>
                <w:sz w:val="26"/>
                <w:szCs w:val="26"/>
              </w:rPr>
              <w:t xml:space="preserve">LZD Krynica-Zdrój </w:t>
            </w:r>
          </w:p>
        </w:tc>
      </w:tr>
      <w:tr w:rsidR="00D3498D" w:rsidRPr="00743F4C" w14:paraId="0CFA6F4E" w14:textId="77777777" w:rsidTr="00273BF1">
        <w:trPr>
          <w:trHeight w:val="138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8DAF" w14:textId="77777777" w:rsidR="00D3498D" w:rsidRPr="00743F4C" w:rsidRDefault="00D3498D" w:rsidP="00273BF1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393C" w14:textId="77777777" w:rsidR="00D3498D" w:rsidRPr="00743F4C" w:rsidRDefault="00D3498D" w:rsidP="00273BF1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Nazwa </w:t>
            </w:r>
            <w:r>
              <w:rPr>
                <w:rFonts w:cs="Calibri"/>
                <w:b/>
                <w:bCs/>
                <w:sz w:val="24"/>
                <w:szCs w:val="24"/>
              </w:rPr>
              <w:t>usługi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714B" w14:textId="77777777" w:rsidR="00D3498D" w:rsidRDefault="00D3498D" w:rsidP="00273BF1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Wartość netto</w:t>
            </w:r>
          </w:p>
          <w:p w14:paraId="624BEA17" w14:textId="77777777" w:rsidR="00D3498D" w:rsidRPr="00743F4C" w:rsidRDefault="00D3498D" w:rsidP="00273BF1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743F4C">
              <w:rPr>
                <w:rFonts w:cs="Calibri"/>
                <w:b/>
                <w:bCs/>
                <w:sz w:val="24"/>
                <w:szCs w:val="24"/>
              </w:rPr>
              <w:t xml:space="preserve"> [PLN]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55C4" w14:textId="77777777" w:rsidR="00D3498D" w:rsidRPr="00743F4C" w:rsidRDefault="00D3498D" w:rsidP="00273BF1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VAT (%) / zw.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043D" w14:textId="77777777" w:rsidR="00D3498D" w:rsidRPr="00FA0E54" w:rsidRDefault="00D3498D" w:rsidP="00273BF1">
            <w:pPr>
              <w:rPr>
                <w:rFonts w:cs="Calibri"/>
                <w:b/>
                <w:color w:val="000000"/>
                <w:sz w:val="24"/>
                <w:szCs w:val="24"/>
              </w:rPr>
            </w:pPr>
            <w:r w:rsidRPr="00FA0E54">
              <w:rPr>
                <w:rFonts w:cs="Calibri"/>
                <w:b/>
                <w:color w:val="000000"/>
                <w:sz w:val="24"/>
                <w:szCs w:val="24"/>
              </w:rPr>
              <w:t xml:space="preserve">Wartość brutto [PLN] </w:t>
            </w:r>
          </w:p>
        </w:tc>
      </w:tr>
      <w:tr w:rsidR="00D3498D" w:rsidRPr="00743F4C" w14:paraId="498FDEC7" w14:textId="77777777" w:rsidTr="00273BF1">
        <w:trPr>
          <w:trHeight w:val="22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CC053" w14:textId="77777777" w:rsidR="00D3498D" w:rsidRPr="00A82828" w:rsidRDefault="00D3498D" w:rsidP="00273BF1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A82828">
              <w:rPr>
                <w:rFonts w:cs="Calibr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2ACF" w14:textId="77777777" w:rsidR="00D3498D" w:rsidRPr="00A82828" w:rsidRDefault="00D3498D" w:rsidP="00273BF1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A82828">
              <w:rPr>
                <w:rFonts w:cs="Calibr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62E60" w14:textId="77777777" w:rsidR="00D3498D" w:rsidRPr="00A82828" w:rsidRDefault="00D3498D" w:rsidP="00273BF1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A82828">
              <w:rPr>
                <w:rFonts w:cs="Calibri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DF75C" w14:textId="77777777" w:rsidR="00D3498D" w:rsidRPr="00A82828" w:rsidRDefault="00D3498D" w:rsidP="00273BF1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76023" w14:textId="77777777" w:rsidR="00D3498D" w:rsidRPr="00A82828" w:rsidRDefault="00D3498D" w:rsidP="00273BF1">
            <w:pPr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5.</w:t>
            </w:r>
          </w:p>
        </w:tc>
      </w:tr>
      <w:tr w:rsidR="00D3498D" w:rsidRPr="00743F4C" w14:paraId="3AB978FB" w14:textId="77777777" w:rsidTr="00273BF1">
        <w:trPr>
          <w:trHeight w:val="159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5DBF" w14:textId="59947314" w:rsidR="00D3498D" w:rsidRPr="00743F4C" w:rsidRDefault="00E0654E" w:rsidP="00273BF1">
            <w:pPr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  <w:r w:rsidR="00D3498D" w:rsidRPr="00743F4C">
              <w:rPr>
                <w:rFonts w:cs="Calibri"/>
                <w:bCs/>
                <w:sz w:val="24"/>
                <w:szCs w:val="24"/>
              </w:rPr>
              <w:t>.1</w:t>
            </w:r>
            <w:r w:rsidR="00D3498D">
              <w:rPr>
                <w:rFonts w:cs="Calibri"/>
                <w:bCs/>
                <w:sz w:val="24"/>
                <w:szCs w:val="24"/>
              </w:rPr>
              <w:t>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3FFA" w14:textId="77777777" w:rsidR="00D3498D" w:rsidRPr="00743F4C" w:rsidRDefault="00D3498D" w:rsidP="00273BF1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R</w:t>
            </w:r>
            <w:r w:rsidRPr="00D17F25">
              <w:rPr>
                <w:rFonts w:cs="Calibri"/>
                <w:color w:val="000000"/>
              </w:rPr>
              <w:t>ealizacj</w:t>
            </w:r>
            <w:r>
              <w:rPr>
                <w:rFonts w:cs="Calibri"/>
                <w:color w:val="000000"/>
              </w:rPr>
              <w:t>a</w:t>
            </w:r>
            <w:r w:rsidRPr="00D17F25">
              <w:rPr>
                <w:rFonts w:cs="Calibri"/>
                <w:color w:val="000000"/>
              </w:rPr>
              <w:t xml:space="preserve"> usługi w zakresie</w:t>
            </w:r>
            <w:r>
              <w:rPr>
                <w:rFonts w:cs="Calibri"/>
                <w:color w:val="000000"/>
              </w:rPr>
              <w:t xml:space="preserve"> przyjmowania, sortowania, przemieszczania, doręczania</w:t>
            </w:r>
            <w:r w:rsidRPr="00D17F25">
              <w:rPr>
                <w:rFonts w:cs="Calibri"/>
                <w:color w:val="000000"/>
              </w:rPr>
              <w:t xml:space="preserve"> przesyłek rejestrowanych, przesyłek nierejestrowanych, paczek, zwrotnych przesyłek od nadawcy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409F" w14:textId="77777777" w:rsidR="00D3498D" w:rsidRPr="00743F4C" w:rsidRDefault="00D3498D" w:rsidP="00273BF1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DF5B1" w14:textId="77777777" w:rsidR="00D3498D" w:rsidRPr="00743F4C" w:rsidRDefault="00D3498D" w:rsidP="00273BF1">
            <w:pPr>
              <w:pStyle w:val="Akapitzlist"/>
              <w:ind w:left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…………….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770A6" w14:textId="77777777" w:rsidR="00D3498D" w:rsidRPr="00743F4C" w:rsidRDefault="00D3498D" w:rsidP="00273BF1">
            <w:pPr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…………….. PLN</w:t>
            </w:r>
          </w:p>
        </w:tc>
      </w:tr>
      <w:tr w:rsidR="00D3498D" w:rsidRPr="00743F4C" w14:paraId="64BE64A4" w14:textId="77777777" w:rsidTr="00273BF1">
        <w:trPr>
          <w:trHeight w:val="159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30581" w14:textId="074708EC" w:rsidR="00D3498D" w:rsidRDefault="00E0654E" w:rsidP="00273BF1">
            <w:pPr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2</w:t>
            </w:r>
            <w:r w:rsidR="00D3498D">
              <w:rPr>
                <w:rFonts w:cs="Calibri"/>
                <w:bCs/>
                <w:sz w:val="24"/>
                <w:szCs w:val="24"/>
              </w:rPr>
              <w:t>.2.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71B48" w14:textId="77777777" w:rsidR="00D3498D" w:rsidRDefault="00D3498D" w:rsidP="00273BF1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Realizacja usługi w zakresie</w:t>
            </w:r>
            <w:r w:rsidRPr="00D17F25">
              <w:rPr>
                <w:rFonts w:cs="Calibri"/>
                <w:color w:val="000000"/>
              </w:rPr>
              <w:t xml:space="preserve"> odbioru przesyłek pocztowych z miejsc wskazanych przez Zamawiającego i ich nadanie w placówkach nadawczych Wykonawcy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E3E8C" w14:textId="77777777" w:rsidR="00D3498D" w:rsidRDefault="00D3498D" w:rsidP="00273BF1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………….. PLN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4CD7" w14:textId="77777777" w:rsidR="00D3498D" w:rsidRPr="00743F4C" w:rsidRDefault="00D3498D" w:rsidP="00273BF1">
            <w:pPr>
              <w:pStyle w:val="Akapitzlist"/>
              <w:ind w:left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…………….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A8EA0" w14:textId="77777777" w:rsidR="00D3498D" w:rsidRPr="00743F4C" w:rsidRDefault="00D3498D" w:rsidP="00273BF1">
            <w:pPr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……………. PLN</w:t>
            </w:r>
          </w:p>
        </w:tc>
      </w:tr>
      <w:tr w:rsidR="00D3498D" w:rsidRPr="00680784" w14:paraId="1119072E" w14:textId="77777777" w:rsidTr="00273BF1">
        <w:trPr>
          <w:trHeight w:val="1282"/>
        </w:trPr>
        <w:tc>
          <w:tcPr>
            <w:tcW w:w="6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E395" w14:textId="77777777" w:rsidR="00D3498D" w:rsidRPr="00CE77F2" w:rsidRDefault="00D3498D" w:rsidP="00273BF1">
            <w:pPr>
              <w:rPr>
                <w:rFonts w:cs="Calibri"/>
                <w:b/>
                <w:bCs/>
                <w:sz w:val="24"/>
                <w:szCs w:val="24"/>
              </w:rPr>
            </w:pPr>
            <w:r w:rsidRPr="00CE77F2">
              <w:rPr>
                <w:rFonts w:cs="Calibri"/>
                <w:b/>
                <w:bCs/>
                <w:sz w:val="24"/>
                <w:szCs w:val="24"/>
              </w:rPr>
              <w:t xml:space="preserve">Łączna wartość </w:t>
            </w:r>
            <w:r>
              <w:rPr>
                <w:rFonts w:cs="Calibri"/>
                <w:b/>
                <w:bCs/>
                <w:sz w:val="24"/>
                <w:szCs w:val="24"/>
              </w:rPr>
              <w:t>brutto zadania</w:t>
            </w:r>
          </w:p>
        </w:tc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2BC92" w14:textId="77777777" w:rsidR="00D3498D" w:rsidRPr="00CE77F2" w:rsidRDefault="00D3498D" w:rsidP="00273BF1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 ……………………… PLN</w:t>
            </w:r>
          </w:p>
        </w:tc>
      </w:tr>
      <w:tr w:rsidR="00D3498D" w:rsidRPr="00680784" w14:paraId="26AAD0DE" w14:textId="77777777" w:rsidTr="00273BF1">
        <w:trPr>
          <w:trHeight w:val="1282"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536E6" w14:textId="77777777" w:rsidR="00D3498D" w:rsidRPr="00CE77F2" w:rsidRDefault="00D3498D" w:rsidP="00273BF1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System monitorowania przesyłek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7B818" w14:textId="77777777" w:rsidR="00D3498D" w:rsidRDefault="00D3498D" w:rsidP="00273BF1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Możliwość elektronicznego monitorowania przesyłek rejestrowanych: </w:t>
            </w:r>
          </w:p>
          <w:p w14:paraId="7DAE66CD" w14:textId="77777777" w:rsidR="00D3498D" w:rsidRPr="00D3498D" w:rsidRDefault="00D3498D" w:rsidP="00273BF1">
            <w:pPr>
              <w:rPr>
                <w:rFonts w:cs="Calibri"/>
                <w:sz w:val="24"/>
                <w:szCs w:val="24"/>
              </w:rPr>
            </w:pPr>
            <w:r w:rsidRPr="00C61890">
              <w:rPr>
                <w:rFonts w:cs="Calibri"/>
                <w:b/>
                <w:bCs/>
              </w:rPr>
              <w:fldChar w:fldCharType="begin">
                <w:ffData>
                  <w:name w:val="Pole wyboru 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61890">
              <w:rPr>
                <w:rFonts w:cs="Calibri"/>
              </w:rPr>
              <w:instrText xml:space="preserve"> FORMCHECKBOX </w:instrText>
            </w:r>
            <w:r w:rsidRPr="00C61890">
              <w:rPr>
                <w:rFonts w:cs="Calibri"/>
                <w:b/>
                <w:bCs/>
              </w:rPr>
            </w:r>
            <w:r w:rsidRPr="00C61890">
              <w:rPr>
                <w:rFonts w:cs="Calibri"/>
                <w:b/>
                <w:bCs/>
              </w:rPr>
              <w:fldChar w:fldCharType="end"/>
            </w:r>
            <w:r w:rsidRPr="00C61890">
              <w:rPr>
                <w:rFonts w:cs="Calibri"/>
                <w:b/>
                <w:bCs/>
              </w:rPr>
              <w:t xml:space="preserve"> </w:t>
            </w:r>
            <w:r w:rsidRPr="00D3498D">
              <w:rPr>
                <w:rFonts w:eastAsia="Times New Roman" w:cs="Calibri"/>
                <w:b/>
              </w:rPr>
              <w:t xml:space="preserve">TAK      </w:t>
            </w:r>
            <w:r w:rsidRPr="00D3498D">
              <w:rPr>
                <w:rFonts w:eastAsia="Times New Roman" w:cs="Calibri"/>
                <w:b/>
                <w:bCs/>
              </w:rPr>
              <w:t xml:space="preserve">  </w:t>
            </w:r>
            <w:r w:rsidRPr="00D3498D">
              <w:rPr>
                <w:rFonts w:eastAsia="Times New Roman" w:cs="Calibri"/>
                <w:b/>
                <w:bCs/>
              </w:rPr>
              <w:fldChar w:fldCharType="begin">
                <w:ffData>
                  <w:name w:val="Pole wyboru 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3498D">
              <w:rPr>
                <w:rFonts w:cs="Calibri"/>
                <w:b/>
              </w:rPr>
              <w:instrText xml:space="preserve"> FORMCHECKBOX </w:instrText>
            </w:r>
            <w:r w:rsidRPr="00D3498D">
              <w:rPr>
                <w:rFonts w:eastAsia="Times New Roman" w:cs="Calibri"/>
                <w:b/>
                <w:bCs/>
              </w:rPr>
            </w:r>
            <w:r w:rsidRPr="00D3498D">
              <w:rPr>
                <w:rFonts w:eastAsia="Times New Roman" w:cs="Calibri"/>
                <w:b/>
                <w:bCs/>
              </w:rPr>
              <w:fldChar w:fldCharType="end"/>
            </w:r>
            <w:r w:rsidRPr="00D3498D">
              <w:rPr>
                <w:rFonts w:eastAsia="Times New Roman" w:cs="Calibri"/>
                <w:b/>
                <w:bCs/>
              </w:rPr>
              <w:t xml:space="preserve"> </w:t>
            </w:r>
            <w:r w:rsidRPr="00D3498D">
              <w:rPr>
                <w:rFonts w:eastAsia="Times New Roman" w:cs="Calibri"/>
                <w:b/>
              </w:rPr>
              <w:t>NIE</w:t>
            </w:r>
            <w:r w:rsidRPr="00C61890">
              <w:rPr>
                <w:rFonts w:eastAsia="Times New Roman" w:cs="Calibri"/>
                <w:b/>
                <w:bCs/>
              </w:rPr>
              <w:t xml:space="preserve"> </w:t>
            </w:r>
          </w:p>
        </w:tc>
      </w:tr>
    </w:tbl>
    <w:p w14:paraId="63CB7B04" w14:textId="77777777" w:rsidR="00E0654E" w:rsidRPr="00E0654E" w:rsidRDefault="00E0654E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096E50E3" w14:textId="4E51853D" w:rsidR="000D4CD9" w:rsidRPr="0037519A" w:rsidRDefault="0037519A" w:rsidP="00D9556F">
      <w:pPr>
        <w:widowControl w:val="0"/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37519A">
        <w:rPr>
          <w:rFonts w:cs="Calibri"/>
          <w:b/>
          <w:sz w:val="28"/>
          <w:szCs w:val="28"/>
          <w:lang w:eastAsia="pl-PL"/>
        </w:rPr>
        <w:t>Realizacja zamówienia</w:t>
      </w:r>
    </w:p>
    <w:p w14:paraId="2C04A5E2" w14:textId="6377E3E2" w:rsidR="00EE6193" w:rsidRPr="008C2E9F" w:rsidRDefault="00EE6193" w:rsidP="00D9556F">
      <w:pPr>
        <w:widowControl w:val="0"/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FA0E54">
        <w:rPr>
          <w:rFonts w:cs="Calibri"/>
          <w:bCs/>
          <w:color w:val="000000"/>
          <w:sz w:val="24"/>
          <w:szCs w:val="24"/>
          <w:lang w:eastAsia="pl-PL"/>
        </w:rPr>
      </w:r>
      <w:r w:rsidR="00FA0E54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FA0E54">
        <w:rPr>
          <w:rFonts w:cs="Calibri"/>
          <w:bCs/>
          <w:color w:val="000000"/>
          <w:sz w:val="24"/>
          <w:szCs w:val="24"/>
          <w:lang w:eastAsia="pl-PL"/>
        </w:rPr>
      </w:r>
      <w:r w:rsidR="00FA0E54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lastRenderedPageBreak/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37519A" w:rsidRDefault="00EE6193" w:rsidP="00D9556F">
      <w:pPr>
        <w:spacing w:after="0" w:line="360" w:lineRule="auto"/>
        <w:rPr>
          <w:rFonts w:cs="Calibri"/>
          <w:color w:val="000000"/>
          <w:sz w:val="24"/>
          <w:szCs w:val="24"/>
          <w:lang w:eastAsia="pl-PL"/>
        </w:rPr>
      </w:pPr>
      <w:r w:rsidRPr="0037519A">
        <w:rPr>
          <w:rFonts w:cs="Calibri"/>
          <w:b/>
          <w:color w:val="000000"/>
          <w:sz w:val="24"/>
          <w:szCs w:val="24"/>
          <w:u w:val="single"/>
          <w:lang w:eastAsia="pl-PL"/>
        </w:rPr>
        <w:t>Uwaga:</w:t>
      </w:r>
      <w:r w:rsidRPr="0037519A">
        <w:rPr>
          <w:rFonts w:cs="Calibri"/>
          <w:color w:val="000000"/>
          <w:sz w:val="24"/>
          <w:szCs w:val="24"/>
          <w:lang w:eastAsia="pl-PL"/>
        </w:rPr>
        <w:t xml:space="preserve">  </w:t>
      </w:r>
    </w:p>
    <w:p w14:paraId="627A0A41" w14:textId="77777777" w:rsidR="00EE6193" w:rsidRPr="0037519A" w:rsidRDefault="00EE6193" w:rsidP="00D9556F">
      <w:pPr>
        <w:spacing w:after="0" w:line="360" w:lineRule="auto"/>
        <w:rPr>
          <w:rFonts w:cs="Calibri"/>
          <w:b/>
          <w:color w:val="000000"/>
          <w:sz w:val="24"/>
          <w:szCs w:val="24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 xml:space="preserve">W przypadku złożenia oferty wspólnej (jako konsorcjum), </w:t>
      </w:r>
      <w:r w:rsidRPr="0037519A">
        <w:rPr>
          <w:rFonts w:cs="Calibri"/>
          <w:b/>
          <w:color w:val="000000"/>
          <w:sz w:val="24"/>
          <w:szCs w:val="24"/>
          <w:lang w:eastAsia="pl-PL"/>
        </w:rPr>
        <w:t>do formularza oferty należy załączyć:</w:t>
      </w:r>
    </w:p>
    <w:p w14:paraId="7EE8387A" w14:textId="03D5E648" w:rsidR="00EE6193" w:rsidRPr="0085472E" w:rsidRDefault="00DF3E61" w:rsidP="00D9556F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4"/>
          <w:szCs w:val="24"/>
          <w:u w:val="single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 xml:space="preserve">ypełnione pełnomocnictwo do reprezentowania 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ykonawców wspólnie ubiegających się</w:t>
      </w:r>
      <w:r w:rsidR="0037519A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o zamówienie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.</w:t>
      </w:r>
    </w:p>
    <w:p w14:paraId="3FF000FE" w14:textId="77777777" w:rsidR="0085472E" w:rsidRPr="0037519A" w:rsidRDefault="0085472E" w:rsidP="0085472E">
      <w:pPr>
        <w:tabs>
          <w:tab w:val="left" w:pos="284"/>
        </w:tabs>
        <w:spacing w:after="0" w:line="360" w:lineRule="auto"/>
        <w:ind w:left="1139"/>
        <w:rPr>
          <w:rFonts w:cs="Calibri"/>
          <w:color w:val="000000"/>
          <w:sz w:val="24"/>
          <w:szCs w:val="24"/>
          <w:u w:val="single"/>
          <w:lang w:eastAsia="pl-PL"/>
        </w:rPr>
      </w:pPr>
    </w:p>
    <w:p w14:paraId="65AC480E" w14:textId="65B9BEEB" w:rsidR="001355E7" w:rsidRPr="0037519A" w:rsidRDefault="0037519A" w:rsidP="00D9556F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8"/>
          <w:szCs w:val="28"/>
          <w:lang w:eastAsia="pl-PL"/>
        </w:rPr>
      </w:pPr>
      <w:r w:rsidRPr="0037519A">
        <w:rPr>
          <w:rFonts w:cs="Calibri"/>
          <w:b/>
          <w:bCs/>
          <w:sz w:val="28"/>
          <w:szCs w:val="28"/>
          <w:lang w:eastAsia="pl-PL"/>
        </w:rPr>
        <w:t>Oświadczenia</w:t>
      </w:r>
    </w:p>
    <w:p w14:paraId="3692541F" w14:textId="79BE5D55" w:rsidR="00863D97" w:rsidRPr="00C17FB4" w:rsidRDefault="00C17FB4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D9556F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54E2766A" w:rsidR="00EF7710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A0E54">
        <w:rPr>
          <w:rFonts w:cs="Calibri"/>
          <w:bCs/>
          <w:sz w:val="24"/>
          <w:szCs w:val="24"/>
          <w:lang w:eastAsia="pl-PL"/>
        </w:rPr>
      </w:r>
      <w:r w:rsidR="00FA0E54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</w:t>
      </w:r>
      <w:r w:rsidR="00CE79F0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podatkowego.</w:t>
      </w:r>
    </w:p>
    <w:p w14:paraId="4BCCD76D" w14:textId="4F1157F9" w:rsidR="00EF7710" w:rsidRPr="00BB5586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A0E54">
        <w:rPr>
          <w:rFonts w:cs="Calibri"/>
          <w:bCs/>
          <w:sz w:val="24"/>
          <w:szCs w:val="24"/>
          <w:lang w:eastAsia="pl-PL"/>
        </w:rPr>
      </w:r>
      <w:r w:rsidR="00FA0E54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D9556F">
      <w:pPr>
        <w:spacing w:after="0" w:line="360" w:lineRule="auto"/>
        <w:ind w:left="709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D9556F">
      <w:pPr>
        <w:numPr>
          <w:ilvl w:val="0"/>
          <w:numId w:val="15"/>
        </w:numPr>
        <w:spacing w:after="12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A0E54">
        <w:rPr>
          <w:rFonts w:cs="Calibri"/>
          <w:bCs/>
          <w:sz w:val="24"/>
          <w:szCs w:val="24"/>
          <w:lang w:eastAsia="pl-PL"/>
        </w:rPr>
      </w:r>
      <w:r w:rsidR="00FA0E54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26CDDF1B" w:rsidR="00AA109D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A0E54">
        <w:rPr>
          <w:rFonts w:cs="Calibri"/>
          <w:bCs/>
          <w:sz w:val="24"/>
          <w:szCs w:val="24"/>
          <w:lang w:eastAsia="pl-PL"/>
        </w:rPr>
      </w:r>
      <w:r w:rsidR="00FA0E54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p w14:paraId="42F4CF19" w14:textId="77777777" w:rsidR="00243007" w:rsidRPr="00610F6B" w:rsidRDefault="00243007" w:rsidP="00243007">
      <w:pPr>
        <w:spacing w:after="120" w:line="360" w:lineRule="auto"/>
        <w:ind w:left="1071"/>
        <w:rPr>
          <w:rFonts w:cs="Calibri"/>
          <w:sz w:val="24"/>
          <w:szCs w:val="24"/>
          <w:lang w:eastAsia="pl-PL"/>
        </w:rPr>
      </w:pPr>
      <w:bookmarkStart w:id="0" w:name="_GoBack"/>
      <w:bookmarkEnd w:id="0"/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CE79F0" w:rsidRDefault="00EF7710" w:rsidP="00D9556F">
      <w:pPr>
        <w:spacing w:after="0" w:line="360" w:lineRule="auto"/>
        <w:ind w:firstLine="567"/>
        <w:rPr>
          <w:rFonts w:cs="Calibri"/>
          <w:b/>
          <w:sz w:val="24"/>
          <w:szCs w:val="24"/>
          <w:lang w:eastAsia="pl-PL"/>
        </w:rPr>
      </w:pPr>
      <w:r w:rsidRPr="00CE79F0">
        <w:rPr>
          <w:rFonts w:cs="Calibri"/>
          <w:b/>
          <w:sz w:val="24"/>
          <w:szCs w:val="24"/>
          <w:lang w:eastAsia="pl-PL"/>
        </w:rPr>
        <w:t xml:space="preserve">Uwaga: </w:t>
      </w:r>
    </w:p>
    <w:p w14:paraId="08868A46" w14:textId="6CBFAB75" w:rsidR="00EF7710" w:rsidRPr="00CE79F0" w:rsidRDefault="00EF7710" w:rsidP="00D9556F">
      <w:pPr>
        <w:spacing w:after="0" w:line="360" w:lineRule="auto"/>
        <w:ind w:left="567"/>
        <w:rPr>
          <w:rFonts w:cs="Calibri"/>
          <w:sz w:val="24"/>
          <w:szCs w:val="24"/>
          <w:lang w:eastAsia="pl-PL"/>
        </w:rPr>
      </w:pPr>
      <w:r w:rsidRPr="00CE79F0">
        <w:rPr>
          <w:rFonts w:cs="Calibri"/>
          <w:sz w:val="24"/>
          <w:szCs w:val="24"/>
          <w:lang w:eastAsia="pl-PL"/>
        </w:rPr>
        <w:t xml:space="preserve">W przypadku, gdy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>ykonawca nie wypełni niniejszych danych lub zaznaczy „Nie zamierzam(-y)</w:t>
      </w:r>
      <w:r w:rsidR="00A4737B">
        <w:rPr>
          <w:rFonts w:cs="Calibri"/>
          <w:sz w:val="24"/>
          <w:szCs w:val="24"/>
          <w:lang w:eastAsia="pl-PL"/>
        </w:rPr>
        <w:t xml:space="preserve"> </w:t>
      </w:r>
      <w:r w:rsidRPr="00CE79F0">
        <w:rPr>
          <w:rFonts w:cs="Calibri"/>
          <w:sz w:val="24"/>
          <w:szCs w:val="24"/>
          <w:lang w:eastAsia="pl-PL"/>
        </w:rPr>
        <w:t xml:space="preserve">powierzyć podwykonawcom żadnej części zamówienia”, </w:t>
      </w:r>
      <w:r w:rsidR="002F7FAF" w:rsidRPr="00CE79F0">
        <w:rPr>
          <w:rFonts w:cs="Calibri"/>
          <w:sz w:val="24"/>
          <w:szCs w:val="24"/>
          <w:lang w:eastAsia="pl-PL"/>
        </w:rPr>
        <w:t>Z</w:t>
      </w:r>
      <w:r w:rsidRPr="00CE79F0">
        <w:rPr>
          <w:rFonts w:cs="Calibri"/>
          <w:sz w:val="24"/>
          <w:szCs w:val="24"/>
          <w:lang w:eastAsia="pl-PL"/>
        </w:rPr>
        <w:t xml:space="preserve">amawiający uzna, iż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>ykonawca zamierza wykonać całość zamówienia bez udziału Podwykonawców.</w:t>
      </w:r>
    </w:p>
    <w:p w14:paraId="7B1AD544" w14:textId="4DBD3CD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0453DF">
        <w:rPr>
          <w:rFonts w:cs="Calibri"/>
          <w:sz w:val="24"/>
          <w:szCs w:val="24"/>
          <w:lang w:eastAsia="pl-PL"/>
        </w:rPr>
        <w:t xml:space="preserve">, zwłaszcza załącznikiem nr </w:t>
      </w:r>
      <w:r w:rsidR="002E7EC2">
        <w:rPr>
          <w:rFonts w:cs="Calibri"/>
          <w:sz w:val="24"/>
          <w:szCs w:val="24"/>
          <w:lang w:eastAsia="pl-PL"/>
        </w:rPr>
        <w:t xml:space="preserve">7 do SWZ (wzór umowy). </w:t>
      </w:r>
      <w:r w:rsidR="002D3711">
        <w:rPr>
          <w:rFonts w:cs="Calibri"/>
          <w:sz w:val="24"/>
          <w:szCs w:val="24"/>
          <w:lang w:eastAsia="pl-PL"/>
        </w:rPr>
        <w:t xml:space="preserve"> </w:t>
      </w:r>
      <w:r w:rsidR="000453DF">
        <w:rPr>
          <w:rFonts w:cs="Calibri"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 xml:space="preserve"> </w:t>
      </w:r>
    </w:p>
    <w:p w14:paraId="4F7498E0" w14:textId="6EEFADAC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</w:t>
      </w:r>
      <w:r w:rsidR="00A4737B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464892E1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B14879">
        <w:rPr>
          <w:rFonts w:cs="Calibri"/>
          <w:b/>
          <w:bCs/>
          <w:sz w:val="24"/>
          <w:szCs w:val="24"/>
          <w:lang w:eastAsia="pl-PL"/>
        </w:rPr>
        <w:t>3</w:t>
      </w:r>
      <w:r w:rsidRPr="00BB4F19">
        <w:rPr>
          <w:rFonts w:cs="Calibri"/>
          <w:b/>
          <w:bCs/>
          <w:sz w:val="24"/>
          <w:szCs w:val="24"/>
          <w:lang w:eastAsia="pl-PL"/>
        </w:rPr>
        <w:t>0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379B5FA5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>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</w:t>
      </w:r>
      <w:r w:rsidR="00FD6972">
        <w:rPr>
          <w:rFonts w:cs="Calibri"/>
          <w:color w:val="000000"/>
          <w:sz w:val="24"/>
          <w:szCs w:val="24"/>
          <w:lang w:eastAsia="pl-PL"/>
        </w:rPr>
        <w:t>7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4D7D8A">
        <w:rPr>
          <w:rFonts w:cs="Calibri"/>
          <w:color w:val="000000"/>
          <w:sz w:val="24"/>
          <w:szCs w:val="24"/>
          <w:lang w:eastAsia="pl-PL"/>
        </w:rPr>
        <w:t xml:space="preserve"> (z podziałem na konkretne </w:t>
      </w:r>
      <w:r w:rsidR="00B14879">
        <w:rPr>
          <w:rFonts w:cs="Calibri"/>
          <w:color w:val="000000"/>
          <w:sz w:val="24"/>
          <w:szCs w:val="24"/>
          <w:lang w:eastAsia="pl-PL"/>
        </w:rPr>
        <w:t>zadania częściowe</w:t>
      </w:r>
      <w:r w:rsidR="004D7D8A">
        <w:rPr>
          <w:rFonts w:cs="Calibri"/>
          <w:color w:val="000000"/>
          <w:sz w:val="24"/>
          <w:szCs w:val="24"/>
          <w:lang w:eastAsia="pl-PL"/>
        </w:rPr>
        <w:t>)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D6192E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>my się do jej podpisania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formie przedstawionej w SWZ</w:t>
      </w:r>
      <w:r w:rsidR="00D6192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D6192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7189A62C" w:rsidR="00EF7710" w:rsidRPr="00A12BA4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1" w:name="_Hlk69195273"/>
      <w:r w:rsidRPr="00BB4F19">
        <w:rPr>
          <w:rFonts w:cs="Calibri"/>
          <w:b/>
          <w:sz w:val="24"/>
          <w:szCs w:val="24"/>
          <w:lang w:eastAsia="pl-PL"/>
        </w:rPr>
        <w:lastRenderedPageBreak/>
        <w:t>Oświadczam/Oświadczamy*</w:t>
      </w:r>
      <w:bookmarkEnd w:id="1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FD6972">
        <w:rPr>
          <w:rFonts w:cs="Calibri"/>
          <w:sz w:val="24"/>
          <w:szCs w:val="24"/>
          <w:lang w:eastAsia="pl-PL"/>
        </w:rPr>
        <w:t>usług</w:t>
      </w:r>
      <w:r w:rsidR="00E211F0">
        <w:rPr>
          <w:rFonts w:cs="Calibri"/>
          <w:sz w:val="24"/>
          <w:szCs w:val="24"/>
          <w:lang w:eastAsia="pl-PL"/>
        </w:rPr>
        <w:t xml:space="preserve">, </w:t>
      </w:r>
      <w:r w:rsidR="00E211F0" w:rsidRPr="00BB4F19">
        <w:rPr>
          <w:rFonts w:cs="Calibri"/>
          <w:sz w:val="24"/>
          <w:szCs w:val="24"/>
          <w:lang w:eastAsia="pl-PL"/>
        </w:rPr>
        <w:t>przewidzianą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 przepisach prawa cywilnego i prawa karnego.</w:t>
      </w:r>
    </w:p>
    <w:p w14:paraId="6695A517" w14:textId="57E38B26" w:rsidR="006D503A" w:rsidRDefault="006D503A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kontaktów w sprawach </w:t>
      </w:r>
      <w:r w:rsidR="00FD6972">
        <w:rPr>
          <w:rFonts w:cs="Calibri"/>
          <w:sz w:val="24"/>
          <w:szCs w:val="24"/>
          <w:lang w:eastAsia="pl-PL"/>
        </w:rPr>
        <w:t>realizacji niniejszego zamówienia</w:t>
      </w:r>
      <w:r w:rsidR="00963477">
        <w:rPr>
          <w:rFonts w:cs="Calibri"/>
          <w:sz w:val="24"/>
          <w:szCs w:val="24"/>
          <w:lang w:eastAsia="pl-PL"/>
        </w:rPr>
        <w:t xml:space="preserve"> (późniejszej ewentualnie zawartej umowy)</w:t>
      </w:r>
      <w:r>
        <w:rPr>
          <w:rFonts w:cs="Calibri"/>
          <w:sz w:val="24"/>
          <w:szCs w:val="24"/>
          <w:lang w:eastAsia="pl-PL"/>
        </w:rPr>
        <w:t xml:space="preserve"> upoważniam:</w:t>
      </w:r>
    </w:p>
    <w:p w14:paraId="705EBD8A" w14:textId="48C950B4" w:rsidR="001A6CBC" w:rsidRDefault="001A6CBC" w:rsidP="00851618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CA1715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7D9A5D1A" w14:textId="00704857" w:rsidR="001A6CBC" w:rsidRPr="007B6E28" w:rsidRDefault="00E64150" w:rsidP="00851618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5F2A5F5" w14:textId="4A7B7AB7" w:rsidR="001A6CBC" w:rsidRPr="007B6E28" w:rsidRDefault="001A6CBC" w:rsidP="00851618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68D5770D" w14:textId="77777777" w:rsidR="001A6CBC" w:rsidRPr="007B6E28" w:rsidRDefault="001A6CBC" w:rsidP="00851618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0451FC3" w14:textId="55B79A5C" w:rsidR="001A6CBC" w:rsidRDefault="001A6CBC" w:rsidP="00851618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CA1715">
        <w:rPr>
          <w:rFonts w:cs="Calibri"/>
          <w:b/>
          <w:sz w:val="24"/>
          <w:szCs w:val="24"/>
          <w:lang w:eastAsia="pl-PL"/>
        </w:rPr>
        <w:t>2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56E06736" w14:textId="202E9031" w:rsidR="001A6CBC" w:rsidRPr="007B6E28" w:rsidRDefault="00E64150" w:rsidP="00851618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9E4679E" w14:textId="1D515165" w:rsidR="001A6CBC" w:rsidRPr="007B6E28" w:rsidRDefault="001A6CBC" w:rsidP="00851618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75442D9F" w14:textId="334818E6" w:rsidR="00D925C3" w:rsidRPr="00FD6972" w:rsidRDefault="001A6CBC" w:rsidP="00FD6972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24E072DE" w14:textId="1187AA69" w:rsidR="00417645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1561F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237C6">
        <w:rPr>
          <w:rFonts w:cs="Calibri"/>
          <w:sz w:val="24"/>
          <w:szCs w:val="24"/>
          <w:lang w:eastAsia="pl-PL"/>
        </w:rPr>
        <w:t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BB4F19" w:rsidRPr="00B237C6">
        <w:rPr>
          <w:rFonts w:cs="Calibri"/>
          <w:sz w:val="24"/>
          <w:szCs w:val="24"/>
          <w:lang w:eastAsia="pl-PL"/>
        </w:rPr>
        <w:t>”.</w:t>
      </w:r>
    </w:p>
    <w:p w14:paraId="1739CD84" w14:textId="77777777" w:rsidR="00B237C6" w:rsidRPr="005F2D99" w:rsidRDefault="00B237C6" w:rsidP="0026024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28E6FB3" w14:textId="20EFF7E3" w:rsidR="00EF7710" w:rsidRPr="00CE4E2A" w:rsidRDefault="00D57516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D57516">
        <w:rPr>
          <w:rFonts w:cs="Calibri"/>
          <w:b/>
          <w:bCs/>
          <w:sz w:val="28"/>
          <w:szCs w:val="28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</w:p>
    <w:p w14:paraId="76803DF9" w14:textId="31C4BF23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A0E54">
        <w:rPr>
          <w:rFonts w:cs="Calibri"/>
          <w:bCs/>
          <w:sz w:val="24"/>
          <w:szCs w:val="24"/>
          <w:lang w:eastAsia="pl-PL"/>
        </w:rPr>
      </w:r>
      <w:r w:rsidR="00FA0E54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A0E54">
        <w:rPr>
          <w:rFonts w:cs="Calibri"/>
          <w:bCs/>
          <w:sz w:val="24"/>
          <w:szCs w:val="24"/>
          <w:lang w:eastAsia="pl-PL"/>
        </w:rPr>
      </w:r>
      <w:r w:rsidR="00FA0E54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A0E54">
        <w:rPr>
          <w:rFonts w:cs="Calibri"/>
          <w:bCs/>
          <w:sz w:val="24"/>
          <w:szCs w:val="24"/>
          <w:lang w:eastAsia="pl-PL"/>
        </w:rPr>
      </w:r>
      <w:r w:rsidR="00FA0E54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A0E54">
        <w:rPr>
          <w:rFonts w:cs="Calibri"/>
          <w:bCs/>
          <w:sz w:val="24"/>
          <w:szCs w:val="24"/>
          <w:lang w:eastAsia="pl-PL"/>
        </w:rPr>
      </w:r>
      <w:r w:rsidR="00FA0E54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Pr="00D57516" w:rsidRDefault="00CF7F91" w:rsidP="00D9556F">
      <w:pPr>
        <w:spacing w:after="0" w:line="360" w:lineRule="auto"/>
        <w:ind w:left="284"/>
        <w:rPr>
          <w:rFonts w:cs="Calibri"/>
          <w:b/>
          <w:sz w:val="24"/>
          <w:szCs w:val="24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Wyjaśnienie:</w:t>
      </w:r>
    </w:p>
    <w:p w14:paraId="556EE70B" w14:textId="77777777" w:rsidR="00CF7F91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Mikro przedsiębiorstwo: </w:t>
      </w:r>
      <w:r w:rsidRPr="00D57516">
        <w:rPr>
          <w:rFonts w:cs="Calibri"/>
          <w:sz w:val="24"/>
          <w:szCs w:val="24"/>
          <w:lang w:eastAsia="pl-PL"/>
        </w:rPr>
        <w:t>przedsiębiorstwo</w:t>
      </w:r>
      <w:r w:rsidRPr="00D57516">
        <w:rPr>
          <w:rFonts w:cs="Calibri"/>
          <w:b/>
          <w:sz w:val="24"/>
          <w:szCs w:val="24"/>
          <w:lang w:eastAsia="pl-PL"/>
        </w:rPr>
        <w:t xml:space="preserve"> zatrudnia mniej niż 10 pracowników </w:t>
      </w:r>
      <w:r w:rsidRPr="00D57516">
        <w:rPr>
          <w:rFonts w:cs="Calibri"/>
          <w:sz w:val="24"/>
          <w:szCs w:val="24"/>
          <w:lang w:eastAsia="pl-PL"/>
        </w:rPr>
        <w:t>a jego roczny obrót nie przekracza (lub/i jego całkowity bilans roczny)</w:t>
      </w:r>
      <w:r w:rsidRPr="00D57516">
        <w:rPr>
          <w:rFonts w:cs="Calibri"/>
          <w:b/>
          <w:sz w:val="24"/>
          <w:szCs w:val="24"/>
          <w:lang w:eastAsia="pl-PL"/>
        </w:rPr>
        <w:t xml:space="preserve"> 2 milionów EUR.</w:t>
      </w:r>
    </w:p>
    <w:p w14:paraId="3920131D" w14:textId="4D120F76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Małe przedsiębiorstwo:</w:t>
      </w:r>
      <w:r w:rsidRPr="00D57516">
        <w:rPr>
          <w:rFonts w:cs="Calibri"/>
          <w:sz w:val="24"/>
          <w:szCs w:val="24"/>
          <w:lang w:eastAsia="pl-PL"/>
        </w:rPr>
        <w:t xml:space="preserve"> przedsiębiorstwo, które </w:t>
      </w:r>
      <w:r w:rsidRPr="00D57516">
        <w:rPr>
          <w:rFonts w:cs="Calibri"/>
          <w:b/>
          <w:sz w:val="24"/>
          <w:szCs w:val="24"/>
          <w:lang w:eastAsia="pl-PL"/>
        </w:rPr>
        <w:t>zatrudnia mniej niż 50 osób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="00D57516">
        <w:rPr>
          <w:rFonts w:cs="Calibri"/>
          <w:sz w:val="24"/>
          <w:szCs w:val="24"/>
          <w:lang w:eastAsia="pl-PL"/>
        </w:rPr>
        <w:br/>
      </w:r>
      <w:r w:rsidRPr="00D57516">
        <w:rPr>
          <w:rFonts w:cs="Calibri"/>
          <w:sz w:val="24"/>
          <w:szCs w:val="24"/>
          <w:lang w:eastAsia="pl-PL"/>
        </w:rPr>
        <w:t xml:space="preserve">i którego roczny obrót lub roczna suma bilansowa </w:t>
      </w:r>
      <w:r w:rsidRPr="00D57516">
        <w:rPr>
          <w:rFonts w:cs="Calibri"/>
          <w:b/>
          <w:sz w:val="24"/>
          <w:szCs w:val="24"/>
          <w:lang w:eastAsia="pl-PL"/>
        </w:rPr>
        <w:t>nie przekracza 10 milionów EUR</w:t>
      </w:r>
      <w:r w:rsidRPr="00D57516">
        <w:rPr>
          <w:rFonts w:cs="Calibri"/>
          <w:sz w:val="24"/>
          <w:szCs w:val="24"/>
          <w:lang w:eastAsia="pl-PL"/>
        </w:rPr>
        <w:t>.</w:t>
      </w:r>
    </w:p>
    <w:p w14:paraId="1E8A1F98" w14:textId="10FBDEEC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Średnie przedsiębiorstwa: </w:t>
      </w:r>
      <w:r w:rsidRPr="00D57516">
        <w:rPr>
          <w:rFonts w:cs="Calibri"/>
          <w:sz w:val="24"/>
          <w:szCs w:val="24"/>
          <w:lang w:eastAsia="pl-PL"/>
        </w:rPr>
        <w:t>przedsiębiorstwa, które nie są</w:t>
      </w:r>
      <w:r w:rsidR="00F270F1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sz w:val="24"/>
          <w:szCs w:val="24"/>
          <w:lang w:eastAsia="pl-PL"/>
        </w:rPr>
        <w:t xml:space="preserve">mikroprzedsiębiorstwami ani małymi przedsiębiorstwami i które </w:t>
      </w:r>
      <w:r w:rsidRPr="00D57516">
        <w:rPr>
          <w:rFonts w:cs="Calibri"/>
          <w:b/>
          <w:sz w:val="24"/>
          <w:szCs w:val="24"/>
          <w:lang w:eastAsia="pl-PL"/>
        </w:rPr>
        <w:t>zatrudniają mniej niż 250 osób</w:t>
      </w:r>
      <w:r w:rsidRPr="00D57516">
        <w:rPr>
          <w:rFonts w:cs="Calibri"/>
          <w:sz w:val="24"/>
          <w:szCs w:val="24"/>
          <w:lang w:eastAsia="pl-PL"/>
        </w:rPr>
        <w:t xml:space="preserve"> i których </w:t>
      </w:r>
      <w:r w:rsidRPr="00D57516">
        <w:rPr>
          <w:rFonts w:cs="Calibri"/>
          <w:b/>
          <w:sz w:val="24"/>
          <w:szCs w:val="24"/>
          <w:lang w:eastAsia="pl-PL"/>
        </w:rPr>
        <w:t>roczny obrót nie przekracza 50 milionów EUR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lub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roczna suma bilansowa nie przekracza 43 milionów EUR.</w:t>
      </w:r>
    </w:p>
    <w:p w14:paraId="33EADED0" w14:textId="77777777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en-GB"/>
        </w:rPr>
        <w:t xml:space="preserve">Duże przedsiębiorstwo: </w:t>
      </w:r>
      <w:r w:rsidRPr="00D57516">
        <w:rPr>
          <w:rFonts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6669A36F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>Tajemnica przedsiębiorstwa:</w:t>
      </w:r>
    </w:p>
    <w:p w14:paraId="5F2DF2E6" w14:textId="3BC8E79A" w:rsidR="00EF7710" w:rsidRDefault="00EF7710" w:rsidP="00865195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2569E2C0" w14:textId="6A2CB77D" w:rsidR="00865195" w:rsidRDefault="00865195" w:rsidP="00865195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CE4E2A">
        <w:rPr>
          <w:rFonts w:cs="Calibri"/>
          <w:sz w:val="24"/>
          <w:szCs w:val="24"/>
          <w:lang w:eastAsia="pl-PL"/>
        </w:rPr>
        <w:t>(należy zaznaczyć właściwy kwadrat)</w:t>
      </w:r>
    </w:p>
    <w:p w14:paraId="36B78F37" w14:textId="7BBE6C40" w:rsidR="004E0361" w:rsidRDefault="004E0361" w:rsidP="004E0361">
      <w:pPr>
        <w:numPr>
          <w:ilvl w:val="0"/>
          <w:numId w:val="68"/>
        </w:numPr>
        <w:spacing w:after="120" w:line="360" w:lineRule="auto"/>
        <w:rPr>
          <w:rFonts w:cs="Calibri"/>
          <w:b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A0E54">
        <w:rPr>
          <w:rFonts w:cs="Calibri"/>
          <w:bCs/>
          <w:sz w:val="24"/>
          <w:szCs w:val="24"/>
          <w:lang w:eastAsia="pl-PL"/>
        </w:rPr>
      </w:r>
      <w:r w:rsidR="00FA0E54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</w:t>
      </w:r>
      <w:r w:rsidR="000D4CD9" w:rsidRPr="004C2DE7">
        <w:rPr>
          <w:rFonts w:cs="Calibri"/>
          <w:b/>
          <w:sz w:val="24"/>
          <w:szCs w:val="24"/>
          <w:lang w:eastAsia="pl-PL"/>
        </w:rPr>
        <w:t>N</w:t>
      </w:r>
      <w:r w:rsidR="00EF7710" w:rsidRPr="004C2DE7">
        <w:rPr>
          <w:rFonts w:cs="Calibri"/>
          <w:b/>
          <w:sz w:val="24"/>
          <w:szCs w:val="24"/>
          <w:lang w:eastAsia="pl-PL"/>
        </w:rPr>
        <w:t>ie zawiera</w:t>
      </w:r>
    </w:p>
    <w:p w14:paraId="44CBBB14" w14:textId="77777777" w:rsidR="004E0361" w:rsidRPr="004E0361" w:rsidRDefault="004E0361" w:rsidP="00D9556F">
      <w:pPr>
        <w:numPr>
          <w:ilvl w:val="0"/>
          <w:numId w:val="68"/>
        </w:numPr>
        <w:spacing w:after="120" w:line="360" w:lineRule="auto"/>
        <w:rPr>
          <w:rFonts w:cs="Calibri"/>
          <w:b/>
          <w:sz w:val="24"/>
          <w:szCs w:val="24"/>
          <w:lang w:eastAsia="pl-PL"/>
        </w:rPr>
      </w:pPr>
      <w:r w:rsidRPr="004E036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036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FA0E54">
        <w:rPr>
          <w:rFonts w:cs="Calibri"/>
          <w:bCs/>
          <w:sz w:val="24"/>
          <w:szCs w:val="24"/>
          <w:lang w:eastAsia="pl-PL"/>
        </w:rPr>
      </w:r>
      <w:r w:rsidR="00FA0E54">
        <w:rPr>
          <w:rFonts w:cs="Calibri"/>
          <w:bCs/>
          <w:sz w:val="24"/>
          <w:szCs w:val="24"/>
          <w:lang w:eastAsia="pl-PL"/>
        </w:rPr>
        <w:fldChar w:fldCharType="separate"/>
      </w:r>
      <w:r w:rsidRPr="004E0361">
        <w:rPr>
          <w:rFonts w:cs="Calibri"/>
          <w:bCs/>
          <w:sz w:val="24"/>
          <w:szCs w:val="24"/>
          <w:lang w:eastAsia="pl-PL"/>
        </w:rPr>
        <w:fldChar w:fldCharType="end"/>
      </w:r>
      <w:r w:rsidRPr="004E0361">
        <w:rPr>
          <w:rFonts w:cs="Calibri"/>
          <w:bCs/>
          <w:sz w:val="24"/>
          <w:szCs w:val="24"/>
          <w:lang w:eastAsia="pl-PL"/>
        </w:rPr>
        <w:t xml:space="preserve"> </w:t>
      </w:r>
      <w:r w:rsidR="000D4CD9" w:rsidRPr="004E0361">
        <w:rPr>
          <w:rFonts w:cs="Calibri"/>
          <w:b/>
          <w:sz w:val="24"/>
          <w:szCs w:val="24"/>
          <w:lang w:eastAsia="pl-PL"/>
        </w:rPr>
        <w:t>Zawiera</w:t>
      </w:r>
      <w:r w:rsidRPr="004E0361">
        <w:rPr>
          <w:rFonts w:cs="Calibri"/>
          <w:b/>
          <w:sz w:val="24"/>
          <w:szCs w:val="24"/>
          <w:lang w:eastAsia="pl-PL"/>
        </w:rPr>
        <w:t xml:space="preserve"> </w:t>
      </w:r>
    </w:p>
    <w:p w14:paraId="19D07EA3" w14:textId="2A146C62" w:rsidR="00F467D0" w:rsidRDefault="00EF7710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informacj</w:t>
      </w:r>
      <w:r w:rsidR="004E0361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stanowiąc</w:t>
      </w:r>
      <w:r w:rsidR="004E0361">
        <w:rPr>
          <w:rFonts w:cs="Calibri"/>
          <w:sz w:val="24"/>
          <w:szCs w:val="24"/>
          <w:lang w:eastAsia="pl-PL"/>
        </w:rPr>
        <w:t>e</w:t>
      </w:r>
      <w:r w:rsidRPr="000D4CD9">
        <w:rPr>
          <w:rFonts w:cs="Calibri"/>
          <w:sz w:val="24"/>
          <w:szCs w:val="24"/>
          <w:lang w:eastAsia="pl-PL"/>
        </w:rPr>
        <w:t xml:space="preserve"> tajemnicę przedsiębiorstwa, w </w:t>
      </w:r>
      <w:r w:rsidRPr="00B237C6">
        <w:rPr>
          <w:rFonts w:cs="Calibri"/>
          <w:sz w:val="24"/>
          <w:szCs w:val="24"/>
          <w:lang w:eastAsia="pl-PL"/>
        </w:rPr>
        <w:t>rozumieniu art. 11 ust. 4 ustawy</w:t>
      </w:r>
      <w:r w:rsidR="000D4CD9" w:rsidRPr="00B237C6">
        <w:rPr>
          <w:rFonts w:cs="Calibri"/>
          <w:sz w:val="24"/>
          <w:szCs w:val="24"/>
          <w:lang w:eastAsia="pl-PL"/>
        </w:rPr>
        <w:t xml:space="preserve"> </w:t>
      </w:r>
      <w:r w:rsidRPr="00B237C6">
        <w:rPr>
          <w:rFonts w:cs="Calibri"/>
          <w:sz w:val="24"/>
          <w:szCs w:val="24"/>
          <w:lang w:eastAsia="pl-PL"/>
        </w:rPr>
        <w:t>z dnia 16 kwietnia 1993 r.</w:t>
      </w:r>
      <w:r w:rsidR="004E0361">
        <w:rPr>
          <w:rFonts w:cs="Calibri"/>
          <w:sz w:val="24"/>
          <w:szCs w:val="24"/>
          <w:lang w:eastAsia="pl-PL"/>
        </w:rPr>
        <w:t xml:space="preserve"> </w:t>
      </w:r>
      <w:r w:rsidRPr="00B237C6">
        <w:rPr>
          <w:rFonts w:cs="Calibri"/>
          <w:sz w:val="24"/>
          <w:szCs w:val="24"/>
          <w:lang w:eastAsia="pl-PL"/>
        </w:rPr>
        <w:t>o zwalczaniu nieuczciwej konkurencji</w:t>
      </w:r>
      <w:r w:rsidR="00963477">
        <w:rPr>
          <w:rFonts w:cs="Calibri"/>
          <w:sz w:val="24"/>
          <w:szCs w:val="24"/>
          <w:lang w:eastAsia="pl-PL"/>
        </w:rPr>
        <w:t xml:space="preserve">. </w:t>
      </w:r>
      <w:r w:rsidR="00415F6C" w:rsidRPr="00B237C6">
        <w:rPr>
          <w:rFonts w:eastAsia="Verdana" w:cs="Calibri"/>
          <w:bCs/>
          <w:sz w:val="24"/>
          <w:szCs w:val="24"/>
        </w:rPr>
        <w:t xml:space="preserve"> </w:t>
      </w:r>
    </w:p>
    <w:p w14:paraId="34E34861" w14:textId="77777777" w:rsidR="00F270F1" w:rsidRDefault="00F270F1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</w:p>
    <w:p w14:paraId="602F5B27" w14:textId="69B8A032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 xml:space="preserve">Informacje organizacyjne: </w:t>
      </w:r>
    </w:p>
    <w:p w14:paraId="625E56B4" w14:textId="77777777" w:rsidR="00CC6E1A" w:rsidRDefault="00EE6193" w:rsidP="00D9556F">
      <w:pPr>
        <w:numPr>
          <w:ilvl w:val="0"/>
          <w:numId w:val="19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</w:p>
    <w:p w14:paraId="716B39E2" w14:textId="17F663C6" w:rsidR="00EE6193" w:rsidRDefault="000D4CD9" w:rsidP="00CC6E1A">
      <w:pPr>
        <w:spacing w:after="0" w:line="360" w:lineRule="auto"/>
        <w:ind w:left="641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Pani / Pan </w:t>
      </w:r>
      <w:r w:rsidR="00EE6193"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1A6F6C72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714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lastRenderedPageBreak/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</w:t>
      </w:r>
      <w:r w:rsidR="00CC6E1A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10960FB5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</w:t>
      </w:r>
      <w:r w:rsidR="00CC6E1A">
        <w:rPr>
          <w:rFonts w:eastAsia="TimesNewRomanPS-BoldMT" w:cs="Calibri"/>
          <w:sz w:val="24"/>
          <w:szCs w:val="24"/>
          <w:lang w:eastAsia="pl-PL"/>
        </w:rPr>
        <w:t xml:space="preserve"> </w:t>
      </w:r>
      <w:r w:rsidRPr="000D4CD9">
        <w:rPr>
          <w:rFonts w:eastAsia="TimesNewRomanPS-BoldMT" w:cs="Calibri"/>
          <w:sz w:val="24"/>
          <w:szCs w:val="24"/>
          <w:lang w:eastAsia="pl-PL"/>
        </w:rPr>
        <w:t>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95A4F6D" w14:textId="48A60188" w:rsidR="00F96E39" w:rsidRDefault="00F96E39" w:rsidP="00D9556F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7FEA5584" w14:textId="77777777" w:rsidR="00237BFB" w:rsidRPr="00237BFB" w:rsidRDefault="00237BFB" w:rsidP="00F270F1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4286A6D" w14:textId="48D2B38B" w:rsidR="00AA1B4E" w:rsidRPr="00623C63" w:rsidRDefault="00AA1B4E" w:rsidP="00F270F1">
      <w:pPr>
        <w:widowControl w:val="0"/>
        <w:numPr>
          <w:ilvl w:val="0"/>
          <w:numId w:val="21"/>
        </w:numPr>
        <w:suppressAutoHyphens/>
        <w:autoSpaceDE w:val="0"/>
        <w:spacing w:after="0" w:line="360" w:lineRule="auto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F96E39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10469E9" w:rsidR="00EF7710" w:rsidRPr="000B67F1" w:rsidRDefault="00EF7710" w:rsidP="00D9556F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 xml:space="preserve">*    jeżeli nie dotyczy </w:t>
      </w:r>
      <w:r w:rsidR="00CC6E1A">
        <w:rPr>
          <w:rFonts w:cs="Calibri"/>
          <w:i/>
          <w:sz w:val="20"/>
          <w:szCs w:val="20"/>
          <w:lang w:eastAsia="pl-PL"/>
        </w:rPr>
        <w:t>powinno się</w:t>
      </w:r>
      <w:r w:rsidRPr="000B67F1">
        <w:rPr>
          <w:rFonts w:cs="Calibri"/>
          <w:i/>
          <w:sz w:val="20"/>
          <w:szCs w:val="20"/>
          <w:lang w:eastAsia="pl-PL"/>
        </w:rPr>
        <w:t xml:space="preserve">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0B47EF">
      <w:headerReference w:type="default" r:id="rId8"/>
      <w:footerReference w:type="default" r:id="rId9"/>
      <w:pgSz w:w="11906" w:h="16838"/>
      <w:pgMar w:top="1276" w:right="1418" w:bottom="1531" w:left="1418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CC851" w14:textId="77777777" w:rsidR="00FA0E54" w:rsidRDefault="00FA0E54" w:rsidP="00DB577B">
      <w:pPr>
        <w:spacing w:after="0" w:line="240" w:lineRule="auto"/>
      </w:pPr>
      <w:r>
        <w:separator/>
      </w:r>
    </w:p>
  </w:endnote>
  <w:endnote w:type="continuationSeparator" w:id="0">
    <w:p w14:paraId="64586DAF" w14:textId="77777777" w:rsidR="00FA0E54" w:rsidRDefault="00FA0E54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0C925" w14:textId="32C3E1A9" w:rsidR="00FA0E54" w:rsidRPr="003D70DF" w:rsidRDefault="00FA0E54">
    <w:pPr>
      <w:pStyle w:val="Stopka"/>
      <w:jc w:val="center"/>
      <w:rPr>
        <w:rFonts w:ascii="Calibri" w:hAnsi="Calibri" w:cs="Calibri"/>
        <w:b/>
      </w:rPr>
    </w:pPr>
    <w:r w:rsidRPr="003D70DF">
      <w:rPr>
        <w:rFonts w:ascii="Calibri" w:hAnsi="Calibri" w:cs="Calibri"/>
        <w:b/>
      </w:rPr>
      <w:t xml:space="preserve">Strona </w:t>
    </w:r>
    <w:r w:rsidRPr="003D70DF">
      <w:rPr>
        <w:rFonts w:ascii="Calibri" w:hAnsi="Calibri" w:cs="Calibri"/>
        <w:b/>
        <w:bCs/>
      </w:rPr>
      <w:fldChar w:fldCharType="begin"/>
    </w:r>
    <w:r w:rsidRPr="003D70DF">
      <w:rPr>
        <w:rFonts w:ascii="Calibri" w:hAnsi="Calibri" w:cs="Calibri"/>
        <w:b/>
        <w:bCs/>
      </w:rPr>
      <w:instrText>PAGE</w:instrText>
    </w:r>
    <w:r w:rsidRPr="003D70DF">
      <w:rPr>
        <w:rFonts w:ascii="Calibri" w:hAnsi="Calibri" w:cs="Calibri"/>
        <w:b/>
        <w:bCs/>
      </w:rPr>
      <w:fldChar w:fldCharType="separate"/>
    </w:r>
    <w:r w:rsidRPr="003D70DF">
      <w:rPr>
        <w:rFonts w:ascii="Calibri" w:hAnsi="Calibri" w:cs="Calibri"/>
        <w:b/>
        <w:bCs/>
      </w:rPr>
      <w:t>2</w:t>
    </w:r>
    <w:r w:rsidRPr="003D70DF">
      <w:rPr>
        <w:rFonts w:ascii="Calibri" w:hAnsi="Calibri" w:cs="Calibri"/>
        <w:b/>
        <w:bCs/>
      </w:rPr>
      <w:fldChar w:fldCharType="end"/>
    </w:r>
    <w:r w:rsidRPr="003D70DF">
      <w:rPr>
        <w:rFonts w:ascii="Calibri" w:hAnsi="Calibri" w:cs="Calibri"/>
        <w:b/>
      </w:rPr>
      <w:t xml:space="preserve"> z </w:t>
    </w:r>
    <w:r w:rsidRPr="003D70DF">
      <w:rPr>
        <w:rFonts w:ascii="Calibri" w:hAnsi="Calibri" w:cs="Calibri"/>
        <w:b/>
        <w:bCs/>
      </w:rPr>
      <w:fldChar w:fldCharType="begin"/>
    </w:r>
    <w:r w:rsidRPr="003D70DF">
      <w:rPr>
        <w:rFonts w:ascii="Calibri" w:hAnsi="Calibri" w:cs="Calibri"/>
        <w:b/>
        <w:bCs/>
      </w:rPr>
      <w:instrText>NUMPAGES</w:instrText>
    </w:r>
    <w:r w:rsidRPr="003D70DF">
      <w:rPr>
        <w:rFonts w:ascii="Calibri" w:hAnsi="Calibri" w:cs="Calibri"/>
        <w:b/>
        <w:bCs/>
      </w:rPr>
      <w:fldChar w:fldCharType="separate"/>
    </w:r>
    <w:r w:rsidRPr="003D70DF">
      <w:rPr>
        <w:rFonts w:ascii="Calibri" w:hAnsi="Calibri" w:cs="Calibri"/>
        <w:b/>
        <w:bCs/>
      </w:rPr>
      <w:t>2</w:t>
    </w:r>
    <w:r w:rsidRPr="003D70DF">
      <w:rPr>
        <w:rFonts w:ascii="Calibri" w:hAnsi="Calibri" w:cs="Calibri"/>
        <w:b/>
        <w:bCs/>
      </w:rPr>
      <w:fldChar w:fldCharType="end"/>
    </w:r>
  </w:p>
  <w:p w14:paraId="712CCF21" w14:textId="77777777" w:rsidR="00FA0E54" w:rsidRPr="007B17EA" w:rsidRDefault="00FA0E54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DCE76" w14:textId="77777777" w:rsidR="00FA0E54" w:rsidRDefault="00FA0E54" w:rsidP="00DB577B">
      <w:pPr>
        <w:spacing w:after="0" w:line="240" w:lineRule="auto"/>
      </w:pPr>
      <w:r>
        <w:separator/>
      </w:r>
    </w:p>
  </w:footnote>
  <w:footnote w:type="continuationSeparator" w:id="0">
    <w:p w14:paraId="4749ADDC" w14:textId="77777777" w:rsidR="00FA0E54" w:rsidRDefault="00FA0E54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47237" w14:textId="6D9B0611" w:rsidR="00FA0E54" w:rsidRDefault="00FA0E54">
    <w:pPr>
      <w:pStyle w:val="Nagwek"/>
      <w:rPr>
        <w:noProof/>
        <w:sz w:val="18"/>
        <w:szCs w:val="18"/>
      </w:rPr>
    </w:pPr>
    <w:r>
      <w:rPr>
        <w:rFonts w:ascii="Calibri" w:hAnsi="Calibri" w:cs="Calibri"/>
        <w:b/>
        <w:i/>
        <w:noProof/>
        <w:sz w:val="20"/>
        <w:szCs w:val="20"/>
      </w:rPr>
      <w:pict w14:anchorId="78D3DD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2056" type="#_x0000_t75" style="position:absolute;margin-left:-.05pt;margin-top:8pt;width:164.95pt;height:46.95pt;z-index:251658240;visibility:visible">
          <v:imagedata r:id="rId1" o:title="logo ur"/>
        </v:shape>
      </w:pict>
    </w:r>
  </w:p>
  <w:p w14:paraId="2ED48A1B" w14:textId="5B372533" w:rsidR="00FA0E54" w:rsidRDefault="00FA0E54">
    <w:pPr>
      <w:pStyle w:val="Nagwek"/>
      <w:rPr>
        <w:noProof/>
        <w:sz w:val="18"/>
        <w:szCs w:val="18"/>
      </w:rPr>
    </w:pPr>
  </w:p>
  <w:p w14:paraId="7382B5A1" w14:textId="787EE9C8" w:rsidR="00FA0E54" w:rsidRDefault="00FA0E54">
    <w:pPr>
      <w:pStyle w:val="Nagwek"/>
    </w:pPr>
  </w:p>
  <w:p w14:paraId="37DB8715" w14:textId="65BC27CA" w:rsidR="00FA0E54" w:rsidRDefault="00FA0E54">
    <w:pPr>
      <w:pStyle w:val="Nagwek"/>
    </w:pPr>
  </w:p>
  <w:p w14:paraId="3D5643A1" w14:textId="68594155" w:rsidR="00FA0E54" w:rsidRDefault="00FA0E54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7A19746E" w14:textId="5849B0C9" w:rsidR="00FA0E54" w:rsidRPr="00DD7C86" w:rsidRDefault="00FA0E54" w:rsidP="00DD7C86">
    <w:pPr>
      <w:autoSpaceDE w:val="0"/>
      <w:spacing w:line="276" w:lineRule="auto"/>
      <w:rPr>
        <w:rFonts w:cs="Calibri"/>
        <w:b/>
      </w:rPr>
    </w:pPr>
    <w:r w:rsidRPr="00303E44">
      <w:rPr>
        <w:rFonts w:cs="Calibri"/>
        <w:b/>
      </w:rPr>
      <w:t xml:space="preserve">Załącznik Nr </w:t>
    </w:r>
    <w:r>
      <w:rPr>
        <w:rFonts w:cs="Calibri"/>
        <w:b/>
      </w:rPr>
      <w:t>1</w:t>
    </w:r>
    <w:r w:rsidRPr="00303E44">
      <w:rPr>
        <w:rFonts w:cs="Calibri"/>
        <w:b/>
      </w:rPr>
      <w:t xml:space="preserve"> do SWZ</w:t>
    </w:r>
    <w:r w:rsidRPr="00303E44">
      <w:rPr>
        <w:rFonts w:cs="Calibri"/>
        <w:b/>
      </w:rPr>
      <w:br/>
      <w:t>Nr zamówienia: DZiK-DZP.2921.</w:t>
    </w:r>
    <w:r>
      <w:rPr>
        <w:rFonts w:cs="Calibri"/>
        <w:b/>
      </w:rPr>
      <w:t>4</w:t>
    </w:r>
    <w:r w:rsidRPr="00303E44">
      <w:rPr>
        <w:rFonts w:cs="Calibri"/>
        <w:b/>
      </w:rPr>
      <w:t>.202</w:t>
    </w:r>
    <w:r>
      <w:rPr>
        <w:rFonts w:cs="Calibri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5106A1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AD40C56"/>
    <w:multiLevelType w:val="hybridMultilevel"/>
    <w:tmpl w:val="63983BF2"/>
    <w:lvl w:ilvl="0" w:tplc="2F1EDA16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0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1" w15:restartNumberingAfterBreak="0">
    <w:nsid w:val="14AB0BA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1732082F"/>
    <w:multiLevelType w:val="hybridMultilevel"/>
    <w:tmpl w:val="C8F26700"/>
    <w:lvl w:ilvl="0" w:tplc="DA14CA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8285EA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195F08D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1B5B2279"/>
    <w:multiLevelType w:val="hybridMultilevel"/>
    <w:tmpl w:val="55F87A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7" w15:restartNumberingAfterBreak="0">
    <w:nsid w:val="1C285E1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1E253BD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0" w15:restartNumberingAfterBreak="0">
    <w:nsid w:val="25932A3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25F4492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 w15:restartNumberingAfterBreak="0">
    <w:nsid w:val="26B818C6"/>
    <w:multiLevelType w:val="hybridMultilevel"/>
    <w:tmpl w:val="E6DE6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D96C1D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5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6" w15:restartNumberingAfterBreak="0">
    <w:nsid w:val="308E70E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8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9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0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1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32" w15:restartNumberingAfterBreak="0">
    <w:nsid w:val="35F24FD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3" w15:restartNumberingAfterBreak="0">
    <w:nsid w:val="36175FD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4" w15:restartNumberingAfterBreak="0">
    <w:nsid w:val="36BB5777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5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DD389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50D4C2D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0" w15:restartNumberingAfterBreak="0">
    <w:nsid w:val="481764A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1" w15:restartNumberingAfterBreak="0">
    <w:nsid w:val="487F6D2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2" w15:restartNumberingAfterBreak="0">
    <w:nsid w:val="4D7D692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3" w15:restartNumberingAfterBreak="0">
    <w:nsid w:val="51184D7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4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5" w15:restartNumberingAfterBreak="0">
    <w:nsid w:val="516C4FC6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6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7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8" w15:restartNumberingAfterBreak="0">
    <w:nsid w:val="58226AB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9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 w15:restartNumberingAfterBreak="0">
    <w:nsid w:val="604C153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17F00B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4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62A407FE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6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57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8" w15:restartNumberingAfterBreak="0">
    <w:nsid w:val="66E9556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1" w15:restartNumberingAfterBreak="0">
    <w:nsid w:val="7120310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2" w15:restartNumberingAfterBreak="0">
    <w:nsid w:val="713A01CB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74CD387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6" w15:restartNumberingAfterBreak="0">
    <w:nsid w:val="74DA1ED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7" w15:restartNumberingAfterBreak="0">
    <w:nsid w:val="774B4997"/>
    <w:multiLevelType w:val="hybridMultilevel"/>
    <w:tmpl w:val="DBA4B74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8" w15:restartNumberingAfterBreak="0">
    <w:nsid w:val="79D10F2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9" w15:restartNumberingAfterBreak="0">
    <w:nsid w:val="7F3B4DF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  <w:num w:numId="2">
    <w:abstractNumId w:val="63"/>
  </w:num>
  <w:num w:numId="3">
    <w:abstractNumId w:val="38"/>
  </w:num>
  <w:num w:numId="4">
    <w:abstractNumId w:val="59"/>
  </w:num>
  <w:num w:numId="5">
    <w:abstractNumId w:val="52"/>
  </w:num>
  <w:num w:numId="6">
    <w:abstractNumId w:val="50"/>
    <w:lvlOverride w:ilvl="0">
      <w:startOverride w:val="1"/>
    </w:lvlOverride>
  </w:num>
  <w:num w:numId="7">
    <w:abstractNumId w:val="36"/>
    <w:lvlOverride w:ilvl="0">
      <w:startOverride w:val="1"/>
    </w:lvlOverride>
  </w:num>
  <w:num w:numId="8">
    <w:abstractNumId w:val="19"/>
  </w:num>
  <w:num w:numId="9">
    <w:abstractNumId w:val="35"/>
  </w:num>
  <w:num w:numId="10">
    <w:abstractNumId w:val="22"/>
  </w:num>
  <w:num w:numId="11">
    <w:abstractNumId w:val="31"/>
  </w:num>
  <w:num w:numId="12">
    <w:abstractNumId w:val="5"/>
  </w:num>
  <w:num w:numId="13">
    <w:abstractNumId w:val="64"/>
  </w:num>
  <w:num w:numId="14">
    <w:abstractNumId w:val="8"/>
  </w:num>
  <w:num w:numId="15">
    <w:abstractNumId w:val="13"/>
  </w:num>
  <w:num w:numId="16">
    <w:abstractNumId w:val="47"/>
  </w:num>
  <w:num w:numId="17">
    <w:abstractNumId w:val="57"/>
  </w:num>
  <w:num w:numId="18">
    <w:abstractNumId w:val="54"/>
  </w:num>
  <w:num w:numId="19">
    <w:abstractNumId w:val="4"/>
  </w:num>
  <w:num w:numId="20">
    <w:abstractNumId w:val="27"/>
  </w:num>
  <w:num w:numId="21">
    <w:abstractNumId w:val="1"/>
  </w:num>
  <w:num w:numId="22">
    <w:abstractNumId w:val="60"/>
  </w:num>
  <w:num w:numId="23">
    <w:abstractNumId w:val="25"/>
  </w:num>
  <w:num w:numId="24">
    <w:abstractNumId w:val="44"/>
  </w:num>
  <w:num w:numId="25">
    <w:abstractNumId w:val="10"/>
  </w:num>
  <w:num w:numId="26">
    <w:abstractNumId w:val="7"/>
  </w:num>
  <w:num w:numId="27">
    <w:abstractNumId w:val="49"/>
  </w:num>
  <w:num w:numId="28">
    <w:abstractNumId w:val="45"/>
  </w:num>
  <w:num w:numId="29">
    <w:abstractNumId w:val="28"/>
  </w:num>
  <w:num w:numId="30">
    <w:abstractNumId w:val="29"/>
  </w:num>
  <w:num w:numId="31">
    <w:abstractNumId w:val="16"/>
  </w:num>
  <w:num w:numId="32">
    <w:abstractNumId w:val="67"/>
  </w:num>
  <w:num w:numId="33">
    <w:abstractNumId w:val="56"/>
  </w:num>
  <w:num w:numId="34">
    <w:abstractNumId w:val="9"/>
  </w:num>
  <w:num w:numId="35">
    <w:abstractNumId w:val="46"/>
  </w:num>
  <w:num w:numId="36">
    <w:abstractNumId w:val="12"/>
  </w:num>
  <w:num w:numId="37">
    <w:abstractNumId w:val="30"/>
  </w:num>
  <w:num w:numId="38">
    <w:abstractNumId w:val="65"/>
  </w:num>
  <w:num w:numId="39">
    <w:abstractNumId w:val="26"/>
  </w:num>
  <w:num w:numId="40">
    <w:abstractNumId w:val="55"/>
  </w:num>
  <w:num w:numId="41">
    <w:abstractNumId w:val="61"/>
  </w:num>
  <w:num w:numId="42">
    <w:abstractNumId w:val="32"/>
  </w:num>
  <w:num w:numId="43">
    <w:abstractNumId w:val="53"/>
  </w:num>
  <w:num w:numId="44">
    <w:abstractNumId w:val="66"/>
  </w:num>
  <w:num w:numId="45">
    <w:abstractNumId w:val="40"/>
  </w:num>
  <w:num w:numId="46">
    <w:abstractNumId w:val="51"/>
  </w:num>
  <w:num w:numId="47">
    <w:abstractNumId w:val="37"/>
  </w:num>
  <w:num w:numId="48">
    <w:abstractNumId w:val="39"/>
  </w:num>
  <w:num w:numId="49">
    <w:abstractNumId w:val="14"/>
  </w:num>
  <w:num w:numId="50">
    <w:abstractNumId w:val="24"/>
  </w:num>
  <w:num w:numId="51">
    <w:abstractNumId w:val="17"/>
  </w:num>
  <w:num w:numId="52">
    <w:abstractNumId w:val="42"/>
  </w:num>
  <w:num w:numId="53">
    <w:abstractNumId w:val="20"/>
  </w:num>
  <w:num w:numId="54">
    <w:abstractNumId w:val="68"/>
  </w:num>
  <w:num w:numId="55">
    <w:abstractNumId w:val="41"/>
  </w:num>
  <w:num w:numId="56">
    <w:abstractNumId w:val="69"/>
  </w:num>
  <w:num w:numId="57">
    <w:abstractNumId w:val="15"/>
  </w:num>
  <w:num w:numId="58">
    <w:abstractNumId w:val="43"/>
  </w:num>
  <w:num w:numId="59">
    <w:abstractNumId w:val="11"/>
  </w:num>
  <w:num w:numId="60">
    <w:abstractNumId w:val="48"/>
  </w:num>
  <w:num w:numId="61">
    <w:abstractNumId w:val="6"/>
  </w:num>
  <w:num w:numId="62">
    <w:abstractNumId w:val="34"/>
  </w:num>
  <w:num w:numId="63">
    <w:abstractNumId w:val="62"/>
  </w:num>
  <w:num w:numId="64">
    <w:abstractNumId w:val="58"/>
  </w:num>
  <w:num w:numId="65">
    <w:abstractNumId w:val="18"/>
  </w:num>
  <w:num w:numId="66">
    <w:abstractNumId w:val="33"/>
  </w:num>
  <w:num w:numId="67">
    <w:abstractNumId w:val="21"/>
  </w:num>
  <w:num w:numId="68">
    <w:abstractNumId w:val="2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577B"/>
    <w:rsid w:val="00001E6F"/>
    <w:rsid w:val="000054C9"/>
    <w:rsid w:val="00010300"/>
    <w:rsid w:val="00023076"/>
    <w:rsid w:val="00023DDA"/>
    <w:rsid w:val="000245CE"/>
    <w:rsid w:val="00025C9D"/>
    <w:rsid w:val="000266E7"/>
    <w:rsid w:val="00027C5F"/>
    <w:rsid w:val="00030E28"/>
    <w:rsid w:val="00031541"/>
    <w:rsid w:val="00032057"/>
    <w:rsid w:val="00032DA5"/>
    <w:rsid w:val="00036893"/>
    <w:rsid w:val="00036C32"/>
    <w:rsid w:val="00036FE8"/>
    <w:rsid w:val="00037655"/>
    <w:rsid w:val="00041A98"/>
    <w:rsid w:val="00043A64"/>
    <w:rsid w:val="000453DF"/>
    <w:rsid w:val="000454FC"/>
    <w:rsid w:val="00046A4D"/>
    <w:rsid w:val="0005387E"/>
    <w:rsid w:val="00060AB5"/>
    <w:rsid w:val="00074A28"/>
    <w:rsid w:val="00075563"/>
    <w:rsid w:val="0007743E"/>
    <w:rsid w:val="00080DE5"/>
    <w:rsid w:val="00081091"/>
    <w:rsid w:val="00086B64"/>
    <w:rsid w:val="00090025"/>
    <w:rsid w:val="000A0570"/>
    <w:rsid w:val="000A0795"/>
    <w:rsid w:val="000A7894"/>
    <w:rsid w:val="000B47EF"/>
    <w:rsid w:val="000B59A6"/>
    <w:rsid w:val="000B67F1"/>
    <w:rsid w:val="000B6818"/>
    <w:rsid w:val="000C0BC2"/>
    <w:rsid w:val="000C1D67"/>
    <w:rsid w:val="000C3B1A"/>
    <w:rsid w:val="000C52BA"/>
    <w:rsid w:val="000C5BC0"/>
    <w:rsid w:val="000C61AE"/>
    <w:rsid w:val="000C6C76"/>
    <w:rsid w:val="000D3926"/>
    <w:rsid w:val="000D4CD9"/>
    <w:rsid w:val="000D5B4C"/>
    <w:rsid w:val="000D7F15"/>
    <w:rsid w:val="000E2779"/>
    <w:rsid w:val="000F3894"/>
    <w:rsid w:val="001063D2"/>
    <w:rsid w:val="00121629"/>
    <w:rsid w:val="001225ED"/>
    <w:rsid w:val="00133DD0"/>
    <w:rsid w:val="001355E7"/>
    <w:rsid w:val="00136406"/>
    <w:rsid w:val="00136971"/>
    <w:rsid w:val="00136CC9"/>
    <w:rsid w:val="00143122"/>
    <w:rsid w:val="00143AE3"/>
    <w:rsid w:val="00145EC2"/>
    <w:rsid w:val="001472F7"/>
    <w:rsid w:val="00147B94"/>
    <w:rsid w:val="00151B71"/>
    <w:rsid w:val="00154E99"/>
    <w:rsid w:val="001561FE"/>
    <w:rsid w:val="0016027C"/>
    <w:rsid w:val="00162FA1"/>
    <w:rsid w:val="001675DA"/>
    <w:rsid w:val="00173C70"/>
    <w:rsid w:val="00186DAD"/>
    <w:rsid w:val="00192107"/>
    <w:rsid w:val="00192DD4"/>
    <w:rsid w:val="001A21E9"/>
    <w:rsid w:val="001A41F0"/>
    <w:rsid w:val="001A44EF"/>
    <w:rsid w:val="001A4545"/>
    <w:rsid w:val="001A5746"/>
    <w:rsid w:val="001A6CBC"/>
    <w:rsid w:val="001B4D94"/>
    <w:rsid w:val="001C28FC"/>
    <w:rsid w:val="001C3FFF"/>
    <w:rsid w:val="001D2D44"/>
    <w:rsid w:val="001D3F2C"/>
    <w:rsid w:val="001E2883"/>
    <w:rsid w:val="001E30EC"/>
    <w:rsid w:val="001E7199"/>
    <w:rsid w:val="001E76D3"/>
    <w:rsid w:val="001F08FD"/>
    <w:rsid w:val="001F1A6B"/>
    <w:rsid w:val="001F4B3E"/>
    <w:rsid w:val="001F720C"/>
    <w:rsid w:val="001F7C31"/>
    <w:rsid w:val="002038A6"/>
    <w:rsid w:val="0021339F"/>
    <w:rsid w:val="002158CC"/>
    <w:rsid w:val="0021738E"/>
    <w:rsid w:val="0022067D"/>
    <w:rsid w:val="0022320D"/>
    <w:rsid w:val="00224E68"/>
    <w:rsid w:val="002270ED"/>
    <w:rsid w:val="00231292"/>
    <w:rsid w:val="002313C0"/>
    <w:rsid w:val="002334C7"/>
    <w:rsid w:val="00237BFB"/>
    <w:rsid w:val="00243007"/>
    <w:rsid w:val="00246286"/>
    <w:rsid w:val="002465C9"/>
    <w:rsid w:val="002508E2"/>
    <w:rsid w:val="00250AD8"/>
    <w:rsid w:val="002523A3"/>
    <w:rsid w:val="0026024F"/>
    <w:rsid w:val="002619C5"/>
    <w:rsid w:val="002627E9"/>
    <w:rsid w:val="00264BDA"/>
    <w:rsid w:val="00267489"/>
    <w:rsid w:val="00273AF5"/>
    <w:rsid w:val="0027457E"/>
    <w:rsid w:val="00274AB8"/>
    <w:rsid w:val="0027574E"/>
    <w:rsid w:val="00282F3D"/>
    <w:rsid w:val="002858EC"/>
    <w:rsid w:val="00291FEF"/>
    <w:rsid w:val="00292267"/>
    <w:rsid w:val="002A210B"/>
    <w:rsid w:val="002A4B92"/>
    <w:rsid w:val="002A4FED"/>
    <w:rsid w:val="002A5079"/>
    <w:rsid w:val="002B20BD"/>
    <w:rsid w:val="002B250A"/>
    <w:rsid w:val="002B2FBF"/>
    <w:rsid w:val="002C2BDB"/>
    <w:rsid w:val="002C47D3"/>
    <w:rsid w:val="002C52B2"/>
    <w:rsid w:val="002D3711"/>
    <w:rsid w:val="002D6DC4"/>
    <w:rsid w:val="002D75EB"/>
    <w:rsid w:val="002E27E2"/>
    <w:rsid w:val="002E2FB3"/>
    <w:rsid w:val="002E65BB"/>
    <w:rsid w:val="002E6C4B"/>
    <w:rsid w:val="002E7CC7"/>
    <w:rsid w:val="002E7EC2"/>
    <w:rsid w:val="002F2187"/>
    <w:rsid w:val="002F7FAF"/>
    <w:rsid w:val="003017D3"/>
    <w:rsid w:val="00301DB7"/>
    <w:rsid w:val="00313EBB"/>
    <w:rsid w:val="003179EB"/>
    <w:rsid w:val="00320075"/>
    <w:rsid w:val="00321E07"/>
    <w:rsid w:val="003254FE"/>
    <w:rsid w:val="00325B67"/>
    <w:rsid w:val="0032650B"/>
    <w:rsid w:val="00326E56"/>
    <w:rsid w:val="003313CF"/>
    <w:rsid w:val="00331546"/>
    <w:rsid w:val="003352BE"/>
    <w:rsid w:val="00335E5F"/>
    <w:rsid w:val="0033764D"/>
    <w:rsid w:val="003378D0"/>
    <w:rsid w:val="00342360"/>
    <w:rsid w:val="00345812"/>
    <w:rsid w:val="00345882"/>
    <w:rsid w:val="00347647"/>
    <w:rsid w:val="0035013E"/>
    <w:rsid w:val="003524FB"/>
    <w:rsid w:val="003530EB"/>
    <w:rsid w:val="00354428"/>
    <w:rsid w:val="003557E3"/>
    <w:rsid w:val="00355DE0"/>
    <w:rsid w:val="00356194"/>
    <w:rsid w:val="00362864"/>
    <w:rsid w:val="00373598"/>
    <w:rsid w:val="0037519A"/>
    <w:rsid w:val="00377A3C"/>
    <w:rsid w:val="00382772"/>
    <w:rsid w:val="00382B8F"/>
    <w:rsid w:val="003835FA"/>
    <w:rsid w:val="00384B7F"/>
    <w:rsid w:val="003931FE"/>
    <w:rsid w:val="00393A9F"/>
    <w:rsid w:val="00395FCB"/>
    <w:rsid w:val="0039691B"/>
    <w:rsid w:val="003A0C3B"/>
    <w:rsid w:val="003A3027"/>
    <w:rsid w:val="003A5B89"/>
    <w:rsid w:val="003A60C1"/>
    <w:rsid w:val="003B0975"/>
    <w:rsid w:val="003B47F5"/>
    <w:rsid w:val="003B5676"/>
    <w:rsid w:val="003B645E"/>
    <w:rsid w:val="003C7DF1"/>
    <w:rsid w:val="003D646F"/>
    <w:rsid w:val="003D68C1"/>
    <w:rsid w:val="003D6A59"/>
    <w:rsid w:val="003D70DF"/>
    <w:rsid w:val="003E295B"/>
    <w:rsid w:val="003E5153"/>
    <w:rsid w:val="003E5BF5"/>
    <w:rsid w:val="003F0727"/>
    <w:rsid w:val="003F0CEB"/>
    <w:rsid w:val="003F1984"/>
    <w:rsid w:val="003F1A1F"/>
    <w:rsid w:val="00403444"/>
    <w:rsid w:val="0040729F"/>
    <w:rsid w:val="004078A9"/>
    <w:rsid w:val="00407C20"/>
    <w:rsid w:val="004106FC"/>
    <w:rsid w:val="0041532C"/>
    <w:rsid w:val="00415F6C"/>
    <w:rsid w:val="00417645"/>
    <w:rsid w:val="004179ED"/>
    <w:rsid w:val="004231E9"/>
    <w:rsid w:val="00423BBA"/>
    <w:rsid w:val="00426700"/>
    <w:rsid w:val="0043105C"/>
    <w:rsid w:val="00431628"/>
    <w:rsid w:val="0044028D"/>
    <w:rsid w:val="00441C47"/>
    <w:rsid w:val="00445555"/>
    <w:rsid w:val="00446B4D"/>
    <w:rsid w:val="004477F5"/>
    <w:rsid w:val="00454DAC"/>
    <w:rsid w:val="004554D6"/>
    <w:rsid w:val="00457068"/>
    <w:rsid w:val="0046038F"/>
    <w:rsid w:val="00463164"/>
    <w:rsid w:val="00467DB8"/>
    <w:rsid w:val="004707A6"/>
    <w:rsid w:val="00470C03"/>
    <w:rsid w:val="0047228E"/>
    <w:rsid w:val="00475FDC"/>
    <w:rsid w:val="004778A6"/>
    <w:rsid w:val="0048762C"/>
    <w:rsid w:val="00490576"/>
    <w:rsid w:val="00496DCD"/>
    <w:rsid w:val="004A3318"/>
    <w:rsid w:val="004A4303"/>
    <w:rsid w:val="004A4DD0"/>
    <w:rsid w:val="004B58D5"/>
    <w:rsid w:val="004B7540"/>
    <w:rsid w:val="004C0FA5"/>
    <w:rsid w:val="004C1AFB"/>
    <w:rsid w:val="004C2DE7"/>
    <w:rsid w:val="004C4310"/>
    <w:rsid w:val="004D0BA5"/>
    <w:rsid w:val="004D69F6"/>
    <w:rsid w:val="004D7D8A"/>
    <w:rsid w:val="004D7F5E"/>
    <w:rsid w:val="004E0361"/>
    <w:rsid w:val="004E1A20"/>
    <w:rsid w:val="004E3B51"/>
    <w:rsid w:val="0051538D"/>
    <w:rsid w:val="00525B2E"/>
    <w:rsid w:val="00530BE4"/>
    <w:rsid w:val="005359B1"/>
    <w:rsid w:val="005406CF"/>
    <w:rsid w:val="005407BF"/>
    <w:rsid w:val="00543D02"/>
    <w:rsid w:val="00547791"/>
    <w:rsid w:val="0055111D"/>
    <w:rsid w:val="00553C34"/>
    <w:rsid w:val="00557578"/>
    <w:rsid w:val="00564604"/>
    <w:rsid w:val="0056555E"/>
    <w:rsid w:val="00570E84"/>
    <w:rsid w:val="00571382"/>
    <w:rsid w:val="0057166B"/>
    <w:rsid w:val="00571CBE"/>
    <w:rsid w:val="00573BE3"/>
    <w:rsid w:val="00574213"/>
    <w:rsid w:val="00574615"/>
    <w:rsid w:val="00576502"/>
    <w:rsid w:val="00586F74"/>
    <w:rsid w:val="00592A80"/>
    <w:rsid w:val="00594142"/>
    <w:rsid w:val="00594E2A"/>
    <w:rsid w:val="005A6D60"/>
    <w:rsid w:val="005B109B"/>
    <w:rsid w:val="005B1CD6"/>
    <w:rsid w:val="005B5314"/>
    <w:rsid w:val="005B66D2"/>
    <w:rsid w:val="005B7353"/>
    <w:rsid w:val="005B74FB"/>
    <w:rsid w:val="005C0259"/>
    <w:rsid w:val="005C3E15"/>
    <w:rsid w:val="005C4EF5"/>
    <w:rsid w:val="005D6892"/>
    <w:rsid w:val="005E47E0"/>
    <w:rsid w:val="005E4FEB"/>
    <w:rsid w:val="005E6253"/>
    <w:rsid w:val="005F07A8"/>
    <w:rsid w:val="005F2D99"/>
    <w:rsid w:val="005F3CD3"/>
    <w:rsid w:val="005F3F3B"/>
    <w:rsid w:val="005F5BC3"/>
    <w:rsid w:val="00602E7B"/>
    <w:rsid w:val="00604156"/>
    <w:rsid w:val="006062FD"/>
    <w:rsid w:val="00610F6B"/>
    <w:rsid w:val="006145F8"/>
    <w:rsid w:val="006162EF"/>
    <w:rsid w:val="00622086"/>
    <w:rsid w:val="00623C63"/>
    <w:rsid w:val="00625EE7"/>
    <w:rsid w:val="006269FC"/>
    <w:rsid w:val="006278AE"/>
    <w:rsid w:val="00630B3B"/>
    <w:rsid w:val="00631507"/>
    <w:rsid w:val="00634D56"/>
    <w:rsid w:val="006400FA"/>
    <w:rsid w:val="00640D55"/>
    <w:rsid w:val="006416B7"/>
    <w:rsid w:val="006427B6"/>
    <w:rsid w:val="00643445"/>
    <w:rsid w:val="0065440E"/>
    <w:rsid w:val="00656378"/>
    <w:rsid w:val="00661F61"/>
    <w:rsid w:val="00662D2F"/>
    <w:rsid w:val="00673307"/>
    <w:rsid w:val="006746DD"/>
    <w:rsid w:val="00674A98"/>
    <w:rsid w:val="006758CC"/>
    <w:rsid w:val="00680784"/>
    <w:rsid w:val="00682AD1"/>
    <w:rsid w:val="00687000"/>
    <w:rsid w:val="00687190"/>
    <w:rsid w:val="0069361D"/>
    <w:rsid w:val="00694C76"/>
    <w:rsid w:val="006A199F"/>
    <w:rsid w:val="006A4985"/>
    <w:rsid w:val="006A54A5"/>
    <w:rsid w:val="006A7135"/>
    <w:rsid w:val="006B4239"/>
    <w:rsid w:val="006B6596"/>
    <w:rsid w:val="006C2459"/>
    <w:rsid w:val="006D503A"/>
    <w:rsid w:val="006E07EC"/>
    <w:rsid w:val="006E3019"/>
    <w:rsid w:val="006E6B85"/>
    <w:rsid w:val="006E7162"/>
    <w:rsid w:val="006E7719"/>
    <w:rsid w:val="006F01AC"/>
    <w:rsid w:val="006F18F8"/>
    <w:rsid w:val="006F7833"/>
    <w:rsid w:val="00703346"/>
    <w:rsid w:val="00710A9F"/>
    <w:rsid w:val="00710FAF"/>
    <w:rsid w:val="007116DB"/>
    <w:rsid w:val="00715DBD"/>
    <w:rsid w:val="0071671E"/>
    <w:rsid w:val="007214CF"/>
    <w:rsid w:val="007220CE"/>
    <w:rsid w:val="00722827"/>
    <w:rsid w:val="00722A49"/>
    <w:rsid w:val="00723B9F"/>
    <w:rsid w:val="0072492E"/>
    <w:rsid w:val="0072767D"/>
    <w:rsid w:val="00727732"/>
    <w:rsid w:val="0073317E"/>
    <w:rsid w:val="00733B56"/>
    <w:rsid w:val="007415B6"/>
    <w:rsid w:val="00741ADB"/>
    <w:rsid w:val="00743F4C"/>
    <w:rsid w:val="0074603B"/>
    <w:rsid w:val="00752B16"/>
    <w:rsid w:val="00757522"/>
    <w:rsid w:val="007579B0"/>
    <w:rsid w:val="007664C7"/>
    <w:rsid w:val="007708F1"/>
    <w:rsid w:val="00773ECF"/>
    <w:rsid w:val="00775A0C"/>
    <w:rsid w:val="00786F8D"/>
    <w:rsid w:val="007A2D6A"/>
    <w:rsid w:val="007A32AF"/>
    <w:rsid w:val="007A5E2C"/>
    <w:rsid w:val="007B142B"/>
    <w:rsid w:val="007B17EA"/>
    <w:rsid w:val="007B505D"/>
    <w:rsid w:val="007B6E28"/>
    <w:rsid w:val="007D015F"/>
    <w:rsid w:val="007D04B6"/>
    <w:rsid w:val="007D56F9"/>
    <w:rsid w:val="007E1AC0"/>
    <w:rsid w:val="007E2CA0"/>
    <w:rsid w:val="007F2580"/>
    <w:rsid w:val="007F499E"/>
    <w:rsid w:val="007F4E5A"/>
    <w:rsid w:val="008026F2"/>
    <w:rsid w:val="00802828"/>
    <w:rsid w:val="00812EA9"/>
    <w:rsid w:val="0081681C"/>
    <w:rsid w:val="008168E6"/>
    <w:rsid w:val="008171FD"/>
    <w:rsid w:val="00820B71"/>
    <w:rsid w:val="00820C0C"/>
    <w:rsid w:val="0082109C"/>
    <w:rsid w:val="00824D1F"/>
    <w:rsid w:val="00827000"/>
    <w:rsid w:val="00830C60"/>
    <w:rsid w:val="008414B6"/>
    <w:rsid w:val="0084432D"/>
    <w:rsid w:val="008443CB"/>
    <w:rsid w:val="00845028"/>
    <w:rsid w:val="0085075E"/>
    <w:rsid w:val="00851618"/>
    <w:rsid w:val="00852758"/>
    <w:rsid w:val="0085472E"/>
    <w:rsid w:val="00857965"/>
    <w:rsid w:val="0086231D"/>
    <w:rsid w:val="00863558"/>
    <w:rsid w:val="00863D97"/>
    <w:rsid w:val="00865195"/>
    <w:rsid w:val="00871C8F"/>
    <w:rsid w:val="00874D71"/>
    <w:rsid w:val="008756C6"/>
    <w:rsid w:val="00875D9F"/>
    <w:rsid w:val="00875DA1"/>
    <w:rsid w:val="00883B4A"/>
    <w:rsid w:val="008841B5"/>
    <w:rsid w:val="008876CA"/>
    <w:rsid w:val="00890981"/>
    <w:rsid w:val="0089593C"/>
    <w:rsid w:val="008961BB"/>
    <w:rsid w:val="00897C10"/>
    <w:rsid w:val="008A0D9B"/>
    <w:rsid w:val="008A6480"/>
    <w:rsid w:val="008B2762"/>
    <w:rsid w:val="008B2AA7"/>
    <w:rsid w:val="008B4208"/>
    <w:rsid w:val="008C26FE"/>
    <w:rsid w:val="008C2E9F"/>
    <w:rsid w:val="008C6B5E"/>
    <w:rsid w:val="008C780E"/>
    <w:rsid w:val="008D0ECF"/>
    <w:rsid w:val="008D249F"/>
    <w:rsid w:val="008D6817"/>
    <w:rsid w:val="008E3BBC"/>
    <w:rsid w:val="008E4DFA"/>
    <w:rsid w:val="008E5A3D"/>
    <w:rsid w:val="008F2D3C"/>
    <w:rsid w:val="00903582"/>
    <w:rsid w:val="0090680F"/>
    <w:rsid w:val="00912500"/>
    <w:rsid w:val="00912677"/>
    <w:rsid w:val="00913C18"/>
    <w:rsid w:val="0091502C"/>
    <w:rsid w:val="00917E58"/>
    <w:rsid w:val="00920245"/>
    <w:rsid w:val="00920371"/>
    <w:rsid w:val="009207AC"/>
    <w:rsid w:val="00926C95"/>
    <w:rsid w:val="009342EA"/>
    <w:rsid w:val="009359A4"/>
    <w:rsid w:val="0093663B"/>
    <w:rsid w:val="00946A2E"/>
    <w:rsid w:val="00947D44"/>
    <w:rsid w:val="009536B6"/>
    <w:rsid w:val="00960798"/>
    <w:rsid w:val="00963477"/>
    <w:rsid w:val="00963DEE"/>
    <w:rsid w:val="00963E34"/>
    <w:rsid w:val="009776D4"/>
    <w:rsid w:val="009844D5"/>
    <w:rsid w:val="00986086"/>
    <w:rsid w:val="00996A25"/>
    <w:rsid w:val="009A12E0"/>
    <w:rsid w:val="009A5248"/>
    <w:rsid w:val="009B057E"/>
    <w:rsid w:val="009B05C1"/>
    <w:rsid w:val="009C03A9"/>
    <w:rsid w:val="009C1C7C"/>
    <w:rsid w:val="009C2687"/>
    <w:rsid w:val="009C3BD4"/>
    <w:rsid w:val="009C3E4B"/>
    <w:rsid w:val="009C7C0C"/>
    <w:rsid w:val="009D0CB1"/>
    <w:rsid w:val="009D1009"/>
    <w:rsid w:val="009D24AE"/>
    <w:rsid w:val="009E017B"/>
    <w:rsid w:val="009E270E"/>
    <w:rsid w:val="009F1929"/>
    <w:rsid w:val="00A024A8"/>
    <w:rsid w:val="00A04AAF"/>
    <w:rsid w:val="00A07DE7"/>
    <w:rsid w:val="00A12BA4"/>
    <w:rsid w:val="00A178A1"/>
    <w:rsid w:val="00A22D3B"/>
    <w:rsid w:val="00A23E9E"/>
    <w:rsid w:val="00A24E90"/>
    <w:rsid w:val="00A268CB"/>
    <w:rsid w:val="00A269C0"/>
    <w:rsid w:val="00A30FA1"/>
    <w:rsid w:val="00A3153A"/>
    <w:rsid w:val="00A45143"/>
    <w:rsid w:val="00A45E0C"/>
    <w:rsid w:val="00A4737B"/>
    <w:rsid w:val="00A52006"/>
    <w:rsid w:val="00A6152D"/>
    <w:rsid w:val="00A62DF8"/>
    <w:rsid w:val="00A64509"/>
    <w:rsid w:val="00A64619"/>
    <w:rsid w:val="00A650A3"/>
    <w:rsid w:val="00A67665"/>
    <w:rsid w:val="00A709F3"/>
    <w:rsid w:val="00A7256D"/>
    <w:rsid w:val="00A72DFD"/>
    <w:rsid w:val="00A734EC"/>
    <w:rsid w:val="00A74048"/>
    <w:rsid w:val="00A82828"/>
    <w:rsid w:val="00A876BB"/>
    <w:rsid w:val="00A877E4"/>
    <w:rsid w:val="00A91518"/>
    <w:rsid w:val="00A9381B"/>
    <w:rsid w:val="00AA109D"/>
    <w:rsid w:val="00AA1B4E"/>
    <w:rsid w:val="00AA4CBA"/>
    <w:rsid w:val="00AB06EC"/>
    <w:rsid w:val="00AB194C"/>
    <w:rsid w:val="00AB3B2C"/>
    <w:rsid w:val="00AB44EA"/>
    <w:rsid w:val="00AB4A19"/>
    <w:rsid w:val="00AB6FBD"/>
    <w:rsid w:val="00AC2A80"/>
    <w:rsid w:val="00AC3DD1"/>
    <w:rsid w:val="00AC53C5"/>
    <w:rsid w:val="00AC592E"/>
    <w:rsid w:val="00AD0943"/>
    <w:rsid w:val="00AD0BC1"/>
    <w:rsid w:val="00AD256C"/>
    <w:rsid w:val="00AD51C8"/>
    <w:rsid w:val="00AD5CC2"/>
    <w:rsid w:val="00AE0AA5"/>
    <w:rsid w:val="00AE2255"/>
    <w:rsid w:val="00AE31CB"/>
    <w:rsid w:val="00AE6A7B"/>
    <w:rsid w:val="00AE7AE4"/>
    <w:rsid w:val="00AF157B"/>
    <w:rsid w:val="00AF4C64"/>
    <w:rsid w:val="00AF4CE6"/>
    <w:rsid w:val="00B057C5"/>
    <w:rsid w:val="00B06A04"/>
    <w:rsid w:val="00B12410"/>
    <w:rsid w:val="00B12B29"/>
    <w:rsid w:val="00B1446A"/>
    <w:rsid w:val="00B14879"/>
    <w:rsid w:val="00B17475"/>
    <w:rsid w:val="00B21395"/>
    <w:rsid w:val="00B22EE1"/>
    <w:rsid w:val="00B237C6"/>
    <w:rsid w:val="00B2392F"/>
    <w:rsid w:val="00B33D66"/>
    <w:rsid w:val="00B4064F"/>
    <w:rsid w:val="00B43358"/>
    <w:rsid w:val="00B43490"/>
    <w:rsid w:val="00B45C3C"/>
    <w:rsid w:val="00B46303"/>
    <w:rsid w:val="00B50A49"/>
    <w:rsid w:val="00B51350"/>
    <w:rsid w:val="00B5375B"/>
    <w:rsid w:val="00B5467A"/>
    <w:rsid w:val="00B54B10"/>
    <w:rsid w:val="00B57B90"/>
    <w:rsid w:val="00B6066A"/>
    <w:rsid w:val="00B65B4C"/>
    <w:rsid w:val="00B73567"/>
    <w:rsid w:val="00B73C85"/>
    <w:rsid w:val="00B7564D"/>
    <w:rsid w:val="00B758B5"/>
    <w:rsid w:val="00B81E83"/>
    <w:rsid w:val="00B82FC2"/>
    <w:rsid w:val="00B843D2"/>
    <w:rsid w:val="00B8538A"/>
    <w:rsid w:val="00B86ACC"/>
    <w:rsid w:val="00B928DA"/>
    <w:rsid w:val="00B937F9"/>
    <w:rsid w:val="00B95EF0"/>
    <w:rsid w:val="00BA169C"/>
    <w:rsid w:val="00BA2A46"/>
    <w:rsid w:val="00BA386E"/>
    <w:rsid w:val="00BA7DA0"/>
    <w:rsid w:val="00BB4108"/>
    <w:rsid w:val="00BB4F19"/>
    <w:rsid w:val="00BB5586"/>
    <w:rsid w:val="00BB7F62"/>
    <w:rsid w:val="00BC190A"/>
    <w:rsid w:val="00BD01A0"/>
    <w:rsid w:val="00BD2023"/>
    <w:rsid w:val="00BD234C"/>
    <w:rsid w:val="00BD4D70"/>
    <w:rsid w:val="00BE0241"/>
    <w:rsid w:val="00BE1810"/>
    <w:rsid w:val="00BF04E7"/>
    <w:rsid w:val="00BF44B5"/>
    <w:rsid w:val="00BF4A1B"/>
    <w:rsid w:val="00BF527A"/>
    <w:rsid w:val="00BF5F0E"/>
    <w:rsid w:val="00C00849"/>
    <w:rsid w:val="00C04A69"/>
    <w:rsid w:val="00C10748"/>
    <w:rsid w:val="00C14DCC"/>
    <w:rsid w:val="00C15055"/>
    <w:rsid w:val="00C15DC8"/>
    <w:rsid w:val="00C16E99"/>
    <w:rsid w:val="00C17FB4"/>
    <w:rsid w:val="00C21681"/>
    <w:rsid w:val="00C22907"/>
    <w:rsid w:val="00C36D01"/>
    <w:rsid w:val="00C408C6"/>
    <w:rsid w:val="00C41456"/>
    <w:rsid w:val="00C42DB3"/>
    <w:rsid w:val="00C44FFA"/>
    <w:rsid w:val="00C53361"/>
    <w:rsid w:val="00C541AE"/>
    <w:rsid w:val="00C547EC"/>
    <w:rsid w:val="00C549F7"/>
    <w:rsid w:val="00C60D47"/>
    <w:rsid w:val="00C61378"/>
    <w:rsid w:val="00C64548"/>
    <w:rsid w:val="00C65934"/>
    <w:rsid w:val="00C66C35"/>
    <w:rsid w:val="00C66E6A"/>
    <w:rsid w:val="00C6739D"/>
    <w:rsid w:val="00C67881"/>
    <w:rsid w:val="00C70399"/>
    <w:rsid w:val="00C71A1A"/>
    <w:rsid w:val="00C753F6"/>
    <w:rsid w:val="00C7623E"/>
    <w:rsid w:val="00C83361"/>
    <w:rsid w:val="00C86DBE"/>
    <w:rsid w:val="00C90FD7"/>
    <w:rsid w:val="00CA1715"/>
    <w:rsid w:val="00CA2096"/>
    <w:rsid w:val="00CA56DC"/>
    <w:rsid w:val="00CB3D15"/>
    <w:rsid w:val="00CB3D17"/>
    <w:rsid w:val="00CC25C3"/>
    <w:rsid w:val="00CC3883"/>
    <w:rsid w:val="00CC6A52"/>
    <w:rsid w:val="00CC6E1A"/>
    <w:rsid w:val="00CD5DA4"/>
    <w:rsid w:val="00CD5E67"/>
    <w:rsid w:val="00CE1775"/>
    <w:rsid w:val="00CE1B7C"/>
    <w:rsid w:val="00CE245E"/>
    <w:rsid w:val="00CE4E2A"/>
    <w:rsid w:val="00CE4F23"/>
    <w:rsid w:val="00CE6FD3"/>
    <w:rsid w:val="00CE77F2"/>
    <w:rsid w:val="00CE79F0"/>
    <w:rsid w:val="00CF0CAD"/>
    <w:rsid w:val="00CF7F91"/>
    <w:rsid w:val="00D0164F"/>
    <w:rsid w:val="00D01FBB"/>
    <w:rsid w:val="00D04479"/>
    <w:rsid w:val="00D12B6D"/>
    <w:rsid w:val="00D14E61"/>
    <w:rsid w:val="00D263D6"/>
    <w:rsid w:val="00D27304"/>
    <w:rsid w:val="00D27F4F"/>
    <w:rsid w:val="00D3498D"/>
    <w:rsid w:val="00D37866"/>
    <w:rsid w:val="00D401A8"/>
    <w:rsid w:val="00D456CC"/>
    <w:rsid w:val="00D5035A"/>
    <w:rsid w:val="00D5647E"/>
    <w:rsid w:val="00D57516"/>
    <w:rsid w:val="00D607E7"/>
    <w:rsid w:val="00D617C8"/>
    <w:rsid w:val="00D6192E"/>
    <w:rsid w:val="00D71C0A"/>
    <w:rsid w:val="00D72C69"/>
    <w:rsid w:val="00D74B3B"/>
    <w:rsid w:val="00D76564"/>
    <w:rsid w:val="00D76950"/>
    <w:rsid w:val="00D772BD"/>
    <w:rsid w:val="00D802DF"/>
    <w:rsid w:val="00D8362F"/>
    <w:rsid w:val="00D87E20"/>
    <w:rsid w:val="00D925C3"/>
    <w:rsid w:val="00D926BC"/>
    <w:rsid w:val="00D9556F"/>
    <w:rsid w:val="00D97A83"/>
    <w:rsid w:val="00DA367A"/>
    <w:rsid w:val="00DA3B60"/>
    <w:rsid w:val="00DA477C"/>
    <w:rsid w:val="00DA4C77"/>
    <w:rsid w:val="00DB1841"/>
    <w:rsid w:val="00DB577B"/>
    <w:rsid w:val="00DC0865"/>
    <w:rsid w:val="00DC0DF4"/>
    <w:rsid w:val="00DC6B24"/>
    <w:rsid w:val="00DC6CD7"/>
    <w:rsid w:val="00DD02B3"/>
    <w:rsid w:val="00DD7C86"/>
    <w:rsid w:val="00DD7E2D"/>
    <w:rsid w:val="00DE13CE"/>
    <w:rsid w:val="00DE32D3"/>
    <w:rsid w:val="00DE6E8D"/>
    <w:rsid w:val="00DF084F"/>
    <w:rsid w:val="00DF3E61"/>
    <w:rsid w:val="00DF428F"/>
    <w:rsid w:val="00DF6A38"/>
    <w:rsid w:val="00DF7697"/>
    <w:rsid w:val="00E02F02"/>
    <w:rsid w:val="00E04D1F"/>
    <w:rsid w:val="00E04F0A"/>
    <w:rsid w:val="00E05EB6"/>
    <w:rsid w:val="00E0654E"/>
    <w:rsid w:val="00E104C0"/>
    <w:rsid w:val="00E13E9D"/>
    <w:rsid w:val="00E16B9F"/>
    <w:rsid w:val="00E211F0"/>
    <w:rsid w:val="00E217E6"/>
    <w:rsid w:val="00E229D4"/>
    <w:rsid w:val="00E2618D"/>
    <w:rsid w:val="00E26380"/>
    <w:rsid w:val="00E266C7"/>
    <w:rsid w:val="00E313F0"/>
    <w:rsid w:val="00E352AE"/>
    <w:rsid w:val="00E361DB"/>
    <w:rsid w:val="00E4111A"/>
    <w:rsid w:val="00E45911"/>
    <w:rsid w:val="00E461DE"/>
    <w:rsid w:val="00E5453F"/>
    <w:rsid w:val="00E547B3"/>
    <w:rsid w:val="00E5636A"/>
    <w:rsid w:val="00E5642D"/>
    <w:rsid w:val="00E6355C"/>
    <w:rsid w:val="00E64150"/>
    <w:rsid w:val="00E65880"/>
    <w:rsid w:val="00E67D7A"/>
    <w:rsid w:val="00E70AB0"/>
    <w:rsid w:val="00E70B13"/>
    <w:rsid w:val="00E864DD"/>
    <w:rsid w:val="00E920F9"/>
    <w:rsid w:val="00EA5694"/>
    <w:rsid w:val="00EB2903"/>
    <w:rsid w:val="00EB30EB"/>
    <w:rsid w:val="00EC0574"/>
    <w:rsid w:val="00EC3B01"/>
    <w:rsid w:val="00EC45D6"/>
    <w:rsid w:val="00EC4BC1"/>
    <w:rsid w:val="00EC6E8A"/>
    <w:rsid w:val="00ED0813"/>
    <w:rsid w:val="00ED502C"/>
    <w:rsid w:val="00ED6558"/>
    <w:rsid w:val="00ED65F3"/>
    <w:rsid w:val="00EE148C"/>
    <w:rsid w:val="00EE430A"/>
    <w:rsid w:val="00EE54F8"/>
    <w:rsid w:val="00EE6193"/>
    <w:rsid w:val="00EE6ACD"/>
    <w:rsid w:val="00EF0BC7"/>
    <w:rsid w:val="00EF1141"/>
    <w:rsid w:val="00EF2687"/>
    <w:rsid w:val="00EF5150"/>
    <w:rsid w:val="00EF6361"/>
    <w:rsid w:val="00EF7710"/>
    <w:rsid w:val="00EF7C96"/>
    <w:rsid w:val="00F106F5"/>
    <w:rsid w:val="00F10FB8"/>
    <w:rsid w:val="00F24C1F"/>
    <w:rsid w:val="00F270F1"/>
    <w:rsid w:val="00F27C41"/>
    <w:rsid w:val="00F34C7D"/>
    <w:rsid w:val="00F368E3"/>
    <w:rsid w:val="00F45AF8"/>
    <w:rsid w:val="00F467D0"/>
    <w:rsid w:val="00F46DB8"/>
    <w:rsid w:val="00F507DD"/>
    <w:rsid w:val="00F53F4E"/>
    <w:rsid w:val="00F5471F"/>
    <w:rsid w:val="00F60F9F"/>
    <w:rsid w:val="00F62C43"/>
    <w:rsid w:val="00F66EBA"/>
    <w:rsid w:val="00F6721F"/>
    <w:rsid w:val="00F70187"/>
    <w:rsid w:val="00F717C6"/>
    <w:rsid w:val="00F7276F"/>
    <w:rsid w:val="00F728C0"/>
    <w:rsid w:val="00F72F9E"/>
    <w:rsid w:val="00F808EC"/>
    <w:rsid w:val="00F81840"/>
    <w:rsid w:val="00F8206D"/>
    <w:rsid w:val="00F91DCD"/>
    <w:rsid w:val="00F96D0F"/>
    <w:rsid w:val="00F96E39"/>
    <w:rsid w:val="00FA0E54"/>
    <w:rsid w:val="00FA3EFD"/>
    <w:rsid w:val="00FA6917"/>
    <w:rsid w:val="00FA711D"/>
    <w:rsid w:val="00FB2035"/>
    <w:rsid w:val="00FB609D"/>
    <w:rsid w:val="00FB6C24"/>
    <w:rsid w:val="00FC1285"/>
    <w:rsid w:val="00FC3178"/>
    <w:rsid w:val="00FC33CF"/>
    <w:rsid w:val="00FC5616"/>
    <w:rsid w:val="00FD1256"/>
    <w:rsid w:val="00FD390C"/>
    <w:rsid w:val="00FD4780"/>
    <w:rsid w:val="00FD6972"/>
    <w:rsid w:val="00FE2DF3"/>
    <w:rsid w:val="00FE35DA"/>
    <w:rsid w:val="00FE4477"/>
    <w:rsid w:val="00FF0A47"/>
    <w:rsid w:val="00FF27F4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49F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shadow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15AB8-6518-4DF1-BC1C-BE8A05435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8</Pages>
  <Words>1593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Młynarczyk Maciej</cp:lastModifiedBy>
  <cp:revision>771</cp:revision>
  <dcterms:created xsi:type="dcterms:W3CDTF">2021-02-17T09:47:00Z</dcterms:created>
  <dcterms:modified xsi:type="dcterms:W3CDTF">2025-01-22T14:15:00Z</dcterms:modified>
</cp:coreProperties>
</file>