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F607" w14:textId="77777777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FF81FAA" w14:textId="53A89C19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Oznaczenie postępowania:</w:t>
      </w:r>
      <w:r w:rsidRPr="00403127">
        <w:rPr>
          <w:rFonts w:ascii="Arial" w:hAnsi="Arial" w:cs="Arial"/>
          <w:color w:val="FF3333"/>
          <w:sz w:val="20"/>
          <w:szCs w:val="20"/>
        </w:rPr>
        <w:t xml:space="preserve"> </w:t>
      </w:r>
      <w:r w:rsidR="00F548C3">
        <w:rPr>
          <w:rFonts w:ascii="Arial" w:eastAsia="Calibri" w:hAnsi="Arial" w:cs="Arial"/>
          <w:sz w:val="20"/>
          <w:szCs w:val="20"/>
        </w:rPr>
        <w:t>14</w:t>
      </w:r>
      <w:r w:rsidR="002B39CE" w:rsidRPr="00403127">
        <w:rPr>
          <w:rFonts w:ascii="Arial" w:eastAsia="Calibri" w:hAnsi="Arial" w:cs="Arial"/>
          <w:sz w:val="20"/>
          <w:szCs w:val="20"/>
        </w:rPr>
        <w:t>/ZP/</w:t>
      </w:r>
      <w:r w:rsidR="002B4A9A">
        <w:rPr>
          <w:rFonts w:ascii="Arial" w:eastAsia="Calibri" w:hAnsi="Arial" w:cs="Arial"/>
          <w:sz w:val="20"/>
          <w:szCs w:val="20"/>
        </w:rPr>
        <w:t>TP1</w:t>
      </w:r>
      <w:r w:rsidR="002B39CE" w:rsidRPr="00403127">
        <w:rPr>
          <w:rFonts w:ascii="Arial" w:eastAsia="Calibri" w:hAnsi="Arial" w:cs="Arial"/>
          <w:sz w:val="20"/>
          <w:szCs w:val="20"/>
        </w:rPr>
        <w:t>/</w:t>
      </w:r>
      <w:r w:rsidR="00F548C3">
        <w:rPr>
          <w:rFonts w:ascii="Arial" w:eastAsia="Calibri" w:hAnsi="Arial" w:cs="Arial"/>
          <w:sz w:val="20"/>
          <w:szCs w:val="20"/>
        </w:rPr>
        <w:t>D</w:t>
      </w:r>
      <w:r w:rsidR="002B39CE" w:rsidRPr="00403127">
        <w:rPr>
          <w:rFonts w:ascii="Arial" w:eastAsia="Calibri" w:hAnsi="Arial" w:cs="Arial"/>
          <w:sz w:val="20"/>
          <w:szCs w:val="20"/>
        </w:rPr>
        <w:t>/2</w:t>
      </w:r>
      <w:r w:rsidR="002B4A9A">
        <w:rPr>
          <w:rFonts w:ascii="Arial" w:eastAsia="Calibri" w:hAnsi="Arial" w:cs="Arial"/>
          <w:sz w:val="20"/>
          <w:szCs w:val="20"/>
        </w:rPr>
        <w:t>5</w:t>
      </w:r>
    </w:p>
    <w:p w14:paraId="6CE3B4A4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03A38EFA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Zamawiający:</w:t>
      </w:r>
    </w:p>
    <w:p w14:paraId="34B0C40B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Pabianickie Centrum Medyczne Sp. z o. o.</w:t>
      </w:r>
    </w:p>
    <w:p w14:paraId="7C5DAED0" w14:textId="68A8414D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ul. Jana Pawła II 68</w:t>
      </w:r>
    </w:p>
    <w:p w14:paraId="31085315" w14:textId="3C7887C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95-200 Pabianice</w:t>
      </w:r>
    </w:p>
    <w:p w14:paraId="5CECD110" w14:textId="77777777" w:rsidR="004B3803" w:rsidRPr="00403127" w:rsidRDefault="004B3803" w:rsidP="00B366B5">
      <w:pPr>
        <w:suppressAutoHyphens/>
        <w:spacing w:after="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03127">
        <w:rPr>
          <w:rFonts w:ascii="Arial" w:hAnsi="Arial" w:cs="Arial"/>
          <w:b/>
          <w:sz w:val="20"/>
          <w:szCs w:val="20"/>
        </w:rPr>
        <w:t>FORMULARZ OFERTOWY</w:t>
      </w:r>
    </w:p>
    <w:p w14:paraId="041D4695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6E8CFD61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KRS/CEIDG ………………………………………….</w:t>
      </w:r>
    </w:p>
    <w:p w14:paraId="4FC2CDA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528940D9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Osoba do kontaktów: ..…………………………………………………………………………………….</w:t>
      </w:r>
    </w:p>
    <w:p w14:paraId="07A65EB9" w14:textId="77777777" w:rsidR="00C1124E" w:rsidRPr="00403127" w:rsidRDefault="00C1124E" w:rsidP="00B366B5">
      <w:pPr>
        <w:suppressAutoHyphens/>
        <w:spacing w:after="4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11526C" w14:textId="5D001E9B" w:rsidR="006C3696" w:rsidRPr="00403127" w:rsidRDefault="00C1124E" w:rsidP="006C3696">
      <w:pPr>
        <w:suppressAutoHyphens/>
        <w:spacing w:after="40" w:line="288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03127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W odpowiedzi na ogłoszenie w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postępowaniu o udzielenie zamówienia publicznego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pn</w:t>
      </w:r>
      <w:r w:rsidR="00403127"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.: 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>Dostawa nabiału i wyrobów mleczarskich dla PCM Sp. z o.o.</w:t>
      </w:r>
      <w:r w:rsidR="009B07EB" w:rsidRPr="009B07E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(znak sprawy: 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>14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/ZP/</w:t>
      </w:r>
      <w:r w:rsidR="002B4A9A">
        <w:rPr>
          <w:rFonts w:ascii="Arial" w:hAnsi="Arial" w:cs="Arial"/>
          <w:b/>
          <w:bCs/>
          <w:sz w:val="20"/>
          <w:szCs w:val="20"/>
          <w:u w:val="single"/>
        </w:rPr>
        <w:t>TP1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>D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/2</w:t>
      </w:r>
      <w:r w:rsidR="0042565C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), </w:t>
      </w:r>
      <w:r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prowadzonego w trybie </w:t>
      </w:r>
      <w:r w:rsidR="002B4A9A">
        <w:rPr>
          <w:rFonts w:ascii="Arial" w:eastAsia="Times New Roman" w:hAnsi="Arial" w:cs="Arial"/>
          <w:sz w:val="20"/>
          <w:szCs w:val="20"/>
          <w:lang w:val="x-none" w:eastAsia="x-none"/>
        </w:rPr>
        <w:t>podstawowy</w:t>
      </w:r>
      <w:r w:rsidR="002412C1">
        <w:rPr>
          <w:rFonts w:ascii="Arial" w:eastAsia="Times New Roman" w:hAnsi="Arial" w:cs="Arial"/>
          <w:sz w:val="20"/>
          <w:szCs w:val="20"/>
          <w:lang w:val="x-none" w:eastAsia="x-none"/>
        </w:rPr>
        <w:t>m</w:t>
      </w:r>
      <w:r w:rsidR="002B4A9A">
        <w:rPr>
          <w:rFonts w:ascii="Arial" w:eastAsia="Times New Roman" w:hAnsi="Arial" w:cs="Arial"/>
          <w:sz w:val="20"/>
          <w:szCs w:val="20"/>
          <w:lang w:val="x-none" w:eastAsia="x-none"/>
        </w:rPr>
        <w:t>, bez negocjacji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hAnsi="Arial" w:cs="Arial"/>
          <w:color w:val="000000"/>
          <w:sz w:val="20"/>
          <w:szCs w:val="20"/>
          <w:lang w:eastAsia="pl-PL"/>
        </w:rPr>
        <w:t xml:space="preserve">dla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Pabianickiego</w:t>
      </w:r>
      <w:r w:rsid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Centrum Medycznego Sp. z o. o.</w:t>
      </w:r>
      <w:r w:rsidRPr="00403127">
        <w:rPr>
          <w:rFonts w:ascii="Arial" w:eastAsia="Times New Roman" w:hAnsi="Arial" w:cs="Arial"/>
          <w:bCs/>
          <w:i/>
          <w:iCs/>
          <w:color w:val="7030A0"/>
          <w:sz w:val="20"/>
          <w:szCs w:val="20"/>
          <w:lang w:eastAsia="x-none"/>
        </w:rPr>
        <w:t xml:space="preserve">,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oferujemy wykonanie zamówienia na następujących warunkach:</w:t>
      </w:r>
    </w:p>
    <w:p w14:paraId="1040A781" w14:textId="4E92BC57" w:rsidR="00C1124E" w:rsidRPr="00303D78" w:rsidRDefault="00C1124E" w:rsidP="00C1124E">
      <w:pPr>
        <w:pStyle w:val="Akapitzlist"/>
        <w:numPr>
          <w:ilvl w:val="0"/>
          <w:numId w:val="1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 w:hanging="284"/>
        <w:jc w:val="both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303D78">
        <w:rPr>
          <w:rFonts w:ascii="Arial" w:eastAsia="Arial Unicode MS" w:hAnsi="Arial" w:cs="Arial"/>
          <w:b/>
          <w:sz w:val="20"/>
          <w:szCs w:val="20"/>
          <w:lang w:eastAsia="pl-PL"/>
        </w:rPr>
        <w:t>CENA OFERTY</w:t>
      </w:r>
      <w:r w:rsidR="00303D78" w:rsidRPr="00303D78">
        <w:rPr>
          <w:rFonts w:ascii="Arial" w:eastAsia="Arial Unicode MS" w:hAnsi="Arial" w:cs="Arial"/>
          <w:b/>
          <w:sz w:val="20"/>
          <w:szCs w:val="20"/>
          <w:lang w:eastAsia="pl-PL"/>
        </w:rPr>
        <w:t>:</w:t>
      </w:r>
    </w:p>
    <w:p w14:paraId="16109064" w14:textId="5BBB5BE2" w:rsidR="00303D78" w:rsidRPr="00303D78" w:rsidRDefault="00303D78" w:rsidP="00303D78">
      <w:pPr>
        <w:pStyle w:val="Akapitzlist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303D78">
        <w:rPr>
          <w:rFonts w:ascii="Arial" w:eastAsia="Arial Unicode MS" w:hAnsi="Arial" w:cs="Arial"/>
          <w:bCs/>
          <w:sz w:val="20"/>
          <w:szCs w:val="20"/>
          <w:lang w:eastAsia="pl-PL"/>
        </w:rPr>
        <w:t>•</w:t>
      </w:r>
      <w:r w:rsidRPr="00303D78">
        <w:rPr>
          <w:rFonts w:ascii="Arial" w:eastAsia="Arial Unicode MS" w:hAnsi="Arial" w:cs="Arial"/>
          <w:bCs/>
          <w:sz w:val="20"/>
          <w:szCs w:val="20"/>
          <w:lang w:eastAsia="pl-PL"/>
        </w:rPr>
        <w:tab/>
        <w:t>Oferujemy wykonanie przedmiotu zamówienia za cenę brutto wskazaną w załączniku nr 2 do SWZ.</w:t>
      </w:r>
    </w:p>
    <w:p w14:paraId="13734D36" w14:textId="2B7A5B2F" w:rsidR="00900F55" w:rsidRPr="00303D78" w:rsidRDefault="00900F55" w:rsidP="00070A62">
      <w:pPr>
        <w:pStyle w:val="Bezodstpw"/>
        <w:numPr>
          <w:ilvl w:val="0"/>
          <w:numId w:val="11"/>
        </w:numPr>
        <w:spacing w:after="40" w:line="288" w:lineRule="auto"/>
        <w:ind w:left="284" w:hanging="284"/>
        <w:jc w:val="both"/>
        <w:rPr>
          <w:rFonts w:ascii="Arial" w:eastAsia="Calibri" w:hAnsi="Arial" w:cs="Arial"/>
          <w:b/>
        </w:rPr>
      </w:pPr>
      <w:r w:rsidRPr="00303D78">
        <w:rPr>
          <w:rFonts w:ascii="Arial" w:eastAsia="Calibri" w:hAnsi="Arial" w:cs="Arial"/>
          <w:b/>
        </w:rPr>
        <w:t xml:space="preserve">WARUNKI PŁATNOŚCI: </w:t>
      </w:r>
    </w:p>
    <w:p w14:paraId="4965C2D2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akceptujemy warunki płatności określone we wzorze umowy.</w:t>
      </w:r>
    </w:p>
    <w:p w14:paraId="5FEFC096" w14:textId="42C05E89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spełniamy wszystkie wymagania zawarte w SWZ i przyjmujemy je bez</w:t>
      </w:r>
      <w:r w:rsidR="00B366B5" w:rsidRPr="00403127">
        <w:rPr>
          <w:rFonts w:ascii="Arial" w:eastAsia="Calibri" w:hAnsi="Arial" w:cs="Arial"/>
        </w:rPr>
        <w:t xml:space="preserve"> </w:t>
      </w:r>
      <w:r w:rsidRPr="00403127">
        <w:rPr>
          <w:rFonts w:ascii="Arial" w:eastAsia="Calibri" w:hAnsi="Arial" w:cs="Arial"/>
        </w:rPr>
        <w:t>zastrzeżeń.</w:t>
      </w:r>
    </w:p>
    <w:p w14:paraId="0BBC3394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uważamy się za związanych niniejszą ofertą na okres wskazany w SWZ.</w:t>
      </w:r>
    </w:p>
    <w:p w14:paraId="5A2DEBF6" w14:textId="48770347" w:rsidR="00900F55" w:rsidRPr="000333CC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  <w:u w:val="single"/>
        </w:rPr>
      </w:pPr>
      <w:r w:rsidRPr="00403127">
        <w:rPr>
          <w:rFonts w:ascii="Arial" w:eastAsia="Calibri" w:hAnsi="Arial" w:cs="Arial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2EC22FAF" w14:textId="74D866F1" w:rsidR="00900F55" w:rsidRPr="00403127" w:rsidRDefault="00900F55" w:rsidP="00070A62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51F6E39C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zawrzeć umowę w miejscu i terminie jaki zostanie wskazany przez Zamawiającego* </w:t>
      </w:r>
    </w:p>
    <w:p w14:paraId="66ACC04F" w14:textId="56782485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ze względu na utrudnienia związane z osobistym stawieniem się upoważnionego przedstawiciela w celu podpisania umowy, prosimy o przesłanie jej na ww. adres.*</w:t>
      </w:r>
    </w:p>
    <w:p w14:paraId="3C0DA861" w14:textId="277BFF16" w:rsidR="00CE34ED" w:rsidRPr="00403127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403127">
        <w:rPr>
          <w:rFonts w:ascii="Arial" w:eastAsia="Calibri" w:hAnsi="Arial" w:cs="Arial"/>
          <w:iCs/>
          <w:sz w:val="20"/>
          <w:szCs w:val="20"/>
        </w:rPr>
        <w:t>zawrzeć umowę w formie elektronicznej poprzez złożenie kwalifikowanego podpisu elektronicznego</w:t>
      </w:r>
      <w:r w:rsidR="0022714E" w:rsidRPr="00403127">
        <w:rPr>
          <w:rFonts w:ascii="Arial" w:eastAsia="Calibri" w:hAnsi="Arial" w:cs="Arial"/>
          <w:iCs/>
          <w:sz w:val="20"/>
          <w:szCs w:val="20"/>
        </w:rPr>
        <w:t>.</w:t>
      </w:r>
    </w:p>
    <w:p w14:paraId="0A75CC6E" w14:textId="390D3B75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64304C42" w14:textId="64F067ED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lastRenderedPageBreak/>
        <w:t>Rodzaj przedsiębiorstwa jakim jest Wykonawca</w:t>
      </w:r>
      <w:r w:rsidRPr="00403127">
        <w:rPr>
          <w:rFonts w:ascii="Arial" w:eastAsia="Calibri" w:hAnsi="Arial" w:cs="Arial"/>
          <w:sz w:val="20"/>
          <w:szCs w:val="20"/>
        </w:rPr>
        <w:t xml:space="preserve"> (wybrać właściwą opcję):</w:t>
      </w:r>
    </w:p>
    <w:p w14:paraId="2BEA77F0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Mikroprzedsiębiorstwo</w:t>
      </w:r>
    </w:p>
    <w:p w14:paraId="5D08049B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Małe przedsiębiorstwo</w:t>
      </w:r>
    </w:p>
    <w:p w14:paraId="17A5A705" w14:textId="77777777" w:rsidR="00900F55" w:rsidRPr="00403127" w:rsidRDefault="00900F55" w:rsidP="005B1EF5">
      <w:pPr>
        <w:numPr>
          <w:ilvl w:val="0"/>
          <w:numId w:val="6"/>
        </w:numPr>
        <w:tabs>
          <w:tab w:val="clear" w:pos="360"/>
          <w:tab w:val="num" w:pos="426"/>
        </w:tabs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Średnie przedsiębiorstwo</w:t>
      </w:r>
    </w:p>
    <w:p w14:paraId="49053632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67FCEBA9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5ADA5BBF" w14:textId="4D11A5AA" w:rsidR="00900F55" w:rsidRPr="008726F5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>Inne</w:t>
      </w:r>
    </w:p>
    <w:p w14:paraId="74393874" w14:textId="2F75D3D9" w:rsidR="006C3696" w:rsidRPr="008726F5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 xml:space="preserve">Oświadczamy, </w:t>
      </w:r>
      <w:r w:rsidRPr="008726F5">
        <w:rPr>
          <w:rFonts w:ascii="Arial" w:eastAsia="Calibri" w:hAnsi="Arial" w:cs="Arial"/>
          <w:bCs/>
          <w:sz w:val="20"/>
          <w:szCs w:val="20"/>
        </w:rPr>
        <w:t>że nie zamierzam(y) powierzyć podwykonawcom żadnej części niniejszego zamówienia</w:t>
      </w:r>
      <w:r w:rsidRPr="008726F5">
        <w:rPr>
          <w:rFonts w:ascii="Arial" w:eastAsia="Calibri" w:hAnsi="Arial" w:cs="Arial"/>
          <w:b/>
          <w:sz w:val="20"/>
          <w:szCs w:val="20"/>
        </w:rPr>
        <w:t>*</w:t>
      </w:r>
      <w:r w:rsidRPr="008726F5">
        <w:rPr>
          <w:rFonts w:ascii="Arial" w:eastAsia="Calibri" w:hAnsi="Arial" w:cs="Arial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8726F5" w:rsidRDefault="00AB6115" w:rsidP="00AB6115">
      <w:pPr>
        <w:suppressAutoHyphens/>
        <w:spacing w:after="40" w:line="288" w:lineRule="auto"/>
        <w:ind w:firstLine="40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403127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403127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E2CDE1" w14:textId="4BAEC308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79011E94" w14:textId="63ADAE79" w:rsidR="00900F55" w:rsidRPr="00403127" w:rsidRDefault="00900F55" w:rsidP="00403127">
      <w:pPr>
        <w:pStyle w:val="Akapitzlist"/>
        <w:numPr>
          <w:ilvl w:val="0"/>
          <w:numId w:val="11"/>
        </w:numPr>
        <w:tabs>
          <w:tab w:val="left" w:pos="0"/>
        </w:tabs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Na mocy art. 225 ust. 1 i 2 ustawy </w:t>
      </w:r>
      <w:r w:rsidR="0009128E" w:rsidRPr="00403127">
        <w:rPr>
          <w:rFonts w:ascii="Arial" w:eastAsia="Calibri" w:hAnsi="Arial" w:cs="Arial"/>
          <w:sz w:val="20"/>
          <w:szCs w:val="20"/>
        </w:rPr>
        <w:t>Prawo zamówień publicznych</w:t>
      </w:r>
      <w:r w:rsidRPr="00403127">
        <w:rPr>
          <w:rFonts w:ascii="Arial" w:eastAsia="Calibri" w:hAnsi="Arial" w:cs="Arial"/>
          <w:sz w:val="20"/>
          <w:szCs w:val="20"/>
        </w:rPr>
        <w:t xml:space="preserve"> z dnia 11 września 2019 r. z </w:t>
      </w:r>
      <w:proofErr w:type="spellStart"/>
      <w:r w:rsidRPr="00403127">
        <w:rPr>
          <w:rFonts w:ascii="Arial" w:eastAsia="Calibri" w:hAnsi="Arial" w:cs="Arial"/>
          <w:sz w:val="20"/>
          <w:szCs w:val="20"/>
        </w:rPr>
        <w:t>póź</w:t>
      </w:r>
      <w:r w:rsidR="0022714E" w:rsidRPr="00403127">
        <w:rPr>
          <w:rFonts w:ascii="Arial" w:eastAsia="Calibri" w:hAnsi="Arial" w:cs="Arial"/>
          <w:sz w:val="20"/>
          <w:szCs w:val="20"/>
        </w:rPr>
        <w:t>n</w:t>
      </w:r>
      <w:proofErr w:type="spellEnd"/>
      <w:r w:rsidRPr="00403127">
        <w:rPr>
          <w:rFonts w:ascii="Arial" w:eastAsia="Calibri" w:hAnsi="Arial" w:cs="Arial"/>
          <w:sz w:val="20"/>
          <w:szCs w:val="20"/>
        </w:rPr>
        <w:t>. zmianami, informujemy, że wybór naszej oferty:</w:t>
      </w:r>
    </w:p>
    <w:p w14:paraId="3AFF1EE8" w14:textId="77777777" w:rsidR="00900F55" w:rsidRPr="00403127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nie 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podatkowego,*</w:t>
      </w:r>
    </w:p>
    <w:p w14:paraId="791ADA74" w14:textId="1AC7B27B" w:rsidR="00B366B5" w:rsidRPr="000333CC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podatkowego. W związku </w:t>
      </w:r>
      <w:r w:rsidR="0009128E" w:rsidRPr="00403127">
        <w:rPr>
          <w:rFonts w:ascii="Arial" w:eastAsia="Calibri" w:hAnsi="Arial" w:cs="Arial"/>
          <w:sz w:val="20"/>
          <w:szCs w:val="20"/>
        </w:rPr>
        <w:t>z </w:t>
      </w:r>
      <w:r w:rsidRPr="00403127">
        <w:rPr>
          <w:rFonts w:ascii="Arial" w:eastAsia="Calibri" w:hAnsi="Arial" w:cs="Arial"/>
          <w:sz w:val="20"/>
          <w:szCs w:val="20"/>
        </w:rPr>
        <w:t>powyższym wskazujemy*: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403127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Stawka VAT (%), która zgodnie z</w:t>
            </w:r>
            <w:r w:rsidR="0009128E" w:rsidRPr="00403127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403127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00F55" w:rsidRPr="00403127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</w:t>
      </w:r>
      <w:r w:rsidRPr="00403127">
        <w:rPr>
          <w:rFonts w:ascii="Arial" w:eastAsia="Calibri" w:hAnsi="Arial" w:cs="Arial"/>
          <w:i/>
          <w:sz w:val="20"/>
          <w:szCs w:val="20"/>
        </w:rPr>
        <w:t>niepotrzebne skreślić</w:t>
      </w:r>
    </w:p>
    <w:p w14:paraId="505703BD" w14:textId="0A3A7795" w:rsidR="00900F55" w:rsidRPr="00403127" w:rsidRDefault="000333CC" w:rsidP="000333CC">
      <w:p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900F55" w:rsidRPr="00403127">
        <w:rPr>
          <w:rFonts w:ascii="Arial" w:eastAsia="Calibri" w:hAnsi="Arial" w:cs="Arial"/>
          <w:sz w:val="20"/>
          <w:szCs w:val="20"/>
        </w:rPr>
        <w:t xml:space="preserve">Oświadczamy, że oferta </w:t>
      </w:r>
      <w:r w:rsidR="00900F55" w:rsidRPr="00403127">
        <w:rPr>
          <w:rFonts w:ascii="Arial" w:eastAsia="Calibri" w:hAnsi="Arial" w:cs="Arial"/>
          <w:b/>
          <w:sz w:val="20"/>
          <w:szCs w:val="20"/>
        </w:rPr>
        <w:t xml:space="preserve">nie zawiera/zawiera* </w:t>
      </w:r>
      <w:r w:rsidR="00900F55" w:rsidRPr="00403127">
        <w:rPr>
          <w:rFonts w:ascii="Arial" w:eastAsia="Calibri" w:hAnsi="Arial" w:cs="Arial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Default="00900F55" w:rsidP="000333CC">
      <w:pPr>
        <w:suppressAutoHyphens/>
        <w:spacing w:after="40" w:line="288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1B1373FA" w14:textId="49B897FE" w:rsidR="00900F55" w:rsidRPr="000333CC" w:rsidRDefault="00900F55" w:rsidP="000333CC">
      <w:pPr>
        <w:pStyle w:val="Akapitzlist"/>
        <w:numPr>
          <w:ilvl w:val="0"/>
          <w:numId w:val="19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 w:rsidRPr="000333CC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0333CC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0333C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</w:t>
      </w:r>
      <w:r w:rsidR="00CD0B6F">
        <w:rPr>
          <w:rFonts w:ascii="Arial" w:eastAsia="Calibri" w:hAnsi="Arial" w:cs="Arial"/>
          <w:sz w:val="20"/>
          <w:szCs w:val="20"/>
        </w:rPr>
        <w:br/>
      </w:r>
      <w:r w:rsidRPr="000333CC">
        <w:rPr>
          <w:rFonts w:ascii="Arial" w:eastAsia="Calibri" w:hAnsi="Arial" w:cs="Arial"/>
          <w:sz w:val="20"/>
          <w:szCs w:val="20"/>
        </w:rPr>
        <w:t>w celu ubiegania się o udzielenie zamówienia publicznego w niniejszym postępowaniu.*</w:t>
      </w:r>
    </w:p>
    <w:p w14:paraId="5E1DAFB7" w14:textId="5A1DF122" w:rsidR="00900F55" w:rsidRPr="00403127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403127">
        <w:rPr>
          <w:rFonts w:ascii="Arial" w:eastAsia="Calibri" w:hAnsi="Arial" w:cs="Arial"/>
          <w:sz w:val="20"/>
          <w:szCs w:val="20"/>
        </w:rPr>
        <w:t>rozporządzenie Parlamentu Europejskiego i Rady (UE) 2016/6</w:t>
      </w:r>
      <w:r w:rsidR="0009128E" w:rsidRPr="00403127">
        <w:rPr>
          <w:rFonts w:ascii="Arial" w:eastAsia="Calibri" w:hAnsi="Arial" w:cs="Arial"/>
          <w:sz w:val="20"/>
          <w:szCs w:val="20"/>
        </w:rPr>
        <w:t>79 z dnia 27 kwietnia 2016 r. w </w:t>
      </w:r>
      <w:r w:rsidRPr="00403127">
        <w:rPr>
          <w:rFonts w:ascii="Arial" w:eastAsia="Calibri" w:hAnsi="Arial" w:cs="Arial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09128E" w:rsidRPr="00403127">
        <w:rPr>
          <w:rFonts w:ascii="Arial" w:eastAsia="Calibri" w:hAnsi="Arial" w:cs="Arial"/>
          <w:sz w:val="20"/>
          <w:szCs w:val="20"/>
        </w:rPr>
        <w:t>/46/WE (ogólne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rozporządzenie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o </w:t>
      </w:r>
      <w:r w:rsidRPr="00403127">
        <w:rPr>
          <w:rFonts w:ascii="Arial" w:eastAsia="Calibri" w:hAnsi="Arial" w:cs="Arial"/>
          <w:sz w:val="20"/>
          <w:szCs w:val="20"/>
        </w:rPr>
        <w:t xml:space="preserve">ochronie danych) (Dz. Urz. UE L 119 z 04.05.2016, str. 1). </w:t>
      </w:r>
    </w:p>
    <w:p w14:paraId="538BD15E" w14:textId="3D7E4107" w:rsidR="00900F55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0B033B" w14:textId="08AA7988" w:rsidR="000333CC" w:rsidRPr="000333CC" w:rsidRDefault="000333CC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 xml:space="preserve">W przypadku Wykonawców ubiegających się wspólnie o udzielenie zamówienia Wykonawcy zobowiązani są  do ustanowienia pełnomocnika. Dokument pełnomocnictwa, z treści którego </w:t>
      </w:r>
      <w:r w:rsidRPr="000333CC">
        <w:rPr>
          <w:rFonts w:ascii="Arial" w:hAnsi="Arial" w:cs="Arial"/>
          <w:sz w:val="20"/>
          <w:szCs w:val="20"/>
        </w:rPr>
        <w:lastRenderedPageBreak/>
        <w:t>będzie wynikało umocowanie do reprezentowania w postępowaniu o udzielenie zamówienia tych Wykonawców należy załączyć do oferty.</w:t>
      </w:r>
    </w:p>
    <w:p w14:paraId="35EBD306" w14:textId="5B8E56C4" w:rsidR="00900F55" w:rsidRDefault="00900F55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0333CC">
        <w:rPr>
          <w:rFonts w:ascii="Arial" w:hAnsi="Arial" w:cs="Arial"/>
          <w:sz w:val="20"/>
          <w:szCs w:val="20"/>
        </w:rPr>
        <w:t>a ww. dokumentu wraz z ofertą w </w:t>
      </w:r>
      <w:r w:rsidRPr="000333CC">
        <w:rPr>
          <w:rFonts w:ascii="Arial" w:hAnsi="Arial" w:cs="Arial"/>
          <w:sz w:val="20"/>
          <w:szCs w:val="20"/>
        </w:rPr>
        <w:t>przypadku podania przez Wykonawcę adresu strony internetow</w:t>
      </w:r>
      <w:r w:rsidR="002B0786" w:rsidRPr="000333CC">
        <w:rPr>
          <w:rFonts w:ascii="Arial" w:hAnsi="Arial" w:cs="Arial"/>
          <w:sz w:val="20"/>
          <w:szCs w:val="20"/>
        </w:rPr>
        <w:t>ej pod którym dostępne będą ww. </w:t>
      </w:r>
      <w:r w:rsidRPr="000333CC">
        <w:rPr>
          <w:rFonts w:ascii="Arial" w:hAnsi="Arial" w:cs="Arial"/>
          <w:sz w:val="20"/>
          <w:szCs w:val="20"/>
        </w:rPr>
        <w:t>dokumenty (należy wskazać link): ……………………………………………………….</w:t>
      </w:r>
    </w:p>
    <w:p w14:paraId="724F8992" w14:textId="43C56DCB" w:rsidR="00900F55" w:rsidRDefault="00900F55" w:rsidP="00B366B5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25236491" w14:textId="77777777" w:rsidR="000333CC" w:rsidRPr="000333CC" w:rsidRDefault="000333CC" w:rsidP="000333CC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705DA02B" w14:textId="00CD0823" w:rsidR="00900F55" w:rsidRPr="00403127" w:rsidRDefault="0009128E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</w:t>
      </w:r>
    </w:p>
    <w:p w14:paraId="52D694D2" w14:textId="77777777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podpis elektroniczny kwalifikowany</w:t>
      </w:r>
    </w:p>
    <w:p w14:paraId="0E7B3800" w14:textId="4609A1C9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uprawnionej/-</w:t>
      </w:r>
      <w:proofErr w:type="spellStart"/>
      <w:r w:rsidRPr="00403127">
        <w:rPr>
          <w:rFonts w:ascii="Arial" w:hAnsi="Arial" w:cs="Arial"/>
          <w:sz w:val="20"/>
          <w:szCs w:val="20"/>
        </w:rPr>
        <w:t>ych</w:t>
      </w:r>
      <w:proofErr w:type="spellEnd"/>
      <w:r w:rsidR="00B366B5" w:rsidRPr="00403127">
        <w:rPr>
          <w:rFonts w:ascii="Arial" w:hAnsi="Arial" w:cs="Arial"/>
          <w:sz w:val="20"/>
          <w:szCs w:val="20"/>
        </w:rPr>
        <w:t xml:space="preserve"> </w:t>
      </w:r>
      <w:r w:rsidRPr="00403127">
        <w:rPr>
          <w:rFonts w:ascii="Arial" w:hAnsi="Arial" w:cs="Arial"/>
          <w:sz w:val="20"/>
          <w:szCs w:val="20"/>
        </w:rPr>
        <w:t>do reprezentowania</w:t>
      </w:r>
      <w:r w:rsidR="00B366B5" w:rsidRPr="00403127">
        <w:rPr>
          <w:rFonts w:ascii="Arial" w:hAnsi="Arial" w:cs="Arial"/>
          <w:sz w:val="20"/>
          <w:szCs w:val="20"/>
        </w:rPr>
        <w:br/>
      </w:r>
      <w:r w:rsidRPr="00403127">
        <w:rPr>
          <w:rFonts w:ascii="Arial" w:hAnsi="Arial" w:cs="Arial"/>
          <w:sz w:val="20"/>
          <w:szCs w:val="20"/>
        </w:rPr>
        <w:t>Wykonawcy lub pełnomocnika</w:t>
      </w:r>
    </w:p>
    <w:p w14:paraId="034CADCF" w14:textId="2E5524D8" w:rsidR="007C7344" w:rsidRPr="00403127" w:rsidRDefault="007C7344" w:rsidP="00B366B5">
      <w:pPr>
        <w:suppressAutoHyphens/>
        <w:spacing w:after="40" w:line="288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sectPr w:rsidR="007C7344" w:rsidRPr="00403127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0000008"/>
    <w:multiLevelType w:val="singleLevel"/>
    <w:tmpl w:val="1F7AE74C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</w:abstractNum>
  <w:abstractNum w:abstractNumId="6" w15:restartNumberingAfterBreak="0">
    <w:nsid w:val="021B78BC"/>
    <w:multiLevelType w:val="hybridMultilevel"/>
    <w:tmpl w:val="4A38D7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56E7FA4"/>
    <w:multiLevelType w:val="hybridMultilevel"/>
    <w:tmpl w:val="4264443A"/>
    <w:lvl w:ilvl="0" w:tplc="D5269002">
      <w:start w:val="8"/>
      <w:numFmt w:val="decimal"/>
      <w:lvlText w:val="%1."/>
      <w:lvlJc w:val="left"/>
      <w:pPr>
        <w:ind w:left="1494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45D13"/>
    <w:multiLevelType w:val="hybridMultilevel"/>
    <w:tmpl w:val="CBFE52D2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84424"/>
    <w:multiLevelType w:val="hybridMultilevel"/>
    <w:tmpl w:val="ADF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61A8F"/>
    <w:multiLevelType w:val="hybridMultilevel"/>
    <w:tmpl w:val="D0305CBA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180D5E"/>
    <w:multiLevelType w:val="hybridMultilevel"/>
    <w:tmpl w:val="A4642E3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290112"/>
    <w:multiLevelType w:val="hybridMultilevel"/>
    <w:tmpl w:val="6CF0B52A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0740D"/>
    <w:multiLevelType w:val="hybridMultilevel"/>
    <w:tmpl w:val="B114C86C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25782"/>
    <w:multiLevelType w:val="hybridMultilevel"/>
    <w:tmpl w:val="2A4026D6"/>
    <w:lvl w:ilvl="0" w:tplc="43683F56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8"/>
  </w:num>
  <w:num w:numId="7" w16cid:durableId="2045523775">
    <w:abstractNumId w:val="19"/>
  </w:num>
  <w:num w:numId="8" w16cid:durableId="32969610">
    <w:abstractNumId w:val="10"/>
  </w:num>
  <w:num w:numId="9" w16cid:durableId="630205940">
    <w:abstractNumId w:val="11"/>
  </w:num>
  <w:num w:numId="10" w16cid:durableId="824398583">
    <w:abstractNumId w:val="12"/>
  </w:num>
  <w:num w:numId="11" w16cid:durableId="1710908683">
    <w:abstractNumId w:val="18"/>
  </w:num>
  <w:num w:numId="12" w16cid:durableId="156384711">
    <w:abstractNumId w:val="13"/>
  </w:num>
  <w:num w:numId="13" w16cid:durableId="932741038">
    <w:abstractNumId w:val="6"/>
  </w:num>
  <w:num w:numId="14" w16cid:durableId="189029440">
    <w:abstractNumId w:val="15"/>
  </w:num>
  <w:num w:numId="15" w16cid:durableId="556160038">
    <w:abstractNumId w:val="14"/>
  </w:num>
  <w:num w:numId="16" w16cid:durableId="1773236697">
    <w:abstractNumId w:val="17"/>
  </w:num>
  <w:num w:numId="17" w16cid:durableId="1908492733">
    <w:abstractNumId w:val="9"/>
  </w:num>
  <w:num w:numId="18" w16cid:durableId="1337460934">
    <w:abstractNumId w:val="16"/>
  </w:num>
  <w:num w:numId="19" w16cid:durableId="1255672415">
    <w:abstractNumId w:val="7"/>
  </w:num>
  <w:num w:numId="20" w16cid:durableId="1990475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333CC"/>
    <w:rsid w:val="00070A62"/>
    <w:rsid w:val="0009128E"/>
    <w:rsid w:val="000952CE"/>
    <w:rsid w:val="000A355C"/>
    <w:rsid w:val="000A6131"/>
    <w:rsid w:val="000C3458"/>
    <w:rsid w:val="000C5C00"/>
    <w:rsid w:val="001545BF"/>
    <w:rsid w:val="001A4C60"/>
    <w:rsid w:val="0022714E"/>
    <w:rsid w:val="002412C1"/>
    <w:rsid w:val="002833B9"/>
    <w:rsid w:val="002B0786"/>
    <w:rsid w:val="002B39CE"/>
    <w:rsid w:val="002B4A9A"/>
    <w:rsid w:val="00303D78"/>
    <w:rsid w:val="00383EF6"/>
    <w:rsid w:val="0038747A"/>
    <w:rsid w:val="00403127"/>
    <w:rsid w:val="004229DF"/>
    <w:rsid w:val="0042565C"/>
    <w:rsid w:val="004521D3"/>
    <w:rsid w:val="00485960"/>
    <w:rsid w:val="004866B9"/>
    <w:rsid w:val="004B3803"/>
    <w:rsid w:val="004D471F"/>
    <w:rsid w:val="0056474F"/>
    <w:rsid w:val="005B1EF5"/>
    <w:rsid w:val="005E397F"/>
    <w:rsid w:val="00616748"/>
    <w:rsid w:val="006447F2"/>
    <w:rsid w:val="006C3696"/>
    <w:rsid w:val="006E15C9"/>
    <w:rsid w:val="00727D72"/>
    <w:rsid w:val="00775F04"/>
    <w:rsid w:val="007774C4"/>
    <w:rsid w:val="007C7344"/>
    <w:rsid w:val="008450EA"/>
    <w:rsid w:val="00853544"/>
    <w:rsid w:val="008726F5"/>
    <w:rsid w:val="00896467"/>
    <w:rsid w:val="008A3841"/>
    <w:rsid w:val="008C09E9"/>
    <w:rsid w:val="00900F55"/>
    <w:rsid w:val="009107CF"/>
    <w:rsid w:val="00911256"/>
    <w:rsid w:val="00941780"/>
    <w:rsid w:val="00991499"/>
    <w:rsid w:val="009B07EB"/>
    <w:rsid w:val="009B1B28"/>
    <w:rsid w:val="009B5306"/>
    <w:rsid w:val="00A05723"/>
    <w:rsid w:val="00A306E3"/>
    <w:rsid w:val="00A57A1D"/>
    <w:rsid w:val="00AB6115"/>
    <w:rsid w:val="00AD1FE0"/>
    <w:rsid w:val="00B223CF"/>
    <w:rsid w:val="00B366B5"/>
    <w:rsid w:val="00B41FFB"/>
    <w:rsid w:val="00B43F83"/>
    <w:rsid w:val="00B855B2"/>
    <w:rsid w:val="00C1124E"/>
    <w:rsid w:val="00C41D5E"/>
    <w:rsid w:val="00CB34B7"/>
    <w:rsid w:val="00CD0B6F"/>
    <w:rsid w:val="00CE34ED"/>
    <w:rsid w:val="00D54A1B"/>
    <w:rsid w:val="00D87E50"/>
    <w:rsid w:val="00DA5921"/>
    <w:rsid w:val="00DF61F1"/>
    <w:rsid w:val="00E9398A"/>
    <w:rsid w:val="00ED0379"/>
    <w:rsid w:val="00F12A8A"/>
    <w:rsid w:val="00F24F47"/>
    <w:rsid w:val="00F47B8D"/>
    <w:rsid w:val="00F5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  <w:style w:type="paragraph" w:styleId="Poprawka">
    <w:name w:val="Revision"/>
    <w:hidden/>
    <w:uiPriority w:val="99"/>
    <w:semiHidden/>
    <w:rsid w:val="009B0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43</cp:revision>
  <cp:lastPrinted>2025-03-24T11:55:00Z</cp:lastPrinted>
  <dcterms:created xsi:type="dcterms:W3CDTF">2022-04-25T09:37:00Z</dcterms:created>
  <dcterms:modified xsi:type="dcterms:W3CDTF">2025-03-24T12:47:00Z</dcterms:modified>
</cp:coreProperties>
</file>