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C4A9D" w14:textId="77777777" w:rsidR="003D3D34" w:rsidRPr="003D3D34" w:rsidRDefault="003D3D34" w:rsidP="003D3D34">
      <w:pPr>
        <w:suppressAutoHyphens/>
        <w:spacing w:after="0" w:line="100" w:lineRule="atLeast"/>
        <w:rPr>
          <w:rFonts w:ascii="Times New Roman" w:eastAsia="SimSun" w:hAnsi="Times New Roman" w:cs="Times New Roman"/>
          <w:b/>
          <w:bCs/>
          <w:lang w:eastAsia="ar-SA"/>
        </w:rPr>
      </w:pPr>
    </w:p>
    <w:p w14:paraId="70E76EEE" w14:textId="77777777" w:rsidR="003D3D34" w:rsidRPr="003D3D34" w:rsidRDefault="003D3D34" w:rsidP="003D3D34">
      <w:pPr>
        <w:suppressAutoHyphens/>
        <w:spacing w:after="0" w:line="100" w:lineRule="atLeast"/>
        <w:jc w:val="right"/>
        <w:rPr>
          <w:rFonts w:ascii="Times New Roman" w:eastAsia="SimSun" w:hAnsi="Times New Roman" w:cs="Times New Roman"/>
          <w:b/>
          <w:bCs/>
          <w:sz w:val="24"/>
          <w:szCs w:val="24"/>
          <w:lang w:eastAsia="ar-SA"/>
        </w:rPr>
      </w:pPr>
      <w:bookmarkStart w:id="0" w:name="_Hlk30399902"/>
      <w:r w:rsidRPr="003D3D34">
        <w:rPr>
          <w:rFonts w:ascii="Times New Roman" w:eastAsia="SimSun" w:hAnsi="Times New Roman" w:cs="Times New Roman"/>
          <w:b/>
          <w:bCs/>
          <w:sz w:val="24"/>
          <w:szCs w:val="24"/>
          <w:lang w:eastAsia="ar-SA"/>
        </w:rPr>
        <w:t>Załącznik nr 2</w:t>
      </w:r>
    </w:p>
    <w:p w14:paraId="79979113" w14:textId="77777777" w:rsidR="003D3D34" w:rsidRPr="003D3D34" w:rsidRDefault="003D3D34" w:rsidP="003D3D34">
      <w:pPr>
        <w:suppressAutoHyphens/>
        <w:spacing w:after="0" w:line="100" w:lineRule="atLeast"/>
        <w:rPr>
          <w:rFonts w:ascii="Times New Roman" w:eastAsia="SimSun" w:hAnsi="Times New Roman" w:cs="Times New Roman"/>
          <w:b/>
          <w:bCs/>
          <w:sz w:val="24"/>
          <w:szCs w:val="24"/>
          <w:lang w:eastAsia="ar-SA"/>
        </w:rPr>
      </w:pPr>
    </w:p>
    <w:p w14:paraId="46A58667" w14:textId="77777777" w:rsidR="003D3D34" w:rsidRPr="003D3D34" w:rsidRDefault="003D3D34" w:rsidP="003D3D34">
      <w:pPr>
        <w:suppressAutoHyphens/>
        <w:spacing w:after="0" w:line="100" w:lineRule="atLeast"/>
        <w:jc w:val="right"/>
        <w:rPr>
          <w:rFonts w:ascii="Times New Roman" w:eastAsia="SimSun" w:hAnsi="Times New Roman" w:cs="Times New Roman"/>
          <w:b/>
          <w:bCs/>
          <w:sz w:val="24"/>
          <w:szCs w:val="24"/>
          <w:lang w:eastAsia="ar-SA"/>
        </w:rPr>
      </w:pPr>
    </w:p>
    <w:p w14:paraId="57220B09" w14:textId="77777777" w:rsidR="003D3D34" w:rsidRPr="003D3D34" w:rsidRDefault="003D3D34" w:rsidP="003D3D34">
      <w:pPr>
        <w:tabs>
          <w:tab w:val="left" w:pos="567"/>
        </w:tabs>
        <w:suppressAutoHyphens/>
        <w:spacing w:after="0" w:line="100" w:lineRule="atLeast"/>
        <w:rPr>
          <w:rFonts w:ascii="Times New Roman" w:eastAsia="SimSun" w:hAnsi="Times New Roman" w:cs="Times New Roman"/>
          <w:b/>
          <w:bCs/>
          <w:sz w:val="24"/>
          <w:szCs w:val="24"/>
          <w:lang w:eastAsia="ar-SA"/>
        </w:rPr>
      </w:pPr>
      <w:r w:rsidRPr="003D3D34">
        <w:rPr>
          <w:rFonts w:ascii="Times New Roman" w:eastAsia="SimSun" w:hAnsi="Times New Roman" w:cs="Times New Roman"/>
          <w:b/>
          <w:bCs/>
          <w:sz w:val="24"/>
          <w:szCs w:val="24"/>
          <w:lang w:eastAsia="ar-SA"/>
        </w:rPr>
        <w:t>Szczegółowy opis przedmiotu zamówienia cz. 2</w:t>
      </w:r>
    </w:p>
    <w:p w14:paraId="500E4E81" w14:textId="77777777" w:rsidR="003D3D34" w:rsidRPr="003D3D34" w:rsidRDefault="003D3D34" w:rsidP="003D3D34">
      <w:pPr>
        <w:tabs>
          <w:tab w:val="left" w:pos="567"/>
        </w:tabs>
        <w:suppressAutoHyphens/>
        <w:spacing w:after="0" w:line="100" w:lineRule="atLeast"/>
        <w:rPr>
          <w:rFonts w:ascii="Times New Roman" w:eastAsia="SimSun" w:hAnsi="Times New Roman" w:cs="Times New Roman"/>
          <w:b/>
          <w:bCs/>
          <w:sz w:val="24"/>
          <w:szCs w:val="24"/>
          <w:lang w:eastAsia="ar-SA"/>
        </w:rPr>
      </w:pPr>
    </w:p>
    <w:p w14:paraId="4FE69CD4" w14:textId="0FDFED80" w:rsidR="003D3D34" w:rsidRDefault="00DE2213" w:rsidP="003D3D34">
      <w:pPr>
        <w:tabs>
          <w:tab w:val="left" w:pos="567"/>
        </w:tabs>
        <w:suppressAutoHyphens/>
        <w:spacing w:after="0" w:line="100" w:lineRule="atLeast"/>
        <w:rPr>
          <w:rFonts w:ascii="Times New Roman" w:eastAsia="SimSun" w:hAnsi="Times New Roman" w:cs="Times New Roman"/>
          <w:b/>
          <w:bCs/>
          <w:lang w:eastAsia="ar-SA"/>
        </w:rPr>
      </w:pPr>
      <w:r>
        <w:rPr>
          <w:rFonts w:ascii="Times New Roman" w:eastAsia="SimSun" w:hAnsi="Times New Roman" w:cs="Times New Roman"/>
          <w:b/>
          <w:sz w:val="24"/>
          <w:szCs w:val="24"/>
          <w:lang w:eastAsia="ar-SA"/>
        </w:rPr>
        <w:t>P</w:t>
      </w:r>
      <w:r w:rsidR="003D3D34" w:rsidRPr="003D3D34">
        <w:rPr>
          <w:rFonts w:ascii="Times New Roman" w:eastAsia="SimSun" w:hAnsi="Times New Roman" w:cs="Times New Roman"/>
          <w:b/>
          <w:sz w:val="24"/>
          <w:szCs w:val="24"/>
          <w:lang w:eastAsia="ar-SA"/>
        </w:rPr>
        <w:t>ielęgnacja i utrzymanie roślin ozdobnych</w:t>
      </w:r>
      <w:r>
        <w:rPr>
          <w:rFonts w:ascii="Times New Roman" w:eastAsia="SimSun" w:hAnsi="Times New Roman" w:cs="Times New Roman"/>
          <w:b/>
          <w:sz w:val="24"/>
          <w:szCs w:val="24"/>
          <w:lang w:eastAsia="ar-SA"/>
        </w:rPr>
        <w:t xml:space="preserve"> oraz nasadzenia </w:t>
      </w:r>
      <w:proofErr w:type="gramStart"/>
      <w:r>
        <w:rPr>
          <w:rFonts w:ascii="Times New Roman" w:eastAsia="SimSun" w:hAnsi="Times New Roman" w:cs="Times New Roman"/>
          <w:b/>
          <w:sz w:val="24"/>
          <w:szCs w:val="24"/>
          <w:lang w:eastAsia="ar-SA"/>
        </w:rPr>
        <w:t xml:space="preserve">uzupełniające </w:t>
      </w:r>
      <w:r w:rsidR="003D3D34" w:rsidRPr="003D3D34">
        <w:rPr>
          <w:rFonts w:ascii="Times New Roman" w:eastAsia="SimSun" w:hAnsi="Times New Roman" w:cs="Times New Roman"/>
          <w:b/>
          <w:sz w:val="24"/>
          <w:szCs w:val="24"/>
          <w:lang w:eastAsia="ar-SA"/>
        </w:rPr>
        <w:t xml:space="preserve"> na</w:t>
      </w:r>
      <w:proofErr w:type="gramEnd"/>
      <w:r w:rsidR="003D3D34" w:rsidRPr="003D3D34">
        <w:rPr>
          <w:rFonts w:ascii="Times New Roman" w:eastAsia="SimSun" w:hAnsi="Times New Roman" w:cs="Times New Roman"/>
          <w:b/>
          <w:sz w:val="24"/>
          <w:szCs w:val="24"/>
          <w:lang w:eastAsia="ar-SA"/>
        </w:rPr>
        <w:t xml:space="preserve"> zagospodarowanych skwerkach położonych na terenie</w:t>
      </w:r>
      <w:r w:rsidR="003D3D34" w:rsidRPr="003D3D34">
        <w:rPr>
          <w:rFonts w:ascii="Times New Roman" w:eastAsia="SimSun" w:hAnsi="Times New Roman" w:cs="Times New Roman"/>
          <w:b/>
          <w:color w:val="000000"/>
          <w:sz w:val="24"/>
          <w:szCs w:val="24"/>
          <w:lang w:eastAsia="ar-SA"/>
        </w:rPr>
        <w:t xml:space="preserve"> miasta Sztum - powierzchnia około 1800  </w:t>
      </w:r>
      <w:proofErr w:type="spellStart"/>
      <w:r w:rsidR="003D3D34" w:rsidRPr="003D3D34">
        <w:rPr>
          <w:rFonts w:ascii="Times New Roman" w:eastAsia="SimSun" w:hAnsi="Times New Roman" w:cs="Times New Roman"/>
          <w:b/>
          <w:color w:val="000000"/>
          <w:sz w:val="24"/>
          <w:szCs w:val="24"/>
          <w:lang w:eastAsia="ar-SA"/>
        </w:rPr>
        <w:t>m</w:t>
      </w:r>
      <w:r w:rsidR="003D3D34" w:rsidRPr="003D3D34">
        <w:rPr>
          <w:rFonts w:ascii="Times New Roman" w:eastAsia="SimSun" w:hAnsi="Times New Roman" w:cs="Times New Roman"/>
          <w:b/>
          <w:color w:val="000000"/>
          <w:sz w:val="24"/>
          <w:szCs w:val="24"/>
          <w:vertAlign w:val="superscript"/>
          <w:lang w:eastAsia="ar-SA"/>
        </w:rPr>
        <w:t>2</w:t>
      </w:r>
      <w:bookmarkStart w:id="1" w:name="_Hlk33018498"/>
      <w:proofErr w:type="spellEnd"/>
      <w:r w:rsidR="003D3D34" w:rsidRPr="003D3D34">
        <w:rPr>
          <w:rFonts w:ascii="Times New Roman" w:eastAsia="SimSun" w:hAnsi="Times New Roman" w:cs="Times New Roman"/>
          <w:b/>
          <w:bCs/>
          <w:lang w:eastAsia="ar-SA"/>
        </w:rPr>
        <w:t>. Przed złożeniem oferty zalecana</w:t>
      </w:r>
      <w:r w:rsidR="003D3D34" w:rsidRPr="003D3D34">
        <w:rPr>
          <w:rFonts w:ascii="Times New Roman" w:eastAsia="SimSun" w:hAnsi="Times New Roman" w:cs="Times New Roman"/>
          <w:b/>
          <w:bCs/>
          <w:i/>
          <w:iCs/>
          <w:lang w:eastAsia="ar-SA"/>
        </w:rPr>
        <w:t xml:space="preserve"> </w:t>
      </w:r>
      <w:r w:rsidR="003D3D34" w:rsidRPr="003D3D34">
        <w:rPr>
          <w:rFonts w:ascii="Times New Roman" w:eastAsia="SimSun" w:hAnsi="Times New Roman" w:cs="Times New Roman"/>
          <w:b/>
          <w:bCs/>
          <w:lang w:eastAsia="ar-SA"/>
        </w:rPr>
        <w:t>jest wizja lokalna</w:t>
      </w:r>
      <w:r w:rsidR="003D3D34" w:rsidRPr="003D3D34">
        <w:rPr>
          <w:rFonts w:ascii="Times New Roman" w:eastAsia="SimSun" w:hAnsi="Times New Roman" w:cs="Times New Roman"/>
          <w:b/>
          <w:bCs/>
          <w:i/>
          <w:iCs/>
          <w:lang w:eastAsia="ar-SA"/>
        </w:rPr>
        <w:t xml:space="preserve"> </w:t>
      </w:r>
      <w:r w:rsidR="003D3D34" w:rsidRPr="003D3D34">
        <w:rPr>
          <w:rFonts w:ascii="Times New Roman" w:eastAsia="SimSun" w:hAnsi="Times New Roman" w:cs="Times New Roman"/>
          <w:b/>
          <w:bCs/>
          <w:lang w:eastAsia="ar-SA"/>
        </w:rPr>
        <w:t>miejsca realizacji zadania.</w:t>
      </w:r>
      <w:bookmarkEnd w:id="1"/>
    </w:p>
    <w:p w14:paraId="698733D5" w14:textId="5D0DBC58" w:rsidR="00AF25AC" w:rsidRPr="00AF25AC" w:rsidRDefault="00AF25AC" w:rsidP="003D3D34">
      <w:pPr>
        <w:tabs>
          <w:tab w:val="left" w:pos="567"/>
        </w:tabs>
        <w:suppressAutoHyphens/>
        <w:spacing w:after="0" w:line="100" w:lineRule="atLeast"/>
        <w:rPr>
          <w:rFonts w:ascii="Times New Roman" w:eastAsia="SimSun" w:hAnsi="Times New Roman" w:cs="Times New Roman"/>
          <w:b/>
          <w:bCs/>
          <w:lang w:eastAsia="ar-SA"/>
        </w:rPr>
      </w:pPr>
      <w:r>
        <w:rPr>
          <w:rFonts w:ascii="Times New Roman" w:eastAsia="SimSun" w:hAnsi="Times New Roman" w:cs="Times New Roman"/>
          <w:b/>
          <w:bCs/>
          <w:noProof/>
          <w:lang w:eastAsia="ar-SA"/>
        </w:rPr>
        <mc:AlternateContent>
          <mc:Choice Requires="wps">
            <w:drawing>
              <wp:anchor distT="0" distB="0" distL="114300" distR="114300" simplePos="0" relativeHeight="251659264" behindDoc="0" locked="0" layoutInCell="1" allowOverlap="1" wp14:anchorId="72FF6578" wp14:editId="49693195">
                <wp:simplePos x="0" y="0"/>
                <wp:positionH relativeFrom="column">
                  <wp:posOffset>-4446</wp:posOffset>
                </wp:positionH>
                <wp:positionV relativeFrom="paragraph">
                  <wp:posOffset>139065</wp:posOffset>
                </wp:positionV>
                <wp:extent cx="5534025"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5340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92C547"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pt,10.95pt" to="435.4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" strokecolor="black [3213]" strokeweight="1pt">
                <v:stroke joinstyle="miter"/>
              </v:line>
            </w:pict>
          </mc:Fallback>
        </mc:AlternateContent>
      </w:r>
    </w:p>
    <w:p w14:paraId="1973ECDC" w14:textId="77777777" w:rsidR="00AF25AC" w:rsidRPr="003D3D34" w:rsidRDefault="00AF25AC" w:rsidP="003D3D34">
      <w:pPr>
        <w:tabs>
          <w:tab w:val="left" w:pos="567"/>
        </w:tabs>
        <w:suppressAutoHyphens/>
        <w:spacing w:after="0" w:line="100" w:lineRule="atLeast"/>
        <w:rPr>
          <w:rFonts w:ascii="Times New Roman" w:eastAsia="SimSun" w:hAnsi="Times New Roman" w:cs="Times New Roman"/>
          <w:b/>
          <w:color w:val="000000"/>
          <w:sz w:val="24"/>
          <w:szCs w:val="24"/>
          <w:vertAlign w:val="superscript"/>
          <w:lang w:eastAsia="ar-SA"/>
        </w:rPr>
      </w:pPr>
    </w:p>
    <w:p w14:paraId="7E6CA0C1" w14:textId="40DF16BA" w:rsidR="00AF25AC" w:rsidRDefault="00AF25AC" w:rsidP="00AF25AC">
      <w:pPr>
        <w:tabs>
          <w:tab w:val="left" w:pos="567"/>
        </w:tabs>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1 ROK TRWANIA UMOWY</w:t>
      </w:r>
    </w:p>
    <w:p w14:paraId="4977A6ED" w14:textId="77777777" w:rsidR="00AF25AC" w:rsidRPr="00AF25AC" w:rsidRDefault="00AF25AC" w:rsidP="00AF25AC">
      <w:pPr>
        <w:tabs>
          <w:tab w:val="left" w:pos="567"/>
        </w:tabs>
        <w:suppressAutoHyphens/>
        <w:spacing w:after="0" w:line="100" w:lineRule="atLeast"/>
        <w:jc w:val="center"/>
        <w:rPr>
          <w:rFonts w:ascii="Times New Roman" w:eastAsia="SimSun" w:hAnsi="Times New Roman" w:cs="Times New Roman"/>
          <w:b/>
          <w:bCs/>
          <w:sz w:val="24"/>
          <w:szCs w:val="24"/>
          <w:lang w:eastAsia="ar-SA"/>
        </w:rPr>
      </w:pPr>
    </w:p>
    <w:p w14:paraId="7CA8D2FE" w14:textId="1BC4C914" w:rsidR="003D3D34" w:rsidRPr="003D3D34" w:rsidRDefault="003D3D34" w:rsidP="003D3D34">
      <w:pPr>
        <w:suppressAutoHyphens/>
        <w:spacing w:after="0" w:line="100" w:lineRule="atLeast"/>
        <w:jc w:val="both"/>
        <w:rPr>
          <w:rFonts w:ascii="Times New Roman" w:eastAsia="SimSun" w:hAnsi="Times New Roman" w:cs="Times New Roman"/>
          <w:b/>
          <w:bCs/>
          <w:iCs/>
          <w:sz w:val="24"/>
          <w:szCs w:val="24"/>
          <w:lang w:eastAsia="ar-SA"/>
        </w:rPr>
      </w:pPr>
      <w:bookmarkStart w:id="2" w:name="_Hlk30404882"/>
      <w:r w:rsidRPr="003D3D34">
        <w:rPr>
          <w:rFonts w:ascii="Times New Roman" w:eastAsia="SimSun" w:hAnsi="Times New Roman" w:cs="Times New Roman"/>
          <w:b/>
          <w:bCs/>
          <w:iCs/>
          <w:sz w:val="24"/>
          <w:szCs w:val="24"/>
          <w:lang w:eastAsia="ar-SA"/>
        </w:rPr>
        <w:t xml:space="preserve">I. Zadanie do wykonania w ciągu pierwszego roku trwania umowy:  </w:t>
      </w:r>
    </w:p>
    <w:bookmarkEnd w:id="0"/>
    <w:p w14:paraId="73B35467" w14:textId="77777777" w:rsidR="003D3D34" w:rsidRPr="003D3D34" w:rsidRDefault="003D3D34" w:rsidP="003D3D34">
      <w:pPr>
        <w:tabs>
          <w:tab w:val="left" w:pos="567"/>
        </w:tabs>
        <w:suppressAutoHyphens/>
        <w:spacing w:after="0" w:line="100" w:lineRule="atLeast"/>
        <w:jc w:val="right"/>
        <w:rPr>
          <w:rFonts w:ascii="Times New Roman" w:eastAsia="SimSun" w:hAnsi="Times New Roman" w:cs="Times New Roman"/>
          <w:sz w:val="24"/>
          <w:szCs w:val="24"/>
          <w:lang w:eastAsia="ar-SA"/>
        </w:rPr>
      </w:pPr>
    </w:p>
    <w:p w14:paraId="1636E757" w14:textId="77777777" w:rsidR="003D3D34" w:rsidRPr="003D3D34" w:rsidRDefault="003D3D34" w:rsidP="003D3D34">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bookmarkStart w:id="3" w:name="_Hlk30404547"/>
    </w:p>
    <w:p w14:paraId="61FFB37A" w14:textId="7116F7F5" w:rsidR="003D3D34" w:rsidRPr="00681330" w:rsidRDefault="003D3D34" w:rsidP="0088404A">
      <w:pPr>
        <w:pStyle w:val="Akapitzlist"/>
        <w:numPr>
          <w:ilvl w:val="0"/>
          <w:numId w:val="11"/>
        </w:numPr>
        <w:tabs>
          <w:tab w:val="left" w:pos="0"/>
          <w:tab w:val="left" w:pos="426"/>
        </w:tabs>
        <w:spacing w:after="0"/>
        <w:ind w:left="426"/>
        <w:jc w:val="both"/>
        <w:rPr>
          <w:rFonts w:ascii="Times New Roman" w:hAnsi="Times New Roman" w:cs="Times New Roman"/>
        </w:rPr>
      </w:pPr>
      <w:bookmarkStart w:id="4" w:name="_Hlk32423161"/>
      <w:r w:rsidRPr="00681330">
        <w:rPr>
          <w:rFonts w:ascii="Times New Roman" w:hAnsi="Times New Roman" w:cs="Times New Roman"/>
          <w:b/>
          <w:sz w:val="24"/>
          <w:szCs w:val="24"/>
        </w:rPr>
        <w:t>Dostawa roślin, uzupełnienie podłoża, nasadzenia uzupełniające, pielęgnacja i utrzymanie roślin ozdobnych na zagospodarowanych skwerkach położonych na terenie</w:t>
      </w:r>
      <w:r w:rsidRPr="00681330">
        <w:rPr>
          <w:rFonts w:ascii="Times New Roman" w:hAnsi="Times New Roman" w:cs="Times New Roman"/>
          <w:b/>
          <w:color w:val="000000"/>
          <w:sz w:val="24"/>
          <w:szCs w:val="24"/>
        </w:rPr>
        <w:t xml:space="preserve"> miasta Sztum - powierzchnia około </w:t>
      </w:r>
      <w:proofErr w:type="gramStart"/>
      <w:r w:rsidRPr="00681330">
        <w:rPr>
          <w:rFonts w:ascii="Times New Roman" w:hAnsi="Times New Roman" w:cs="Times New Roman"/>
          <w:b/>
          <w:color w:val="000000"/>
          <w:sz w:val="24"/>
          <w:szCs w:val="24"/>
        </w:rPr>
        <w:t xml:space="preserve">1800  </w:t>
      </w:r>
      <w:proofErr w:type="spellStart"/>
      <w:r w:rsidRPr="00681330">
        <w:rPr>
          <w:rFonts w:ascii="Times New Roman" w:hAnsi="Times New Roman" w:cs="Times New Roman"/>
          <w:b/>
          <w:color w:val="000000"/>
          <w:sz w:val="24"/>
          <w:szCs w:val="24"/>
        </w:rPr>
        <w:t>m</w:t>
      </w:r>
      <w:proofErr w:type="gramEnd"/>
      <w:r w:rsidRPr="00681330">
        <w:rPr>
          <w:rFonts w:ascii="Times New Roman" w:hAnsi="Times New Roman" w:cs="Times New Roman"/>
          <w:b/>
          <w:color w:val="000000"/>
          <w:sz w:val="24"/>
          <w:szCs w:val="24"/>
          <w:vertAlign w:val="superscript"/>
        </w:rPr>
        <w:t>2</w:t>
      </w:r>
      <w:proofErr w:type="spellEnd"/>
      <w:r w:rsidRPr="00681330">
        <w:rPr>
          <w:rFonts w:ascii="Times New Roman" w:hAnsi="Times New Roman" w:cs="Times New Roman"/>
          <w:b/>
          <w:color w:val="000000"/>
          <w:sz w:val="24"/>
          <w:szCs w:val="24"/>
        </w:rPr>
        <w:t xml:space="preserve">, </w:t>
      </w:r>
      <w:r w:rsidRPr="00681330">
        <w:rPr>
          <w:rFonts w:ascii="Times New Roman" w:hAnsi="Times New Roman" w:cs="Times New Roman"/>
          <w:color w:val="000000"/>
          <w:sz w:val="24"/>
          <w:szCs w:val="24"/>
        </w:rPr>
        <w:t>obejmująca:</w:t>
      </w:r>
    </w:p>
    <w:p w14:paraId="29953274" w14:textId="77777777" w:rsidR="003D3D34" w:rsidRPr="003D3D34" w:rsidRDefault="003D3D34" w:rsidP="00681330">
      <w:pPr>
        <w:widowControl w:val="0"/>
        <w:tabs>
          <w:tab w:val="left" w:pos="284"/>
          <w:tab w:val="left" w:pos="720"/>
        </w:tabs>
        <w:suppressAutoHyphens/>
        <w:spacing w:after="0" w:line="120" w:lineRule="atLeast"/>
        <w:ind w:left="426"/>
        <w:jc w:val="both"/>
        <w:rPr>
          <w:rFonts w:ascii="Times New Roman" w:eastAsia="Times New Roman" w:hAnsi="Times New Roman" w:cs="Times New Roman"/>
          <w:color w:val="000000"/>
          <w:sz w:val="24"/>
          <w:szCs w:val="24"/>
          <w:vertAlign w:val="superscript"/>
          <w:lang w:eastAsia="ar-SA"/>
        </w:rPr>
      </w:pPr>
    </w:p>
    <w:p w14:paraId="5BBD4B87" w14:textId="7F6BE334" w:rsidR="003D3D34" w:rsidRPr="003D3D34" w:rsidRDefault="003D3D34" w:rsidP="0088404A">
      <w:pPr>
        <w:widowControl w:val="0"/>
        <w:numPr>
          <w:ilvl w:val="0"/>
          <w:numId w:val="7"/>
        </w:numPr>
        <w:tabs>
          <w:tab w:val="left" w:pos="567"/>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635 obręb II w Sztumie, Rondo Powiśla </w:t>
      </w:r>
      <w:proofErr w:type="gramStart"/>
      <w:r w:rsidRPr="003D3D34">
        <w:rPr>
          <w:rFonts w:ascii="Times New Roman" w:eastAsia="Times New Roman" w:hAnsi="Times New Roman" w:cs="Times New Roman"/>
          <w:sz w:val="24"/>
          <w:szCs w:val="24"/>
          <w:lang w:eastAsia="ar-SA"/>
        </w:rPr>
        <w:t>oraz  skwerki</w:t>
      </w:r>
      <w:proofErr w:type="gramEnd"/>
      <w:r w:rsidRPr="003D3D34">
        <w:rPr>
          <w:rFonts w:ascii="Times New Roman" w:eastAsia="Times New Roman" w:hAnsi="Times New Roman" w:cs="Times New Roman"/>
          <w:sz w:val="24"/>
          <w:szCs w:val="24"/>
          <w:lang w:eastAsia="ar-SA"/>
        </w:rPr>
        <w:t xml:space="preserve"> przy Rondzie Powiśla - łączna powierzchnia około 320 </w:t>
      </w:r>
      <w:proofErr w:type="spellStart"/>
      <w:r w:rsidRPr="003D3D34">
        <w:rPr>
          <w:rFonts w:ascii="Times New Roman" w:eastAsia="Times New Roman" w:hAnsi="Times New Roman" w:cs="Times New Roman"/>
          <w:sz w:val="24"/>
          <w:szCs w:val="24"/>
          <w:lang w:eastAsia="ar-SA"/>
        </w:rPr>
        <w:t>m</w:t>
      </w:r>
      <w:r w:rsidRPr="003D3D34">
        <w:rPr>
          <w:rFonts w:ascii="Times New Roman" w:eastAsia="Times New Roman" w:hAnsi="Times New Roman" w:cs="Times New Roman"/>
          <w:sz w:val="24"/>
          <w:szCs w:val="24"/>
          <w:vertAlign w:val="superscript"/>
          <w:lang w:eastAsia="ar-SA"/>
        </w:rPr>
        <w:t>2</w:t>
      </w:r>
      <w:proofErr w:type="spellEnd"/>
    </w:p>
    <w:p w14:paraId="08076D83" w14:textId="77777777" w:rsidR="003D3D34" w:rsidRP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522/5 obręb </w:t>
      </w:r>
      <w:proofErr w:type="gramStart"/>
      <w:r w:rsidRPr="003D3D34">
        <w:rPr>
          <w:rFonts w:ascii="Times New Roman" w:eastAsia="Times New Roman" w:hAnsi="Times New Roman" w:cs="Times New Roman"/>
          <w:sz w:val="24"/>
          <w:szCs w:val="24"/>
          <w:lang w:eastAsia="ar-SA"/>
        </w:rPr>
        <w:t>II  w</w:t>
      </w:r>
      <w:proofErr w:type="gramEnd"/>
      <w:r w:rsidRPr="003D3D34">
        <w:rPr>
          <w:rFonts w:ascii="Times New Roman" w:eastAsia="Times New Roman" w:hAnsi="Times New Roman" w:cs="Times New Roman"/>
          <w:sz w:val="24"/>
          <w:szCs w:val="24"/>
          <w:lang w:eastAsia="ar-SA"/>
        </w:rPr>
        <w:t xml:space="preserve"> Sztumie teren obok Lipskiego – powierzchnia ok. 120 </w:t>
      </w:r>
      <w:proofErr w:type="spellStart"/>
      <w:r w:rsidRPr="003D3D34">
        <w:rPr>
          <w:rFonts w:ascii="Times New Roman" w:eastAsia="Times New Roman" w:hAnsi="Times New Roman" w:cs="Times New Roman"/>
          <w:color w:val="000000"/>
          <w:sz w:val="24"/>
          <w:szCs w:val="24"/>
          <w:lang w:eastAsia="ar-SA"/>
        </w:rPr>
        <w:t>m</w:t>
      </w:r>
      <w:r w:rsidRPr="003D3D34">
        <w:rPr>
          <w:rFonts w:ascii="Times New Roman" w:eastAsia="Times New Roman" w:hAnsi="Times New Roman" w:cs="Times New Roman"/>
          <w:color w:val="000000"/>
          <w:sz w:val="24"/>
          <w:szCs w:val="24"/>
          <w:vertAlign w:val="superscript"/>
          <w:lang w:eastAsia="ar-SA"/>
        </w:rPr>
        <w:t>2</w:t>
      </w:r>
      <w:proofErr w:type="spellEnd"/>
    </w:p>
    <w:p w14:paraId="2000EA8C" w14:textId="77777777" w:rsidR="003D3D34" w:rsidRP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213, 412, 635 obręb </w:t>
      </w:r>
      <w:proofErr w:type="gramStart"/>
      <w:r w:rsidRPr="003D3D34">
        <w:rPr>
          <w:rFonts w:ascii="Times New Roman" w:eastAsia="Times New Roman" w:hAnsi="Times New Roman" w:cs="Times New Roman"/>
          <w:sz w:val="24"/>
          <w:szCs w:val="24"/>
          <w:lang w:eastAsia="ar-SA"/>
        </w:rPr>
        <w:t>II  w</w:t>
      </w:r>
      <w:proofErr w:type="gramEnd"/>
      <w:r w:rsidRPr="003D3D34">
        <w:rPr>
          <w:rFonts w:ascii="Times New Roman" w:eastAsia="Times New Roman" w:hAnsi="Times New Roman" w:cs="Times New Roman"/>
          <w:sz w:val="24"/>
          <w:szCs w:val="24"/>
          <w:lang w:eastAsia="ar-SA"/>
        </w:rPr>
        <w:t xml:space="preserve"> Sztumie, Rondo pod Dębami oraz skwerki przy Rondzie pod Dębami łączna powierzchnia około 580 </w:t>
      </w:r>
      <w:proofErr w:type="spellStart"/>
      <w:r w:rsidRPr="003D3D34">
        <w:rPr>
          <w:rFonts w:ascii="Times New Roman" w:eastAsia="Times New Roman" w:hAnsi="Times New Roman" w:cs="Times New Roman"/>
          <w:sz w:val="24"/>
          <w:szCs w:val="24"/>
          <w:lang w:eastAsia="ar-SA"/>
        </w:rPr>
        <w:t>m</w:t>
      </w:r>
      <w:r w:rsidRPr="003D3D34">
        <w:rPr>
          <w:rFonts w:ascii="Times New Roman" w:eastAsia="Times New Roman" w:hAnsi="Times New Roman" w:cs="Times New Roman"/>
          <w:sz w:val="24"/>
          <w:szCs w:val="24"/>
          <w:vertAlign w:val="superscript"/>
          <w:lang w:eastAsia="ar-SA"/>
        </w:rPr>
        <w:t>2</w:t>
      </w:r>
      <w:proofErr w:type="spellEnd"/>
      <w:r w:rsidRPr="003D3D34">
        <w:rPr>
          <w:rFonts w:ascii="Times New Roman" w:eastAsia="Times New Roman" w:hAnsi="Times New Roman" w:cs="Times New Roman"/>
          <w:sz w:val="24"/>
          <w:szCs w:val="24"/>
          <w:lang w:eastAsia="ar-SA"/>
        </w:rPr>
        <w:t>:</w:t>
      </w:r>
    </w:p>
    <w:p w14:paraId="5E32B9ED" w14:textId="77777777" w:rsidR="003D3D34" w:rsidRP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151, 152, 121/1, 121/2 obręb II w Sztumie, Rondo na Przedzamczu + wysepki, łączna powierzchnia około 480 </w:t>
      </w:r>
      <w:proofErr w:type="spellStart"/>
      <w:r w:rsidRPr="003D3D34">
        <w:rPr>
          <w:rFonts w:ascii="Times New Roman" w:eastAsia="Times New Roman" w:hAnsi="Times New Roman" w:cs="Times New Roman"/>
          <w:sz w:val="24"/>
          <w:szCs w:val="24"/>
          <w:lang w:eastAsia="ar-SA"/>
        </w:rPr>
        <w:t>m</w:t>
      </w:r>
      <w:r w:rsidRPr="003D3D34">
        <w:rPr>
          <w:rFonts w:ascii="Times New Roman" w:eastAsia="Times New Roman" w:hAnsi="Times New Roman" w:cs="Times New Roman"/>
          <w:sz w:val="24"/>
          <w:szCs w:val="24"/>
          <w:vertAlign w:val="superscript"/>
          <w:lang w:eastAsia="ar-SA"/>
        </w:rPr>
        <w:t>2</w:t>
      </w:r>
      <w:proofErr w:type="spellEnd"/>
      <w:r w:rsidRPr="003D3D34">
        <w:rPr>
          <w:rFonts w:ascii="Times New Roman" w:eastAsia="Times New Roman" w:hAnsi="Times New Roman" w:cs="Times New Roman"/>
          <w:sz w:val="24"/>
          <w:szCs w:val="24"/>
          <w:lang w:eastAsia="ar-SA"/>
        </w:rPr>
        <w:t>:</w:t>
      </w:r>
    </w:p>
    <w:p w14:paraId="5B13945C" w14:textId="77777777" w:rsidR="003D3D34" w:rsidRP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496/</w:t>
      </w:r>
      <w:proofErr w:type="gramStart"/>
      <w:r w:rsidRPr="003D3D34">
        <w:rPr>
          <w:rFonts w:ascii="Times New Roman" w:eastAsia="Times New Roman" w:hAnsi="Times New Roman" w:cs="Times New Roman"/>
          <w:sz w:val="24"/>
          <w:szCs w:val="24"/>
          <w:lang w:eastAsia="ar-SA"/>
        </w:rPr>
        <w:t>3  obręb</w:t>
      </w:r>
      <w:proofErr w:type="gramEnd"/>
      <w:r w:rsidRPr="003D3D34">
        <w:rPr>
          <w:rFonts w:ascii="Times New Roman" w:eastAsia="Times New Roman" w:hAnsi="Times New Roman" w:cs="Times New Roman"/>
          <w:sz w:val="24"/>
          <w:szCs w:val="24"/>
          <w:lang w:eastAsia="ar-SA"/>
        </w:rPr>
        <w:t xml:space="preserve"> II w Sztumie, Teren przy Urzędzie, łączna powierzchnia około 170 </w:t>
      </w:r>
      <w:proofErr w:type="spellStart"/>
      <w:r w:rsidRPr="003D3D34">
        <w:rPr>
          <w:rFonts w:ascii="Times New Roman" w:eastAsia="Times New Roman" w:hAnsi="Times New Roman" w:cs="Times New Roman"/>
          <w:sz w:val="24"/>
          <w:szCs w:val="24"/>
          <w:lang w:eastAsia="ar-SA"/>
        </w:rPr>
        <w:t>m</w:t>
      </w:r>
      <w:r w:rsidRPr="003D3D34">
        <w:rPr>
          <w:rFonts w:ascii="Times New Roman" w:eastAsia="Times New Roman" w:hAnsi="Times New Roman" w:cs="Times New Roman"/>
          <w:sz w:val="24"/>
          <w:szCs w:val="24"/>
          <w:vertAlign w:val="superscript"/>
          <w:lang w:eastAsia="ar-SA"/>
        </w:rPr>
        <w:t>2</w:t>
      </w:r>
      <w:proofErr w:type="spellEnd"/>
      <w:r w:rsidRPr="003D3D34">
        <w:rPr>
          <w:rFonts w:ascii="Times New Roman" w:eastAsia="Times New Roman" w:hAnsi="Times New Roman" w:cs="Times New Roman"/>
          <w:sz w:val="24"/>
          <w:szCs w:val="24"/>
          <w:lang w:eastAsia="ar-SA"/>
        </w:rPr>
        <w:t>:</w:t>
      </w:r>
    </w:p>
    <w:p w14:paraId="192F7068" w14:textId="25323CD9" w:rsid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410 obręb II w Sztumie, teren obok kapliczki, 130 </w:t>
      </w:r>
      <w:proofErr w:type="spellStart"/>
      <w:r w:rsidRPr="003D3D34">
        <w:rPr>
          <w:rFonts w:ascii="Times New Roman" w:eastAsia="Times New Roman" w:hAnsi="Times New Roman" w:cs="Times New Roman"/>
          <w:sz w:val="24"/>
          <w:szCs w:val="24"/>
          <w:lang w:eastAsia="ar-SA"/>
        </w:rPr>
        <w:t>m2</w:t>
      </w:r>
      <w:proofErr w:type="spellEnd"/>
      <w:r w:rsidRPr="003D3D34">
        <w:rPr>
          <w:rFonts w:ascii="Times New Roman" w:eastAsia="Times New Roman" w:hAnsi="Times New Roman" w:cs="Times New Roman"/>
          <w:sz w:val="24"/>
          <w:szCs w:val="24"/>
          <w:lang w:eastAsia="ar-SA"/>
        </w:rPr>
        <w:t xml:space="preserve">, </w:t>
      </w:r>
    </w:p>
    <w:p w14:paraId="1355165E" w14:textId="77777777" w:rsidR="006F5A22" w:rsidRPr="003D3D34" w:rsidRDefault="006F5A22" w:rsidP="006F5A22">
      <w:pPr>
        <w:widowControl w:val="0"/>
        <w:tabs>
          <w:tab w:val="left" w:pos="567"/>
          <w:tab w:val="left" w:pos="720"/>
        </w:tabs>
        <w:suppressAutoHyphens/>
        <w:spacing w:after="0" w:line="120" w:lineRule="atLeast"/>
        <w:ind w:left="426"/>
        <w:jc w:val="both"/>
        <w:rPr>
          <w:rFonts w:ascii="Times New Roman" w:eastAsia="Times New Roman" w:hAnsi="Times New Roman" w:cs="Times New Roman"/>
          <w:sz w:val="24"/>
          <w:szCs w:val="24"/>
          <w:lang w:eastAsia="ar-SA"/>
        </w:rPr>
      </w:pPr>
    </w:p>
    <w:p w14:paraId="4BF7F73C" w14:textId="1C6C8E29" w:rsidR="003D3D34" w:rsidRPr="006F5A22" w:rsidRDefault="006F5A22" w:rsidP="006F5A22">
      <w:pPr>
        <w:widowControl w:val="0"/>
        <w:tabs>
          <w:tab w:val="left" w:pos="284"/>
          <w:tab w:val="left" w:pos="720"/>
        </w:tabs>
        <w:suppressAutoHyphens/>
        <w:spacing w:after="0" w:line="120" w:lineRule="atLeast"/>
        <w:jc w:val="both"/>
        <w:rPr>
          <w:rFonts w:ascii="Times New Roman" w:eastAsia="Times New Roman" w:hAnsi="Times New Roman" w:cs="Times New Roman"/>
          <w:b/>
          <w:bCs/>
          <w:sz w:val="24"/>
          <w:szCs w:val="24"/>
          <w:lang w:eastAsia="ar-SA"/>
        </w:rPr>
      </w:pPr>
      <w:r w:rsidRPr="006F5A22">
        <w:rPr>
          <w:rFonts w:ascii="Times New Roman" w:eastAsia="Times New Roman" w:hAnsi="Times New Roman" w:cs="Times New Roman"/>
          <w:b/>
          <w:bCs/>
          <w:sz w:val="24"/>
          <w:szCs w:val="24"/>
          <w:lang w:eastAsia="ar-SA"/>
        </w:rPr>
        <w:t>Wymagania ilościowe</w:t>
      </w:r>
    </w:p>
    <w:p w14:paraId="3A42743E" w14:textId="77777777" w:rsidR="00422C3C" w:rsidRPr="003D3D34" w:rsidRDefault="00422C3C" w:rsidP="003D3D34">
      <w:pPr>
        <w:widowControl w:val="0"/>
        <w:tabs>
          <w:tab w:val="left" w:pos="284"/>
          <w:tab w:val="left" w:pos="720"/>
        </w:tabs>
        <w:suppressAutoHyphens/>
        <w:spacing w:after="0" w:line="120" w:lineRule="atLeast"/>
        <w:jc w:val="both"/>
        <w:rPr>
          <w:rFonts w:ascii="Times New Roman" w:eastAsia="Times New Roman" w:hAnsi="Times New Roman" w:cs="Times New Roman"/>
          <w:sz w:val="24"/>
          <w:szCs w:val="24"/>
          <w:lang w:eastAsia="ar-SA"/>
        </w:rPr>
      </w:pPr>
    </w:p>
    <w:p w14:paraId="02D48E25" w14:textId="133C70B1" w:rsidR="003D3D34" w:rsidRPr="00283930" w:rsidRDefault="003D3D34" w:rsidP="0088404A">
      <w:pPr>
        <w:pStyle w:val="Akapitzlist"/>
        <w:numPr>
          <w:ilvl w:val="1"/>
          <w:numId w:val="8"/>
        </w:numPr>
        <w:tabs>
          <w:tab w:val="left" w:pos="284"/>
        </w:tabs>
        <w:spacing w:after="0"/>
        <w:jc w:val="both"/>
        <w:rPr>
          <w:rFonts w:ascii="Times New Roman" w:hAnsi="Times New Roman" w:cs="Times New Roman"/>
          <w:b/>
          <w:bCs/>
          <w:sz w:val="24"/>
          <w:szCs w:val="24"/>
        </w:rPr>
      </w:pPr>
      <w:r w:rsidRPr="00283930">
        <w:rPr>
          <w:rFonts w:ascii="Times New Roman" w:hAnsi="Times New Roman" w:cs="Times New Roman"/>
          <w:b/>
          <w:bCs/>
          <w:sz w:val="24"/>
          <w:szCs w:val="24"/>
        </w:rPr>
        <w:t xml:space="preserve">Działka nr 635 obręb II w Sztumie, Rondo Powiśla oraz skwerki przy Rondzie Powiśla, łączna powierzchnia około 320 </w:t>
      </w:r>
      <w:proofErr w:type="spellStart"/>
      <w:r w:rsidRPr="00283930">
        <w:rPr>
          <w:rFonts w:ascii="Times New Roman" w:hAnsi="Times New Roman" w:cs="Times New Roman"/>
          <w:b/>
          <w:bCs/>
          <w:sz w:val="24"/>
          <w:szCs w:val="24"/>
        </w:rPr>
        <w:t>m</w:t>
      </w:r>
      <w:r w:rsidRPr="00283930">
        <w:rPr>
          <w:rFonts w:ascii="Times New Roman" w:hAnsi="Times New Roman" w:cs="Times New Roman"/>
          <w:b/>
          <w:bCs/>
          <w:sz w:val="24"/>
          <w:szCs w:val="24"/>
          <w:vertAlign w:val="superscript"/>
        </w:rPr>
        <w:t>2</w:t>
      </w:r>
      <w:proofErr w:type="spellEnd"/>
      <w:r w:rsidRPr="00283930">
        <w:rPr>
          <w:rFonts w:ascii="Times New Roman" w:hAnsi="Times New Roman" w:cs="Times New Roman"/>
          <w:b/>
          <w:bCs/>
          <w:sz w:val="24"/>
          <w:szCs w:val="24"/>
        </w:rPr>
        <w:t>:</w:t>
      </w:r>
    </w:p>
    <w:p w14:paraId="2F5DD0A6" w14:textId="77777777" w:rsidR="003D3D34" w:rsidRPr="003D3D34" w:rsidRDefault="003D3D34" w:rsidP="003D3D34">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D1A346B" w14:textId="7BE4EEBD"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 Roślinność, tabela 1</w:t>
      </w:r>
      <w:r w:rsidR="007D28EE">
        <w:rPr>
          <w:rFonts w:ascii="Times New Roman" w:eastAsia="SimSun" w:hAnsi="Times New Roman" w:cs="Times New Roman"/>
          <w:sz w:val="24"/>
          <w:szCs w:val="24"/>
          <w:lang w:eastAsia="ar-SA"/>
        </w:rPr>
        <w:t>).</w:t>
      </w:r>
      <w:r w:rsidRPr="003D3D34">
        <w:rPr>
          <w:rFonts w:ascii="Times New Roman" w:eastAsia="SimSun" w:hAnsi="Times New Roman" w:cs="Times New Roman"/>
          <w:sz w:val="24"/>
          <w:szCs w:val="24"/>
          <w:lang w:eastAsia="ar-SA"/>
        </w:rPr>
        <w:t>1:</w:t>
      </w:r>
    </w:p>
    <w:tbl>
      <w:tblPr>
        <w:tblW w:w="9102" w:type="dxa"/>
        <w:tblInd w:w="55" w:type="dxa"/>
        <w:tblLayout w:type="fixed"/>
        <w:tblCellMar>
          <w:left w:w="55" w:type="dxa"/>
          <w:right w:w="55" w:type="dxa"/>
        </w:tblCellMar>
        <w:tblLook w:val="0000" w:firstRow="0" w:lastRow="0" w:firstColumn="0" w:lastColumn="0" w:noHBand="0" w:noVBand="0"/>
      </w:tblPr>
      <w:tblGrid>
        <w:gridCol w:w="576"/>
        <w:gridCol w:w="2968"/>
        <w:gridCol w:w="1787"/>
        <w:gridCol w:w="1787"/>
        <w:gridCol w:w="1984"/>
      </w:tblGrid>
      <w:tr w:rsidR="00833059" w:rsidRPr="003D3D34" w14:paraId="65FBE557" w14:textId="77777777" w:rsidTr="00833059">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3159BB9F" w14:textId="49166B8C" w:rsidR="00833059" w:rsidRPr="00313234" w:rsidRDefault="00833059" w:rsidP="005673E5">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Lp.</w:t>
            </w:r>
          </w:p>
        </w:tc>
        <w:tc>
          <w:tcPr>
            <w:tcW w:w="2968" w:type="dxa"/>
            <w:tcBorders>
              <w:top w:val="single" w:sz="1" w:space="0" w:color="000000"/>
              <w:left w:val="single" w:sz="1" w:space="0" w:color="000000"/>
              <w:bottom w:val="single" w:sz="1" w:space="0" w:color="000000"/>
            </w:tcBorders>
            <w:shd w:val="clear" w:color="auto" w:fill="FFFFFF"/>
            <w:vAlign w:val="center"/>
          </w:tcPr>
          <w:p w14:paraId="5A7F98EE" w14:textId="42CD1151" w:rsidR="00833059" w:rsidRPr="00313234" w:rsidRDefault="00833059" w:rsidP="005673E5">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Nazwa gatunku</w:t>
            </w:r>
          </w:p>
        </w:tc>
        <w:tc>
          <w:tcPr>
            <w:tcW w:w="1787" w:type="dxa"/>
            <w:tcBorders>
              <w:top w:val="single" w:sz="1" w:space="0" w:color="000000"/>
              <w:left w:val="single" w:sz="1" w:space="0" w:color="000000"/>
              <w:bottom w:val="single" w:sz="1" w:space="0" w:color="000000"/>
              <w:right w:val="single" w:sz="1" w:space="0" w:color="000000"/>
            </w:tcBorders>
            <w:shd w:val="clear" w:color="auto" w:fill="FFFFFF"/>
          </w:tcPr>
          <w:p w14:paraId="30A10289" w14:textId="74F1A9C7" w:rsidR="00833059" w:rsidRPr="00AF25AC" w:rsidRDefault="00833059" w:rsidP="00833059">
            <w:pPr>
              <w:suppressAutoHyphens/>
              <w:spacing w:after="0" w:line="100" w:lineRule="atLeast"/>
              <w:jc w:val="center"/>
              <w:rPr>
                <w:rFonts w:ascii="Times New Roman" w:eastAsia="SimSun" w:hAnsi="Times New Roman" w:cs="Times New Roman"/>
                <w:b/>
                <w:bCs/>
                <w:sz w:val="24"/>
                <w:szCs w:val="24"/>
                <w:lang w:eastAsia="ar-SA"/>
              </w:rPr>
            </w:pPr>
            <w:r w:rsidRPr="00833059">
              <w:rPr>
                <w:rFonts w:ascii="Times New Roman" w:eastAsia="SimSun" w:hAnsi="Times New Roman" w:cs="Times New Roman"/>
                <w:b/>
                <w:bCs/>
                <w:sz w:val="24"/>
                <w:szCs w:val="24"/>
                <w:lang w:eastAsia="ar-SA"/>
              </w:rPr>
              <w:t>Ilość roślin istniejących nominalna</w:t>
            </w:r>
          </w:p>
        </w:tc>
        <w:tc>
          <w:tcPr>
            <w:tcW w:w="1787" w:type="dxa"/>
            <w:tcBorders>
              <w:top w:val="single" w:sz="1" w:space="0" w:color="000000"/>
              <w:left w:val="single" w:sz="1" w:space="0" w:color="000000"/>
              <w:bottom w:val="single" w:sz="1" w:space="0" w:color="000000"/>
            </w:tcBorders>
            <w:shd w:val="clear" w:color="auto" w:fill="FFFFFF"/>
            <w:vAlign w:val="center"/>
          </w:tcPr>
          <w:p w14:paraId="6C1AB7F4" w14:textId="66D5BC2D" w:rsidR="00833059" w:rsidRPr="00313234" w:rsidRDefault="00833059" w:rsidP="005673E5">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 xml:space="preserve">Ilość </w:t>
            </w:r>
            <w:proofErr w:type="gramStart"/>
            <w:r w:rsidRPr="00AF25AC">
              <w:rPr>
                <w:rFonts w:ascii="Times New Roman" w:eastAsia="SimSun" w:hAnsi="Times New Roman" w:cs="Times New Roman"/>
                <w:b/>
                <w:bCs/>
                <w:sz w:val="24"/>
                <w:szCs w:val="24"/>
                <w:lang w:eastAsia="ar-SA"/>
              </w:rPr>
              <w:t>przewidziana  do</w:t>
            </w:r>
            <w:proofErr w:type="gramEnd"/>
            <w:r w:rsidRPr="00AF25AC">
              <w:rPr>
                <w:rFonts w:ascii="Times New Roman" w:eastAsia="SimSun" w:hAnsi="Times New Roman" w:cs="Times New Roman"/>
                <w:b/>
                <w:bCs/>
                <w:sz w:val="24"/>
                <w:szCs w:val="24"/>
                <w:lang w:eastAsia="ar-SA"/>
              </w:rPr>
              <w:t xml:space="preserve"> </w:t>
            </w:r>
            <w:proofErr w:type="spellStart"/>
            <w:r w:rsidRPr="00AF25AC">
              <w:rPr>
                <w:rFonts w:ascii="Times New Roman" w:eastAsia="SimSun" w:hAnsi="Times New Roman" w:cs="Times New Roman"/>
                <w:b/>
                <w:bCs/>
                <w:sz w:val="24"/>
                <w:szCs w:val="24"/>
                <w:lang w:eastAsia="ar-SA"/>
              </w:rPr>
              <w:t>nasadzeń</w:t>
            </w:r>
            <w:proofErr w:type="spellEnd"/>
            <w:r>
              <w:rPr>
                <w:rFonts w:ascii="Times New Roman" w:eastAsia="SimSun" w:hAnsi="Times New Roman" w:cs="Times New Roman"/>
                <w:b/>
                <w:bCs/>
                <w:sz w:val="24"/>
                <w:szCs w:val="24"/>
                <w:lang w:eastAsia="ar-SA"/>
              </w:rPr>
              <w:t xml:space="preserve"> uzupełniających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80FEF25" w14:textId="069DF90F" w:rsidR="00833059" w:rsidRPr="00313234" w:rsidRDefault="00833059" w:rsidP="005673E5">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W</w:t>
            </w:r>
            <w:r>
              <w:rPr>
                <w:rFonts w:ascii="Times New Roman" w:eastAsia="SimSun" w:hAnsi="Times New Roman" w:cs="Times New Roman"/>
                <w:b/>
                <w:bCs/>
                <w:sz w:val="24"/>
                <w:szCs w:val="24"/>
                <w:lang w:eastAsia="ar-SA"/>
              </w:rPr>
              <w:t>ymagane cechy roślin</w:t>
            </w:r>
          </w:p>
        </w:tc>
      </w:tr>
      <w:tr w:rsidR="00833059" w:rsidRPr="003D3D34" w14:paraId="0549C8D2" w14:textId="77777777" w:rsidTr="00833059">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0B9A3950" w14:textId="7E857A37"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2968" w:type="dxa"/>
            <w:tcBorders>
              <w:top w:val="single" w:sz="1" w:space="0" w:color="000000"/>
              <w:left w:val="single" w:sz="1" w:space="0" w:color="000000"/>
              <w:bottom w:val="single" w:sz="1" w:space="0" w:color="000000"/>
            </w:tcBorders>
            <w:shd w:val="clear" w:color="auto" w:fill="FFFFFF"/>
            <w:vAlign w:val="center"/>
          </w:tcPr>
          <w:p w14:paraId="36956B75" w14:textId="7F5CFE26"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Bukszpan pospolity „Faulkner”</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1D4AC47" w14:textId="07F1E6A4" w:rsidR="00833059" w:rsidRDefault="00833059" w:rsidP="00833059">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266 </w:t>
            </w:r>
            <w:proofErr w:type="spellStart"/>
            <w:r>
              <w:rPr>
                <w:rFonts w:ascii="Times New Roman" w:eastAsia="SimSun" w:hAnsi="Times New Roman" w:cs="Times New Roman"/>
                <w:sz w:val="24"/>
                <w:szCs w:val="24"/>
                <w:lang w:eastAsia="ar-SA"/>
              </w:rPr>
              <w:t>szt</w:t>
            </w:r>
            <w:proofErr w:type="spellEnd"/>
          </w:p>
        </w:tc>
        <w:tc>
          <w:tcPr>
            <w:tcW w:w="1787" w:type="dxa"/>
            <w:tcBorders>
              <w:top w:val="single" w:sz="1" w:space="0" w:color="000000"/>
              <w:left w:val="single" w:sz="1" w:space="0" w:color="000000"/>
              <w:bottom w:val="single" w:sz="1" w:space="0" w:color="000000"/>
            </w:tcBorders>
            <w:shd w:val="clear" w:color="auto" w:fill="FFFFFF"/>
            <w:vAlign w:val="center"/>
          </w:tcPr>
          <w:p w14:paraId="1D484697" w14:textId="2BEB02BC"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8C8D596" w14:textId="7F71792C"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 xml:space="preserve">wys. zbliżona do pozostałych istniejących </w:t>
            </w:r>
          </w:p>
        </w:tc>
      </w:tr>
      <w:tr w:rsidR="00833059" w:rsidRPr="003D3D34" w14:paraId="37A86C47" w14:textId="77777777" w:rsidTr="00833059">
        <w:trPr>
          <w:trHeight w:val="968"/>
        </w:trPr>
        <w:tc>
          <w:tcPr>
            <w:tcW w:w="576" w:type="dxa"/>
            <w:tcBorders>
              <w:top w:val="single" w:sz="1" w:space="0" w:color="000000"/>
              <w:left w:val="single" w:sz="1" w:space="0" w:color="000000"/>
              <w:bottom w:val="single" w:sz="1" w:space="0" w:color="000000"/>
            </w:tcBorders>
            <w:shd w:val="clear" w:color="auto" w:fill="FFFFFF"/>
            <w:vAlign w:val="center"/>
          </w:tcPr>
          <w:p w14:paraId="7AA9C4DA" w14:textId="02417E00"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2968" w:type="dxa"/>
            <w:tcBorders>
              <w:top w:val="single" w:sz="1" w:space="0" w:color="000000"/>
              <w:left w:val="single" w:sz="1" w:space="0" w:color="000000"/>
              <w:bottom w:val="single" w:sz="1" w:space="0" w:color="000000"/>
            </w:tcBorders>
            <w:shd w:val="clear" w:color="auto" w:fill="FFFFFF"/>
            <w:vAlign w:val="center"/>
          </w:tcPr>
          <w:p w14:paraId="5DF1DD1B" w14:textId="73FC40C4"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Berberys </w:t>
            </w:r>
            <w:proofErr w:type="spellStart"/>
            <w:r w:rsidRPr="003D3D34">
              <w:rPr>
                <w:rFonts w:ascii="Times New Roman" w:eastAsia="SimSun" w:hAnsi="Times New Roman" w:cs="Times New Roman"/>
                <w:sz w:val="24"/>
                <w:szCs w:val="24"/>
                <w:lang w:eastAsia="ar-SA"/>
              </w:rPr>
              <w:t>thunberga</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Tiny</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gold</w:t>
            </w:r>
            <w:proofErr w:type="spellEnd"/>
            <w:r w:rsidRPr="003D3D34">
              <w:rPr>
                <w:rFonts w:ascii="Times New Roman" w:eastAsia="SimSun" w:hAnsi="Times New Roman" w:cs="Times New Roman"/>
                <w:sz w:val="24"/>
                <w:szCs w:val="24"/>
                <w:lang w:eastAsia="ar-SA"/>
              </w:rPr>
              <w:t>”</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9F2A268" w14:textId="6D4B00C4" w:rsidR="00833059" w:rsidRDefault="00833059" w:rsidP="00833059">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150 </w:t>
            </w:r>
            <w:proofErr w:type="spellStart"/>
            <w:r>
              <w:rPr>
                <w:rFonts w:ascii="Times New Roman" w:eastAsia="SimSun" w:hAnsi="Times New Roman" w:cs="Times New Roman"/>
                <w:sz w:val="24"/>
                <w:szCs w:val="24"/>
                <w:lang w:eastAsia="ar-SA"/>
              </w:rPr>
              <w:t>szt</w:t>
            </w:r>
            <w:proofErr w:type="spellEnd"/>
          </w:p>
        </w:tc>
        <w:tc>
          <w:tcPr>
            <w:tcW w:w="1787" w:type="dxa"/>
            <w:tcBorders>
              <w:top w:val="single" w:sz="1" w:space="0" w:color="000000"/>
              <w:left w:val="single" w:sz="1" w:space="0" w:color="000000"/>
              <w:bottom w:val="single" w:sz="1" w:space="0" w:color="000000"/>
            </w:tcBorders>
            <w:shd w:val="clear" w:color="auto" w:fill="FFFFFF"/>
            <w:vAlign w:val="center"/>
          </w:tcPr>
          <w:p w14:paraId="22BC43C8" w14:textId="06E212A9"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B810382" w14:textId="76AB0221"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r w:rsidR="00833059" w:rsidRPr="003D3D34" w14:paraId="18B796D1" w14:textId="77777777" w:rsidTr="00833059">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534EC04D" w14:textId="5D44CD24"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2968" w:type="dxa"/>
            <w:tcBorders>
              <w:top w:val="single" w:sz="1" w:space="0" w:color="000000"/>
              <w:left w:val="single" w:sz="1" w:space="0" w:color="000000"/>
              <w:bottom w:val="single" w:sz="1" w:space="0" w:color="000000"/>
            </w:tcBorders>
            <w:shd w:val="clear" w:color="auto" w:fill="FFFFFF"/>
            <w:vAlign w:val="center"/>
          </w:tcPr>
          <w:p w14:paraId="0F342204" w14:textId="232E1855"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Budleja Davida „</w:t>
            </w:r>
            <w:proofErr w:type="spellStart"/>
            <w:r w:rsidRPr="003D3D34">
              <w:rPr>
                <w:rFonts w:ascii="Times New Roman" w:eastAsia="SimSun" w:hAnsi="Times New Roman" w:cs="Times New Roman"/>
                <w:sz w:val="24"/>
                <w:szCs w:val="24"/>
                <w:lang w:eastAsia="ar-SA"/>
              </w:rPr>
              <w:t>Rocketstar</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Indigo</w:t>
            </w:r>
            <w:proofErr w:type="spellEnd"/>
            <w:r w:rsidRPr="003D3D34">
              <w:rPr>
                <w:rFonts w:ascii="Times New Roman" w:eastAsia="SimSun" w:hAnsi="Times New Roman" w:cs="Times New Roman"/>
                <w:sz w:val="24"/>
                <w:szCs w:val="24"/>
                <w:lang w:eastAsia="ar-SA"/>
              </w:rPr>
              <w:t>”</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7FAB962" w14:textId="76EA8729" w:rsidR="00833059" w:rsidRDefault="00833059" w:rsidP="00833059">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334 </w:t>
            </w:r>
            <w:proofErr w:type="spellStart"/>
            <w:r>
              <w:rPr>
                <w:rFonts w:ascii="Times New Roman" w:eastAsia="SimSun" w:hAnsi="Times New Roman" w:cs="Times New Roman"/>
                <w:sz w:val="24"/>
                <w:szCs w:val="24"/>
                <w:lang w:eastAsia="ar-SA"/>
              </w:rPr>
              <w:t>szt</w:t>
            </w:r>
            <w:proofErr w:type="spellEnd"/>
          </w:p>
        </w:tc>
        <w:tc>
          <w:tcPr>
            <w:tcW w:w="1787" w:type="dxa"/>
            <w:tcBorders>
              <w:top w:val="single" w:sz="1" w:space="0" w:color="000000"/>
              <w:left w:val="single" w:sz="1" w:space="0" w:color="000000"/>
              <w:bottom w:val="single" w:sz="1" w:space="0" w:color="000000"/>
            </w:tcBorders>
            <w:shd w:val="clear" w:color="auto" w:fill="FFFFFF"/>
            <w:vAlign w:val="center"/>
          </w:tcPr>
          <w:p w14:paraId="5E09B756" w14:textId="5C4D2E6B"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5CB4DD0" w14:textId="74A26D87"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r w:rsidR="00833059" w:rsidRPr="003D3D34" w14:paraId="06257426" w14:textId="77777777" w:rsidTr="00833059">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1A4284EE" w14:textId="0873C6C1"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4.</w:t>
            </w:r>
          </w:p>
        </w:tc>
        <w:tc>
          <w:tcPr>
            <w:tcW w:w="2968" w:type="dxa"/>
            <w:tcBorders>
              <w:top w:val="single" w:sz="1" w:space="0" w:color="000000"/>
              <w:left w:val="single" w:sz="1" w:space="0" w:color="000000"/>
              <w:bottom w:val="single" w:sz="1" w:space="0" w:color="000000"/>
            </w:tcBorders>
            <w:shd w:val="clear" w:color="auto" w:fill="FFFFFF"/>
            <w:vAlign w:val="center"/>
          </w:tcPr>
          <w:p w14:paraId="04F2692B" w14:textId="5C9C92E8"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Hakonechloa</w:t>
            </w:r>
            <w:proofErr w:type="spellEnd"/>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A0B2A19" w14:textId="22A4AFBE" w:rsidR="00833059" w:rsidRDefault="00833059" w:rsidP="00833059">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436 </w:t>
            </w:r>
            <w:proofErr w:type="spellStart"/>
            <w:r>
              <w:rPr>
                <w:rFonts w:ascii="Times New Roman" w:eastAsia="SimSun" w:hAnsi="Times New Roman" w:cs="Times New Roman"/>
                <w:sz w:val="24"/>
                <w:szCs w:val="24"/>
                <w:lang w:eastAsia="ar-SA"/>
              </w:rPr>
              <w:t>szt</w:t>
            </w:r>
            <w:proofErr w:type="spellEnd"/>
          </w:p>
        </w:tc>
        <w:tc>
          <w:tcPr>
            <w:tcW w:w="1787" w:type="dxa"/>
            <w:tcBorders>
              <w:top w:val="single" w:sz="1" w:space="0" w:color="000000"/>
              <w:left w:val="single" w:sz="1" w:space="0" w:color="000000"/>
              <w:bottom w:val="single" w:sz="1" w:space="0" w:color="000000"/>
            </w:tcBorders>
            <w:shd w:val="clear" w:color="auto" w:fill="FFFFFF"/>
            <w:vAlign w:val="center"/>
          </w:tcPr>
          <w:p w14:paraId="62B94DC4" w14:textId="08A69768"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9E94C6A" w14:textId="31C0D68A"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bl>
    <w:p w14:paraId="05EFD271" w14:textId="5C68E901" w:rsidR="005673E5" w:rsidRDefault="005673E5" w:rsidP="003D3D34">
      <w:pPr>
        <w:suppressAutoHyphens/>
        <w:spacing w:after="0" w:line="100" w:lineRule="atLeast"/>
        <w:rPr>
          <w:rFonts w:ascii="Times New Roman" w:eastAsia="SimSun" w:hAnsi="Times New Roman" w:cs="Times New Roman"/>
          <w:sz w:val="24"/>
          <w:szCs w:val="24"/>
          <w:lang w:eastAsia="ar-SA"/>
        </w:rPr>
      </w:pPr>
    </w:p>
    <w:p w14:paraId="3FBFAECB" w14:textId="77777777" w:rsidR="005673E5" w:rsidRDefault="005673E5" w:rsidP="003D3D34">
      <w:pPr>
        <w:suppressAutoHyphens/>
        <w:spacing w:after="0" w:line="100" w:lineRule="atLeast"/>
        <w:rPr>
          <w:rFonts w:ascii="Times New Roman" w:eastAsia="SimSun" w:hAnsi="Times New Roman" w:cs="Times New Roman"/>
          <w:sz w:val="24"/>
          <w:szCs w:val="24"/>
          <w:lang w:eastAsia="ar-SA"/>
        </w:rPr>
      </w:pPr>
    </w:p>
    <w:p w14:paraId="4497ED49" w14:textId="77777777" w:rsidR="003762A5" w:rsidRPr="003D3D34" w:rsidRDefault="003762A5" w:rsidP="003D3D34">
      <w:pPr>
        <w:suppressAutoHyphens/>
        <w:spacing w:after="0" w:line="100" w:lineRule="atLeast"/>
        <w:rPr>
          <w:rFonts w:ascii="Times New Roman" w:eastAsia="SimSun" w:hAnsi="Times New Roman" w:cs="Times New Roman"/>
          <w:sz w:val="24"/>
          <w:szCs w:val="24"/>
          <w:lang w:eastAsia="ar-SA"/>
        </w:rPr>
      </w:pPr>
    </w:p>
    <w:p w14:paraId="19F9B2FE" w14:textId="18A7D41B"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Materiał, tabela 1</w:t>
      </w:r>
      <w:r w:rsidR="007D28EE">
        <w:rPr>
          <w:rFonts w:ascii="Times New Roman" w:eastAsia="SimSun" w:hAnsi="Times New Roman" w:cs="Times New Roman"/>
          <w:sz w:val="24"/>
          <w:szCs w:val="24"/>
          <w:lang w:eastAsia="ar-SA"/>
        </w:rPr>
        <w:t>).</w:t>
      </w:r>
      <w:r w:rsidRPr="003D3D34">
        <w:rPr>
          <w:rFonts w:ascii="Times New Roman" w:eastAsia="SimSun" w:hAnsi="Times New Roman" w:cs="Times New Roman"/>
          <w:sz w:val="24"/>
          <w:szCs w:val="24"/>
          <w:lang w:eastAsia="ar-SA"/>
        </w:rPr>
        <w:t>2</w:t>
      </w:r>
    </w:p>
    <w:tbl>
      <w:tblPr>
        <w:tblW w:w="9077" w:type="dxa"/>
        <w:tblInd w:w="55" w:type="dxa"/>
        <w:tblLayout w:type="fixed"/>
        <w:tblCellMar>
          <w:left w:w="55" w:type="dxa"/>
          <w:right w:w="55" w:type="dxa"/>
        </w:tblCellMar>
        <w:tblLook w:val="0000" w:firstRow="0" w:lastRow="0" w:firstColumn="0" w:lastColumn="0" w:noHBand="0" w:noVBand="0"/>
      </w:tblPr>
      <w:tblGrid>
        <w:gridCol w:w="494"/>
        <w:gridCol w:w="4893"/>
        <w:gridCol w:w="3690"/>
      </w:tblGrid>
      <w:tr w:rsidR="005673E5" w:rsidRPr="003D3D34" w14:paraId="510A38AA" w14:textId="77777777" w:rsidTr="005673E5">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1B5470D3" w14:textId="4BE72588"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Lp.</w:t>
            </w:r>
          </w:p>
        </w:tc>
        <w:tc>
          <w:tcPr>
            <w:tcW w:w="4893" w:type="dxa"/>
            <w:tcBorders>
              <w:top w:val="single" w:sz="1" w:space="0" w:color="000000"/>
              <w:left w:val="single" w:sz="1" w:space="0" w:color="000000"/>
              <w:bottom w:val="single" w:sz="1" w:space="0" w:color="000000"/>
            </w:tcBorders>
            <w:shd w:val="clear" w:color="auto" w:fill="FFFFFF"/>
            <w:vAlign w:val="center"/>
          </w:tcPr>
          <w:p w14:paraId="11790B1F" w14:textId="3EE5BC7D"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Rodzaj materiału</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BAC6E24" w14:textId="696C93D0"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 xml:space="preserve">Ilość materiałów </w:t>
            </w:r>
            <w:proofErr w:type="gramStart"/>
            <w:r w:rsidRPr="00AF25AC">
              <w:rPr>
                <w:rFonts w:ascii="Times New Roman" w:eastAsia="SimSun" w:hAnsi="Times New Roman" w:cs="Times New Roman"/>
                <w:b/>
                <w:bCs/>
                <w:sz w:val="24"/>
                <w:szCs w:val="24"/>
                <w:lang w:eastAsia="ar-SA"/>
              </w:rPr>
              <w:t>przewidziana  do</w:t>
            </w:r>
            <w:proofErr w:type="gramEnd"/>
            <w:r w:rsidRPr="00AF25AC">
              <w:rPr>
                <w:rFonts w:ascii="Times New Roman" w:eastAsia="SimSun" w:hAnsi="Times New Roman" w:cs="Times New Roman"/>
                <w:b/>
                <w:bCs/>
                <w:sz w:val="24"/>
                <w:szCs w:val="24"/>
                <w:lang w:eastAsia="ar-SA"/>
              </w:rPr>
              <w:t xml:space="preserve"> uzupełnienia braków</w:t>
            </w:r>
          </w:p>
        </w:tc>
      </w:tr>
      <w:tr w:rsidR="005673E5" w:rsidRPr="003D3D34" w14:paraId="4E8A7035" w14:textId="77777777" w:rsidTr="005673E5">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102CA6A8" w14:textId="24137E3D"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893" w:type="dxa"/>
            <w:tcBorders>
              <w:top w:val="single" w:sz="1" w:space="0" w:color="000000"/>
              <w:left w:val="single" w:sz="1" w:space="0" w:color="000000"/>
              <w:bottom w:val="single" w:sz="1" w:space="0" w:color="000000"/>
            </w:tcBorders>
            <w:shd w:val="clear" w:color="auto" w:fill="FFFFFF"/>
            <w:vAlign w:val="center"/>
          </w:tcPr>
          <w:p w14:paraId="1C0226CB" w14:textId="6DD01427"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Ziemia urodzajna</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996F039" w14:textId="0043F8F8" w:rsidR="005673E5" w:rsidRPr="003D3D34" w:rsidRDefault="005673E5" w:rsidP="005673E5">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111,3 </w:t>
            </w:r>
            <w:proofErr w:type="spellStart"/>
            <w:r>
              <w:rPr>
                <w:rFonts w:ascii="Times New Roman" w:eastAsia="SimSun" w:hAnsi="Times New Roman" w:cs="Times New Roman"/>
                <w:sz w:val="24"/>
                <w:szCs w:val="24"/>
                <w:lang w:eastAsia="ar-SA"/>
              </w:rPr>
              <w:t>m³</w:t>
            </w:r>
            <w:proofErr w:type="spellEnd"/>
          </w:p>
        </w:tc>
      </w:tr>
      <w:tr w:rsidR="005673E5" w:rsidRPr="003D3D34" w14:paraId="6A03E31B" w14:textId="77777777" w:rsidTr="00295713">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2FFF6F41" w14:textId="4F108D60"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893" w:type="dxa"/>
            <w:tcBorders>
              <w:top w:val="single" w:sz="1" w:space="0" w:color="000000"/>
              <w:left w:val="single" w:sz="1" w:space="0" w:color="000000"/>
              <w:bottom w:val="single" w:sz="1" w:space="0" w:color="000000"/>
            </w:tcBorders>
            <w:shd w:val="clear" w:color="auto" w:fill="FFFFFF"/>
            <w:vAlign w:val="center"/>
          </w:tcPr>
          <w:p w14:paraId="755BEDD2" w14:textId="7E9F588E"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Geowł</w:t>
            </w:r>
            <w:r w:rsidRPr="003D3D34">
              <w:rPr>
                <w:rFonts w:ascii="Times New Roman" w:eastAsia="SimSun" w:hAnsi="Times New Roman" w:cs="Times New Roman"/>
                <w:sz w:val="24"/>
                <w:szCs w:val="24"/>
                <w:lang w:val="en-US" w:eastAsia="ar-SA"/>
              </w:rPr>
              <w:t>óknina</w:t>
            </w:r>
            <w:proofErr w:type="spellEnd"/>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2BF8FFE" w14:textId="416B7A84" w:rsidR="005673E5" w:rsidRPr="003D3D34" w:rsidRDefault="005673E5" w:rsidP="005673E5">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50 </w:t>
            </w:r>
            <w:proofErr w:type="spellStart"/>
            <w:r>
              <w:rPr>
                <w:rFonts w:ascii="Times New Roman" w:eastAsia="SimSun" w:hAnsi="Times New Roman" w:cs="Times New Roman"/>
                <w:sz w:val="24"/>
                <w:szCs w:val="24"/>
                <w:lang w:eastAsia="ar-SA"/>
              </w:rPr>
              <w:t>m²</w:t>
            </w:r>
            <w:proofErr w:type="spellEnd"/>
          </w:p>
        </w:tc>
      </w:tr>
      <w:tr w:rsidR="005673E5" w:rsidRPr="003D3D34" w14:paraId="37D5CBE5" w14:textId="77777777" w:rsidTr="00295713">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322C68DD" w14:textId="0A18A7A8"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893" w:type="dxa"/>
            <w:tcBorders>
              <w:top w:val="single" w:sz="1" w:space="0" w:color="000000"/>
              <w:left w:val="single" w:sz="1" w:space="0" w:color="000000"/>
              <w:bottom w:val="single" w:sz="1" w:space="0" w:color="000000"/>
            </w:tcBorders>
            <w:shd w:val="clear" w:color="auto" w:fill="FFFFFF"/>
            <w:vAlign w:val="center"/>
          </w:tcPr>
          <w:p w14:paraId="6CBFA8E5" w14:textId="4EE8C17F"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o frakcji 16-32 mm</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FBF4564" w14:textId="7B021325" w:rsidR="005673E5" w:rsidRPr="003D3D34" w:rsidRDefault="005673E5" w:rsidP="005673E5">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7,75 t</w:t>
            </w:r>
          </w:p>
        </w:tc>
      </w:tr>
    </w:tbl>
    <w:p w14:paraId="1FFBDD5F" w14:textId="77777777" w:rsidR="003D3D34" w:rsidRPr="003D3D34" w:rsidRDefault="003D3D34"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1C683C70" w14:textId="2BB0DDC1" w:rsidR="003D3D34" w:rsidRPr="003D3D34" w:rsidRDefault="003D3D34"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65E34DA2" w14:textId="226D2C6A" w:rsidR="003D3D34" w:rsidRPr="00283930" w:rsidRDefault="003D3D34" w:rsidP="0088404A">
      <w:pPr>
        <w:pStyle w:val="Akapitzlist"/>
        <w:numPr>
          <w:ilvl w:val="1"/>
          <w:numId w:val="8"/>
        </w:numPr>
        <w:tabs>
          <w:tab w:val="left" w:pos="0"/>
          <w:tab w:val="left" w:pos="284"/>
          <w:tab w:val="left" w:pos="426"/>
        </w:tabs>
        <w:spacing w:after="0"/>
        <w:jc w:val="both"/>
        <w:rPr>
          <w:rFonts w:ascii="Times New Roman" w:hAnsi="Times New Roman" w:cs="Times New Roman"/>
          <w:b/>
          <w:bCs/>
          <w:sz w:val="24"/>
          <w:szCs w:val="24"/>
        </w:rPr>
      </w:pPr>
      <w:r w:rsidRPr="00283930">
        <w:rPr>
          <w:rFonts w:ascii="Times New Roman" w:hAnsi="Times New Roman" w:cs="Times New Roman"/>
          <w:b/>
          <w:bCs/>
          <w:sz w:val="24"/>
          <w:szCs w:val="24"/>
        </w:rPr>
        <w:t xml:space="preserve">działka nr 522/5 obręb </w:t>
      </w:r>
      <w:proofErr w:type="gramStart"/>
      <w:r w:rsidRPr="00283930">
        <w:rPr>
          <w:rFonts w:ascii="Times New Roman" w:hAnsi="Times New Roman" w:cs="Times New Roman"/>
          <w:b/>
          <w:bCs/>
          <w:sz w:val="24"/>
          <w:szCs w:val="24"/>
        </w:rPr>
        <w:t>II  w</w:t>
      </w:r>
      <w:proofErr w:type="gramEnd"/>
      <w:r w:rsidRPr="00283930">
        <w:rPr>
          <w:rFonts w:ascii="Times New Roman" w:hAnsi="Times New Roman" w:cs="Times New Roman"/>
          <w:b/>
          <w:bCs/>
          <w:sz w:val="24"/>
          <w:szCs w:val="24"/>
        </w:rPr>
        <w:t xml:space="preserve"> Sztumie ( teren obok Lipskiego) – powierzchnia ok. 120 </w:t>
      </w:r>
      <w:proofErr w:type="spellStart"/>
      <w:r w:rsidRPr="00283930">
        <w:rPr>
          <w:rFonts w:ascii="Times New Roman" w:hAnsi="Times New Roman" w:cs="Times New Roman"/>
          <w:b/>
          <w:bCs/>
          <w:sz w:val="24"/>
          <w:szCs w:val="24"/>
        </w:rPr>
        <w:t>m</w:t>
      </w:r>
      <w:r w:rsidRPr="00283930">
        <w:rPr>
          <w:rFonts w:ascii="Times New Roman" w:hAnsi="Times New Roman" w:cs="Times New Roman"/>
          <w:b/>
          <w:bCs/>
          <w:sz w:val="24"/>
          <w:szCs w:val="24"/>
          <w:vertAlign w:val="superscript"/>
        </w:rPr>
        <w:t>2</w:t>
      </w:r>
      <w:proofErr w:type="spellEnd"/>
      <w:r w:rsidRPr="00283930">
        <w:rPr>
          <w:rFonts w:ascii="Times New Roman" w:hAnsi="Times New Roman" w:cs="Times New Roman"/>
          <w:b/>
          <w:bCs/>
          <w:sz w:val="24"/>
          <w:szCs w:val="24"/>
        </w:rPr>
        <w:t>:</w:t>
      </w:r>
    </w:p>
    <w:p w14:paraId="5C261B7D" w14:textId="77777777" w:rsidR="003D3D34" w:rsidRPr="003D3D34" w:rsidRDefault="003D3D34" w:rsidP="003D3D34">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CF969DF" w14:textId="104D2DDB"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2).1</w:t>
      </w:r>
    </w:p>
    <w:tbl>
      <w:tblPr>
        <w:tblW w:w="9072" w:type="dxa"/>
        <w:tblInd w:w="55" w:type="dxa"/>
        <w:tblLayout w:type="fixed"/>
        <w:tblCellMar>
          <w:left w:w="55" w:type="dxa"/>
          <w:right w:w="55" w:type="dxa"/>
        </w:tblCellMar>
        <w:tblLook w:val="0000" w:firstRow="0" w:lastRow="0" w:firstColumn="0" w:lastColumn="0" w:noHBand="0" w:noVBand="0"/>
      </w:tblPr>
      <w:tblGrid>
        <w:gridCol w:w="503"/>
        <w:gridCol w:w="3041"/>
        <w:gridCol w:w="1418"/>
        <w:gridCol w:w="2268"/>
        <w:gridCol w:w="1842"/>
      </w:tblGrid>
      <w:tr w:rsidR="003D3D34" w:rsidRPr="003D3D34" w14:paraId="65FBDDD2"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75F5339" w14:textId="77777777"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Lp.</w:t>
            </w:r>
          </w:p>
        </w:tc>
        <w:tc>
          <w:tcPr>
            <w:tcW w:w="3041" w:type="dxa"/>
            <w:tcBorders>
              <w:top w:val="single" w:sz="1" w:space="0" w:color="000000"/>
              <w:left w:val="single" w:sz="1" w:space="0" w:color="000000"/>
              <w:bottom w:val="single" w:sz="1" w:space="0" w:color="000000"/>
            </w:tcBorders>
            <w:shd w:val="clear" w:color="auto" w:fill="FFFFFF"/>
            <w:vAlign w:val="center"/>
          </w:tcPr>
          <w:p w14:paraId="2F0888ED" w14:textId="77777777"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Nazwa gatunku</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579B00E" w14:textId="77777777"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Ilość roślin istniejących nominalna</w:t>
            </w:r>
          </w:p>
        </w:tc>
        <w:tc>
          <w:tcPr>
            <w:tcW w:w="2268" w:type="dxa"/>
            <w:tcBorders>
              <w:top w:val="single" w:sz="1" w:space="0" w:color="000000"/>
              <w:left w:val="single" w:sz="1" w:space="0" w:color="000000"/>
              <w:bottom w:val="single" w:sz="1" w:space="0" w:color="000000"/>
            </w:tcBorders>
            <w:shd w:val="clear" w:color="auto" w:fill="FFFFFF"/>
            <w:vAlign w:val="center"/>
          </w:tcPr>
          <w:p w14:paraId="5863FF9F" w14:textId="403BA401"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 xml:space="preserve">Ilość </w:t>
            </w:r>
            <w:proofErr w:type="gramStart"/>
            <w:r w:rsidRPr="00BD2355">
              <w:rPr>
                <w:rFonts w:ascii="Times New Roman" w:eastAsia="SimSun" w:hAnsi="Times New Roman" w:cs="Times New Roman"/>
                <w:b/>
                <w:bCs/>
                <w:sz w:val="24"/>
                <w:szCs w:val="24"/>
                <w:lang w:eastAsia="ar-SA"/>
              </w:rPr>
              <w:t>przewidziana  do</w:t>
            </w:r>
            <w:proofErr w:type="gramEnd"/>
            <w:r w:rsidRPr="00BD2355">
              <w:rPr>
                <w:rFonts w:ascii="Times New Roman" w:eastAsia="SimSun" w:hAnsi="Times New Roman" w:cs="Times New Roman"/>
                <w:b/>
                <w:bCs/>
                <w:sz w:val="24"/>
                <w:szCs w:val="24"/>
                <w:lang w:eastAsia="ar-SA"/>
              </w:rPr>
              <w:t xml:space="preserve"> uzupełnienia braków/wymiany roślin</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F525E64" w14:textId="4B0F8059"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Wymagane cechy rośliny</w:t>
            </w:r>
          </w:p>
        </w:tc>
      </w:tr>
      <w:tr w:rsidR="003D3D34" w:rsidRPr="003D3D34" w14:paraId="6671C27F"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0A79A3AC"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3041" w:type="dxa"/>
            <w:tcBorders>
              <w:top w:val="single" w:sz="1" w:space="0" w:color="000000"/>
              <w:left w:val="single" w:sz="1" w:space="0" w:color="000000"/>
              <w:bottom w:val="single" w:sz="1" w:space="0" w:color="000000"/>
            </w:tcBorders>
            <w:shd w:val="clear" w:color="auto" w:fill="FFFFFF"/>
            <w:vAlign w:val="center"/>
          </w:tcPr>
          <w:p w14:paraId="7788C3EA"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pospolity 'Green </w:t>
            </w:r>
            <w:proofErr w:type="spellStart"/>
            <w:r w:rsidRPr="003D3D34">
              <w:rPr>
                <w:rFonts w:ascii="Times New Roman" w:eastAsia="SimSun" w:hAnsi="Times New Roman" w:cs="Times New Roman"/>
                <w:sz w:val="24"/>
                <w:szCs w:val="24"/>
                <w:lang w:eastAsia="ar-SA"/>
              </w:rPr>
              <w:t>Carpet</w:t>
            </w:r>
            <w:proofErr w:type="spellEnd"/>
            <w:r w:rsidRPr="003D3D34">
              <w:rPr>
                <w:rFonts w:ascii="Times New Roman" w:eastAsia="SimSun" w:hAnsi="Times New Roman" w:cs="Times New Roman"/>
                <w:sz w:val="24"/>
                <w:szCs w:val="24"/>
                <w:lang w:eastAsia="ar-SA"/>
              </w:rPr>
              <w:t>'</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4D0DE52" w14:textId="2CBBA2D6"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18szt</w:t>
            </w:r>
            <w:proofErr w:type="spellEnd"/>
            <w:r w:rsidRPr="003D3D34">
              <w:rPr>
                <w:rFonts w:ascii="Times New Roman" w:eastAsia="SimSun" w:hAnsi="Times New Roman" w:cs="Times New Roman"/>
                <w:sz w:val="24"/>
                <w:szCs w:val="24"/>
                <w:lang w:eastAsia="ar-SA"/>
              </w:rPr>
              <w:t>.</w:t>
            </w:r>
          </w:p>
        </w:tc>
        <w:tc>
          <w:tcPr>
            <w:tcW w:w="2268" w:type="dxa"/>
            <w:tcBorders>
              <w:top w:val="single" w:sz="1" w:space="0" w:color="000000"/>
              <w:left w:val="single" w:sz="1" w:space="0" w:color="000000"/>
              <w:bottom w:val="single" w:sz="1" w:space="0" w:color="000000"/>
            </w:tcBorders>
            <w:shd w:val="clear" w:color="auto" w:fill="FFFFFF"/>
            <w:vAlign w:val="center"/>
          </w:tcPr>
          <w:p w14:paraId="6BEDC26F" w14:textId="67E6CF14" w:rsidR="003D3D34" w:rsidRPr="003D3D34" w:rsidRDefault="00345DFE" w:rsidP="00BD235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2315A09"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3672A005" w14:textId="78AB6401" w:rsidR="003D3D34" w:rsidRPr="003D3D34" w:rsidRDefault="003D3D34" w:rsidP="00BD2355">
            <w:pPr>
              <w:suppressAutoHyphens/>
              <w:snapToGrid w:val="0"/>
              <w:spacing w:after="0" w:line="100" w:lineRule="atLeast"/>
              <w:jc w:val="center"/>
              <w:rPr>
                <w:rFonts w:ascii="Times New Roman" w:eastAsia="SimSun" w:hAnsi="Times New Roman" w:cs="Times New Roman"/>
                <w:sz w:val="24"/>
                <w:szCs w:val="24"/>
                <w:lang w:eastAsia="ar-SA"/>
              </w:rPr>
            </w:pPr>
          </w:p>
        </w:tc>
      </w:tr>
      <w:tr w:rsidR="003D3D34" w:rsidRPr="003D3D34" w14:paraId="6E731318" w14:textId="77777777" w:rsidTr="00BD2355">
        <w:trPr>
          <w:trHeight w:val="533"/>
        </w:trPr>
        <w:tc>
          <w:tcPr>
            <w:tcW w:w="503" w:type="dxa"/>
            <w:tcBorders>
              <w:top w:val="single" w:sz="1" w:space="0" w:color="000000"/>
              <w:left w:val="single" w:sz="1" w:space="0" w:color="000000"/>
              <w:bottom w:val="single" w:sz="1" w:space="0" w:color="000000"/>
            </w:tcBorders>
            <w:shd w:val="clear" w:color="auto" w:fill="FFFFFF"/>
            <w:vAlign w:val="center"/>
          </w:tcPr>
          <w:p w14:paraId="353F6472"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3041" w:type="dxa"/>
            <w:tcBorders>
              <w:top w:val="single" w:sz="1" w:space="0" w:color="000000"/>
              <w:left w:val="single" w:sz="1" w:space="0" w:color="000000"/>
              <w:bottom w:val="single" w:sz="1" w:space="0" w:color="000000"/>
            </w:tcBorders>
            <w:shd w:val="clear" w:color="auto" w:fill="FFFFFF"/>
            <w:vAlign w:val="center"/>
          </w:tcPr>
          <w:p w14:paraId="5BFD28E0"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Trzcinnik ostro kwiatowy Karl </w:t>
            </w:r>
            <w:proofErr w:type="spellStart"/>
            <w:r w:rsidRPr="003D3D34">
              <w:rPr>
                <w:rFonts w:ascii="Times New Roman" w:eastAsia="SimSun" w:hAnsi="Times New Roman" w:cs="Times New Roman"/>
                <w:sz w:val="24"/>
                <w:szCs w:val="24"/>
                <w:lang w:eastAsia="ar-SA"/>
              </w:rPr>
              <w:t>Forester</w:t>
            </w:r>
            <w:proofErr w:type="spellEnd"/>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A1613CF" w14:textId="50AE485E" w:rsidR="003D3D34" w:rsidRPr="003D3D34" w:rsidRDefault="003D3D34" w:rsidP="00BD2355">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40 szt.</w:t>
            </w:r>
          </w:p>
        </w:tc>
        <w:tc>
          <w:tcPr>
            <w:tcW w:w="2268" w:type="dxa"/>
            <w:tcBorders>
              <w:top w:val="single" w:sz="1" w:space="0" w:color="000000"/>
              <w:left w:val="single" w:sz="1" w:space="0" w:color="000000"/>
              <w:bottom w:val="single" w:sz="1" w:space="0" w:color="000000"/>
            </w:tcBorders>
            <w:shd w:val="clear" w:color="auto" w:fill="FFFFFF"/>
            <w:vAlign w:val="center"/>
          </w:tcPr>
          <w:p w14:paraId="5C02BE65" w14:textId="3AECCA86" w:rsidR="003D3D34" w:rsidRPr="003D3D34" w:rsidRDefault="00345DFE" w:rsidP="00BD2355">
            <w:pPr>
              <w:suppressAutoHyphens/>
              <w:snapToGrid w:val="0"/>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592F799"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2EC8F531" w14:textId="77777777" w:rsidR="003D3D34" w:rsidRPr="003D3D34" w:rsidRDefault="003D3D34" w:rsidP="00BD2355">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3D3D34" w:rsidRPr="003D3D34" w14:paraId="7BD72508"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FB065B2"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3041" w:type="dxa"/>
            <w:tcBorders>
              <w:top w:val="single" w:sz="1" w:space="0" w:color="000000"/>
              <w:left w:val="single" w:sz="1" w:space="0" w:color="000000"/>
              <w:bottom w:val="single" w:sz="1" w:space="0" w:color="000000"/>
            </w:tcBorders>
            <w:shd w:val="clear" w:color="auto" w:fill="FFFFFF"/>
            <w:vAlign w:val="center"/>
          </w:tcPr>
          <w:p w14:paraId="3D3A3FBF" w14:textId="2F4BD865"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Jeżówka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EAC534E" w14:textId="0BB9610D"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65 szt.</w:t>
            </w:r>
          </w:p>
        </w:tc>
        <w:tc>
          <w:tcPr>
            <w:tcW w:w="2268" w:type="dxa"/>
            <w:tcBorders>
              <w:top w:val="single" w:sz="1" w:space="0" w:color="000000"/>
              <w:left w:val="single" w:sz="1" w:space="0" w:color="000000"/>
              <w:bottom w:val="single" w:sz="1" w:space="0" w:color="000000"/>
            </w:tcBorders>
            <w:shd w:val="clear" w:color="auto" w:fill="FFFFFF"/>
            <w:vAlign w:val="center"/>
          </w:tcPr>
          <w:p w14:paraId="3404DE22" w14:textId="2597430F" w:rsidR="003D3D34" w:rsidRPr="003D3D34" w:rsidRDefault="00345DFE" w:rsidP="00BD235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71A4342"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51E93D07" w14:textId="720B7FAF" w:rsidR="003D3D34" w:rsidRPr="003D3D34" w:rsidRDefault="00BD2355" w:rsidP="00BD2355">
            <w:pPr>
              <w:suppressAutoHyphens/>
              <w:spacing w:after="0" w:line="100" w:lineRule="atLeas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        </w:t>
            </w:r>
            <w:r w:rsidR="003D3D34" w:rsidRPr="003D3D34">
              <w:rPr>
                <w:rFonts w:ascii="Times New Roman" w:eastAsia="SimSun" w:hAnsi="Times New Roman" w:cs="Times New Roman"/>
                <w:sz w:val="24"/>
                <w:szCs w:val="24"/>
                <w:lang w:eastAsia="ar-SA"/>
              </w:rPr>
              <w:t>2 pędy</w:t>
            </w:r>
          </w:p>
        </w:tc>
      </w:tr>
      <w:tr w:rsidR="003D3D34" w:rsidRPr="003D3D34" w14:paraId="784C4CC8"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07B4AEE7"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3041" w:type="dxa"/>
            <w:tcBorders>
              <w:top w:val="single" w:sz="1" w:space="0" w:color="000000"/>
              <w:left w:val="single" w:sz="1" w:space="0" w:color="000000"/>
              <w:bottom w:val="single" w:sz="1" w:space="0" w:color="000000"/>
            </w:tcBorders>
            <w:shd w:val="clear" w:color="auto" w:fill="FFFFFF"/>
            <w:vAlign w:val="center"/>
          </w:tcPr>
          <w:p w14:paraId="39A6854C"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Lawenda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45482FC" w14:textId="0F6DE816"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60 szt.</w:t>
            </w:r>
          </w:p>
        </w:tc>
        <w:tc>
          <w:tcPr>
            <w:tcW w:w="2268" w:type="dxa"/>
            <w:tcBorders>
              <w:top w:val="single" w:sz="1" w:space="0" w:color="000000"/>
              <w:left w:val="single" w:sz="1" w:space="0" w:color="000000"/>
              <w:bottom w:val="single" w:sz="1" w:space="0" w:color="000000"/>
            </w:tcBorders>
            <w:shd w:val="clear" w:color="auto" w:fill="FFFFFF"/>
            <w:vAlign w:val="center"/>
          </w:tcPr>
          <w:p w14:paraId="7931D73C" w14:textId="774F9825" w:rsidR="003D3D34" w:rsidRPr="003D3D34" w:rsidRDefault="00345DFE" w:rsidP="00BD235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BD8CC16"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486C2821"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3D3D34" w:rsidRPr="003D3D34" w14:paraId="5B5E12C2"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222A89D9" w14:textId="2A446DCB"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3041" w:type="dxa"/>
            <w:tcBorders>
              <w:top w:val="single" w:sz="1" w:space="0" w:color="000000"/>
              <w:left w:val="single" w:sz="1" w:space="0" w:color="000000"/>
              <w:bottom w:val="single" w:sz="1" w:space="0" w:color="000000"/>
            </w:tcBorders>
            <w:shd w:val="clear" w:color="auto" w:fill="FFFFFF"/>
            <w:vAlign w:val="center"/>
          </w:tcPr>
          <w:p w14:paraId="54F7009B" w14:textId="1E34C33D"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Hortensja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2DF0BAF" w14:textId="6932C15E"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20 szt.</w:t>
            </w:r>
          </w:p>
        </w:tc>
        <w:tc>
          <w:tcPr>
            <w:tcW w:w="2268" w:type="dxa"/>
            <w:tcBorders>
              <w:top w:val="single" w:sz="1" w:space="0" w:color="000000"/>
              <w:left w:val="single" w:sz="1" w:space="0" w:color="000000"/>
              <w:bottom w:val="single" w:sz="1" w:space="0" w:color="000000"/>
            </w:tcBorders>
            <w:shd w:val="clear" w:color="auto" w:fill="FFFFFF"/>
            <w:vAlign w:val="center"/>
          </w:tcPr>
          <w:p w14:paraId="61CFF617" w14:textId="6C9A4EC6" w:rsidR="003D3D34" w:rsidRPr="003D3D34" w:rsidRDefault="00345DFE" w:rsidP="00BD235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EA6B0C8"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44FFB08"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3D3D34" w:rsidRPr="003D3D34" w14:paraId="3E9F7C22"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30286CD" w14:textId="04EE6A86"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3041" w:type="dxa"/>
            <w:tcBorders>
              <w:top w:val="single" w:sz="1" w:space="0" w:color="000000"/>
              <w:left w:val="single" w:sz="1" w:space="0" w:color="000000"/>
              <w:bottom w:val="single" w:sz="1" w:space="0" w:color="000000"/>
            </w:tcBorders>
            <w:shd w:val="clear" w:color="auto" w:fill="FFFFFF"/>
            <w:vAlign w:val="center"/>
          </w:tcPr>
          <w:p w14:paraId="52FA36A5" w14:textId="49794F7A"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Rozplenica</w:t>
            </w:r>
            <w:proofErr w:type="spellEnd"/>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40F3F6A" w14:textId="4DEAC905"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30 szt.</w:t>
            </w:r>
          </w:p>
        </w:tc>
        <w:tc>
          <w:tcPr>
            <w:tcW w:w="2268" w:type="dxa"/>
            <w:tcBorders>
              <w:top w:val="single" w:sz="1" w:space="0" w:color="000000"/>
              <w:left w:val="single" w:sz="1" w:space="0" w:color="000000"/>
              <w:bottom w:val="single" w:sz="1" w:space="0" w:color="000000"/>
            </w:tcBorders>
            <w:shd w:val="clear" w:color="auto" w:fill="FFFFFF"/>
            <w:vAlign w:val="center"/>
          </w:tcPr>
          <w:p w14:paraId="3800BFCB" w14:textId="1AFF9263" w:rsidR="003D3D34" w:rsidRPr="003D3D34" w:rsidRDefault="00BD2355" w:rsidP="00BD235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B6DCEE4"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011C8824"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3D3D34" w:rsidRPr="003D3D34" w14:paraId="6BF86474"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076A00E5" w14:textId="709D2CC6"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3041" w:type="dxa"/>
            <w:tcBorders>
              <w:top w:val="single" w:sz="1" w:space="0" w:color="000000"/>
              <w:left w:val="single" w:sz="1" w:space="0" w:color="000000"/>
              <w:bottom w:val="single" w:sz="1" w:space="0" w:color="000000"/>
            </w:tcBorders>
            <w:shd w:val="clear" w:color="auto" w:fill="FFFFFF"/>
            <w:vAlign w:val="center"/>
          </w:tcPr>
          <w:p w14:paraId="08B0F649"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Śliwa wiśniowa ,,</w:t>
            </w:r>
            <w:proofErr w:type="spellStart"/>
            <w:r w:rsidRPr="003D3D34">
              <w:rPr>
                <w:rFonts w:ascii="Times New Roman" w:eastAsia="SimSun" w:hAnsi="Times New Roman" w:cs="Times New Roman"/>
                <w:sz w:val="24"/>
                <w:szCs w:val="24"/>
                <w:lang w:eastAsia="ar-SA"/>
              </w:rPr>
              <w:t>Nigra</w:t>
            </w:r>
            <w:proofErr w:type="spellEnd"/>
            <w:r w:rsidRPr="003D3D34">
              <w:rPr>
                <w:rFonts w:ascii="Times New Roman" w:eastAsia="SimSun" w:hAnsi="Times New Roman" w:cs="Times New Roman"/>
                <w:sz w:val="24"/>
                <w:szCs w:val="24"/>
                <w:lang w:eastAsia="ar-SA"/>
              </w:rPr>
              <w:t xml:space="preserve"> „</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7E4FEA1" w14:textId="58CBAC8D"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 szt.</w:t>
            </w:r>
          </w:p>
        </w:tc>
        <w:tc>
          <w:tcPr>
            <w:tcW w:w="2268" w:type="dxa"/>
            <w:tcBorders>
              <w:top w:val="single" w:sz="1" w:space="0" w:color="000000"/>
              <w:left w:val="single" w:sz="1" w:space="0" w:color="000000"/>
              <w:bottom w:val="single" w:sz="1" w:space="0" w:color="000000"/>
            </w:tcBorders>
            <w:shd w:val="clear" w:color="auto" w:fill="FFFFFF"/>
            <w:vAlign w:val="center"/>
          </w:tcPr>
          <w:p w14:paraId="77090B20" w14:textId="59A8EA91" w:rsidR="003D3D34" w:rsidRPr="003D3D34" w:rsidRDefault="00BD2355" w:rsidP="00BD235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0FCC403" w14:textId="400264EF" w:rsidR="003D3D34" w:rsidRPr="003D3D34" w:rsidRDefault="00BD2355" w:rsidP="00BD235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bl>
    <w:p w14:paraId="3332AD47"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
    <w:p w14:paraId="3A2E4F7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
    <w:p w14:paraId="1DAA62F1" w14:textId="60470FCA"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2).2</w:t>
      </w:r>
    </w:p>
    <w:tbl>
      <w:tblPr>
        <w:tblW w:w="9214" w:type="dxa"/>
        <w:tblInd w:w="55" w:type="dxa"/>
        <w:tblLayout w:type="fixed"/>
        <w:tblCellMar>
          <w:left w:w="55" w:type="dxa"/>
          <w:right w:w="55" w:type="dxa"/>
        </w:tblCellMar>
        <w:tblLook w:val="0000" w:firstRow="0" w:lastRow="0" w:firstColumn="0" w:lastColumn="0" w:noHBand="0" w:noVBand="0"/>
      </w:tblPr>
      <w:tblGrid>
        <w:gridCol w:w="494"/>
        <w:gridCol w:w="4184"/>
        <w:gridCol w:w="4536"/>
      </w:tblGrid>
      <w:tr w:rsidR="003D3D34" w:rsidRPr="003D3D34" w14:paraId="1FA40A0A"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CA2769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6FAB694C"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1DF3738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Ilość materiałów </w:t>
            </w:r>
            <w:proofErr w:type="gramStart"/>
            <w:r w:rsidRPr="003D3D34">
              <w:rPr>
                <w:rFonts w:ascii="Times New Roman" w:eastAsia="SimSun" w:hAnsi="Times New Roman" w:cs="Times New Roman"/>
                <w:sz w:val="24"/>
                <w:szCs w:val="24"/>
                <w:lang w:eastAsia="ar-SA"/>
              </w:rPr>
              <w:t>przewidziana  do</w:t>
            </w:r>
            <w:proofErr w:type="gramEnd"/>
            <w:r w:rsidRPr="003D3D34">
              <w:rPr>
                <w:rFonts w:ascii="Times New Roman" w:eastAsia="SimSun" w:hAnsi="Times New Roman" w:cs="Times New Roman"/>
                <w:sz w:val="24"/>
                <w:szCs w:val="24"/>
                <w:lang w:eastAsia="ar-SA"/>
              </w:rPr>
              <w:t xml:space="preserve"> uzupełnienia braków</w:t>
            </w:r>
          </w:p>
        </w:tc>
      </w:tr>
      <w:tr w:rsidR="003D3D34" w:rsidRPr="003D3D34" w14:paraId="72DBDB73"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321EF1B"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77DED7F7"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3B1013FE"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53C3AB2A"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77EC55B"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55663A8E"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4DE13539"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4348E2AB"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148A53D6"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19BEE99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4C14568B"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01404796" w14:textId="77777777" w:rsidR="003D3D34" w:rsidRPr="003D3D34" w:rsidRDefault="003D3D34"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1A0701F6" w14:textId="3D8FA224" w:rsidR="003D3D34" w:rsidRDefault="003D3D34"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4A4C26A1" w14:textId="6672C960" w:rsidR="00FA7831" w:rsidRDefault="00FA7831"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5CA44E60" w14:textId="265FA54C" w:rsidR="00FA7831" w:rsidRDefault="00FA7831"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3E552814" w14:textId="0A224873" w:rsidR="00FA7831" w:rsidRDefault="00FA7831"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60420E8F" w14:textId="61357949" w:rsidR="00833059" w:rsidRDefault="00833059"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5B7AD097" w14:textId="11A1205A" w:rsidR="00833059" w:rsidRDefault="00833059"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6D62DAF5" w14:textId="77777777" w:rsidR="00833059" w:rsidRDefault="00833059"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03918D4E" w14:textId="77777777" w:rsidR="00FA7831" w:rsidRDefault="00FA7831"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5794DDAF" w14:textId="77777777" w:rsidR="00BD2355" w:rsidRPr="003D3D34" w:rsidRDefault="00BD2355"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19E30440" w14:textId="5644DED1" w:rsidR="003D3D34" w:rsidRPr="00283930" w:rsidRDefault="003D3D34" w:rsidP="0088404A">
      <w:pPr>
        <w:pStyle w:val="Akapitzlist"/>
        <w:numPr>
          <w:ilvl w:val="1"/>
          <w:numId w:val="8"/>
        </w:numPr>
        <w:tabs>
          <w:tab w:val="left" w:pos="284"/>
        </w:tabs>
        <w:spacing w:after="0"/>
        <w:jc w:val="both"/>
        <w:rPr>
          <w:rFonts w:ascii="Times New Roman" w:hAnsi="Times New Roman" w:cs="Times New Roman"/>
          <w:b/>
          <w:bCs/>
          <w:sz w:val="24"/>
          <w:szCs w:val="24"/>
        </w:rPr>
      </w:pPr>
      <w:bookmarkStart w:id="5" w:name="_Hlk28849540"/>
      <w:r w:rsidRPr="00283930">
        <w:rPr>
          <w:rFonts w:ascii="Times New Roman" w:hAnsi="Times New Roman" w:cs="Times New Roman"/>
          <w:b/>
          <w:bCs/>
          <w:sz w:val="24"/>
          <w:szCs w:val="24"/>
        </w:rPr>
        <w:t xml:space="preserve">Działka nr 213, 412, 635 obręb </w:t>
      </w:r>
      <w:proofErr w:type="gramStart"/>
      <w:r w:rsidRPr="00283930">
        <w:rPr>
          <w:rFonts w:ascii="Times New Roman" w:hAnsi="Times New Roman" w:cs="Times New Roman"/>
          <w:b/>
          <w:bCs/>
          <w:sz w:val="24"/>
          <w:szCs w:val="24"/>
        </w:rPr>
        <w:t>II  w</w:t>
      </w:r>
      <w:proofErr w:type="gramEnd"/>
      <w:r w:rsidRPr="00283930">
        <w:rPr>
          <w:rFonts w:ascii="Times New Roman" w:hAnsi="Times New Roman" w:cs="Times New Roman"/>
          <w:b/>
          <w:bCs/>
          <w:sz w:val="24"/>
          <w:szCs w:val="24"/>
        </w:rPr>
        <w:t xml:space="preserve"> Sztumie, Rondo pod Dębami oraz skwerki przy Rondzie pod Dębami łączna powierzchnia około 580 </w:t>
      </w:r>
      <w:proofErr w:type="spellStart"/>
      <w:r w:rsidRPr="00283930">
        <w:rPr>
          <w:rFonts w:ascii="Times New Roman" w:hAnsi="Times New Roman" w:cs="Times New Roman"/>
          <w:b/>
          <w:bCs/>
          <w:sz w:val="24"/>
          <w:szCs w:val="24"/>
        </w:rPr>
        <w:t>m</w:t>
      </w:r>
      <w:r w:rsidRPr="00283930">
        <w:rPr>
          <w:rFonts w:ascii="Times New Roman" w:hAnsi="Times New Roman" w:cs="Times New Roman"/>
          <w:b/>
          <w:bCs/>
          <w:sz w:val="24"/>
          <w:szCs w:val="24"/>
          <w:vertAlign w:val="superscript"/>
        </w:rPr>
        <w:t>2</w:t>
      </w:r>
      <w:proofErr w:type="spellEnd"/>
      <w:r w:rsidRPr="00283930">
        <w:rPr>
          <w:rFonts w:ascii="Times New Roman" w:hAnsi="Times New Roman" w:cs="Times New Roman"/>
          <w:b/>
          <w:bCs/>
          <w:sz w:val="24"/>
          <w:szCs w:val="24"/>
        </w:rPr>
        <w:t>:</w:t>
      </w:r>
    </w:p>
    <w:p w14:paraId="43CECBAA" w14:textId="77777777"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6F68067E" w14:textId="77777777"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bookmarkEnd w:id="5"/>
    <w:p w14:paraId="04CE0E1B" w14:textId="3B7F9BC1" w:rsidR="003D3D34" w:rsidRPr="003D3D34" w:rsidRDefault="003D3D34" w:rsidP="003D3D34">
      <w:pPr>
        <w:tabs>
          <w:tab w:val="left" w:pos="284"/>
        </w:tabs>
        <w:suppressAutoHyphens/>
        <w:spacing w:after="0" w:line="100" w:lineRule="atLeast"/>
        <w:jc w:val="both"/>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3).1</w:t>
      </w:r>
    </w:p>
    <w:tbl>
      <w:tblPr>
        <w:tblW w:w="9385" w:type="dxa"/>
        <w:tblInd w:w="-34" w:type="dxa"/>
        <w:tblLayout w:type="fixed"/>
        <w:tblLook w:val="0000" w:firstRow="0" w:lastRow="0" w:firstColumn="0" w:lastColumn="0" w:noHBand="0" w:noVBand="0"/>
      </w:tblPr>
      <w:tblGrid>
        <w:gridCol w:w="599"/>
        <w:gridCol w:w="2662"/>
        <w:gridCol w:w="1588"/>
        <w:gridCol w:w="2948"/>
        <w:gridCol w:w="1588"/>
      </w:tblGrid>
      <w:tr w:rsidR="003D3D34" w:rsidRPr="003D3D34" w14:paraId="282E1A05"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6FFFDEDF" w14:textId="77777777" w:rsidR="003D3D34" w:rsidRPr="003D3D34" w:rsidRDefault="003D3D34" w:rsidP="00BD2355">
            <w:pPr>
              <w:suppressAutoHyphens/>
              <w:spacing w:after="0" w:line="360" w:lineRule="auto"/>
              <w:jc w:val="center"/>
              <w:rPr>
                <w:rFonts w:ascii="Times New Roman" w:eastAsia="Calibri" w:hAnsi="Times New Roman" w:cs="Times New Roman"/>
                <w:b/>
                <w:sz w:val="24"/>
                <w:szCs w:val="24"/>
                <w:lang w:eastAsia="ar-SA"/>
              </w:rPr>
            </w:pPr>
            <w:bookmarkStart w:id="6" w:name="_Hlk33105112"/>
            <w:r w:rsidRPr="003D3D34">
              <w:rPr>
                <w:rFonts w:ascii="Times New Roman" w:eastAsia="Calibri" w:hAnsi="Times New Roman" w:cs="Times New Roman"/>
                <w:b/>
                <w:sz w:val="24"/>
                <w:szCs w:val="24"/>
                <w:lang w:eastAsia="ar-SA"/>
              </w:rPr>
              <w:t>Lp.</w:t>
            </w:r>
          </w:p>
        </w:tc>
        <w:tc>
          <w:tcPr>
            <w:tcW w:w="2662" w:type="dxa"/>
            <w:tcBorders>
              <w:top w:val="single" w:sz="4" w:space="0" w:color="000000"/>
              <w:left w:val="single" w:sz="4" w:space="0" w:color="000000"/>
              <w:bottom w:val="single" w:sz="4" w:space="0" w:color="000000"/>
            </w:tcBorders>
            <w:shd w:val="clear" w:color="auto" w:fill="auto"/>
            <w:vAlign w:val="center"/>
          </w:tcPr>
          <w:p w14:paraId="461612A3" w14:textId="05096F99" w:rsidR="003D3D34" w:rsidRPr="00BD2355" w:rsidRDefault="003D3D34" w:rsidP="00BD2355">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Calibri" w:hAnsi="Times New Roman" w:cs="Times New Roman"/>
                <w:b/>
                <w:sz w:val="24"/>
                <w:szCs w:val="24"/>
                <w:lang w:eastAsia="ar-SA"/>
              </w:rPr>
              <w:t>Nazwa gatunku</w:t>
            </w:r>
          </w:p>
        </w:tc>
        <w:tc>
          <w:tcPr>
            <w:tcW w:w="1588" w:type="dxa"/>
            <w:tcBorders>
              <w:top w:val="single" w:sz="4" w:space="0" w:color="000000"/>
              <w:left w:val="single" w:sz="4" w:space="0" w:color="000000"/>
              <w:bottom w:val="single" w:sz="4" w:space="0" w:color="000000"/>
              <w:right w:val="single" w:sz="4" w:space="0" w:color="000000"/>
            </w:tcBorders>
            <w:vAlign w:val="center"/>
          </w:tcPr>
          <w:p w14:paraId="57D5DA58" w14:textId="77777777" w:rsidR="003D3D34" w:rsidRPr="00BD2355" w:rsidRDefault="003D3D34" w:rsidP="00BD2355">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Times New Roman" w:hAnsi="Times New Roman" w:cs="Times New Roman"/>
                <w:b/>
                <w:sz w:val="24"/>
                <w:szCs w:val="24"/>
                <w:lang w:eastAsia="ar-SA"/>
              </w:rPr>
              <w:t>Ilość roślin istniejących nominalna</w:t>
            </w:r>
          </w:p>
        </w:tc>
        <w:tc>
          <w:tcPr>
            <w:tcW w:w="2948" w:type="dxa"/>
            <w:tcBorders>
              <w:top w:val="single" w:sz="4" w:space="0" w:color="000000"/>
              <w:left w:val="single" w:sz="4" w:space="0" w:color="000000"/>
              <w:bottom w:val="single" w:sz="4" w:space="0" w:color="000000"/>
            </w:tcBorders>
            <w:shd w:val="clear" w:color="auto" w:fill="auto"/>
            <w:vAlign w:val="center"/>
          </w:tcPr>
          <w:p w14:paraId="422647B9" w14:textId="77777777" w:rsidR="003D3D34" w:rsidRPr="00BD2355" w:rsidRDefault="003D3D34" w:rsidP="00BD2355">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Calibri" w:hAnsi="Times New Roman" w:cs="Times New Roman"/>
                <w:b/>
                <w:sz w:val="24"/>
                <w:szCs w:val="24"/>
                <w:lang w:eastAsia="ar-SA"/>
              </w:rPr>
              <w:t xml:space="preserve">Ilość </w:t>
            </w:r>
            <w:proofErr w:type="gramStart"/>
            <w:r w:rsidRPr="00BD2355">
              <w:rPr>
                <w:rFonts w:ascii="Times New Roman" w:eastAsia="Calibri" w:hAnsi="Times New Roman" w:cs="Times New Roman"/>
                <w:b/>
                <w:sz w:val="24"/>
                <w:szCs w:val="24"/>
                <w:lang w:eastAsia="ar-SA"/>
              </w:rPr>
              <w:t>przewidziana  do</w:t>
            </w:r>
            <w:proofErr w:type="gramEnd"/>
            <w:r w:rsidRPr="00BD2355">
              <w:rPr>
                <w:rFonts w:ascii="Times New Roman" w:eastAsia="Calibri" w:hAnsi="Times New Roman" w:cs="Times New Roman"/>
                <w:b/>
                <w:sz w:val="24"/>
                <w:szCs w:val="24"/>
                <w:lang w:eastAsia="ar-SA"/>
              </w:rPr>
              <w:t xml:space="preserve"> uzupełnienia braków/wymiany roślin</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514F" w14:textId="77777777" w:rsidR="003D3D34" w:rsidRPr="00BD2355" w:rsidRDefault="003D3D34" w:rsidP="00BD2355">
            <w:pPr>
              <w:suppressAutoHyphens/>
              <w:spacing w:after="0" w:line="360" w:lineRule="auto"/>
              <w:jc w:val="center"/>
              <w:rPr>
                <w:rFonts w:ascii="Times New Roman" w:eastAsia="Times New Roman" w:hAnsi="Times New Roman" w:cs="Times New Roman"/>
                <w:b/>
                <w:sz w:val="24"/>
                <w:szCs w:val="24"/>
                <w:lang w:eastAsia="ar-SA"/>
              </w:rPr>
            </w:pPr>
            <w:r w:rsidRPr="00BD2355">
              <w:rPr>
                <w:rFonts w:ascii="Times New Roman" w:eastAsia="Calibri" w:hAnsi="Times New Roman" w:cs="Times New Roman"/>
                <w:b/>
                <w:sz w:val="24"/>
                <w:szCs w:val="24"/>
                <w:lang w:eastAsia="ar-SA"/>
              </w:rPr>
              <w:t>Parametry</w:t>
            </w:r>
          </w:p>
        </w:tc>
      </w:tr>
      <w:tr w:rsidR="003D3D34" w:rsidRPr="003D3D34" w14:paraId="24846F16"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0BA8EEE3"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62" w:type="dxa"/>
            <w:tcBorders>
              <w:top w:val="single" w:sz="4" w:space="0" w:color="000000"/>
              <w:left w:val="single" w:sz="4" w:space="0" w:color="000000"/>
              <w:bottom w:val="single" w:sz="4" w:space="0" w:color="000000"/>
            </w:tcBorders>
            <w:shd w:val="clear" w:color="auto" w:fill="auto"/>
            <w:vAlign w:val="center"/>
          </w:tcPr>
          <w:p w14:paraId="6AE12F5D"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proofErr w:type="spellEnd"/>
            <w:r w:rsidRPr="003D3D34">
              <w:rPr>
                <w:rFonts w:ascii="Times New Roman" w:eastAsia="Calibri" w:hAnsi="Times New Roman" w:cs="Times New Roman"/>
                <w:i/>
                <w:sz w:val="24"/>
                <w:szCs w:val="24"/>
                <w:lang w:eastAsia="ar-SA"/>
              </w:rPr>
              <w:t xml:space="preserve"> ,</w:t>
            </w:r>
            <w:proofErr w:type="spellStart"/>
            <w:r w:rsidRPr="003D3D34">
              <w:rPr>
                <w:rFonts w:ascii="Times New Roman" w:eastAsia="Calibri" w:hAnsi="Times New Roman" w:cs="Times New Roman"/>
                <w:i/>
                <w:sz w:val="24"/>
                <w:szCs w:val="24"/>
                <w:lang w:eastAsia="ar-SA"/>
              </w:rPr>
              <w:t>Atropurpurea</w:t>
            </w:r>
            <w:proofErr w:type="spellEnd"/>
            <w:proofErr w:type="gramEnd"/>
            <w:r w:rsidRPr="003D3D34">
              <w:rPr>
                <w:rFonts w:ascii="Times New Roman" w:eastAsia="Calibri" w:hAnsi="Times New Roman" w:cs="Times New Roman"/>
                <w:i/>
                <w:sz w:val="24"/>
                <w:szCs w:val="24"/>
                <w:lang w:eastAsia="ar-SA"/>
              </w:rPr>
              <w:t xml:space="preserve"> Nana’</w:t>
            </w:r>
          </w:p>
        </w:tc>
        <w:tc>
          <w:tcPr>
            <w:tcW w:w="1588" w:type="dxa"/>
            <w:tcBorders>
              <w:top w:val="single" w:sz="4" w:space="0" w:color="000000"/>
              <w:left w:val="single" w:sz="4" w:space="0" w:color="000000"/>
              <w:bottom w:val="single" w:sz="4" w:space="0" w:color="000000"/>
              <w:right w:val="single" w:sz="4" w:space="0" w:color="000000"/>
            </w:tcBorders>
            <w:vAlign w:val="center"/>
          </w:tcPr>
          <w:p w14:paraId="5BE2E5C4" w14:textId="560AFF12"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609 szt.</w:t>
            </w:r>
          </w:p>
        </w:tc>
        <w:tc>
          <w:tcPr>
            <w:tcW w:w="2948" w:type="dxa"/>
            <w:tcBorders>
              <w:top w:val="single" w:sz="4" w:space="0" w:color="000000"/>
              <w:left w:val="single" w:sz="4" w:space="0" w:color="000000"/>
              <w:bottom w:val="single" w:sz="4" w:space="0" w:color="000000"/>
            </w:tcBorders>
            <w:shd w:val="clear" w:color="auto" w:fill="auto"/>
            <w:vAlign w:val="center"/>
          </w:tcPr>
          <w:p w14:paraId="2A956818" w14:textId="1CC01742"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5</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3A5C"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367D2D5B" w14:textId="3EA66DA0"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p>
          <w:p w14:paraId="7B41C08A" w14:textId="64195E68"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283930">
              <w:rPr>
                <w:rFonts w:ascii="Times New Roman" w:eastAsia="Calibri" w:hAnsi="Times New Roman" w:cs="Times New Roman"/>
                <w:sz w:val="24"/>
                <w:szCs w:val="24"/>
                <w:lang w:eastAsia="ar-SA"/>
              </w:rPr>
              <w:t>ędy</w:t>
            </w:r>
          </w:p>
        </w:tc>
      </w:tr>
      <w:tr w:rsidR="003D3D34" w:rsidRPr="003D3D34" w14:paraId="47702738"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07A669B3"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62" w:type="dxa"/>
            <w:tcBorders>
              <w:top w:val="single" w:sz="4" w:space="0" w:color="000000"/>
              <w:left w:val="single" w:sz="4" w:space="0" w:color="000000"/>
              <w:bottom w:val="single" w:sz="4" w:space="0" w:color="000000"/>
            </w:tcBorders>
            <w:shd w:val="clear" w:color="auto" w:fill="auto"/>
            <w:vAlign w:val="center"/>
          </w:tcPr>
          <w:p w14:paraId="1631AF2D"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Sosna górska </w:t>
            </w:r>
            <w:proofErr w:type="spellStart"/>
            <w:proofErr w:type="gramStart"/>
            <w:r w:rsidRPr="003D3D34">
              <w:rPr>
                <w:rFonts w:ascii="Times New Roman" w:eastAsia="Calibri" w:hAnsi="Times New Roman" w:cs="Times New Roman"/>
                <w:sz w:val="24"/>
                <w:szCs w:val="24"/>
                <w:lang w:eastAsia="ar-SA"/>
              </w:rPr>
              <w:t>kosodrzewina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Pumilio</w:t>
            </w:r>
            <w:proofErr w:type="spellEnd"/>
            <w:r w:rsidRPr="003D3D34">
              <w:rPr>
                <w:rFonts w:ascii="Times New Roman" w:eastAsia="Calibri" w:hAnsi="Times New Roman" w:cs="Times New Roman"/>
                <w:i/>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0B1A1F34" w14:textId="77777777"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110szt</w:t>
            </w:r>
            <w:proofErr w:type="spellEnd"/>
            <w:r w:rsidRPr="003D3D34">
              <w:rPr>
                <w:rFonts w:ascii="Times New Roman" w:eastAsia="Calibri" w:hAnsi="Times New Roman" w:cs="Times New Roman"/>
                <w:sz w:val="24"/>
                <w:szCs w:val="24"/>
                <w:lang w:eastAsia="ar-SA"/>
              </w:rPr>
              <w:t>.</w:t>
            </w:r>
          </w:p>
        </w:tc>
        <w:tc>
          <w:tcPr>
            <w:tcW w:w="2948" w:type="dxa"/>
            <w:tcBorders>
              <w:top w:val="single" w:sz="4" w:space="0" w:color="000000"/>
              <w:left w:val="single" w:sz="4" w:space="0" w:color="000000"/>
              <w:bottom w:val="single" w:sz="4" w:space="0" w:color="000000"/>
            </w:tcBorders>
            <w:shd w:val="clear" w:color="auto" w:fill="auto"/>
            <w:vAlign w:val="center"/>
          </w:tcPr>
          <w:p w14:paraId="042BB6CE" w14:textId="4AE5E5A7"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0121"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18B45D9" w14:textId="2AB4BBF5"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283930">
              <w:rPr>
                <w:rFonts w:ascii="Times New Roman" w:eastAsia="Calibri" w:hAnsi="Times New Roman" w:cs="Times New Roman"/>
                <w:sz w:val="24"/>
                <w:szCs w:val="24"/>
                <w:lang w:eastAsia="ar-SA"/>
              </w:rPr>
              <w:t>ędy</w:t>
            </w:r>
          </w:p>
          <w:p w14:paraId="27035F6A" w14:textId="50D4E62B"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p>
        </w:tc>
      </w:tr>
      <w:tr w:rsidR="003D3D34" w:rsidRPr="003D3D34" w14:paraId="27A5EA0D"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349D74A6"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62" w:type="dxa"/>
            <w:tcBorders>
              <w:top w:val="single" w:sz="4" w:space="0" w:color="000000"/>
              <w:left w:val="single" w:sz="4" w:space="0" w:color="000000"/>
              <w:bottom w:val="single" w:sz="4" w:space="0" w:color="000000"/>
            </w:tcBorders>
            <w:shd w:val="clear" w:color="auto" w:fill="auto"/>
            <w:vAlign w:val="center"/>
          </w:tcPr>
          <w:p w14:paraId="1790CDF6"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88" w:type="dxa"/>
            <w:tcBorders>
              <w:top w:val="single" w:sz="4" w:space="0" w:color="000000"/>
              <w:left w:val="single" w:sz="4" w:space="0" w:color="000000"/>
              <w:bottom w:val="single" w:sz="4" w:space="0" w:color="000000"/>
              <w:right w:val="single" w:sz="4" w:space="0" w:color="000000"/>
            </w:tcBorders>
            <w:vAlign w:val="center"/>
          </w:tcPr>
          <w:p w14:paraId="293A1F0D" w14:textId="77777777"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114 szt.</w:t>
            </w:r>
          </w:p>
        </w:tc>
        <w:tc>
          <w:tcPr>
            <w:tcW w:w="2948" w:type="dxa"/>
            <w:tcBorders>
              <w:top w:val="single" w:sz="4" w:space="0" w:color="000000"/>
              <w:left w:val="single" w:sz="4" w:space="0" w:color="000000"/>
              <w:bottom w:val="single" w:sz="4" w:space="0" w:color="000000"/>
            </w:tcBorders>
            <w:shd w:val="clear" w:color="auto" w:fill="auto"/>
            <w:vAlign w:val="center"/>
          </w:tcPr>
          <w:p w14:paraId="35C5F08B" w14:textId="70ED8B82"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3604D" w14:textId="77777777" w:rsidR="00283930" w:rsidRPr="003D3D34" w:rsidRDefault="00283930" w:rsidP="00283930">
            <w:pPr>
              <w:suppressAutoHyphens/>
              <w:spacing w:after="0" w:line="100" w:lineRule="atLeast"/>
              <w:jc w:val="center"/>
              <w:rPr>
                <w:rFonts w:ascii="Times New Roman" w:eastAsia="SimSun" w:hAnsi="Times New Roman" w:cs="Times New Roman"/>
                <w:sz w:val="24"/>
                <w:szCs w:val="24"/>
                <w:lang w:eastAsia="ar-SA"/>
              </w:rPr>
            </w:pPr>
            <w:proofErr w:type="gramStart"/>
            <w:r w:rsidRPr="003D3D34">
              <w:rPr>
                <w:rFonts w:ascii="Times New Roman" w:eastAsia="SimSun" w:hAnsi="Times New Roman" w:cs="Times New Roman"/>
                <w:sz w:val="24"/>
                <w:szCs w:val="24"/>
                <w:lang w:eastAsia="ar-SA"/>
              </w:rPr>
              <w:t>Średnica  30</w:t>
            </w:r>
            <w:proofErr w:type="gramEnd"/>
            <w:r w:rsidRPr="003D3D34">
              <w:rPr>
                <w:rFonts w:ascii="Times New Roman" w:eastAsia="SimSun" w:hAnsi="Times New Roman" w:cs="Times New Roman"/>
                <w:sz w:val="24"/>
                <w:szCs w:val="24"/>
                <w:lang w:eastAsia="ar-SA"/>
              </w:rPr>
              <w:t xml:space="preserve"> cm</w:t>
            </w:r>
          </w:p>
          <w:p w14:paraId="001D4C05"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392DA87F"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p>
        </w:tc>
      </w:tr>
      <w:tr w:rsidR="003D3D34" w:rsidRPr="003D3D34" w14:paraId="7F5B2A56"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2310CD5D" w14:textId="77777777"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62" w:type="dxa"/>
            <w:tcBorders>
              <w:top w:val="single" w:sz="4" w:space="0" w:color="000000"/>
              <w:left w:val="single" w:sz="4" w:space="0" w:color="000000"/>
              <w:bottom w:val="single" w:sz="4" w:space="0" w:color="000000"/>
            </w:tcBorders>
            <w:shd w:val="clear" w:color="auto" w:fill="auto"/>
            <w:vAlign w:val="center"/>
          </w:tcPr>
          <w:p w14:paraId="56A33E0D" w14:textId="77777777" w:rsidR="003D3D34" w:rsidRPr="003D3D34" w:rsidRDefault="003D3D34" w:rsidP="00BD2355">
            <w:pPr>
              <w:suppressAutoHyphens/>
              <w:spacing w:after="0" w:line="100" w:lineRule="atLeast"/>
              <w:jc w:val="center"/>
              <w:rPr>
                <w:rFonts w:ascii="Times New Roman" w:eastAsia="Calibri"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sabiński </w:t>
            </w:r>
            <w:r w:rsidRPr="003D3D34">
              <w:rPr>
                <w:rFonts w:ascii="Times New Roman" w:eastAsia="SimSun" w:hAnsi="Times New Roman" w:cs="Times New Roman"/>
                <w:i/>
                <w:sz w:val="24"/>
                <w:szCs w:val="24"/>
                <w:lang w:eastAsia="ar-SA"/>
              </w:rPr>
              <w:t>‘</w:t>
            </w:r>
            <w:proofErr w:type="spellStart"/>
            <w:r w:rsidRPr="003D3D34">
              <w:rPr>
                <w:rFonts w:ascii="Times New Roman" w:eastAsia="SimSun" w:hAnsi="Times New Roman" w:cs="Times New Roman"/>
                <w:i/>
                <w:sz w:val="24"/>
                <w:szCs w:val="24"/>
                <w:lang w:eastAsia="ar-SA"/>
              </w:rPr>
              <w:t>Tamariscifolia</w:t>
            </w:r>
            <w:proofErr w:type="spellEnd"/>
            <w:r w:rsidRPr="003D3D34">
              <w:rPr>
                <w:rFonts w:ascii="Times New Roman" w:eastAsia="SimSun" w:hAnsi="Times New Roman" w:cs="Times New Roman"/>
                <w:i/>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4F906DAF" w14:textId="77777777"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 szt.</w:t>
            </w:r>
          </w:p>
        </w:tc>
        <w:tc>
          <w:tcPr>
            <w:tcW w:w="2948" w:type="dxa"/>
            <w:tcBorders>
              <w:top w:val="single" w:sz="4" w:space="0" w:color="000000"/>
              <w:left w:val="single" w:sz="4" w:space="0" w:color="000000"/>
              <w:bottom w:val="single" w:sz="4" w:space="0" w:color="000000"/>
            </w:tcBorders>
            <w:shd w:val="clear" w:color="auto" w:fill="auto"/>
            <w:vAlign w:val="center"/>
          </w:tcPr>
          <w:p w14:paraId="72CCC12A" w14:textId="205A04A9"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FD362"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FD311B6" w14:textId="060801C2"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p>
        </w:tc>
      </w:tr>
      <w:tr w:rsidR="003D3D34" w:rsidRPr="003D3D34" w14:paraId="3EA7A8BE"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6774206C"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62" w:type="dxa"/>
            <w:tcBorders>
              <w:top w:val="single" w:sz="4" w:space="0" w:color="000000"/>
              <w:left w:val="single" w:sz="4" w:space="0" w:color="000000"/>
              <w:bottom w:val="single" w:sz="4" w:space="0" w:color="000000"/>
            </w:tcBorders>
            <w:shd w:val="clear" w:color="auto" w:fill="auto"/>
            <w:vAlign w:val="center"/>
          </w:tcPr>
          <w:p w14:paraId="6D0CC0C0"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Tulipan ‘Oscar’ lub ‘Red </w:t>
            </w:r>
            <w:proofErr w:type="spellStart"/>
            <w:r w:rsidRPr="003D3D34">
              <w:rPr>
                <w:rFonts w:ascii="Times New Roman" w:eastAsia="Calibri" w:hAnsi="Times New Roman" w:cs="Times New Roman"/>
                <w:sz w:val="24"/>
                <w:szCs w:val="24"/>
                <w:lang w:eastAsia="ar-SA"/>
              </w:rPr>
              <w:t>Impression</w:t>
            </w:r>
            <w:proofErr w:type="spellEnd"/>
            <w:r w:rsidRPr="003D3D34">
              <w:rPr>
                <w:rFonts w:ascii="Times New Roman" w:eastAsia="Calibri" w:hAnsi="Times New Roman" w:cs="Times New Roman"/>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1D4B66B6" w14:textId="77777777"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720 szt.</w:t>
            </w:r>
          </w:p>
        </w:tc>
        <w:tc>
          <w:tcPr>
            <w:tcW w:w="2948" w:type="dxa"/>
            <w:tcBorders>
              <w:top w:val="single" w:sz="4" w:space="0" w:color="000000"/>
              <w:left w:val="single" w:sz="4" w:space="0" w:color="000000"/>
              <w:bottom w:val="single" w:sz="4" w:space="0" w:color="000000"/>
            </w:tcBorders>
            <w:shd w:val="clear" w:color="auto" w:fill="auto"/>
            <w:vAlign w:val="center"/>
          </w:tcPr>
          <w:p w14:paraId="70B00963" w14:textId="744A1144"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520CA" w14:textId="77777777"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bookmarkEnd w:id="6"/>
    </w:tbl>
    <w:p w14:paraId="4101662D"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6DB9AE6D"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076582E3" w14:textId="0448C99E"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3).2</w:t>
      </w:r>
    </w:p>
    <w:tbl>
      <w:tblPr>
        <w:tblW w:w="0" w:type="auto"/>
        <w:tblInd w:w="-89" w:type="dxa"/>
        <w:tblLayout w:type="fixed"/>
        <w:tblCellMar>
          <w:left w:w="55" w:type="dxa"/>
          <w:right w:w="55" w:type="dxa"/>
        </w:tblCellMar>
        <w:tblLook w:val="0000" w:firstRow="0" w:lastRow="0" w:firstColumn="0" w:lastColumn="0" w:noHBand="0" w:noVBand="0"/>
      </w:tblPr>
      <w:tblGrid>
        <w:gridCol w:w="642"/>
        <w:gridCol w:w="4225"/>
        <w:gridCol w:w="4297"/>
      </w:tblGrid>
      <w:tr w:rsidR="003D3D34" w:rsidRPr="003D3D34" w14:paraId="08D6CF28"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5C5AF88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225" w:type="dxa"/>
            <w:tcBorders>
              <w:top w:val="single" w:sz="1" w:space="0" w:color="000000"/>
              <w:left w:val="single" w:sz="1" w:space="0" w:color="000000"/>
              <w:bottom w:val="single" w:sz="1" w:space="0" w:color="000000"/>
            </w:tcBorders>
            <w:shd w:val="clear" w:color="auto" w:fill="FFFFFF"/>
          </w:tcPr>
          <w:p w14:paraId="28FD70D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1DDED67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Zestawienie </w:t>
            </w:r>
            <w:proofErr w:type="gramStart"/>
            <w:r w:rsidRPr="003D3D34">
              <w:rPr>
                <w:rFonts w:ascii="Times New Roman" w:eastAsia="SimSun" w:hAnsi="Times New Roman" w:cs="Times New Roman"/>
                <w:sz w:val="24"/>
                <w:szCs w:val="24"/>
                <w:lang w:eastAsia="ar-SA"/>
              </w:rPr>
              <w:t>materiałów  przewidzianych</w:t>
            </w:r>
            <w:proofErr w:type="gramEnd"/>
            <w:r w:rsidRPr="003D3D34">
              <w:rPr>
                <w:rFonts w:ascii="Times New Roman" w:eastAsia="SimSun" w:hAnsi="Times New Roman" w:cs="Times New Roman"/>
                <w:sz w:val="24"/>
                <w:szCs w:val="24"/>
                <w:lang w:eastAsia="ar-SA"/>
              </w:rPr>
              <w:t xml:space="preserve">  do uzupełnienia braków</w:t>
            </w:r>
          </w:p>
        </w:tc>
      </w:tr>
      <w:tr w:rsidR="003D3D34" w:rsidRPr="003D3D34" w14:paraId="5CF2D668"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33D5D3E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225" w:type="dxa"/>
            <w:tcBorders>
              <w:top w:val="single" w:sz="1" w:space="0" w:color="000000"/>
              <w:left w:val="single" w:sz="1" w:space="0" w:color="000000"/>
              <w:bottom w:val="single" w:sz="1" w:space="0" w:color="000000"/>
            </w:tcBorders>
            <w:shd w:val="clear" w:color="auto" w:fill="FFFFFF"/>
          </w:tcPr>
          <w:p w14:paraId="2D2FECE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229F8660"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153751D9"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6B18433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225" w:type="dxa"/>
            <w:tcBorders>
              <w:top w:val="single" w:sz="1" w:space="0" w:color="000000"/>
              <w:left w:val="single" w:sz="1" w:space="0" w:color="000000"/>
              <w:bottom w:val="single" w:sz="1" w:space="0" w:color="000000"/>
            </w:tcBorders>
            <w:shd w:val="clear" w:color="auto" w:fill="FFFFFF"/>
          </w:tcPr>
          <w:p w14:paraId="1CD6D93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7956E25F"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r w:rsidRPr="003D3D34">
              <w:rPr>
                <w:rFonts w:ascii="Times New Roman" w:eastAsia="SimSun" w:hAnsi="Times New Roman" w:cs="Times New Roman"/>
                <w:sz w:val="24"/>
                <w:szCs w:val="24"/>
                <w:lang w:eastAsia="ar-SA"/>
              </w:rPr>
              <w:t xml:space="preserve">                          </w:t>
            </w:r>
          </w:p>
        </w:tc>
      </w:tr>
      <w:tr w:rsidR="003D3D34" w:rsidRPr="003D3D34" w14:paraId="6887AC85"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064BA4B6"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225" w:type="dxa"/>
            <w:tcBorders>
              <w:top w:val="single" w:sz="1" w:space="0" w:color="000000"/>
              <w:left w:val="single" w:sz="1" w:space="0" w:color="000000"/>
              <w:bottom w:val="single" w:sz="1" w:space="0" w:color="000000"/>
            </w:tcBorders>
            <w:shd w:val="clear" w:color="auto" w:fill="FFFFFF"/>
          </w:tcPr>
          <w:p w14:paraId="1EFA9A6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0F025BC7"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2C2AB681"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37F2523E"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225" w:type="dxa"/>
            <w:tcBorders>
              <w:top w:val="single" w:sz="1" w:space="0" w:color="000000"/>
              <w:left w:val="single" w:sz="1" w:space="0" w:color="000000"/>
              <w:bottom w:val="single" w:sz="1" w:space="0" w:color="000000"/>
            </w:tcBorders>
            <w:shd w:val="clear" w:color="auto" w:fill="FFFFFF"/>
          </w:tcPr>
          <w:p w14:paraId="6649EBE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3CEB5BBA"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4F60D9F9"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7DA834B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225" w:type="dxa"/>
            <w:tcBorders>
              <w:top w:val="single" w:sz="1" w:space="0" w:color="000000"/>
              <w:left w:val="single" w:sz="1" w:space="0" w:color="000000"/>
              <w:bottom w:val="single" w:sz="1" w:space="0" w:color="000000"/>
            </w:tcBorders>
            <w:shd w:val="clear" w:color="auto" w:fill="FFFFFF"/>
          </w:tcPr>
          <w:p w14:paraId="38FB907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Ekoboard</w:t>
            </w:r>
            <w:proofErr w:type="spellEnd"/>
            <w:r w:rsidRPr="003D3D34">
              <w:rPr>
                <w:rFonts w:ascii="Times New Roman" w:eastAsia="SimSun" w:hAnsi="Times New Roman" w:cs="Times New Roman"/>
                <w:sz w:val="24"/>
                <w:szCs w:val="24"/>
                <w:lang w:eastAsia="ar-SA"/>
              </w:rPr>
              <w:t xml:space="preserve">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25E14D57"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35D2FDE9" w14:textId="75686467" w:rsidR="004862F9" w:rsidRDefault="004862F9" w:rsidP="005673E5">
      <w:pPr>
        <w:suppressAutoHyphens/>
        <w:spacing w:line="100" w:lineRule="atLeast"/>
        <w:rPr>
          <w:rFonts w:ascii="Times New Roman" w:eastAsia="SimSun" w:hAnsi="Times New Roman" w:cs="Times New Roman"/>
          <w:sz w:val="24"/>
          <w:szCs w:val="24"/>
          <w:lang w:eastAsia="ar-SA"/>
        </w:rPr>
      </w:pPr>
    </w:p>
    <w:p w14:paraId="40E0BDD7" w14:textId="08DFCA89" w:rsidR="005673E5" w:rsidRDefault="005673E5" w:rsidP="005673E5">
      <w:pPr>
        <w:suppressAutoHyphens/>
        <w:spacing w:line="100" w:lineRule="atLeast"/>
        <w:rPr>
          <w:rFonts w:ascii="Times New Roman" w:eastAsia="SimSun" w:hAnsi="Times New Roman" w:cs="Times New Roman"/>
          <w:sz w:val="24"/>
          <w:szCs w:val="24"/>
          <w:lang w:eastAsia="ar-SA"/>
        </w:rPr>
      </w:pPr>
    </w:p>
    <w:p w14:paraId="0C698CB1" w14:textId="48470824" w:rsidR="005673E5" w:rsidRDefault="005673E5" w:rsidP="005673E5">
      <w:pPr>
        <w:suppressAutoHyphens/>
        <w:spacing w:line="100" w:lineRule="atLeast"/>
        <w:rPr>
          <w:rFonts w:ascii="Times New Roman" w:eastAsia="SimSun" w:hAnsi="Times New Roman" w:cs="Times New Roman"/>
          <w:sz w:val="24"/>
          <w:szCs w:val="24"/>
          <w:lang w:eastAsia="ar-SA"/>
        </w:rPr>
      </w:pPr>
    </w:p>
    <w:p w14:paraId="68101C80" w14:textId="4D224905" w:rsidR="005673E5" w:rsidRDefault="005673E5" w:rsidP="005673E5">
      <w:pPr>
        <w:suppressAutoHyphens/>
        <w:spacing w:line="100" w:lineRule="atLeast"/>
        <w:rPr>
          <w:rFonts w:ascii="Times New Roman" w:eastAsia="SimSun" w:hAnsi="Times New Roman" w:cs="Times New Roman"/>
          <w:sz w:val="24"/>
          <w:szCs w:val="24"/>
          <w:lang w:eastAsia="ar-SA"/>
        </w:rPr>
      </w:pPr>
    </w:p>
    <w:p w14:paraId="37581B96" w14:textId="4A270A01" w:rsidR="005673E5" w:rsidRDefault="005673E5" w:rsidP="005673E5">
      <w:pPr>
        <w:suppressAutoHyphens/>
        <w:spacing w:line="100" w:lineRule="atLeast"/>
        <w:rPr>
          <w:rFonts w:ascii="Times New Roman" w:eastAsia="SimSun" w:hAnsi="Times New Roman" w:cs="Times New Roman"/>
          <w:sz w:val="24"/>
          <w:szCs w:val="24"/>
          <w:lang w:eastAsia="ar-SA"/>
        </w:rPr>
      </w:pPr>
    </w:p>
    <w:p w14:paraId="56B7B143" w14:textId="60183C91" w:rsidR="005673E5" w:rsidRDefault="005673E5" w:rsidP="005673E5">
      <w:pPr>
        <w:suppressAutoHyphens/>
        <w:spacing w:line="100" w:lineRule="atLeast"/>
        <w:rPr>
          <w:rFonts w:ascii="Times New Roman" w:eastAsia="SimSun" w:hAnsi="Times New Roman" w:cs="Times New Roman"/>
          <w:sz w:val="24"/>
          <w:szCs w:val="24"/>
          <w:lang w:eastAsia="ar-SA"/>
        </w:rPr>
      </w:pPr>
    </w:p>
    <w:p w14:paraId="1CD86FBA" w14:textId="3642FF5F" w:rsidR="005673E5" w:rsidRDefault="005673E5" w:rsidP="005673E5">
      <w:pPr>
        <w:suppressAutoHyphens/>
        <w:spacing w:line="100" w:lineRule="atLeast"/>
        <w:rPr>
          <w:rFonts w:ascii="Times New Roman" w:eastAsia="SimSun" w:hAnsi="Times New Roman" w:cs="Times New Roman"/>
          <w:sz w:val="24"/>
          <w:szCs w:val="24"/>
          <w:lang w:eastAsia="ar-SA"/>
        </w:rPr>
      </w:pPr>
    </w:p>
    <w:p w14:paraId="434BC052" w14:textId="77777777" w:rsidR="005673E5" w:rsidRPr="003D3D34" w:rsidRDefault="005673E5" w:rsidP="005673E5">
      <w:pPr>
        <w:suppressAutoHyphens/>
        <w:spacing w:line="100" w:lineRule="atLeast"/>
        <w:rPr>
          <w:rFonts w:ascii="Times New Roman" w:eastAsia="SimSun" w:hAnsi="Times New Roman" w:cs="Times New Roman"/>
          <w:sz w:val="24"/>
          <w:szCs w:val="24"/>
          <w:lang w:eastAsia="ar-SA"/>
        </w:rPr>
      </w:pPr>
    </w:p>
    <w:p w14:paraId="279C25FE" w14:textId="1845F794" w:rsidR="003D3D34" w:rsidRPr="00283930" w:rsidRDefault="003D3D34" w:rsidP="0088404A">
      <w:pPr>
        <w:pStyle w:val="Akapitzlist"/>
        <w:numPr>
          <w:ilvl w:val="1"/>
          <w:numId w:val="8"/>
        </w:numPr>
        <w:tabs>
          <w:tab w:val="left" w:pos="284"/>
        </w:tabs>
        <w:spacing w:after="0"/>
        <w:jc w:val="both"/>
        <w:rPr>
          <w:rFonts w:ascii="Times New Roman" w:hAnsi="Times New Roman" w:cs="Times New Roman"/>
          <w:b/>
          <w:bCs/>
          <w:sz w:val="24"/>
          <w:szCs w:val="24"/>
        </w:rPr>
      </w:pPr>
      <w:r w:rsidRPr="00283930">
        <w:rPr>
          <w:rFonts w:ascii="Times New Roman" w:hAnsi="Times New Roman" w:cs="Times New Roman"/>
          <w:b/>
          <w:bCs/>
          <w:sz w:val="24"/>
          <w:szCs w:val="24"/>
        </w:rPr>
        <w:t xml:space="preserve">Działka nr 151, 152, 121/1, 121/2 obręb II w Sztumie, Rondo na Przedzamczu + wysepki., łączna powierzchnia około 480 </w:t>
      </w:r>
      <w:proofErr w:type="spellStart"/>
      <w:r w:rsidRPr="00283930">
        <w:rPr>
          <w:rFonts w:ascii="Times New Roman" w:hAnsi="Times New Roman" w:cs="Times New Roman"/>
          <w:b/>
          <w:bCs/>
          <w:sz w:val="24"/>
          <w:szCs w:val="24"/>
        </w:rPr>
        <w:t>m</w:t>
      </w:r>
      <w:r w:rsidRPr="00283930">
        <w:rPr>
          <w:rFonts w:ascii="Times New Roman" w:hAnsi="Times New Roman" w:cs="Times New Roman"/>
          <w:b/>
          <w:bCs/>
          <w:sz w:val="24"/>
          <w:szCs w:val="24"/>
          <w:vertAlign w:val="superscript"/>
        </w:rPr>
        <w:t>2</w:t>
      </w:r>
      <w:proofErr w:type="spellEnd"/>
      <w:r w:rsidRPr="00283930">
        <w:rPr>
          <w:rFonts w:ascii="Times New Roman" w:hAnsi="Times New Roman" w:cs="Times New Roman"/>
          <w:b/>
          <w:bCs/>
          <w:sz w:val="24"/>
          <w:szCs w:val="24"/>
        </w:rPr>
        <w:t>:</w:t>
      </w:r>
    </w:p>
    <w:p w14:paraId="2C6A4323" w14:textId="77777777"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039E6298" w14:textId="33EC615B" w:rsidR="003D3D34" w:rsidRPr="003D3D34" w:rsidRDefault="003D3D34" w:rsidP="003D3D34">
      <w:pPr>
        <w:suppressAutoHyphens/>
        <w:spacing w:line="100" w:lineRule="atLeast"/>
        <w:ind w:left="567" w:hanging="567"/>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4).1</w:t>
      </w:r>
    </w:p>
    <w:tbl>
      <w:tblPr>
        <w:tblW w:w="9214" w:type="dxa"/>
        <w:tblInd w:w="-34" w:type="dxa"/>
        <w:tblLayout w:type="fixed"/>
        <w:tblLook w:val="0000" w:firstRow="0" w:lastRow="0" w:firstColumn="0" w:lastColumn="0" w:noHBand="0" w:noVBand="0"/>
      </w:tblPr>
      <w:tblGrid>
        <w:gridCol w:w="709"/>
        <w:gridCol w:w="2694"/>
        <w:gridCol w:w="1417"/>
        <w:gridCol w:w="2835"/>
        <w:gridCol w:w="1559"/>
      </w:tblGrid>
      <w:tr w:rsidR="003D3D34" w:rsidRPr="003D3D34" w14:paraId="30AF7265"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6E3922A1"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Lp.</w:t>
            </w:r>
          </w:p>
        </w:tc>
        <w:tc>
          <w:tcPr>
            <w:tcW w:w="2694" w:type="dxa"/>
            <w:tcBorders>
              <w:top w:val="single" w:sz="4" w:space="0" w:color="000000"/>
              <w:left w:val="single" w:sz="4" w:space="0" w:color="000000"/>
              <w:bottom w:val="single" w:sz="4" w:space="0" w:color="000000"/>
            </w:tcBorders>
            <w:shd w:val="clear" w:color="auto" w:fill="auto"/>
            <w:vAlign w:val="center"/>
          </w:tcPr>
          <w:p w14:paraId="20F26A49"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Nazwa polska</w:t>
            </w:r>
          </w:p>
        </w:tc>
        <w:tc>
          <w:tcPr>
            <w:tcW w:w="1417" w:type="dxa"/>
            <w:tcBorders>
              <w:top w:val="single" w:sz="4" w:space="0" w:color="000000"/>
              <w:left w:val="single" w:sz="4" w:space="0" w:color="000000"/>
              <w:bottom w:val="single" w:sz="4" w:space="0" w:color="000000"/>
              <w:right w:val="single" w:sz="4" w:space="0" w:color="000000"/>
            </w:tcBorders>
            <w:vAlign w:val="center"/>
          </w:tcPr>
          <w:p w14:paraId="0EE4264C"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619DF8CA"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Times New Roman" w:hAnsi="Times New Roman" w:cs="Times New Roman"/>
                <w:b/>
                <w:sz w:val="24"/>
                <w:szCs w:val="24"/>
                <w:lang w:eastAsia="ar-SA"/>
              </w:rPr>
              <w:t xml:space="preserve">Ilość </w:t>
            </w:r>
            <w:proofErr w:type="gramStart"/>
            <w:r w:rsidRPr="004862F9">
              <w:rPr>
                <w:rFonts w:ascii="Times New Roman" w:eastAsia="Times New Roman" w:hAnsi="Times New Roman" w:cs="Times New Roman"/>
                <w:b/>
                <w:sz w:val="24"/>
                <w:szCs w:val="24"/>
                <w:lang w:eastAsia="ar-SA"/>
              </w:rPr>
              <w:t>przewidziana  do</w:t>
            </w:r>
            <w:proofErr w:type="gramEnd"/>
            <w:r w:rsidRPr="004862F9">
              <w:rPr>
                <w:rFonts w:ascii="Times New Roman" w:eastAsia="Times New Roman" w:hAnsi="Times New Roman" w:cs="Times New Roman"/>
                <w:b/>
                <w:sz w:val="24"/>
                <w:szCs w:val="24"/>
                <w:lang w:eastAsia="ar-SA"/>
              </w:rPr>
              <w:t xml:space="preserve"> uzupełnienia braków/wymiany roślin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E4CA8" w14:textId="77777777" w:rsidR="003D3D34" w:rsidRPr="004862F9" w:rsidRDefault="003D3D34" w:rsidP="004862F9">
            <w:pPr>
              <w:suppressAutoHyphens/>
              <w:spacing w:after="0" w:line="360" w:lineRule="auto"/>
              <w:jc w:val="center"/>
              <w:rPr>
                <w:rFonts w:ascii="Times New Roman" w:eastAsia="Times New Roman" w:hAnsi="Times New Roman" w:cs="Times New Roman"/>
                <w:b/>
                <w:sz w:val="24"/>
                <w:szCs w:val="24"/>
                <w:lang w:eastAsia="ar-SA"/>
              </w:rPr>
            </w:pPr>
            <w:r w:rsidRPr="004862F9">
              <w:rPr>
                <w:rFonts w:ascii="Times New Roman" w:eastAsia="Calibri" w:hAnsi="Times New Roman" w:cs="Times New Roman"/>
                <w:b/>
                <w:sz w:val="24"/>
                <w:szCs w:val="24"/>
                <w:lang w:eastAsia="ar-SA"/>
              </w:rPr>
              <w:t>Parametry</w:t>
            </w:r>
          </w:p>
        </w:tc>
      </w:tr>
      <w:tr w:rsidR="003D3D34" w:rsidRPr="003D3D34" w14:paraId="39F0FD5E"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55C44A5B"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94" w:type="dxa"/>
            <w:tcBorders>
              <w:top w:val="single" w:sz="4" w:space="0" w:color="000000"/>
              <w:left w:val="single" w:sz="4" w:space="0" w:color="000000"/>
              <w:bottom w:val="single" w:sz="4" w:space="0" w:color="000000"/>
            </w:tcBorders>
            <w:shd w:val="clear" w:color="auto" w:fill="auto"/>
            <w:vAlign w:val="center"/>
          </w:tcPr>
          <w:p w14:paraId="666571B4"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Atropurpurea</w:t>
            </w:r>
            <w:proofErr w:type="spellEnd"/>
            <w:r w:rsidRPr="003D3D34">
              <w:rPr>
                <w:rFonts w:ascii="Times New Roman" w:eastAsia="Calibri" w:hAnsi="Times New Roman" w:cs="Times New Roman"/>
                <w:i/>
                <w:sz w:val="24"/>
                <w:szCs w:val="24"/>
                <w:lang w:eastAsia="ar-SA"/>
              </w:rPr>
              <w:t xml:space="preserve"> Nana’</w:t>
            </w:r>
          </w:p>
        </w:tc>
        <w:tc>
          <w:tcPr>
            <w:tcW w:w="1417" w:type="dxa"/>
            <w:tcBorders>
              <w:top w:val="single" w:sz="4" w:space="0" w:color="000000"/>
              <w:left w:val="single" w:sz="4" w:space="0" w:color="000000"/>
              <w:bottom w:val="single" w:sz="4" w:space="0" w:color="000000"/>
              <w:right w:val="single" w:sz="4" w:space="0" w:color="000000"/>
            </w:tcBorders>
            <w:vAlign w:val="center"/>
          </w:tcPr>
          <w:p w14:paraId="5CC7EEC4" w14:textId="12942B68" w:rsidR="003D3D34" w:rsidRPr="003D3D34" w:rsidRDefault="003D3D34" w:rsidP="004862F9">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159 szt.</w:t>
            </w:r>
          </w:p>
        </w:tc>
        <w:tc>
          <w:tcPr>
            <w:tcW w:w="2835" w:type="dxa"/>
            <w:tcBorders>
              <w:top w:val="single" w:sz="4" w:space="0" w:color="000000"/>
              <w:left w:val="single" w:sz="4" w:space="0" w:color="000000"/>
              <w:bottom w:val="single" w:sz="4" w:space="0" w:color="000000"/>
            </w:tcBorders>
            <w:shd w:val="clear" w:color="auto" w:fill="auto"/>
            <w:vAlign w:val="center"/>
          </w:tcPr>
          <w:p w14:paraId="7D1FB003" w14:textId="12804EF2"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6BE50"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D803151" w14:textId="7E42EC6F" w:rsidR="003D3D34" w:rsidRPr="003D3D34" w:rsidRDefault="003D3D34" w:rsidP="004862F9">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4862F9">
              <w:rPr>
                <w:rFonts w:ascii="Times New Roman" w:eastAsia="Calibri" w:hAnsi="Times New Roman" w:cs="Times New Roman"/>
                <w:sz w:val="24"/>
                <w:szCs w:val="24"/>
                <w:lang w:eastAsia="ar-SA"/>
              </w:rPr>
              <w:t>ędy</w:t>
            </w:r>
          </w:p>
        </w:tc>
      </w:tr>
      <w:tr w:rsidR="003D3D34" w:rsidRPr="003D3D34" w14:paraId="4953384F"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6D34CC3F"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4" w:type="dxa"/>
            <w:tcBorders>
              <w:top w:val="single" w:sz="4" w:space="0" w:color="000000"/>
              <w:left w:val="single" w:sz="4" w:space="0" w:color="000000"/>
              <w:bottom w:val="single" w:sz="4" w:space="0" w:color="000000"/>
            </w:tcBorders>
            <w:shd w:val="clear" w:color="auto" w:fill="auto"/>
            <w:vAlign w:val="center"/>
          </w:tcPr>
          <w:p w14:paraId="1D8C8992"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Aurea</w:t>
            </w:r>
            <w:proofErr w:type="spellEnd"/>
            <w:r w:rsidRPr="003D3D34">
              <w:rPr>
                <w:rFonts w:ascii="Times New Roman" w:eastAsia="Calibri" w:hAnsi="Times New Roman" w:cs="Times New Roman"/>
                <w:i/>
                <w:sz w:val="24"/>
                <w:szCs w:val="24"/>
                <w:lang w:eastAsia="ar-S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3386631B" w14:textId="77777777" w:rsidR="003D3D34" w:rsidRPr="003D3D34" w:rsidRDefault="003D3D34" w:rsidP="004862F9">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136 szt.</w:t>
            </w:r>
          </w:p>
        </w:tc>
        <w:tc>
          <w:tcPr>
            <w:tcW w:w="2835" w:type="dxa"/>
            <w:tcBorders>
              <w:top w:val="single" w:sz="4" w:space="0" w:color="000000"/>
              <w:left w:val="single" w:sz="4" w:space="0" w:color="000000"/>
              <w:bottom w:val="single" w:sz="4" w:space="0" w:color="000000"/>
            </w:tcBorders>
            <w:shd w:val="clear" w:color="auto" w:fill="auto"/>
            <w:vAlign w:val="center"/>
          </w:tcPr>
          <w:p w14:paraId="4594DE12" w14:textId="5CA161C2"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A2C00"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61F32EB1" w14:textId="506667AD" w:rsidR="003D3D34" w:rsidRPr="003D3D34" w:rsidRDefault="003D3D34" w:rsidP="004862F9">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4862F9">
              <w:rPr>
                <w:rFonts w:ascii="Times New Roman" w:eastAsia="Calibri" w:hAnsi="Times New Roman" w:cs="Times New Roman"/>
                <w:sz w:val="24"/>
                <w:szCs w:val="24"/>
                <w:lang w:eastAsia="ar-SA"/>
              </w:rPr>
              <w:t>ędy</w:t>
            </w:r>
          </w:p>
        </w:tc>
      </w:tr>
      <w:tr w:rsidR="003D3D34" w:rsidRPr="003D3D34" w14:paraId="0B8A1EF9"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18A3F9C8"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94" w:type="dxa"/>
            <w:tcBorders>
              <w:top w:val="single" w:sz="4" w:space="0" w:color="000000"/>
              <w:left w:val="single" w:sz="4" w:space="0" w:color="000000"/>
              <w:bottom w:val="single" w:sz="4" w:space="0" w:color="000000"/>
            </w:tcBorders>
            <w:shd w:val="clear" w:color="auto" w:fill="auto"/>
            <w:vAlign w:val="center"/>
          </w:tcPr>
          <w:p w14:paraId="65B22148"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Jałowiec </w:t>
            </w:r>
            <w:proofErr w:type="gramStart"/>
            <w:r w:rsidRPr="003D3D34">
              <w:rPr>
                <w:rFonts w:ascii="Times New Roman" w:eastAsia="Calibri" w:hAnsi="Times New Roman" w:cs="Times New Roman"/>
                <w:sz w:val="24"/>
                <w:szCs w:val="24"/>
                <w:lang w:eastAsia="ar-SA"/>
              </w:rPr>
              <w:t>sabiński</w:t>
            </w:r>
            <w:r w:rsidRPr="003D3D34">
              <w:rPr>
                <w:rFonts w:ascii="Times New Roman" w:eastAsia="Calibri" w:hAnsi="Times New Roman" w:cs="Times New Roman"/>
                <w:i/>
                <w:sz w:val="24"/>
                <w:szCs w:val="24"/>
                <w:lang w:val="en-US" w:eastAsia="ar-SA"/>
              </w:rPr>
              <w:t>‘</w:t>
            </w:r>
            <w:proofErr w:type="spellStart"/>
            <w:proofErr w:type="gramEnd"/>
            <w:r w:rsidRPr="003D3D34">
              <w:rPr>
                <w:rFonts w:ascii="Times New Roman" w:eastAsia="Calibri" w:hAnsi="Times New Roman" w:cs="Times New Roman"/>
                <w:i/>
                <w:sz w:val="24"/>
                <w:szCs w:val="24"/>
                <w:lang w:val="en-US" w:eastAsia="ar-SA"/>
              </w:rPr>
              <w:t>Tamariscifolia</w:t>
            </w:r>
            <w:proofErr w:type="spellEnd"/>
            <w:r w:rsidRPr="003D3D34">
              <w:rPr>
                <w:rFonts w:ascii="Times New Roman" w:eastAsia="Calibri" w:hAnsi="Times New Roman" w:cs="Times New Roman"/>
                <w:i/>
                <w:sz w:val="24"/>
                <w:szCs w:val="24"/>
                <w:lang w:val="en-US" w:eastAsia="ar-S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7DB3A6C3" w14:textId="77777777" w:rsidR="003D3D34" w:rsidRPr="003D3D34" w:rsidRDefault="003D3D34" w:rsidP="004862F9">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sidRPr="003D3D34">
              <w:rPr>
                <w:rFonts w:ascii="Times New Roman" w:eastAsia="Calibri" w:hAnsi="Times New Roman" w:cs="Times New Roman"/>
                <w:color w:val="000000"/>
                <w:sz w:val="24"/>
                <w:szCs w:val="24"/>
                <w:lang w:eastAsia="ar-SA"/>
              </w:rPr>
              <w:t>86 szt.</w:t>
            </w:r>
          </w:p>
        </w:tc>
        <w:tc>
          <w:tcPr>
            <w:tcW w:w="2835" w:type="dxa"/>
            <w:tcBorders>
              <w:top w:val="single" w:sz="4" w:space="0" w:color="000000"/>
              <w:left w:val="single" w:sz="4" w:space="0" w:color="000000"/>
              <w:bottom w:val="single" w:sz="4" w:space="0" w:color="000000"/>
            </w:tcBorders>
            <w:shd w:val="clear" w:color="auto" w:fill="auto"/>
            <w:vAlign w:val="center"/>
          </w:tcPr>
          <w:p w14:paraId="70117E59" w14:textId="7484EDDE" w:rsidR="003D3D34" w:rsidRPr="003D3D34" w:rsidRDefault="004862F9" w:rsidP="004862F9">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016DF"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9CB690D" w14:textId="1634D9B1" w:rsidR="003D3D34" w:rsidRPr="003D3D34" w:rsidRDefault="003D3D34" w:rsidP="004862F9">
            <w:pPr>
              <w:suppressAutoHyphens/>
              <w:autoSpaceDE w:val="0"/>
              <w:spacing w:after="0" w:line="240" w:lineRule="auto"/>
              <w:jc w:val="center"/>
              <w:rPr>
                <w:rFonts w:ascii="Times New Roman" w:eastAsia="Calibri" w:hAnsi="Times New Roman" w:cs="Times New Roman"/>
                <w:color w:val="000000"/>
                <w:sz w:val="24"/>
                <w:szCs w:val="24"/>
                <w:lang w:eastAsia="ar-SA"/>
              </w:rPr>
            </w:pPr>
          </w:p>
        </w:tc>
      </w:tr>
      <w:tr w:rsidR="003D3D34" w:rsidRPr="003D3D34" w14:paraId="7C3D8DCD"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4CD2E4B0"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94" w:type="dxa"/>
            <w:tcBorders>
              <w:top w:val="single" w:sz="4" w:space="0" w:color="000000"/>
              <w:left w:val="single" w:sz="4" w:space="0" w:color="000000"/>
              <w:bottom w:val="single" w:sz="4" w:space="0" w:color="000000"/>
            </w:tcBorders>
            <w:shd w:val="clear" w:color="auto" w:fill="auto"/>
            <w:vAlign w:val="center"/>
          </w:tcPr>
          <w:p w14:paraId="519C108C"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Irga </w:t>
            </w:r>
            <w:proofErr w:type="gramStart"/>
            <w:r w:rsidRPr="003D3D34">
              <w:rPr>
                <w:rFonts w:ascii="Times New Roman" w:eastAsia="Calibri" w:hAnsi="Times New Roman" w:cs="Times New Roman"/>
                <w:sz w:val="24"/>
                <w:szCs w:val="24"/>
                <w:lang w:eastAsia="ar-SA"/>
              </w:rPr>
              <w:t>szwedzka</w:t>
            </w:r>
            <w:r w:rsidRPr="003D3D34">
              <w:rPr>
                <w:rFonts w:ascii="Times New Roman" w:eastAsia="Calibri" w:hAnsi="Times New Roman" w:cs="Times New Roman"/>
                <w:i/>
                <w:sz w:val="24"/>
                <w:szCs w:val="24"/>
                <w:lang w:val="en-US" w:eastAsia="ar-SA"/>
              </w:rPr>
              <w:t>‘</w:t>
            </w:r>
            <w:proofErr w:type="gramEnd"/>
            <w:r w:rsidRPr="003D3D34">
              <w:rPr>
                <w:rFonts w:ascii="Times New Roman" w:eastAsia="Calibri" w:hAnsi="Times New Roman" w:cs="Times New Roman"/>
                <w:i/>
                <w:sz w:val="24"/>
                <w:szCs w:val="24"/>
                <w:lang w:val="en-US" w:eastAsia="ar-SA"/>
              </w:rPr>
              <w:t>Coral Beauty’</w:t>
            </w:r>
          </w:p>
        </w:tc>
        <w:tc>
          <w:tcPr>
            <w:tcW w:w="1417" w:type="dxa"/>
            <w:tcBorders>
              <w:top w:val="single" w:sz="4" w:space="0" w:color="000000"/>
              <w:left w:val="single" w:sz="4" w:space="0" w:color="000000"/>
              <w:bottom w:val="single" w:sz="4" w:space="0" w:color="000000"/>
              <w:right w:val="single" w:sz="4" w:space="0" w:color="000000"/>
            </w:tcBorders>
            <w:vAlign w:val="center"/>
          </w:tcPr>
          <w:p w14:paraId="6B33B82D" w14:textId="77777777" w:rsidR="003D3D34" w:rsidRPr="003D3D34" w:rsidRDefault="003D3D34" w:rsidP="004862F9">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282 szt.</w:t>
            </w:r>
          </w:p>
        </w:tc>
        <w:tc>
          <w:tcPr>
            <w:tcW w:w="2835" w:type="dxa"/>
            <w:tcBorders>
              <w:top w:val="single" w:sz="4" w:space="0" w:color="000000"/>
              <w:left w:val="single" w:sz="4" w:space="0" w:color="000000"/>
              <w:bottom w:val="single" w:sz="4" w:space="0" w:color="000000"/>
            </w:tcBorders>
            <w:shd w:val="clear" w:color="auto" w:fill="auto"/>
            <w:vAlign w:val="center"/>
          </w:tcPr>
          <w:p w14:paraId="3A2D9713" w14:textId="333B7CE3"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6A3F"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3C89598F" w14:textId="722A63E8" w:rsidR="003D3D34" w:rsidRPr="003D3D34" w:rsidRDefault="003D3D34" w:rsidP="004862F9">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2-3 p</w:t>
            </w:r>
            <w:r w:rsidR="004862F9">
              <w:rPr>
                <w:rFonts w:ascii="Times New Roman" w:eastAsia="Calibri" w:hAnsi="Times New Roman" w:cs="Times New Roman"/>
                <w:sz w:val="24"/>
                <w:szCs w:val="24"/>
                <w:lang w:eastAsia="ar-SA"/>
              </w:rPr>
              <w:t>ędy</w:t>
            </w:r>
          </w:p>
        </w:tc>
      </w:tr>
      <w:tr w:rsidR="003D3D34" w:rsidRPr="003D3D34" w14:paraId="2F3907D2" w14:textId="77777777" w:rsidTr="004862F9">
        <w:trPr>
          <w:trHeight w:val="957"/>
        </w:trPr>
        <w:tc>
          <w:tcPr>
            <w:tcW w:w="709" w:type="dxa"/>
            <w:tcBorders>
              <w:top w:val="single" w:sz="4" w:space="0" w:color="000000"/>
              <w:left w:val="single" w:sz="4" w:space="0" w:color="000000"/>
              <w:bottom w:val="single" w:sz="4" w:space="0" w:color="000000"/>
            </w:tcBorders>
            <w:shd w:val="clear" w:color="auto" w:fill="auto"/>
            <w:vAlign w:val="center"/>
          </w:tcPr>
          <w:p w14:paraId="6075DCEB"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94" w:type="dxa"/>
            <w:tcBorders>
              <w:top w:val="single" w:sz="4" w:space="0" w:color="000000"/>
              <w:left w:val="single" w:sz="4" w:space="0" w:color="000000"/>
              <w:bottom w:val="single" w:sz="4" w:space="0" w:color="000000"/>
            </w:tcBorders>
            <w:shd w:val="clear" w:color="auto" w:fill="auto"/>
            <w:vAlign w:val="center"/>
          </w:tcPr>
          <w:p w14:paraId="24A90F7F"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proofErr w:type="gramStart"/>
            <w:r w:rsidRPr="003D3D34">
              <w:rPr>
                <w:rFonts w:ascii="Times New Roman" w:eastAsia="Calibri" w:hAnsi="Times New Roman" w:cs="Times New Roman"/>
                <w:sz w:val="24"/>
                <w:szCs w:val="24"/>
                <w:lang w:eastAsia="ar-SA"/>
              </w:rPr>
              <w:t>Śliwa ”</w:t>
            </w:r>
            <w:proofErr w:type="spellStart"/>
            <w:r w:rsidRPr="003D3D34">
              <w:rPr>
                <w:rFonts w:ascii="Times New Roman" w:eastAsia="Calibri" w:hAnsi="Times New Roman" w:cs="Times New Roman"/>
                <w:sz w:val="24"/>
                <w:szCs w:val="24"/>
                <w:lang w:eastAsia="ar-SA"/>
              </w:rPr>
              <w:t>Nigra</w:t>
            </w:r>
            <w:proofErr w:type="spellEnd"/>
            <w:proofErr w:type="gramEnd"/>
            <w:r w:rsidRPr="003D3D34">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04C432BD" w14:textId="77777777" w:rsidR="003D3D34" w:rsidRPr="003D3D34" w:rsidRDefault="003D3D34" w:rsidP="004862F9">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75DB2797" w14:textId="150D5109"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 xml:space="preserve">Do </w:t>
            </w:r>
            <w:proofErr w:type="gramStart"/>
            <w:r>
              <w:rPr>
                <w:rFonts w:ascii="Times New Roman" w:eastAsia="SimSun" w:hAnsi="Times New Roman" w:cs="Times New Roman"/>
                <w:sz w:val="24"/>
                <w:szCs w:val="24"/>
                <w:lang w:eastAsia="ar-SA"/>
              </w:rPr>
              <w:t>30  %</w:t>
            </w:r>
            <w:proofErr w:type="gramEnd"/>
            <w:r>
              <w:rPr>
                <w:rFonts w:ascii="Times New Roman" w:eastAsia="SimSun" w:hAnsi="Times New Roman" w:cs="Times New Roman"/>
                <w:sz w:val="24"/>
                <w:szCs w:val="24"/>
                <w:lang w:eastAsia="ar-SA"/>
              </w:rPr>
              <w:t xml:space="preserve">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ACF21" w14:textId="723912D3" w:rsidR="003D3D34" w:rsidRPr="003D3D34" w:rsidRDefault="004862F9" w:rsidP="004862F9">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r w:rsidR="003D3D34" w:rsidRPr="003D3D34" w14:paraId="53FAEA48"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39EDCD3E"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6.</w:t>
            </w:r>
          </w:p>
        </w:tc>
        <w:tc>
          <w:tcPr>
            <w:tcW w:w="2694" w:type="dxa"/>
            <w:tcBorders>
              <w:top w:val="single" w:sz="4" w:space="0" w:color="000000"/>
              <w:left w:val="single" w:sz="4" w:space="0" w:color="000000"/>
              <w:bottom w:val="single" w:sz="4" w:space="0" w:color="000000"/>
            </w:tcBorders>
            <w:shd w:val="clear" w:color="auto" w:fill="auto"/>
            <w:vAlign w:val="center"/>
          </w:tcPr>
          <w:p w14:paraId="72E7A813"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Tulipan ‘Oscar’ lub ‘Red </w:t>
            </w:r>
            <w:proofErr w:type="spellStart"/>
            <w:r w:rsidRPr="003D3D34">
              <w:rPr>
                <w:rFonts w:ascii="Times New Roman" w:eastAsia="Times New Roman" w:hAnsi="Times New Roman" w:cs="Times New Roman"/>
                <w:sz w:val="24"/>
                <w:szCs w:val="24"/>
                <w:lang w:eastAsia="ar-SA"/>
              </w:rPr>
              <w:t>Impression</w:t>
            </w:r>
            <w:proofErr w:type="spellEnd"/>
            <w:r w:rsidRPr="003D3D34">
              <w:rPr>
                <w:rFonts w:ascii="Times New Roman" w:eastAsia="Times New Roman" w:hAnsi="Times New Roman" w:cs="Times New Roman"/>
                <w:sz w:val="24"/>
                <w:szCs w:val="24"/>
                <w:lang w:eastAsia="ar-S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3C27D7F7" w14:textId="77777777" w:rsidR="003D3D34" w:rsidRPr="003D3D34" w:rsidRDefault="003D3D34" w:rsidP="004862F9">
            <w:pPr>
              <w:suppressAutoHyphens/>
              <w:snapToGrid w:val="0"/>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200 szt.</w:t>
            </w:r>
          </w:p>
        </w:tc>
        <w:tc>
          <w:tcPr>
            <w:tcW w:w="2835" w:type="dxa"/>
            <w:tcBorders>
              <w:top w:val="single" w:sz="4" w:space="0" w:color="000000"/>
              <w:left w:val="single" w:sz="4" w:space="0" w:color="000000"/>
              <w:bottom w:val="single" w:sz="4" w:space="0" w:color="000000"/>
            </w:tcBorders>
            <w:shd w:val="clear" w:color="auto" w:fill="auto"/>
            <w:vAlign w:val="center"/>
          </w:tcPr>
          <w:p w14:paraId="5F94EA55" w14:textId="1A7EA54C"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EA348"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cebula</w:t>
            </w:r>
          </w:p>
        </w:tc>
      </w:tr>
    </w:tbl>
    <w:p w14:paraId="5BFAA000"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
    <w:p w14:paraId="38D903A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
    <w:p w14:paraId="786E0DD5" w14:textId="12B684EC"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4).2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3D3D34" w:rsidRPr="003D3D34" w14:paraId="492B61CB"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115A15C"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25DC1F5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8ABFD9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Zestawienie </w:t>
            </w:r>
            <w:proofErr w:type="gramStart"/>
            <w:r w:rsidRPr="003D3D34">
              <w:rPr>
                <w:rFonts w:ascii="Times New Roman" w:eastAsia="SimSun" w:hAnsi="Times New Roman" w:cs="Times New Roman"/>
                <w:sz w:val="24"/>
                <w:szCs w:val="24"/>
                <w:lang w:eastAsia="ar-SA"/>
              </w:rPr>
              <w:t>materiałów  przewidzianych</w:t>
            </w:r>
            <w:proofErr w:type="gramEnd"/>
            <w:r w:rsidRPr="003D3D34">
              <w:rPr>
                <w:rFonts w:ascii="Times New Roman" w:eastAsia="SimSun" w:hAnsi="Times New Roman" w:cs="Times New Roman"/>
                <w:sz w:val="24"/>
                <w:szCs w:val="24"/>
                <w:lang w:eastAsia="ar-SA"/>
              </w:rPr>
              <w:t xml:space="preserve">  do uzupełnienia braków</w:t>
            </w:r>
          </w:p>
        </w:tc>
      </w:tr>
      <w:tr w:rsidR="003D3D34" w:rsidRPr="003D3D34" w14:paraId="1A5E9CF0"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053727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3C5B81F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D95E428"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0CEBF33F"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AB764D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28A3D0F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F9547B0"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384B69D2"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52DF763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61C76DB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AC87C0A"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2FC6A0E3"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40275D2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412C8B8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4F1EAB9"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66339DBD"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216EA9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7432CA05"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Ekoboard</w:t>
            </w:r>
            <w:proofErr w:type="spellEnd"/>
            <w:r w:rsidRPr="003D3D34">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B7D04F2"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65375617" w14:textId="36143FFA" w:rsid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41E730AA" w14:textId="5FFCEB03" w:rsidR="004862F9" w:rsidRDefault="004862F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04D0AA96" w14:textId="542CDD76"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5838CEB5" w14:textId="165EE39A"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514E495C" w14:textId="43613406"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0315AFB6" w14:textId="72029150"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678D8CBE" w14:textId="3C5D4E55"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6292EFA3" w14:textId="3A003B79"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629655F0" w14:textId="760B383E" w:rsidR="004862F9" w:rsidRDefault="004862F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27799398" w14:textId="7E1FE570" w:rsidR="00833059" w:rsidRDefault="0083305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28B1F4DF" w14:textId="4E0BDA2A" w:rsidR="00833059" w:rsidRDefault="0083305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37BD5E37" w14:textId="76D43F77" w:rsidR="00833059" w:rsidRDefault="0083305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4793B01E" w14:textId="07D83A5B" w:rsidR="00833059" w:rsidRDefault="0083305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16EEA8EB"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5CD2FCD0" w14:textId="75956266" w:rsidR="003D3D34" w:rsidRPr="004862F9" w:rsidRDefault="00833059" w:rsidP="00833059">
      <w:pPr>
        <w:tabs>
          <w:tab w:val="left" w:pos="284"/>
        </w:tabs>
        <w:suppressAutoHyphens/>
        <w:spacing w:after="0" w:line="100" w:lineRule="atLeast"/>
        <w:ind w:left="360"/>
        <w:jc w:val="both"/>
        <w:rPr>
          <w:rFonts w:ascii="Times New Roman" w:eastAsia="SimSun" w:hAnsi="Times New Roman" w:cs="Times New Roman"/>
          <w:b/>
          <w:bCs/>
          <w:sz w:val="24"/>
          <w:szCs w:val="24"/>
          <w:lang w:eastAsia="ar-SA"/>
        </w:rPr>
      </w:pPr>
      <w:r>
        <w:rPr>
          <w:rFonts w:ascii="Times New Roman" w:eastAsia="SimSun" w:hAnsi="Times New Roman" w:cs="Times New Roman"/>
          <w:b/>
          <w:bCs/>
          <w:sz w:val="24"/>
          <w:szCs w:val="24"/>
          <w:lang w:eastAsia="ar-SA"/>
        </w:rPr>
        <w:t>5)</w:t>
      </w:r>
      <w:r w:rsidR="003D3D34" w:rsidRPr="004862F9">
        <w:rPr>
          <w:rFonts w:ascii="Times New Roman" w:eastAsia="SimSun" w:hAnsi="Times New Roman" w:cs="Times New Roman"/>
          <w:b/>
          <w:bCs/>
          <w:sz w:val="24"/>
          <w:szCs w:val="24"/>
          <w:lang w:eastAsia="ar-SA"/>
        </w:rPr>
        <w:t>Działka nr 496/</w:t>
      </w:r>
      <w:proofErr w:type="gramStart"/>
      <w:r w:rsidR="003D3D34" w:rsidRPr="004862F9">
        <w:rPr>
          <w:rFonts w:ascii="Times New Roman" w:eastAsia="SimSun" w:hAnsi="Times New Roman" w:cs="Times New Roman"/>
          <w:b/>
          <w:bCs/>
          <w:sz w:val="24"/>
          <w:szCs w:val="24"/>
          <w:lang w:eastAsia="ar-SA"/>
        </w:rPr>
        <w:t>3  obręb</w:t>
      </w:r>
      <w:proofErr w:type="gramEnd"/>
      <w:r w:rsidR="003D3D34" w:rsidRPr="004862F9">
        <w:rPr>
          <w:rFonts w:ascii="Times New Roman" w:eastAsia="SimSun" w:hAnsi="Times New Roman" w:cs="Times New Roman"/>
          <w:b/>
          <w:bCs/>
          <w:sz w:val="24"/>
          <w:szCs w:val="24"/>
          <w:lang w:eastAsia="ar-SA"/>
        </w:rPr>
        <w:t xml:space="preserve"> II w Sztumie, Teren przy Urzędzie, łączna powierzchnia około 170 </w:t>
      </w:r>
      <w:proofErr w:type="spellStart"/>
      <w:r w:rsidR="003D3D34" w:rsidRPr="004862F9">
        <w:rPr>
          <w:rFonts w:ascii="Times New Roman" w:eastAsia="SimSun" w:hAnsi="Times New Roman" w:cs="Times New Roman"/>
          <w:b/>
          <w:bCs/>
          <w:sz w:val="24"/>
          <w:szCs w:val="24"/>
          <w:lang w:eastAsia="ar-SA"/>
        </w:rPr>
        <w:t>m</w:t>
      </w:r>
      <w:r w:rsidR="003D3D34" w:rsidRPr="004862F9">
        <w:rPr>
          <w:rFonts w:ascii="Times New Roman" w:eastAsia="SimSun" w:hAnsi="Times New Roman" w:cs="Times New Roman"/>
          <w:b/>
          <w:bCs/>
          <w:sz w:val="24"/>
          <w:szCs w:val="24"/>
          <w:vertAlign w:val="superscript"/>
          <w:lang w:eastAsia="ar-SA"/>
        </w:rPr>
        <w:t>2</w:t>
      </w:r>
      <w:proofErr w:type="spellEnd"/>
      <w:r w:rsidR="003D3D34" w:rsidRPr="004862F9">
        <w:rPr>
          <w:rFonts w:ascii="Times New Roman" w:eastAsia="SimSun" w:hAnsi="Times New Roman" w:cs="Times New Roman"/>
          <w:b/>
          <w:bCs/>
          <w:sz w:val="24"/>
          <w:szCs w:val="24"/>
          <w:lang w:eastAsia="ar-SA"/>
        </w:rPr>
        <w:t>:</w:t>
      </w:r>
    </w:p>
    <w:p w14:paraId="25398F4E" w14:textId="77777777"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2C3B71B6" w14:textId="0DE03FB5"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5).1</w:t>
      </w:r>
    </w:p>
    <w:tbl>
      <w:tblPr>
        <w:tblW w:w="9327" w:type="dxa"/>
        <w:tblInd w:w="-5" w:type="dxa"/>
        <w:tblLayout w:type="fixed"/>
        <w:tblLook w:val="0000" w:firstRow="0" w:lastRow="0" w:firstColumn="0" w:lastColumn="0" w:noHBand="0" w:noVBand="0"/>
      </w:tblPr>
      <w:tblGrid>
        <w:gridCol w:w="539"/>
        <w:gridCol w:w="2693"/>
        <w:gridCol w:w="1559"/>
        <w:gridCol w:w="2410"/>
        <w:gridCol w:w="2126"/>
      </w:tblGrid>
      <w:tr w:rsidR="003D3D34" w:rsidRPr="003D3D34" w14:paraId="2856B9C0" w14:textId="77777777" w:rsidTr="004862F9">
        <w:tc>
          <w:tcPr>
            <w:tcW w:w="539" w:type="dxa"/>
            <w:tcBorders>
              <w:top w:val="single" w:sz="4" w:space="0" w:color="000000"/>
              <w:left w:val="single" w:sz="4" w:space="0" w:color="000000"/>
              <w:bottom w:val="single" w:sz="4" w:space="0" w:color="000000"/>
            </w:tcBorders>
            <w:shd w:val="clear" w:color="auto" w:fill="auto"/>
            <w:vAlign w:val="center"/>
          </w:tcPr>
          <w:p w14:paraId="7F862CCE"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proofErr w:type="spellStart"/>
            <w:r w:rsidRPr="004862F9">
              <w:rPr>
                <w:rFonts w:ascii="Times New Roman" w:eastAsia="Calibri" w:hAnsi="Times New Roman" w:cs="Times New Roman"/>
                <w:b/>
                <w:sz w:val="24"/>
                <w:szCs w:val="24"/>
                <w:lang w:eastAsia="ar-SA"/>
              </w:rPr>
              <w:t>Lp</w:t>
            </w:r>
            <w:proofErr w:type="spellEnd"/>
          </w:p>
        </w:tc>
        <w:tc>
          <w:tcPr>
            <w:tcW w:w="2693" w:type="dxa"/>
            <w:tcBorders>
              <w:top w:val="single" w:sz="4" w:space="0" w:color="000000"/>
              <w:left w:val="single" w:sz="4" w:space="0" w:color="000000"/>
              <w:bottom w:val="single" w:sz="4" w:space="0" w:color="000000"/>
            </w:tcBorders>
            <w:shd w:val="clear" w:color="auto" w:fill="auto"/>
            <w:vAlign w:val="center"/>
          </w:tcPr>
          <w:p w14:paraId="5971C4EF"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Nazwa polska</w:t>
            </w:r>
          </w:p>
        </w:tc>
        <w:tc>
          <w:tcPr>
            <w:tcW w:w="1559" w:type="dxa"/>
            <w:tcBorders>
              <w:top w:val="single" w:sz="4" w:space="0" w:color="000000"/>
              <w:left w:val="single" w:sz="4" w:space="0" w:color="000000"/>
              <w:bottom w:val="single" w:sz="4" w:space="0" w:color="000000"/>
              <w:right w:val="single" w:sz="4" w:space="0" w:color="000000"/>
            </w:tcBorders>
            <w:vAlign w:val="center"/>
          </w:tcPr>
          <w:p w14:paraId="7C9CE674" w14:textId="77777777" w:rsidR="003D3D34" w:rsidRPr="004862F9" w:rsidRDefault="003D3D34" w:rsidP="004862F9">
            <w:pPr>
              <w:suppressAutoHyphens/>
              <w:spacing w:line="100" w:lineRule="atLeast"/>
              <w:jc w:val="center"/>
              <w:rPr>
                <w:rFonts w:ascii="Times New Roman" w:eastAsia="SimSun" w:hAnsi="Times New Roman" w:cs="Times New Roman"/>
                <w:b/>
                <w:sz w:val="24"/>
                <w:szCs w:val="24"/>
                <w:lang w:eastAsia="ar-SA"/>
              </w:rPr>
            </w:pPr>
            <w:r w:rsidRPr="004862F9">
              <w:rPr>
                <w:rFonts w:ascii="Times New Roman" w:eastAsia="SimSun" w:hAnsi="Times New Roman" w:cs="Times New Roman"/>
                <w:b/>
                <w:sz w:val="24"/>
                <w:szCs w:val="24"/>
                <w:lang w:eastAsia="ar-SA"/>
              </w:rPr>
              <w:t>Ilość roślin istniejących nominalna</w:t>
            </w:r>
          </w:p>
        </w:tc>
        <w:tc>
          <w:tcPr>
            <w:tcW w:w="2410" w:type="dxa"/>
            <w:tcBorders>
              <w:top w:val="single" w:sz="4" w:space="0" w:color="000000"/>
              <w:left w:val="single" w:sz="4" w:space="0" w:color="000000"/>
              <w:bottom w:val="single" w:sz="4" w:space="0" w:color="000000"/>
            </w:tcBorders>
            <w:shd w:val="clear" w:color="auto" w:fill="auto"/>
            <w:vAlign w:val="center"/>
          </w:tcPr>
          <w:p w14:paraId="2A41E3FB" w14:textId="7A639115" w:rsidR="003D3D34" w:rsidRPr="004862F9" w:rsidRDefault="003D3D34" w:rsidP="004862F9">
            <w:pPr>
              <w:suppressAutoHyphens/>
              <w:spacing w:line="100" w:lineRule="atLeast"/>
              <w:jc w:val="center"/>
              <w:rPr>
                <w:rFonts w:ascii="Times New Roman" w:eastAsia="Calibri" w:hAnsi="Times New Roman" w:cs="Times New Roman"/>
                <w:b/>
                <w:sz w:val="24"/>
                <w:szCs w:val="24"/>
                <w:lang w:eastAsia="ar-SA"/>
              </w:rPr>
            </w:pPr>
            <w:r w:rsidRPr="004862F9">
              <w:rPr>
                <w:rFonts w:ascii="Times New Roman" w:eastAsia="SimSun" w:hAnsi="Times New Roman" w:cs="Times New Roman"/>
                <w:b/>
                <w:sz w:val="24"/>
                <w:szCs w:val="24"/>
                <w:lang w:eastAsia="ar-SA"/>
              </w:rPr>
              <w:t xml:space="preserve">Ilość </w:t>
            </w:r>
            <w:proofErr w:type="gramStart"/>
            <w:r w:rsidRPr="004862F9">
              <w:rPr>
                <w:rFonts w:ascii="Times New Roman" w:eastAsia="SimSun" w:hAnsi="Times New Roman" w:cs="Times New Roman"/>
                <w:b/>
                <w:sz w:val="24"/>
                <w:szCs w:val="24"/>
                <w:lang w:eastAsia="ar-SA"/>
              </w:rPr>
              <w:t>przewidziana  do</w:t>
            </w:r>
            <w:proofErr w:type="gramEnd"/>
            <w:r w:rsidRPr="004862F9">
              <w:rPr>
                <w:rFonts w:ascii="Times New Roman" w:eastAsia="SimSun" w:hAnsi="Times New Roman" w:cs="Times New Roman"/>
                <w:b/>
                <w:sz w:val="24"/>
                <w:szCs w:val="24"/>
                <w:lang w:eastAsia="ar-SA"/>
              </w:rPr>
              <w:t xml:space="preserve"> </w:t>
            </w:r>
            <w:proofErr w:type="spellStart"/>
            <w:r w:rsidRPr="004862F9">
              <w:rPr>
                <w:rFonts w:ascii="Times New Roman" w:eastAsia="SimSun" w:hAnsi="Times New Roman" w:cs="Times New Roman"/>
                <w:b/>
                <w:sz w:val="24"/>
                <w:szCs w:val="24"/>
                <w:lang w:eastAsia="ar-SA"/>
              </w:rPr>
              <w:t>nasadzeń</w:t>
            </w:r>
            <w:proofErr w:type="spellEnd"/>
            <w:r w:rsidRPr="004862F9">
              <w:rPr>
                <w:rFonts w:ascii="Times New Roman" w:eastAsia="SimSun" w:hAnsi="Times New Roman" w:cs="Times New Roman"/>
                <w:b/>
                <w:sz w:val="24"/>
                <w:szCs w:val="24"/>
                <w:lang w:eastAsia="ar-SA"/>
              </w:rPr>
              <w:t xml:space="preserve"> uzupełniających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3E721" w14:textId="19237F8E" w:rsidR="003D3D34" w:rsidRPr="004862F9" w:rsidRDefault="003D3D34" w:rsidP="004862F9">
            <w:pPr>
              <w:suppressAutoHyphens/>
              <w:spacing w:after="0" w:line="360" w:lineRule="auto"/>
              <w:jc w:val="center"/>
              <w:rPr>
                <w:rFonts w:ascii="Times New Roman" w:eastAsia="Times New Roman" w:hAnsi="Times New Roman" w:cs="Times New Roman"/>
                <w:b/>
                <w:sz w:val="24"/>
                <w:szCs w:val="24"/>
                <w:lang w:eastAsia="ar-SA"/>
              </w:rPr>
            </w:pPr>
            <w:r w:rsidRPr="004862F9">
              <w:rPr>
                <w:rFonts w:ascii="Times New Roman" w:eastAsia="Calibri" w:hAnsi="Times New Roman" w:cs="Times New Roman"/>
                <w:b/>
                <w:sz w:val="24"/>
                <w:szCs w:val="24"/>
                <w:lang w:eastAsia="ar-SA"/>
              </w:rPr>
              <w:t>Parametry</w:t>
            </w:r>
          </w:p>
        </w:tc>
      </w:tr>
      <w:tr w:rsidR="003D3D34" w:rsidRPr="003D3D34" w14:paraId="64AFE156" w14:textId="77777777" w:rsidTr="004862F9">
        <w:tc>
          <w:tcPr>
            <w:tcW w:w="539" w:type="dxa"/>
            <w:tcBorders>
              <w:top w:val="single" w:sz="4" w:space="0" w:color="000000"/>
              <w:left w:val="single" w:sz="4" w:space="0" w:color="000000"/>
              <w:bottom w:val="single" w:sz="4" w:space="0" w:color="000000"/>
            </w:tcBorders>
            <w:shd w:val="clear" w:color="auto" w:fill="auto"/>
            <w:vAlign w:val="center"/>
          </w:tcPr>
          <w:p w14:paraId="6ABA9CD6" w14:textId="15512C12" w:rsidR="003D3D34" w:rsidRPr="003D3D34" w:rsidRDefault="00833059" w:rsidP="004862F9">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w:t>
            </w:r>
            <w:r w:rsidR="003D3D34"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auto"/>
            <w:vAlign w:val="center"/>
          </w:tcPr>
          <w:p w14:paraId="141FB46E" w14:textId="77777777"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Cis </w:t>
            </w:r>
            <w:proofErr w:type="spellStart"/>
            <w:proofErr w:type="gramStart"/>
            <w:r w:rsidRPr="003D3D34">
              <w:rPr>
                <w:rFonts w:ascii="Times New Roman" w:eastAsia="Calibri" w:hAnsi="Times New Roman" w:cs="Times New Roman"/>
                <w:sz w:val="24"/>
                <w:szCs w:val="24"/>
                <w:lang w:eastAsia="ar-SA"/>
              </w:rPr>
              <w:t>pospolity‘</w:t>
            </w:r>
            <w:proofErr w:type="gramEnd"/>
            <w:r w:rsidRPr="003D3D34">
              <w:rPr>
                <w:rFonts w:ascii="Times New Roman" w:eastAsia="Calibri" w:hAnsi="Times New Roman" w:cs="Times New Roman"/>
                <w:i/>
                <w:sz w:val="24"/>
                <w:szCs w:val="24"/>
                <w:lang w:eastAsia="ar-SA"/>
              </w:rPr>
              <w:t>David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1F59AF03" w14:textId="522965F9" w:rsidR="003D3D34" w:rsidRPr="003D3D34" w:rsidRDefault="003D3D34" w:rsidP="004862F9">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 szt.</w:t>
            </w:r>
          </w:p>
        </w:tc>
        <w:tc>
          <w:tcPr>
            <w:tcW w:w="2410" w:type="dxa"/>
            <w:tcBorders>
              <w:top w:val="single" w:sz="4" w:space="0" w:color="000000"/>
              <w:left w:val="single" w:sz="4" w:space="0" w:color="000000"/>
              <w:bottom w:val="single" w:sz="4" w:space="0" w:color="000000"/>
            </w:tcBorders>
            <w:shd w:val="clear" w:color="auto" w:fill="auto"/>
            <w:vAlign w:val="center"/>
          </w:tcPr>
          <w:p w14:paraId="4E9BD1C4" w14:textId="79D90217" w:rsidR="003D3D34" w:rsidRPr="003D3D34" w:rsidRDefault="00975E3F" w:rsidP="004862F9">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50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DE391"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6FFD54EC" w14:textId="4EABB7F3" w:rsidR="003D3D34" w:rsidRPr="003D3D34" w:rsidRDefault="003D3D34" w:rsidP="004862F9">
            <w:pPr>
              <w:suppressAutoHyphens/>
              <w:spacing w:after="0" w:line="360" w:lineRule="auto"/>
              <w:jc w:val="center"/>
              <w:rPr>
                <w:rFonts w:ascii="Times New Roman" w:eastAsia="Times New Roman" w:hAnsi="Times New Roman" w:cs="Times New Roman"/>
                <w:sz w:val="24"/>
                <w:szCs w:val="24"/>
                <w:lang w:eastAsia="ar-SA"/>
              </w:rPr>
            </w:pPr>
          </w:p>
        </w:tc>
      </w:tr>
      <w:tr w:rsidR="003D3D34" w:rsidRPr="003D3D34" w14:paraId="0A53EE6B" w14:textId="77777777" w:rsidTr="004862F9">
        <w:tc>
          <w:tcPr>
            <w:tcW w:w="539" w:type="dxa"/>
            <w:tcBorders>
              <w:top w:val="single" w:sz="4" w:space="0" w:color="000000"/>
              <w:left w:val="single" w:sz="4" w:space="0" w:color="000000"/>
              <w:bottom w:val="single" w:sz="4" w:space="0" w:color="000000"/>
            </w:tcBorders>
            <w:shd w:val="clear" w:color="auto" w:fill="auto"/>
            <w:vAlign w:val="center"/>
          </w:tcPr>
          <w:p w14:paraId="4A6486F8" w14:textId="39C8751E" w:rsidR="003D3D34" w:rsidRPr="003D3D34" w:rsidRDefault="00833059" w:rsidP="004862F9">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w:t>
            </w:r>
            <w:r w:rsidR="003D3D34"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auto"/>
            <w:vAlign w:val="center"/>
          </w:tcPr>
          <w:p w14:paraId="0D9AB30F" w14:textId="77777777"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Trzmielina </w:t>
            </w:r>
            <w:proofErr w:type="spellStart"/>
            <w:proofErr w:type="gramStart"/>
            <w:r w:rsidRPr="003D3D34">
              <w:rPr>
                <w:rFonts w:ascii="Times New Roman" w:eastAsia="Calibri" w:hAnsi="Times New Roman" w:cs="Times New Roman"/>
                <w:sz w:val="24"/>
                <w:szCs w:val="24"/>
                <w:lang w:eastAsia="ar-SA"/>
              </w:rPr>
              <w:t>Fortune’a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Emerald’n’Gold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02D40D8F" w14:textId="1939E377" w:rsidR="003D3D34" w:rsidRPr="003D3D34" w:rsidRDefault="003D3D34" w:rsidP="004862F9">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 szt.</w:t>
            </w:r>
          </w:p>
        </w:tc>
        <w:tc>
          <w:tcPr>
            <w:tcW w:w="2410" w:type="dxa"/>
            <w:tcBorders>
              <w:top w:val="single" w:sz="4" w:space="0" w:color="000000"/>
              <w:left w:val="single" w:sz="4" w:space="0" w:color="000000"/>
              <w:bottom w:val="single" w:sz="4" w:space="0" w:color="000000"/>
            </w:tcBorders>
            <w:shd w:val="clear" w:color="auto" w:fill="auto"/>
            <w:vAlign w:val="center"/>
          </w:tcPr>
          <w:p w14:paraId="1C18E8E3" w14:textId="34EF70EC" w:rsidR="003D3D34" w:rsidRPr="003D3D34" w:rsidRDefault="00975E3F" w:rsidP="004862F9">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E7564" w14:textId="77777777" w:rsidR="00FA7831" w:rsidRPr="003D3D34" w:rsidRDefault="008819BC"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 </w:t>
            </w:r>
            <w:proofErr w:type="spellStart"/>
            <w:r w:rsidR="00FA7831" w:rsidRPr="003D3D34">
              <w:rPr>
                <w:rFonts w:ascii="Times New Roman" w:eastAsia="SimSun" w:hAnsi="Times New Roman" w:cs="Times New Roman"/>
                <w:sz w:val="24"/>
                <w:szCs w:val="24"/>
                <w:lang w:eastAsia="ar-SA"/>
              </w:rPr>
              <w:t>C.</w:t>
            </w:r>
            <w:r w:rsidR="00FA7831">
              <w:rPr>
                <w:rFonts w:ascii="Times New Roman" w:eastAsia="SimSun" w:hAnsi="Times New Roman" w:cs="Times New Roman"/>
                <w:sz w:val="24"/>
                <w:szCs w:val="24"/>
                <w:lang w:eastAsia="ar-SA"/>
              </w:rPr>
              <w:t>3</w:t>
            </w:r>
            <w:proofErr w:type="spellEnd"/>
          </w:p>
          <w:p w14:paraId="71209729" w14:textId="3FBA62C8" w:rsidR="003D3D34" w:rsidRPr="003D3D34" w:rsidRDefault="003D3D34" w:rsidP="004862F9">
            <w:pPr>
              <w:suppressAutoHyphens/>
              <w:spacing w:after="0" w:line="360" w:lineRule="auto"/>
              <w:jc w:val="center"/>
              <w:rPr>
                <w:rFonts w:ascii="Times New Roman" w:eastAsia="Times New Roman" w:hAnsi="Times New Roman" w:cs="Times New Roman"/>
                <w:sz w:val="24"/>
                <w:szCs w:val="24"/>
                <w:lang w:eastAsia="ar-SA"/>
              </w:rPr>
            </w:pPr>
          </w:p>
        </w:tc>
      </w:tr>
      <w:tr w:rsidR="003D3D34" w:rsidRPr="003D3D34" w14:paraId="385D7924" w14:textId="77777777" w:rsidTr="004862F9">
        <w:tc>
          <w:tcPr>
            <w:tcW w:w="539" w:type="dxa"/>
            <w:tcBorders>
              <w:top w:val="single" w:sz="4" w:space="0" w:color="000000"/>
              <w:left w:val="single" w:sz="4" w:space="0" w:color="000000"/>
              <w:bottom w:val="single" w:sz="4" w:space="0" w:color="000000"/>
            </w:tcBorders>
            <w:shd w:val="clear" w:color="auto" w:fill="FFFFFF"/>
            <w:vAlign w:val="center"/>
          </w:tcPr>
          <w:p w14:paraId="50EE2F59" w14:textId="2AB85FEE" w:rsidR="003D3D34" w:rsidRPr="003D3D34" w:rsidRDefault="00833059" w:rsidP="004862F9">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w:t>
            </w:r>
            <w:r w:rsidR="003D3D34"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FFFFFF"/>
            <w:vAlign w:val="center"/>
          </w:tcPr>
          <w:p w14:paraId="5C9B572D" w14:textId="77777777"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proofErr w:type="spellStart"/>
            <w:proofErr w:type="gramStart"/>
            <w:r w:rsidRPr="003D3D34">
              <w:rPr>
                <w:rFonts w:ascii="Times New Roman" w:eastAsia="Calibri" w:hAnsi="Times New Roman" w:cs="Times New Roman"/>
                <w:sz w:val="24"/>
                <w:szCs w:val="24"/>
                <w:lang w:eastAsia="ar-SA"/>
              </w:rPr>
              <w:t>Krokus</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Flower</w:t>
            </w:r>
            <w:proofErr w:type="spellEnd"/>
            <w:r w:rsidRPr="003D3D34">
              <w:rPr>
                <w:rFonts w:ascii="Times New Roman" w:eastAsia="Calibri" w:hAnsi="Times New Roman" w:cs="Times New Roman"/>
                <w:i/>
                <w:sz w:val="24"/>
                <w:szCs w:val="24"/>
                <w:lang w:eastAsia="ar-SA"/>
              </w:rPr>
              <w:t xml:space="preserve"> </w:t>
            </w:r>
            <w:proofErr w:type="spellStart"/>
            <w:r w:rsidRPr="003D3D34">
              <w:rPr>
                <w:rFonts w:ascii="Times New Roman" w:eastAsia="Calibri" w:hAnsi="Times New Roman" w:cs="Times New Roman"/>
                <w:i/>
                <w:sz w:val="24"/>
                <w:szCs w:val="24"/>
                <w:lang w:eastAsia="ar-SA"/>
              </w:rPr>
              <w:t>Record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C3E20" w14:textId="5CD8162F" w:rsidR="003D3D34" w:rsidRPr="003D3D34" w:rsidRDefault="003D3D34" w:rsidP="004862F9">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2880 szt.</w:t>
            </w:r>
          </w:p>
        </w:tc>
        <w:tc>
          <w:tcPr>
            <w:tcW w:w="2410" w:type="dxa"/>
            <w:tcBorders>
              <w:top w:val="single" w:sz="4" w:space="0" w:color="000000"/>
              <w:left w:val="single" w:sz="4" w:space="0" w:color="000000"/>
              <w:bottom w:val="single" w:sz="4" w:space="0" w:color="000000"/>
            </w:tcBorders>
            <w:shd w:val="clear" w:color="auto" w:fill="FFFFFF"/>
            <w:vAlign w:val="center"/>
          </w:tcPr>
          <w:p w14:paraId="2998373B" w14:textId="067A925E" w:rsidR="003D3D34" w:rsidRPr="003D3D34" w:rsidRDefault="00975E3F" w:rsidP="004862F9">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B9199" w14:textId="77777777" w:rsidR="003D3D34" w:rsidRPr="003D3D34" w:rsidRDefault="003D3D34" w:rsidP="004862F9">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r w:rsidR="003D3D34" w:rsidRPr="003D3D34" w14:paraId="6FD6E81F" w14:textId="77777777" w:rsidTr="004862F9">
        <w:tc>
          <w:tcPr>
            <w:tcW w:w="539" w:type="dxa"/>
            <w:tcBorders>
              <w:top w:val="single" w:sz="4" w:space="0" w:color="000000"/>
              <w:left w:val="single" w:sz="4" w:space="0" w:color="000000"/>
              <w:bottom w:val="single" w:sz="4" w:space="0" w:color="000000"/>
            </w:tcBorders>
            <w:shd w:val="clear" w:color="auto" w:fill="FFFFFF"/>
            <w:vAlign w:val="center"/>
          </w:tcPr>
          <w:p w14:paraId="4B639C6C" w14:textId="362529F4" w:rsidR="003D3D34" w:rsidRPr="003D3D34" w:rsidRDefault="00833059" w:rsidP="004862F9">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w:t>
            </w:r>
            <w:r w:rsidR="00975E3F">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FFFFFF"/>
            <w:vAlign w:val="center"/>
          </w:tcPr>
          <w:p w14:paraId="4774A9AF" w14:textId="01C79EF8"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Kwiaty letnie sezonowe do nasadzenia w gazonach, begonie lub inne podobne w uzgodnieniu z zamawiającym</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9E7F3B" w14:textId="622A472A" w:rsidR="003D3D34" w:rsidRPr="003D3D34" w:rsidRDefault="003D3D34" w:rsidP="004862F9">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120 szt.</w:t>
            </w:r>
          </w:p>
        </w:tc>
        <w:tc>
          <w:tcPr>
            <w:tcW w:w="2410" w:type="dxa"/>
            <w:tcBorders>
              <w:top w:val="single" w:sz="4" w:space="0" w:color="000000"/>
              <w:left w:val="single" w:sz="4" w:space="0" w:color="000000"/>
              <w:bottom w:val="single" w:sz="4" w:space="0" w:color="000000"/>
            </w:tcBorders>
            <w:shd w:val="clear" w:color="auto" w:fill="FFFFFF"/>
            <w:vAlign w:val="center"/>
          </w:tcPr>
          <w:p w14:paraId="1883E06A" w14:textId="77777777" w:rsidR="003D3D34" w:rsidRPr="003D3D34" w:rsidRDefault="003D3D34" w:rsidP="004862F9">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Nasadzenie w ilości 120 sztuk w czerwcu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44FE27" w14:textId="77777777"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sadzonki w pełni kwitnienia (co najmniej 1 kwiat)</w:t>
            </w:r>
          </w:p>
        </w:tc>
      </w:tr>
    </w:tbl>
    <w:p w14:paraId="2293D1D1"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1BE50FC7"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3D9AF865" w14:textId="1FA34230"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5).2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3D3D34" w:rsidRPr="003D3D34" w14:paraId="17EC75C3"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D380FE2"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6AC63F1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26F6E6F"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Zestawienie </w:t>
            </w:r>
            <w:proofErr w:type="gramStart"/>
            <w:r w:rsidRPr="003D3D34">
              <w:rPr>
                <w:rFonts w:ascii="Times New Roman" w:eastAsia="SimSun" w:hAnsi="Times New Roman" w:cs="Times New Roman"/>
                <w:sz w:val="24"/>
                <w:szCs w:val="24"/>
                <w:lang w:eastAsia="ar-SA"/>
              </w:rPr>
              <w:t>materiałów  przewidzianych</w:t>
            </w:r>
            <w:proofErr w:type="gramEnd"/>
            <w:r w:rsidRPr="003D3D34">
              <w:rPr>
                <w:rFonts w:ascii="Times New Roman" w:eastAsia="SimSun" w:hAnsi="Times New Roman" w:cs="Times New Roman"/>
                <w:sz w:val="24"/>
                <w:szCs w:val="24"/>
                <w:lang w:eastAsia="ar-SA"/>
              </w:rPr>
              <w:t xml:space="preserve">  do uzupełnienia braków</w:t>
            </w:r>
          </w:p>
        </w:tc>
      </w:tr>
      <w:tr w:rsidR="003D3D34" w:rsidRPr="003D3D34" w14:paraId="52B4CAB3"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56E80B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5B4D0C9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5E95027"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5219F714"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CD10965"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7A6255C2"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980ED3D"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7F3BB281"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4928A3C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371F667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4AAA3839"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0844D58E"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03BE9D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0587857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B174F2A"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19BE2F91"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53C14D26"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39B99D3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Ekoboard</w:t>
            </w:r>
            <w:proofErr w:type="spellEnd"/>
            <w:r w:rsidRPr="003D3D34">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0D15532"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564C70EA" w14:textId="77777777" w:rsidR="00FA7831" w:rsidRDefault="00FA7831" w:rsidP="00833059">
      <w:pPr>
        <w:tabs>
          <w:tab w:val="left" w:pos="284"/>
        </w:tabs>
        <w:suppressAutoHyphens/>
        <w:spacing w:after="0" w:line="100" w:lineRule="atLeast"/>
        <w:jc w:val="both"/>
        <w:rPr>
          <w:rFonts w:ascii="Times New Roman" w:eastAsia="SimSun" w:hAnsi="Times New Roman" w:cs="Times New Roman"/>
          <w:sz w:val="24"/>
          <w:szCs w:val="24"/>
          <w:lang w:eastAsia="ar-SA"/>
        </w:rPr>
      </w:pPr>
    </w:p>
    <w:p w14:paraId="5BB0A712" w14:textId="77777777" w:rsidR="003D3D34" w:rsidRPr="003D3D34" w:rsidRDefault="003D3D34" w:rsidP="00833059">
      <w:pPr>
        <w:tabs>
          <w:tab w:val="left" w:pos="284"/>
        </w:tabs>
        <w:suppressAutoHyphens/>
        <w:spacing w:after="0" w:line="100" w:lineRule="atLeast"/>
        <w:jc w:val="both"/>
        <w:rPr>
          <w:rFonts w:ascii="Times New Roman" w:eastAsia="SimSun" w:hAnsi="Times New Roman" w:cs="Times New Roman"/>
          <w:sz w:val="24"/>
          <w:szCs w:val="24"/>
          <w:lang w:eastAsia="ar-SA"/>
        </w:rPr>
      </w:pPr>
    </w:p>
    <w:p w14:paraId="23063F06" w14:textId="57F754D1" w:rsidR="003D3D34" w:rsidRPr="00975E3F" w:rsidRDefault="00833059" w:rsidP="00833059">
      <w:pPr>
        <w:tabs>
          <w:tab w:val="left" w:pos="284"/>
        </w:tabs>
        <w:suppressAutoHyphens/>
        <w:spacing w:after="0" w:line="100" w:lineRule="atLeast"/>
        <w:ind w:left="360"/>
        <w:jc w:val="both"/>
        <w:rPr>
          <w:rFonts w:ascii="Times New Roman" w:eastAsia="SimSun" w:hAnsi="Times New Roman" w:cs="Times New Roman"/>
          <w:b/>
          <w:bCs/>
          <w:sz w:val="24"/>
          <w:szCs w:val="24"/>
          <w:lang w:eastAsia="ar-SA"/>
        </w:rPr>
      </w:pPr>
      <w:r>
        <w:rPr>
          <w:rFonts w:ascii="Times New Roman" w:eastAsia="SimSun" w:hAnsi="Times New Roman" w:cs="Times New Roman"/>
          <w:b/>
          <w:bCs/>
          <w:sz w:val="24"/>
          <w:szCs w:val="24"/>
          <w:lang w:eastAsia="ar-SA"/>
        </w:rPr>
        <w:t>6)</w:t>
      </w:r>
      <w:r w:rsidR="003D3D34" w:rsidRPr="00975E3F">
        <w:rPr>
          <w:rFonts w:ascii="Times New Roman" w:eastAsia="SimSun" w:hAnsi="Times New Roman" w:cs="Times New Roman"/>
          <w:b/>
          <w:bCs/>
          <w:sz w:val="24"/>
          <w:szCs w:val="24"/>
          <w:lang w:eastAsia="ar-SA"/>
        </w:rPr>
        <w:t xml:space="preserve">Działka nr 410 obręb II w Sztumie, Teren przy kapliczce ul Reja 130 </w:t>
      </w:r>
      <w:proofErr w:type="spellStart"/>
      <w:r w:rsidR="003D3D34" w:rsidRPr="00975E3F">
        <w:rPr>
          <w:rFonts w:ascii="Times New Roman" w:eastAsia="SimSun" w:hAnsi="Times New Roman" w:cs="Times New Roman"/>
          <w:b/>
          <w:bCs/>
          <w:sz w:val="24"/>
          <w:szCs w:val="24"/>
          <w:lang w:eastAsia="ar-SA"/>
        </w:rPr>
        <w:t>m2</w:t>
      </w:r>
      <w:proofErr w:type="spellEnd"/>
      <w:r w:rsidR="003D3D34" w:rsidRPr="00975E3F">
        <w:rPr>
          <w:rFonts w:ascii="Times New Roman" w:eastAsia="SimSun" w:hAnsi="Times New Roman" w:cs="Times New Roman"/>
          <w:b/>
          <w:bCs/>
          <w:sz w:val="24"/>
          <w:szCs w:val="24"/>
          <w:lang w:eastAsia="ar-SA"/>
        </w:rPr>
        <w:t xml:space="preserve">, </w:t>
      </w:r>
    </w:p>
    <w:p w14:paraId="41AC88B8"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1305D5E2" w14:textId="0B4D618B" w:rsidR="003D3D34" w:rsidRPr="003D3D34" w:rsidRDefault="003D3D34" w:rsidP="003D3D34">
      <w:pPr>
        <w:suppressAutoHyphens/>
        <w:spacing w:after="0" w:line="360" w:lineRule="auto"/>
        <w:jc w:val="both"/>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6).1</w:t>
      </w:r>
    </w:p>
    <w:tbl>
      <w:tblPr>
        <w:tblW w:w="9185" w:type="dxa"/>
        <w:tblInd w:w="-5" w:type="dxa"/>
        <w:tblLayout w:type="fixed"/>
        <w:tblLook w:val="0000" w:firstRow="0" w:lastRow="0" w:firstColumn="0" w:lastColumn="0" w:noHBand="0" w:noVBand="0"/>
      </w:tblPr>
      <w:tblGrid>
        <w:gridCol w:w="675"/>
        <w:gridCol w:w="2410"/>
        <w:gridCol w:w="1564"/>
        <w:gridCol w:w="2835"/>
        <w:gridCol w:w="1701"/>
      </w:tblGrid>
      <w:tr w:rsidR="003D3D34" w:rsidRPr="003D3D34" w14:paraId="686CDFAD"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61EB0D2D" w14:textId="77777777" w:rsidR="003D3D34" w:rsidRPr="00975E3F" w:rsidRDefault="003D3D34" w:rsidP="00975E3F">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Calibri" w:hAnsi="Times New Roman" w:cs="Times New Roman"/>
                <w:b/>
                <w:sz w:val="24"/>
                <w:szCs w:val="24"/>
                <w:lang w:eastAsia="ar-SA"/>
              </w:rPr>
              <w:t>Lp.</w:t>
            </w:r>
          </w:p>
        </w:tc>
        <w:tc>
          <w:tcPr>
            <w:tcW w:w="2410" w:type="dxa"/>
            <w:tcBorders>
              <w:top w:val="single" w:sz="4" w:space="0" w:color="000000"/>
              <w:left w:val="single" w:sz="4" w:space="0" w:color="000000"/>
              <w:bottom w:val="single" w:sz="4" w:space="0" w:color="000000"/>
            </w:tcBorders>
            <w:shd w:val="clear" w:color="auto" w:fill="auto"/>
            <w:vAlign w:val="center"/>
          </w:tcPr>
          <w:p w14:paraId="11655B88" w14:textId="77777777" w:rsidR="003D3D34" w:rsidRPr="00975E3F" w:rsidRDefault="003D3D34" w:rsidP="00975E3F">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Calibri" w:hAnsi="Times New Roman" w:cs="Times New Roman"/>
                <w:b/>
                <w:sz w:val="24"/>
                <w:szCs w:val="24"/>
                <w:lang w:eastAsia="ar-SA"/>
              </w:rPr>
              <w:t>Nazwa polska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78751E42" w14:textId="77777777" w:rsidR="003D3D34" w:rsidRPr="00975E3F" w:rsidRDefault="003D3D34" w:rsidP="00975E3F">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4016D079" w14:textId="77777777" w:rsidR="003D3D34" w:rsidRPr="00975E3F" w:rsidRDefault="003D3D34" w:rsidP="00975E3F">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Times New Roman" w:hAnsi="Times New Roman" w:cs="Times New Roman"/>
                <w:b/>
                <w:sz w:val="24"/>
                <w:szCs w:val="24"/>
                <w:lang w:eastAsia="ar-SA"/>
              </w:rPr>
              <w:t xml:space="preserve">Ilość </w:t>
            </w:r>
            <w:proofErr w:type="gramStart"/>
            <w:r w:rsidRPr="00975E3F">
              <w:rPr>
                <w:rFonts w:ascii="Times New Roman" w:eastAsia="Times New Roman" w:hAnsi="Times New Roman" w:cs="Times New Roman"/>
                <w:b/>
                <w:sz w:val="24"/>
                <w:szCs w:val="24"/>
                <w:lang w:eastAsia="ar-SA"/>
              </w:rPr>
              <w:t>przewidziana  do</w:t>
            </w:r>
            <w:proofErr w:type="gramEnd"/>
            <w:r w:rsidRPr="00975E3F">
              <w:rPr>
                <w:rFonts w:ascii="Times New Roman" w:eastAsia="Times New Roman" w:hAnsi="Times New Roman" w:cs="Times New Roman"/>
                <w:b/>
                <w:sz w:val="24"/>
                <w:szCs w:val="24"/>
                <w:lang w:eastAsia="ar-SA"/>
              </w:rPr>
              <w:t xml:space="preserve"> uzupełnienia braków/wymiany roślin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88D98" w14:textId="77777777" w:rsidR="003D3D34" w:rsidRPr="00975E3F" w:rsidRDefault="003D3D34" w:rsidP="00975E3F">
            <w:pPr>
              <w:suppressAutoHyphens/>
              <w:spacing w:after="0" w:line="360" w:lineRule="auto"/>
              <w:jc w:val="center"/>
              <w:rPr>
                <w:rFonts w:ascii="Times New Roman" w:eastAsia="Times New Roman" w:hAnsi="Times New Roman" w:cs="Times New Roman"/>
                <w:b/>
                <w:sz w:val="24"/>
                <w:szCs w:val="24"/>
                <w:lang w:eastAsia="ar-SA"/>
              </w:rPr>
            </w:pPr>
            <w:r w:rsidRPr="00975E3F">
              <w:rPr>
                <w:rFonts w:ascii="Times New Roman" w:eastAsia="Calibri" w:hAnsi="Times New Roman" w:cs="Times New Roman"/>
                <w:b/>
                <w:sz w:val="24"/>
                <w:szCs w:val="24"/>
                <w:lang w:eastAsia="ar-SA"/>
              </w:rPr>
              <w:t>Parametry</w:t>
            </w:r>
          </w:p>
        </w:tc>
      </w:tr>
      <w:tr w:rsidR="003D3D34" w:rsidRPr="003D3D34" w14:paraId="3C8BBA11"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33CDD96C"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410" w:type="dxa"/>
            <w:tcBorders>
              <w:top w:val="single" w:sz="4" w:space="0" w:color="000000"/>
              <w:left w:val="single" w:sz="4" w:space="0" w:color="000000"/>
              <w:bottom w:val="single" w:sz="4" w:space="0" w:color="000000"/>
            </w:tcBorders>
            <w:shd w:val="clear" w:color="auto" w:fill="auto"/>
            <w:vAlign w:val="center"/>
          </w:tcPr>
          <w:p w14:paraId="7B1ADB73"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pośredni</w:t>
            </w:r>
            <w:r w:rsidRPr="003D3D34">
              <w:rPr>
                <w:rFonts w:ascii="Times New Roman" w:eastAsia="Calibri" w:hAnsi="Times New Roman" w:cs="Times New Roman"/>
                <w:i/>
                <w:sz w:val="24"/>
                <w:szCs w:val="24"/>
                <w:lang w:eastAsia="ar-SA"/>
              </w:rPr>
              <w:t xml:space="preserve"> ‘Wojtek’</w:t>
            </w:r>
          </w:p>
        </w:tc>
        <w:tc>
          <w:tcPr>
            <w:tcW w:w="1564" w:type="dxa"/>
            <w:tcBorders>
              <w:top w:val="single" w:sz="4" w:space="0" w:color="000000"/>
              <w:left w:val="single" w:sz="4" w:space="0" w:color="000000"/>
              <w:bottom w:val="single" w:sz="4" w:space="0" w:color="000000"/>
              <w:right w:val="single" w:sz="4" w:space="0" w:color="000000"/>
            </w:tcBorders>
            <w:vAlign w:val="center"/>
          </w:tcPr>
          <w:p w14:paraId="5061B51A" w14:textId="707AFB79" w:rsidR="003D3D34" w:rsidRPr="003D3D34" w:rsidRDefault="003D3D34" w:rsidP="00975E3F">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4F6D76B1" w14:textId="7A871EF2" w:rsidR="003D3D34" w:rsidRPr="003D3D34" w:rsidRDefault="006A48B2" w:rsidP="00975E3F">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40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ADC15"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18CAB12" w14:textId="550DA144" w:rsidR="003D3D34" w:rsidRPr="003D3D34" w:rsidRDefault="003D3D34" w:rsidP="00975E3F">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1 p</w:t>
            </w:r>
            <w:r w:rsidR="00FA7831">
              <w:rPr>
                <w:rFonts w:ascii="Times New Roman" w:eastAsia="Calibri" w:hAnsi="Times New Roman" w:cs="Times New Roman"/>
                <w:sz w:val="24"/>
                <w:szCs w:val="24"/>
                <w:lang w:eastAsia="ar-SA"/>
              </w:rPr>
              <w:t>ęd</w:t>
            </w:r>
          </w:p>
        </w:tc>
      </w:tr>
      <w:tr w:rsidR="003D3D34" w:rsidRPr="003D3D34" w14:paraId="206401BA"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576DE0A3"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lastRenderedPageBreak/>
              <w:t>2.</w:t>
            </w:r>
          </w:p>
        </w:tc>
        <w:tc>
          <w:tcPr>
            <w:tcW w:w="2410" w:type="dxa"/>
            <w:tcBorders>
              <w:top w:val="single" w:sz="4" w:space="0" w:color="000000"/>
              <w:left w:val="single" w:sz="4" w:space="0" w:color="000000"/>
              <w:bottom w:val="single" w:sz="4" w:space="0" w:color="000000"/>
            </w:tcBorders>
            <w:shd w:val="clear" w:color="auto" w:fill="auto"/>
            <w:vAlign w:val="center"/>
          </w:tcPr>
          <w:p w14:paraId="2D4FAB7A"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64722E20" w14:textId="390E452C" w:rsidR="003D3D34" w:rsidRPr="003D3D34" w:rsidRDefault="003D3D34" w:rsidP="00975E3F">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 szt.</w:t>
            </w:r>
          </w:p>
        </w:tc>
        <w:tc>
          <w:tcPr>
            <w:tcW w:w="2835" w:type="dxa"/>
            <w:tcBorders>
              <w:top w:val="single" w:sz="4" w:space="0" w:color="000000"/>
              <w:left w:val="single" w:sz="4" w:space="0" w:color="000000"/>
              <w:bottom w:val="single" w:sz="4" w:space="0" w:color="000000"/>
            </w:tcBorders>
            <w:shd w:val="clear" w:color="auto" w:fill="auto"/>
            <w:vAlign w:val="center"/>
          </w:tcPr>
          <w:p w14:paraId="0B60746B" w14:textId="29193054" w:rsidR="003D3D34" w:rsidRPr="003D3D34" w:rsidRDefault="006A48B2" w:rsidP="00975E3F">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9D2BE"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7DD5073" w14:textId="77D29AD5" w:rsidR="003D3D34" w:rsidRPr="003D3D34" w:rsidRDefault="00FA7831" w:rsidP="00975E3F">
            <w:pPr>
              <w:suppressAutoHyphens/>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Średnica 30 cm</w:t>
            </w:r>
          </w:p>
        </w:tc>
      </w:tr>
      <w:tr w:rsidR="003D3D34" w:rsidRPr="003D3D34" w14:paraId="6CDFC3A1"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37A30E05"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410" w:type="dxa"/>
            <w:tcBorders>
              <w:top w:val="single" w:sz="4" w:space="0" w:color="000000"/>
              <w:left w:val="single" w:sz="4" w:space="0" w:color="000000"/>
              <w:bottom w:val="single" w:sz="4" w:space="0" w:color="000000"/>
            </w:tcBorders>
            <w:shd w:val="clear" w:color="auto" w:fill="auto"/>
            <w:vAlign w:val="center"/>
          </w:tcPr>
          <w:p w14:paraId="055D9A4E"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Szałwia omszona</w:t>
            </w:r>
          </w:p>
        </w:tc>
        <w:tc>
          <w:tcPr>
            <w:tcW w:w="1564" w:type="dxa"/>
            <w:tcBorders>
              <w:top w:val="single" w:sz="4" w:space="0" w:color="000000"/>
              <w:left w:val="single" w:sz="4" w:space="0" w:color="000000"/>
              <w:bottom w:val="single" w:sz="4" w:space="0" w:color="000000"/>
              <w:right w:val="single" w:sz="4" w:space="0" w:color="000000"/>
            </w:tcBorders>
            <w:vAlign w:val="center"/>
          </w:tcPr>
          <w:p w14:paraId="72F5568F" w14:textId="73807855" w:rsidR="003D3D34" w:rsidRPr="003D3D34" w:rsidRDefault="003D3D34" w:rsidP="00975E3F">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49069CF1" w14:textId="05707B95" w:rsidR="003D3D34" w:rsidRPr="003D3D34" w:rsidRDefault="006A48B2" w:rsidP="00975E3F">
            <w:pPr>
              <w:suppressAutoHyphens/>
              <w:snapToGrid w:val="0"/>
              <w:spacing w:after="0" w:line="360" w:lineRule="auto"/>
              <w:ind w:left="-1376" w:firstLine="1376"/>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4F7C6" w14:textId="77777777" w:rsidR="006A48B2" w:rsidRPr="003D3D34" w:rsidRDefault="006A48B2" w:rsidP="006A48B2">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46E7734" w14:textId="321F5A88" w:rsidR="003D3D34" w:rsidRPr="003D3D34" w:rsidRDefault="003D3D34" w:rsidP="00975E3F">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FA7831">
              <w:rPr>
                <w:rFonts w:ascii="Times New Roman" w:eastAsia="Calibri" w:hAnsi="Times New Roman" w:cs="Times New Roman"/>
                <w:sz w:val="24"/>
                <w:szCs w:val="24"/>
                <w:lang w:eastAsia="ar-SA"/>
              </w:rPr>
              <w:t>ędy</w:t>
            </w:r>
          </w:p>
        </w:tc>
      </w:tr>
      <w:tr w:rsidR="003D3D34" w:rsidRPr="003D3D34" w14:paraId="039F6301"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5F60EB1A"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410" w:type="dxa"/>
            <w:tcBorders>
              <w:top w:val="single" w:sz="4" w:space="0" w:color="000000"/>
              <w:left w:val="single" w:sz="4" w:space="0" w:color="000000"/>
              <w:bottom w:val="single" w:sz="4" w:space="0" w:color="000000"/>
            </w:tcBorders>
            <w:shd w:val="clear" w:color="auto" w:fill="auto"/>
            <w:vAlign w:val="center"/>
          </w:tcPr>
          <w:p w14:paraId="242828C7"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Trzcinnik </w:t>
            </w:r>
            <w:proofErr w:type="spellStart"/>
            <w:r w:rsidRPr="003D3D34">
              <w:rPr>
                <w:rFonts w:ascii="Times New Roman" w:eastAsia="Calibri" w:hAnsi="Times New Roman" w:cs="Times New Roman"/>
                <w:sz w:val="24"/>
                <w:szCs w:val="24"/>
                <w:lang w:eastAsia="ar-SA"/>
              </w:rPr>
              <w:t>ostrokwiatowy</w:t>
            </w:r>
            <w:proofErr w:type="spellEnd"/>
            <w:r w:rsidRPr="003D3D34">
              <w:rPr>
                <w:rFonts w:ascii="Times New Roman" w:eastAsia="Calibri" w:hAnsi="Times New Roman" w:cs="Times New Roman"/>
                <w:sz w:val="24"/>
                <w:szCs w:val="24"/>
                <w:lang w:eastAsia="ar-SA"/>
              </w:rPr>
              <w:t xml:space="preserve"> </w:t>
            </w:r>
            <w:r w:rsidRPr="003D3D34">
              <w:rPr>
                <w:rFonts w:ascii="Times New Roman" w:eastAsia="Calibri" w:hAnsi="Times New Roman" w:cs="Times New Roman"/>
                <w:i/>
                <w:sz w:val="24"/>
                <w:szCs w:val="24"/>
                <w:lang w:val="en-US" w:eastAsia="ar-SA"/>
              </w:rPr>
              <w:t>‘</w:t>
            </w:r>
            <w:proofErr w:type="spellStart"/>
            <w:r w:rsidRPr="003D3D34">
              <w:rPr>
                <w:rFonts w:ascii="Times New Roman" w:eastAsia="Calibri" w:hAnsi="Times New Roman" w:cs="Times New Roman"/>
                <w:i/>
                <w:sz w:val="24"/>
                <w:szCs w:val="24"/>
                <w:lang w:val="en-US" w:eastAsia="ar-SA"/>
              </w:rPr>
              <w:t>Overdam</w:t>
            </w:r>
            <w:proofErr w:type="spellEnd"/>
            <w:r w:rsidRPr="003D3D34">
              <w:rPr>
                <w:rFonts w:ascii="Times New Roman" w:eastAsia="Calibri" w:hAnsi="Times New Roman" w:cs="Times New Roman"/>
                <w:i/>
                <w:sz w:val="24"/>
                <w:szCs w:val="24"/>
                <w:lang w:val="en-US" w:eastAsia="ar-SA"/>
              </w:rPr>
              <w:t>’</w:t>
            </w:r>
          </w:p>
        </w:tc>
        <w:tc>
          <w:tcPr>
            <w:tcW w:w="1564" w:type="dxa"/>
            <w:tcBorders>
              <w:top w:val="single" w:sz="4" w:space="0" w:color="000000"/>
              <w:left w:val="single" w:sz="4" w:space="0" w:color="000000"/>
              <w:bottom w:val="single" w:sz="4" w:space="0" w:color="000000"/>
              <w:right w:val="single" w:sz="4" w:space="0" w:color="000000"/>
            </w:tcBorders>
            <w:vAlign w:val="center"/>
          </w:tcPr>
          <w:p w14:paraId="33B11616" w14:textId="22953C6F" w:rsidR="003D3D34" w:rsidRPr="003D3D34" w:rsidRDefault="003D3D34" w:rsidP="00975E3F">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2BA921E2" w14:textId="3EB6AD9A" w:rsidR="003D3D34" w:rsidRPr="003D3D34" w:rsidRDefault="006A48B2" w:rsidP="007D28EE">
            <w:pPr>
              <w:suppressAutoHyphens/>
              <w:snapToGrid w:val="0"/>
              <w:spacing w:after="0" w:line="360" w:lineRule="auto"/>
              <w:ind w:left="208"/>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0F064"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0348317E" w14:textId="77777777" w:rsidR="003D3D34" w:rsidRPr="003D3D34" w:rsidRDefault="003D3D34" w:rsidP="00975E3F">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bl>
    <w:p w14:paraId="14A5C1A2" w14:textId="77777777" w:rsidR="003D3D34" w:rsidRPr="003D3D34" w:rsidRDefault="003D3D34"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36022B06" w14:textId="30090E65"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6).2</w:t>
      </w:r>
    </w:p>
    <w:tbl>
      <w:tblPr>
        <w:tblW w:w="0" w:type="auto"/>
        <w:tblInd w:w="-89" w:type="dxa"/>
        <w:tblLayout w:type="fixed"/>
        <w:tblCellMar>
          <w:left w:w="55" w:type="dxa"/>
          <w:right w:w="55" w:type="dxa"/>
        </w:tblCellMar>
        <w:tblLook w:val="0000" w:firstRow="0" w:lastRow="0" w:firstColumn="0" w:lastColumn="0" w:noHBand="0" w:noVBand="0"/>
      </w:tblPr>
      <w:tblGrid>
        <w:gridCol w:w="636"/>
        <w:gridCol w:w="4184"/>
        <w:gridCol w:w="4399"/>
      </w:tblGrid>
      <w:tr w:rsidR="003D3D34" w:rsidRPr="003D3D34" w14:paraId="0B9BA27C"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0C39653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10EC39C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17188D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Zestawienie </w:t>
            </w:r>
            <w:proofErr w:type="gramStart"/>
            <w:r w:rsidRPr="003D3D34">
              <w:rPr>
                <w:rFonts w:ascii="Times New Roman" w:eastAsia="SimSun" w:hAnsi="Times New Roman" w:cs="Times New Roman"/>
                <w:sz w:val="24"/>
                <w:szCs w:val="24"/>
                <w:lang w:eastAsia="ar-SA"/>
              </w:rPr>
              <w:t>materiałów  przewidzianych</w:t>
            </w:r>
            <w:proofErr w:type="gramEnd"/>
            <w:r w:rsidRPr="003D3D34">
              <w:rPr>
                <w:rFonts w:ascii="Times New Roman" w:eastAsia="SimSun" w:hAnsi="Times New Roman" w:cs="Times New Roman"/>
                <w:sz w:val="24"/>
                <w:szCs w:val="24"/>
                <w:lang w:eastAsia="ar-SA"/>
              </w:rPr>
              <w:t xml:space="preserve">  do uzupełnienia braków</w:t>
            </w:r>
          </w:p>
        </w:tc>
      </w:tr>
      <w:tr w:rsidR="003D3D34" w:rsidRPr="003D3D34" w14:paraId="11801DB7"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6CB5249E"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7C4ABCB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A372B2C"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309A834C"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7B00AA1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6389AEBC"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4014AAC"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0AF30943"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32ABDA25"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05DC87A0"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84BB1DB"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75BF6DFE"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28B6F5A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0DF9F45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Kora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49204337"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5FD16EF9"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4BEBA162"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299B0D0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Ekoboard</w:t>
            </w:r>
            <w:proofErr w:type="spellEnd"/>
            <w:r w:rsidRPr="003D3D34">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C4FE358"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009B35A8" w14:textId="242F76B0" w:rsidR="003D3D34" w:rsidRDefault="003D3D34"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4BE905F1" w14:textId="4595DDBF" w:rsidR="006A48B2" w:rsidRDefault="006A48B2"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2168B125" w14:textId="77777777" w:rsidR="006A48B2" w:rsidRPr="003D3D34" w:rsidRDefault="006A48B2"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5D66106C" w14:textId="12F5DC86" w:rsidR="003D3D34" w:rsidRDefault="006A48B2" w:rsidP="006A48B2">
      <w:pPr>
        <w:tabs>
          <w:tab w:val="left" w:pos="567"/>
        </w:tabs>
        <w:suppressAutoHyphens/>
        <w:spacing w:after="0" w:line="100" w:lineRule="atLeast"/>
        <w:jc w:val="center"/>
        <w:rPr>
          <w:rFonts w:ascii="Times New Roman" w:eastAsia="SimSun" w:hAnsi="Times New Roman" w:cs="Times New Roman"/>
          <w:b/>
          <w:sz w:val="24"/>
          <w:szCs w:val="24"/>
          <w:lang w:eastAsia="ar-SA"/>
        </w:rPr>
      </w:pPr>
      <w:r>
        <w:rPr>
          <w:rFonts w:ascii="Times New Roman" w:eastAsia="SimSun" w:hAnsi="Times New Roman" w:cs="Times New Roman"/>
          <w:b/>
          <w:sz w:val="24"/>
          <w:szCs w:val="24"/>
          <w:lang w:eastAsia="ar-SA"/>
        </w:rPr>
        <w:t>INFORMACJE OGÓLNE I WYJAŚNIENIA POJĘĆ</w:t>
      </w:r>
    </w:p>
    <w:p w14:paraId="7D19BC65" w14:textId="7887BF82" w:rsidR="006A48B2" w:rsidRDefault="006A48B2" w:rsidP="00510E83">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0ACAE4A7" w14:textId="77777777" w:rsidR="00510E83" w:rsidRDefault="00510E83" w:rsidP="00510E83">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1D1E0841" w14:textId="21E2A851" w:rsidR="006A48B2" w:rsidRPr="00510E83" w:rsidRDefault="00510E83" w:rsidP="00510E83">
      <w:pPr>
        <w:tabs>
          <w:tab w:val="left" w:pos="567"/>
        </w:tabs>
        <w:suppressAutoHyphens/>
        <w:spacing w:after="0" w:line="100" w:lineRule="atLeast"/>
        <w:jc w:val="both"/>
        <w:rPr>
          <w:rFonts w:ascii="Times New Roman" w:eastAsia="SimSun" w:hAnsi="Times New Roman" w:cs="Times New Roman"/>
          <w:bCs/>
          <w:sz w:val="24"/>
          <w:szCs w:val="24"/>
          <w:lang w:eastAsia="ar-SA"/>
        </w:rPr>
      </w:pPr>
      <w:r w:rsidRPr="00510E83">
        <w:rPr>
          <w:rFonts w:ascii="Times New Roman" w:eastAsia="SimSun" w:hAnsi="Times New Roman" w:cs="Times New Roman"/>
          <w:bCs/>
          <w:sz w:val="24"/>
          <w:szCs w:val="24"/>
          <w:lang w:eastAsia="ar-SA"/>
        </w:rPr>
        <w:t xml:space="preserve">Informacje ogólne i wyjaśnienie pojęć dotyczy wszystkich opisanych terenów tj. teren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w:t>
      </w:r>
      <w:r w:rsidR="007D28EE">
        <w:rPr>
          <w:rFonts w:ascii="Times New Roman" w:eastAsia="SimSun" w:hAnsi="Times New Roman" w:cs="Times New Roman"/>
          <w:bCs/>
          <w:sz w:val="24"/>
          <w:szCs w:val="24"/>
          <w:lang w:eastAsia="ar-SA"/>
        </w:rPr>
        <w:t>1</w:t>
      </w:r>
      <w:proofErr w:type="gramStart"/>
      <w:r w:rsidR="007D28EE">
        <w:rPr>
          <w:rFonts w:ascii="Times New Roman" w:eastAsia="SimSun" w:hAnsi="Times New Roman" w:cs="Times New Roman"/>
          <w:bCs/>
          <w:sz w:val="24"/>
          <w:szCs w:val="24"/>
          <w:lang w:eastAsia="ar-SA"/>
        </w:rPr>
        <w:t xml:space="preserve">), </w:t>
      </w:r>
      <w:r w:rsidR="004D709D">
        <w:rPr>
          <w:rFonts w:ascii="Times New Roman" w:eastAsia="SimSun" w:hAnsi="Times New Roman" w:cs="Times New Roman"/>
          <w:bCs/>
          <w:sz w:val="24"/>
          <w:szCs w:val="24"/>
          <w:lang w:eastAsia="ar-SA"/>
        </w:rPr>
        <w:t xml:space="preserve">  </w:t>
      </w:r>
      <w:proofErr w:type="gramEnd"/>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w:t>
      </w:r>
      <w:r w:rsidR="007D28EE">
        <w:rPr>
          <w:rFonts w:ascii="Times New Roman" w:eastAsia="SimSun" w:hAnsi="Times New Roman" w:cs="Times New Roman"/>
          <w:bCs/>
          <w:sz w:val="24"/>
          <w:szCs w:val="24"/>
          <w:lang w:eastAsia="ar-SA"/>
        </w:rPr>
        <w:t>2)</w:t>
      </w:r>
      <w:r w:rsidR="004D709D">
        <w:rPr>
          <w:rFonts w:ascii="Times New Roman" w:eastAsia="SimSun" w:hAnsi="Times New Roman" w:cs="Times New Roman"/>
          <w:bCs/>
          <w:sz w:val="24"/>
          <w:szCs w:val="24"/>
          <w:lang w:eastAsia="ar-SA"/>
        </w:rPr>
        <w:t xml:space="preserve"> </w:t>
      </w:r>
      <w:r w:rsidR="007D28EE">
        <w:rPr>
          <w:rFonts w:ascii="Times New Roman" w:eastAsia="SimSun" w:hAnsi="Times New Roman" w:cs="Times New Roman"/>
          <w:bCs/>
          <w:sz w:val="24"/>
          <w:szCs w:val="24"/>
          <w:lang w:eastAsia="ar-SA"/>
        </w:rPr>
        <w:t>,</w:t>
      </w:r>
      <w:r w:rsidR="004D709D">
        <w:rPr>
          <w:rFonts w:ascii="Times New Roman" w:eastAsia="SimSun" w:hAnsi="Times New Roman" w:cs="Times New Roman"/>
          <w:bCs/>
          <w:sz w:val="24"/>
          <w:szCs w:val="24"/>
          <w:lang w:eastAsia="ar-SA"/>
        </w:rPr>
        <w:t xml:space="preserve">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w:t>
      </w:r>
      <w:r w:rsidR="007D28EE">
        <w:rPr>
          <w:rFonts w:ascii="Times New Roman" w:eastAsia="SimSun" w:hAnsi="Times New Roman" w:cs="Times New Roman"/>
          <w:bCs/>
          <w:sz w:val="24"/>
          <w:szCs w:val="24"/>
          <w:lang w:eastAsia="ar-SA"/>
        </w:rPr>
        <w:t>3),</w:t>
      </w:r>
      <w:r w:rsidR="004D709D">
        <w:rPr>
          <w:rFonts w:ascii="Times New Roman" w:eastAsia="SimSun" w:hAnsi="Times New Roman" w:cs="Times New Roman"/>
          <w:bCs/>
          <w:sz w:val="24"/>
          <w:szCs w:val="24"/>
          <w:lang w:eastAsia="ar-SA"/>
        </w:rPr>
        <w:t xml:space="preserve">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w:t>
      </w:r>
      <w:r w:rsidR="007D28EE">
        <w:rPr>
          <w:rFonts w:ascii="Times New Roman" w:eastAsia="SimSun" w:hAnsi="Times New Roman" w:cs="Times New Roman"/>
          <w:bCs/>
          <w:sz w:val="24"/>
          <w:szCs w:val="24"/>
          <w:lang w:eastAsia="ar-SA"/>
        </w:rPr>
        <w:t>4)</w:t>
      </w:r>
      <w:r w:rsidR="004D709D">
        <w:rPr>
          <w:rFonts w:ascii="Times New Roman" w:eastAsia="SimSun" w:hAnsi="Times New Roman" w:cs="Times New Roman"/>
          <w:bCs/>
          <w:sz w:val="24"/>
          <w:szCs w:val="24"/>
          <w:lang w:eastAsia="ar-SA"/>
        </w:rPr>
        <w:t xml:space="preserve">,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 xml:space="preserve">.5),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.6).</w:t>
      </w:r>
    </w:p>
    <w:p w14:paraId="398D584C" w14:textId="77777777" w:rsidR="00510E83" w:rsidRPr="003D3D34" w:rsidRDefault="00510E83" w:rsidP="00510E83">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2F90E763" w14:textId="2F0C82C3" w:rsidR="003D3D34" w:rsidRPr="00510E83" w:rsidRDefault="003D3D34" w:rsidP="0088404A">
      <w:pPr>
        <w:pStyle w:val="Akapitzlist"/>
        <w:numPr>
          <w:ilvl w:val="0"/>
          <w:numId w:val="12"/>
        </w:numPr>
        <w:spacing w:after="0"/>
        <w:ind w:left="426"/>
        <w:jc w:val="both"/>
        <w:rPr>
          <w:rFonts w:ascii="Times New Roman" w:hAnsi="Times New Roman" w:cs="Times New Roman"/>
          <w:sz w:val="24"/>
          <w:szCs w:val="24"/>
        </w:rPr>
      </w:pPr>
      <w:r w:rsidRPr="00510E83">
        <w:rPr>
          <w:rFonts w:ascii="Times New Roman" w:hAnsi="Times New Roman" w:cs="Times New Roman"/>
          <w:b/>
          <w:sz w:val="24"/>
          <w:szCs w:val="24"/>
        </w:rPr>
        <w:t>Oznaczenia parametrów:</w:t>
      </w:r>
    </w:p>
    <w:p w14:paraId="1A4670F9" w14:textId="209376B8" w:rsidR="003D3D34" w:rsidRPr="003D3D34" w:rsidRDefault="003D3D34" w:rsidP="007D28EE">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C - pojemnik okrągły, cyfra oznacza rozmiar pojemnika w litrach    </w:t>
      </w:r>
    </w:p>
    <w:p w14:paraId="1B68CAB7" w14:textId="77777777" w:rsidR="003D3D34" w:rsidRPr="003D3D34" w:rsidRDefault="003D3D34" w:rsidP="007D28EE">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Pędy – ilość pędów</w:t>
      </w:r>
    </w:p>
    <w:p w14:paraId="1867B4E9" w14:textId="314F4F76" w:rsidR="003D3D34" w:rsidRPr="003D3D34" w:rsidRDefault="003D3D34" w:rsidP="007D28EE">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Średnica– średnica rośliny w cm</w:t>
      </w:r>
    </w:p>
    <w:p w14:paraId="4F0C7720" w14:textId="2C42F60B" w:rsidR="004D709D" w:rsidRDefault="004D709D"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1FE5E1A9" w14:textId="77777777" w:rsidR="004D709D" w:rsidRPr="003D3D34" w:rsidRDefault="004D709D"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164F80D4" w14:textId="1AAB0B48" w:rsidR="003D3D34" w:rsidRPr="007D28EE" w:rsidRDefault="003D3D34" w:rsidP="0088404A">
      <w:pPr>
        <w:pStyle w:val="Akapitzlist"/>
        <w:numPr>
          <w:ilvl w:val="0"/>
          <w:numId w:val="12"/>
        </w:numPr>
        <w:tabs>
          <w:tab w:val="left" w:pos="284"/>
        </w:tabs>
        <w:spacing w:after="0"/>
        <w:ind w:left="426"/>
        <w:jc w:val="both"/>
        <w:rPr>
          <w:rFonts w:ascii="Times New Roman" w:hAnsi="Times New Roman" w:cs="Times New Roman"/>
          <w:sz w:val="24"/>
          <w:szCs w:val="24"/>
        </w:rPr>
      </w:pPr>
      <w:r w:rsidRPr="007D28EE">
        <w:rPr>
          <w:rFonts w:ascii="Times New Roman" w:hAnsi="Times New Roman" w:cs="Times New Roman"/>
          <w:b/>
          <w:sz w:val="24"/>
          <w:szCs w:val="24"/>
        </w:rPr>
        <w:t xml:space="preserve">Wymagania jakościowe </w:t>
      </w:r>
    </w:p>
    <w:p w14:paraId="030DF98B" w14:textId="0BA04C24" w:rsidR="003D3D34" w:rsidRPr="004D709D" w:rsidRDefault="003D3D34" w:rsidP="0088404A">
      <w:pPr>
        <w:pStyle w:val="Akapitzlist"/>
        <w:numPr>
          <w:ilvl w:val="0"/>
          <w:numId w:val="13"/>
        </w:numPr>
        <w:tabs>
          <w:tab w:val="left" w:pos="567"/>
        </w:tabs>
        <w:spacing w:after="0"/>
        <w:ind w:hanging="282"/>
        <w:jc w:val="both"/>
        <w:rPr>
          <w:rFonts w:ascii="Times New Roman" w:hAnsi="Times New Roman" w:cs="Times New Roman"/>
          <w:bCs/>
          <w:sz w:val="24"/>
          <w:szCs w:val="24"/>
        </w:rPr>
      </w:pPr>
      <w:r w:rsidRPr="004D709D">
        <w:rPr>
          <w:rFonts w:ascii="Times New Roman" w:hAnsi="Times New Roman" w:cs="Times New Roman"/>
          <w:sz w:val="24"/>
          <w:szCs w:val="24"/>
        </w:rPr>
        <w:t xml:space="preserve">Materiał roślinny zakupiony przez wykonawcę powinien posiadać odpowiednie cechy jakościowe i zdrowotne, powinien być zgodny z parametrami podanymi w tabeli nr </w:t>
      </w:r>
      <w:r w:rsidR="004D709D" w:rsidRPr="004D709D">
        <w:rPr>
          <w:rFonts w:ascii="Times New Roman" w:hAnsi="Times New Roman" w:cs="Times New Roman"/>
          <w:bCs/>
          <w:sz w:val="24"/>
          <w:szCs w:val="24"/>
        </w:rPr>
        <w:t>1).</w:t>
      </w:r>
      <w:proofErr w:type="gramStart"/>
      <w:r w:rsidR="004D709D" w:rsidRPr="004D709D">
        <w:rPr>
          <w:rFonts w:ascii="Times New Roman" w:hAnsi="Times New Roman" w:cs="Times New Roman"/>
          <w:bCs/>
          <w:sz w:val="24"/>
          <w:szCs w:val="24"/>
        </w:rPr>
        <w:t>1,  1</w:t>
      </w:r>
      <w:proofErr w:type="gramEnd"/>
      <w:r w:rsidR="004D709D" w:rsidRPr="004D709D">
        <w:rPr>
          <w:rFonts w:ascii="Times New Roman" w:hAnsi="Times New Roman" w:cs="Times New Roman"/>
          <w:bCs/>
          <w:sz w:val="24"/>
          <w:szCs w:val="24"/>
        </w:rPr>
        <w:t xml:space="preserve">).2,  2).1,  2).2,  3).1,  3).2,  4).1,  4).2,  5).1,   5).2,  6).1,  6).2 </w:t>
      </w:r>
      <w:r w:rsidRPr="004D709D">
        <w:rPr>
          <w:rFonts w:ascii="Times New Roman" w:hAnsi="Times New Roman" w:cs="Times New Roman"/>
          <w:sz w:val="24"/>
          <w:szCs w:val="24"/>
        </w:rPr>
        <w:t>gdzie określono, wymaganą wielkość pojemnika, ilość pędów oraz średnicę rozrostu roślin;</w:t>
      </w:r>
    </w:p>
    <w:p w14:paraId="4A2B09A2" w14:textId="027694EE" w:rsidR="003D3D34" w:rsidRPr="004D709D" w:rsidRDefault="004D709D" w:rsidP="0088404A">
      <w:pPr>
        <w:pStyle w:val="Akapitzlist"/>
        <w:numPr>
          <w:ilvl w:val="0"/>
          <w:numId w:val="13"/>
        </w:numPr>
        <w:tabs>
          <w:tab w:val="left" w:pos="567"/>
        </w:tabs>
        <w:spacing w:after="0"/>
        <w:ind w:hanging="282"/>
        <w:jc w:val="both"/>
        <w:rPr>
          <w:rFonts w:ascii="Times New Roman" w:hAnsi="Times New Roman" w:cs="Times New Roman"/>
          <w:bCs/>
          <w:sz w:val="24"/>
          <w:szCs w:val="24"/>
        </w:rPr>
      </w:pPr>
      <w:r w:rsidRPr="004D709D">
        <w:rPr>
          <w:rFonts w:ascii="Times New Roman" w:hAnsi="Times New Roman" w:cs="Times New Roman"/>
          <w:sz w:val="24"/>
          <w:szCs w:val="24"/>
        </w:rPr>
        <w:t xml:space="preserve"> R</w:t>
      </w:r>
      <w:r w:rsidR="003D3D34" w:rsidRPr="004D709D">
        <w:rPr>
          <w:rFonts w:ascii="Times New Roman" w:hAnsi="Times New Roman" w:cs="Times New Roman"/>
          <w:sz w:val="24"/>
          <w:szCs w:val="24"/>
        </w:rPr>
        <w:t xml:space="preserve">ośliny wykorzystywane do obsadzania powinny być w pierwszym wyborze, spełniać najwyższe wymagania jakościowe, powinny charakteryzować się atrakcyjnym wyglądem tj.  intensywną barwą kwiatów lub liści, dojrzałe, jednolite w całej partii, zdrowe, niezwiędnięte. Stopień rozwoju wielkości i sposobu uformowania powinny być jednakowe w całej partii oraz powinny być jednorodne pod względem gatunku i odmiany; </w:t>
      </w:r>
    </w:p>
    <w:p w14:paraId="701D7846" w14:textId="1A35E9E1" w:rsidR="003D3D34" w:rsidRPr="004D709D" w:rsidRDefault="003D3D34" w:rsidP="0088404A">
      <w:pPr>
        <w:pStyle w:val="Akapitzlist"/>
        <w:numPr>
          <w:ilvl w:val="0"/>
          <w:numId w:val="13"/>
        </w:numPr>
        <w:tabs>
          <w:tab w:val="left" w:pos="567"/>
        </w:tabs>
        <w:spacing w:after="0"/>
        <w:ind w:hanging="282"/>
        <w:jc w:val="both"/>
        <w:rPr>
          <w:rFonts w:ascii="Times New Roman" w:hAnsi="Times New Roman" w:cs="Times New Roman"/>
          <w:bCs/>
          <w:sz w:val="24"/>
          <w:szCs w:val="24"/>
        </w:rPr>
      </w:pPr>
      <w:r w:rsidRPr="004D709D">
        <w:rPr>
          <w:rFonts w:ascii="Times New Roman" w:hAnsi="Times New Roman" w:cs="Times New Roman"/>
          <w:sz w:val="24"/>
          <w:szCs w:val="24"/>
        </w:rPr>
        <w:t xml:space="preserve">sadzonki  muszą stanowić odpowiednio wyselekcjonowany materiał roślinny </w:t>
      </w:r>
      <w:r w:rsidRPr="004D709D">
        <w:rPr>
          <w:rFonts w:ascii="Times New Roman" w:hAnsi="Times New Roman" w:cs="Times New Roman"/>
          <w:sz w:val="24"/>
          <w:szCs w:val="24"/>
        </w:rPr>
        <w:br/>
        <w:t xml:space="preserve">o właściwych parametrach jakościowych, zgodnie z zaleceniami szkółkarskimi, prowadzony w trakcie wieloletniego cyklu produkcyjnego (szkółka kwalifikowana) </w:t>
      </w:r>
      <w:r w:rsidRPr="004D709D">
        <w:rPr>
          <w:rFonts w:ascii="Times New Roman" w:hAnsi="Times New Roman" w:cs="Times New Roman"/>
          <w:sz w:val="24"/>
          <w:szCs w:val="24"/>
        </w:rPr>
        <w:br/>
        <w:t xml:space="preserve">a także wymaganiami Zamawiającego, odpowiednich rozmiarów, prawidłowo uformowane z zachowaniem pokroju charakterystycznego dla gatunku i odmiany tj. rośliny równomiernie rozkrzewione i ulistnione, zdrowe bez uszkodzeń mechanicznych </w:t>
      </w:r>
      <w:r w:rsidRPr="004D709D">
        <w:rPr>
          <w:rFonts w:ascii="Times New Roman" w:hAnsi="Times New Roman" w:cs="Times New Roman"/>
          <w:sz w:val="24"/>
          <w:szCs w:val="24"/>
        </w:rPr>
        <w:lastRenderedPageBreak/>
        <w:t xml:space="preserve">oraz objawów będących skutkiem niewłaściwego nawożenia </w:t>
      </w:r>
      <w:r w:rsidRPr="004D709D">
        <w:rPr>
          <w:rFonts w:ascii="Times New Roman" w:hAnsi="Times New Roman" w:cs="Times New Roman"/>
          <w:sz w:val="24"/>
          <w:szCs w:val="24"/>
        </w:rPr>
        <w:br/>
        <w:t>i agrotechniki oraz śladów żerowania szkodników, posiadających dobrze wykształcony, nie uszkodzony system korzeniowy oraz prawidłowo wykształconą cześć nadziemną. Materiał roślinny powinien charakteryzować się odpowiednimi proporcjami między częścią nadziemną i bryłą korzeniową. Bryła korzeniowa powinna być dobrze przerośnięta korzeniami, wilgotna, nieuszkodzona</w:t>
      </w:r>
      <w:r w:rsidR="004D709D">
        <w:rPr>
          <w:rFonts w:ascii="Times New Roman" w:hAnsi="Times New Roman" w:cs="Times New Roman"/>
          <w:sz w:val="24"/>
          <w:szCs w:val="24"/>
        </w:rPr>
        <w:t>;</w:t>
      </w:r>
    </w:p>
    <w:p w14:paraId="359BFFE7" w14:textId="63270BF0" w:rsidR="003D3D34" w:rsidRPr="00786206" w:rsidRDefault="003D3D34" w:rsidP="0088404A">
      <w:pPr>
        <w:pStyle w:val="Akapitzlist"/>
        <w:numPr>
          <w:ilvl w:val="0"/>
          <w:numId w:val="13"/>
        </w:numPr>
        <w:tabs>
          <w:tab w:val="left" w:pos="567"/>
        </w:tabs>
        <w:spacing w:after="0"/>
        <w:ind w:hanging="282"/>
        <w:jc w:val="both"/>
        <w:rPr>
          <w:rFonts w:ascii="Times New Roman" w:hAnsi="Times New Roman" w:cs="Times New Roman"/>
          <w:bCs/>
          <w:sz w:val="24"/>
          <w:szCs w:val="24"/>
        </w:rPr>
      </w:pPr>
      <w:bookmarkStart w:id="7" w:name="_Hlk8381573"/>
      <w:r w:rsidRPr="004D709D">
        <w:rPr>
          <w:rFonts w:ascii="Times New Roman" w:hAnsi="Times New Roman" w:cs="Times New Roman"/>
          <w:sz w:val="24"/>
          <w:szCs w:val="24"/>
        </w:rPr>
        <w:t>niedopuszczalne jest występowanie w partii roślin innych gatunków i odmian</w:t>
      </w:r>
      <w:bookmarkEnd w:id="7"/>
      <w:r w:rsidR="00786206">
        <w:rPr>
          <w:rFonts w:ascii="Times New Roman" w:hAnsi="Times New Roman" w:cs="Times New Roman"/>
          <w:sz w:val="24"/>
          <w:szCs w:val="24"/>
        </w:rPr>
        <w:t xml:space="preserve"> a niżeli wskazane odpowiednio w tabelach</w:t>
      </w:r>
      <w:r w:rsidRPr="004D709D">
        <w:rPr>
          <w:rFonts w:ascii="Times New Roman" w:hAnsi="Times New Roman" w:cs="Times New Roman"/>
          <w:sz w:val="24"/>
          <w:szCs w:val="24"/>
        </w:rPr>
        <w:t>;</w:t>
      </w:r>
    </w:p>
    <w:p w14:paraId="3CB51F1A" w14:textId="77777777" w:rsidR="003D3D34" w:rsidRPr="00786206" w:rsidRDefault="003D3D34" w:rsidP="00833059">
      <w:pPr>
        <w:pStyle w:val="Akapitzlist"/>
        <w:numPr>
          <w:ilvl w:val="0"/>
          <w:numId w:val="13"/>
        </w:numPr>
        <w:tabs>
          <w:tab w:val="left" w:pos="567"/>
        </w:tabs>
        <w:spacing w:after="0"/>
        <w:ind w:left="426"/>
        <w:jc w:val="both"/>
        <w:rPr>
          <w:rFonts w:ascii="Times New Roman" w:hAnsi="Times New Roman" w:cs="Times New Roman"/>
          <w:bCs/>
          <w:sz w:val="24"/>
          <w:szCs w:val="24"/>
        </w:rPr>
      </w:pPr>
      <w:r w:rsidRPr="00786206">
        <w:rPr>
          <w:rFonts w:ascii="Times New Roman" w:hAnsi="Times New Roman" w:cs="Times New Roman"/>
          <w:sz w:val="24"/>
          <w:szCs w:val="24"/>
        </w:rPr>
        <w:t>kwiaty i byliny Wykonawca będzie sadził z wykształconą koroną kwiatową</w:t>
      </w:r>
    </w:p>
    <w:p w14:paraId="0B770EA7" w14:textId="77777777" w:rsidR="003D3D34" w:rsidRPr="003D3D34" w:rsidRDefault="003D3D34" w:rsidP="003D3D34">
      <w:pPr>
        <w:tabs>
          <w:tab w:val="left" w:pos="284"/>
        </w:tabs>
        <w:suppressAutoHyphens/>
        <w:spacing w:after="0" w:line="276" w:lineRule="auto"/>
        <w:ind w:left="720"/>
        <w:jc w:val="both"/>
        <w:rPr>
          <w:rFonts w:ascii="Times New Roman" w:eastAsia="SimSun" w:hAnsi="Times New Roman" w:cs="Times New Roman"/>
          <w:b/>
          <w:bCs/>
          <w:sz w:val="24"/>
          <w:szCs w:val="24"/>
          <w:lang w:eastAsia="ar-SA"/>
        </w:rPr>
      </w:pPr>
    </w:p>
    <w:p w14:paraId="7179C6DA" w14:textId="51EC4EB9" w:rsidR="003D3D34" w:rsidRPr="00786206" w:rsidRDefault="003D3D34" w:rsidP="0088404A">
      <w:pPr>
        <w:pStyle w:val="Akapitzlist"/>
        <w:numPr>
          <w:ilvl w:val="0"/>
          <w:numId w:val="12"/>
        </w:numPr>
        <w:tabs>
          <w:tab w:val="left" w:pos="284"/>
          <w:tab w:val="left" w:pos="720"/>
          <w:tab w:val="left" w:pos="993"/>
        </w:tabs>
        <w:spacing w:after="0"/>
        <w:ind w:left="567"/>
        <w:jc w:val="both"/>
        <w:rPr>
          <w:rFonts w:ascii="Times New Roman" w:eastAsia="Times New Roman" w:hAnsi="Times New Roman" w:cs="Times New Roman"/>
          <w:sz w:val="24"/>
          <w:szCs w:val="24"/>
        </w:rPr>
      </w:pPr>
      <w:r w:rsidRPr="00786206">
        <w:rPr>
          <w:rFonts w:ascii="Times New Roman" w:eastAsia="Times New Roman" w:hAnsi="Times New Roman" w:cs="Times New Roman"/>
          <w:b/>
          <w:bCs/>
          <w:sz w:val="24"/>
          <w:szCs w:val="24"/>
        </w:rPr>
        <w:t>Przygotowanie podłoża</w:t>
      </w:r>
    </w:p>
    <w:p w14:paraId="67CE7D26" w14:textId="77777777" w:rsidR="003D3D34" w:rsidRPr="003D3D34" w:rsidRDefault="003D3D34" w:rsidP="003D3D34">
      <w:pPr>
        <w:tabs>
          <w:tab w:val="left" w:pos="284"/>
        </w:tabs>
        <w:suppressAutoHyphens/>
        <w:spacing w:after="0" w:line="276" w:lineRule="auto"/>
        <w:ind w:left="709"/>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Przygotowanie podłoża przeznaczonego do </w:t>
      </w:r>
      <w:proofErr w:type="spellStart"/>
      <w:r w:rsidRPr="003D3D34">
        <w:rPr>
          <w:rFonts w:ascii="Times New Roman" w:eastAsia="SimSun" w:hAnsi="Times New Roman" w:cs="Times New Roman"/>
          <w:sz w:val="24"/>
          <w:szCs w:val="24"/>
          <w:lang w:eastAsia="ar-SA"/>
        </w:rPr>
        <w:t>nasadzeń</w:t>
      </w:r>
      <w:proofErr w:type="spellEnd"/>
      <w:r w:rsidRPr="003D3D34">
        <w:rPr>
          <w:rFonts w:ascii="Times New Roman" w:eastAsia="SimSun" w:hAnsi="Times New Roman" w:cs="Times New Roman"/>
          <w:sz w:val="24"/>
          <w:szCs w:val="24"/>
          <w:lang w:eastAsia="ar-SA"/>
        </w:rPr>
        <w:t xml:space="preserve">, poprzez: </w:t>
      </w:r>
    </w:p>
    <w:p w14:paraId="77A400A1" w14:textId="25A9134F" w:rsidR="003D3D34" w:rsidRDefault="003D3D34" w:rsidP="0088404A">
      <w:pPr>
        <w:pStyle w:val="Akapitzlist"/>
        <w:numPr>
          <w:ilvl w:val="0"/>
          <w:numId w:val="14"/>
        </w:numPr>
        <w:tabs>
          <w:tab w:val="left" w:pos="284"/>
        </w:tabs>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uprzątnięcie terenu z zanieczyszczeń oraz zbędnych roślin;</w:t>
      </w:r>
    </w:p>
    <w:p w14:paraId="69B91AEB" w14:textId="5A8E5179" w:rsidR="003D3D34" w:rsidRDefault="003D3D34" w:rsidP="00833059">
      <w:pPr>
        <w:pStyle w:val="Akapitzlist"/>
        <w:numPr>
          <w:ilvl w:val="0"/>
          <w:numId w:val="14"/>
        </w:numPr>
        <w:tabs>
          <w:tab w:val="left" w:pos="284"/>
        </w:tabs>
        <w:spacing w:after="0" w:line="276" w:lineRule="auto"/>
        <w:ind w:left="1418" w:hanging="710"/>
        <w:jc w:val="both"/>
        <w:rPr>
          <w:rFonts w:ascii="Times New Roman" w:hAnsi="Times New Roman" w:cs="Times New Roman"/>
          <w:sz w:val="24"/>
          <w:szCs w:val="24"/>
        </w:rPr>
      </w:pPr>
      <w:r w:rsidRPr="00786206">
        <w:rPr>
          <w:rFonts w:ascii="Times New Roman" w:hAnsi="Times New Roman" w:cs="Times New Roman"/>
          <w:sz w:val="24"/>
          <w:szCs w:val="24"/>
        </w:rPr>
        <w:t xml:space="preserve">uzupełnienie ziemi – </w:t>
      </w:r>
      <w:bookmarkStart w:id="8" w:name="_Hlk8382595"/>
      <w:r w:rsidRPr="00786206">
        <w:rPr>
          <w:rFonts w:ascii="Times New Roman" w:hAnsi="Times New Roman" w:cs="Times New Roman"/>
          <w:sz w:val="24"/>
          <w:szCs w:val="24"/>
        </w:rPr>
        <w:t xml:space="preserve">ziemia urodzajna przeznaczona do uprawy roślin ozdobnych o </w:t>
      </w:r>
      <w:proofErr w:type="spellStart"/>
      <w:r w:rsidRPr="00786206">
        <w:rPr>
          <w:rFonts w:ascii="Times New Roman" w:hAnsi="Times New Roman" w:cs="Times New Roman"/>
          <w:sz w:val="24"/>
          <w:szCs w:val="24"/>
        </w:rPr>
        <w:t>ph</w:t>
      </w:r>
      <w:proofErr w:type="spellEnd"/>
      <w:r w:rsidRPr="00786206">
        <w:rPr>
          <w:rFonts w:ascii="Times New Roman" w:hAnsi="Times New Roman" w:cs="Times New Roman"/>
          <w:sz w:val="24"/>
          <w:szCs w:val="24"/>
        </w:rPr>
        <w:t xml:space="preserve"> w granicach 5-6,5, do wypełnienia przestrzeni między roślinami do wymaganej wysokości i wyrównanie powierzchni do jednego poziomu;</w:t>
      </w:r>
    </w:p>
    <w:bookmarkEnd w:id="8"/>
    <w:p w14:paraId="7D4AA214" w14:textId="49EBC810" w:rsidR="003D3D34" w:rsidRDefault="003D3D34" w:rsidP="0088404A">
      <w:pPr>
        <w:pStyle w:val="Akapitzlist"/>
        <w:numPr>
          <w:ilvl w:val="0"/>
          <w:numId w:val="14"/>
        </w:numPr>
        <w:tabs>
          <w:tab w:val="left" w:pos="284"/>
        </w:tabs>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 xml:space="preserve"> uzupełnienie lub wymiana zniszczonej/uszkodzonej </w:t>
      </w:r>
      <w:r w:rsidR="007C1F85" w:rsidRPr="00786206">
        <w:rPr>
          <w:rFonts w:ascii="Times New Roman" w:hAnsi="Times New Roman" w:cs="Times New Roman"/>
          <w:sz w:val="24"/>
          <w:szCs w:val="24"/>
        </w:rPr>
        <w:t>ge</w:t>
      </w:r>
      <w:r w:rsidRPr="00786206">
        <w:rPr>
          <w:rFonts w:ascii="Times New Roman" w:hAnsi="Times New Roman" w:cs="Times New Roman"/>
          <w:sz w:val="24"/>
          <w:szCs w:val="24"/>
        </w:rPr>
        <w:t xml:space="preserve">owłókniny;  </w:t>
      </w:r>
    </w:p>
    <w:p w14:paraId="3338CB02" w14:textId="6DC08B95" w:rsidR="003D3D34" w:rsidRPr="00786206" w:rsidRDefault="003D3D34" w:rsidP="0088404A">
      <w:pPr>
        <w:pStyle w:val="Akapitzlist"/>
        <w:numPr>
          <w:ilvl w:val="0"/>
          <w:numId w:val="14"/>
        </w:numPr>
        <w:tabs>
          <w:tab w:val="left" w:pos="284"/>
        </w:tabs>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uzupełnienie kamienia - do wypełnienia przestrzeni między roślinami do wymaganej wysokości i wyrównanie powierzchni do jednego poziomu.</w:t>
      </w:r>
    </w:p>
    <w:p w14:paraId="24D0DB61" w14:textId="77777777" w:rsidR="003D3D34" w:rsidRPr="003D3D34" w:rsidRDefault="003D3D34" w:rsidP="003D3D34">
      <w:pPr>
        <w:tabs>
          <w:tab w:val="left" w:pos="284"/>
        </w:tabs>
        <w:suppressAutoHyphens/>
        <w:spacing w:after="0" w:line="100" w:lineRule="atLeast"/>
        <w:rPr>
          <w:rFonts w:ascii="Times New Roman" w:eastAsia="SimSun" w:hAnsi="Times New Roman" w:cs="Times New Roman"/>
          <w:sz w:val="24"/>
          <w:szCs w:val="24"/>
          <w:lang w:eastAsia="ar-SA"/>
        </w:rPr>
      </w:pPr>
    </w:p>
    <w:p w14:paraId="7B7CCEEF" w14:textId="5A7FFAAB" w:rsidR="003D3D34" w:rsidRPr="003D3D34" w:rsidRDefault="00422C3C" w:rsidP="00902CC4">
      <w:pPr>
        <w:tabs>
          <w:tab w:val="left" w:pos="284"/>
        </w:tabs>
        <w:suppressAutoHyphens/>
        <w:spacing w:after="0" w:line="100" w:lineRule="atLeast"/>
        <w:ind w:left="284"/>
        <w:rPr>
          <w:rFonts w:ascii="Times New Roman" w:eastAsia="SimSun" w:hAnsi="Times New Roman" w:cs="Times New Roman"/>
          <w:sz w:val="24"/>
          <w:szCs w:val="24"/>
          <w:lang w:eastAsia="ar-SA"/>
        </w:rPr>
      </w:pPr>
      <w:r>
        <w:rPr>
          <w:rFonts w:ascii="Times New Roman" w:eastAsia="SimSun" w:hAnsi="Times New Roman" w:cs="Times New Roman"/>
          <w:b/>
          <w:sz w:val="24"/>
          <w:szCs w:val="24"/>
          <w:lang w:eastAsia="ar-SA"/>
        </w:rPr>
        <w:t>4</w:t>
      </w:r>
      <w:r w:rsidR="00786206">
        <w:rPr>
          <w:rFonts w:ascii="Times New Roman" w:eastAsia="SimSun" w:hAnsi="Times New Roman" w:cs="Times New Roman"/>
          <w:b/>
          <w:sz w:val="24"/>
          <w:szCs w:val="24"/>
          <w:lang w:eastAsia="ar-SA"/>
        </w:rPr>
        <w:t xml:space="preserve">. </w:t>
      </w:r>
      <w:r w:rsidR="003D3D34" w:rsidRPr="003D3D34">
        <w:rPr>
          <w:rFonts w:ascii="Times New Roman" w:eastAsia="SimSun" w:hAnsi="Times New Roman" w:cs="Times New Roman"/>
          <w:b/>
          <w:sz w:val="24"/>
          <w:szCs w:val="24"/>
          <w:lang w:eastAsia="ar-SA"/>
        </w:rPr>
        <w:t xml:space="preserve"> Posadzenie </w:t>
      </w:r>
    </w:p>
    <w:p w14:paraId="7E1B9796" w14:textId="3DEBD12A"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bookmarkStart w:id="9" w:name="_Hlk8382701"/>
      <w:r w:rsidRPr="00786206">
        <w:rPr>
          <w:rFonts w:ascii="Times New Roman" w:hAnsi="Times New Roman" w:cs="Times New Roman"/>
          <w:sz w:val="24"/>
          <w:szCs w:val="24"/>
        </w:rPr>
        <w:t>wszystkie czynności należy wykonać zgodnie z zasadami sztuki ogrodniczej;</w:t>
      </w:r>
    </w:p>
    <w:p w14:paraId="039363EF" w14:textId="2A55BEFB"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podczas sadzenia należy przede wszystkim stosować technologie umożliwiające zdrowy rozwój roślin, a także minimalizować konflikty z infrastrukturą: rozwiązania zapobiegające kompresji gruntu, napowietrzanie, irygacja, zabezpieczenie powierzchni, kierunkowanie rozwoju bryły;</w:t>
      </w:r>
    </w:p>
    <w:p w14:paraId="486D86D7" w14:textId="43CAFEB6"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kwiaty i byliny należy sadzić z wykształconą koroną kwiatową;</w:t>
      </w:r>
    </w:p>
    <w:p w14:paraId="2CDAB6BB" w14:textId="71635270"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 xml:space="preserve">trawy ozdobne należy sadzić z dobrze rozwiniętym systemem korzeniowym; </w:t>
      </w:r>
    </w:p>
    <w:p w14:paraId="5DA0E87E" w14:textId="65286777"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krzewy ozdobne iglaste – jałowce płożące - średnica sadzonki minimum 30 cm</w:t>
      </w:r>
      <w:r w:rsidR="00786206">
        <w:rPr>
          <w:rFonts w:ascii="Times New Roman" w:hAnsi="Times New Roman" w:cs="Times New Roman"/>
          <w:sz w:val="24"/>
          <w:szCs w:val="24"/>
        </w:rPr>
        <w:t>;</w:t>
      </w:r>
    </w:p>
    <w:p w14:paraId="01040B56" w14:textId="1E039BCB" w:rsidR="003D3D34" w:rsidRPr="00786206"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po posadzeniu rośliny obficie podlać wodą.</w:t>
      </w:r>
      <w:bookmarkEnd w:id="9"/>
    </w:p>
    <w:p w14:paraId="13338264" w14:textId="77777777" w:rsidR="003D3D34" w:rsidRPr="003D3D34" w:rsidRDefault="003D3D34" w:rsidP="003D3D34">
      <w:pPr>
        <w:widowControl w:val="0"/>
        <w:tabs>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0" w:line="120" w:lineRule="atLeast"/>
        <w:jc w:val="both"/>
        <w:rPr>
          <w:rFonts w:ascii="Times New Roman" w:eastAsia="SimSun" w:hAnsi="Times New Roman" w:cs="Times New Roman"/>
          <w:sz w:val="24"/>
          <w:szCs w:val="24"/>
          <w:lang w:eastAsia="ar-SA"/>
        </w:rPr>
      </w:pPr>
    </w:p>
    <w:p w14:paraId="7C80B798" w14:textId="77777777" w:rsidR="002B2752" w:rsidRDefault="002B2752" w:rsidP="00422C3C">
      <w:pPr>
        <w:widowControl w:val="0"/>
        <w:tabs>
          <w:tab w:val="left" w:pos="-142"/>
          <w:tab w:val="left" w:pos="142"/>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sidR="003D3D34" w:rsidRPr="00422C3C">
        <w:rPr>
          <w:rFonts w:ascii="Times New Roman" w:eastAsia="Times New Roman" w:hAnsi="Times New Roman" w:cs="Times New Roman"/>
          <w:b/>
          <w:sz w:val="24"/>
          <w:szCs w:val="24"/>
        </w:rPr>
        <w:t>Pielęgnacja</w:t>
      </w:r>
    </w:p>
    <w:p w14:paraId="3A1DE6E2" w14:textId="5B14494E" w:rsidR="003D3D34" w:rsidRPr="00422C3C" w:rsidRDefault="002B2752" w:rsidP="00902CC4">
      <w:pPr>
        <w:widowControl w:val="0"/>
        <w:tabs>
          <w:tab w:val="left" w:pos="-142"/>
          <w:tab w:val="left" w:pos="142"/>
          <w:tab w:val="left" w:pos="851"/>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Pielęgnacja</w:t>
      </w:r>
      <w:r w:rsidR="003D3D34" w:rsidRPr="00422C3C">
        <w:rPr>
          <w:rFonts w:ascii="Times New Roman" w:eastAsia="Times New Roman" w:hAnsi="Times New Roman" w:cs="Times New Roman"/>
          <w:sz w:val="24"/>
          <w:szCs w:val="24"/>
        </w:rPr>
        <w:t xml:space="preserve"> roślin ozdobnych na </w:t>
      </w:r>
      <w:r>
        <w:rPr>
          <w:rFonts w:ascii="Times New Roman" w:eastAsia="Times New Roman" w:hAnsi="Times New Roman" w:cs="Times New Roman"/>
          <w:sz w:val="24"/>
          <w:szCs w:val="24"/>
        </w:rPr>
        <w:t>wybranych skwerkach</w:t>
      </w:r>
      <w:r w:rsidR="003D3D34" w:rsidRPr="00422C3C">
        <w:rPr>
          <w:rFonts w:ascii="Times New Roman" w:eastAsia="Times New Roman" w:hAnsi="Times New Roman" w:cs="Times New Roman"/>
          <w:sz w:val="24"/>
          <w:szCs w:val="24"/>
        </w:rPr>
        <w:t xml:space="preserve"> położonych na terenie</w:t>
      </w:r>
      <w:r w:rsidR="003D3D34" w:rsidRPr="00422C3C">
        <w:rPr>
          <w:rFonts w:ascii="Times New Roman" w:eastAsia="Times New Roman" w:hAnsi="Times New Roman" w:cs="Times New Roman"/>
          <w:color w:val="000000"/>
          <w:sz w:val="24"/>
          <w:szCs w:val="24"/>
        </w:rPr>
        <w:t xml:space="preserve"> miasta Sztum - obejmuj</w:t>
      </w:r>
      <w:r>
        <w:rPr>
          <w:rFonts w:ascii="Times New Roman" w:eastAsia="Times New Roman" w:hAnsi="Times New Roman" w:cs="Times New Roman"/>
          <w:color w:val="000000"/>
          <w:sz w:val="24"/>
          <w:szCs w:val="24"/>
        </w:rPr>
        <w:t>e</w:t>
      </w:r>
      <w:bookmarkStart w:id="10" w:name="_Hlk8383146"/>
      <w:bookmarkEnd w:id="10"/>
      <w:r w:rsidR="003D3D34" w:rsidRPr="00422C3C">
        <w:rPr>
          <w:rFonts w:ascii="Times New Roman" w:eastAsia="Times New Roman" w:hAnsi="Times New Roman" w:cs="Times New Roman"/>
          <w:sz w:val="24"/>
          <w:szCs w:val="24"/>
        </w:rPr>
        <w:t xml:space="preserve"> prace mające zapewnić utrzymywanie roślin w należytym stanie, zabiegi przeprowadzane w sezonie </w:t>
      </w:r>
      <w:proofErr w:type="gramStart"/>
      <w:r w:rsidR="003D3D34" w:rsidRPr="00422C3C">
        <w:rPr>
          <w:rFonts w:ascii="Times New Roman" w:eastAsia="Times New Roman" w:hAnsi="Times New Roman" w:cs="Times New Roman"/>
          <w:sz w:val="24"/>
          <w:szCs w:val="24"/>
        </w:rPr>
        <w:t>wegetacyjnym  z</w:t>
      </w:r>
      <w:proofErr w:type="gramEnd"/>
      <w:r w:rsidR="003D3D34" w:rsidRPr="00422C3C">
        <w:rPr>
          <w:rFonts w:ascii="Times New Roman" w:eastAsia="Times New Roman" w:hAnsi="Times New Roman" w:cs="Times New Roman"/>
          <w:sz w:val="24"/>
          <w:szCs w:val="24"/>
        </w:rPr>
        <w:t xml:space="preserve">  częstotliwością nie dopuszczającą do ich zarastania, minimalne ilości pielęgnacji podane w tabeli </w:t>
      </w:r>
      <w:r>
        <w:rPr>
          <w:rFonts w:ascii="Times New Roman" w:eastAsia="Times New Roman" w:hAnsi="Times New Roman" w:cs="Times New Roman"/>
          <w:sz w:val="24"/>
          <w:szCs w:val="24"/>
        </w:rPr>
        <w:t>A</w:t>
      </w:r>
      <w:r w:rsidR="003D3D34" w:rsidRPr="00422C3C">
        <w:rPr>
          <w:rFonts w:ascii="Times New Roman" w:eastAsia="Times New Roman" w:hAnsi="Times New Roman" w:cs="Times New Roman"/>
          <w:sz w:val="24"/>
          <w:szCs w:val="24"/>
        </w:rPr>
        <w:t xml:space="preserve">: </w:t>
      </w:r>
    </w:p>
    <w:p w14:paraId="282F460E" w14:textId="4E565DA8"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podlewanie roślin w miarę potrzeb z częstotliwością zapewniająca poziom wilgotności niezbędny do prawidłowej wegetacji;</w:t>
      </w:r>
    </w:p>
    <w:p w14:paraId="389F5011" w14:textId="1BF31495"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wymiana egzemplarzy uszkodzonych lub uschniętych;</w:t>
      </w:r>
    </w:p>
    <w:p w14:paraId="52CF72DE" w14:textId="26A89047"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systematyczne pielenie wraz ze spulchnianiem gleby;</w:t>
      </w:r>
    </w:p>
    <w:p w14:paraId="7B768E8E" w14:textId="23FF5720"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nawożenie mineralne nawozami </w:t>
      </w:r>
      <w:proofErr w:type="spellStart"/>
      <w:r w:rsidRPr="002B2752">
        <w:rPr>
          <w:rFonts w:ascii="Times New Roman" w:hAnsi="Times New Roman" w:cs="Times New Roman"/>
          <w:sz w:val="24"/>
          <w:szCs w:val="24"/>
        </w:rPr>
        <w:t>NPK</w:t>
      </w:r>
      <w:proofErr w:type="spellEnd"/>
      <w:r w:rsidRPr="002B2752">
        <w:rPr>
          <w:rFonts w:ascii="Times New Roman" w:hAnsi="Times New Roman" w:cs="Times New Roman"/>
          <w:sz w:val="24"/>
          <w:szCs w:val="24"/>
        </w:rPr>
        <w:t xml:space="preserve"> w miarę potrzeb w ilości zgodnej z instrukcją stosowanego preparatu (nawożenie wiosną);</w:t>
      </w:r>
    </w:p>
    <w:p w14:paraId="0E47CA9C" w14:textId="6131A5F4"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sukcesywne </w:t>
      </w:r>
      <w:proofErr w:type="gramStart"/>
      <w:r w:rsidRPr="002B2752">
        <w:rPr>
          <w:rFonts w:ascii="Times New Roman" w:hAnsi="Times New Roman" w:cs="Times New Roman"/>
          <w:sz w:val="24"/>
          <w:szCs w:val="24"/>
        </w:rPr>
        <w:t>przycinanie,  cięcia</w:t>
      </w:r>
      <w:proofErr w:type="gramEnd"/>
      <w:r w:rsidRPr="002B2752">
        <w:rPr>
          <w:rFonts w:ascii="Times New Roman" w:hAnsi="Times New Roman" w:cs="Times New Roman"/>
          <w:sz w:val="24"/>
          <w:szCs w:val="24"/>
        </w:rPr>
        <w:t xml:space="preserve"> formujące, korekcyjne i odmładzające w miarę potrzeb;</w:t>
      </w:r>
    </w:p>
    <w:p w14:paraId="7334813C" w14:textId="2F7C82C1"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sukcesywne usuwanie suchych kwiatostanów;</w:t>
      </w:r>
    </w:p>
    <w:p w14:paraId="404ECE56" w14:textId="4FCDD9F3"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sukcesywne usuwanie odrostów oraz kopczykowanie przed zimą;</w:t>
      </w:r>
    </w:p>
    <w:p w14:paraId="2A4E96AE" w14:textId="42033779"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okresowe opryski pielęgnacyjne środkami ochrony roślin;</w:t>
      </w:r>
      <w:r w:rsidRPr="002B2752">
        <w:rPr>
          <w:rFonts w:ascii="Times New Roman" w:hAnsi="Times New Roman" w:cs="Times New Roman"/>
          <w:b/>
          <w:bCs/>
          <w:sz w:val="24"/>
          <w:szCs w:val="24"/>
        </w:rPr>
        <w:t xml:space="preserve"> </w:t>
      </w:r>
      <w:r w:rsidRPr="002B2752">
        <w:rPr>
          <w:rFonts w:ascii="Times New Roman" w:hAnsi="Times New Roman" w:cs="Times New Roman"/>
          <w:sz w:val="24"/>
          <w:szCs w:val="24"/>
        </w:rPr>
        <w:t xml:space="preserve">przeprowadzanie oględzin roślin pod kontem zdrowotności i obecności szkodników, w przypadku </w:t>
      </w:r>
      <w:r w:rsidRPr="002B2752">
        <w:rPr>
          <w:rFonts w:ascii="Times New Roman" w:hAnsi="Times New Roman" w:cs="Times New Roman"/>
          <w:sz w:val="24"/>
          <w:szCs w:val="24"/>
        </w:rPr>
        <w:lastRenderedPageBreak/>
        <w:t xml:space="preserve">wykrycia obecności szkodników lub chorób </w:t>
      </w:r>
      <w:proofErr w:type="gramStart"/>
      <w:r w:rsidRPr="002B2752">
        <w:rPr>
          <w:rFonts w:ascii="Times New Roman" w:hAnsi="Times New Roman" w:cs="Times New Roman"/>
          <w:sz w:val="24"/>
          <w:szCs w:val="24"/>
        </w:rPr>
        <w:t>grzybowych  należy</w:t>
      </w:r>
      <w:proofErr w:type="gramEnd"/>
      <w:r w:rsidRPr="002B2752">
        <w:rPr>
          <w:rFonts w:ascii="Times New Roman" w:hAnsi="Times New Roman" w:cs="Times New Roman"/>
          <w:sz w:val="24"/>
          <w:szCs w:val="24"/>
        </w:rPr>
        <w:t xml:space="preserve"> zastosować odpowiedni oprysk; </w:t>
      </w:r>
    </w:p>
    <w:p w14:paraId="23F75818" w14:textId="26C114C3"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pielęgnacja bylin dodatkowo wymaga: dzielenia bylin, oczyszczania karp, </w:t>
      </w:r>
      <w:proofErr w:type="gramStart"/>
      <w:r w:rsidRPr="002B2752">
        <w:rPr>
          <w:rFonts w:ascii="Times New Roman" w:hAnsi="Times New Roman" w:cs="Times New Roman"/>
          <w:sz w:val="24"/>
          <w:szCs w:val="24"/>
        </w:rPr>
        <w:t>przesadzania  bylin</w:t>
      </w:r>
      <w:proofErr w:type="gramEnd"/>
      <w:r w:rsidRPr="002B2752">
        <w:rPr>
          <w:rFonts w:ascii="Times New Roman" w:hAnsi="Times New Roman" w:cs="Times New Roman"/>
          <w:sz w:val="24"/>
          <w:szCs w:val="24"/>
        </w:rPr>
        <w:t>, przemieszczania bylin;</w:t>
      </w:r>
    </w:p>
    <w:p w14:paraId="58463A48" w14:textId="4AE58428" w:rsidR="0003018A" w:rsidRDefault="0003018A"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pielęgnacja istniejącego trawnika na Rondzie Pod Dębami oraz </w:t>
      </w:r>
      <w:r w:rsidR="003A2901">
        <w:rPr>
          <w:rFonts w:ascii="Times New Roman" w:hAnsi="Times New Roman" w:cs="Times New Roman"/>
          <w:sz w:val="24"/>
          <w:szCs w:val="24"/>
        </w:rPr>
        <w:t>na rondzie Przedzamcze</w:t>
      </w:r>
    </w:p>
    <w:p w14:paraId="62FB641D" w14:textId="61385334"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po zakończeniu sezonu wegetacyjnego prowadzenie prac ograniczających </w:t>
      </w:r>
      <w:proofErr w:type="gramStart"/>
      <w:r w:rsidRPr="002B2752">
        <w:rPr>
          <w:rFonts w:ascii="Times New Roman" w:hAnsi="Times New Roman" w:cs="Times New Roman"/>
          <w:sz w:val="24"/>
          <w:szCs w:val="24"/>
        </w:rPr>
        <w:t>ilości  bulw</w:t>
      </w:r>
      <w:proofErr w:type="gramEnd"/>
      <w:r w:rsidR="002B2752">
        <w:rPr>
          <w:rFonts w:ascii="Times New Roman" w:hAnsi="Times New Roman" w:cs="Times New Roman"/>
          <w:sz w:val="24"/>
          <w:szCs w:val="24"/>
        </w:rPr>
        <w:t xml:space="preserve"> </w:t>
      </w:r>
      <w:r w:rsidRPr="002B2752">
        <w:rPr>
          <w:rFonts w:ascii="Times New Roman" w:hAnsi="Times New Roman" w:cs="Times New Roman"/>
          <w:sz w:val="24"/>
          <w:szCs w:val="24"/>
        </w:rPr>
        <w:t>i kłączy w celu zachowania określonych powierzchni dla wzrostu bylin;</w:t>
      </w:r>
    </w:p>
    <w:p w14:paraId="613C8CBE" w14:textId="3CFAB23D"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zabezpieczenie roślin wrażliwych na zimę, w tym wiązanie traw w celu estetyzacji oraz gatunków mniej </w:t>
      </w:r>
      <w:proofErr w:type="gramStart"/>
      <w:r w:rsidRPr="002B2752">
        <w:rPr>
          <w:rFonts w:ascii="Times New Roman" w:hAnsi="Times New Roman" w:cs="Times New Roman"/>
          <w:sz w:val="24"/>
          <w:szCs w:val="24"/>
        </w:rPr>
        <w:t>mrozoodpornych  w</w:t>
      </w:r>
      <w:proofErr w:type="gramEnd"/>
      <w:r w:rsidRPr="002B2752">
        <w:rPr>
          <w:rFonts w:ascii="Times New Roman" w:hAnsi="Times New Roman" w:cs="Times New Roman"/>
          <w:sz w:val="24"/>
          <w:szCs w:val="24"/>
        </w:rPr>
        <w:t xml:space="preserve"> celu zapobiegania przemarznięciu;</w:t>
      </w:r>
    </w:p>
    <w:p w14:paraId="6AF0378D" w14:textId="18D91BB1"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zalecane cięcia w sezonie jesiennym;</w:t>
      </w:r>
    </w:p>
    <w:p w14:paraId="1C9016F5" w14:textId="3F73944C"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systematyczne uzupełnianie kamienia ozdobnego;</w:t>
      </w:r>
    </w:p>
    <w:p w14:paraId="5C2470BB" w14:textId="337EFFBD" w:rsidR="007C1F85" w:rsidRPr="002B2752"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wywóz odpadów powstałych przy prowadzonych pracach, wykonawca zobowiązany jest do postępowania z </w:t>
      </w:r>
      <w:proofErr w:type="gramStart"/>
      <w:r w:rsidRPr="002B2752">
        <w:rPr>
          <w:rFonts w:ascii="Times New Roman" w:hAnsi="Times New Roman" w:cs="Times New Roman"/>
          <w:sz w:val="24"/>
          <w:szCs w:val="24"/>
        </w:rPr>
        <w:t>odpadami  uzyskanymi</w:t>
      </w:r>
      <w:proofErr w:type="gramEnd"/>
      <w:r w:rsidRPr="002B2752">
        <w:rPr>
          <w:rFonts w:ascii="Times New Roman" w:hAnsi="Times New Roman" w:cs="Times New Roman"/>
          <w:sz w:val="24"/>
          <w:szCs w:val="24"/>
        </w:rPr>
        <w:t xml:space="preserve"> w procesie pielęgnacji </w:t>
      </w:r>
      <w:proofErr w:type="spellStart"/>
      <w:r w:rsidRPr="002B2752">
        <w:rPr>
          <w:rFonts w:ascii="Times New Roman" w:hAnsi="Times New Roman" w:cs="Times New Roman"/>
          <w:sz w:val="24"/>
          <w:szCs w:val="24"/>
        </w:rPr>
        <w:t>nasadzeń</w:t>
      </w:r>
      <w:proofErr w:type="spellEnd"/>
      <w:r w:rsidRPr="002B2752">
        <w:rPr>
          <w:rFonts w:ascii="Times New Roman" w:hAnsi="Times New Roman" w:cs="Times New Roman"/>
          <w:sz w:val="24"/>
          <w:szCs w:val="24"/>
        </w:rPr>
        <w:t xml:space="preserve"> w sposób zgodny z zasadami gospodarowania odpadami i wymaganiami ochrony środowiska.  </w:t>
      </w:r>
      <w:bookmarkEnd w:id="4"/>
    </w:p>
    <w:p w14:paraId="5BC23592" w14:textId="448E108F" w:rsidR="007C1F85" w:rsidRDefault="007C1F85" w:rsidP="003D3D34">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191E14B8" w14:textId="77777777" w:rsidR="007C1F85" w:rsidRPr="003D3D34" w:rsidRDefault="007C1F85" w:rsidP="003D3D34">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70D3E6B5" w14:textId="342AA1B8"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Tabela </w:t>
      </w:r>
      <w:r w:rsidR="002B2752">
        <w:rPr>
          <w:rFonts w:ascii="Times New Roman" w:eastAsia="SimSun" w:hAnsi="Times New Roman" w:cs="Times New Roman"/>
          <w:sz w:val="24"/>
          <w:szCs w:val="24"/>
          <w:lang w:eastAsia="ar-SA"/>
        </w:rPr>
        <w:t>A.</w:t>
      </w:r>
      <w:r w:rsidRPr="003D3D34">
        <w:rPr>
          <w:rFonts w:ascii="Times New Roman" w:eastAsia="SimSun" w:hAnsi="Times New Roman" w:cs="Times New Roman"/>
          <w:sz w:val="24"/>
          <w:szCs w:val="24"/>
          <w:lang w:eastAsia="ar-SA"/>
        </w:rPr>
        <w:t xml:space="preserve"> MINIMALNA CZĘSTOTLIWOŚĆ WYKONYWANIA PRAC PIELĘGNACYJNYCH</w:t>
      </w:r>
      <w:r w:rsidRPr="003D3D34">
        <w:rPr>
          <w:rFonts w:ascii="Times New Roman" w:eastAsia="SimSun" w:hAnsi="Times New Roman" w:cs="Times New Roman"/>
          <w:sz w:val="28"/>
          <w:szCs w:val="28"/>
          <w:lang w:eastAsia="ar-SA"/>
        </w:rPr>
        <w:t xml:space="preserve"> w ciągu roku  </w:t>
      </w:r>
    </w:p>
    <w:tbl>
      <w:tblPr>
        <w:tblW w:w="9298" w:type="dxa"/>
        <w:tblInd w:w="-5" w:type="dxa"/>
        <w:tblLayout w:type="fixed"/>
        <w:tblLook w:val="0000" w:firstRow="0" w:lastRow="0" w:firstColumn="0" w:lastColumn="0" w:noHBand="0" w:noVBand="0"/>
      </w:tblPr>
      <w:tblGrid>
        <w:gridCol w:w="548"/>
        <w:gridCol w:w="1829"/>
        <w:gridCol w:w="376"/>
        <w:gridCol w:w="434"/>
        <w:gridCol w:w="470"/>
        <w:gridCol w:w="567"/>
        <w:gridCol w:w="709"/>
        <w:gridCol w:w="627"/>
        <w:gridCol w:w="76"/>
        <w:gridCol w:w="495"/>
        <w:gridCol w:w="78"/>
        <w:gridCol w:w="543"/>
        <w:gridCol w:w="13"/>
        <w:gridCol w:w="508"/>
        <w:gridCol w:w="936"/>
        <w:gridCol w:w="508"/>
        <w:gridCol w:w="18"/>
        <w:gridCol w:w="563"/>
      </w:tblGrid>
      <w:tr w:rsidR="003D3D34" w:rsidRPr="003D3D34" w14:paraId="62AC5243" w14:textId="77777777" w:rsidTr="008754A7">
        <w:tc>
          <w:tcPr>
            <w:tcW w:w="548" w:type="dxa"/>
            <w:tcBorders>
              <w:top w:val="single" w:sz="4" w:space="0" w:color="000000"/>
              <w:left w:val="single" w:sz="4" w:space="0" w:color="000000"/>
              <w:bottom w:val="single" w:sz="4" w:space="0" w:color="000000"/>
            </w:tcBorders>
            <w:shd w:val="clear" w:color="auto" w:fill="auto"/>
          </w:tcPr>
          <w:p w14:paraId="0C469529"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1829" w:type="dxa"/>
            <w:tcBorders>
              <w:top w:val="single" w:sz="4" w:space="0" w:color="000000"/>
              <w:left w:val="single" w:sz="4" w:space="0" w:color="000000"/>
              <w:bottom w:val="single" w:sz="4" w:space="0" w:color="000000"/>
            </w:tcBorders>
            <w:shd w:val="clear" w:color="auto" w:fill="auto"/>
          </w:tcPr>
          <w:p w14:paraId="0AD4EC7C"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Czynność</w:t>
            </w:r>
          </w:p>
        </w:tc>
        <w:tc>
          <w:tcPr>
            <w:tcW w:w="376" w:type="dxa"/>
            <w:tcBorders>
              <w:top w:val="single" w:sz="4" w:space="0" w:color="000000"/>
              <w:left w:val="single" w:sz="4" w:space="0" w:color="000000"/>
              <w:bottom w:val="single" w:sz="4" w:space="0" w:color="000000"/>
            </w:tcBorders>
            <w:shd w:val="clear" w:color="auto" w:fill="auto"/>
          </w:tcPr>
          <w:p w14:paraId="2581196E"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w:t>
            </w:r>
          </w:p>
        </w:tc>
        <w:tc>
          <w:tcPr>
            <w:tcW w:w="434" w:type="dxa"/>
            <w:tcBorders>
              <w:top w:val="single" w:sz="4" w:space="0" w:color="000000"/>
              <w:left w:val="single" w:sz="4" w:space="0" w:color="000000"/>
              <w:bottom w:val="single" w:sz="4" w:space="0" w:color="000000"/>
            </w:tcBorders>
            <w:shd w:val="clear" w:color="auto" w:fill="auto"/>
          </w:tcPr>
          <w:p w14:paraId="64B9564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II</w:t>
            </w:r>
          </w:p>
        </w:tc>
        <w:tc>
          <w:tcPr>
            <w:tcW w:w="470" w:type="dxa"/>
            <w:tcBorders>
              <w:top w:val="single" w:sz="4" w:space="0" w:color="000000"/>
              <w:left w:val="single" w:sz="4" w:space="0" w:color="000000"/>
              <w:bottom w:val="single" w:sz="4" w:space="0" w:color="000000"/>
            </w:tcBorders>
            <w:shd w:val="clear" w:color="auto" w:fill="auto"/>
          </w:tcPr>
          <w:p w14:paraId="352F6F9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III</w:t>
            </w:r>
          </w:p>
        </w:tc>
        <w:tc>
          <w:tcPr>
            <w:tcW w:w="567" w:type="dxa"/>
            <w:tcBorders>
              <w:top w:val="single" w:sz="4" w:space="0" w:color="000000"/>
              <w:left w:val="single" w:sz="4" w:space="0" w:color="000000"/>
              <w:bottom w:val="single" w:sz="4" w:space="0" w:color="000000"/>
            </w:tcBorders>
            <w:shd w:val="clear" w:color="auto" w:fill="auto"/>
          </w:tcPr>
          <w:p w14:paraId="77D86AC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IV</w:t>
            </w:r>
          </w:p>
        </w:tc>
        <w:tc>
          <w:tcPr>
            <w:tcW w:w="709" w:type="dxa"/>
            <w:tcBorders>
              <w:top w:val="single" w:sz="4" w:space="0" w:color="000000"/>
              <w:left w:val="single" w:sz="4" w:space="0" w:color="000000"/>
              <w:bottom w:val="single" w:sz="4" w:space="0" w:color="000000"/>
            </w:tcBorders>
            <w:shd w:val="clear" w:color="auto" w:fill="auto"/>
          </w:tcPr>
          <w:p w14:paraId="4485A20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w:t>
            </w:r>
          </w:p>
        </w:tc>
        <w:tc>
          <w:tcPr>
            <w:tcW w:w="627" w:type="dxa"/>
            <w:tcBorders>
              <w:top w:val="single" w:sz="4" w:space="0" w:color="000000"/>
              <w:left w:val="single" w:sz="4" w:space="0" w:color="000000"/>
              <w:bottom w:val="single" w:sz="4" w:space="0" w:color="000000"/>
            </w:tcBorders>
            <w:shd w:val="clear" w:color="auto" w:fill="auto"/>
          </w:tcPr>
          <w:p w14:paraId="55A6781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w:t>
            </w:r>
          </w:p>
        </w:tc>
        <w:tc>
          <w:tcPr>
            <w:tcW w:w="571" w:type="dxa"/>
            <w:gridSpan w:val="2"/>
            <w:tcBorders>
              <w:top w:val="single" w:sz="4" w:space="0" w:color="000000"/>
              <w:left w:val="single" w:sz="4" w:space="0" w:color="000000"/>
              <w:bottom w:val="single" w:sz="4" w:space="0" w:color="000000"/>
            </w:tcBorders>
            <w:shd w:val="clear" w:color="auto" w:fill="auto"/>
          </w:tcPr>
          <w:p w14:paraId="6E5A842A"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VII</w:t>
            </w:r>
          </w:p>
        </w:tc>
        <w:tc>
          <w:tcPr>
            <w:tcW w:w="634" w:type="dxa"/>
            <w:gridSpan w:val="3"/>
            <w:tcBorders>
              <w:top w:val="single" w:sz="4" w:space="0" w:color="000000"/>
              <w:left w:val="single" w:sz="4" w:space="0" w:color="000000"/>
              <w:bottom w:val="single" w:sz="4" w:space="0" w:color="000000"/>
            </w:tcBorders>
            <w:shd w:val="clear" w:color="auto" w:fill="auto"/>
          </w:tcPr>
          <w:p w14:paraId="218D2FBA"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VIII</w:t>
            </w:r>
          </w:p>
        </w:tc>
        <w:tc>
          <w:tcPr>
            <w:tcW w:w="508" w:type="dxa"/>
            <w:tcBorders>
              <w:top w:val="single" w:sz="4" w:space="0" w:color="000000"/>
              <w:left w:val="single" w:sz="4" w:space="0" w:color="000000"/>
              <w:bottom w:val="single" w:sz="4" w:space="0" w:color="000000"/>
            </w:tcBorders>
            <w:shd w:val="clear" w:color="auto" w:fill="auto"/>
          </w:tcPr>
          <w:p w14:paraId="406CBEC6"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IX</w:t>
            </w:r>
          </w:p>
        </w:tc>
        <w:tc>
          <w:tcPr>
            <w:tcW w:w="936" w:type="dxa"/>
            <w:tcBorders>
              <w:top w:val="single" w:sz="4" w:space="0" w:color="000000"/>
              <w:left w:val="single" w:sz="4" w:space="0" w:color="000000"/>
              <w:bottom w:val="single" w:sz="4" w:space="0" w:color="000000"/>
            </w:tcBorders>
            <w:shd w:val="clear" w:color="auto" w:fill="auto"/>
          </w:tcPr>
          <w:p w14:paraId="26DF815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X</w:t>
            </w:r>
          </w:p>
        </w:tc>
        <w:tc>
          <w:tcPr>
            <w:tcW w:w="508" w:type="dxa"/>
            <w:tcBorders>
              <w:top w:val="single" w:sz="4" w:space="0" w:color="000000"/>
              <w:left w:val="single" w:sz="4" w:space="0" w:color="000000"/>
              <w:bottom w:val="single" w:sz="4" w:space="0" w:color="000000"/>
            </w:tcBorders>
            <w:shd w:val="clear" w:color="auto" w:fill="auto"/>
          </w:tcPr>
          <w:p w14:paraId="67724836"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XI</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26493CC0"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XII</w:t>
            </w:r>
          </w:p>
        </w:tc>
      </w:tr>
      <w:tr w:rsidR="003D3D34" w:rsidRPr="003D3D34" w14:paraId="6A7FF1FC" w14:textId="77777777" w:rsidTr="008754A7">
        <w:trPr>
          <w:trHeight w:val="666"/>
        </w:trPr>
        <w:tc>
          <w:tcPr>
            <w:tcW w:w="548" w:type="dxa"/>
            <w:tcBorders>
              <w:top w:val="single" w:sz="4" w:space="0" w:color="000000"/>
              <w:left w:val="single" w:sz="4" w:space="0" w:color="000000"/>
              <w:bottom w:val="single" w:sz="4" w:space="0" w:color="000000"/>
            </w:tcBorders>
            <w:shd w:val="clear" w:color="auto" w:fill="auto"/>
          </w:tcPr>
          <w:p w14:paraId="07DCBD3E"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1829" w:type="dxa"/>
            <w:tcBorders>
              <w:top w:val="single" w:sz="4" w:space="0" w:color="000000"/>
              <w:left w:val="single" w:sz="4" w:space="0" w:color="000000"/>
              <w:bottom w:val="single" w:sz="4" w:space="0" w:color="000000"/>
            </w:tcBorders>
            <w:shd w:val="clear" w:color="auto" w:fill="auto"/>
          </w:tcPr>
          <w:p w14:paraId="3A54B264"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Odchwaszczanie wraz z wygrabieniem liści i innych zanieczyszczeń</w:t>
            </w:r>
          </w:p>
        </w:tc>
        <w:tc>
          <w:tcPr>
            <w:tcW w:w="376" w:type="dxa"/>
            <w:tcBorders>
              <w:top w:val="single" w:sz="4" w:space="0" w:color="000000"/>
              <w:left w:val="single" w:sz="4" w:space="0" w:color="000000"/>
              <w:bottom w:val="single" w:sz="4" w:space="0" w:color="000000"/>
            </w:tcBorders>
            <w:shd w:val="clear" w:color="auto" w:fill="auto"/>
          </w:tcPr>
          <w:p w14:paraId="5E4C6903"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34658B4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369C1D6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1E2185CA"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071649CA"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27" w:type="dxa"/>
            <w:tcBorders>
              <w:top w:val="single" w:sz="4" w:space="0" w:color="000000"/>
              <w:left w:val="single" w:sz="4" w:space="0" w:color="000000"/>
              <w:bottom w:val="single" w:sz="4" w:space="0" w:color="000000"/>
            </w:tcBorders>
            <w:shd w:val="clear" w:color="auto" w:fill="auto"/>
          </w:tcPr>
          <w:p w14:paraId="7D196EB8"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3 </w:t>
            </w:r>
          </w:p>
        </w:tc>
        <w:tc>
          <w:tcPr>
            <w:tcW w:w="571" w:type="dxa"/>
            <w:gridSpan w:val="2"/>
            <w:tcBorders>
              <w:top w:val="single" w:sz="4" w:space="0" w:color="000000"/>
              <w:left w:val="single" w:sz="4" w:space="0" w:color="000000"/>
              <w:bottom w:val="single" w:sz="4" w:space="0" w:color="000000"/>
            </w:tcBorders>
            <w:shd w:val="clear" w:color="auto" w:fill="auto"/>
          </w:tcPr>
          <w:p w14:paraId="53B98CB7"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634" w:type="dxa"/>
            <w:gridSpan w:val="3"/>
            <w:tcBorders>
              <w:top w:val="single" w:sz="4" w:space="0" w:color="000000"/>
              <w:left w:val="single" w:sz="4" w:space="0" w:color="000000"/>
              <w:bottom w:val="single" w:sz="4" w:space="0" w:color="000000"/>
            </w:tcBorders>
            <w:shd w:val="clear" w:color="auto" w:fill="auto"/>
          </w:tcPr>
          <w:p w14:paraId="10583CB3"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508" w:type="dxa"/>
            <w:tcBorders>
              <w:top w:val="single" w:sz="4" w:space="0" w:color="000000"/>
              <w:left w:val="single" w:sz="4" w:space="0" w:color="000000"/>
              <w:bottom w:val="single" w:sz="4" w:space="0" w:color="000000"/>
            </w:tcBorders>
            <w:shd w:val="clear" w:color="auto" w:fill="auto"/>
          </w:tcPr>
          <w:p w14:paraId="241D47F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936" w:type="dxa"/>
            <w:tcBorders>
              <w:top w:val="single" w:sz="4" w:space="0" w:color="000000"/>
              <w:left w:val="single" w:sz="4" w:space="0" w:color="000000"/>
              <w:bottom w:val="single" w:sz="4" w:space="0" w:color="000000"/>
            </w:tcBorders>
            <w:shd w:val="clear" w:color="auto" w:fill="auto"/>
          </w:tcPr>
          <w:p w14:paraId="125DA2C6"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508" w:type="dxa"/>
            <w:tcBorders>
              <w:top w:val="single" w:sz="4" w:space="0" w:color="000000"/>
              <w:left w:val="single" w:sz="4" w:space="0" w:color="000000"/>
              <w:bottom w:val="single" w:sz="4" w:space="0" w:color="000000"/>
            </w:tcBorders>
            <w:shd w:val="clear" w:color="auto" w:fill="auto"/>
          </w:tcPr>
          <w:p w14:paraId="2D3A3E94"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2E7F7388"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465F12CD" w14:textId="77777777" w:rsidTr="008754A7">
        <w:tc>
          <w:tcPr>
            <w:tcW w:w="548" w:type="dxa"/>
            <w:tcBorders>
              <w:top w:val="single" w:sz="4" w:space="0" w:color="000000"/>
              <w:left w:val="single" w:sz="4" w:space="0" w:color="000000"/>
              <w:bottom w:val="single" w:sz="4" w:space="0" w:color="000000"/>
            </w:tcBorders>
            <w:shd w:val="clear" w:color="auto" w:fill="auto"/>
          </w:tcPr>
          <w:p w14:paraId="4973389F"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1829" w:type="dxa"/>
            <w:tcBorders>
              <w:top w:val="single" w:sz="4" w:space="0" w:color="000000"/>
              <w:left w:val="single" w:sz="4" w:space="0" w:color="000000"/>
              <w:bottom w:val="single" w:sz="4" w:space="0" w:color="000000"/>
            </w:tcBorders>
            <w:shd w:val="clear" w:color="auto" w:fill="auto"/>
          </w:tcPr>
          <w:p w14:paraId="64501110"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Przycinanie krzewów</w:t>
            </w:r>
          </w:p>
        </w:tc>
        <w:tc>
          <w:tcPr>
            <w:tcW w:w="376" w:type="dxa"/>
            <w:tcBorders>
              <w:top w:val="single" w:sz="4" w:space="0" w:color="000000"/>
              <w:left w:val="single" w:sz="4" w:space="0" w:color="000000"/>
              <w:bottom w:val="single" w:sz="4" w:space="0" w:color="000000"/>
            </w:tcBorders>
            <w:shd w:val="clear" w:color="auto" w:fill="auto"/>
          </w:tcPr>
          <w:p w14:paraId="6EAB82D4"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44C6EE0F"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1EA796C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1E504EA0"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09E50D0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27" w:type="dxa"/>
            <w:tcBorders>
              <w:top w:val="single" w:sz="4" w:space="0" w:color="000000"/>
              <w:left w:val="single" w:sz="4" w:space="0" w:color="000000"/>
              <w:bottom w:val="single" w:sz="4" w:space="0" w:color="000000"/>
            </w:tcBorders>
            <w:shd w:val="clear" w:color="auto" w:fill="auto"/>
          </w:tcPr>
          <w:p w14:paraId="33322C53"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71" w:type="dxa"/>
            <w:gridSpan w:val="2"/>
            <w:tcBorders>
              <w:top w:val="single" w:sz="4" w:space="0" w:color="000000"/>
              <w:left w:val="single" w:sz="4" w:space="0" w:color="000000"/>
              <w:bottom w:val="single" w:sz="4" w:space="0" w:color="000000"/>
            </w:tcBorders>
            <w:shd w:val="clear" w:color="auto" w:fill="auto"/>
          </w:tcPr>
          <w:p w14:paraId="26DB3103"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34" w:type="dxa"/>
            <w:gridSpan w:val="3"/>
            <w:tcBorders>
              <w:top w:val="single" w:sz="4" w:space="0" w:color="000000"/>
              <w:left w:val="single" w:sz="4" w:space="0" w:color="000000"/>
              <w:bottom w:val="single" w:sz="4" w:space="0" w:color="000000"/>
            </w:tcBorders>
            <w:shd w:val="clear" w:color="auto" w:fill="auto"/>
          </w:tcPr>
          <w:p w14:paraId="41F41728"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4C2935E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640650C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08" w:type="dxa"/>
            <w:tcBorders>
              <w:top w:val="single" w:sz="4" w:space="0" w:color="000000"/>
              <w:left w:val="single" w:sz="4" w:space="0" w:color="000000"/>
              <w:bottom w:val="single" w:sz="4" w:space="0" w:color="000000"/>
            </w:tcBorders>
            <w:shd w:val="clear" w:color="auto" w:fill="auto"/>
          </w:tcPr>
          <w:p w14:paraId="615615BF"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3E8D1B5A"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73E9AC20" w14:textId="77777777" w:rsidTr="008754A7">
        <w:tc>
          <w:tcPr>
            <w:tcW w:w="548" w:type="dxa"/>
            <w:tcBorders>
              <w:top w:val="single" w:sz="4" w:space="0" w:color="000000"/>
              <w:left w:val="single" w:sz="4" w:space="0" w:color="000000"/>
              <w:bottom w:val="single" w:sz="4" w:space="0" w:color="000000"/>
            </w:tcBorders>
            <w:shd w:val="clear" w:color="auto" w:fill="auto"/>
          </w:tcPr>
          <w:p w14:paraId="48612AC6"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1829" w:type="dxa"/>
            <w:tcBorders>
              <w:top w:val="single" w:sz="4" w:space="0" w:color="000000"/>
              <w:left w:val="single" w:sz="4" w:space="0" w:color="000000"/>
              <w:bottom w:val="single" w:sz="4" w:space="0" w:color="000000"/>
            </w:tcBorders>
            <w:shd w:val="clear" w:color="auto" w:fill="auto"/>
          </w:tcPr>
          <w:p w14:paraId="52B2C1C6"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Podlewanie</w:t>
            </w:r>
          </w:p>
        </w:tc>
        <w:tc>
          <w:tcPr>
            <w:tcW w:w="376" w:type="dxa"/>
            <w:tcBorders>
              <w:top w:val="single" w:sz="4" w:space="0" w:color="000000"/>
              <w:left w:val="single" w:sz="4" w:space="0" w:color="000000"/>
              <w:bottom w:val="single" w:sz="4" w:space="0" w:color="000000"/>
            </w:tcBorders>
            <w:shd w:val="clear" w:color="auto" w:fill="auto"/>
          </w:tcPr>
          <w:p w14:paraId="2EC0AC96"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30A9C04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7B42FA3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53865C02"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6484A9F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2340" w:type="dxa"/>
            <w:gridSpan w:val="7"/>
            <w:tcBorders>
              <w:top w:val="single" w:sz="4" w:space="0" w:color="000000"/>
              <w:left w:val="single" w:sz="4" w:space="0" w:color="000000"/>
              <w:bottom w:val="single" w:sz="4" w:space="0" w:color="000000"/>
            </w:tcBorders>
            <w:shd w:val="clear" w:color="auto" w:fill="auto"/>
          </w:tcPr>
          <w:p w14:paraId="50786DFF"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936" w:type="dxa"/>
            <w:tcBorders>
              <w:top w:val="single" w:sz="4" w:space="0" w:color="000000"/>
              <w:left w:val="single" w:sz="4" w:space="0" w:color="000000"/>
              <w:bottom w:val="single" w:sz="4" w:space="0" w:color="000000"/>
            </w:tcBorders>
            <w:shd w:val="clear" w:color="auto" w:fill="auto"/>
          </w:tcPr>
          <w:p w14:paraId="3720BB9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7DCA1FB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4E2EC934"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34ECD5A3" w14:textId="77777777" w:rsidTr="008754A7">
        <w:tc>
          <w:tcPr>
            <w:tcW w:w="548" w:type="dxa"/>
            <w:tcBorders>
              <w:top w:val="single" w:sz="4" w:space="0" w:color="000000"/>
              <w:left w:val="single" w:sz="4" w:space="0" w:color="000000"/>
              <w:bottom w:val="single" w:sz="4" w:space="0" w:color="000000"/>
            </w:tcBorders>
            <w:shd w:val="clear" w:color="auto" w:fill="auto"/>
          </w:tcPr>
          <w:p w14:paraId="667D3877"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1829" w:type="dxa"/>
            <w:tcBorders>
              <w:top w:val="single" w:sz="4" w:space="0" w:color="000000"/>
              <w:left w:val="single" w:sz="4" w:space="0" w:color="000000"/>
              <w:bottom w:val="single" w:sz="4" w:space="0" w:color="000000"/>
            </w:tcBorders>
            <w:shd w:val="clear" w:color="auto" w:fill="auto"/>
          </w:tcPr>
          <w:p w14:paraId="6CEC1C59"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Nawożenie </w:t>
            </w:r>
          </w:p>
        </w:tc>
        <w:tc>
          <w:tcPr>
            <w:tcW w:w="376" w:type="dxa"/>
            <w:tcBorders>
              <w:top w:val="single" w:sz="4" w:space="0" w:color="000000"/>
              <w:left w:val="single" w:sz="4" w:space="0" w:color="000000"/>
              <w:bottom w:val="single" w:sz="4" w:space="0" w:color="000000"/>
            </w:tcBorders>
            <w:shd w:val="clear" w:color="auto" w:fill="auto"/>
          </w:tcPr>
          <w:p w14:paraId="39086A7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12E9DD1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30D42848"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561A12F8"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4156928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3784" w:type="dxa"/>
            <w:gridSpan w:val="9"/>
            <w:tcBorders>
              <w:top w:val="single" w:sz="4" w:space="0" w:color="000000"/>
              <w:left w:val="single" w:sz="4" w:space="0" w:color="000000"/>
              <w:bottom w:val="single" w:sz="4" w:space="0" w:color="000000"/>
            </w:tcBorders>
            <w:shd w:val="clear" w:color="auto" w:fill="auto"/>
          </w:tcPr>
          <w:p w14:paraId="313F339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60ABABDB"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59E433FE" w14:textId="77777777" w:rsidTr="008754A7">
        <w:tc>
          <w:tcPr>
            <w:tcW w:w="548" w:type="dxa"/>
            <w:tcBorders>
              <w:top w:val="single" w:sz="4" w:space="0" w:color="000000"/>
              <w:left w:val="single" w:sz="4" w:space="0" w:color="000000"/>
              <w:bottom w:val="single" w:sz="4" w:space="0" w:color="000000"/>
            </w:tcBorders>
            <w:shd w:val="clear" w:color="auto" w:fill="auto"/>
          </w:tcPr>
          <w:p w14:paraId="7CCCA953"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1829" w:type="dxa"/>
            <w:tcBorders>
              <w:top w:val="single" w:sz="4" w:space="0" w:color="000000"/>
              <w:left w:val="single" w:sz="4" w:space="0" w:color="000000"/>
              <w:bottom w:val="single" w:sz="4" w:space="0" w:color="000000"/>
            </w:tcBorders>
            <w:shd w:val="clear" w:color="auto" w:fill="auto"/>
          </w:tcPr>
          <w:p w14:paraId="5288D08F"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Koszenie</w:t>
            </w:r>
          </w:p>
        </w:tc>
        <w:tc>
          <w:tcPr>
            <w:tcW w:w="376" w:type="dxa"/>
            <w:tcBorders>
              <w:top w:val="single" w:sz="4" w:space="0" w:color="000000"/>
              <w:left w:val="single" w:sz="4" w:space="0" w:color="000000"/>
              <w:bottom w:val="single" w:sz="4" w:space="0" w:color="000000"/>
            </w:tcBorders>
            <w:shd w:val="clear" w:color="auto" w:fill="auto"/>
          </w:tcPr>
          <w:p w14:paraId="65B5DE1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0D15A732"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12BBDB4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4BD89394"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4EA26B9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p>
        </w:tc>
        <w:tc>
          <w:tcPr>
            <w:tcW w:w="703" w:type="dxa"/>
            <w:gridSpan w:val="2"/>
            <w:tcBorders>
              <w:top w:val="single" w:sz="4" w:space="0" w:color="000000"/>
              <w:left w:val="single" w:sz="4" w:space="0" w:color="000000"/>
              <w:bottom w:val="single" w:sz="4" w:space="0" w:color="000000"/>
            </w:tcBorders>
            <w:shd w:val="clear" w:color="auto" w:fill="auto"/>
          </w:tcPr>
          <w:p w14:paraId="48070727"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73" w:type="dxa"/>
            <w:gridSpan w:val="2"/>
            <w:tcBorders>
              <w:top w:val="single" w:sz="4" w:space="0" w:color="000000"/>
              <w:left w:val="single" w:sz="4" w:space="0" w:color="000000"/>
              <w:bottom w:val="single" w:sz="4" w:space="0" w:color="000000"/>
            </w:tcBorders>
            <w:shd w:val="clear" w:color="auto" w:fill="auto"/>
          </w:tcPr>
          <w:p w14:paraId="50AA47F2"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43" w:type="dxa"/>
            <w:tcBorders>
              <w:top w:val="single" w:sz="4" w:space="0" w:color="000000"/>
              <w:left w:val="single" w:sz="4" w:space="0" w:color="000000"/>
              <w:bottom w:val="single" w:sz="4" w:space="0" w:color="000000"/>
            </w:tcBorders>
            <w:shd w:val="clear" w:color="auto" w:fill="auto"/>
          </w:tcPr>
          <w:p w14:paraId="2F96F48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21" w:type="dxa"/>
            <w:gridSpan w:val="2"/>
            <w:tcBorders>
              <w:top w:val="single" w:sz="4" w:space="0" w:color="000000"/>
              <w:left w:val="single" w:sz="4" w:space="0" w:color="000000"/>
              <w:bottom w:val="single" w:sz="4" w:space="0" w:color="000000"/>
            </w:tcBorders>
            <w:shd w:val="clear" w:color="auto" w:fill="auto"/>
          </w:tcPr>
          <w:p w14:paraId="4D2F517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936" w:type="dxa"/>
            <w:tcBorders>
              <w:top w:val="single" w:sz="4" w:space="0" w:color="000000"/>
              <w:left w:val="single" w:sz="4" w:space="0" w:color="000000"/>
              <w:bottom w:val="single" w:sz="4" w:space="0" w:color="000000"/>
            </w:tcBorders>
            <w:shd w:val="clear" w:color="auto" w:fill="auto"/>
          </w:tcPr>
          <w:p w14:paraId="2B55BA3F"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08" w:type="dxa"/>
            <w:tcBorders>
              <w:top w:val="single" w:sz="4" w:space="0" w:color="000000"/>
              <w:left w:val="single" w:sz="4" w:space="0" w:color="000000"/>
              <w:bottom w:val="single" w:sz="4" w:space="0" w:color="000000"/>
            </w:tcBorders>
            <w:shd w:val="clear" w:color="auto" w:fill="auto"/>
          </w:tcPr>
          <w:p w14:paraId="12D6BF3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3721032"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72FC4A58" w14:textId="77777777" w:rsidTr="008754A7">
        <w:tc>
          <w:tcPr>
            <w:tcW w:w="548" w:type="dxa"/>
            <w:tcBorders>
              <w:top w:val="single" w:sz="4" w:space="0" w:color="000000"/>
              <w:left w:val="single" w:sz="4" w:space="0" w:color="000000"/>
              <w:bottom w:val="single" w:sz="4" w:space="0" w:color="000000"/>
            </w:tcBorders>
            <w:shd w:val="clear" w:color="auto" w:fill="auto"/>
          </w:tcPr>
          <w:p w14:paraId="22AB6B58"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1829" w:type="dxa"/>
            <w:tcBorders>
              <w:top w:val="single" w:sz="4" w:space="0" w:color="000000"/>
              <w:left w:val="single" w:sz="4" w:space="0" w:color="000000"/>
              <w:bottom w:val="single" w:sz="4" w:space="0" w:color="000000"/>
            </w:tcBorders>
            <w:shd w:val="clear" w:color="auto" w:fill="auto"/>
          </w:tcPr>
          <w:p w14:paraId="2541E12B"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Sadzenie roślin sezonowych </w:t>
            </w:r>
          </w:p>
        </w:tc>
        <w:tc>
          <w:tcPr>
            <w:tcW w:w="376" w:type="dxa"/>
            <w:tcBorders>
              <w:top w:val="single" w:sz="4" w:space="0" w:color="000000"/>
              <w:left w:val="single" w:sz="4" w:space="0" w:color="000000"/>
              <w:bottom w:val="single" w:sz="4" w:space="0" w:color="000000"/>
            </w:tcBorders>
            <w:shd w:val="clear" w:color="auto" w:fill="auto"/>
          </w:tcPr>
          <w:p w14:paraId="6B67EC0F" w14:textId="620BCB9F"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0CD7F98F" w14:textId="798F6B79"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548D8B0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551BB8ED" w14:textId="0E1B038F"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23924214"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3" w:type="dxa"/>
            <w:gridSpan w:val="2"/>
            <w:tcBorders>
              <w:top w:val="single" w:sz="4" w:space="0" w:color="000000"/>
              <w:left w:val="single" w:sz="4" w:space="0" w:color="000000"/>
              <w:bottom w:val="single" w:sz="4" w:space="0" w:color="000000"/>
            </w:tcBorders>
            <w:shd w:val="clear" w:color="auto" w:fill="auto"/>
          </w:tcPr>
          <w:p w14:paraId="3CFDB4E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73" w:type="dxa"/>
            <w:gridSpan w:val="2"/>
            <w:tcBorders>
              <w:top w:val="single" w:sz="4" w:space="0" w:color="000000"/>
              <w:left w:val="single" w:sz="4" w:space="0" w:color="000000"/>
              <w:bottom w:val="single" w:sz="4" w:space="0" w:color="000000"/>
            </w:tcBorders>
            <w:shd w:val="clear" w:color="auto" w:fill="auto"/>
          </w:tcPr>
          <w:p w14:paraId="6C121899" w14:textId="3D644F81"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0D468A24" w14:textId="4C4AD770"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1" w:type="dxa"/>
            <w:gridSpan w:val="2"/>
            <w:tcBorders>
              <w:top w:val="single" w:sz="4" w:space="0" w:color="000000"/>
              <w:left w:val="single" w:sz="4" w:space="0" w:color="000000"/>
              <w:bottom w:val="single" w:sz="4" w:space="0" w:color="000000"/>
            </w:tcBorders>
            <w:shd w:val="clear" w:color="auto" w:fill="auto"/>
          </w:tcPr>
          <w:p w14:paraId="662E318F" w14:textId="6E37B9C7"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15303AC8" w14:textId="6ADEFC2E"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764BB97C" w14:textId="077D5857"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217B80A" w14:textId="6EB2BD2C"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3D3D34" w:rsidRPr="003D3D34" w14:paraId="4F32AA19" w14:textId="77777777" w:rsidTr="008754A7">
        <w:trPr>
          <w:trHeight w:val="1183"/>
        </w:trPr>
        <w:tc>
          <w:tcPr>
            <w:tcW w:w="548" w:type="dxa"/>
            <w:tcBorders>
              <w:top w:val="single" w:sz="4" w:space="0" w:color="000000"/>
              <w:left w:val="single" w:sz="4" w:space="0" w:color="000000"/>
              <w:bottom w:val="single" w:sz="4" w:space="0" w:color="000000"/>
            </w:tcBorders>
            <w:shd w:val="clear" w:color="auto" w:fill="auto"/>
          </w:tcPr>
          <w:p w14:paraId="53BD15B1"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bookmarkStart w:id="11" w:name="_Hlk8381092"/>
            <w:bookmarkEnd w:id="11"/>
            <w:r w:rsidRPr="003D3D34">
              <w:rPr>
                <w:rFonts w:ascii="Times New Roman" w:eastAsia="SimSun" w:hAnsi="Times New Roman" w:cs="Times New Roman"/>
                <w:sz w:val="24"/>
                <w:szCs w:val="24"/>
                <w:lang w:eastAsia="ar-SA"/>
              </w:rPr>
              <w:t>6</w:t>
            </w:r>
          </w:p>
        </w:tc>
        <w:tc>
          <w:tcPr>
            <w:tcW w:w="1829" w:type="dxa"/>
            <w:tcBorders>
              <w:top w:val="single" w:sz="4" w:space="0" w:color="000000"/>
              <w:left w:val="single" w:sz="4" w:space="0" w:color="000000"/>
              <w:bottom w:val="single" w:sz="4" w:space="0" w:color="000000"/>
            </w:tcBorders>
            <w:shd w:val="clear" w:color="auto" w:fill="auto"/>
          </w:tcPr>
          <w:p w14:paraId="17F60DBB"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Opryski pielęgnacyjne środkami ochrony roślin</w:t>
            </w:r>
          </w:p>
        </w:tc>
        <w:tc>
          <w:tcPr>
            <w:tcW w:w="376" w:type="dxa"/>
            <w:tcBorders>
              <w:top w:val="single" w:sz="4" w:space="0" w:color="000000"/>
              <w:left w:val="single" w:sz="4" w:space="0" w:color="000000"/>
              <w:bottom w:val="single" w:sz="4" w:space="0" w:color="000000"/>
            </w:tcBorders>
            <w:shd w:val="clear" w:color="auto" w:fill="auto"/>
          </w:tcPr>
          <w:p w14:paraId="55797E06" w14:textId="785386B6"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30E483C6" w14:textId="10CBDFC0"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49A0035E" w14:textId="349D477A"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1AAE0F15" w14:textId="3DA9C2A7"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22855B9E" w14:textId="3934E7B4"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3784" w:type="dxa"/>
            <w:gridSpan w:val="9"/>
            <w:tcBorders>
              <w:top w:val="single" w:sz="4" w:space="0" w:color="000000"/>
              <w:left w:val="single" w:sz="4" w:space="0" w:color="000000"/>
              <w:bottom w:val="single" w:sz="4" w:space="0" w:color="000000"/>
            </w:tcBorders>
            <w:shd w:val="clear" w:color="auto" w:fill="auto"/>
          </w:tcPr>
          <w:p w14:paraId="71187EB5" w14:textId="5921AC5C" w:rsidR="003A2901" w:rsidRPr="003A2901" w:rsidRDefault="003D3D34" w:rsidP="003A2901">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3C1DC70" w14:textId="5A102A55"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3D3D34" w:rsidRPr="003D3D34" w14:paraId="5E5D65FC" w14:textId="77777777" w:rsidTr="008754A7">
        <w:tc>
          <w:tcPr>
            <w:tcW w:w="548" w:type="dxa"/>
            <w:tcBorders>
              <w:top w:val="single" w:sz="4" w:space="0" w:color="000000"/>
              <w:left w:val="single" w:sz="4" w:space="0" w:color="000000"/>
              <w:bottom w:val="single" w:sz="4" w:space="0" w:color="000000"/>
            </w:tcBorders>
            <w:shd w:val="clear" w:color="auto" w:fill="auto"/>
          </w:tcPr>
          <w:p w14:paraId="65B4731F"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1829" w:type="dxa"/>
            <w:tcBorders>
              <w:top w:val="single" w:sz="4" w:space="0" w:color="000000"/>
              <w:left w:val="single" w:sz="4" w:space="0" w:color="000000"/>
              <w:bottom w:val="single" w:sz="4" w:space="0" w:color="000000"/>
            </w:tcBorders>
            <w:shd w:val="clear" w:color="auto" w:fill="auto"/>
          </w:tcPr>
          <w:p w14:paraId="56B157A2"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Przygotowanie i zabezpieczenie roślin na zimę</w:t>
            </w:r>
          </w:p>
        </w:tc>
        <w:tc>
          <w:tcPr>
            <w:tcW w:w="376" w:type="dxa"/>
            <w:tcBorders>
              <w:top w:val="single" w:sz="4" w:space="0" w:color="000000"/>
              <w:left w:val="single" w:sz="4" w:space="0" w:color="000000"/>
              <w:bottom w:val="single" w:sz="4" w:space="0" w:color="000000"/>
            </w:tcBorders>
            <w:shd w:val="clear" w:color="auto" w:fill="auto"/>
          </w:tcPr>
          <w:p w14:paraId="6C7BC6DA" w14:textId="3763FCA3"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38893B4" w14:textId="11DFD142"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099739A2" w14:textId="526B94DC"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098ABC25" w14:textId="043AAB7E"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2A608513" w14:textId="59D1C602"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3" w:type="dxa"/>
            <w:gridSpan w:val="2"/>
            <w:tcBorders>
              <w:top w:val="single" w:sz="4" w:space="0" w:color="000000"/>
              <w:left w:val="single" w:sz="4" w:space="0" w:color="000000"/>
              <w:bottom w:val="single" w:sz="4" w:space="0" w:color="000000"/>
            </w:tcBorders>
            <w:shd w:val="clear" w:color="auto" w:fill="auto"/>
          </w:tcPr>
          <w:p w14:paraId="53DDF521" w14:textId="5FA60E45"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73" w:type="dxa"/>
            <w:gridSpan w:val="2"/>
            <w:tcBorders>
              <w:top w:val="single" w:sz="4" w:space="0" w:color="000000"/>
              <w:left w:val="single" w:sz="4" w:space="0" w:color="000000"/>
              <w:bottom w:val="single" w:sz="4" w:space="0" w:color="000000"/>
            </w:tcBorders>
            <w:shd w:val="clear" w:color="auto" w:fill="auto"/>
          </w:tcPr>
          <w:p w14:paraId="0511DAEB" w14:textId="007E5B37"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19081A60" w14:textId="0A7E00E9"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1" w:type="dxa"/>
            <w:gridSpan w:val="2"/>
            <w:tcBorders>
              <w:top w:val="single" w:sz="4" w:space="0" w:color="000000"/>
              <w:left w:val="single" w:sz="4" w:space="0" w:color="000000"/>
              <w:bottom w:val="single" w:sz="4" w:space="0" w:color="000000"/>
            </w:tcBorders>
            <w:shd w:val="clear" w:color="auto" w:fill="auto"/>
          </w:tcPr>
          <w:p w14:paraId="66E8A6C5" w14:textId="1EF59967"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0652C1DD" w14:textId="4F0AD095"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6" w:type="dxa"/>
            <w:gridSpan w:val="2"/>
            <w:tcBorders>
              <w:top w:val="single" w:sz="4" w:space="0" w:color="000000"/>
              <w:left w:val="single" w:sz="4" w:space="0" w:color="000000"/>
              <w:bottom w:val="single" w:sz="4" w:space="0" w:color="000000"/>
            </w:tcBorders>
            <w:shd w:val="clear" w:color="auto" w:fill="auto"/>
          </w:tcPr>
          <w:p w14:paraId="2FE3FD26" w14:textId="77777777" w:rsidR="003D3D34" w:rsidRPr="003D3D34" w:rsidRDefault="003D3D34" w:rsidP="003D3D34">
            <w:pPr>
              <w:suppressAutoHyphens/>
              <w:spacing w:after="0" w:line="240" w:lineRule="auto"/>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63" w:type="dxa"/>
            <w:tcBorders>
              <w:top w:val="single" w:sz="4" w:space="0" w:color="000000"/>
              <w:left w:val="single" w:sz="4" w:space="0" w:color="000000"/>
              <w:bottom w:val="single" w:sz="4" w:space="0" w:color="000000"/>
              <w:right w:val="single" w:sz="4" w:space="0" w:color="000000"/>
            </w:tcBorders>
            <w:shd w:val="clear" w:color="auto" w:fill="auto"/>
          </w:tcPr>
          <w:p w14:paraId="587367AE" w14:textId="6CF0C33F"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bookmarkEnd w:id="2"/>
      <w:bookmarkEnd w:id="3"/>
    </w:tbl>
    <w:p w14:paraId="401E6457" w14:textId="4B93EDEC" w:rsidR="003D3D34" w:rsidRDefault="003D3D34" w:rsidP="003D3D34">
      <w:pPr>
        <w:tabs>
          <w:tab w:val="left" w:pos="284"/>
        </w:tabs>
        <w:suppressAutoHyphens/>
        <w:spacing w:after="0" w:line="100" w:lineRule="atLeast"/>
        <w:jc w:val="both"/>
        <w:rPr>
          <w:rFonts w:ascii="Times New Roman" w:eastAsia="SimSun" w:hAnsi="Times New Roman" w:cs="Times New Roman"/>
          <w:lang w:eastAsia="ar-SA"/>
        </w:rPr>
      </w:pPr>
    </w:p>
    <w:p w14:paraId="561DFD3F" w14:textId="21C2F2FB" w:rsidR="00814AF0" w:rsidRDefault="00814AF0" w:rsidP="00814AF0">
      <w:pPr>
        <w:pStyle w:val="NormalnyWeb"/>
      </w:pPr>
      <w:bookmarkStart w:id="12" w:name="_Hlk190256840"/>
      <w:r w:rsidRPr="00814AF0">
        <w:rPr>
          <w:rFonts w:eastAsia="SimSun"/>
          <w:b/>
          <w:bCs/>
          <w:lang w:eastAsia="ar-SA"/>
        </w:rPr>
        <w:lastRenderedPageBreak/>
        <w:t>6</w:t>
      </w:r>
      <w:r>
        <w:rPr>
          <w:rFonts w:eastAsia="SimSun"/>
          <w:lang w:eastAsia="ar-SA"/>
        </w:rPr>
        <w:t xml:space="preserve">. </w:t>
      </w:r>
      <w:r>
        <w:rPr>
          <w:rStyle w:val="Pogrubienie"/>
        </w:rPr>
        <w:t>Obowiązki wykonawcy w zakresie ozdabiania ronda</w:t>
      </w:r>
      <w:r>
        <w:rPr>
          <w:rStyle w:val="Pogrubienie"/>
        </w:rPr>
        <w:t xml:space="preserve"> Pod Dębami</w:t>
      </w:r>
    </w:p>
    <w:p w14:paraId="57893287" w14:textId="560E69D2" w:rsidR="00814AF0" w:rsidRDefault="00814AF0" w:rsidP="00814AF0">
      <w:pPr>
        <w:pStyle w:val="NormalnyWeb"/>
        <w:spacing w:before="0" w:beforeAutospacing="0" w:after="0" w:afterAutospacing="0"/>
        <w:ind w:left="426" w:hanging="284"/>
        <w:jc w:val="both"/>
      </w:pPr>
      <w:r>
        <w:t xml:space="preserve">1) </w:t>
      </w:r>
      <w:r>
        <w:t>Wykonawca umowy zobowiązany jest do dekorowania ronda ozdobami adekwatnymi do okolicznościowych świąt oraz innych wydarzeń wskazanych przez Zamawiającego. Dekoracje powinny być estetyczne, bezpieczne oraz dostosowane do charakteru danej okoliczności.</w:t>
      </w:r>
    </w:p>
    <w:p w14:paraId="45643A50" w14:textId="578D79BE" w:rsidR="00814AF0" w:rsidRDefault="00814AF0" w:rsidP="00523F66">
      <w:pPr>
        <w:pStyle w:val="NormalnyWeb"/>
        <w:spacing w:before="0" w:beforeAutospacing="0" w:after="0" w:afterAutospacing="0"/>
        <w:ind w:left="426" w:hanging="284"/>
        <w:jc w:val="both"/>
      </w:pPr>
      <w:r>
        <w:t xml:space="preserve">2) </w:t>
      </w:r>
      <w:r>
        <w:t xml:space="preserve">Ozdabianie ronda powinno odbywać się co najmniej trzy razy w roku, </w:t>
      </w:r>
      <w:r w:rsidR="00523F66">
        <w:t>jednak na polecenie Zamawiającego może być realizowane częściej</w:t>
      </w:r>
      <w:r w:rsidR="00523F66">
        <w:t xml:space="preserve">. Dekorowanie będzie </w:t>
      </w:r>
      <w:r>
        <w:t>obejm</w:t>
      </w:r>
      <w:r w:rsidR="00523F66">
        <w:t>owało</w:t>
      </w:r>
      <w:r>
        <w:t xml:space="preserve"> m.in. święta państwowe, religijne, sezonowe lub inne okazje wskazane przez Zamawiającego. Wykonawca jest zobowiązany do montażu, demontażu oraz utrzymania dekoracji w należytym stanie przez cały okres ich eksponowania.</w:t>
      </w:r>
    </w:p>
    <w:bookmarkEnd w:id="12"/>
    <w:p w14:paraId="051B57D8" w14:textId="311DDDAA" w:rsidR="003A2901" w:rsidRDefault="003A2901" w:rsidP="003D3D34">
      <w:pPr>
        <w:tabs>
          <w:tab w:val="left" w:pos="284"/>
        </w:tabs>
        <w:suppressAutoHyphens/>
        <w:spacing w:after="0" w:line="100" w:lineRule="atLeast"/>
        <w:jc w:val="both"/>
        <w:rPr>
          <w:rFonts w:ascii="Times New Roman" w:eastAsia="SimSun" w:hAnsi="Times New Roman" w:cs="Times New Roman"/>
          <w:lang w:eastAsia="ar-SA"/>
        </w:rPr>
      </w:pPr>
    </w:p>
    <w:p w14:paraId="481E76B0" w14:textId="77777777" w:rsidR="003A2901" w:rsidRPr="003D3D34" w:rsidRDefault="003A2901" w:rsidP="003D3D34">
      <w:pPr>
        <w:tabs>
          <w:tab w:val="left" w:pos="284"/>
        </w:tabs>
        <w:suppressAutoHyphens/>
        <w:spacing w:after="0" w:line="100" w:lineRule="atLeast"/>
        <w:jc w:val="both"/>
        <w:rPr>
          <w:rFonts w:ascii="Times New Roman" w:eastAsia="SimSun" w:hAnsi="Times New Roman" w:cs="Times New Roman"/>
          <w:lang w:eastAsia="ar-SA"/>
        </w:rPr>
      </w:pPr>
    </w:p>
    <w:p w14:paraId="1938C9F1" w14:textId="36AE0BBD" w:rsidR="00212986" w:rsidRPr="003A2901" w:rsidRDefault="003A2901" w:rsidP="003A2901">
      <w:pPr>
        <w:jc w:val="center"/>
        <w:rPr>
          <w:rFonts w:ascii="Times New Roman" w:hAnsi="Times New Roman" w:cs="Times New Roman"/>
          <w:b/>
          <w:bCs/>
          <w:sz w:val="24"/>
          <w:szCs w:val="24"/>
        </w:rPr>
      </w:pPr>
      <w:r w:rsidRPr="003A2901">
        <w:rPr>
          <w:rFonts w:ascii="Times New Roman" w:hAnsi="Times New Roman" w:cs="Times New Roman"/>
          <w:b/>
          <w:bCs/>
          <w:sz w:val="24"/>
          <w:szCs w:val="24"/>
        </w:rPr>
        <w:t>2 ROK TRWANIA UMOWY</w:t>
      </w:r>
    </w:p>
    <w:p w14:paraId="7880928E" w14:textId="72DB43DA" w:rsidR="001C6D16" w:rsidRPr="003D3D34" w:rsidRDefault="0007002E" w:rsidP="001C6D16">
      <w:pPr>
        <w:suppressAutoHyphens/>
        <w:spacing w:after="0" w:line="100" w:lineRule="atLeast"/>
        <w:jc w:val="both"/>
        <w:rPr>
          <w:rFonts w:ascii="Times New Roman" w:eastAsia="SimSun" w:hAnsi="Times New Roman" w:cs="Times New Roman"/>
          <w:b/>
          <w:bCs/>
          <w:iCs/>
          <w:sz w:val="24"/>
          <w:szCs w:val="24"/>
          <w:lang w:eastAsia="ar-SA"/>
        </w:rPr>
      </w:pPr>
      <w:r w:rsidRPr="003D3D34">
        <w:rPr>
          <w:rFonts w:ascii="Times New Roman" w:eastAsia="SimSun" w:hAnsi="Times New Roman" w:cs="Times New Roman"/>
          <w:b/>
          <w:bCs/>
          <w:iCs/>
          <w:sz w:val="24"/>
          <w:szCs w:val="24"/>
          <w:lang w:eastAsia="ar-SA"/>
        </w:rPr>
        <w:t>I</w:t>
      </w:r>
      <w:r>
        <w:rPr>
          <w:rFonts w:ascii="Times New Roman" w:eastAsia="SimSun" w:hAnsi="Times New Roman" w:cs="Times New Roman"/>
          <w:b/>
          <w:bCs/>
          <w:iCs/>
          <w:sz w:val="24"/>
          <w:szCs w:val="24"/>
          <w:lang w:eastAsia="ar-SA"/>
        </w:rPr>
        <w:t>I</w:t>
      </w:r>
      <w:r w:rsidRPr="003D3D34">
        <w:rPr>
          <w:rFonts w:ascii="Times New Roman" w:eastAsia="SimSun" w:hAnsi="Times New Roman" w:cs="Times New Roman"/>
          <w:b/>
          <w:bCs/>
          <w:iCs/>
          <w:sz w:val="24"/>
          <w:szCs w:val="24"/>
          <w:lang w:eastAsia="ar-SA"/>
        </w:rPr>
        <w:t xml:space="preserve">. Zadanie do wykonania w ciągu </w:t>
      </w:r>
      <w:r>
        <w:rPr>
          <w:rFonts w:ascii="Times New Roman" w:eastAsia="SimSun" w:hAnsi="Times New Roman" w:cs="Times New Roman"/>
          <w:b/>
          <w:bCs/>
          <w:iCs/>
          <w:sz w:val="24"/>
          <w:szCs w:val="24"/>
          <w:lang w:eastAsia="ar-SA"/>
        </w:rPr>
        <w:t>drugiego</w:t>
      </w:r>
      <w:r w:rsidRPr="003D3D34">
        <w:rPr>
          <w:rFonts w:ascii="Times New Roman" w:eastAsia="SimSun" w:hAnsi="Times New Roman" w:cs="Times New Roman"/>
          <w:b/>
          <w:bCs/>
          <w:iCs/>
          <w:sz w:val="24"/>
          <w:szCs w:val="24"/>
          <w:lang w:eastAsia="ar-SA"/>
        </w:rPr>
        <w:t xml:space="preserve"> roku trwania umowy:  </w:t>
      </w:r>
    </w:p>
    <w:p w14:paraId="7783566E" w14:textId="77777777" w:rsidR="001C6D16" w:rsidRPr="003D3D34" w:rsidRDefault="001C6D16" w:rsidP="001C6D16">
      <w:pPr>
        <w:tabs>
          <w:tab w:val="left" w:pos="567"/>
        </w:tabs>
        <w:suppressAutoHyphens/>
        <w:spacing w:after="0" w:line="100" w:lineRule="atLeast"/>
        <w:jc w:val="right"/>
        <w:rPr>
          <w:rFonts w:ascii="Times New Roman" w:eastAsia="SimSun" w:hAnsi="Times New Roman" w:cs="Times New Roman"/>
          <w:sz w:val="24"/>
          <w:szCs w:val="24"/>
          <w:lang w:eastAsia="ar-SA"/>
        </w:rPr>
      </w:pPr>
    </w:p>
    <w:p w14:paraId="0497BC1E" w14:textId="77777777" w:rsidR="001C6D16" w:rsidRPr="003D3D34" w:rsidRDefault="001C6D16" w:rsidP="001C6D16">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4C186BA4" w14:textId="79AAA7CF" w:rsidR="001C6D16" w:rsidRPr="001C6D16" w:rsidRDefault="001C6D16" w:rsidP="001C6D16">
      <w:pPr>
        <w:pStyle w:val="Akapitzlist"/>
        <w:numPr>
          <w:ilvl w:val="2"/>
          <w:numId w:val="8"/>
        </w:numPr>
        <w:tabs>
          <w:tab w:val="left" w:pos="0"/>
          <w:tab w:val="left" w:pos="426"/>
        </w:tabs>
        <w:spacing w:after="0"/>
        <w:ind w:left="426"/>
        <w:jc w:val="both"/>
        <w:rPr>
          <w:rFonts w:ascii="Times New Roman" w:hAnsi="Times New Roman" w:cs="Times New Roman"/>
        </w:rPr>
      </w:pPr>
      <w:bookmarkStart w:id="13" w:name="_Hlk190252959"/>
      <w:r w:rsidRPr="001C6D16">
        <w:rPr>
          <w:rFonts w:ascii="Times New Roman" w:hAnsi="Times New Roman" w:cs="Times New Roman"/>
          <w:b/>
          <w:sz w:val="24"/>
          <w:szCs w:val="24"/>
        </w:rPr>
        <w:t>Dostawa roślin, uzupełnienie podłoża, nasadzenia uzupełniające, pielęgnacja i utrzymanie roślin ozdobnych na zagospodarowanych skwerkach położonych na terenie</w:t>
      </w:r>
      <w:r w:rsidRPr="001C6D16">
        <w:rPr>
          <w:rFonts w:ascii="Times New Roman" w:hAnsi="Times New Roman" w:cs="Times New Roman"/>
          <w:b/>
          <w:color w:val="000000"/>
          <w:sz w:val="24"/>
          <w:szCs w:val="24"/>
        </w:rPr>
        <w:t xml:space="preserve"> miasta Sztum - powierzchnia około </w:t>
      </w:r>
      <w:proofErr w:type="gramStart"/>
      <w:r w:rsidRPr="001C6D16">
        <w:rPr>
          <w:rFonts w:ascii="Times New Roman" w:hAnsi="Times New Roman" w:cs="Times New Roman"/>
          <w:b/>
          <w:color w:val="000000"/>
          <w:sz w:val="24"/>
          <w:szCs w:val="24"/>
        </w:rPr>
        <w:t xml:space="preserve">1800  </w:t>
      </w:r>
      <w:proofErr w:type="spellStart"/>
      <w:r w:rsidRPr="001C6D16">
        <w:rPr>
          <w:rFonts w:ascii="Times New Roman" w:hAnsi="Times New Roman" w:cs="Times New Roman"/>
          <w:b/>
          <w:color w:val="000000"/>
          <w:sz w:val="24"/>
          <w:szCs w:val="24"/>
        </w:rPr>
        <w:t>m</w:t>
      </w:r>
      <w:proofErr w:type="gramEnd"/>
      <w:r w:rsidRPr="001C6D16">
        <w:rPr>
          <w:rFonts w:ascii="Times New Roman" w:hAnsi="Times New Roman" w:cs="Times New Roman"/>
          <w:b/>
          <w:color w:val="000000"/>
          <w:sz w:val="24"/>
          <w:szCs w:val="24"/>
          <w:vertAlign w:val="superscript"/>
        </w:rPr>
        <w:t>2</w:t>
      </w:r>
      <w:proofErr w:type="spellEnd"/>
      <w:r w:rsidRPr="001C6D16">
        <w:rPr>
          <w:rFonts w:ascii="Times New Roman" w:hAnsi="Times New Roman" w:cs="Times New Roman"/>
          <w:b/>
          <w:color w:val="000000"/>
          <w:sz w:val="24"/>
          <w:szCs w:val="24"/>
        </w:rPr>
        <w:t xml:space="preserve">, </w:t>
      </w:r>
      <w:r w:rsidRPr="001C6D16">
        <w:rPr>
          <w:rFonts w:ascii="Times New Roman" w:hAnsi="Times New Roman" w:cs="Times New Roman"/>
          <w:color w:val="000000"/>
          <w:sz w:val="24"/>
          <w:szCs w:val="24"/>
        </w:rPr>
        <w:t>obejmująca:</w:t>
      </w:r>
    </w:p>
    <w:bookmarkEnd w:id="13"/>
    <w:p w14:paraId="5FE65AE0" w14:textId="77777777" w:rsidR="001C6D16" w:rsidRPr="003D3D34" w:rsidRDefault="001C6D16" w:rsidP="001C6D16">
      <w:pPr>
        <w:widowControl w:val="0"/>
        <w:tabs>
          <w:tab w:val="left" w:pos="284"/>
          <w:tab w:val="left" w:pos="720"/>
        </w:tabs>
        <w:suppressAutoHyphens/>
        <w:spacing w:after="0" w:line="120" w:lineRule="atLeast"/>
        <w:ind w:left="426"/>
        <w:jc w:val="both"/>
        <w:rPr>
          <w:rFonts w:ascii="Times New Roman" w:eastAsia="Times New Roman" w:hAnsi="Times New Roman" w:cs="Times New Roman"/>
          <w:color w:val="000000"/>
          <w:sz w:val="24"/>
          <w:szCs w:val="24"/>
          <w:vertAlign w:val="superscript"/>
          <w:lang w:eastAsia="ar-SA"/>
        </w:rPr>
      </w:pPr>
    </w:p>
    <w:p w14:paraId="23393D96" w14:textId="4C32702F" w:rsidR="001C6D16" w:rsidRPr="001C6D16" w:rsidRDefault="001C6D16" w:rsidP="001C6D16">
      <w:pPr>
        <w:pStyle w:val="Akapitzlist"/>
        <w:widowControl w:val="0"/>
        <w:numPr>
          <w:ilvl w:val="4"/>
          <w:numId w:val="8"/>
        </w:numPr>
        <w:tabs>
          <w:tab w:val="left" w:pos="567"/>
        </w:tabs>
        <w:spacing w:after="0" w:line="120" w:lineRule="atLeast"/>
        <w:ind w:left="426" w:hanging="284"/>
        <w:jc w:val="both"/>
        <w:rPr>
          <w:rFonts w:ascii="Times New Roman" w:eastAsia="Times New Roman" w:hAnsi="Times New Roman" w:cs="Times New Roman"/>
          <w:sz w:val="24"/>
          <w:szCs w:val="24"/>
        </w:rPr>
      </w:pPr>
      <w:r w:rsidRPr="001C6D16">
        <w:rPr>
          <w:rFonts w:ascii="Times New Roman" w:eastAsia="Times New Roman" w:hAnsi="Times New Roman" w:cs="Times New Roman"/>
          <w:sz w:val="24"/>
          <w:szCs w:val="24"/>
        </w:rPr>
        <w:t xml:space="preserve">Działka nr 635 obręb II w Sztumie, Rondo Powiśla </w:t>
      </w:r>
      <w:proofErr w:type="gramStart"/>
      <w:r w:rsidRPr="001C6D16">
        <w:rPr>
          <w:rFonts w:ascii="Times New Roman" w:eastAsia="Times New Roman" w:hAnsi="Times New Roman" w:cs="Times New Roman"/>
          <w:sz w:val="24"/>
          <w:szCs w:val="24"/>
        </w:rPr>
        <w:t>oraz  skwerki</w:t>
      </w:r>
      <w:proofErr w:type="gramEnd"/>
      <w:r w:rsidRPr="001C6D16">
        <w:rPr>
          <w:rFonts w:ascii="Times New Roman" w:eastAsia="Times New Roman" w:hAnsi="Times New Roman" w:cs="Times New Roman"/>
          <w:sz w:val="24"/>
          <w:szCs w:val="24"/>
        </w:rPr>
        <w:t xml:space="preserve"> przy Rondzie Powiśla - łączna powierzchnia około 320 </w:t>
      </w:r>
      <w:proofErr w:type="spellStart"/>
      <w:r w:rsidRPr="001C6D16">
        <w:rPr>
          <w:rFonts w:ascii="Times New Roman" w:eastAsia="Times New Roman" w:hAnsi="Times New Roman" w:cs="Times New Roman"/>
          <w:sz w:val="24"/>
          <w:szCs w:val="24"/>
        </w:rPr>
        <w:t>m</w:t>
      </w:r>
      <w:r w:rsidRPr="001C6D16">
        <w:rPr>
          <w:rFonts w:ascii="Times New Roman" w:eastAsia="Times New Roman" w:hAnsi="Times New Roman" w:cs="Times New Roman"/>
          <w:sz w:val="24"/>
          <w:szCs w:val="24"/>
          <w:vertAlign w:val="superscript"/>
        </w:rPr>
        <w:t>2</w:t>
      </w:r>
      <w:proofErr w:type="spellEnd"/>
    </w:p>
    <w:p w14:paraId="65FC60C8" w14:textId="77777777" w:rsidR="001C6D16" w:rsidRPr="003D3D34"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522/5 obręb </w:t>
      </w:r>
      <w:proofErr w:type="gramStart"/>
      <w:r w:rsidRPr="003D3D34">
        <w:rPr>
          <w:rFonts w:ascii="Times New Roman" w:eastAsia="Times New Roman" w:hAnsi="Times New Roman" w:cs="Times New Roman"/>
          <w:sz w:val="24"/>
          <w:szCs w:val="24"/>
          <w:lang w:eastAsia="ar-SA"/>
        </w:rPr>
        <w:t>II  w</w:t>
      </w:r>
      <w:proofErr w:type="gramEnd"/>
      <w:r w:rsidRPr="003D3D34">
        <w:rPr>
          <w:rFonts w:ascii="Times New Roman" w:eastAsia="Times New Roman" w:hAnsi="Times New Roman" w:cs="Times New Roman"/>
          <w:sz w:val="24"/>
          <w:szCs w:val="24"/>
          <w:lang w:eastAsia="ar-SA"/>
        </w:rPr>
        <w:t xml:space="preserve"> Sztumie teren obok Lipskiego – powierzchnia ok. 120 </w:t>
      </w:r>
      <w:proofErr w:type="spellStart"/>
      <w:r w:rsidRPr="003D3D34">
        <w:rPr>
          <w:rFonts w:ascii="Times New Roman" w:eastAsia="Times New Roman" w:hAnsi="Times New Roman" w:cs="Times New Roman"/>
          <w:color w:val="000000"/>
          <w:sz w:val="24"/>
          <w:szCs w:val="24"/>
          <w:lang w:eastAsia="ar-SA"/>
        </w:rPr>
        <w:t>m</w:t>
      </w:r>
      <w:r w:rsidRPr="003D3D34">
        <w:rPr>
          <w:rFonts w:ascii="Times New Roman" w:eastAsia="Times New Roman" w:hAnsi="Times New Roman" w:cs="Times New Roman"/>
          <w:color w:val="000000"/>
          <w:sz w:val="24"/>
          <w:szCs w:val="24"/>
          <w:vertAlign w:val="superscript"/>
          <w:lang w:eastAsia="ar-SA"/>
        </w:rPr>
        <w:t>2</w:t>
      </w:r>
      <w:proofErr w:type="spellEnd"/>
    </w:p>
    <w:p w14:paraId="1E19C8D4" w14:textId="77777777" w:rsidR="001C6D16" w:rsidRPr="003D3D34"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213, 412, 635 obręb </w:t>
      </w:r>
      <w:proofErr w:type="gramStart"/>
      <w:r w:rsidRPr="003D3D34">
        <w:rPr>
          <w:rFonts w:ascii="Times New Roman" w:eastAsia="Times New Roman" w:hAnsi="Times New Roman" w:cs="Times New Roman"/>
          <w:sz w:val="24"/>
          <w:szCs w:val="24"/>
          <w:lang w:eastAsia="ar-SA"/>
        </w:rPr>
        <w:t>II  w</w:t>
      </w:r>
      <w:proofErr w:type="gramEnd"/>
      <w:r w:rsidRPr="003D3D34">
        <w:rPr>
          <w:rFonts w:ascii="Times New Roman" w:eastAsia="Times New Roman" w:hAnsi="Times New Roman" w:cs="Times New Roman"/>
          <w:sz w:val="24"/>
          <w:szCs w:val="24"/>
          <w:lang w:eastAsia="ar-SA"/>
        </w:rPr>
        <w:t xml:space="preserve"> Sztumie, Rondo pod Dębami oraz skwerki przy Rondzie pod Dębami łączna powierzchnia około 580 </w:t>
      </w:r>
      <w:proofErr w:type="spellStart"/>
      <w:r w:rsidRPr="003D3D34">
        <w:rPr>
          <w:rFonts w:ascii="Times New Roman" w:eastAsia="Times New Roman" w:hAnsi="Times New Roman" w:cs="Times New Roman"/>
          <w:sz w:val="24"/>
          <w:szCs w:val="24"/>
          <w:lang w:eastAsia="ar-SA"/>
        </w:rPr>
        <w:t>m</w:t>
      </w:r>
      <w:r w:rsidRPr="003D3D34">
        <w:rPr>
          <w:rFonts w:ascii="Times New Roman" w:eastAsia="Times New Roman" w:hAnsi="Times New Roman" w:cs="Times New Roman"/>
          <w:sz w:val="24"/>
          <w:szCs w:val="24"/>
          <w:vertAlign w:val="superscript"/>
          <w:lang w:eastAsia="ar-SA"/>
        </w:rPr>
        <w:t>2</w:t>
      </w:r>
      <w:proofErr w:type="spellEnd"/>
      <w:r w:rsidRPr="003D3D34">
        <w:rPr>
          <w:rFonts w:ascii="Times New Roman" w:eastAsia="Times New Roman" w:hAnsi="Times New Roman" w:cs="Times New Roman"/>
          <w:sz w:val="24"/>
          <w:szCs w:val="24"/>
          <w:lang w:eastAsia="ar-SA"/>
        </w:rPr>
        <w:t>:</w:t>
      </w:r>
    </w:p>
    <w:p w14:paraId="5E3A1D45" w14:textId="77777777" w:rsidR="001C6D16" w:rsidRPr="003D3D34"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151, 152, 121/1, 121/2 obręb II w Sztumie, Rondo na Przedzamczu + wysepki, łączna powierzchnia około 480 </w:t>
      </w:r>
      <w:proofErr w:type="spellStart"/>
      <w:r w:rsidRPr="003D3D34">
        <w:rPr>
          <w:rFonts w:ascii="Times New Roman" w:eastAsia="Times New Roman" w:hAnsi="Times New Roman" w:cs="Times New Roman"/>
          <w:sz w:val="24"/>
          <w:szCs w:val="24"/>
          <w:lang w:eastAsia="ar-SA"/>
        </w:rPr>
        <w:t>m</w:t>
      </w:r>
      <w:r w:rsidRPr="003D3D34">
        <w:rPr>
          <w:rFonts w:ascii="Times New Roman" w:eastAsia="Times New Roman" w:hAnsi="Times New Roman" w:cs="Times New Roman"/>
          <w:sz w:val="24"/>
          <w:szCs w:val="24"/>
          <w:vertAlign w:val="superscript"/>
          <w:lang w:eastAsia="ar-SA"/>
        </w:rPr>
        <w:t>2</w:t>
      </w:r>
      <w:proofErr w:type="spellEnd"/>
      <w:r w:rsidRPr="003D3D34">
        <w:rPr>
          <w:rFonts w:ascii="Times New Roman" w:eastAsia="Times New Roman" w:hAnsi="Times New Roman" w:cs="Times New Roman"/>
          <w:sz w:val="24"/>
          <w:szCs w:val="24"/>
          <w:lang w:eastAsia="ar-SA"/>
        </w:rPr>
        <w:t>:</w:t>
      </w:r>
    </w:p>
    <w:p w14:paraId="7681B901" w14:textId="77777777" w:rsidR="001C6D16" w:rsidRPr="003D3D34"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496/</w:t>
      </w:r>
      <w:proofErr w:type="gramStart"/>
      <w:r w:rsidRPr="003D3D34">
        <w:rPr>
          <w:rFonts w:ascii="Times New Roman" w:eastAsia="Times New Roman" w:hAnsi="Times New Roman" w:cs="Times New Roman"/>
          <w:sz w:val="24"/>
          <w:szCs w:val="24"/>
          <w:lang w:eastAsia="ar-SA"/>
        </w:rPr>
        <w:t>3  obręb</w:t>
      </w:r>
      <w:proofErr w:type="gramEnd"/>
      <w:r w:rsidRPr="003D3D34">
        <w:rPr>
          <w:rFonts w:ascii="Times New Roman" w:eastAsia="Times New Roman" w:hAnsi="Times New Roman" w:cs="Times New Roman"/>
          <w:sz w:val="24"/>
          <w:szCs w:val="24"/>
          <w:lang w:eastAsia="ar-SA"/>
        </w:rPr>
        <w:t xml:space="preserve"> II w Sztumie, Teren przy Urzędzie, łączna powierzchnia około 170 </w:t>
      </w:r>
      <w:proofErr w:type="spellStart"/>
      <w:r w:rsidRPr="003D3D34">
        <w:rPr>
          <w:rFonts w:ascii="Times New Roman" w:eastAsia="Times New Roman" w:hAnsi="Times New Roman" w:cs="Times New Roman"/>
          <w:sz w:val="24"/>
          <w:szCs w:val="24"/>
          <w:lang w:eastAsia="ar-SA"/>
        </w:rPr>
        <w:t>m</w:t>
      </w:r>
      <w:r w:rsidRPr="003D3D34">
        <w:rPr>
          <w:rFonts w:ascii="Times New Roman" w:eastAsia="Times New Roman" w:hAnsi="Times New Roman" w:cs="Times New Roman"/>
          <w:sz w:val="24"/>
          <w:szCs w:val="24"/>
          <w:vertAlign w:val="superscript"/>
          <w:lang w:eastAsia="ar-SA"/>
        </w:rPr>
        <w:t>2</w:t>
      </w:r>
      <w:proofErr w:type="spellEnd"/>
      <w:r w:rsidRPr="003D3D34">
        <w:rPr>
          <w:rFonts w:ascii="Times New Roman" w:eastAsia="Times New Roman" w:hAnsi="Times New Roman" w:cs="Times New Roman"/>
          <w:sz w:val="24"/>
          <w:szCs w:val="24"/>
          <w:lang w:eastAsia="ar-SA"/>
        </w:rPr>
        <w:t>:</w:t>
      </w:r>
    </w:p>
    <w:p w14:paraId="69A34C81" w14:textId="77777777" w:rsidR="001C6D16"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410 obręb II w Sztumie, teren obok kapliczki, 130 </w:t>
      </w:r>
      <w:proofErr w:type="spellStart"/>
      <w:r w:rsidRPr="003D3D34">
        <w:rPr>
          <w:rFonts w:ascii="Times New Roman" w:eastAsia="Times New Roman" w:hAnsi="Times New Roman" w:cs="Times New Roman"/>
          <w:sz w:val="24"/>
          <w:szCs w:val="24"/>
          <w:lang w:eastAsia="ar-SA"/>
        </w:rPr>
        <w:t>m2</w:t>
      </w:r>
      <w:proofErr w:type="spellEnd"/>
      <w:r w:rsidRPr="003D3D34">
        <w:rPr>
          <w:rFonts w:ascii="Times New Roman" w:eastAsia="Times New Roman" w:hAnsi="Times New Roman" w:cs="Times New Roman"/>
          <w:sz w:val="24"/>
          <w:szCs w:val="24"/>
          <w:lang w:eastAsia="ar-SA"/>
        </w:rPr>
        <w:t xml:space="preserve">, </w:t>
      </w:r>
    </w:p>
    <w:p w14:paraId="38BAD57E" w14:textId="77777777" w:rsidR="001C6D16" w:rsidRPr="003D3D34" w:rsidRDefault="001C6D16" w:rsidP="001C6D16">
      <w:pPr>
        <w:widowControl w:val="0"/>
        <w:tabs>
          <w:tab w:val="left" w:pos="567"/>
          <w:tab w:val="left" w:pos="720"/>
        </w:tabs>
        <w:suppressAutoHyphens/>
        <w:spacing w:after="0" w:line="120" w:lineRule="atLeast"/>
        <w:ind w:left="426"/>
        <w:jc w:val="both"/>
        <w:rPr>
          <w:rFonts w:ascii="Times New Roman" w:eastAsia="Times New Roman" w:hAnsi="Times New Roman" w:cs="Times New Roman"/>
          <w:sz w:val="24"/>
          <w:szCs w:val="24"/>
          <w:lang w:eastAsia="ar-SA"/>
        </w:rPr>
      </w:pPr>
    </w:p>
    <w:p w14:paraId="729D1A70" w14:textId="77777777" w:rsidR="001C6D16" w:rsidRPr="006F5A22" w:rsidRDefault="001C6D16" w:rsidP="001C6D16">
      <w:pPr>
        <w:widowControl w:val="0"/>
        <w:tabs>
          <w:tab w:val="left" w:pos="284"/>
          <w:tab w:val="left" w:pos="720"/>
        </w:tabs>
        <w:suppressAutoHyphens/>
        <w:spacing w:after="0" w:line="120" w:lineRule="atLeast"/>
        <w:jc w:val="both"/>
        <w:rPr>
          <w:rFonts w:ascii="Times New Roman" w:eastAsia="Times New Roman" w:hAnsi="Times New Roman" w:cs="Times New Roman"/>
          <w:b/>
          <w:bCs/>
          <w:sz w:val="24"/>
          <w:szCs w:val="24"/>
          <w:lang w:eastAsia="ar-SA"/>
        </w:rPr>
      </w:pPr>
      <w:r w:rsidRPr="006F5A22">
        <w:rPr>
          <w:rFonts w:ascii="Times New Roman" w:eastAsia="Times New Roman" w:hAnsi="Times New Roman" w:cs="Times New Roman"/>
          <w:b/>
          <w:bCs/>
          <w:sz w:val="24"/>
          <w:szCs w:val="24"/>
          <w:lang w:eastAsia="ar-SA"/>
        </w:rPr>
        <w:t>Wymagania ilościowe</w:t>
      </w:r>
    </w:p>
    <w:p w14:paraId="100C2876" w14:textId="77777777" w:rsidR="001C6D16" w:rsidRPr="003D3D34" w:rsidRDefault="001C6D16" w:rsidP="001C6D16">
      <w:pPr>
        <w:widowControl w:val="0"/>
        <w:tabs>
          <w:tab w:val="left" w:pos="284"/>
          <w:tab w:val="left" w:pos="720"/>
        </w:tabs>
        <w:suppressAutoHyphens/>
        <w:spacing w:after="0" w:line="120" w:lineRule="atLeast"/>
        <w:jc w:val="both"/>
        <w:rPr>
          <w:rFonts w:ascii="Times New Roman" w:eastAsia="Times New Roman" w:hAnsi="Times New Roman" w:cs="Times New Roman"/>
          <w:sz w:val="24"/>
          <w:szCs w:val="24"/>
          <w:lang w:eastAsia="ar-SA"/>
        </w:rPr>
      </w:pPr>
    </w:p>
    <w:p w14:paraId="3D78EE64" w14:textId="1588ADA9" w:rsidR="001C6D16" w:rsidRPr="001C6D16" w:rsidRDefault="001C6D16" w:rsidP="001C6D16">
      <w:pPr>
        <w:pStyle w:val="Akapitzlist"/>
        <w:numPr>
          <w:ilvl w:val="4"/>
          <w:numId w:val="8"/>
        </w:numPr>
        <w:tabs>
          <w:tab w:val="left" w:pos="284"/>
        </w:tabs>
        <w:spacing w:after="0"/>
        <w:ind w:left="426"/>
        <w:jc w:val="both"/>
        <w:rPr>
          <w:rFonts w:ascii="Times New Roman" w:hAnsi="Times New Roman" w:cs="Times New Roman"/>
          <w:b/>
          <w:bCs/>
          <w:sz w:val="24"/>
          <w:szCs w:val="24"/>
        </w:rPr>
      </w:pPr>
      <w:r w:rsidRPr="001C6D16">
        <w:rPr>
          <w:rFonts w:ascii="Times New Roman" w:hAnsi="Times New Roman" w:cs="Times New Roman"/>
          <w:b/>
          <w:bCs/>
          <w:sz w:val="24"/>
          <w:szCs w:val="24"/>
        </w:rPr>
        <w:t xml:space="preserve">Działka nr 635 obręb II w Sztumie, Rondo Powiśla oraz skwerki przy Rondzie Powiśla, łączna powierzchnia około 320 </w:t>
      </w:r>
      <w:proofErr w:type="spellStart"/>
      <w:r w:rsidRPr="001C6D16">
        <w:rPr>
          <w:rFonts w:ascii="Times New Roman" w:hAnsi="Times New Roman" w:cs="Times New Roman"/>
          <w:b/>
          <w:bCs/>
          <w:sz w:val="24"/>
          <w:szCs w:val="24"/>
        </w:rPr>
        <w:t>m</w:t>
      </w:r>
      <w:r w:rsidRPr="001C6D16">
        <w:rPr>
          <w:rFonts w:ascii="Times New Roman" w:hAnsi="Times New Roman" w:cs="Times New Roman"/>
          <w:b/>
          <w:bCs/>
          <w:sz w:val="24"/>
          <w:szCs w:val="24"/>
          <w:vertAlign w:val="superscript"/>
        </w:rPr>
        <w:t>2</w:t>
      </w:r>
      <w:proofErr w:type="spellEnd"/>
      <w:r w:rsidRPr="001C6D16">
        <w:rPr>
          <w:rFonts w:ascii="Times New Roman" w:hAnsi="Times New Roman" w:cs="Times New Roman"/>
          <w:b/>
          <w:bCs/>
          <w:sz w:val="24"/>
          <w:szCs w:val="24"/>
        </w:rPr>
        <w:t>:</w:t>
      </w:r>
    </w:p>
    <w:p w14:paraId="635E3CA8" w14:textId="77777777" w:rsidR="001C6D16" w:rsidRPr="003D3D34" w:rsidRDefault="001C6D16" w:rsidP="001C6D16">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149DA11"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 Roślinność, tabela 1</w:t>
      </w:r>
      <w:r>
        <w:rPr>
          <w:rFonts w:ascii="Times New Roman" w:eastAsia="SimSun" w:hAnsi="Times New Roman" w:cs="Times New Roman"/>
          <w:sz w:val="24"/>
          <w:szCs w:val="24"/>
          <w:lang w:eastAsia="ar-SA"/>
        </w:rPr>
        <w:t>).</w:t>
      </w:r>
      <w:r w:rsidRPr="003D3D34">
        <w:rPr>
          <w:rFonts w:ascii="Times New Roman" w:eastAsia="SimSun" w:hAnsi="Times New Roman" w:cs="Times New Roman"/>
          <w:sz w:val="24"/>
          <w:szCs w:val="24"/>
          <w:lang w:eastAsia="ar-SA"/>
        </w:rPr>
        <w:t>1:</w:t>
      </w:r>
    </w:p>
    <w:tbl>
      <w:tblPr>
        <w:tblW w:w="9102" w:type="dxa"/>
        <w:tblInd w:w="55" w:type="dxa"/>
        <w:tblLayout w:type="fixed"/>
        <w:tblCellMar>
          <w:left w:w="55" w:type="dxa"/>
          <w:right w:w="55" w:type="dxa"/>
        </w:tblCellMar>
        <w:tblLook w:val="0000" w:firstRow="0" w:lastRow="0" w:firstColumn="0" w:lastColumn="0" w:noHBand="0" w:noVBand="0"/>
      </w:tblPr>
      <w:tblGrid>
        <w:gridCol w:w="576"/>
        <w:gridCol w:w="2968"/>
        <w:gridCol w:w="1787"/>
        <w:gridCol w:w="1787"/>
        <w:gridCol w:w="1984"/>
      </w:tblGrid>
      <w:tr w:rsidR="001C6D16" w:rsidRPr="003D3D34" w14:paraId="644D2F0D" w14:textId="77777777" w:rsidTr="005E178D">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793F7A44" w14:textId="77777777" w:rsidR="001C6D16" w:rsidRPr="00313234"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Lp.</w:t>
            </w:r>
          </w:p>
        </w:tc>
        <w:tc>
          <w:tcPr>
            <w:tcW w:w="2968" w:type="dxa"/>
            <w:tcBorders>
              <w:top w:val="single" w:sz="1" w:space="0" w:color="000000"/>
              <w:left w:val="single" w:sz="1" w:space="0" w:color="000000"/>
              <w:bottom w:val="single" w:sz="1" w:space="0" w:color="000000"/>
            </w:tcBorders>
            <w:shd w:val="clear" w:color="auto" w:fill="FFFFFF"/>
            <w:vAlign w:val="center"/>
          </w:tcPr>
          <w:p w14:paraId="13427678" w14:textId="77777777" w:rsidR="001C6D16" w:rsidRPr="00313234"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Nazwa gatunku</w:t>
            </w:r>
          </w:p>
        </w:tc>
        <w:tc>
          <w:tcPr>
            <w:tcW w:w="1787" w:type="dxa"/>
            <w:tcBorders>
              <w:top w:val="single" w:sz="1" w:space="0" w:color="000000"/>
              <w:left w:val="single" w:sz="1" w:space="0" w:color="000000"/>
              <w:bottom w:val="single" w:sz="1" w:space="0" w:color="000000"/>
              <w:right w:val="single" w:sz="1" w:space="0" w:color="000000"/>
            </w:tcBorders>
            <w:shd w:val="clear" w:color="auto" w:fill="FFFFFF"/>
          </w:tcPr>
          <w:p w14:paraId="77C7A57E" w14:textId="77777777" w:rsidR="001C6D16" w:rsidRPr="00AF25AC"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833059">
              <w:rPr>
                <w:rFonts w:ascii="Times New Roman" w:eastAsia="SimSun" w:hAnsi="Times New Roman" w:cs="Times New Roman"/>
                <w:b/>
                <w:bCs/>
                <w:sz w:val="24"/>
                <w:szCs w:val="24"/>
                <w:lang w:eastAsia="ar-SA"/>
              </w:rPr>
              <w:t>Ilość roślin istniejących nominalna</w:t>
            </w:r>
          </w:p>
        </w:tc>
        <w:tc>
          <w:tcPr>
            <w:tcW w:w="1787" w:type="dxa"/>
            <w:tcBorders>
              <w:top w:val="single" w:sz="1" w:space="0" w:color="000000"/>
              <w:left w:val="single" w:sz="1" w:space="0" w:color="000000"/>
              <w:bottom w:val="single" w:sz="1" w:space="0" w:color="000000"/>
            </w:tcBorders>
            <w:shd w:val="clear" w:color="auto" w:fill="FFFFFF"/>
            <w:vAlign w:val="center"/>
          </w:tcPr>
          <w:p w14:paraId="4124D30D" w14:textId="77777777" w:rsidR="001C6D16" w:rsidRPr="00313234"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 xml:space="preserve">Ilość </w:t>
            </w:r>
            <w:proofErr w:type="gramStart"/>
            <w:r w:rsidRPr="00AF25AC">
              <w:rPr>
                <w:rFonts w:ascii="Times New Roman" w:eastAsia="SimSun" w:hAnsi="Times New Roman" w:cs="Times New Roman"/>
                <w:b/>
                <w:bCs/>
                <w:sz w:val="24"/>
                <w:szCs w:val="24"/>
                <w:lang w:eastAsia="ar-SA"/>
              </w:rPr>
              <w:t>przewidziana  do</w:t>
            </w:r>
            <w:proofErr w:type="gramEnd"/>
            <w:r w:rsidRPr="00AF25AC">
              <w:rPr>
                <w:rFonts w:ascii="Times New Roman" w:eastAsia="SimSun" w:hAnsi="Times New Roman" w:cs="Times New Roman"/>
                <w:b/>
                <w:bCs/>
                <w:sz w:val="24"/>
                <w:szCs w:val="24"/>
                <w:lang w:eastAsia="ar-SA"/>
              </w:rPr>
              <w:t xml:space="preserve"> </w:t>
            </w:r>
            <w:proofErr w:type="spellStart"/>
            <w:r w:rsidRPr="00AF25AC">
              <w:rPr>
                <w:rFonts w:ascii="Times New Roman" w:eastAsia="SimSun" w:hAnsi="Times New Roman" w:cs="Times New Roman"/>
                <w:b/>
                <w:bCs/>
                <w:sz w:val="24"/>
                <w:szCs w:val="24"/>
                <w:lang w:eastAsia="ar-SA"/>
              </w:rPr>
              <w:t>nasadzeń</w:t>
            </w:r>
            <w:proofErr w:type="spellEnd"/>
            <w:r>
              <w:rPr>
                <w:rFonts w:ascii="Times New Roman" w:eastAsia="SimSun" w:hAnsi="Times New Roman" w:cs="Times New Roman"/>
                <w:b/>
                <w:bCs/>
                <w:sz w:val="24"/>
                <w:szCs w:val="24"/>
                <w:lang w:eastAsia="ar-SA"/>
              </w:rPr>
              <w:t xml:space="preserve"> uzupełniających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CC1725D" w14:textId="77777777" w:rsidR="001C6D16" w:rsidRPr="00313234"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W</w:t>
            </w:r>
            <w:r>
              <w:rPr>
                <w:rFonts w:ascii="Times New Roman" w:eastAsia="SimSun" w:hAnsi="Times New Roman" w:cs="Times New Roman"/>
                <w:b/>
                <w:bCs/>
                <w:sz w:val="24"/>
                <w:szCs w:val="24"/>
                <w:lang w:eastAsia="ar-SA"/>
              </w:rPr>
              <w:t>ymagane cechy roślin</w:t>
            </w:r>
          </w:p>
        </w:tc>
      </w:tr>
      <w:tr w:rsidR="001C6D16" w:rsidRPr="003D3D34" w14:paraId="03D2FB72" w14:textId="77777777" w:rsidTr="005E178D">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0012FAB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2968" w:type="dxa"/>
            <w:tcBorders>
              <w:top w:val="single" w:sz="1" w:space="0" w:color="000000"/>
              <w:left w:val="single" w:sz="1" w:space="0" w:color="000000"/>
              <w:bottom w:val="single" w:sz="1" w:space="0" w:color="000000"/>
            </w:tcBorders>
            <w:shd w:val="clear" w:color="auto" w:fill="FFFFFF"/>
            <w:vAlign w:val="center"/>
          </w:tcPr>
          <w:p w14:paraId="7327FA2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Bukszpan pospolity „Faulkner”</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FB5215B" w14:textId="77777777" w:rsidR="001C6D16"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266 </w:t>
            </w:r>
            <w:proofErr w:type="spellStart"/>
            <w:r>
              <w:rPr>
                <w:rFonts w:ascii="Times New Roman" w:eastAsia="SimSun" w:hAnsi="Times New Roman" w:cs="Times New Roman"/>
                <w:sz w:val="24"/>
                <w:szCs w:val="24"/>
                <w:lang w:eastAsia="ar-SA"/>
              </w:rPr>
              <w:t>szt</w:t>
            </w:r>
            <w:proofErr w:type="spellEnd"/>
          </w:p>
        </w:tc>
        <w:tc>
          <w:tcPr>
            <w:tcW w:w="1787" w:type="dxa"/>
            <w:tcBorders>
              <w:top w:val="single" w:sz="1" w:space="0" w:color="000000"/>
              <w:left w:val="single" w:sz="1" w:space="0" w:color="000000"/>
              <w:bottom w:val="single" w:sz="1" w:space="0" w:color="000000"/>
            </w:tcBorders>
            <w:shd w:val="clear" w:color="auto" w:fill="FFFFFF"/>
            <w:vAlign w:val="center"/>
          </w:tcPr>
          <w:p w14:paraId="42CD908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32E572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 xml:space="preserve">wys. zbliżona do pozostałych istniejących </w:t>
            </w:r>
          </w:p>
        </w:tc>
      </w:tr>
      <w:tr w:rsidR="001C6D16" w:rsidRPr="003D3D34" w14:paraId="48AB952B" w14:textId="77777777" w:rsidTr="005E178D">
        <w:trPr>
          <w:trHeight w:val="968"/>
        </w:trPr>
        <w:tc>
          <w:tcPr>
            <w:tcW w:w="576" w:type="dxa"/>
            <w:tcBorders>
              <w:top w:val="single" w:sz="1" w:space="0" w:color="000000"/>
              <w:left w:val="single" w:sz="1" w:space="0" w:color="000000"/>
              <w:bottom w:val="single" w:sz="1" w:space="0" w:color="000000"/>
            </w:tcBorders>
            <w:shd w:val="clear" w:color="auto" w:fill="FFFFFF"/>
            <w:vAlign w:val="center"/>
          </w:tcPr>
          <w:p w14:paraId="5004EA5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2968" w:type="dxa"/>
            <w:tcBorders>
              <w:top w:val="single" w:sz="1" w:space="0" w:color="000000"/>
              <w:left w:val="single" w:sz="1" w:space="0" w:color="000000"/>
              <w:bottom w:val="single" w:sz="1" w:space="0" w:color="000000"/>
            </w:tcBorders>
            <w:shd w:val="clear" w:color="auto" w:fill="FFFFFF"/>
            <w:vAlign w:val="center"/>
          </w:tcPr>
          <w:p w14:paraId="679E6EE8"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Berberys </w:t>
            </w:r>
            <w:proofErr w:type="spellStart"/>
            <w:r w:rsidRPr="003D3D34">
              <w:rPr>
                <w:rFonts w:ascii="Times New Roman" w:eastAsia="SimSun" w:hAnsi="Times New Roman" w:cs="Times New Roman"/>
                <w:sz w:val="24"/>
                <w:szCs w:val="24"/>
                <w:lang w:eastAsia="ar-SA"/>
              </w:rPr>
              <w:t>thunberga</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Tiny</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gold</w:t>
            </w:r>
            <w:proofErr w:type="spellEnd"/>
            <w:r w:rsidRPr="003D3D34">
              <w:rPr>
                <w:rFonts w:ascii="Times New Roman" w:eastAsia="SimSun" w:hAnsi="Times New Roman" w:cs="Times New Roman"/>
                <w:sz w:val="24"/>
                <w:szCs w:val="24"/>
                <w:lang w:eastAsia="ar-SA"/>
              </w:rPr>
              <w:t>”</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411A4AE" w14:textId="77777777" w:rsidR="001C6D16"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150 </w:t>
            </w:r>
            <w:proofErr w:type="spellStart"/>
            <w:r>
              <w:rPr>
                <w:rFonts w:ascii="Times New Roman" w:eastAsia="SimSun" w:hAnsi="Times New Roman" w:cs="Times New Roman"/>
                <w:sz w:val="24"/>
                <w:szCs w:val="24"/>
                <w:lang w:eastAsia="ar-SA"/>
              </w:rPr>
              <w:t>szt</w:t>
            </w:r>
            <w:proofErr w:type="spellEnd"/>
          </w:p>
        </w:tc>
        <w:tc>
          <w:tcPr>
            <w:tcW w:w="1787" w:type="dxa"/>
            <w:tcBorders>
              <w:top w:val="single" w:sz="1" w:space="0" w:color="000000"/>
              <w:left w:val="single" w:sz="1" w:space="0" w:color="000000"/>
              <w:bottom w:val="single" w:sz="1" w:space="0" w:color="000000"/>
            </w:tcBorders>
            <w:shd w:val="clear" w:color="auto" w:fill="FFFFFF"/>
            <w:vAlign w:val="center"/>
          </w:tcPr>
          <w:p w14:paraId="73E77E5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2E7260E"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r w:rsidR="001C6D16" w:rsidRPr="003D3D34" w14:paraId="24706564" w14:textId="77777777" w:rsidTr="005E178D">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7986614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2968" w:type="dxa"/>
            <w:tcBorders>
              <w:top w:val="single" w:sz="1" w:space="0" w:color="000000"/>
              <w:left w:val="single" w:sz="1" w:space="0" w:color="000000"/>
              <w:bottom w:val="single" w:sz="1" w:space="0" w:color="000000"/>
            </w:tcBorders>
            <w:shd w:val="clear" w:color="auto" w:fill="FFFFFF"/>
            <w:vAlign w:val="center"/>
          </w:tcPr>
          <w:p w14:paraId="334F6FCF"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Budleja Davida „</w:t>
            </w:r>
            <w:proofErr w:type="spellStart"/>
            <w:r w:rsidRPr="003D3D34">
              <w:rPr>
                <w:rFonts w:ascii="Times New Roman" w:eastAsia="SimSun" w:hAnsi="Times New Roman" w:cs="Times New Roman"/>
                <w:sz w:val="24"/>
                <w:szCs w:val="24"/>
                <w:lang w:eastAsia="ar-SA"/>
              </w:rPr>
              <w:t>Rocketstar</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Indigo</w:t>
            </w:r>
            <w:proofErr w:type="spellEnd"/>
            <w:r w:rsidRPr="003D3D34">
              <w:rPr>
                <w:rFonts w:ascii="Times New Roman" w:eastAsia="SimSun" w:hAnsi="Times New Roman" w:cs="Times New Roman"/>
                <w:sz w:val="24"/>
                <w:szCs w:val="24"/>
                <w:lang w:eastAsia="ar-SA"/>
              </w:rPr>
              <w:t>”</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98131E4" w14:textId="77777777" w:rsidR="001C6D16"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334 </w:t>
            </w:r>
            <w:proofErr w:type="spellStart"/>
            <w:r>
              <w:rPr>
                <w:rFonts w:ascii="Times New Roman" w:eastAsia="SimSun" w:hAnsi="Times New Roman" w:cs="Times New Roman"/>
                <w:sz w:val="24"/>
                <w:szCs w:val="24"/>
                <w:lang w:eastAsia="ar-SA"/>
              </w:rPr>
              <w:t>szt</w:t>
            </w:r>
            <w:proofErr w:type="spellEnd"/>
          </w:p>
        </w:tc>
        <w:tc>
          <w:tcPr>
            <w:tcW w:w="1787" w:type="dxa"/>
            <w:tcBorders>
              <w:top w:val="single" w:sz="1" w:space="0" w:color="000000"/>
              <w:left w:val="single" w:sz="1" w:space="0" w:color="000000"/>
              <w:bottom w:val="single" w:sz="1" w:space="0" w:color="000000"/>
            </w:tcBorders>
            <w:shd w:val="clear" w:color="auto" w:fill="FFFFFF"/>
            <w:vAlign w:val="center"/>
          </w:tcPr>
          <w:p w14:paraId="3C63BB90"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91F64F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r w:rsidR="001C6D16" w:rsidRPr="003D3D34" w14:paraId="28201A9C" w14:textId="77777777" w:rsidTr="005E178D">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06EE802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4.</w:t>
            </w:r>
          </w:p>
        </w:tc>
        <w:tc>
          <w:tcPr>
            <w:tcW w:w="2968" w:type="dxa"/>
            <w:tcBorders>
              <w:top w:val="single" w:sz="1" w:space="0" w:color="000000"/>
              <w:left w:val="single" w:sz="1" w:space="0" w:color="000000"/>
              <w:bottom w:val="single" w:sz="1" w:space="0" w:color="000000"/>
            </w:tcBorders>
            <w:shd w:val="clear" w:color="auto" w:fill="FFFFFF"/>
            <w:vAlign w:val="center"/>
          </w:tcPr>
          <w:p w14:paraId="06B61A7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Hakonechloa</w:t>
            </w:r>
            <w:proofErr w:type="spellEnd"/>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3218AEB" w14:textId="77777777" w:rsidR="001C6D16"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436 </w:t>
            </w:r>
            <w:proofErr w:type="spellStart"/>
            <w:r>
              <w:rPr>
                <w:rFonts w:ascii="Times New Roman" w:eastAsia="SimSun" w:hAnsi="Times New Roman" w:cs="Times New Roman"/>
                <w:sz w:val="24"/>
                <w:szCs w:val="24"/>
                <w:lang w:eastAsia="ar-SA"/>
              </w:rPr>
              <w:t>szt</w:t>
            </w:r>
            <w:proofErr w:type="spellEnd"/>
          </w:p>
        </w:tc>
        <w:tc>
          <w:tcPr>
            <w:tcW w:w="1787" w:type="dxa"/>
            <w:tcBorders>
              <w:top w:val="single" w:sz="1" w:space="0" w:color="000000"/>
              <w:left w:val="single" w:sz="1" w:space="0" w:color="000000"/>
              <w:bottom w:val="single" w:sz="1" w:space="0" w:color="000000"/>
            </w:tcBorders>
            <w:shd w:val="clear" w:color="auto" w:fill="FFFFFF"/>
            <w:vAlign w:val="center"/>
          </w:tcPr>
          <w:p w14:paraId="08DB046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543E11E"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bl>
    <w:p w14:paraId="72A99CEC" w14:textId="77777777" w:rsidR="001C6D16" w:rsidRDefault="001C6D16" w:rsidP="001C6D16">
      <w:pPr>
        <w:suppressAutoHyphens/>
        <w:spacing w:after="0" w:line="100" w:lineRule="atLeast"/>
        <w:rPr>
          <w:rFonts w:ascii="Times New Roman" w:eastAsia="SimSun" w:hAnsi="Times New Roman" w:cs="Times New Roman"/>
          <w:sz w:val="24"/>
          <w:szCs w:val="24"/>
          <w:lang w:eastAsia="ar-SA"/>
        </w:rPr>
      </w:pPr>
    </w:p>
    <w:p w14:paraId="6FF60A29" w14:textId="77777777" w:rsidR="001C6D16" w:rsidRDefault="001C6D16" w:rsidP="001C6D16">
      <w:pPr>
        <w:suppressAutoHyphens/>
        <w:spacing w:after="0" w:line="100" w:lineRule="atLeast"/>
        <w:rPr>
          <w:rFonts w:ascii="Times New Roman" w:eastAsia="SimSun" w:hAnsi="Times New Roman" w:cs="Times New Roman"/>
          <w:sz w:val="24"/>
          <w:szCs w:val="24"/>
          <w:lang w:eastAsia="ar-SA"/>
        </w:rPr>
      </w:pPr>
    </w:p>
    <w:p w14:paraId="4CF0AD9F"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484187CD"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Materiał, tabela 1</w:t>
      </w:r>
      <w:r>
        <w:rPr>
          <w:rFonts w:ascii="Times New Roman" w:eastAsia="SimSun" w:hAnsi="Times New Roman" w:cs="Times New Roman"/>
          <w:sz w:val="24"/>
          <w:szCs w:val="24"/>
          <w:lang w:eastAsia="ar-SA"/>
        </w:rPr>
        <w:t>).</w:t>
      </w:r>
      <w:r w:rsidRPr="003D3D34">
        <w:rPr>
          <w:rFonts w:ascii="Times New Roman" w:eastAsia="SimSun" w:hAnsi="Times New Roman" w:cs="Times New Roman"/>
          <w:sz w:val="24"/>
          <w:szCs w:val="24"/>
          <w:lang w:eastAsia="ar-SA"/>
        </w:rPr>
        <w:t>2</w:t>
      </w:r>
    </w:p>
    <w:tbl>
      <w:tblPr>
        <w:tblW w:w="9077" w:type="dxa"/>
        <w:tblInd w:w="55" w:type="dxa"/>
        <w:tblLayout w:type="fixed"/>
        <w:tblCellMar>
          <w:left w:w="55" w:type="dxa"/>
          <w:right w:w="55" w:type="dxa"/>
        </w:tblCellMar>
        <w:tblLook w:val="0000" w:firstRow="0" w:lastRow="0" w:firstColumn="0" w:lastColumn="0" w:noHBand="0" w:noVBand="0"/>
      </w:tblPr>
      <w:tblGrid>
        <w:gridCol w:w="494"/>
        <w:gridCol w:w="4893"/>
        <w:gridCol w:w="3690"/>
      </w:tblGrid>
      <w:tr w:rsidR="001C6D16" w:rsidRPr="003D3D34" w14:paraId="75489E53"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1503918D"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Lp.</w:t>
            </w:r>
          </w:p>
        </w:tc>
        <w:tc>
          <w:tcPr>
            <w:tcW w:w="4893" w:type="dxa"/>
            <w:tcBorders>
              <w:top w:val="single" w:sz="1" w:space="0" w:color="000000"/>
              <w:left w:val="single" w:sz="1" w:space="0" w:color="000000"/>
              <w:bottom w:val="single" w:sz="1" w:space="0" w:color="000000"/>
            </w:tcBorders>
            <w:shd w:val="clear" w:color="auto" w:fill="FFFFFF"/>
            <w:vAlign w:val="center"/>
          </w:tcPr>
          <w:p w14:paraId="44F38C0A"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Rodzaj materiału</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E502FDA"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 xml:space="preserve">Ilość materiałów </w:t>
            </w:r>
            <w:proofErr w:type="gramStart"/>
            <w:r w:rsidRPr="00AF25AC">
              <w:rPr>
                <w:rFonts w:ascii="Times New Roman" w:eastAsia="SimSun" w:hAnsi="Times New Roman" w:cs="Times New Roman"/>
                <w:b/>
                <w:bCs/>
                <w:sz w:val="24"/>
                <w:szCs w:val="24"/>
                <w:lang w:eastAsia="ar-SA"/>
              </w:rPr>
              <w:t>przewidziana  do</w:t>
            </w:r>
            <w:proofErr w:type="gramEnd"/>
            <w:r w:rsidRPr="00AF25AC">
              <w:rPr>
                <w:rFonts w:ascii="Times New Roman" w:eastAsia="SimSun" w:hAnsi="Times New Roman" w:cs="Times New Roman"/>
                <w:b/>
                <w:bCs/>
                <w:sz w:val="24"/>
                <w:szCs w:val="24"/>
                <w:lang w:eastAsia="ar-SA"/>
              </w:rPr>
              <w:t xml:space="preserve"> uzupełnienia braków</w:t>
            </w:r>
          </w:p>
        </w:tc>
      </w:tr>
      <w:tr w:rsidR="001C6D16" w:rsidRPr="003D3D34" w14:paraId="7CBA6BB1"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7DEED813"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893" w:type="dxa"/>
            <w:tcBorders>
              <w:top w:val="single" w:sz="1" w:space="0" w:color="000000"/>
              <w:left w:val="single" w:sz="1" w:space="0" w:color="000000"/>
              <w:bottom w:val="single" w:sz="1" w:space="0" w:color="000000"/>
            </w:tcBorders>
            <w:shd w:val="clear" w:color="auto" w:fill="FFFFFF"/>
            <w:vAlign w:val="center"/>
          </w:tcPr>
          <w:p w14:paraId="4EE44FE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Ziemia urodzajna</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7DA4CA0"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111,3 </w:t>
            </w:r>
            <w:proofErr w:type="spellStart"/>
            <w:r>
              <w:rPr>
                <w:rFonts w:ascii="Times New Roman" w:eastAsia="SimSun" w:hAnsi="Times New Roman" w:cs="Times New Roman"/>
                <w:sz w:val="24"/>
                <w:szCs w:val="24"/>
                <w:lang w:eastAsia="ar-SA"/>
              </w:rPr>
              <w:t>m³</w:t>
            </w:r>
            <w:proofErr w:type="spellEnd"/>
          </w:p>
        </w:tc>
      </w:tr>
      <w:tr w:rsidR="001C6D16" w:rsidRPr="003D3D34" w14:paraId="0E6C8E36"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16C24FC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893" w:type="dxa"/>
            <w:tcBorders>
              <w:top w:val="single" w:sz="1" w:space="0" w:color="000000"/>
              <w:left w:val="single" w:sz="1" w:space="0" w:color="000000"/>
              <w:bottom w:val="single" w:sz="1" w:space="0" w:color="000000"/>
            </w:tcBorders>
            <w:shd w:val="clear" w:color="auto" w:fill="FFFFFF"/>
            <w:vAlign w:val="center"/>
          </w:tcPr>
          <w:p w14:paraId="377B3D1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Geowł</w:t>
            </w:r>
            <w:r w:rsidRPr="003D3D34">
              <w:rPr>
                <w:rFonts w:ascii="Times New Roman" w:eastAsia="SimSun" w:hAnsi="Times New Roman" w:cs="Times New Roman"/>
                <w:sz w:val="24"/>
                <w:szCs w:val="24"/>
                <w:lang w:val="en-US" w:eastAsia="ar-SA"/>
              </w:rPr>
              <w:t>óknina</w:t>
            </w:r>
            <w:proofErr w:type="spellEnd"/>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DE467BE"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50 </w:t>
            </w:r>
            <w:proofErr w:type="spellStart"/>
            <w:r>
              <w:rPr>
                <w:rFonts w:ascii="Times New Roman" w:eastAsia="SimSun" w:hAnsi="Times New Roman" w:cs="Times New Roman"/>
                <w:sz w:val="24"/>
                <w:szCs w:val="24"/>
                <w:lang w:eastAsia="ar-SA"/>
              </w:rPr>
              <w:t>m²</w:t>
            </w:r>
            <w:proofErr w:type="spellEnd"/>
          </w:p>
        </w:tc>
      </w:tr>
      <w:tr w:rsidR="001C6D16" w:rsidRPr="003D3D34" w14:paraId="120B0C64"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75986B3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893" w:type="dxa"/>
            <w:tcBorders>
              <w:top w:val="single" w:sz="1" w:space="0" w:color="000000"/>
              <w:left w:val="single" w:sz="1" w:space="0" w:color="000000"/>
              <w:bottom w:val="single" w:sz="1" w:space="0" w:color="000000"/>
            </w:tcBorders>
            <w:shd w:val="clear" w:color="auto" w:fill="FFFFFF"/>
            <w:vAlign w:val="center"/>
          </w:tcPr>
          <w:p w14:paraId="7355B5E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o frakcji 16-32 mm</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A315808"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7,75 t</w:t>
            </w:r>
          </w:p>
        </w:tc>
      </w:tr>
    </w:tbl>
    <w:p w14:paraId="4CE717DE" w14:textId="77777777" w:rsidR="001C6D16" w:rsidRPr="003D3D34"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588B7AAF" w14:textId="77777777" w:rsidR="001C6D16" w:rsidRPr="003D3D34"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79EE8002" w14:textId="31D8A701" w:rsidR="001C6D16" w:rsidRPr="008C0138" w:rsidRDefault="001C6D16" w:rsidP="008C0138">
      <w:pPr>
        <w:pStyle w:val="Akapitzlist"/>
        <w:numPr>
          <w:ilvl w:val="1"/>
          <w:numId w:val="8"/>
        </w:numPr>
        <w:tabs>
          <w:tab w:val="left" w:pos="0"/>
          <w:tab w:val="left" w:pos="284"/>
          <w:tab w:val="left" w:pos="426"/>
        </w:tabs>
        <w:spacing w:after="0"/>
        <w:ind w:left="0"/>
        <w:jc w:val="both"/>
        <w:rPr>
          <w:rFonts w:ascii="Times New Roman" w:hAnsi="Times New Roman" w:cs="Times New Roman"/>
          <w:b/>
          <w:bCs/>
          <w:sz w:val="24"/>
          <w:szCs w:val="24"/>
        </w:rPr>
      </w:pPr>
      <w:r w:rsidRPr="008C0138">
        <w:rPr>
          <w:rFonts w:ascii="Times New Roman" w:hAnsi="Times New Roman" w:cs="Times New Roman"/>
          <w:b/>
          <w:bCs/>
          <w:sz w:val="24"/>
          <w:szCs w:val="24"/>
        </w:rPr>
        <w:t xml:space="preserve">działka nr 522/5 obręb </w:t>
      </w:r>
      <w:proofErr w:type="gramStart"/>
      <w:r w:rsidRPr="008C0138">
        <w:rPr>
          <w:rFonts w:ascii="Times New Roman" w:hAnsi="Times New Roman" w:cs="Times New Roman"/>
          <w:b/>
          <w:bCs/>
          <w:sz w:val="24"/>
          <w:szCs w:val="24"/>
        </w:rPr>
        <w:t>II  w</w:t>
      </w:r>
      <w:proofErr w:type="gramEnd"/>
      <w:r w:rsidRPr="008C0138">
        <w:rPr>
          <w:rFonts w:ascii="Times New Roman" w:hAnsi="Times New Roman" w:cs="Times New Roman"/>
          <w:b/>
          <w:bCs/>
          <w:sz w:val="24"/>
          <w:szCs w:val="24"/>
        </w:rPr>
        <w:t xml:space="preserve"> Sztumie ( teren obok Lipskiego) – powierzchnia ok. 120 </w:t>
      </w:r>
      <w:proofErr w:type="spellStart"/>
      <w:r w:rsidRPr="008C0138">
        <w:rPr>
          <w:rFonts w:ascii="Times New Roman" w:hAnsi="Times New Roman" w:cs="Times New Roman"/>
          <w:b/>
          <w:bCs/>
          <w:sz w:val="24"/>
          <w:szCs w:val="24"/>
        </w:rPr>
        <w:t>m</w:t>
      </w:r>
      <w:r w:rsidRPr="008C0138">
        <w:rPr>
          <w:rFonts w:ascii="Times New Roman" w:hAnsi="Times New Roman" w:cs="Times New Roman"/>
          <w:b/>
          <w:bCs/>
          <w:sz w:val="24"/>
          <w:szCs w:val="24"/>
          <w:vertAlign w:val="superscript"/>
        </w:rPr>
        <w:t>2</w:t>
      </w:r>
      <w:proofErr w:type="spellEnd"/>
      <w:r w:rsidRPr="008C0138">
        <w:rPr>
          <w:rFonts w:ascii="Times New Roman" w:hAnsi="Times New Roman" w:cs="Times New Roman"/>
          <w:b/>
          <w:bCs/>
          <w:sz w:val="24"/>
          <w:szCs w:val="24"/>
        </w:rPr>
        <w:t>:</w:t>
      </w:r>
    </w:p>
    <w:p w14:paraId="4DB1D745" w14:textId="77777777" w:rsidR="001C6D16" w:rsidRPr="003D3D34" w:rsidRDefault="001C6D16" w:rsidP="001C6D16">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A9C465D"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Roślinność tabela </w:t>
      </w:r>
      <w:r>
        <w:rPr>
          <w:rFonts w:ascii="Times New Roman" w:eastAsia="SimSun" w:hAnsi="Times New Roman" w:cs="Times New Roman"/>
          <w:sz w:val="24"/>
          <w:szCs w:val="24"/>
          <w:lang w:eastAsia="ar-SA"/>
        </w:rPr>
        <w:t>2).1</w:t>
      </w:r>
    </w:p>
    <w:tbl>
      <w:tblPr>
        <w:tblW w:w="9072" w:type="dxa"/>
        <w:tblInd w:w="55" w:type="dxa"/>
        <w:tblLayout w:type="fixed"/>
        <w:tblCellMar>
          <w:left w:w="55" w:type="dxa"/>
          <w:right w:w="55" w:type="dxa"/>
        </w:tblCellMar>
        <w:tblLook w:val="0000" w:firstRow="0" w:lastRow="0" w:firstColumn="0" w:lastColumn="0" w:noHBand="0" w:noVBand="0"/>
      </w:tblPr>
      <w:tblGrid>
        <w:gridCol w:w="503"/>
        <w:gridCol w:w="3041"/>
        <w:gridCol w:w="1418"/>
        <w:gridCol w:w="2268"/>
        <w:gridCol w:w="1842"/>
      </w:tblGrid>
      <w:tr w:rsidR="001C6D16" w:rsidRPr="003D3D34" w14:paraId="1E4B6679"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18441E87"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Lp.</w:t>
            </w:r>
          </w:p>
        </w:tc>
        <w:tc>
          <w:tcPr>
            <w:tcW w:w="3041" w:type="dxa"/>
            <w:tcBorders>
              <w:top w:val="single" w:sz="1" w:space="0" w:color="000000"/>
              <w:left w:val="single" w:sz="1" w:space="0" w:color="000000"/>
              <w:bottom w:val="single" w:sz="1" w:space="0" w:color="000000"/>
            </w:tcBorders>
            <w:shd w:val="clear" w:color="auto" w:fill="FFFFFF"/>
            <w:vAlign w:val="center"/>
          </w:tcPr>
          <w:p w14:paraId="0853D220"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Nazwa gatunku</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2B0C821"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Ilość roślin istniejących nominalna</w:t>
            </w:r>
          </w:p>
        </w:tc>
        <w:tc>
          <w:tcPr>
            <w:tcW w:w="2268" w:type="dxa"/>
            <w:tcBorders>
              <w:top w:val="single" w:sz="1" w:space="0" w:color="000000"/>
              <w:left w:val="single" w:sz="1" w:space="0" w:color="000000"/>
              <w:bottom w:val="single" w:sz="1" w:space="0" w:color="000000"/>
            </w:tcBorders>
            <w:shd w:val="clear" w:color="auto" w:fill="FFFFFF"/>
            <w:vAlign w:val="center"/>
          </w:tcPr>
          <w:p w14:paraId="22FA5DCD"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 xml:space="preserve">Ilość </w:t>
            </w:r>
            <w:proofErr w:type="gramStart"/>
            <w:r w:rsidRPr="00BD2355">
              <w:rPr>
                <w:rFonts w:ascii="Times New Roman" w:eastAsia="SimSun" w:hAnsi="Times New Roman" w:cs="Times New Roman"/>
                <w:b/>
                <w:bCs/>
                <w:sz w:val="24"/>
                <w:szCs w:val="24"/>
                <w:lang w:eastAsia="ar-SA"/>
              </w:rPr>
              <w:t>przewidziana  do</w:t>
            </w:r>
            <w:proofErr w:type="gramEnd"/>
            <w:r w:rsidRPr="00BD2355">
              <w:rPr>
                <w:rFonts w:ascii="Times New Roman" w:eastAsia="SimSun" w:hAnsi="Times New Roman" w:cs="Times New Roman"/>
                <w:b/>
                <w:bCs/>
                <w:sz w:val="24"/>
                <w:szCs w:val="24"/>
                <w:lang w:eastAsia="ar-SA"/>
              </w:rPr>
              <w:t xml:space="preserve"> uzupełnienia braków/wymiany roślin</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9ED43B5"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Wymagane cechy rośliny</w:t>
            </w:r>
          </w:p>
        </w:tc>
      </w:tr>
      <w:tr w:rsidR="001C6D16" w:rsidRPr="003D3D34" w14:paraId="546527DF"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DA7033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3041" w:type="dxa"/>
            <w:tcBorders>
              <w:top w:val="single" w:sz="1" w:space="0" w:color="000000"/>
              <w:left w:val="single" w:sz="1" w:space="0" w:color="000000"/>
              <w:bottom w:val="single" w:sz="1" w:space="0" w:color="000000"/>
            </w:tcBorders>
            <w:shd w:val="clear" w:color="auto" w:fill="FFFFFF"/>
            <w:vAlign w:val="center"/>
          </w:tcPr>
          <w:p w14:paraId="1B32B42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pospolity 'Green </w:t>
            </w:r>
            <w:proofErr w:type="spellStart"/>
            <w:r w:rsidRPr="003D3D34">
              <w:rPr>
                <w:rFonts w:ascii="Times New Roman" w:eastAsia="SimSun" w:hAnsi="Times New Roman" w:cs="Times New Roman"/>
                <w:sz w:val="24"/>
                <w:szCs w:val="24"/>
                <w:lang w:eastAsia="ar-SA"/>
              </w:rPr>
              <w:t>Carpet</w:t>
            </w:r>
            <w:proofErr w:type="spellEnd"/>
            <w:r w:rsidRPr="003D3D34">
              <w:rPr>
                <w:rFonts w:ascii="Times New Roman" w:eastAsia="SimSun" w:hAnsi="Times New Roman" w:cs="Times New Roman"/>
                <w:sz w:val="24"/>
                <w:szCs w:val="24"/>
                <w:lang w:eastAsia="ar-SA"/>
              </w:rPr>
              <w:t>'</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33673AC"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18szt</w:t>
            </w:r>
            <w:proofErr w:type="spellEnd"/>
            <w:r w:rsidRPr="003D3D34">
              <w:rPr>
                <w:rFonts w:ascii="Times New Roman" w:eastAsia="SimSun" w:hAnsi="Times New Roman" w:cs="Times New Roman"/>
                <w:sz w:val="24"/>
                <w:szCs w:val="24"/>
                <w:lang w:eastAsia="ar-SA"/>
              </w:rPr>
              <w:t>.</w:t>
            </w:r>
          </w:p>
        </w:tc>
        <w:tc>
          <w:tcPr>
            <w:tcW w:w="2268" w:type="dxa"/>
            <w:tcBorders>
              <w:top w:val="single" w:sz="1" w:space="0" w:color="000000"/>
              <w:left w:val="single" w:sz="1" w:space="0" w:color="000000"/>
              <w:bottom w:val="single" w:sz="1" w:space="0" w:color="000000"/>
            </w:tcBorders>
            <w:shd w:val="clear" w:color="auto" w:fill="FFFFFF"/>
            <w:vAlign w:val="center"/>
          </w:tcPr>
          <w:p w14:paraId="5B003ABD"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2DA59C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DB2EE19" w14:textId="77777777" w:rsidR="001C6D16" w:rsidRPr="003D3D34" w:rsidRDefault="001C6D16" w:rsidP="005E178D">
            <w:pPr>
              <w:suppressAutoHyphens/>
              <w:snapToGrid w:val="0"/>
              <w:spacing w:after="0" w:line="100" w:lineRule="atLeast"/>
              <w:jc w:val="center"/>
              <w:rPr>
                <w:rFonts w:ascii="Times New Roman" w:eastAsia="SimSun" w:hAnsi="Times New Roman" w:cs="Times New Roman"/>
                <w:sz w:val="24"/>
                <w:szCs w:val="24"/>
                <w:lang w:eastAsia="ar-SA"/>
              </w:rPr>
            </w:pPr>
          </w:p>
        </w:tc>
      </w:tr>
      <w:tr w:rsidR="001C6D16" w:rsidRPr="003D3D34" w14:paraId="5B392A4F" w14:textId="77777777" w:rsidTr="005E178D">
        <w:trPr>
          <w:trHeight w:val="533"/>
        </w:trPr>
        <w:tc>
          <w:tcPr>
            <w:tcW w:w="503" w:type="dxa"/>
            <w:tcBorders>
              <w:top w:val="single" w:sz="1" w:space="0" w:color="000000"/>
              <w:left w:val="single" w:sz="1" w:space="0" w:color="000000"/>
              <w:bottom w:val="single" w:sz="1" w:space="0" w:color="000000"/>
            </w:tcBorders>
            <w:shd w:val="clear" w:color="auto" w:fill="FFFFFF"/>
            <w:vAlign w:val="center"/>
          </w:tcPr>
          <w:p w14:paraId="47B77A5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3041" w:type="dxa"/>
            <w:tcBorders>
              <w:top w:val="single" w:sz="1" w:space="0" w:color="000000"/>
              <w:left w:val="single" w:sz="1" w:space="0" w:color="000000"/>
              <w:bottom w:val="single" w:sz="1" w:space="0" w:color="000000"/>
            </w:tcBorders>
            <w:shd w:val="clear" w:color="auto" w:fill="FFFFFF"/>
            <w:vAlign w:val="center"/>
          </w:tcPr>
          <w:p w14:paraId="64DD3DC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Trzcinnik ostro kwiatowy Karl </w:t>
            </w:r>
            <w:proofErr w:type="spellStart"/>
            <w:r w:rsidRPr="003D3D34">
              <w:rPr>
                <w:rFonts w:ascii="Times New Roman" w:eastAsia="SimSun" w:hAnsi="Times New Roman" w:cs="Times New Roman"/>
                <w:sz w:val="24"/>
                <w:szCs w:val="24"/>
                <w:lang w:eastAsia="ar-SA"/>
              </w:rPr>
              <w:t>Forester</w:t>
            </w:r>
            <w:proofErr w:type="spellEnd"/>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69739BC" w14:textId="77777777" w:rsidR="001C6D16" w:rsidRPr="003D3D34" w:rsidRDefault="001C6D16" w:rsidP="005E178D">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40 szt.</w:t>
            </w:r>
          </w:p>
        </w:tc>
        <w:tc>
          <w:tcPr>
            <w:tcW w:w="2268" w:type="dxa"/>
            <w:tcBorders>
              <w:top w:val="single" w:sz="1" w:space="0" w:color="000000"/>
              <w:left w:val="single" w:sz="1" w:space="0" w:color="000000"/>
              <w:bottom w:val="single" w:sz="1" w:space="0" w:color="000000"/>
            </w:tcBorders>
            <w:shd w:val="clear" w:color="auto" w:fill="FFFFFF"/>
            <w:vAlign w:val="center"/>
          </w:tcPr>
          <w:p w14:paraId="428E973F" w14:textId="77777777" w:rsidR="001C6D16" w:rsidRPr="003D3D34" w:rsidRDefault="001C6D16" w:rsidP="005E178D">
            <w:pPr>
              <w:suppressAutoHyphens/>
              <w:snapToGrid w:val="0"/>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34D1D55"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06B30B9" w14:textId="77777777" w:rsidR="001C6D16" w:rsidRPr="003D3D34" w:rsidRDefault="001C6D16" w:rsidP="005E178D">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1C6D16" w:rsidRPr="003D3D34" w14:paraId="7EB8D53F"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3B18F15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3041" w:type="dxa"/>
            <w:tcBorders>
              <w:top w:val="single" w:sz="1" w:space="0" w:color="000000"/>
              <w:left w:val="single" w:sz="1" w:space="0" w:color="000000"/>
              <w:bottom w:val="single" w:sz="1" w:space="0" w:color="000000"/>
            </w:tcBorders>
            <w:shd w:val="clear" w:color="auto" w:fill="FFFFFF"/>
            <w:vAlign w:val="center"/>
          </w:tcPr>
          <w:p w14:paraId="46EF6BE0"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Jeżówka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A0A3EF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65 szt.</w:t>
            </w:r>
          </w:p>
        </w:tc>
        <w:tc>
          <w:tcPr>
            <w:tcW w:w="2268" w:type="dxa"/>
            <w:tcBorders>
              <w:top w:val="single" w:sz="1" w:space="0" w:color="000000"/>
              <w:left w:val="single" w:sz="1" w:space="0" w:color="000000"/>
              <w:bottom w:val="single" w:sz="1" w:space="0" w:color="000000"/>
            </w:tcBorders>
            <w:shd w:val="clear" w:color="auto" w:fill="FFFFFF"/>
            <w:vAlign w:val="center"/>
          </w:tcPr>
          <w:p w14:paraId="261EC50E"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57A617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42F9A842"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        </w:t>
            </w:r>
            <w:r w:rsidRPr="003D3D34">
              <w:rPr>
                <w:rFonts w:ascii="Times New Roman" w:eastAsia="SimSun" w:hAnsi="Times New Roman" w:cs="Times New Roman"/>
                <w:sz w:val="24"/>
                <w:szCs w:val="24"/>
                <w:lang w:eastAsia="ar-SA"/>
              </w:rPr>
              <w:t>2 pędy</w:t>
            </w:r>
          </w:p>
        </w:tc>
      </w:tr>
      <w:tr w:rsidR="001C6D16" w:rsidRPr="003D3D34" w14:paraId="0C410CB7"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13D9D9F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3041" w:type="dxa"/>
            <w:tcBorders>
              <w:top w:val="single" w:sz="1" w:space="0" w:color="000000"/>
              <w:left w:val="single" w:sz="1" w:space="0" w:color="000000"/>
              <w:bottom w:val="single" w:sz="1" w:space="0" w:color="000000"/>
            </w:tcBorders>
            <w:shd w:val="clear" w:color="auto" w:fill="FFFFFF"/>
            <w:vAlign w:val="center"/>
          </w:tcPr>
          <w:p w14:paraId="278B6073"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Lawenda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8FFEA7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60 szt.</w:t>
            </w:r>
          </w:p>
        </w:tc>
        <w:tc>
          <w:tcPr>
            <w:tcW w:w="2268" w:type="dxa"/>
            <w:tcBorders>
              <w:top w:val="single" w:sz="1" w:space="0" w:color="000000"/>
              <w:left w:val="single" w:sz="1" w:space="0" w:color="000000"/>
              <w:bottom w:val="single" w:sz="1" w:space="0" w:color="000000"/>
            </w:tcBorders>
            <w:shd w:val="clear" w:color="auto" w:fill="FFFFFF"/>
            <w:vAlign w:val="center"/>
          </w:tcPr>
          <w:p w14:paraId="7CD2335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7086A3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08DFC97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1C6D16" w:rsidRPr="003D3D34" w14:paraId="1B4098EB"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36916F38"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3041" w:type="dxa"/>
            <w:tcBorders>
              <w:top w:val="single" w:sz="1" w:space="0" w:color="000000"/>
              <w:left w:val="single" w:sz="1" w:space="0" w:color="000000"/>
              <w:bottom w:val="single" w:sz="1" w:space="0" w:color="000000"/>
            </w:tcBorders>
            <w:shd w:val="clear" w:color="auto" w:fill="FFFFFF"/>
            <w:vAlign w:val="center"/>
          </w:tcPr>
          <w:p w14:paraId="04648DA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Hortensja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09B6FD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20 szt.</w:t>
            </w:r>
          </w:p>
        </w:tc>
        <w:tc>
          <w:tcPr>
            <w:tcW w:w="2268" w:type="dxa"/>
            <w:tcBorders>
              <w:top w:val="single" w:sz="1" w:space="0" w:color="000000"/>
              <w:left w:val="single" w:sz="1" w:space="0" w:color="000000"/>
              <w:bottom w:val="single" w:sz="1" w:space="0" w:color="000000"/>
            </w:tcBorders>
            <w:shd w:val="clear" w:color="auto" w:fill="FFFFFF"/>
            <w:vAlign w:val="center"/>
          </w:tcPr>
          <w:p w14:paraId="061DCCE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04B0FFD"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AB134B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1C6D16" w:rsidRPr="003D3D34" w14:paraId="74A3F6A1"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18371E9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3041" w:type="dxa"/>
            <w:tcBorders>
              <w:top w:val="single" w:sz="1" w:space="0" w:color="000000"/>
              <w:left w:val="single" w:sz="1" w:space="0" w:color="000000"/>
              <w:bottom w:val="single" w:sz="1" w:space="0" w:color="000000"/>
            </w:tcBorders>
            <w:shd w:val="clear" w:color="auto" w:fill="FFFFFF"/>
            <w:vAlign w:val="center"/>
          </w:tcPr>
          <w:p w14:paraId="159CD7E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Rozplenica</w:t>
            </w:r>
            <w:proofErr w:type="spellEnd"/>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D128A7C"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30 szt.</w:t>
            </w:r>
          </w:p>
        </w:tc>
        <w:tc>
          <w:tcPr>
            <w:tcW w:w="2268" w:type="dxa"/>
            <w:tcBorders>
              <w:top w:val="single" w:sz="1" w:space="0" w:color="000000"/>
              <w:left w:val="single" w:sz="1" w:space="0" w:color="000000"/>
              <w:bottom w:val="single" w:sz="1" w:space="0" w:color="000000"/>
            </w:tcBorders>
            <w:shd w:val="clear" w:color="auto" w:fill="FFFFFF"/>
            <w:vAlign w:val="center"/>
          </w:tcPr>
          <w:p w14:paraId="0B57964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A2D1CD3"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6FB7AE3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1C6D16" w:rsidRPr="003D3D34" w14:paraId="415A351D"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51397F9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3041" w:type="dxa"/>
            <w:tcBorders>
              <w:top w:val="single" w:sz="1" w:space="0" w:color="000000"/>
              <w:left w:val="single" w:sz="1" w:space="0" w:color="000000"/>
              <w:bottom w:val="single" w:sz="1" w:space="0" w:color="000000"/>
            </w:tcBorders>
            <w:shd w:val="clear" w:color="auto" w:fill="FFFFFF"/>
            <w:vAlign w:val="center"/>
          </w:tcPr>
          <w:p w14:paraId="25E09C7F"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Śliwa wiśniowa ,,</w:t>
            </w:r>
            <w:proofErr w:type="spellStart"/>
            <w:r w:rsidRPr="003D3D34">
              <w:rPr>
                <w:rFonts w:ascii="Times New Roman" w:eastAsia="SimSun" w:hAnsi="Times New Roman" w:cs="Times New Roman"/>
                <w:sz w:val="24"/>
                <w:szCs w:val="24"/>
                <w:lang w:eastAsia="ar-SA"/>
              </w:rPr>
              <w:t>Nigra</w:t>
            </w:r>
            <w:proofErr w:type="spellEnd"/>
            <w:r w:rsidRPr="003D3D34">
              <w:rPr>
                <w:rFonts w:ascii="Times New Roman" w:eastAsia="SimSun" w:hAnsi="Times New Roman" w:cs="Times New Roman"/>
                <w:sz w:val="24"/>
                <w:szCs w:val="24"/>
                <w:lang w:eastAsia="ar-SA"/>
              </w:rPr>
              <w:t xml:space="preserve"> „</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4E08968"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 szt.</w:t>
            </w:r>
          </w:p>
        </w:tc>
        <w:tc>
          <w:tcPr>
            <w:tcW w:w="2268" w:type="dxa"/>
            <w:tcBorders>
              <w:top w:val="single" w:sz="1" w:space="0" w:color="000000"/>
              <w:left w:val="single" w:sz="1" w:space="0" w:color="000000"/>
              <w:bottom w:val="single" w:sz="1" w:space="0" w:color="000000"/>
            </w:tcBorders>
            <w:shd w:val="clear" w:color="auto" w:fill="FFFFFF"/>
            <w:vAlign w:val="center"/>
          </w:tcPr>
          <w:p w14:paraId="2504296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BB45CD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bl>
    <w:p w14:paraId="3CB47C4B"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73110C27"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700C3C3C"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Pr>
          <w:rFonts w:ascii="Times New Roman" w:eastAsia="SimSun" w:hAnsi="Times New Roman" w:cs="Times New Roman"/>
          <w:sz w:val="24"/>
          <w:szCs w:val="24"/>
          <w:lang w:eastAsia="ar-SA"/>
        </w:rPr>
        <w:t>2).2</w:t>
      </w:r>
    </w:p>
    <w:tbl>
      <w:tblPr>
        <w:tblW w:w="9214" w:type="dxa"/>
        <w:tblInd w:w="55" w:type="dxa"/>
        <w:tblLayout w:type="fixed"/>
        <w:tblCellMar>
          <w:left w:w="55" w:type="dxa"/>
          <w:right w:w="55" w:type="dxa"/>
        </w:tblCellMar>
        <w:tblLook w:val="0000" w:firstRow="0" w:lastRow="0" w:firstColumn="0" w:lastColumn="0" w:noHBand="0" w:noVBand="0"/>
      </w:tblPr>
      <w:tblGrid>
        <w:gridCol w:w="494"/>
        <w:gridCol w:w="4184"/>
        <w:gridCol w:w="4536"/>
      </w:tblGrid>
      <w:tr w:rsidR="001C6D16" w:rsidRPr="003D3D34" w14:paraId="4CFC090A"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206FC49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7AD63D0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07F13E9F"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Ilość materiałów </w:t>
            </w:r>
            <w:proofErr w:type="gramStart"/>
            <w:r w:rsidRPr="003D3D34">
              <w:rPr>
                <w:rFonts w:ascii="Times New Roman" w:eastAsia="SimSun" w:hAnsi="Times New Roman" w:cs="Times New Roman"/>
                <w:sz w:val="24"/>
                <w:szCs w:val="24"/>
                <w:lang w:eastAsia="ar-SA"/>
              </w:rPr>
              <w:t>przewidziana  do</w:t>
            </w:r>
            <w:proofErr w:type="gramEnd"/>
            <w:r w:rsidRPr="003D3D34">
              <w:rPr>
                <w:rFonts w:ascii="Times New Roman" w:eastAsia="SimSun" w:hAnsi="Times New Roman" w:cs="Times New Roman"/>
                <w:sz w:val="24"/>
                <w:szCs w:val="24"/>
                <w:lang w:eastAsia="ar-SA"/>
              </w:rPr>
              <w:t xml:space="preserve"> uzupełnienia braków</w:t>
            </w:r>
          </w:p>
        </w:tc>
      </w:tr>
      <w:tr w:rsidR="001C6D16" w:rsidRPr="003D3D34" w14:paraId="6E626BB4"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7BF3B612"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4F9CD0E4"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4E069A83"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6349F7E8"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50CAC99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0EA52AD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7168F9F4"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118CD19D"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27B8594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66458BAC"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150C3CFF"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71743477" w14:textId="77777777" w:rsidR="001C6D16"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120D9B51" w14:textId="77777777" w:rsidR="001C6D16"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2F0C1D10" w14:textId="77777777" w:rsidR="001C6D16" w:rsidRPr="003D3D34"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7EC3AFD9" w14:textId="51D7B1A8" w:rsidR="001C6D16" w:rsidRPr="009C0698" w:rsidRDefault="001C6D16" w:rsidP="009C0698">
      <w:pPr>
        <w:pStyle w:val="Akapitzlist"/>
        <w:numPr>
          <w:ilvl w:val="1"/>
          <w:numId w:val="8"/>
        </w:numPr>
        <w:tabs>
          <w:tab w:val="left" w:pos="284"/>
        </w:tabs>
        <w:spacing w:after="0"/>
        <w:ind w:left="0"/>
        <w:jc w:val="both"/>
        <w:rPr>
          <w:rFonts w:ascii="Times New Roman" w:hAnsi="Times New Roman" w:cs="Times New Roman"/>
          <w:b/>
          <w:bCs/>
          <w:sz w:val="24"/>
          <w:szCs w:val="24"/>
        </w:rPr>
      </w:pPr>
      <w:r w:rsidRPr="009C0698">
        <w:rPr>
          <w:rFonts w:ascii="Times New Roman" w:hAnsi="Times New Roman" w:cs="Times New Roman"/>
          <w:b/>
          <w:bCs/>
          <w:sz w:val="24"/>
          <w:szCs w:val="24"/>
        </w:rPr>
        <w:t xml:space="preserve">Działka nr 213, 412, 635 obręb </w:t>
      </w:r>
      <w:proofErr w:type="gramStart"/>
      <w:r w:rsidRPr="009C0698">
        <w:rPr>
          <w:rFonts w:ascii="Times New Roman" w:hAnsi="Times New Roman" w:cs="Times New Roman"/>
          <w:b/>
          <w:bCs/>
          <w:sz w:val="24"/>
          <w:szCs w:val="24"/>
        </w:rPr>
        <w:t>II  w</w:t>
      </w:r>
      <w:proofErr w:type="gramEnd"/>
      <w:r w:rsidRPr="009C0698">
        <w:rPr>
          <w:rFonts w:ascii="Times New Roman" w:hAnsi="Times New Roman" w:cs="Times New Roman"/>
          <w:b/>
          <w:bCs/>
          <w:sz w:val="24"/>
          <w:szCs w:val="24"/>
        </w:rPr>
        <w:t xml:space="preserve"> Sztumie, Rondo pod Dębami oraz skwerki przy Rondzie pod Dębami łączna powierzchnia około 580 </w:t>
      </w:r>
      <w:proofErr w:type="spellStart"/>
      <w:r w:rsidRPr="009C0698">
        <w:rPr>
          <w:rFonts w:ascii="Times New Roman" w:hAnsi="Times New Roman" w:cs="Times New Roman"/>
          <w:b/>
          <w:bCs/>
          <w:sz w:val="24"/>
          <w:szCs w:val="24"/>
        </w:rPr>
        <w:t>m</w:t>
      </w:r>
      <w:r w:rsidRPr="009C0698">
        <w:rPr>
          <w:rFonts w:ascii="Times New Roman" w:hAnsi="Times New Roman" w:cs="Times New Roman"/>
          <w:b/>
          <w:bCs/>
          <w:sz w:val="24"/>
          <w:szCs w:val="24"/>
          <w:vertAlign w:val="superscript"/>
        </w:rPr>
        <w:t>2</w:t>
      </w:r>
      <w:proofErr w:type="spellEnd"/>
      <w:r w:rsidRPr="009C0698">
        <w:rPr>
          <w:rFonts w:ascii="Times New Roman" w:hAnsi="Times New Roman" w:cs="Times New Roman"/>
          <w:b/>
          <w:bCs/>
          <w:sz w:val="24"/>
          <w:szCs w:val="24"/>
        </w:rPr>
        <w:t>:</w:t>
      </w:r>
    </w:p>
    <w:p w14:paraId="343E0B26"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4B3E7943"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36BECB9E" w14:textId="77777777" w:rsidR="001C6D16" w:rsidRPr="003D3D34" w:rsidRDefault="001C6D16" w:rsidP="001C6D16">
      <w:pPr>
        <w:tabs>
          <w:tab w:val="left" w:pos="284"/>
        </w:tabs>
        <w:suppressAutoHyphens/>
        <w:spacing w:after="0" w:line="100" w:lineRule="atLeast"/>
        <w:jc w:val="both"/>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lastRenderedPageBreak/>
        <w:t xml:space="preserve">Roślinność, tabela </w:t>
      </w:r>
      <w:r>
        <w:rPr>
          <w:rFonts w:ascii="Times New Roman" w:eastAsia="SimSun" w:hAnsi="Times New Roman" w:cs="Times New Roman"/>
          <w:sz w:val="24"/>
          <w:szCs w:val="24"/>
          <w:lang w:eastAsia="ar-SA"/>
        </w:rPr>
        <w:t>3).1</w:t>
      </w:r>
    </w:p>
    <w:tbl>
      <w:tblPr>
        <w:tblW w:w="9385" w:type="dxa"/>
        <w:tblInd w:w="-34" w:type="dxa"/>
        <w:tblLayout w:type="fixed"/>
        <w:tblLook w:val="0000" w:firstRow="0" w:lastRow="0" w:firstColumn="0" w:lastColumn="0" w:noHBand="0" w:noVBand="0"/>
      </w:tblPr>
      <w:tblGrid>
        <w:gridCol w:w="599"/>
        <w:gridCol w:w="2662"/>
        <w:gridCol w:w="1588"/>
        <w:gridCol w:w="2948"/>
        <w:gridCol w:w="1588"/>
      </w:tblGrid>
      <w:tr w:rsidR="001C6D16" w:rsidRPr="003D3D34" w14:paraId="0C25C1DC"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509642CA" w14:textId="77777777" w:rsidR="001C6D16" w:rsidRPr="003D3D34"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3D3D34">
              <w:rPr>
                <w:rFonts w:ascii="Times New Roman" w:eastAsia="Calibri" w:hAnsi="Times New Roman" w:cs="Times New Roman"/>
                <w:b/>
                <w:sz w:val="24"/>
                <w:szCs w:val="24"/>
                <w:lang w:eastAsia="ar-SA"/>
              </w:rPr>
              <w:t>Lp.</w:t>
            </w:r>
          </w:p>
        </w:tc>
        <w:tc>
          <w:tcPr>
            <w:tcW w:w="2662" w:type="dxa"/>
            <w:tcBorders>
              <w:top w:val="single" w:sz="4" w:space="0" w:color="000000"/>
              <w:left w:val="single" w:sz="4" w:space="0" w:color="000000"/>
              <w:bottom w:val="single" w:sz="4" w:space="0" w:color="000000"/>
            </w:tcBorders>
            <w:shd w:val="clear" w:color="auto" w:fill="auto"/>
            <w:vAlign w:val="center"/>
          </w:tcPr>
          <w:p w14:paraId="2F8D29C8" w14:textId="77777777" w:rsidR="001C6D16" w:rsidRPr="00BD2355"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Calibri" w:hAnsi="Times New Roman" w:cs="Times New Roman"/>
                <w:b/>
                <w:sz w:val="24"/>
                <w:szCs w:val="24"/>
                <w:lang w:eastAsia="ar-SA"/>
              </w:rPr>
              <w:t>Nazwa gatunku</w:t>
            </w:r>
          </w:p>
        </w:tc>
        <w:tc>
          <w:tcPr>
            <w:tcW w:w="1588" w:type="dxa"/>
            <w:tcBorders>
              <w:top w:val="single" w:sz="4" w:space="0" w:color="000000"/>
              <w:left w:val="single" w:sz="4" w:space="0" w:color="000000"/>
              <w:bottom w:val="single" w:sz="4" w:space="0" w:color="000000"/>
              <w:right w:val="single" w:sz="4" w:space="0" w:color="000000"/>
            </w:tcBorders>
            <w:vAlign w:val="center"/>
          </w:tcPr>
          <w:p w14:paraId="5588B4CC" w14:textId="77777777" w:rsidR="001C6D16" w:rsidRPr="00BD2355"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Times New Roman" w:hAnsi="Times New Roman" w:cs="Times New Roman"/>
                <w:b/>
                <w:sz w:val="24"/>
                <w:szCs w:val="24"/>
                <w:lang w:eastAsia="ar-SA"/>
              </w:rPr>
              <w:t>Ilość roślin istniejących nominalna</w:t>
            </w:r>
          </w:p>
        </w:tc>
        <w:tc>
          <w:tcPr>
            <w:tcW w:w="2948" w:type="dxa"/>
            <w:tcBorders>
              <w:top w:val="single" w:sz="4" w:space="0" w:color="000000"/>
              <w:left w:val="single" w:sz="4" w:space="0" w:color="000000"/>
              <w:bottom w:val="single" w:sz="4" w:space="0" w:color="000000"/>
            </w:tcBorders>
            <w:shd w:val="clear" w:color="auto" w:fill="auto"/>
            <w:vAlign w:val="center"/>
          </w:tcPr>
          <w:p w14:paraId="788CD976" w14:textId="77777777" w:rsidR="001C6D16" w:rsidRPr="00BD2355"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Calibri" w:hAnsi="Times New Roman" w:cs="Times New Roman"/>
                <w:b/>
                <w:sz w:val="24"/>
                <w:szCs w:val="24"/>
                <w:lang w:eastAsia="ar-SA"/>
              </w:rPr>
              <w:t xml:space="preserve">Ilość </w:t>
            </w:r>
            <w:proofErr w:type="gramStart"/>
            <w:r w:rsidRPr="00BD2355">
              <w:rPr>
                <w:rFonts w:ascii="Times New Roman" w:eastAsia="Calibri" w:hAnsi="Times New Roman" w:cs="Times New Roman"/>
                <w:b/>
                <w:sz w:val="24"/>
                <w:szCs w:val="24"/>
                <w:lang w:eastAsia="ar-SA"/>
              </w:rPr>
              <w:t>przewidziana  do</w:t>
            </w:r>
            <w:proofErr w:type="gramEnd"/>
            <w:r w:rsidRPr="00BD2355">
              <w:rPr>
                <w:rFonts w:ascii="Times New Roman" w:eastAsia="Calibri" w:hAnsi="Times New Roman" w:cs="Times New Roman"/>
                <w:b/>
                <w:sz w:val="24"/>
                <w:szCs w:val="24"/>
                <w:lang w:eastAsia="ar-SA"/>
              </w:rPr>
              <w:t xml:space="preserve"> uzupełnienia braków/wymiany roślin</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F7E86" w14:textId="77777777" w:rsidR="001C6D16" w:rsidRPr="00BD2355" w:rsidRDefault="001C6D16" w:rsidP="005E178D">
            <w:pPr>
              <w:suppressAutoHyphens/>
              <w:spacing w:after="0" w:line="360" w:lineRule="auto"/>
              <w:jc w:val="center"/>
              <w:rPr>
                <w:rFonts w:ascii="Times New Roman" w:eastAsia="Times New Roman" w:hAnsi="Times New Roman" w:cs="Times New Roman"/>
                <w:b/>
                <w:sz w:val="24"/>
                <w:szCs w:val="24"/>
                <w:lang w:eastAsia="ar-SA"/>
              </w:rPr>
            </w:pPr>
            <w:r w:rsidRPr="00BD2355">
              <w:rPr>
                <w:rFonts w:ascii="Times New Roman" w:eastAsia="Calibri" w:hAnsi="Times New Roman" w:cs="Times New Roman"/>
                <w:b/>
                <w:sz w:val="24"/>
                <w:szCs w:val="24"/>
                <w:lang w:eastAsia="ar-SA"/>
              </w:rPr>
              <w:t>Parametry</w:t>
            </w:r>
          </w:p>
        </w:tc>
      </w:tr>
      <w:tr w:rsidR="001C6D16" w:rsidRPr="003D3D34" w14:paraId="2FE64C15"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1F8ACCF8"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62" w:type="dxa"/>
            <w:tcBorders>
              <w:top w:val="single" w:sz="4" w:space="0" w:color="000000"/>
              <w:left w:val="single" w:sz="4" w:space="0" w:color="000000"/>
              <w:bottom w:val="single" w:sz="4" w:space="0" w:color="000000"/>
            </w:tcBorders>
            <w:shd w:val="clear" w:color="auto" w:fill="auto"/>
            <w:vAlign w:val="center"/>
          </w:tcPr>
          <w:p w14:paraId="2AE61AD7"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proofErr w:type="spellEnd"/>
            <w:r w:rsidRPr="003D3D34">
              <w:rPr>
                <w:rFonts w:ascii="Times New Roman" w:eastAsia="Calibri" w:hAnsi="Times New Roman" w:cs="Times New Roman"/>
                <w:i/>
                <w:sz w:val="24"/>
                <w:szCs w:val="24"/>
                <w:lang w:eastAsia="ar-SA"/>
              </w:rPr>
              <w:t xml:space="preserve"> ,</w:t>
            </w:r>
            <w:proofErr w:type="spellStart"/>
            <w:r w:rsidRPr="003D3D34">
              <w:rPr>
                <w:rFonts w:ascii="Times New Roman" w:eastAsia="Calibri" w:hAnsi="Times New Roman" w:cs="Times New Roman"/>
                <w:i/>
                <w:sz w:val="24"/>
                <w:szCs w:val="24"/>
                <w:lang w:eastAsia="ar-SA"/>
              </w:rPr>
              <w:t>Atropurpurea</w:t>
            </w:r>
            <w:proofErr w:type="spellEnd"/>
            <w:proofErr w:type="gramEnd"/>
            <w:r w:rsidRPr="003D3D34">
              <w:rPr>
                <w:rFonts w:ascii="Times New Roman" w:eastAsia="Calibri" w:hAnsi="Times New Roman" w:cs="Times New Roman"/>
                <w:i/>
                <w:sz w:val="24"/>
                <w:szCs w:val="24"/>
                <w:lang w:eastAsia="ar-SA"/>
              </w:rPr>
              <w:t xml:space="preserve"> Nana’</w:t>
            </w:r>
          </w:p>
        </w:tc>
        <w:tc>
          <w:tcPr>
            <w:tcW w:w="1588" w:type="dxa"/>
            <w:tcBorders>
              <w:top w:val="single" w:sz="4" w:space="0" w:color="000000"/>
              <w:left w:val="single" w:sz="4" w:space="0" w:color="000000"/>
              <w:bottom w:val="single" w:sz="4" w:space="0" w:color="000000"/>
              <w:right w:val="single" w:sz="4" w:space="0" w:color="000000"/>
            </w:tcBorders>
            <w:vAlign w:val="center"/>
          </w:tcPr>
          <w:p w14:paraId="58A06E4A"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609 szt.</w:t>
            </w:r>
          </w:p>
        </w:tc>
        <w:tc>
          <w:tcPr>
            <w:tcW w:w="2948" w:type="dxa"/>
            <w:tcBorders>
              <w:top w:val="single" w:sz="4" w:space="0" w:color="000000"/>
              <w:left w:val="single" w:sz="4" w:space="0" w:color="000000"/>
              <w:bottom w:val="single" w:sz="4" w:space="0" w:color="000000"/>
            </w:tcBorders>
            <w:shd w:val="clear" w:color="auto" w:fill="auto"/>
            <w:vAlign w:val="center"/>
          </w:tcPr>
          <w:p w14:paraId="1DB3F1F7"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5</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457C"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57B454BA"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p>
          <w:p w14:paraId="3C2343A1"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1C6D16" w:rsidRPr="003D3D34" w14:paraId="2B4FF468"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31019E3E"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62" w:type="dxa"/>
            <w:tcBorders>
              <w:top w:val="single" w:sz="4" w:space="0" w:color="000000"/>
              <w:left w:val="single" w:sz="4" w:space="0" w:color="000000"/>
              <w:bottom w:val="single" w:sz="4" w:space="0" w:color="000000"/>
            </w:tcBorders>
            <w:shd w:val="clear" w:color="auto" w:fill="auto"/>
            <w:vAlign w:val="center"/>
          </w:tcPr>
          <w:p w14:paraId="2620777C"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Sosna górska </w:t>
            </w:r>
            <w:proofErr w:type="spellStart"/>
            <w:proofErr w:type="gramStart"/>
            <w:r w:rsidRPr="003D3D34">
              <w:rPr>
                <w:rFonts w:ascii="Times New Roman" w:eastAsia="Calibri" w:hAnsi="Times New Roman" w:cs="Times New Roman"/>
                <w:sz w:val="24"/>
                <w:szCs w:val="24"/>
                <w:lang w:eastAsia="ar-SA"/>
              </w:rPr>
              <w:t>kosodrzewina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Pumilio</w:t>
            </w:r>
            <w:proofErr w:type="spellEnd"/>
            <w:r w:rsidRPr="003D3D34">
              <w:rPr>
                <w:rFonts w:ascii="Times New Roman" w:eastAsia="Calibri" w:hAnsi="Times New Roman" w:cs="Times New Roman"/>
                <w:i/>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4694840C"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110szt</w:t>
            </w:r>
            <w:proofErr w:type="spellEnd"/>
            <w:r w:rsidRPr="003D3D34">
              <w:rPr>
                <w:rFonts w:ascii="Times New Roman" w:eastAsia="Calibri" w:hAnsi="Times New Roman" w:cs="Times New Roman"/>
                <w:sz w:val="24"/>
                <w:szCs w:val="24"/>
                <w:lang w:eastAsia="ar-SA"/>
              </w:rPr>
              <w:t>.</w:t>
            </w:r>
          </w:p>
        </w:tc>
        <w:tc>
          <w:tcPr>
            <w:tcW w:w="2948" w:type="dxa"/>
            <w:tcBorders>
              <w:top w:val="single" w:sz="4" w:space="0" w:color="000000"/>
              <w:left w:val="single" w:sz="4" w:space="0" w:color="000000"/>
              <w:bottom w:val="single" w:sz="4" w:space="0" w:color="000000"/>
            </w:tcBorders>
            <w:shd w:val="clear" w:color="auto" w:fill="auto"/>
            <w:vAlign w:val="center"/>
          </w:tcPr>
          <w:p w14:paraId="4A9A9C72"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0A45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045CAEA4"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p w14:paraId="72A47CAD"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p>
        </w:tc>
      </w:tr>
      <w:tr w:rsidR="001C6D16" w:rsidRPr="003D3D34" w14:paraId="20D4CCF3"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3560017D"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62" w:type="dxa"/>
            <w:tcBorders>
              <w:top w:val="single" w:sz="4" w:space="0" w:color="000000"/>
              <w:left w:val="single" w:sz="4" w:space="0" w:color="000000"/>
              <w:bottom w:val="single" w:sz="4" w:space="0" w:color="000000"/>
            </w:tcBorders>
            <w:shd w:val="clear" w:color="auto" w:fill="auto"/>
            <w:vAlign w:val="center"/>
          </w:tcPr>
          <w:p w14:paraId="3F25EBBB"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88" w:type="dxa"/>
            <w:tcBorders>
              <w:top w:val="single" w:sz="4" w:space="0" w:color="000000"/>
              <w:left w:val="single" w:sz="4" w:space="0" w:color="000000"/>
              <w:bottom w:val="single" w:sz="4" w:space="0" w:color="000000"/>
              <w:right w:val="single" w:sz="4" w:space="0" w:color="000000"/>
            </w:tcBorders>
            <w:vAlign w:val="center"/>
          </w:tcPr>
          <w:p w14:paraId="2CD13E2D"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114 szt.</w:t>
            </w:r>
          </w:p>
        </w:tc>
        <w:tc>
          <w:tcPr>
            <w:tcW w:w="2948" w:type="dxa"/>
            <w:tcBorders>
              <w:top w:val="single" w:sz="4" w:space="0" w:color="000000"/>
              <w:left w:val="single" w:sz="4" w:space="0" w:color="000000"/>
              <w:bottom w:val="single" w:sz="4" w:space="0" w:color="000000"/>
            </w:tcBorders>
            <w:shd w:val="clear" w:color="auto" w:fill="auto"/>
            <w:vAlign w:val="center"/>
          </w:tcPr>
          <w:p w14:paraId="724B04A2"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DB53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gramStart"/>
            <w:r w:rsidRPr="003D3D34">
              <w:rPr>
                <w:rFonts w:ascii="Times New Roman" w:eastAsia="SimSun" w:hAnsi="Times New Roman" w:cs="Times New Roman"/>
                <w:sz w:val="24"/>
                <w:szCs w:val="24"/>
                <w:lang w:eastAsia="ar-SA"/>
              </w:rPr>
              <w:t>Średnica  30</w:t>
            </w:r>
            <w:proofErr w:type="gramEnd"/>
            <w:r w:rsidRPr="003D3D34">
              <w:rPr>
                <w:rFonts w:ascii="Times New Roman" w:eastAsia="SimSun" w:hAnsi="Times New Roman" w:cs="Times New Roman"/>
                <w:sz w:val="24"/>
                <w:szCs w:val="24"/>
                <w:lang w:eastAsia="ar-SA"/>
              </w:rPr>
              <w:t xml:space="preserve"> cm</w:t>
            </w:r>
          </w:p>
          <w:p w14:paraId="1A1DA3EC"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E265D43"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p>
        </w:tc>
      </w:tr>
      <w:tr w:rsidR="001C6D16" w:rsidRPr="003D3D34" w14:paraId="6EDEBBBA"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1EC758A0"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62" w:type="dxa"/>
            <w:tcBorders>
              <w:top w:val="single" w:sz="4" w:space="0" w:color="000000"/>
              <w:left w:val="single" w:sz="4" w:space="0" w:color="000000"/>
              <w:bottom w:val="single" w:sz="4" w:space="0" w:color="000000"/>
            </w:tcBorders>
            <w:shd w:val="clear" w:color="auto" w:fill="auto"/>
            <w:vAlign w:val="center"/>
          </w:tcPr>
          <w:p w14:paraId="609FBD80" w14:textId="77777777" w:rsidR="001C6D16" w:rsidRPr="003D3D34" w:rsidRDefault="001C6D16" w:rsidP="005E178D">
            <w:pPr>
              <w:suppressAutoHyphens/>
              <w:spacing w:after="0" w:line="100" w:lineRule="atLeast"/>
              <w:jc w:val="center"/>
              <w:rPr>
                <w:rFonts w:ascii="Times New Roman" w:eastAsia="Calibri"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sabiński </w:t>
            </w:r>
            <w:r w:rsidRPr="003D3D34">
              <w:rPr>
                <w:rFonts w:ascii="Times New Roman" w:eastAsia="SimSun" w:hAnsi="Times New Roman" w:cs="Times New Roman"/>
                <w:i/>
                <w:sz w:val="24"/>
                <w:szCs w:val="24"/>
                <w:lang w:eastAsia="ar-SA"/>
              </w:rPr>
              <w:t>‘</w:t>
            </w:r>
            <w:proofErr w:type="spellStart"/>
            <w:r w:rsidRPr="003D3D34">
              <w:rPr>
                <w:rFonts w:ascii="Times New Roman" w:eastAsia="SimSun" w:hAnsi="Times New Roman" w:cs="Times New Roman"/>
                <w:i/>
                <w:sz w:val="24"/>
                <w:szCs w:val="24"/>
                <w:lang w:eastAsia="ar-SA"/>
              </w:rPr>
              <w:t>Tamariscifolia</w:t>
            </w:r>
            <w:proofErr w:type="spellEnd"/>
            <w:r w:rsidRPr="003D3D34">
              <w:rPr>
                <w:rFonts w:ascii="Times New Roman" w:eastAsia="SimSun" w:hAnsi="Times New Roman" w:cs="Times New Roman"/>
                <w:i/>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6B35CD5C"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 szt.</w:t>
            </w:r>
          </w:p>
        </w:tc>
        <w:tc>
          <w:tcPr>
            <w:tcW w:w="2948" w:type="dxa"/>
            <w:tcBorders>
              <w:top w:val="single" w:sz="4" w:space="0" w:color="000000"/>
              <w:left w:val="single" w:sz="4" w:space="0" w:color="000000"/>
              <w:bottom w:val="single" w:sz="4" w:space="0" w:color="000000"/>
            </w:tcBorders>
            <w:shd w:val="clear" w:color="auto" w:fill="auto"/>
            <w:vAlign w:val="center"/>
          </w:tcPr>
          <w:p w14:paraId="0A1437EA"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B84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0F7D622"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p>
        </w:tc>
      </w:tr>
      <w:tr w:rsidR="001C6D16" w:rsidRPr="003D3D34" w14:paraId="60FE0F4B"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71D4C5A1"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62" w:type="dxa"/>
            <w:tcBorders>
              <w:top w:val="single" w:sz="4" w:space="0" w:color="000000"/>
              <w:left w:val="single" w:sz="4" w:space="0" w:color="000000"/>
              <w:bottom w:val="single" w:sz="4" w:space="0" w:color="000000"/>
            </w:tcBorders>
            <w:shd w:val="clear" w:color="auto" w:fill="auto"/>
            <w:vAlign w:val="center"/>
          </w:tcPr>
          <w:p w14:paraId="0AAEA375"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Tulipan ‘Oscar’ lub ‘Red </w:t>
            </w:r>
            <w:proofErr w:type="spellStart"/>
            <w:r w:rsidRPr="003D3D34">
              <w:rPr>
                <w:rFonts w:ascii="Times New Roman" w:eastAsia="Calibri" w:hAnsi="Times New Roman" w:cs="Times New Roman"/>
                <w:sz w:val="24"/>
                <w:szCs w:val="24"/>
                <w:lang w:eastAsia="ar-SA"/>
              </w:rPr>
              <w:t>Impression</w:t>
            </w:r>
            <w:proofErr w:type="spellEnd"/>
            <w:r w:rsidRPr="003D3D34">
              <w:rPr>
                <w:rFonts w:ascii="Times New Roman" w:eastAsia="Calibri" w:hAnsi="Times New Roman" w:cs="Times New Roman"/>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68C17D9E"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720 szt.</w:t>
            </w:r>
          </w:p>
        </w:tc>
        <w:tc>
          <w:tcPr>
            <w:tcW w:w="2948" w:type="dxa"/>
            <w:tcBorders>
              <w:top w:val="single" w:sz="4" w:space="0" w:color="000000"/>
              <w:left w:val="single" w:sz="4" w:space="0" w:color="000000"/>
              <w:bottom w:val="single" w:sz="4" w:space="0" w:color="000000"/>
            </w:tcBorders>
            <w:shd w:val="clear" w:color="auto" w:fill="auto"/>
            <w:vAlign w:val="center"/>
          </w:tcPr>
          <w:p w14:paraId="61FD067D"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EDF6C"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bl>
    <w:p w14:paraId="0D9DA104"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7336D816"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1A0CC8B1"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Pr>
          <w:rFonts w:ascii="Times New Roman" w:eastAsia="SimSun" w:hAnsi="Times New Roman" w:cs="Times New Roman"/>
          <w:sz w:val="24"/>
          <w:szCs w:val="24"/>
          <w:lang w:eastAsia="ar-SA"/>
        </w:rPr>
        <w:t>3).2</w:t>
      </w:r>
    </w:p>
    <w:tbl>
      <w:tblPr>
        <w:tblW w:w="0" w:type="auto"/>
        <w:tblInd w:w="-89" w:type="dxa"/>
        <w:tblLayout w:type="fixed"/>
        <w:tblCellMar>
          <w:left w:w="55" w:type="dxa"/>
          <w:right w:w="55" w:type="dxa"/>
        </w:tblCellMar>
        <w:tblLook w:val="0000" w:firstRow="0" w:lastRow="0" w:firstColumn="0" w:lastColumn="0" w:noHBand="0" w:noVBand="0"/>
      </w:tblPr>
      <w:tblGrid>
        <w:gridCol w:w="642"/>
        <w:gridCol w:w="4225"/>
        <w:gridCol w:w="4297"/>
      </w:tblGrid>
      <w:tr w:rsidR="001C6D16" w:rsidRPr="003D3D34" w14:paraId="67F5239A"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777BFC2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225" w:type="dxa"/>
            <w:tcBorders>
              <w:top w:val="single" w:sz="1" w:space="0" w:color="000000"/>
              <w:left w:val="single" w:sz="1" w:space="0" w:color="000000"/>
              <w:bottom w:val="single" w:sz="1" w:space="0" w:color="000000"/>
            </w:tcBorders>
            <w:shd w:val="clear" w:color="auto" w:fill="FFFFFF"/>
          </w:tcPr>
          <w:p w14:paraId="6A85337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131356C9"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Zestawienie </w:t>
            </w:r>
            <w:proofErr w:type="gramStart"/>
            <w:r w:rsidRPr="003D3D34">
              <w:rPr>
                <w:rFonts w:ascii="Times New Roman" w:eastAsia="SimSun" w:hAnsi="Times New Roman" w:cs="Times New Roman"/>
                <w:sz w:val="24"/>
                <w:szCs w:val="24"/>
                <w:lang w:eastAsia="ar-SA"/>
              </w:rPr>
              <w:t>materiałów  przewidzianych</w:t>
            </w:r>
            <w:proofErr w:type="gramEnd"/>
            <w:r w:rsidRPr="003D3D34">
              <w:rPr>
                <w:rFonts w:ascii="Times New Roman" w:eastAsia="SimSun" w:hAnsi="Times New Roman" w:cs="Times New Roman"/>
                <w:sz w:val="24"/>
                <w:szCs w:val="24"/>
                <w:lang w:eastAsia="ar-SA"/>
              </w:rPr>
              <w:t xml:space="preserve">  do uzupełnienia braków</w:t>
            </w:r>
          </w:p>
        </w:tc>
      </w:tr>
      <w:tr w:rsidR="001C6D16" w:rsidRPr="003D3D34" w14:paraId="6AA06679"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4263A8D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225" w:type="dxa"/>
            <w:tcBorders>
              <w:top w:val="single" w:sz="1" w:space="0" w:color="000000"/>
              <w:left w:val="single" w:sz="1" w:space="0" w:color="000000"/>
              <w:bottom w:val="single" w:sz="1" w:space="0" w:color="000000"/>
            </w:tcBorders>
            <w:shd w:val="clear" w:color="auto" w:fill="FFFFFF"/>
          </w:tcPr>
          <w:p w14:paraId="0450BDB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288AA9CA"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76C532BD"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268823B9"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225" w:type="dxa"/>
            <w:tcBorders>
              <w:top w:val="single" w:sz="1" w:space="0" w:color="000000"/>
              <w:left w:val="single" w:sz="1" w:space="0" w:color="000000"/>
              <w:bottom w:val="single" w:sz="1" w:space="0" w:color="000000"/>
            </w:tcBorders>
            <w:shd w:val="clear" w:color="auto" w:fill="FFFFFF"/>
          </w:tcPr>
          <w:p w14:paraId="4FCF3C09"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5C3EF837"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r w:rsidRPr="003D3D34">
              <w:rPr>
                <w:rFonts w:ascii="Times New Roman" w:eastAsia="SimSun" w:hAnsi="Times New Roman" w:cs="Times New Roman"/>
                <w:sz w:val="24"/>
                <w:szCs w:val="24"/>
                <w:lang w:eastAsia="ar-SA"/>
              </w:rPr>
              <w:t xml:space="preserve">                          </w:t>
            </w:r>
          </w:p>
        </w:tc>
      </w:tr>
      <w:tr w:rsidR="001C6D16" w:rsidRPr="003D3D34" w14:paraId="7195106C"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063877EC"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225" w:type="dxa"/>
            <w:tcBorders>
              <w:top w:val="single" w:sz="1" w:space="0" w:color="000000"/>
              <w:left w:val="single" w:sz="1" w:space="0" w:color="000000"/>
              <w:bottom w:val="single" w:sz="1" w:space="0" w:color="000000"/>
            </w:tcBorders>
            <w:shd w:val="clear" w:color="auto" w:fill="FFFFFF"/>
          </w:tcPr>
          <w:p w14:paraId="3F5D449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781C527A"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313A63CE"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7EA3F40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225" w:type="dxa"/>
            <w:tcBorders>
              <w:top w:val="single" w:sz="1" w:space="0" w:color="000000"/>
              <w:left w:val="single" w:sz="1" w:space="0" w:color="000000"/>
              <w:bottom w:val="single" w:sz="1" w:space="0" w:color="000000"/>
            </w:tcBorders>
            <w:shd w:val="clear" w:color="auto" w:fill="FFFFFF"/>
          </w:tcPr>
          <w:p w14:paraId="72D6511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22F1CC61"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3A04DFB6"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2813A304"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225" w:type="dxa"/>
            <w:tcBorders>
              <w:top w:val="single" w:sz="1" w:space="0" w:color="000000"/>
              <w:left w:val="single" w:sz="1" w:space="0" w:color="000000"/>
              <w:bottom w:val="single" w:sz="1" w:space="0" w:color="000000"/>
            </w:tcBorders>
            <w:shd w:val="clear" w:color="auto" w:fill="FFFFFF"/>
          </w:tcPr>
          <w:p w14:paraId="1461876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Ekoboard</w:t>
            </w:r>
            <w:proofErr w:type="spellEnd"/>
            <w:r w:rsidRPr="003D3D34">
              <w:rPr>
                <w:rFonts w:ascii="Times New Roman" w:eastAsia="SimSun" w:hAnsi="Times New Roman" w:cs="Times New Roman"/>
                <w:sz w:val="24"/>
                <w:szCs w:val="24"/>
                <w:lang w:eastAsia="ar-SA"/>
              </w:rPr>
              <w:t xml:space="preserve">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7C934D2E"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1D17D408" w14:textId="77777777" w:rsidR="001C6D16" w:rsidRPr="003D3D34" w:rsidRDefault="001C6D16" w:rsidP="001C6D16">
      <w:pPr>
        <w:suppressAutoHyphens/>
        <w:spacing w:line="100" w:lineRule="atLeast"/>
        <w:rPr>
          <w:rFonts w:ascii="Times New Roman" w:eastAsia="SimSun" w:hAnsi="Times New Roman" w:cs="Times New Roman"/>
          <w:sz w:val="24"/>
          <w:szCs w:val="24"/>
          <w:lang w:eastAsia="ar-SA"/>
        </w:rPr>
      </w:pPr>
    </w:p>
    <w:p w14:paraId="362DF40C" w14:textId="4D76665B" w:rsidR="001C6D16" w:rsidRPr="009C0698" w:rsidRDefault="001C6D16" w:rsidP="009C0698">
      <w:pPr>
        <w:pStyle w:val="Akapitzlist"/>
        <w:numPr>
          <w:ilvl w:val="1"/>
          <w:numId w:val="8"/>
        </w:numPr>
        <w:tabs>
          <w:tab w:val="left" w:pos="284"/>
        </w:tabs>
        <w:spacing w:after="0"/>
        <w:ind w:left="-142"/>
        <w:jc w:val="both"/>
        <w:rPr>
          <w:rFonts w:ascii="Times New Roman" w:hAnsi="Times New Roman" w:cs="Times New Roman"/>
          <w:b/>
          <w:bCs/>
          <w:sz w:val="24"/>
          <w:szCs w:val="24"/>
        </w:rPr>
      </w:pPr>
      <w:r w:rsidRPr="009C0698">
        <w:rPr>
          <w:rFonts w:ascii="Times New Roman" w:hAnsi="Times New Roman" w:cs="Times New Roman"/>
          <w:b/>
          <w:bCs/>
          <w:sz w:val="24"/>
          <w:szCs w:val="24"/>
        </w:rPr>
        <w:t xml:space="preserve">Działka nr 151, 152, 121/1, 121/2 obręb II w Sztumie, Rondo na Przedzamczu + wysepki., łączna powierzchnia około 480 </w:t>
      </w:r>
      <w:proofErr w:type="spellStart"/>
      <w:r w:rsidRPr="009C0698">
        <w:rPr>
          <w:rFonts w:ascii="Times New Roman" w:hAnsi="Times New Roman" w:cs="Times New Roman"/>
          <w:b/>
          <w:bCs/>
          <w:sz w:val="24"/>
          <w:szCs w:val="24"/>
        </w:rPr>
        <w:t>m</w:t>
      </w:r>
      <w:r w:rsidRPr="009C0698">
        <w:rPr>
          <w:rFonts w:ascii="Times New Roman" w:hAnsi="Times New Roman" w:cs="Times New Roman"/>
          <w:b/>
          <w:bCs/>
          <w:sz w:val="24"/>
          <w:szCs w:val="24"/>
          <w:vertAlign w:val="superscript"/>
        </w:rPr>
        <w:t>2</w:t>
      </w:r>
      <w:proofErr w:type="spellEnd"/>
      <w:r w:rsidRPr="009C0698">
        <w:rPr>
          <w:rFonts w:ascii="Times New Roman" w:hAnsi="Times New Roman" w:cs="Times New Roman"/>
          <w:b/>
          <w:bCs/>
          <w:sz w:val="24"/>
          <w:szCs w:val="24"/>
        </w:rPr>
        <w:t>:</w:t>
      </w:r>
    </w:p>
    <w:p w14:paraId="1BF85298"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208549B8" w14:textId="77777777" w:rsidR="001C6D16" w:rsidRPr="003D3D34" w:rsidRDefault="001C6D16" w:rsidP="001C6D16">
      <w:pPr>
        <w:suppressAutoHyphens/>
        <w:spacing w:line="100" w:lineRule="atLeast"/>
        <w:ind w:left="567" w:hanging="567"/>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Pr>
          <w:rFonts w:ascii="Times New Roman" w:eastAsia="SimSun" w:hAnsi="Times New Roman" w:cs="Times New Roman"/>
          <w:sz w:val="24"/>
          <w:szCs w:val="24"/>
          <w:lang w:eastAsia="ar-SA"/>
        </w:rPr>
        <w:t>4).1</w:t>
      </w:r>
    </w:p>
    <w:tbl>
      <w:tblPr>
        <w:tblW w:w="9214" w:type="dxa"/>
        <w:tblInd w:w="-34" w:type="dxa"/>
        <w:tblLayout w:type="fixed"/>
        <w:tblLook w:val="0000" w:firstRow="0" w:lastRow="0" w:firstColumn="0" w:lastColumn="0" w:noHBand="0" w:noVBand="0"/>
      </w:tblPr>
      <w:tblGrid>
        <w:gridCol w:w="709"/>
        <w:gridCol w:w="2694"/>
        <w:gridCol w:w="1417"/>
        <w:gridCol w:w="2835"/>
        <w:gridCol w:w="1559"/>
      </w:tblGrid>
      <w:tr w:rsidR="001C6D16" w:rsidRPr="003D3D34" w14:paraId="5F8FA7FA"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3469C9AC"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Lp.</w:t>
            </w:r>
          </w:p>
        </w:tc>
        <w:tc>
          <w:tcPr>
            <w:tcW w:w="2694" w:type="dxa"/>
            <w:tcBorders>
              <w:top w:val="single" w:sz="4" w:space="0" w:color="000000"/>
              <w:left w:val="single" w:sz="4" w:space="0" w:color="000000"/>
              <w:bottom w:val="single" w:sz="4" w:space="0" w:color="000000"/>
            </w:tcBorders>
            <w:shd w:val="clear" w:color="auto" w:fill="auto"/>
            <w:vAlign w:val="center"/>
          </w:tcPr>
          <w:p w14:paraId="596A9D4E"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Nazwa polska</w:t>
            </w:r>
          </w:p>
        </w:tc>
        <w:tc>
          <w:tcPr>
            <w:tcW w:w="1417" w:type="dxa"/>
            <w:tcBorders>
              <w:top w:val="single" w:sz="4" w:space="0" w:color="000000"/>
              <w:left w:val="single" w:sz="4" w:space="0" w:color="000000"/>
              <w:bottom w:val="single" w:sz="4" w:space="0" w:color="000000"/>
              <w:right w:val="single" w:sz="4" w:space="0" w:color="000000"/>
            </w:tcBorders>
            <w:vAlign w:val="center"/>
          </w:tcPr>
          <w:p w14:paraId="6A21A0A9"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271D5FBE"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Times New Roman" w:hAnsi="Times New Roman" w:cs="Times New Roman"/>
                <w:b/>
                <w:sz w:val="24"/>
                <w:szCs w:val="24"/>
                <w:lang w:eastAsia="ar-SA"/>
              </w:rPr>
              <w:t xml:space="preserve">Ilość </w:t>
            </w:r>
            <w:proofErr w:type="gramStart"/>
            <w:r w:rsidRPr="004862F9">
              <w:rPr>
                <w:rFonts w:ascii="Times New Roman" w:eastAsia="Times New Roman" w:hAnsi="Times New Roman" w:cs="Times New Roman"/>
                <w:b/>
                <w:sz w:val="24"/>
                <w:szCs w:val="24"/>
                <w:lang w:eastAsia="ar-SA"/>
              </w:rPr>
              <w:t>przewidziana  do</w:t>
            </w:r>
            <w:proofErr w:type="gramEnd"/>
            <w:r w:rsidRPr="004862F9">
              <w:rPr>
                <w:rFonts w:ascii="Times New Roman" w:eastAsia="Times New Roman" w:hAnsi="Times New Roman" w:cs="Times New Roman"/>
                <w:b/>
                <w:sz w:val="24"/>
                <w:szCs w:val="24"/>
                <w:lang w:eastAsia="ar-SA"/>
              </w:rPr>
              <w:t xml:space="preserve"> uzupełnienia braków/wymiany roślin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887" w14:textId="77777777" w:rsidR="001C6D16" w:rsidRPr="004862F9" w:rsidRDefault="001C6D16" w:rsidP="005E178D">
            <w:pPr>
              <w:suppressAutoHyphens/>
              <w:spacing w:after="0" w:line="360" w:lineRule="auto"/>
              <w:jc w:val="center"/>
              <w:rPr>
                <w:rFonts w:ascii="Times New Roman" w:eastAsia="Times New Roman" w:hAnsi="Times New Roman" w:cs="Times New Roman"/>
                <w:b/>
                <w:sz w:val="24"/>
                <w:szCs w:val="24"/>
                <w:lang w:eastAsia="ar-SA"/>
              </w:rPr>
            </w:pPr>
            <w:r w:rsidRPr="004862F9">
              <w:rPr>
                <w:rFonts w:ascii="Times New Roman" w:eastAsia="Calibri" w:hAnsi="Times New Roman" w:cs="Times New Roman"/>
                <w:b/>
                <w:sz w:val="24"/>
                <w:szCs w:val="24"/>
                <w:lang w:eastAsia="ar-SA"/>
              </w:rPr>
              <w:t>Parametry</w:t>
            </w:r>
          </w:p>
        </w:tc>
      </w:tr>
      <w:tr w:rsidR="001C6D16" w:rsidRPr="003D3D34" w14:paraId="60F1D445"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252BFFDB"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94" w:type="dxa"/>
            <w:tcBorders>
              <w:top w:val="single" w:sz="4" w:space="0" w:color="000000"/>
              <w:left w:val="single" w:sz="4" w:space="0" w:color="000000"/>
              <w:bottom w:val="single" w:sz="4" w:space="0" w:color="000000"/>
            </w:tcBorders>
            <w:shd w:val="clear" w:color="auto" w:fill="auto"/>
            <w:vAlign w:val="center"/>
          </w:tcPr>
          <w:p w14:paraId="24034CD3"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Atropurpurea</w:t>
            </w:r>
            <w:proofErr w:type="spellEnd"/>
            <w:r w:rsidRPr="003D3D34">
              <w:rPr>
                <w:rFonts w:ascii="Times New Roman" w:eastAsia="Calibri" w:hAnsi="Times New Roman" w:cs="Times New Roman"/>
                <w:i/>
                <w:sz w:val="24"/>
                <w:szCs w:val="24"/>
                <w:lang w:eastAsia="ar-SA"/>
              </w:rPr>
              <w:t xml:space="preserve"> Nana’</w:t>
            </w:r>
          </w:p>
        </w:tc>
        <w:tc>
          <w:tcPr>
            <w:tcW w:w="1417" w:type="dxa"/>
            <w:tcBorders>
              <w:top w:val="single" w:sz="4" w:space="0" w:color="000000"/>
              <w:left w:val="single" w:sz="4" w:space="0" w:color="000000"/>
              <w:bottom w:val="single" w:sz="4" w:space="0" w:color="000000"/>
              <w:right w:val="single" w:sz="4" w:space="0" w:color="000000"/>
            </w:tcBorders>
            <w:vAlign w:val="center"/>
          </w:tcPr>
          <w:p w14:paraId="2DA71372"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159 szt.</w:t>
            </w:r>
          </w:p>
        </w:tc>
        <w:tc>
          <w:tcPr>
            <w:tcW w:w="2835" w:type="dxa"/>
            <w:tcBorders>
              <w:top w:val="single" w:sz="4" w:space="0" w:color="000000"/>
              <w:left w:val="single" w:sz="4" w:space="0" w:color="000000"/>
              <w:bottom w:val="single" w:sz="4" w:space="0" w:color="000000"/>
            </w:tcBorders>
            <w:shd w:val="clear" w:color="auto" w:fill="auto"/>
            <w:vAlign w:val="center"/>
          </w:tcPr>
          <w:p w14:paraId="7DA1B941"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CDF5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6020AF4C" w14:textId="77777777" w:rsidR="001C6D16" w:rsidRPr="003D3D34" w:rsidRDefault="001C6D16" w:rsidP="005E178D">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1C6D16" w:rsidRPr="003D3D34" w14:paraId="0776C2F3"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386936DB"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4" w:type="dxa"/>
            <w:tcBorders>
              <w:top w:val="single" w:sz="4" w:space="0" w:color="000000"/>
              <w:left w:val="single" w:sz="4" w:space="0" w:color="000000"/>
              <w:bottom w:val="single" w:sz="4" w:space="0" w:color="000000"/>
            </w:tcBorders>
            <w:shd w:val="clear" w:color="auto" w:fill="auto"/>
            <w:vAlign w:val="center"/>
          </w:tcPr>
          <w:p w14:paraId="376A3697"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Aurea</w:t>
            </w:r>
            <w:proofErr w:type="spellEnd"/>
            <w:r w:rsidRPr="003D3D34">
              <w:rPr>
                <w:rFonts w:ascii="Times New Roman" w:eastAsia="Calibri" w:hAnsi="Times New Roman" w:cs="Times New Roman"/>
                <w:i/>
                <w:sz w:val="24"/>
                <w:szCs w:val="24"/>
                <w:lang w:eastAsia="ar-S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00BD2031"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136 szt.</w:t>
            </w:r>
          </w:p>
        </w:tc>
        <w:tc>
          <w:tcPr>
            <w:tcW w:w="2835" w:type="dxa"/>
            <w:tcBorders>
              <w:top w:val="single" w:sz="4" w:space="0" w:color="000000"/>
              <w:left w:val="single" w:sz="4" w:space="0" w:color="000000"/>
              <w:bottom w:val="single" w:sz="4" w:space="0" w:color="000000"/>
            </w:tcBorders>
            <w:shd w:val="clear" w:color="auto" w:fill="auto"/>
            <w:vAlign w:val="center"/>
          </w:tcPr>
          <w:p w14:paraId="7288A967"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7B7B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1AF26F8" w14:textId="77777777" w:rsidR="001C6D16" w:rsidRPr="003D3D34" w:rsidRDefault="001C6D16" w:rsidP="005E178D">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1C6D16" w:rsidRPr="003D3D34" w14:paraId="425CC5A1"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7221A95C"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lastRenderedPageBreak/>
              <w:t>3.</w:t>
            </w:r>
          </w:p>
        </w:tc>
        <w:tc>
          <w:tcPr>
            <w:tcW w:w="2694" w:type="dxa"/>
            <w:tcBorders>
              <w:top w:val="single" w:sz="4" w:space="0" w:color="000000"/>
              <w:left w:val="single" w:sz="4" w:space="0" w:color="000000"/>
              <w:bottom w:val="single" w:sz="4" w:space="0" w:color="000000"/>
            </w:tcBorders>
            <w:shd w:val="clear" w:color="auto" w:fill="auto"/>
            <w:vAlign w:val="center"/>
          </w:tcPr>
          <w:p w14:paraId="106B1A66"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Jałowiec </w:t>
            </w:r>
            <w:proofErr w:type="gramStart"/>
            <w:r w:rsidRPr="003D3D34">
              <w:rPr>
                <w:rFonts w:ascii="Times New Roman" w:eastAsia="Calibri" w:hAnsi="Times New Roman" w:cs="Times New Roman"/>
                <w:sz w:val="24"/>
                <w:szCs w:val="24"/>
                <w:lang w:eastAsia="ar-SA"/>
              </w:rPr>
              <w:t>sabiński</w:t>
            </w:r>
            <w:r w:rsidRPr="003D3D34">
              <w:rPr>
                <w:rFonts w:ascii="Times New Roman" w:eastAsia="Calibri" w:hAnsi="Times New Roman" w:cs="Times New Roman"/>
                <w:i/>
                <w:sz w:val="24"/>
                <w:szCs w:val="24"/>
                <w:lang w:val="en-US" w:eastAsia="ar-SA"/>
              </w:rPr>
              <w:t>‘</w:t>
            </w:r>
            <w:proofErr w:type="spellStart"/>
            <w:proofErr w:type="gramEnd"/>
            <w:r w:rsidRPr="003D3D34">
              <w:rPr>
                <w:rFonts w:ascii="Times New Roman" w:eastAsia="Calibri" w:hAnsi="Times New Roman" w:cs="Times New Roman"/>
                <w:i/>
                <w:sz w:val="24"/>
                <w:szCs w:val="24"/>
                <w:lang w:val="en-US" w:eastAsia="ar-SA"/>
              </w:rPr>
              <w:t>Tamariscifolia</w:t>
            </w:r>
            <w:proofErr w:type="spellEnd"/>
            <w:r w:rsidRPr="003D3D34">
              <w:rPr>
                <w:rFonts w:ascii="Times New Roman" w:eastAsia="Calibri" w:hAnsi="Times New Roman" w:cs="Times New Roman"/>
                <w:i/>
                <w:sz w:val="24"/>
                <w:szCs w:val="24"/>
                <w:lang w:val="en-US" w:eastAsia="ar-S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77E064C9" w14:textId="77777777" w:rsidR="001C6D16" w:rsidRPr="003D3D34" w:rsidRDefault="001C6D16" w:rsidP="005E178D">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sidRPr="003D3D34">
              <w:rPr>
                <w:rFonts w:ascii="Times New Roman" w:eastAsia="Calibri" w:hAnsi="Times New Roman" w:cs="Times New Roman"/>
                <w:color w:val="000000"/>
                <w:sz w:val="24"/>
                <w:szCs w:val="24"/>
                <w:lang w:eastAsia="ar-SA"/>
              </w:rPr>
              <w:t>86 szt.</w:t>
            </w:r>
          </w:p>
        </w:tc>
        <w:tc>
          <w:tcPr>
            <w:tcW w:w="2835" w:type="dxa"/>
            <w:tcBorders>
              <w:top w:val="single" w:sz="4" w:space="0" w:color="000000"/>
              <w:left w:val="single" w:sz="4" w:space="0" w:color="000000"/>
              <w:bottom w:val="single" w:sz="4" w:space="0" w:color="000000"/>
            </w:tcBorders>
            <w:shd w:val="clear" w:color="auto" w:fill="auto"/>
            <w:vAlign w:val="center"/>
          </w:tcPr>
          <w:p w14:paraId="768779E3" w14:textId="77777777" w:rsidR="001C6D16" w:rsidRPr="003D3D34" w:rsidRDefault="001C6D16" w:rsidP="005E178D">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BF7DE"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5140E9F9" w14:textId="77777777" w:rsidR="001C6D16" w:rsidRPr="003D3D34" w:rsidRDefault="001C6D16" w:rsidP="005E178D">
            <w:pPr>
              <w:suppressAutoHyphens/>
              <w:autoSpaceDE w:val="0"/>
              <w:spacing w:after="0" w:line="240" w:lineRule="auto"/>
              <w:jc w:val="center"/>
              <w:rPr>
                <w:rFonts w:ascii="Times New Roman" w:eastAsia="Calibri" w:hAnsi="Times New Roman" w:cs="Times New Roman"/>
                <w:color w:val="000000"/>
                <w:sz w:val="24"/>
                <w:szCs w:val="24"/>
                <w:lang w:eastAsia="ar-SA"/>
              </w:rPr>
            </w:pPr>
          </w:p>
        </w:tc>
      </w:tr>
      <w:tr w:rsidR="001C6D16" w:rsidRPr="003D3D34" w14:paraId="6EA25F6E"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7C1698F6"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94" w:type="dxa"/>
            <w:tcBorders>
              <w:top w:val="single" w:sz="4" w:space="0" w:color="000000"/>
              <w:left w:val="single" w:sz="4" w:space="0" w:color="000000"/>
              <w:bottom w:val="single" w:sz="4" w:space="0" w:color="000000"/>
            </w:tcBorders>
            <w:shd w:val="clear" w:color="auto" w:fill="auto"/>
            <w:vAlign w:val="center"/>
          </w:tcPr>
          <w:p w14:paraId="09F70FA7"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Irga </w:t>
            </w:r>
            <w:proofErr w:type="gramStart"/>
            <w:r w:rsidRPr="003D3D34">
              <w:rPr>
                <w:rFonts w:ascii="Times New Roman" w:eastAsia="Calibri" w:hAnsi="Times New Roman" w:cs="Times New Roman"/>
                <w:sz w:val="24"/>
                <w:szCs w:val="24"/>
                <w:lang w:eastAsia="ar-SA"/>
              </w:rPr>
              <w:t>szwedzka</w:t>
            </w:r>
            <w:r w:rsidRPr="003D3D34">
              <w:rPr>
                <w:rFonts w:ascii="Times New Roman" w:eastAsia="Calibri" w:hAnsi="Times New Roman" w:cs="Times New Roman"/>
                <w:i/>
                <w:sz w:val="24"/>
                <w:szCs w:val="24"/>
                <w:lang w:val="en-US" w:eastAsia="ar-SA"/>
              </w:rPr>
              <w:t>‘</w:t>
            </w:r>
            <w:proofErr w:type="gramEnd"/>
            <w:r w:rsidRPr="003D3D34">
              <w:rPr>
                <w:rFonts w:ascii="Times New Roman" w:eastAsia="Calibri" w:hAnsi="Times New Roman" w:cs="Times New Roman"/>
                <w:i/>
                <w:sz w:val="24"/>
                <w:szCs w:val="24"/>
                <w:lang w:val="en-US" w:eastAsia="ar-SA"/>
              </w:rPr>
              <w:t>Coral Beauty’</w:t>
            </w:r>
          </w:p>
        </w:tc>
        <w:tc>
          <w:tcPr>
            <w:tcW w:w="1417" w:type="dxa"/>
            <w:tcBorders>
              <w:top w:val="single" w:sz="4" w:space="0" w:color="000000"/>
              <w:left w:val="single" w:sz="4" w:space="0" w:color="000000"/>
              <w:bottom w:val="single" w:sz="4" w:space="0" w:color="000000"/>
              <w:right w:val="single" w:sz="4" w:space="0" w:color="000000"/>
            </w:tcBorders>
            <w:vAlign w:val="center"/>
          </w:tcPr>
          <w:p w14:paraId="66203DED"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282 szt.</w:t>
            </w:r>
          </w:p>
        </w:tc>
        <w:tc>
          <w:tcPr>
            <w:tcW w:w="2835" w:type="dxa"/>
            <w:tcBorders>
              <w:top w:val="single" w:sz="4" w:space="0" w:color="000000"/>
              <w:left w:val="single" w:sz="4" w:space="0" w:color="000000"/>
              <w:bottom w:val="single" w:sz="4" w:space="0" w:color="000000"/>
            </w:tcBorders>
            <w:shd w:val="clear" w:color="auto" w:fill="auto"/>
            <w:vAlign w:val="center"/>
          </w:tcPr>
          <w:p w14:paraId="7DF49924"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3F76F"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4C5832D1" w14:textId="77777777" w:rsidR="001C6D16" w:rsidRPr="003D3D34" w:rsidRDefault="001C6D16" w:rsidP="005E178D">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2-3 p</w:t>
            </w:r>
            <w:r>
              <w:rPr>
                <w:rFonts w:ascii="Times New Roman" w:eastAsia="Calibri" w:hAnsi="Times New Roman" w:cs="Times New Roman"/>
                <w:sz w:val="24"/>
                <w:szCs w:val="24"/>
                <w:lang w:eastAsia="ar-SA"/>
              </w:rPr>
              <w:t>ędy</w:t>
            </w:r>
          </w:p>
        </w:tc>
      </w:tr>
      <w:tr w:rsidR="001C6D16" w:rsidRPr="003D3D34" w14:paraId="06D32778" w14:textId="77777777" w:rsidTr="005E178D">
        <w:trPr>
          <w:trHeight w:val="957"/>
        </w:trPr>
        <w:tc>
          <w:tcPr>
            <w:tcW w:w="709" w:type="dxa"/>
            <w:tcBorders>
              <w:top w:val="single" w:sz="4" w:space="0" w:color="000000"/>
              <w:left w:val="single" w:sz="4" w:space="0" w:color="000000"/>
              <w:bottom w:val="single" w:sz="4" w:space="0" w:color="000000"/>
            </w:tcBorders>
            <w:shd w:val="clear" w:color="auto" w:fill="auto"/>
            <w:vAlign w:val="center"/>
          </w:tcPr>
          <w:p w14:paraId="6633E131"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94" w:type="dxa"/>
            <w:tcBorders>
              <w:top w:val="single" w:sz="4" w:space="0" w:color="000000"/>
              <w:left w:val="single" w:sz="4" w:space="0" w:color="000000"/>
              <w:bottom w:val="single" w:sz="4" w:space="0" w:color="000000"/>
            </w:tcBorders>
            <w:shd w:val="clear" w:color="auto" w:fill="auto"/>
            <w:vAlign w:val="center"/>
          </w:tcPr>
          <w:p w14:paraId="6F52F3BB"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proofErr w:type="gramStart"/>
            <w:r w:rsidRPr="003D3D34">
              <w:rPr>
                <w:rFonts w:ascii="Times New Roman" w:eastAsia="Calibri" w:hAnsi="Times New Roman" w:cs="Times New Roman"/>
                <w:sz w:val="24"/>
                <w:szCs w:val="24"/>
                <w:lang w:eastAsia="ar-SA"/>
              </w:rPr>
              <w:t>Śliwa ”</w:t>
            </w:r>
            <w:proofErr w:type="spellStart"/>
            <w:r w:rsidRPr="003D3D34">
              <w:rPr>
                <w:rFonts w:ascii="Times New Roman" w:eastAsia="Calibri" w:hAnsi="Times New Roman" w:cs="Times New Roman"/>
                <w:sz w:val="24"/>
                <w:szCs w:val="24"/>
                <w:lang w:eastAsia="ar-SA"/>
              </w:rPr>
              <w:t>Nigra</w:t>
            </w:r>
            <w:proofErr w:type="spellEnd"/>
            <w:proofErr w:type="gramEnd"/>
            <w:r w:rsidRPr="003D3D34">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5C5D5274"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0331205C"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 xml:space="preserve">Do </w:t>
            </w:r>
            <w:proofErr w:type="gramStart"/>
            <w:r>
              <w:rPr>
                <w:rFonts w:ascii="Times New Roman" w:eastAsia="SimSun" w:hAnsi="Times New Roman" w:cs="Times New Roman"/>
                <w:sz w:val="24"/>
                <w:szCs w:val="24"/>
                <w:lang w:eastAsia="ar-SA"/>
              </w:rPr>
              <w:t>30  %</w:t>
            </w:r>
            <w:proofErr w:type="gramEnd"/>
            <w:r>
              <w:rPr>
                <w:rFonts w:ascii="Times New Roman" w:eastAsia="SimSun" w:hAnsi="Times New Roman" w:cs="Times New Roman"/>
                <w:sz w:val="24"/>
                <w:szCs w:val="24"/>
                <w:lang w:eastAsia="ar-SA"/>
              </w:rPr>
              <w:t xml:space="preserve">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31256" w14:textId="77777777" w:rsidR="001C6D16" w:rsidRPr="003D3D34" w:rsidRDefault="001C6D16" w:rsidP="005E178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r w:rsidR="001C6D16" w:rsidRPr="003D3D34" w14:paraId="1F2524CD"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6D9DCFE0"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6.</w:t>
            </w:r>
          </w:p>
        </w:tc>
        <w:tc>
          <w:tcPr>
            <w:tcW w:w="2694" w:type="dxa"/>
            <w:tcBorders>
              <w:top w:val="single" w:sz="4" w:space="0" w:color="000000"/>
              <w:left w:val="single" w:sz="4" w:space="0" w:color="000000"/>
              <w:bottom w:val="single" w:sz="4" w:space="0" w:color="000000"/>
            </w:tcBorders>
            <w:shd w:val="clear" w:color="auto" w:fill="auto"/>
            <w:vAlign w:val="center"/>
          </w:tcPr>
          <w:p w14:paraId="5A3CC7CC"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Tulipan ‘Oscar’ lub ‘Red </w:t>
            </w:r>
            <w:proofErr w:type="spellStart"/>
            <w:r w:rsidRPr="003D3D34">
              <w:rPr>
                <w:rFonts w:ascii="Times New Roman" w:eastAsia="Times New Roman" w:hAnsi="Times New Roman" w:cs="Times New Roman"/>
                <w:sz w:val="24"/>
                <w:szCs w:val="24"/>
                <w:lang w:eastAsia="ar-SA"/>
              </w:rPr>
              <w:t>Impression</w:t>
            </w:r>
            <w:proofErr w:type="spellEnd"/>
            <w:r w:rsidRPr="003D3D34">
              <w:rPr>
                <w:rFonts w:ascii="Times New Roman" w:eastAsia="Times New Roman" w:hAnsi="Times New Roman" w:cs="Times New Roman"/>
                <w:sz w:val="24"/>
                <w:szCs w:val="24"/>
                <w:lang w:eastAsia="ar-S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68C9CE06" w14:textId="77777777" w:rsidR="001C6D16" w:rsidRPr="003D3D34" w:rsidRDefault="001C6D16" w:rsidP="005E178D">
            <w:pPr>
              <w:suppressAutoHyphens/>
              <w:snapToGrid w:val="0"/>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200 szt.</w:t>
            </w:r>
          </w:p>
        </w:tc>
        <w:tc>
          <w:tcPr>
            <w:tcW w:w="2835" w:type="dxa"/>
            <w:tcBorders>
              <w:top w:val="single" w:sz="4" w:space="0" w:color="000000"/>
              <w:left w:val="single" w:sz="4" w:space="0" w:color="000000"/>
              <w:bottom w:val="single" w:sz="4" w:space="0" w:color="000000"/>
            </w:tcBorders>
            <w:shd w:val="clear" w:color="auto" w:fill="auto"/>
            <w:vAlign w:val="center"/>
          </w:tcPr>
          <w:p w14:paraId="20F1B21E"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AFEFD"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cebula</w:t>
            </w:r>
          </w:p>
        </w:tc>
      </w:tr>
    </w:tbl>
    <w:p w14:paraId="6F018DBC"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29A74728"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116185B4"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Pr>
          <w:rFonts w:ascii="Times New Roman" w:eastAsia="SimSun" w:hAnsi="Times New Roman" w:cs="Times New Roman"/>
          <w:sz w:val="24"/>
          <w:szCs w:val="24"/>
          <w:lang w:eastAsia="ar-SA"/>
        </w:rPr>
        <w:t>4).2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1C6D16" w:rsidRPr="003D3D34" w14:paraId="5C58C222"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6552F86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3B1028C3"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5F8942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Zestawienie </w:t>
            </w:r>
            <w:proofErr w:type="gramStart"/>
            <w:r w:rsidRPr="003D3D34">
              <w:rPr>
                <w:rFonts w:ascii="Times New Roman" w:eastAsia="SimSun" w:hAnsi="Times New Roman" w:cs="Times New Roman"/>
                <w:sz w:val="24"/>
                <w:szCs w:val="24"/>
                <w:lang w:eastAsia="ar-SA"/>
              </w:rPr>
              <w:t>materiałów  przewidzianych</w:t>
            </w:r>
            <w:proofErr w:type="gramEnd"/>
            <w:r w:rsidRPr="003D3D34">
              <w:rPr>
                <w:rFonts w:ascii="Times New Roman" w:eastAsia="SimSun" w:hAnsi="Times New Roman" w:cs="Times New Roman"/>
                <w:sz w:val="24"/>
                <w:szCs w:val="24"/>
                <w:lang w:eastAsia="ar-SA"/>
              </w:rPr>
              <w:t xml:space="preserve">  do uzupełnienia braków</w:t>
            </w:r>
          </w:p>
        </w:tc>
      </w:tr>
      <w:tr w:rsidR="001C6D16" w:rsidRPr="003D3D34" w14:paraId="5EEA836E"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541C7914"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635DCF3A"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0E3D18B"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65B05B32"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65C10D2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3A230E4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DE78398"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21CAAC14"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39A78C7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6BC4A25F"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195FAFD"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0B7FD49D"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773851F4"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46AD03E9"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67BEEAA"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1A58BF55"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420C516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6D9B58A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Ekoboard</w:t>
            </w:r>
            <w:proofErr w:type="spellEnd"/>
            <w:r w:rsidRPr="003D3D34">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BA5952C"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6D14B93B" w14:textId="77777777"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2EA26549"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27146389" w14:textId="77777777" w:rsidR="001C6D16" w:rsidRPr="004862F9" w:rsidRDefault="001C6D16" w:rsidP="001C6D16">
      <w:pPr>
        <w:tabs>
          <w:tab w:val="left" w:pos="284"/>
        </w:tabs>
        <w:suppressAutoHyphens/>
        <w:spacing w:after="0" w:line="100" w:lineRule="atLeast"/>
        <w:ind w:left="360"/>
        <w:jc w:val="both"/>
        <w:rPr>
          <w:rFonts w:ascii="Times New Roman" w:eastAsia="SimSun" w:hAnsi="Times New Roman" w:cs="Times New Roman"/>
          <w:b/>
          <w:bCs/>
          <w:sz w:val="24"/>
          <w:szCs w:val="24"/>
          <w:lang w:eastAsia="ar-SA"/>
        </w:rPr>
      </w:pPr>
      <w:r>
        <w:rPr>
          <w:rFonts w:ascii="Times New Roman" w:eastAsia="SimSun" w:hAnsi="Times New Roman" w:cs="Times New Roman"/>
          <w:b/>
          <w:bCs/>
          <w:sz w:val="24"/>
          <w:szCs w:val="24"/>
          <w:lang w:eastAsia="ar-SA"/>
        </w:rPr>
        <w:t>5)</w:t>
      </w:r>
      <w:r w:rsidRPr="004862F9">
        <w:rPr>
          <w:rFonts w:ascii="Times New Roman" w:eastAsia="SimSun" w:hAnsi="Times New Roman" w:cs="Times New Roman"/>
          <w:b/>
          <w:bCs/>
          <w:sz w:val="24"/>
          <w:szCs w:val="24"/>
          <w:lang w:eastAsia="ar-SA"/>
        </w:rPr>
        <w:t>Działka nr 496/</w:t>
      </w:r>
      <w:proofErr w:type="gramStart"/>
      <w:r w:rsidRPr="004862F9">
        <w:rPr>
          <w:rFonts w:ascii="Times New Roman" w:eastAsia="SimSun" w:hAnsi="Times New Roman" w:cs="Times New Roman"/>
          <w:b/>
          <w:bCs/>
          <w:sz w:val="24"/>
          <w:szCs w:val="24"/>
          <w:lang w:eastAsia="ar-SA"/>
        </w:rPr>
        <w:t>3  obręb</w:t>
      </w:r>
      <w:proofErr w:type="gramEnd"/>
      <w:r w:rsidRPr="004862F9">
        <w:rPr>
          <w:rFonts w:ascii="Times New Roman" w:eastAsia="SimSun" w:hAnsi="Times New Roman" w:cs="Times New Roman"/>
          <w:b/>
          <w:bCs/>
          <w:sz w:val="24"/>
          <w:szCs w:val="24"/>
          <w:lang w:eastAsia="ar-SA"/>
        </w:rPr>
        <w:t xml:space="preserve"> II w Sztumie, Teren przy Urzędzie, łączna powierzchnia około 170 </w:t>
      </w:r>
      <w:proofErr w:type="spellStart"/>
      <w:r w:rsidRPr="004862F9">
        <w:rPr>
          <w:rFonts w:ascii="Times New Roman" w:eastAsia="SimSun" w:hAnsi="Times New Roman" w:cs="Times New Roman"/>
          <w:b/>
          <w:bCs/>
          <w:sz w:val="24"/>
          <w:szCs w:val="24"/>
          <w:lang w:eastAsia="ar-SA"/>
        </w:rPr>
        <w:t>m</w:t>
      </w:r>
      <w:r w:rsidRPr="004862F9">
        <w:rPr>
          <w:rFonts w:ascii="Times New Roman" w:eastAsia="SimSun" w:hAnsi="Times New Roman" w:cs="Times New Roman"/>
          <w:b/>
          <w:bCs/>
          <w:sz w:val="24"/>
          <w:szCs w:val="24"/>
          <w:vertAlign w:val="superscript"/>
          <w:lang w:eastAsia="ar-SA"/>
        </w:rPr>
        <w:t>2</w:t>
      </w:r>
      <w:proofErr w:type="spellEnd"/>
      <w:r w:rsidRPr="004862F9">
        <w:rPr>
          <w:rFonts w:ascii="Times New Roman" w:eastAsia="SimSun" w:hAnsi="Times New Roman" w:cs="Times New Roman"/>
          <w:b/>
          <w:bCs/>
          <w:sz w:val="24"/>
          <w:szCs w:val="24"/>
          <w:lang w:eastAsia="ar-SA"/>
        </w:rPr>
        <w:t>:</w:t>
      </w:r>
    </w:p>
    <w:p w14:paraId="543B3338"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7E28CAE0"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Roślinność, tabela </w:t>
      </w:r>
      <w:r>
        <w:rPr>
          <w:rFonts w:ascii="Times New Roman" w:eastAsia="SimSun" w:hAnsi="Times New Roman" w:cs="Times New Roman"/>
          <w:sz w:val="24"/>
          <w:szCs w:val="24"/>
          <w:lang w:eastAsia="ar-SA"/>
        </w:rPr>
        <w:t>5).1</w:t>
      </w:r>
    </w:p>
    <w:tbl>
      <w:tblPr>
        <w:tblW w:w="9327" w:type="dxa"/>
        <w:tblInd w:w="-5" w:type="dxa"/>
        <w:tblLayout w:type="fixed"/>
        <w:tblLook w:val="0000" w:firstRow="0" w:lastRow="0" w:firstColumn="0" w:lastColumn="0" w:noHBand="0" w:noVBand="0"/>
      </w:tblPr>
      <w:tblGrid>
        <w:gridCol w:w="539"/>
        <w:gridCol w:w="2693"/>
        <w:gridCol w:w="1559"/>
        <w:gridCol w:w="2410"/>
        <w:gridCol w:w="2126"/>
      </w:tblGrid>
      <w:tr w:rsidR="001C6D16" w:rsidRPr="003D3D34" w14:paraId="1E268485" w14:textId="77777777" w:rsidTr="005E178D">
        <w:tc>
          <w:tcPr>
            <w:tcW w:w="539" w:type="dxa"/>
            <w:tcBorders>
              <w:top w:val="single" w:sz="4" w:space="0" w:color="000000"/>
              <w:left w:val="single" w:sz="4" w:space="0" w:color="000000"/>
              <w:bottom w:val="single" w:sz="4" w:space="0" w:color="000000"/>
            </w:tcBorders>
            <w:shd w:val="clear" w:color="auto" w:fill="auto"/>
            <w:vAlign w:val="center"/>
          </w:tcPr>
          <w:p w14:paraId="7DFBE3EA"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proofErr w:type="spellStart"/>
            <w:r w:rsidRPr="004862F9">
              <w:rPr>
                <w:rFonts w:ascii="Times New Roman" w:eastAsia="Calibri" w:hAnsi="Times New Roman" w:cs="Times New Roman"/>
                <w:b/>
                <w:sz w:val="24"/>
                <w:szCs w:val="24"/>
                <w:lang w:eastAsia="ar-SA"/>
              </w:rPr>
              <w:t>Lp</w:t>
            </w:r>
            <w:proofErr w:type="spellEnd"/>
          </w:p>
        </w:tc>
        <w:tc>
          <w:tcPr>
            <w:tcW w:w="2693" w:type="dxa"/>
            <w:tcBorders>
              <w:top w:val="single" w:sz="4" w:space="0" w:color="000000"/>
              <w:left w:val="single" w:sz="4" w:space="0" w:color="000000"/>
              <w:bottom w:val="single" w:sz="4" w:space="0" w:color="000000"/>
            </w:tcBorders>
            <w:shd w:val="clear" w:color="auto" w:fill="auto"/>
            <w:vAlign w:val="center"/>
          </w:tcPr>
          <w:p w14:paraId="4363819E"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Nazwa polska</w:t>
            </w:r>
          </w:p>
        </w:tc>
        <w:tc>
          <w:tcPr>
            <w:tcW w:w="1559" w:type="dxa"/>
            <w:tcBorders>
              <w:top w:val="single" w:sz="4" w:space="0" w:color="000000"/>
              <w:left w:val="single" w:sz="4" w:space="0" w:color="000000"/>
              <w:bottom w:val="single" w:sz="4" w:space="0" w:color="000000"/>
              <w:right w:val="single" w:sz="4" w:space="0" w:color="000000"/>
            </w:tcBorders>
            <w:vAlign w:val="center"/>
          </w:tcPr>
          <w:p w14:paraId="5B705CBE" w14:textId="77777777" w:rsidR="001C6D16" w:rsidRPr="004862F9" w:rsidRDefault="001C6D16" w:rsidP="005E178D">
            <w:pPr>
              <w:suppressAutoHyphens/>
              <w:spacing w:line="100" w:lineRule="atLeast"/>
              <w:jc w:val="center"/>
              <w:rPr>
                <w:rFonts w:ascii="Times New Roman" w:eastAsia="SimSun" w:hAnsi="Times New Roman" w:cs="Times New Roman"/>
                <w:b/>
                <w:sz w:val="24"/>
                <w:szCs w:val="24"/>
                <w:lang w:eastAsia="ar-SA"/>
              </w:rPr>
            </w:pPr>
            <w:r w:rsidRPr="004862F9">
              <w:rPr>
                <w:rFonts w:ascii="Times New Roman" w:eastAsia="SimSun" w:hAnsi="Times New Roman" w:cs="Times New Roman"/>
                <w:b/>
                <w:sz w:val="24"/>
                <w:szCs w:val="24"/>
                <w:lang w:eastAsia="ar-SA"/>
              </w:rPr>
              <w:t>Ilość roślin istniejących nominalna</w:t>
            </w:r>
          </w:p>
        </w:tc>
        <w:tc>
          <w:tcPr>
            <w:tcW w:w="2410" w:type="dxa"/>
            <w:tcBorders>
              <w:top w:val="single" w:sz="4" w:space="0" w:color="000000"/>
              <w:left w:val="single" w:sz="4" w:space="0" w:color="000000"/>
              <w:bottom w:val="single" w:sz="4" w:space="0" w:color="000000"/>
            </w:tcBorders>
            <w:shd w:val="clear" w:color="auto" w:fill="auto"/>
            <w:vAlign w:val="center"/>
          </w:tcPr>
          <w:p w14:paraId="00A2D6C5" w14:textId="77777777" w:rsidR="001C6D16" w:rsidRPr="004862F9" w:rsidRDefault="001C6D16" w:rsidP="005E178D">
            <w:pPr>
              <w:suppressAutoHyphens/>
              <w:spacing w:line="100" w:lineRule="atLeast"/>
              <w:jc w:val="center"/>
              <w:rPr>
                <w:rFonts w:ascii="Times New Roman" w:eastAsia="Calibri" w:hAnsi="Times New Roman" w:cs="Times New Roman"/>
                <w:b/>
                <w:sz w:val="24"/>
                <w:szCs w:val="24"/>
                <w:lang w:eastAsia="ar-SA"/>
              </w:rPr>
            </w:pPr>
            <w:r w:rsidRPr="004862F9">
              <w:rPr>
                <w:rFonts w:ascii="Times New Roman" w:eastAsia="SimSun" w:hAnsi="Times New Roman" w:cs="Times New Roman"/>
                <w:b/>
                <w:sz w:val="24"/>
                <w:szCs w:val="24"/>
                <w:lang w:eastAsia="ar-SA"/>
              </w:rPr>
              <w:t xml:space="preserve">Ilość </w:t>
            </w:r>
            <w:proofErr w:type="gramStart"/>
            <w:r w:rsidRPr="004862F9">
              <w:rPr>
                <w:rFonts w:ascii="Times New Roman" w:eastAsia="SimSun" w:hAnsi="Times New Roman" w:cs="Times New Roman"/>
                <w:b/>
                <w:sz w:val="24"/>
                <w:szCs w:val="24"/>
                <w:lang w:eastAsia="ar-SA"/>
              </w:rPr>
              <w:t>przewidziana  do</w:t>
            </w:r>
            <w:proofErr w:type="gramEnd"/>
            <w:r w:rsidRPr="004862F9">
              <w:rPr>
                <w:rFonts w:ascii="Times New Roman" w:eastAsia="SimSun" w:hAnsi="Times New Roman" w:cs="Times New Roman"/>
                <w:b/>
                <w:sz w:val="24"/>
                <w:szCs w:val="24"/>
                <w:lang w:eastAsia="ar-SA"/>
              </w:rPr>
              <w:t xml:space="preserve"> </w:t>
            </w:r>
            <w:proofErr w:type="spellStart"/>
            <w:r w:rsidRPr="004862F9">
              <w:rPr>
                <w:rFonts w:ascii="Times New Roman" w:eastAsia="SimSun" w:hAnsi="Times New Roman" w:cs="Times New Roman"/>
                <w:b/>
                <w:sz w:val="24"/>
                <w:szCs w:val="24"/>
                <w:lang w:eastAsia="ar-SA"/>
              </w:rPr>
              <w:t>nasadzeń</w:t>
            </w:r>
            <w:proofErr w:type="spellEnd"/>
            <w:r w:rsidRPr="004862F9">
              <w:rPr>
                <w:rFonts w:ascii="Times New Roman" w:eastAsia="SimSun" w:hAnsi="Times New Roman" w:cs="Times New Roman"/>
                <w:b/>
                <w:sz w:val="24"/>
                <w:szCs w:val="24"/>
                <w:lang w:eastAsia="ar-SA"/>
              </w:rPr>
              <w:t xml:space="preserve"> uzupełniających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5ECB5" w14:textId="77777777" w:rsidR="001C6D16" w:rsidRPr="004862F9" w:rsidRDefault="001C6D16" w:rsidP="005E178D">
            <w:pPr>
              <w:suppressAutoHyphens/>
              <w:spacing w:after="0" w:line="360" w:lineRule="auto"/>
              <w:jc w:val="center"/>
              <w:rPr>
                <w:rFonts w:ascii="Times New Roman" w:eastAsia="Times New Roman" w:hAnsi="Times New Roman" w:cs="Times New Roman"/>
                <w:b/>
                <w:sz w:val="24"/>
                <w:szCs w:val="24"/>
                <w:lang w:eastAsia="ar-SA"/>
              </w:rPr>
            </w:pPr>
            <w:r w:rsidRPr="004862F9">
              <w:rPr>
                <w:rFonts w:ascii="Times New Roman" w:eastAsia="Calibri" w:hAnsi="Times New Roman" w:cs="Times New Roman"/>
                <w:b/>
                <w:sz w:val="24"/>
                <w:szCs w:val="24"/>
                <w:lang w:eastAsia="ar-SA"/>
              </w:rPr>
              <w:t>Parametry</w:t>
            </w:r>
          </w:p>
        </w:tc>
      </w:tr>
      <w:tr w:rsidR="001C6D16" w:rsidRPr="003D3D34" w14:paraId="59AAF15B" w14:textId="77777777" w:rsidTr="005E178D">
        <w:tc>
          <w:tcPr>
            <w:tcW w:w="539" w:type="dxa"/>
            <w:tcBorders>
              <w:top w:val="single" w:sz="4" w:space="0" w:color="000000"/>
              <w:left w:val="single" w:sz="4" w:space="0" w:color="000000"/>
              <w:bottom w:val="single" w:sz="4" w:space="0" w:color="000000"/>
            </w:tcBorders>
            <w:shd w:val="clear" w:color="auto" w:fill="auto"/>
            <w:vAlign w:val="center"/>
          </w:tcPr>
          <w:p w14:paraId="46B69A19"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w:t>
            </w:r>
            <w:r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auto"/>
            <w:vAlign w:val="center"/>
          </w:tcPr>
          <w:p w14:paraId="66428FFA"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Cis </w:t>
            </w:r>
            <w:proofErr w:type="spellStart"/>
            <w:proofErr w:type="gramStart"/>
            <w:r w:rsidRPr="003D3D34">
              <w:rPr>
                <w:rFonts w:ascii="Times New Roman" w:eastAsia="Calibri" w:hAnsi="Times New Roman" w:cs="Times New Roman"/>
                <w:sz w:val="24"/>
                <w:szCs w:val="24"/>
                <w:lang w:eastAsia="ar-SA"/>
              </w:rPr>
              <w:t>pospolity‘</w:t>
            </w:r>
            <w:proofErr w:type="gramEnd"/>
            <w:r w:rsidRPr="003D3D34">
              <w:rPr>
                <w:rFonts w:ascii="Times New Roman" w:eastAsia="Calibri" w:hAnsi="Times New Roman" w:cs="Times New Roman"/>
                <w:i/>
                <w:sz w:val="24"/>
                <w:szCs w:val="24"/>
                <w:lang w:eastAsia="ar-SA"/>
              </w:rPr>
              <w:t>David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229A58B7" w14:textId="77777777" w:rsidR="001C6D16" w:rsidRPr="003D3D34" w:rsidRDefault="001C6D16" w:rsidP="005E178D">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 szt.</w:t>
            </w:r>
          </w:p>
        </w:tc>
        <w:tc>
          <w:tcPr>
            <w:tcW w:w="2410" w:type="dxa"/>
            <w:tcBorders>
              <w:top w:val="single" w:sz="4" w:space="0" w:color="000000"/>
              <w:left w:val="single" w:sz="4" w:space="0" w:color="000000"/>
              <w:bottom w:val="single" w:sz="4" w:space="0" w:color="000000"/>
            </w:tcBorders>
            <w:shd w:val="clear" w:color="auto" w:fill="auto"/>
            <w:vAlign w:val="center"/>
          </w:tcPr>
          <w:p w14:paraId="164A37BB"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50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8ACD8"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571B9EE1"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p>
        </w:tc>
      </w:tr>
      <w:tr w:rsidR="001C6D16" w:rsidRPr="003D3D34" w14:paraId="1F4817EE" w14:textId="77777777" w:rsidTr="005E178D">
        <w:tc>
          <w:tcPr>
            <w:tcW w:w="539" w:type="dxa"/>
            <w:tcBorders>
              <w:top w:val="single" w:sz="4" w:space="0" w:color="000000"/>
              <w:left w:val="single" w:sz="4" w:space="0" w:color="000000"/>
              <w:bottom w:val="single" w:sz="4" w:space="0" w:color="000000"/>
            </w:tcBorders>
            <w:shd w:val="clear" w:color="auto" w:fill="auto"/>
            <w:vAlign w:val="center"/>
          </w:tcPr>
          <w:p w14:paraId="0DFA252D"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w:t>
            </w:r>
            <w:r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auto"/>
            <w:vAlign w:val="center"/>
          </w:tcPr>
          <w:p w14:paraId="5070DF27"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Trzmielina </w:t>
            </w:r>
            <w:proofErr w:type="spellStart"/>
            <w:proofErr w:type="gramStart"/>
            <w:r w:rsidRPr="003D3D34">
              <w:rPr>
                <w:rFonts w:ascii="Times New Roman" w:eastAsia="Calibri" w:hAnsi="Times New Roman" w:cs="Times New Roman"/>
                <w:sz w:val="24"/>
                <w:szCs w:val="24"/>
                <w:lang w:eastAsia="ar-SA"/>
              </w:rPr>
              <w:t>Fortune’a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Emerald’n’Gold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152DB0AA" w14:textId="77777777" w:rsidR="001C6D16" w:rsidRPr="003D3D34" w:rsidRDefault="001C6D16" w:rsidP="005E178D">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 szt.</w:t>
            </w:r>
          </w:p>
        </w:tc>
        <w:tc>
          <w:tcPr>
            <w:tcW w:w="2410" w:type="dxa"/>
            <w:tcBorders>
              <w:top w:val="single" w:sz="4" w:space="0" w:color="000000"/>
              <w:left w:val="single" w:sz="4" w:space="0" w:color="000000"/>
              <w:bottom w:val="single" w:sz="4" w:space="0" w:color="000000"/>
            </w:tcBorders>
            <w:shd w:val="clear" w:color="auto" w:fill="auto"/>
            <w:vAlign w:val="center"/>
          </w:tcPr>
          <w:p w14:paraId="14DF26E7"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427C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ED728E0"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p>
        </w:tc>
      </w:tr>
      <w:tr w:rsidR="001C6D16" w:rsidRPr="003D3D34" w14:paraId="3D2D4706" w14:textId="77777777" w:rsidTr="005E178D">
        <w:tc>
          <w:tcPr>
            <w:tcW w:w="539" w:type="dxa"/>
            <w:tcBorders>
              <w:top w:val="single" w:sz="4" w:space="0" w:color="000000"/>
              <w:left w:val="single" w:sz="4" w:space="0" w:color="000000"/>
              <w:bottom w:val="single" w:sz="4" w:space="0" w:color="000000"/>
            </w:tcBorders>
            <w:shd w:val="clear" w:color="auto" w:fill="FFFFFF"/>
            <w:vAlign w:val="center"/>
          </w:tcPr>
          <w:p w14:paraId="2BCAD75C"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w:t>
            </w:r>
            <w:r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FFFFFF"/>
            <w:vAlign w:val="center"/>
          </w:tcPr>
          <w:p w14:paraId="1FB4AC5B"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proofErr w:type="spellStart"/>
            <w:proofErr w:type="gramStart"/>
            <w:r w:rsidRPr="003D3D34">
              <w:rPr>
                <w:rFonts w:ascii="Times New Roman" w:eastAsia="Calibri" w:hAnsi="Times New Roman" w:cs="Times New Roman"/>
                <w:sz w:val="24"/>
                <w:szCs w:val="24"/>
                <w:lang w:eastAsia="ar-SA"/>
              </w:rPr>
              <w:t>Krokus</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Flower</w:t>
            </w:r>
            <w:proofErr w:type="spellEnd"/>
            <w:r w:rsidRPr="003D3D34">
              <w:rPr>
                <w:rFonts w:ascii="Times New Roman" w:eastAsia="Calibri" w:hAnsi="Times New Roman" w:cs="Times New Roman"/>
                <w:i/>
                <w:sz w:val="24"/>
                <w:szCs w:val="24"/>
                <w:lang w:eastAsia="ar-SA"/>
              </w:rPr>
              <w:t xml:space="preserve"> </w:t>
            </w:r>
            <w:proofErr w:type="spellStart"/>
            <w:r w:rsidRPr="003D3D34">
              <w:rPr>
                <w:rFonts w:ascii="Times New Roman" w:eastAsia="Calibri" w:hAnsi="Times New Roman" w:cs="Times New Roman"/>
                <w:i/>
                <w:sz w:val="24"/>
                <w:szCs w:val="24"/>
                <w:lang w:eastAsia="ar-SA"/>
              </w:rPr>
              <w:t>Record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44E0EB" w14:textId="77777777" w:rsidR="001C6D16" w:rsidRPr="003D3D34" w:rsidRDefault="001C6D16" w:rsidP="005E178D">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2880 szt.</w:t>
            </w:r>
          </w:p>
        </w:tc>
        <w:tc>
          <w:tcPr>
            <w:tcW w:w="2410" w:type="dxa"/>
            <w:tcBorders>
              <w:top w:val="single" w:sz="4" w:space="0" w:color="000000"/>
              <w:left w:val="single" w:sz="4" w:space="0" w:color="000000"/>
              <w:bottom w:val="single" w:sz="4" w:space="0" w:color="000000"/>
            </w:tcBorders>
            <w:shd w:val="clear" w:color="auto" w:fill="FFFFFF"/>
            <w:vAlign w:val="center"/>
          </w:tcPr>
          <w:p w14:paraId="7A758A9C"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536A9A"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r w:rsidR="001C6D16" w:rsidRPr="003D3D34" w14:paraId="436AEF00" w14:textId="77777777" w:rsidTr="005E178D">
        <w:tc>
          <w:tcPr>
            <w:tcW w:w="539" w:type="dxa"/>
            <w:tcBorders>
              <w:top w:val="single" w:sz="4" w:space="0" w:color="000000"/>
              <w:left w:val="single" w:sz="4" w:space="0" w:color="000000"/>
              <w:bottom w:val="single" w:sz="4" w:space="0" w:color="000000"/>
            </w:tcBorders>
            <w:shd w:val="clear" w:color="auto" w:fill="FFFFFF"/>
            <w:vAlign w:val="center"/>
          </w:tcPr>
          <w:p w14:paraId="0D0A8A0C"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w:t>
            </w:r>
          </w:p>
        </w:tc>
        <w:tc>
          <w:tcPr>
            <w:tcW w:w="2693" w:type="dxa"/>
            <w:tcBorders>
              <w:top w:val="single" w:sz="4" w:space="0" w:color="000000"/>
              <w:left w:val="single" w:sz="4" w:space="0" w:color="000000"/>
              <w:bottom w:val="single" w:sz="4" w:space="0" w:color="000000"/>
            </w:tcBorders>
            <w:shd w:val="clear" w:color="auto" w:fill="FFFFFF"/>
            <w:vAlign w:val="center"/>
          </w:tcPr>
          <w:p w14:paraId="685EB22B"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Kwiaty letnie sezonowe do nasadzenia w gazonach, begonie lub inne podobne w uzgodnieniu z zamawiającym</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E60439" w14:textId="77777777" w:rsidR="001C6D16" w:rsidRPr="003D3D34" w:rsidRDefault="001C6D16" w:rsidP="005E178D">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120 szt.</w:t>
            </w:r>
          </w:p>
        </w:tc>
        <w:tc>
          <w:tcPr>
            <w:tcW w:w="2410" w:type="dxa"/>
            <w:tcBorders>
              <w:top w:val="single" w:sz="4" w:space="0" w:color="000000"/>
              <w:left w:val="single" w:sz="4" w:space="0" w:color="000000"/>
              <w:bottom w:val="single" w:sz="4" w:space="0" w:color="000000"/>
            </w:tcBorders>
            <w:shd w:val="clear" w:color="auto" w:fill="FFFFFF"/>
            <w:vAlign w:val="center"/>
          </w:tcPr>
          <w:p w14:paraId="7A3CC80F" w14:textId="77777777" w:rsidR="001C6D16" w:rsidRPr="003D3D34" w:rsidRDefault="001C6D16" w:rsidP="005E178D">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Nasadzenie w ilości 120 sztuk w czerwcu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D3E0FD"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sadzonki w pełni kwitnienia (co najmniej 1 kwiat)</w:t>
            </w:r>
          </w:p>
        </w:tc>
      </w:tr>
    </w:tbl>
    <w:p w14:paraId="785FA977"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08F52B9A"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40965FAE"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 xml:space="preserve">Materiał tabela </w:t>
      </w:r>
      <w:r>
        <w:rPr>
          <w:rFonts w:ascii="Times New Roman" w:eastAsia="SimSun" w:hAnsi="Times New Roman" w:cs="Times New Roman"/>
          <w:sz w:val="24"/>
          <w:szCs w:val="24"/>
          <w:lang w:eastAsia="ar-SA"/>
        </w:rPr>
        <w:t>5).2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1C6D16" w:rsidRPr="003D3D34" w14:paraId="2D47A9A9"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63E15A8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575B7983"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B51697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Zestawienie </w:t>
            </w:r>
            <w:proofErr w:type="gramStart"/>
            <w:r w:rsidRPr="003D3D34">
              <w:rPr>
                <w:rFonts w:ascii="Times New Roman" w:eastAsia="SimSun" w:hAnsi="Times New Roman" w:cs="Times New Roman"/>
                <w:sz w:val="24"/>
                <w:szCs w:val="24"/>
                <w:lang w:eastAsia="ar-SA"/>
              </w:rPr>
              <w:t>materiałów  przewidzianych</w:t>
            </w:r>
            <w:proofErr w:type="gramEnd"/>
            <w:r w:rsidRPr="003D3D34">
              <w:rPr>
                <w:rFonts w:ascii="Times New Roman" w:eastAsia="SimSun" w:hAnsi="Times New Roman" w:cs="Times New Roman"/>
                <w:sz w:val="24"/>
                <w:szCs w:val="24"/>
                <w:lang w:eastAsia="ar-SA"/>
              </w:rPr>
              <w:t xml:space="preserve">  do uzupełnienia braków</w:t>
            </w:r>
          </w:p>
        </w:tc>
      </w:tr>
      <w:tr w:rsidR="001C6D16" w:rsidRPr="003D3D34" w14:paraId="153BD4BF"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3144917C"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2E8E1AC3"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CA58714"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5913EF18"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335D6BF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2204C97D"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CB28E90"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612AFCD9"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6CC8622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5E6B5F3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830BF62"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43B90BC3"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4933006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44A334A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4427BE37"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7B4A6536"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2D05122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3695511C"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Ekoboard</w:t>
            </w:r>
            <w:proofErr w:type="spellEnd"/>
            <w:r w:rsidRPr="003D3D34">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9555FD6"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7019CBF7" w14:textId="77777777"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28B2AC9B" w14:textId="54B77C26"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1E22995F" w14:textId="306283A4"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4E60F1E9" w14:textId="782D4E7C"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7D28D8E3"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6994831C" w14:textId="33CE57FA" w:rsidR="001C6D16" w:rsidRPr="001C6D16" w:rsidRDefault="001C6D16" w:rsidP="001C6D16">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6) </w:t>
      </w:r>
      <w:r w:rsidRPr="001C6D16">
        <w:rPr>
          <w:rFonts w:ascii="Times New Roman" w:hAnsi="Times New Roman" w:cs="Times New Roman"/>
          <w:b/>
          <w:bCs/>
          <w:sz w:val="24"/>
          <w:szCs w:val="24"/>
        </w:rPr>
        <w:t xml:space="preserve">Działka nr 410 obręb II w Sztumie, Teren przy kapliczce ul Reja 130 </w:t>
      </w:r>
      <w:proofErr w:type="spellStart"/>
      <w:r w:rsidRPr="001C6D16">
        <w:rPr>
          <w:rFonts w:ascii="Times New Roman" w:hAnsi="Times New Roman" w:cs="Times New Roman"/>
          <w:b/>
          <w:bCs/>
          <w:sz w:val="24"/>
          <w:szCs w:val="24"/>
        </w:rPr>
        <w:t>m2</w:t>
      </w:r>
      <w:proofErr w:type="spellEnd"/>
      <w:r w:rsidRPr="001C6D16">
        <w:rPr>
          <w:rFonts w:ascii="Times New Roman" w:hAnsi="Times New Roman" w:cs="Times New Roman"/>
          <w:b/>
          <w:bCs/>
          <w:sz w:val="24"/>
          <w:szCs w:val="24"/>
        </w:rPr>
        <w:t xml:space="preserve">, </w:t>
      </w:r>
    </w:p>
    <w:p w14:paraId="0176A9FC"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4063CFBC" w14:textId="77777777" w:rsidR="001C6D16" w:rsidRPr="003D3D34" w:rsidRDefault="001C6D16" w:rsidP="001C6D16">
      <w:pPr>
        <w:suppressAutoHyphens/>
        <w:spacing w:after="0" w:line="360" w:lineRule="auto"/>
        <w:jc w:val="both"/>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Pr>
          <w:rFonts w:ascii="Times New Roman" w:eastAsia="SimSun" w:hAnsi="Times New Roman" w:cs="Times New Roman"/>
          <w:sz w:val="24"/>
          <w:szCs w:val="24"/>
          <w:lang w:eastAsia="ar-SA"/>
        </w:rPr>
        <w:t>6).1</w:t>
      </w:r>
    </w:p>
    <w:tbl>
      <w:tblPr>
        <w:tblW w:w="9185" w:type="dxa"/>
        <w:tblInd w:w="-5" w:type="dxa"/>
        <w:tblLayout w:type="fixed"/>
        <w:tblLook w:val="0000" w:firstRow="0" w:lastRow="0" w:firstColumn="0" w:lastColumn="0" w:noHBand="0" w:noVBand="0"/>
      </w:tblPr>
      <w:tblGrid>
        <w:gridCol w:w="675"/>
        <w:gridCol w:w="2410"/>
        <w:gridCol w:w="1564"/>
        <w:gridCol w:w="2835"/>
        <w:gridCol w:w="1701"/>
      </w:tblGrid>
      <w:tr w:rsidR="001C6D16" w:rsidRPr="003D3D34" w14:paraId="4C4C02F5"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50253910" w14:textId="77777777" w:rsidR="001C6D16" w:rsidRPr="00975E3F"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Calibri" w:hAnsi="Times New Roman" w:cs="Times New Roman"/>
                <w:b/>
                <w:sz w:val="24"/>
                <w:szCs w:val="24"/>
                <w:lang w:eastAsia="ar-SA"/>
              </w:rPr>
              <w:t>Lp.</w:t>
            </w:r>
          </w:p>
        </w:tc>
        <w:tc>
          <w:tcPr>
            <w:tcW w:w="2410" w:type="dxa"/>
            <w:tcBorders>
              <w:top w:val="single" w:sz="4" w:space="0" w:color="000000"/>
              <w:left w:val="single" w:sz="4" w:space="0" w:color="000000"/>
              <w:bottom w:val="single" w:sz="4" w:space="0" w:color="000000"/>
            </w:tcBorders>
            <w:shd w:val="clear" w:color="auto" w:fill="auto"/>
            <w:vAlign w:val="center"/>
          </w:tcPr>
          <w:p w14:paraId="3F0AF0FB" w14:textId="77777777" w:rsidR="001C6D16" w:rsidRPr="00975E3F"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Calibri" w:hAnsi="Times New Roman" w:cs="Times New Roman"/>
                <w:b/>
                <w:sz w:val="24"/>
                <w:szCs w:val="24"/>
                <w:lang w:eastAsia="ar-SA"/>
              </w:rPr>
              <w:t>Nazwa polska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21CBA2AE" w14:textId="77777777" w:rsidR="001C6D16" w:rsidRPr="00975E3F"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1C2CAA5B" w14:textId="77777777" w:rsidR="001C6D16" w:rsidRPr="00975E3F"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Times New Roman" w:hAnsi="Times New Roman" w:cs="Times New Roman"/>
                <w:b/>
                <w:sz w:val="24"/>
                <w:szCs w:val="24"/>
                <w:lang w:eastAsia="ar-SA"/>
              </w:rPr>
              <w:t xml:space="preserve">Ilość </w:t>
            </w:r>
            <w:proofErr w:type="gramStart"/>
            <w:r w:rsidRPr="00975E3F">
              <w:rPr>
                <w:rFonts w:ascii="Times New Roman" w:eastAsia="Times New Roman" w:hAnsi="Times New Roman" w:cs="Times New Roman"/>
                <w:b/>
                <w:sz w:val="24"/>
                <w:szCs w:val="24"/>
                <w:lang w:eastAsia="ar-SA"/>
              </w:rPr>
              <w:t>przewidziana  do</w:t>
            </w:r>
            <w:proofErr w:type="gramEnd"/>
            <w:r w:rsidRPr="00975E3F">
              <w:rPr>
                <w:rFonts w:ascii="Times New Roman" w:eastAsia="Times New Roman" w:hAnsi="Times New Roman" w:cs="Times New Roman"/>
                <w:b/>
                <w:sz w:val="24"/>
                <w:szCs w:val="24"/>
                <w:lang w:eastAsia="ar-SA"/>
              </w:rPr>
              <w:t xml:space="preserve"> uzupełnienia braków/wymiany roślin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020EC" w14:textId="77777777" w:rsidR="001C6D16" w:rsidRPr="00975E3F" w:rsidRDefault="001C6D16" w:rsidP="005E178D">
            <w:pPr>
              <w:suppressAutoHyphens/>
              <w:spacing w:after="0" w:line="360" w:lineRule="auto"/>
              <w:jc w:val="center"/>
              <w:rPr>
                <w:rFonts w:ascii="Times New Roman" w:eastAsia="Times New Roman" w:hAnsi="Times New Roman" w:cs="Times New Roman"/>
                <w:b/>
                <w:sz w:val="24"/>
                <w:szCs w:val="24"/>
                <w:lang w:eastAsia="ar-SA"/>
              </w:rPr>
            </w:pPr>
            <w:r w:rsidRPr="00975E3F">
              <w:rPr>
                <w:rFonts w:ascii="Times New Roman" w:eastAsia="Calibri" w:hAnsi="Times New Roman" w:cs="Times New Roman"/>
                <w:b/>
                <w:sz w:val="24"/>
                <w:szCs w:val="24"/>
                <w:lang w:eastAsia="ar-SA"/>
              </w:rPr>
              <w:t>Parametry</w:t>
            </w:r>
          </w:p>
        </w:tc>
      </w:tr>
      <w:tr w:rsidR="001C6D16" w:rsidRPr="003D3D34" w14:paraId="12CFB420"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1B1A4959"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410" w:type="dxa"/>
            <w:tcBorders>
              <w:top w:val="single" w:sz="4" w:space="0" w:color="000000"/>
              <w:left w:val="single" w:sz="4" w:space="0" w:color="000000"/>
              <w:bottom w:val="single" w:sz="4" w:space="0" w:color="000000"/>
            </w:tcBorders>
            <w:shd w:val="clear" w:color="auto" w:fill="auto"/>
            <w:vAlign w:val="center"/>
          </w:tcPr>
          <w:p w14:paraId="5A7C94BA"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pośredni</w:t>
            </w:r>
            <w:r w:rsidRPr="003D3D34">
              <w:rPr>
                <w:rFonts w:ascii="Times New Roman" w:eastAsia="Calibri" w:hAnsi="Times New Roman" w:cs="Times New Roman"/>
                <w:i/>
                <w:sz w:val="24"/>
                <w:szCs w:val="24"/>
                <w:lang w:eastAsia="ar-SA"/>
              </w:rPr>
              <w:t xml:space="preserve"> ‘Wojtek’</w:t>
            </w:r>
          </w:p>
        </w:tc>
        <w:tc>
          <w:tcPr>
            <w:tcW w:w="1564" w:type="dxa"/>
            <w:tcBorders>
              <w:top w:val="single" w:sz="4" w:space="0" w:color="000000"/>
              <w:left w:val="single" w:sz="4" w:space="0" w:color="000000"/>
              <w:bottom w:val="single" w:sz="4" w:space="0" w:color="000000"/>
              <w:right w:val="single" w:sz="4" w:space="0" w:color="000000"/>
            </w:tcBorders>
            <w:vAlign w:val="center"/>
          </w:tcPr>
          <w:p w14:paraId="786282A7"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763B2DC3"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40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77DA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527CA4EB"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1 p</w:t>
            </w:r>
            <w:r>
              <w:rPr>
                <w:rFonts w:ascii="Times New Roman" w:eastAsia="Calibri" w:hAnsi="Times New Roman" w:cs="Times New Roman"/>
                <w:sz w:val="24"/>
                <w:szCs w:val="24"/>
                <w:lang w:eastAsia="ar-SA"/>
              </w:rPr>
              <w:t>ęd</w:t>
            </w:r>
          </w:p>
        </w:tc>
      </w:tr>
      <w:tr w:rsidR="001C6D16" w:rsidRPr="003D3D34" w14:paraId="16702F1E"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453DE08E"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410" w:type="dxa"/>
            <w:tcBorders>
              <w:top w:val="single" w:sz="4" w:space="0" w:color="000000"/>
              <w:left w:val="single" w:sz="4" w:space="0" w:color="000000"/>
              <w:bottom w:val="single" w:sz="4" w:space="0" w:color="000000"/>
            </w:tcBorders>
            <w:shd w:val="clear" w:color="auto" w:fill="auto"/>
            <w:vAlign w:val="center"/>
          </w:tcPr>
          <w:p w14:paraId="71DC7283"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3121FE02"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 szt.</w:t>
            </w:r>
          </w:p>
        </w:tc>
        <w:tc>
          <w:tcPr>
            <w:tcW w:w="2835" w:type="dxa"/>
            <w:tcBorders>
              <w:top w:val="single" w:sz="4" w:space="0" w:color="000000"/>
              <w:left w:val="single" w:sz="4" w:space="0" w:color="000000"/>
              <w:bottom w:val="single" w:sz="4" w:space="0" w:color="000000"/>
            </w:tcBorders>
            <w:shd w:val="clear" w:color="auto" w:fill="auto"/>
            <w:vAlign w:val="center"/>
          </w:tcPr>
          <w:p w14:paraId="001A544B"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0724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30CBD326"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Średnica 30 cm</w:t>
            </w:r>
          </w:p>
        </w:tc>
      </w:tr>
      <w:tr w:rsidR="001C6D16" w:rsidRPr="003D3D34" w14:paraId="2853EEDE"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68CC3FB7"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410" w:type="dxa"/>
            <w:tcBorders>
              <w:top w:val="single" w:sz="4" w:space="0" w:color="000000"/>
              <w:left w:val="single" w:sz="4" w:space="0" w:color="000000"/>
              <w:bottom w:val="single" w:sz="4" w:space="0" w:color="000000"/>
            </w:tcBorders>
            <w:shd w:val="clear" w:color="auto" w:fill="auto"/>
            <w:vAlign w:val="center"/>
          </w:tcPr>
          <w:p w14:paraId="7EB53F4F"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Szałwia omszona</w:t>
            </w:r>
          </w:p>
        </w:tc>
        <w:tc>
          <w:tcPr>
            <w:tcW w:w="1564" w:type="dxa"/>
            <w:tcBorders>
              <w:top w:val="single" w:sz="4" w:space="0" w:color="000000"/>
              <w:left w:val="single" w:sz="4" w:space="0" w:color="000000"/>
              <w:bottom w:val="single" w:sz="4" w:space="0" w:color="000000"/>
              <w:right w:val="single" w:sz="4" w:space="0" w:color="000000"/>
            </w:tcBorders>
            <w:vAlign w:val="center"/>
          </w:tcPr>
          <w:p w14:paraId="0A4AAA8B"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6D7D5F40" w14:textId="77777777" w:rsidR="001C6D16" w:rsidRPr="003D3D34" w:rsidRDefault="001C6D16" w:rsidP="005E178D">
            <w:pPr>
              <w:suppressAutoHyphens/>
              <w:snapToGrid w:val="0"/>
              <w:spacing w:after="0" w:line="360" w:lineRule="auto"/>
              <w:ind w:left="-1376" w:firstLine="1376"/>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C026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30B4EF7A"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1C6D16" w:rsidRPr="003D3D34" w14:paraId="54472FA9"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36FF826E"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410" w:type="dxa"/>
            <w:tcBorders>
              <w:top w:val="single" w:sz="4" w:space="0" w:color="000000"/>
              <w:left w:val="single" w:sz="4" w:space="0" w:color="000000"/>
              <w:bottom w:val="single" w:sz="4" w:space="0" w:color="000000"/>
            </w:tcBorders>
            <w:shd w:val="clear" w:color="auto" w:fill="auto"/>
            <w:vAlign w:val="center"/>
          </w:tcPr>
          <w:p w14:paraId="033B9041"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Trzcinnik </w:t>
            </w:r>
            <w:proofErr w:type="spellStart"/>
            <w:r w:rsidRPr="003D3D34">
              <w:rPr>
                <w:rFonts w:ascii="Times New Roman" w:eastAsia="Calibri" w:hAnsi="Times New Roman" w:cs="Times New Roman"/>
                <w:sz w:val="24"/>
                <w:szCs w:val="24"/>
                <w:lang w:eastAsia="ar-SA"/>
              </w:rPr>
              <w:t>ostrokwiatowy</w:t>
            </w:r>
            <w:proofErr w:type="spellEnd"/>
            <w:r w:rsidRPr="003D3D34">
              <w:rPr>
                <w:rFonts w:ascii="Times New Roman" w:eastAsia="Calibri" w:hAnsi="Times New Roman" w:cs="Times New Roman"/>
                <w:sz w:val="24"/>
                <w:szCs w:val="24"/>
                <w:lang w:eastAsia="ar-SA"/>
              </w:rPr>
              <w:t xml:space="preserve"> </w:t>
            </w:r>
            <w:r w:rsidRPr="003D3D34">
              <w:rPr>
                <w:rFonts w:ascii="Times New Roman" w:eastAsia="Calibri" w:hAnsi="Times New Roman" w:cs="Times New Roman"/>
                <w:i/>
                <w:sz w:val="24"/>
                <w:szCs w:val="24"/>
                <w:lang w:val="en-US" w:eastAsia="ar-SA"/>
              </w:rPr>
              <w:t>‘</w:t>
            </w:r>
            <w:proofErr w:type="spellStart"/>
            <w:r w:rsidRPr="003D3D34">
              <w:rPr>
                <w:rFonts w:ascii="Times New Roman" w:eastAsia="Calibri" w:hAnsi="Times New Roman" w:cs="Times New Roman"/>
                <w:i/>
                <w:sz w:val="24"/>
                <w:szCs w:val="24"/>
                <w:lang w:val="en-US" w:eastAsia="ar-SA"/>
              </w:rPr>
              <w:t>Overdam</w:t>
            </w:r>
            <w:proofErr w:type="spellEnd"/>
            <w:r w:rsidRPr="003D3D34">
              <w:rPr>
                <w:rFonts w:ascii="Times New Roman" w:eastAsia="Calibri" w:hAnsi="Times New Roman" w:cs="Times New Roman"/>
                <w:i/>
                <w:sz w:val="24"/>
                <w:szCs w:val="24"/>
                <w:lang w:val="en-US" w:eastAsia="ar-SA"/>
              </w:rPr>
              <w:t>’</w:t>
            </w:r>
          </w:p>
        </w:tc>
        <w:tc>
          <w:tcPr>
            <w:tcW w:w="1564" w:type="dxa"/>
            <w:tcBorders>
              <w:top w:val="single" w:sz="4" w:space="0" w:color="000000"/>
              <w:left w:val="single" w:sz="4" w:space="0" w:color="000000"/>
              <w:bottom w:val="single" w:sz="4" w:space="0" w:color="000000"/>
              <w:right w:val="single" w:sz="4" w:space="0" w:color="000000"/>
            </w:tcBorders>
            <w:vAlign w:val="center"/>
          </w:tcPr>
          <w:p w14:paraId="1F19BC5F"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395C492E" w14:textId="77777777" w:rsidR="001C6D16" w:rsidRPr="003D3D34" w:rsidRDefault="001C6D16" w:rsidP="005E178D">
            <w:pPr>
              <w:suppressAutoHyphens/>
              <w:snapToGrid w:val="0"/>
              <w:spacing w:after="0" w:line="360" w:lineRule="auto"/>
              <w:ind w:left="208"/>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2AD3"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E27B492"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bl>
    <w:p w14:paraId="49FC5284" w14:textId="77777777" w:rsidR="001C6D16" w:rsidRPr="003D3D34"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6FF66FE9"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Pr>
          <w:rFonts w:ascii="Times New Roman" w:eastAsia="SimSun" w:hAnsi="Times New Roman" w:cs="Times New Roman"/>
          <w:sz w:val="24"/>
          <w:szCs w:val="24"/>
          <w:lang w:eastAsia="ar-SA"/>
        </w:rPr>
        <w:t>6).2</w:t>
      </w:r>
    </w:p>
    <w:tbl>
      <w:tblPr>
        <w:tblW w:w="0" w:type="auto"/>
        <w:tblInd w:w="-89" w:type="dxa"/>
        <w:tblLayout w:type="fixed"/>
        <w:tblCellMar>
          <w:left w:w="55" w:type="dxa"/>
          <w:right w:w="55" w:type="dxa"/>
        </w:tblCellMar>
        <w:tblLook w:val="0000" w:firstRow="0" w:lastRow="0" w:firstColumn="0" w:lastColumn="0" w:noHBand="0" w:noVBand="0"/>
      </w:tblPr>
      <w:tblGrid>
        <w:gridCol w:w="636"/>
        <w:gridCol w:w="4184"/>
        <w:gridCol w:w="4399"/>
      </w:tblGrid>
      <w:tr w:rsidR="001C6D16" w:rsidRPr="003D3D34" w14:paraId="6F95AB9C"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5C30354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4079CE52"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BED099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Zestawienie </w:t>
            </w:r>
            <w:proofErr w:type="gramStart"/>
            <w:r w:rsidRPr="003D3D34">
              <w:rPr>
                <w:rFonts w:ascii="Times New Roman" w:eastAsia="SimSun" w:hAnsi="Times New Roman" w:cs="Times New Roman"/>
                <w:sz w:val="24"/>
                <w:szCs w:val="24"/>
                <w:lang w:eastAsia="ar-SA"/>
              </w:rPr>
              <w:t>materiałów  przewidzianych</w:t>
            </w:r>
            <w:proofErr w:type="gramEnd"/>
            <w:r w:rsidRPr="003D3D34">
              <w:rPr>
                <w:rFonts w:ascii="Times New Roman" w:eastAsia="SimSun" w:hAnsi="Times New Roman" w:cs="Times New Roman"/>
                <w:sz w:val="24"/>
                <w:szCs w:val="24"/>
                <w:lang w:eastAsia="ar-SA"/>
              </w:rPr>
              <w:t xml:space="preserve">  do uzupełnienia braków</w:t>
            </w:r>
          </w:p>
        </w:tc>
      </w:tr>
      <w:tr w:rsidR="001C6D16" w:rsidRPr="003D3D34" w14:paraId="6521C9E8"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5BE583F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0F059F1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5B4D37A"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1CC171DD"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5C4BBA4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6035E5F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EC4536F"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63E6D956"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4439E90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7CAD7ECA"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6E61601"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2392D99B"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2A2CA23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0D570580"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Kora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E7AAEDA"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0256DE9A"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53B2E52D"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110ECF5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Ekoboard</w:t>
            </w:r>
            <w:proofErr w:type="spellEnd"/>
            <w:r w:rsidRPr="003D3D34">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034BD82"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59A65A2A"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5DDDE984"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255458ED" w14:textId="77777777" w:rsidR="001C6D16" w:rsidRPr="003D3D34"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2FE44C1F" w14:textId="77777777" w:rsidR="001C6D16" w:rsidRDefault="001C6D16" w:rsidP="001C6D16">
      <w:pPr>
        <w:tabs>
          <w:tab w:val="left" w:pos="567"/>
        </w:tabs>
        <w:suppressAutoHyphens/>
        <w:spacing w:after="0" w:line="100" w:lineRule="atLeast"/>
        <w:jc w:val="center"/>
        <w:rPr>
          <w:rFonts w:ascii="Times New Roman" w:eastAsia="SimSun" w:hAnsi="Times New Roman" w:cs="Times New Roman"/>
          <w:b/>
          <w:sz w:val="24"/>
          <w:szCs w:val="24"/>
          <w:lang w:eastAsia="ar-SA"/>
        </w:rPr>
      </w:pPr>
      <w:r>
        <w:rPr>
          <w:rFonts w:ascii="Times New Roman" w:eastAsia="SimSun" w:hAnsi="Times New Roman" w:cs="Times New Roman"/>
          <w:b/>
          <w:sz w:val="24"/>
          <w:szCs w:val="24"/>
          <w:lang w:eastAsia="ar-SA"/>
        </w:rPr>
        <w:t>INFORMACJE OGÓLNE I WYJAŚNIENIA POJĘĆ</w:t>
      </w:r>
    </w:p>
    <w:p w14:paraId="64491ACD"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639606A2"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0D895EBB" w14:textId="77777777" w:rsidR="001C6D16" w:rsidRPr="00510E83" w:rsidRDefault="001C6D16" w:rsidP="001C6D16">
      <w:pPr>
        <w:tabs>
          <w:tab w:val="left" w:pos="567"/>
        </w:tabs>
        <w:suppressAutoHyphens/>
        <w:spacing w:after="0" w:line="100" w:lineRule="atLeast"/>
        <w:jc w:val="both"/>
        <w:rPr>
          <w:rFonts w:ascii="Times New Roman" w:eastAsia="SimSun" w:hAnsi="Times New Roman" w:cs="Times New Roman"/>
          <w:bCs/>
          <w:sz w:val="24"/>
          <w:szCs w:val="24"/>
          <w:lang w:eastAsia="ar-SA"/>
        </w:rPr>
      </w:pPr>
      <w:r w:rsidRPr="00510E83">
        <w:rPr>
          <w:rFonts w:ascii="Times New Roman" w:eastAsia="SimSun" w:hAnsi="Times New Roman" w:cs="Times New Roman"/>
          <w:bCs/>
          <w:sz w:val="24"/>
          <w:szCs w:val="24"/>
          <w:lang w:eastAsia="ar-SA"/>
        </w:rPr>
        <w:t xml:space="preserve">Informacje ogólne i wyjaśnienie pojęć dotyczy wszystkich opisanych terenów tj. teren </w:t>
      </w:r>
      <w:r>
        <w:rPr>
          <w:rFonts w:ascii="Times New Roman" w:eastAsia="SimSun" w:hAnsi="Times New Roman" w:cs="Times New Roman"/>
          <w:bCs/>
          <w:sz w:val="24"/>
          <w:szCs w:val="24"/>
          <w:lang w:eastAsia="ar-SA"/>
        </w:rPr>
        <w:t>1.1</w:t>
      </w:r>
      <w:proofErr w:type="gramStart"/>
      <w:r>
        <w:rPr>
          <w:rFonts w:ascii="Times New Roman" w:eastAsia="SimSun" w:hAnsi="Times New Roman" w:cs="Times New Roman"/>
          <w:bCs/>
          <w:sz w:val="24"/>
          <w:szCs w:val="24"/>
          <w:lang w:eastAsia="ar-SA"/>
        </w:rPr>
        <w:t xml:space="preserve">),   </w:t>
      </w:r>
      <w:proofErr w:type="gramEnd"/>
      <w:r>
        <w:rPr>
          <w:rFonts w:ascii="Times New Roman" w:eastAsia="SimSun" w:hAnsi="Times New Roman" w:cs="Times New Roman"/>
          <w:bCs/>
          <w:sz w:val="24"/>
          <w:szCs w:val="24"/>
          <w:lang w:eastAsia="ar-SA"/>
        </w:rPr>
        <w:t>1.2) ,  1.3),  1.4),  1.5), 1.6).</w:t>
      </w:r>
    </w:p>
    <w:p w14:paraId="6A03D24B" w14:textId="77777777" w:rsidR="001C6D16" w:rsidRPr="003D3D34" w:rsidRDefault="001C6D16" w:rsidP="001C6D16">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2FA78773" w14:textId="76119EE5" w:rsidR="001C6D16" w:rsidRPr="001C6D16" w:rsidRDefault="001C6D16" w:rsidP="001C6D16">
      <w:pPr>
        <w:pStyle w:val="Akapitzlist"/>
        <w:numPr>
          <w:ilvl w:val="2"/>
          <w:numId w:val="8"/>
        </w:numPr>
        <w:spacing w:after="0"/>
        <w:ind w:left="284"/>
        <w:jc w:val="both"/>
        <w:rPr>
          <w:rFonts w:ascii="Times New Roman" w:hAnsi="Times New Roman" w:cs="Times New Roman"/>
          <w:sz w:val="24"/>
          <w:szCs w:val="24"/>
        </w:rPr>
      </w:pPr>
      <w:r w:rsidRPr="001C6D16">
        <w:rPr>
          <w:rFonts w:ascii="Times New Roman" w:hAnsi="Times New Roman" w:cs="Times New Roman"/>
          <w:b/>
          <w:sz w:val="24"/>
          <w:szCs w:val="24"/>
        </w:rPr>
        <w:t>Oznaczenia parametrów:</w:t>
      </w:r>
    </w:p>
    <w:p w14:paraId="49041873" w14:textId="77777777" w:rsidR="001C6D16" w:rsidRPr="003D3D34" w:rsidRDefault="001C6D16" w:rsidP="001C6D16">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C - pojemnik okrągły, cyfra oznacza rozmiar pojemnika w litrach    </w:t>
      </w:r>
    </w:p>
    <w:p w14:paraId="3D2ACD2B" w14:textId="77777777" w:rsidR="001C6D16" w:rsidRPr="003D3D34" w:rsidRDefault="001C6D16" w:rsidP="001C6D16">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Pędy – ilość pędów</w:t>
      </w:r>
    </w:p>
    <w:p w14:paraId="2E0DB8D9" w14:textId="77777777" w:rsidR="001C6D16" w:rsidRPr="003D3D34" w:rsidRDefault="001C6D16" w:rsidP="001C6D16">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Średnica– średnica rośliny w cm</w:t>
      </w:r>
    </w:p>
    <w:p w14:paraId="5F792895"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73FBB279" w14:textId="7DA15EEF" w:rsidR="001C6D16" w:rsidRPr="001C6D16" w:rsidRDefault="001C6D16" w:rsidP="001C6D16">
      <w:pPr>
        <w:pStyle w:val="Akapitzlist"/>
        <w:numPr>
          <w:ilvl w:val="2"/>
          <w:numId w:val="8"/>
        </w:numPr>
        <w:tabs>
          <w:tab w:val="left" w:pos="284"/>
        </w:tabs>
        <w:spacing w:after="0"/>
        <w:ind w:left="426" w:hanging="426"/>
        <w:jc w:val="both"/>
        <w:rPr>
          <w:rFonts w:ascii="Times New Roman" w:hAnsi="Times New Roman" w:cs="Times New Roman"/>
          <w:sz w:val="24"/>
          <w:szCs w:val="24"/>
        </w:rPr>
      </w:pPr>
      <w:r>
        <w:rPr>
          <w:rFonts w:ascii="Times New Roman" w:hAnsi="Times New Roman" w:cs="Times New Roman"/>
          <w:b/>
          <w:sz w:val="24"/>
          <w:szCs w:val="24"/>
        </w:rPr>
        <w:t xml:space="preserve"> </w:t>
      </w:r>
      <w:r w:rsidRPr="001C6D16">
        <w:rPr>
          <w:rFonts w:ascii="Times New Roman" w:hAnsi="Times New Roman" w:cs="Times New Roman"/>
          <w:b/>
          <w:sz w:val="24"/>
          <w:szCs w:val="24"/>
        </w:rPr>
        <w:t xml:space="preserve">Wymagania jakościowe </w:t>
      </w:r>
    </w:p>
    <w:p w14:paraId="19FAC6D8" w14:textId="27BD5ADA" w:rsidR="001C6D16" w:rsidRPr="009C0698" w:rsidRDefault="001C6D16" w:rsidP="009C0698">
      <w:pPr>
        <w:tabs>
          <w:tab w:val="left" w:pos="567"/>
        </w:tabs>
        <w:spacing w:after="0"/>
        <w:ind w:left="284" w:hanging="284"/>
        <w:rPr>
          <w:rFonts w:ascii="Times New Roman" w:hAnsi="Times New Roman" w:cs="Times New Roman"/>
          <w:sz w:val="24"/>
          <w:szCs w:val="24"/>
        </w:rPr>
      </w:pPr>
      <w:r>
        <w:rPr>
          <w:rFonts w:ascii="Times New Roman" w:hAnsi="Times New Roman" w:cs="Times New Roman"/>
          <w:sz w:val="24"/>
          <w:szCs w:val="24"/>
        </w:rPr>
        <w:t xml:space="preserve">1) </w:t>
      </w:r>
      <w:r w:rsidRPr="001C6D16">
        <w:rPr>
          <w:rFonts w:ascii="Times New Roman" w:hAnsi="Times New Roman" w:cs="Times New Roman"/>
          <w:sz w:val="24"/>
          <w:szCs w:val="24"/>
        </w:rPr>
        <w:t xml:space="preserve">Materiał roślinny zakupiony przez wykonawcę powinien posiadać odpowiednie cechy jakościowe i zdrowotne, powinien być zgodny z parametrami podanymi w tabeli nr </w:t>
      </w:r>
      <w:r w:rsidRPr="001C6D16">
        <w:rPr>
          <w:rFonts w:ascii="Times New Roman" w:hAnsi="Times New Roman" w:cs="Times New Roman"/>
          <w:bCs/>
          <w:sz w:val="24"/>
          <w:szCs w:val="24"/>
        </w:rPr>
        <w:t>1).</w:t>
      </w:r>
      <w:proofErr w:type="gramStart"/>
      <w:r w:rsidRPr="001C6D16">
        <w:rPr>
          <w:rFonts w:ascii="Times New Roman" w:hAnsi="Times New Roman" w:cs="Times New Roman"/>
          <w:bCs/>
          <w:sz w:val="24"/>
          <w:szCs w:val="24"/>
        </w:rPr>
        <w:t>1,  1</w:t>
      </w:r>
      <w:proofErr w:type="gramEnd"/>
      <w:r w:rsidRPr="001C6D16">
        <w:rPr>
          <w:rFonts w:ascii="Times New Roman" w:hAnsi="Times New Roman" w:cs="Times New Roman"/>
          <w:bCs/>
          <w:sz w:val="24"/>
          <w:szCs w:val="24"/>
        </w:rPr>
        <w:t xml:space="preserve">).2,  2).1,  2).2,  3).1,  3).2,  4).1,  4).2,  5).1,   5).2,  6).1,  6).2 </w:t>
      </w:r>
      <w:r w:rsidRPr="001C6D16">
        <w:rPr>
          <w:rFonts w:ascii="Times New Roman" w:hAnsi="Times New Roman" w:cs="Times New Roman"/>
          <w:sz w:val="24"/>
          <w:szCs w:val="24"/>
        </w:rPr>
        <w:t>gdzie określono, wymaganą wielkość pojemnika, ilość pędów oraz średnicę rozrostu roślin;</w:t>
      </w:r>
    </w:p>
    <w:p w14:paraId="44AAFBC0" w14:textId="0073766E" w:rsidR="001C6D16" w:rsidRPr="009C0698" w:rsidRDefault="009C0698" w:rsidP="00814AF0">
      <w:pPr>
        <w:tabs>
          <w:tab w:val="left" w:pos="567"/>
        </w:tabs>
        <w:spacing w:after="0"/>
        <w:ind w:left="284" w:hanging="284"/>
        <w:jc w:val="both"/>
        <w:rPr>
          <w:rFonts w:ascii="Times New Roman" w:hAnsi="Times New Roman" w:cs="Times New Roman"/>
          <w:bCs/>
          <w:sz w:val="24"/>
          <w:szCs w:val="24"/>
        </w:rPr>
      </w:pPr>
      <w:r>
        <w:rPr>
          <w:rFonts w:ascii="Times New Roman" w:hAnsi="Times New Roman" w:cs="Times New Roman"/>
          <w:sz w:val="24"/>
          <w:szCs w:val="24"/>
        </w:rPr>
        <w:t>2)</w:t>
      </w:r>
      <w:r w:rsidR="001C6D16" w:rsidRPr="009C0698">
        <w:rPr>
          <w:rFonts w:ascii="Times New Roman" w:hAnsi="Times New Roman" w:cs="Times New Roman"/>
          <w:sz w:val="24"/>
          <w:szCs w:val="24"/>
        </w:rPr>
        <w:t xml:space="preserve"> Rośliny wykorzystywane do obsadzania powinny być w pierwszym wyborze, spełniać najwyższe wymagania jakościowe, powinny charakteryzować się atrakcyjnym wyglądem tj.  intensywną barwą kwiatów lub liści, dojrzałe, jednolite w całej partii, zdrowe, niezwiędnięte. Stopień rozwoju wielkości i sposobu uformowania powinny być jednakowe w całej partii oraz powinny być jednorodne pod względem gatunku i odmiany; </w:t>
      </w:r>
    </w:p>
    <w:p w14:paraId="6E88BFD3" w14:textId="55B8F244" w:rsidR="001C6D16" w:rsidRPr="009C0698" w:rsidRDefault="001C6D16" w:rsidP="009C0698">
      <w:pPr>
        <w:pStyle w:val="Akapitzlist"/>
        <w:numPr>
          <w:ilvl w:val="0"/>
          <w:numId w:val="28"/>
        </w:numPr>
        <w:tabs>
          <w:tab w:val="left" w:pos="567"/>
        </w:tabs>
        <w:spacing w:after="0"/>
        <w:ind w:left="142"/>
        <w:jc w:val="both"/>
        <w:rPr>
          <w:rFonts w:ascii="Times New Roman" w:hAnsi="Times New Roman" w:cs="Times New Roman"/>
          <w:bCs/>
          <w:sz w:val="24"/>
          <w:szCs w:val="24"/>
        </w:rPr>
      </w:pPr>
      <w:r w:rsidRPr="009C0698">
        <w:rPr>
          <w:rFonts w:ascii="Times New Roman" w:hAnsi="Times New Roman" w:cs="Times New Roman"/>
          <w:sz w:val="24"/>
          <w:szCs w:val="24"/>
        </w:rPr>
        <w:t xml:space="preserve">sadzonki  muszą stanowić odpowiednio wyselekcjonowany materiał roślinny </w:t>
      </w:r>
      <w:r w:rsidRPr="009C0698">
        <w:rPr>
          <w:rFonts w:ascii="Times New Roman" w:hAnsi="Times New Roman" w:cs="Times New Roman"/>
          <w:sz w:val="24"/>
          <w:szCs w:val="24"/>
        </w:rPr>
        <w:br/>
        <w:t xml:space="preserve">o właściwych parametrach jakościowych, zgodnie z zaleceniami szkółkarskimi, prowadzony w trakcie wieloletniego cyklu produkcyjnego (szkółka kwalifikowana) </w:t>
      </w:r>
      <w:r w:rsidRPr="009C0698">
        <w:rPr>
          <w:rFonts w:ascii="Times New Roman" w:hAnsi="Times New Roman" w:cs="Times New Roman"/>
          <w:sz w:val="24"/>
          <w:szCs w:val="24"/>
        </w:rPr>
        <w:br/>
        <w:t xml:space="preserve">a także wymaganiami Zamawiającego, odpowiednich rozmiarów, prawidłowo uformowane z zachowaniem pokroju charakterystycznego dla gatunku i odmiany tj. rośliny równomiernie rozkrzewione i ulistnione, zdrowe bez uszkodzeń mechanicznych oraz objawów będących skutkiem niewłaściwego nawożenia </w:t>
      </w:r>
      <w:r w:rsidRPr="009C0698">
        <w:rPr>
          <w:rFonts w:ascii="Times New Roman" w:hAnsi="Times New Roman" w:cs="Times New Roman"/>
          <w:sz w:val="24"/>
          <w:szCs w:val="24"/>
        </w:rPr>
        <w:br/>
        <w:t>i agrotechniki oraz śladów żerowania szkodników, posiadających dobrze wykształcony, nie uszkodzony system korzeniowy oraz prawidłowo wykształconą cześć nadziemną. Materiał roślinny powinien charakteryzować się odpowiednimi proporcjami między częścią nadziemną i bryłą korzeniową. Bryła korzeniowa powinna być dobrze przerośnięta korzeniami, wilgotna, nieuszkodzona;</w:t>
      </w:r>
    </w:p>
    <w:p w14:paraId="0F340202" w14:textId="29E73479" w:rsidR="001C6D16" w:rsidRPr="009C0698" w:rsidRDefault="001C6D16" w:rsidP="009C0698">
      <w:pPr>
        <w:pStyle w:val="Akapitzlist"/>
        <w:numPr>
          <w:ilvl w:val="0"/>
          <w:numId w:val="28"/>
        </w:numPr>
        <w:tabs>
          <w:tab w:val="left" w:pos="567"/>
        </w:tabs>
        <w:spacing w:after="0"/>
        <w:ind w:left="142"/>
        <w:jc w:val="both"/>
        <w:rPr>
          <w:rFonts w:ascii="Times New Roman" w:hAnsi="Times New Roman" w:cs="Times New Roman"/>
          <w:bCs/>
          <w:sz w:val="24"/>
          <w:szCs w:val="24"/>
        </w:rPr>
      </w:pPr>
      <w:r w:rsidRPr="009C0698">
        <w:rPr>
          <w:rFonts w:ascii="Times New Roman" w:hAnsi="Times New Roman" w:cs="Times New Roman"/>
          <w:sz w:val="24"/>
          <w:szCs w:val="24"/>
        </w:rPr>
        <w:t>niedopuszczalne jest występowanie w partii roślin innych gatunków i odmian a niżeli wskazane odpowiednio w tabelach;</w:t>
      </w:r>
    </w:p>
    <w:p w14:paraId="593DC00C" w14:textId="77777777" w:rsidR="001C6D16" w:rsidRPr="00786206" w:rsidRDefault="001C6D16" w:rsidP="009C0698">
      <w:pPr>
        <w:pStyle w:val="Akapitzlist"/>
        <w:numPr>
          <w:ilvl w:val="0"/>
          <w:numId w:val="28"/>
        </w:numPr>
        <w:tabs>
          <w:tab w:val="left" w:pos="567"/>
        </w:tabs>
        <w:spacing w:after="0"/>
        <w:ind w:left="142"/>
        <w:jc w:val="both"/>
        <w:rPr>
          <w:rFonts w:ascii="Times New Roman" w:hAnsi="Times New Roman" w:cs="Times New Roman"/>
          <w:bCs/>
          <w:sz w:val="24"/>
          <w:szCs w:val="24"/>
        </w:rPr>
      </w:pPr>
      <w:r w:rsidRPr="00786206">
        <w:rPr>
          <w:rFonts w:ascii="Times New Roman" w:hAnsi="Times New Roman" w:cs="Times New Roman"/>
          <w:sz w:val="24"/>
          <w:szCs w:val="24"/>
        </w:rPr>
        <w:t>kwiaty i byliny Wykonawca będzie sadził z wykształconą koroną kwiatową</w:t>
      </w:r>
    </w:p>
    <w:p w14:paraId="30FD647A" w14:textId="77777777" w:rsidR="001C6D16" w:rsidRPr="003D3D34" w:rsidRDefault="001C6D16" w:rsidP="001C6D16">
      <w:pPr>
        <w:tabs>
          <w:tab w:val="left" w:pos="284"/>
        </w:tabs>
        <w:suppressAutoHyphens/>
        <w:spacing w:after="0" w:line="276" w:lineRule="auto"/>
        <w:ind w:left="720"/>
        <w:jc w:val="both"/>
        <w:rPr>
          <w:rFonts w:ascii="Times New Roman" w:eastAsia="SimSun" w:hAnsi="Times New Roman" w:cs="Times New Roman"/>
          <w:b/>
          <w:bCs/>
          <w:sz w:val="24"/>
          <w:szCs w:val="24"/>
          <w:lang w:eastAsia="ar-SA"/>
        </w:rPr>
      </w:pPr>
    </w:p>
    <w:p w14:paraId="0404672D" w14:textId="17C76269" w:rsidR="001C6D16" w:rsidRPr="009C0698" w:rsidRDefault="001C6D16" w:rsidP="009C0698">
      <w:pPr>
        <w:pStyle w:val="Akapitzlist"/>
        <w:numPr>
          <w:ilvl w:val="2"/>
          <w:numId w:val="8"/>
        </w:numPr>
        <w:tabs>
          <w:tab w:val="left" w:pos="284"/>
          <w:tab w:val="left" w:pos="720"/>
          <w:tab w:val="left" w:pos="993"/>
        </w:tabs>
        <w:spacing w:after="0"/>
        <w:ind w:left="142"/>
        <w:jc w:val="both"/>
        <w:rPr>
          <w:rFonts w:ascii="Times New Roman" w:eastAsia="Times New Roman" w:hAnsi="Times New Roman" w:cs="Times New Roman"/>
          <w:sz w:val="24"/>
          <w:szCs w:val="24"/>
        </w:rPr>
      </w:pPr>
      <w:r w:rsidRPr="009C0698">
        <w:rPr>
          <w:rFonts w:ascii="Times New Roman" w:eastAsia="Times New Roman" w:hAnsi="Times New Roman" w:cs="Times New Roman"/>
          <w:b/>
          <w:bCs/>
          <w:sz w:val="24"/>
          <w:szCs w:val="24"/>
        </w:rPr>
        <w:t>Przygotowanie podłoża</w:t>
      </w:r>
    </w:p>
    <w:p w14:paraId="37F6EE6F" w14:textId="77777777" w:rsidR="001C6D16" w:rsidRPr="003D3D34" w:rsidRDefault="001C6D16" w:rsidP="009C0698">
      <w:pPr>
        <w:tabs>
          <w:tab w:val="left" w:pos="284"/>
        </w:tabs>
        <w:suppressAutoHyphens/>
        <w:spacing w:after="0" w:line="276" w:lineRule="auto"/>
        <w:ind w:left="142"/>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Przygotowanie podłoża przeznaczonego do </w:t>
      </w:r>
      <w:proofErr w:type="spellStart"/>
      <w:r w:rsidRPr="003D3D34">
        <w:rPr>
          <w:rFonts w:ascii="Times New Roman" w:eastAsia="SimSun" w:hAnsi="Times New Roman" w:cs="Times New Roman"/>
          <w:sz w:val="24"/>
          <w:szCs w:val="24"/>
          <w:lang w:eastAsia="ar-SA"/>
        </w:rPr>
        <w:t>nasadzeń</w:t>
      </w:r>
      <w:proofErr w:type="spellEnd"/>
      <w:r w:rsidRPr="003D3D34">
        <w:rPr>
          <w:rFonts w:ascii="Times New Roman" w:eastAsia="SimSun" w:hAnsi="Times New Roman" w:cs="Times New Roman"/>
          <w:sz w:val="24"/>
          <w:szCs w:val="24"/>
          <w:lang w:eastAsia="ar-SA"/>
        </w:rPr>
        <w:t xml:space="preserve">, poprzez: </w:t>
      </w:r>
    </w:p>
    <w:p w14:paraId="03DB7D21" w14:textId="77777777" w:rsidR="009C0698" w:rsidRDefault="001C6D16" w:rsidP="009C0698">
      <w:pPr>
        <w:pStyle w:val="Akapitzlist"/>
        <w:numPr>
          <w:ilvl w:val="4"/>
          <w:numId w:val="8"/>
        </w:numPr>
        <w:tabs>
          <w:tab w:val="left" w:pos="284"/>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uprzątnięcie terenu z zanieczyszczeń oraz zbędnych roślin;</w:t>
      </w:r>
    </w:p>
    <w:p w14:paraId="3FB00C8C" w14:textId="77777777" w:rsidR="009C0698" w:rsidRDefault="001C6D16" w:rsidP="009C0698">
      <w:pPr>
        <w:pStyle w:val="Akapitzlist"/>
        <w:numPr>
          <w:ilvl w:val="4"/>
          <w:numId w:val="8"/>
        </w:numPr>
        <w:tabs>
          <w:tab w:val="left" w:pos="284"/>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uzupełnienie ziemi – ziemia urodzajna przeznaczona do uprawy roślin ozdobnych o </w:t>
      </w:r>
      <w:proofErr w:type="spellStart"/>
      <w:r w:rsidRPr="009C0698">
        <w:rPr>
          <w:rFonts w:ascii="Times New Roman" w:hAnsi="Times New Roman" w:cs="Times New Roman"/>
          <w:sz w:val="24"/>
          <w:szCs w:val="24"/>
        </w:rPr>
        <w:t>ph</w:t>
      </w:r>
      <w:proofErr w:type="spellEnd"/>
      <w:r w:rsidRPr="009C0698">
        <w:rPr>
          <w:rFonts w:ascii="Times New Roman" w:hAnsi="Times New Roman" w:cs="Times New Roman"/>
          <w:sz w:val="24"/>
          <w:szCs w:val="24"/>
        </w:rPr>
        <w:t xml:space="preserve"> w granicach 5-6,5, do wypełnienia przestrzeni między roślinami do wymaganej wysokości i wyrównanie powierzchni do jednego poziomu;</w:t>
      </w:r>
    </w:p>
    <w:p w14:paraId="666584FD" w14:textId="77777777" w:rsidR="009C0698" w:rsidRDefault="001C6D16" w:rsidP="009C0698">
      <w:pPr>
        <w:pStyle w:val="Akapitzlist"/>
        <w:numPr>
          <w:ilvl w:val="4"/>
          <w:numId w:val="8"/>
        </w:numPr>
        <w:tabs>
          <w:tab w:val="left" w:pos="284"/>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uzupełnienie lub wymiana zniszczonej/uszkodzonej geowłókniny;  </w:t>
      </w:r>
    </w:p>
    <w:p w14:paraId="053D2FAD" w14:textId="2D81C4BE" w:rsidR="001C6D16" w:rsidRPr="009C0698" w:rsidRDefault="001C6D16" w:rsidP="009C0698">
      <w:pPr>
        <w:pStyle w:val="Akapitzlist"/>
        <w:numPr>
          <w:ilvl w:val="4"/>
          <w:numId w:val="8"/>
        </w:numPr>
        <w:tabs>
          <w:tab w:val="left" w:pos="284"/>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uzupełnienie kamienia - do wypełnienia przestrzeni między roślinami do wymaganej wysokości i wyrównanie powierzchni do jednego poziomu.</w:t>
      </w:r>
    </w:p>
    <w:p w14:paraId="175AC35C" w14:textId="77777777" w:rsidR="001C6D16" w:rsidRPr="003D3D34" w:rsidRDefault="001C6D16" w:rsidP="001C6D16">
      <w:pPr>
        <w:tabs>
          <w:tab w:val="left" w:pos="284"/>
        </w:tabs>
        <w:suppressAutoHyphens/>
        <w:spacing w:after="0" w:line="100" w:lineRule="atLeast"/>
        <w:rPr>
          <w:rFonts w:ascii="Times New Roman" w:eastAsia="SimSun" w:hAnsi="Times New Roman" w:cs="Times New Roman"/>
          <w:sz w:val="24"/>
          <w:szCs w:val="24"/>
          <w:lang w:eastAsia="ar-SA"/>
        </w:rPr>
      </w:pPr>
    </w:p>
    <w:p w14:paraId="10056D27" w14:textId="77777777" w:rsidR="001C6D16" w:rsidRPr="003D3D34" w:rsidRDefault="001C6D16" w:rsidP="009C0698">
      <w:pPr>
        <w:suppressAutoHyphens/>
        <w:spacing w:after="0" w:line="100" w:lineRule="atLeast"/>
        <w:rPr>
          <w:rFonts w:ascii="Times New Roman" w:eastAsia="SimSun" w:hAnsi="Times New Roman" w:cs="Times New Roman"/>
          <w:sz w:val="24"/>
          <w:szCs w:val="24"/>
          <w:lang w:eastAsia="ar-SA"/>
        </w:rPr>
      </w:pPr>
      <w:r>
        <w:rPr>
          <w:rFonts w:ascii="Times New Roman" w:eastAsia="SimSun" w:hAnsi="Times New Roman" w:cs="Times New Roman"/>
          <w:b/>
          <w:sz w:val="24"/>
          <w:szCs w:val="24"/>
          <w:lang w:eastAsia="ar-SA"/>
        </w:rPr>
        <w:t xml:space="preserve">4. </w:t>
      </w:r>
      <w:r w:rsidRPr="003D3D34">
        <w:rPr>
          <w:rFonts w:ascii="Times New Roman" w:eastAsia="SimSun" w:hAnsi="Times New Roman" w:cs="Times New Roman"/>
          <w:b/>
          <w:sz w:val="24"/>
          <w:szCs w:val="24"/>
          <w:lang w:eastAsia="ar-SA"/>
        </w:rPr>
        <w:t xml:space="preserve"> Posadzenie </w:t>
      </w:r>
    </w:p>
    <w:p w14:paraId="326CE5EA"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wszystkie czynności należy wykonać zgodnie z zasadami sztuki ogrodniczej;</w:t>
      </w:r>
    </w:p>
    <w:p w14:paraId="66DA8A43"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podczas sadzenia należy przede wszystkim stosować technologie umożliwiające zdrowy rozwój roślin, a także minimalizować konflikty z infrastrukturą: rozwiązania zapobiegające kompresji gruntu, napowietrzanie, irygacja, zabezpieczenie powierzchni, kierunkowanie rozwoju bryły;</w:t>
      </w:r>
    </w:p>
    <w:p w14:paraId="756A7014"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kwiaty i byliny należy sadzić z wykształconą koroną kwiatową;</w:t>
      </w:r>
    </w:p>
    <w:p w14:paraId="7D1970C8"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trawy ozdobne należy sadzić z dobrze rozwiniętym systemem korzeniowym; </w:t>
      </w:r>
    </w:p>
    <w:p w14:paraId="7998974A"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lastRenderedPageBreak/>
        <w:t>krzewy ozdobne iglaste – jałowce płożące - średnica sadzonki minimum 30 cm;</w:t>
      </w:r>
    </w:p>
    <w:p w14:paraId="75520DC1" w14:textId="7C8446AF" w:rsidR="001C6D16" w:rsidRP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po posadzeniu rośliny obficie podlać wodą.</w:t>
      </w:r>
    </w:p>
    <w:p w14:paraId="67E6AC5B" w14:textId="77777777" w:rsidR="001C6D16" w:rsidRPr="003D3D34" w:rsidRDefault="001C6D16" w:rsidP="001C6D16">
      <w:pPr>
        <w:widowControl w:val="0"/>
        <w:tabs>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0" w:line="120" w:lineRule="atLeast"/>
        <w:jc w:val="both"/>
        <w:rPr>
          <w:rFonts w:ascii="Times New Roman" w:eastAsia="SimSun" w:hAnsi="Times New Roman" w:cs="Times New Roman"/>
          <w:sz w:val="24"/>
          <w:szCs w:val="24"/>
          <w:lang w:eastAsia="ar-SA"/>
        </w:rPr>
      </w:pPr>
    </w:p>
    <w:p w14:paraId="176F1A05" w14:textId="77777777" w:rsidR="001C6D16" w:rsidRDefault="001C6D16" w:rsidP="009C0698">
      <w:pPr>
        <w:widowControl w:val="0"/>
        <w:tabs>
          <w:tab w:val="left" w:pos="-142"/>
          <w:tab w:val="left" w:pos="142"/>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14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sidRPr="00422C3C">
        <w:rPr>
          <w:rFonts w:ascii="Times New Roman" w:eastAsia="Times New Roman" w:hAnsi="Times New Roman" w:cs="Times New Roman"/>
          <w:b/>
          <w:sz w:val="24"/>
          <w:szCs w:val="24"/>
        </w:rPr>
        <w:t>Pielęgnacja</w:t>
      </w:r>
    </w:p>
    <w:p w14:paraId="1C45E811" w14:textId="77777777" w:rsidR="001C6D16" w:rsidRPr="00422C3C" w:rsidRDefault="001C6D16" w:rsidP="001C6D16">
      <w:pPr>
        <w:widowControl w:val="0"/>
        <w:tabs>
          <w:tab w:val="left" w:pos="-142"/>
          <w:tab w:val="left" w:pos="142"/>
          <w:tab w:val="left" w:pos="851"/>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Pielęgnacja</w:t>
      </w:r>
      <w:r w:rsidRPr="00422C3C">
        <w:rPr>
          <w:rFonts w:ascii="Times New Roman" w:eastAsia="Times New Roman" w:hAnsi="Times New Roman" w:cs="Times New Roman"/>
          <w:sz w:val="24"/>
          <w:szCs w:val="24"/>
        </w:rPr>
        <w:t xml:space="preserve"> roślin ozdobnych na </w:t>
      </w:r>
      <w:r>
        <w:rPr>
          <w:rFonts w:ascii="Times New Roman" w:eastAsia="Times New Roman" w:hAnsi="Times New Roman" w:cs="Times New Roman"/>
          <w:sz w:val="24"/>
          <w:szCs w:val="24"/>
        </w:rPr>
        <w:t>wybranych skwerkach</w:t>
      </w:r>
      <w:r w:rsidRPr="00422C3C">
        <w:rPr>
          <w:rFonts w:ascii="Times New Roman" w:eastAsia="Times New Roman" w:hAnsi="Times New Roman" w:cs="Times New Roman"/>
          <w:sz w:val="24"/>
          <w:szCs w:val="24"/>
        </w:rPr>
        <w:t xml:space="preserve"> położonych na terenie</w:t>
      </w:r>
      <w:r w:rsidRPr="00422C3C">
        <w:rPr>
          <w:rFonts w:ascii="Times New Roman" w:eastAsia="Times New Roman" w:hAnsi="Times New Roman" w:cs="Times New Roman"/>
          <w:color w:val="000000"/>
          <w:sz w:val="24"/>
          <w:szCs w:val="24"/>
        </w:rPr>
        <w:t xml:space="preserve"> miasta Sztum - obejmuj</w:t>
      </w:r>
      <w:r>
        <w:rPr>
          <w:rFonts w:ascii="Times New Roman" w:eastAsia="Times New Roman" w:hAnsi="Times New Roman" w:cs="Times New Roman"/>
          <w:color w:val="000000"/>
          <w:sz w:val="24"/>
          <w:szCs w:val="24"/>
        </w:rPr>
        <w:t>e</w:t>
      </w:r>
      <w:r w:rsidRPr="00422C3C">
        <w:rPr>
          <w:rFonts w:ascii="Times New Roman" w:eastAsia="Times New Roman" w:hAnsi="Times New Roman" w:cs="Times New Roman"/>
          <w:sz w:val="24"/>
          <w:szCs w:val="24"/>
        </w:rPr>
        <w:t xml:space="preserve"> prace mające zapewnić utrzymywanie roślin w należytym stanie, zabiegi przeprowadzane w sezonie </w:t>
      </w:r>
      <w:proofErr w:type="gramStart"/>
      <w:r w:rsidRPr="00422C3C">
        <w:rPr>
          <w:rFonts w:ascii="Times New Roman" w:eastAsia="Times New Roman" w:hAnsi="Times New Roman" w:cs="Times New Roman"/>
          <w:sz w:val="24"/>
          <w:szCs w:val="24"/>
        </w:rPr>
        <w:t>wegetacyjnym  z</w:t>
      </w:r>
      <w:proofErr w:type="gramEnd"/>
      <w:r w:rsidRPr="00422C3C">
        <w:rPr>
          <w:rFonts w:ascii="Times New Roman" w:eastAsia="Times New Roman" w:hAnsi="Times New Roman" w:cs="Times New Roman"/>
          <w:sz w:val="24"/>
          <w:szCs w:val="24"/>
        </w:rPr>
        <w:t xml:space="preserve">  częstotliwością nie dopuszczającą do ich zarastania, minimalne ilości pielęgnacji podane w tabeli </w:t>
      </w:r>
      <w:r>
        <w:rPr>
          <w:rFonts w:ascii="Times New Roman" w:eastAsia="Times New Roman" w:hAnsi="Times New Roman" w:cs="Times New Roman"/>
          <w:sz w:val="24"/>
          <w:szCs w:val="24"/>
        </w:rPr>
        <w:t>A</w:t>
      </w:r>
      <w:r w:rsidRPr="00422C3C">
        <w:rPr>
          <w:rFonts w:ascii="Times New Roman" w:eastAsia="Times New Roman" w:hAnsi="Times New Roman" w:cs="Times New Roman"/>
          <w:sz w:val="24"/>
          <w:szCs w:val="24"/>
        </w:rPr>
        <w:t xml:space="preserve">: </w:t>
      </w:r>
    </w:p>
    <w:p w14:paraId="0917DA90" w14:textId="77777777" w:rsidR="009C0698" w:rsidRDefault="001C6D16" w:rsidP="009C0698">
      <w:pPr>
        <w:pStyle w:val="Akapitzlist"/>
        <w:numPr>
          <w:ilvl w:val="0"/>
          <w:numId w:val="30"/>
        </w:numPr>
        <w:tabs>
          <w:tab w:val="left" w:pos="142"/>
          <w:tab w:val="left" w:pos="284"/>
          <w:tab w:val="left" w:pos="567"/>
        </w:tabs>
        <w:spacing w:after="0" w:line="276" w:lineRule="auto"/>
        <w:ind w:left="993"/>
        <w:jc w:val="both"/>
        <w:rPr>
          <w:rFonts w:ascii="Times New Roman" w:hAnsi="Times New Roman" w:cs="Times New Roman"/>
          <w:sz w:val="24"/>
          <w:szCs w:val="24"/>
        </w:rPr>
      </w:pPr>
      <w:r w:rsidRPr="009C0698">
        <w:rPr>
          <w:rFonts w:ascii="Times New Roman" w:hAnsi="Times New Roman" w:cs="Times New Roman"/>
          <w:sz w:val="24"/>
          <w:szCs w:val="24"/>
        </w:rPr>
        <w:t>podlewanie roślin w miarę potrzeb z częstotliwością zapewniająca poziom wilgotności niezbędny do prawidłowej wegetacji;</w:t>
      </w:r>
    </w:p>
    <w:p w14:paraId="3AC04266" w14:textId="77777777" w:rsidR="009C0698" w:rsidRDefault="001C6D16" w:rsidP="009C0698">
      <w:pPr>
        <w:pStyle w:val="Akapitzlist"/>
        <w:numPr>
          <w:ilvl w:val="0"/>
          <w:numId w:val="30"/>
        </w:numPr>
        <w:tabs>
          <w:tab w:val="left" w:pos="142"/>
          <w:tab w:val="left" w:pos="284"/>
          <w:tab w:val="left" w:pos="567"/>
        </w:tabs>
        <w:spacing w:after="0" w:line="276" w:lineRule="auto"/>
        <w:ind w:left="993"/>
        <w:jc w:val="both"/>
        <w:rPr>
          <w:rFonts w:ascii="Times New Roman" w:hAnsi="Times New Roman" w:cs="Times New Roman"/>
          <w:sz w:val="24"/>
          <w:szCs w:val="24"/>
        </w:rPr>
      </w:pPr>
      <w:r w:rsidRPr="009C0698">
        <w:rPr>
          <w:rFonts w:ascii="Times New Roman" w:hAnsi="Times New Roman" w:cs="Times New Roman"/>
          <w:sz w:val="24"/>
          <w:szCs w:val="24"/>
        </w:rPr>
        <w:t>wymiana egzemplarzy uszkodzonych lub uschniętych;</w:t>
      </w:r>
    </w:p>
    <w:p w14:paraId="541FA067" w14:textId="77777777" w:rsidR="009C0698" w:rsidRDefault="001C6D16" w:rsidP="009C0698">
      <w:pPr>
        <w:pStyle w:val="Akapitzlist"/>
        <w:numPr>
          <w:ilvl w:val="0"/>
          <w:numId w:val="30"/>
        </w:numPr>
        <w:tabs>
          <w:tab w:val="left" w:pos="142"/>
          <w:tab w:val="left" w:pos="284"/>
          <w:tab w:val="left" w:pos="567"/>
        </w:tabs>
        <w:spacing w:after="0" w:line="276" w:lineRule="auto"/>
        <w:ind w:left="993"/>
        <w:jc w:val="both"/>
        <w:rPr>
          <w:rFonts w:ascii="Times New Roman" w:hAnsi="Times New Roman" w:cs="Times New Roman"/>
          <w:sz w:val="24"/>
          <w:szCs w:val="24"/>
        </w:rPr>
      </w:pPr>
      <w:r w:rsidRPr="009C0698">
        <w:rPr>
          <w:rFonts w:ascii="Times New Roman" w:hAnsi="Times New Roman" w:cs="Times New Roman"/>
          <w:sz w:val="24"/>
          <w:szCs w:val="24"/>
        </w:rPr>
        <w:t>systematyczne pielenie wraz ze spulchnianiem gleby;</w:t>
      </w:r>
    </w:p>
    <w:p w14:paraId="13C61D80"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nawożenie mineralne nawozami </w:t>
      </w:r>
      <w:proofErr w:type="spellStart"/>
      <w:r w:rsidRPr="009C0698">
        <w:rPr>
          <w:rFonts w:ascii="Times New Roman" w:hAnsi="Times New Roman" w:cs="Times New Roman"/>
          <w:sz w:val="24"/>
          <w:szCs w:val="24"/>
        </w:rPr>
        <w:t>NPK</w:t>
      </w:r>
      <w:proofErr w:type="spellEnd"/>
      <w:r w:rsidRPr="009C0698">
        <w:rPr>
          <w:rFonts w:ascii="Times New Roman" w:hAnsi="Times New Roman" w:cs="Times New Roman"/>
          <w:sz w:val="24"/>
          <w:szCs w:val="24"/>
        </w:rPr>
        <w:t xml:space="preserve"> w miarę potrzeb w ilości zgodnej z instrukcją stosowanego preparatu (nawożenie wiosną);</w:t>
      </w:r>
    </w:p>
    <w:p w14:paraId="4F34F71C"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sukcesywne </w:t>
      </w:r>
      <w:proofErr w:type="gramStart"/>
      <w:r w:rsidRPr="009C0698">
        <w:rPr>
          <w:rFonts w:ascii="Times New Roman" w:hAnsi="Times New Roman" w:cs="Times New Roman"/>
          <w:sz w:val="24"/>
          <w:szCs w:val="24"/>
        </w:rPr>
        <w:t>przycinanie,  cięcia</w:t>
      </w:r>
      <w:proofErr w:type="gramEnd"/>
      <w:r w:rsidRPr="009C0698">
        <w:rPr>
          <w:rFonts w:ascii="Times New Roman" w:hAnsi="Times New Roman" w:cs="Times New Roman"/>
          <w:sz w:val="24"/>
          <w:szCs w:val="24"/>
        </w:rPr>
        <w:t xml:space="preserve"> formujące, korekcyjne i odmładzające w miarę potrzeb;</w:t>
      </w:r>
    </w:p>
    <w:p w14:paraId="6D62AF8F"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sukcesywne usuwanie suchych kwiatostanów;</w:t>
      </w:r>
    </w:p>
    <w:p w14:paraId="3383D595"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sukcesywne usuwanie odrostów oraz kopczykowanie przed zimą;</w:t>
      </w:r>
    </w:p>
    <w:p w14:paraId="0C160F8C"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okresowe opryski pielęgnacyjne środkami ochrony roślin;</w:t>
      </w:r>
      <w:r w:rsidRPr="009C0698">
        <w:rPr>
          <w:rFonts w:ascii="Times New Roman" w:hAnsi="Times New Roman" w:cs="Times New Roman"/>
          <w:b/>
          <w:bCs/>
          <w:sz w:val="24"/>
          <w:szCs w:val="24"/>
        </w:rPr>
        <w:t xml:space="preserve"> </w:t>
      </w:r>
      <w:r w:rsidRPr="009C0698">
        <w:rPr>
          <w:rFonts w:ascii="Times New Roman" w:hAnsi="Times New Roman" w:cs="Times New Roman"/>
          <w:sz w:val="24"/>
          <w:szCs w:val="24"/>
        </w:rPr>
        <w:t xml:space="preserve">przeprowadzanie oględzin roślin pod kontem zdrowotności i obecności szkodników, w przypadku wykrycia obecności szkodników lub chorób </w:t>
      </w:r>
      <w:proofErr w:type="gramStart"/>
      <w:r w:rsidRPr="009C0698">
        <w:rPr>
          <w:rFonts w:ascii="Times New Roman" w:hAnsi="Times New Roman" w:cs="Times New Roman"/>
          <w:sz w:val="24"/>
          <w:szCs w:val="24"/>
        </w:rPr>
        <w:t>grzybowych  należy</w:t>
      </w:r>
      <w:proofErr w:type="gramEnd"/>
      <w:r w:rsidRPr="009C0698">
        <w:rPr>
          <w:rFonts w:ascii="Times New Roman" w:hAnsi="Times New Roman" w:cs="Times New Roman"/>
          <w:sz w:val="24"/>
          <w:szCs w:val="24"/>
        </w:rPr>
        <w:t xml:space="preserve"> zastosować odpowiedni oprysk; </w:t>
      </w:r>
    </w:p>
    <w:p w14:paraId="218D514F"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pielęgnacja bylin dodatkowo wymaga: dzielenia bylin, oczyszczania karp, </w:t>
      </w:r>
      <w:proofErr w:type="gramStart"/>
      <w:r w:rsidRPr="009C0698">
        <w:rPr>
          <w:rFonts w:ascii="Times New Roman" w:hAnsi="Times New Roman" w:cs="Times New Roman"/>
          <w:sz w:val="24"/>
          <w:szCs w:val="24"/>
        </w:rPr>
        <w:t>przesadzania  bylin</w:t>
      </w:r>
      <w:proofErr w:type="gramEnd"/>
      <w:r w:rsidRPr="009C0698">
        <w:rPr>
          <w:rFonts w:ascii="Times New Roman" w:hAnsi="Times New Roman" w:cs="Times New Roman"/>
          <w:sz w:val="24"/>
          <w:szCs w:val="24"/>
        </w:rPr>
        <w:t>, przemieszczania bylin;</w:t>
      </w:r>
    </w:p>
    <w:p w14:paraId="16FB3E60"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pielęgnacja istniejącego trawnika na Rondzie Pod Dębami oraz na rondzie Przedzamcze</w:t>
      </w:r>
    </w:p>
    <w:p w14:paraId="100A10E5"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po zakończeniu sezonu wegetacyjnego prowadzenie prac ograniczających </w:t>
      </w:r>
      <w:proofErr w:type="gramStart"/>
      <w:r w:rsidRPr="009C0698">
        <w:rPr>
          <w:rFonts w:ascii="Times New Roman" w:hAnsi="Times New Roman" w:cs="Times New Roman"/>
          <w:sz w:val="24"/>
          <w:szCs w:val="24"/>
        </w:rPr>
        <w:t>ilości  bulw</w:t>
      </w:r>
      <w:proofErr w:type="gramEnd"/>
      <w:r w:rsidRPr="009C0698">
        <w:rPr>
          <w:rFonts w:ascii="Times New Roman" w:hAnsi="Times New Roman" w:cs="Times New Roman"/>
          <w:sz w:val="24"/>
          <w:szCs w:val="24"/>
        </w:rPr>
        <w:t xml:space="preserve"> i kłączy w celu zachowania określonych powierzchni dla wzrostu bylin;</w:t>
      </w:r>
    </w:p>
    <w:p w14:paraId="77D88045"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zabezpieczenie roślin wrażliwych na zimę, w tym wiązanie traw w celu estetyzacji oraz gatunków mniej </w:t>
      </w:r>
      <w:proofErr w:type="gramStart"/>
      <w:r w:rsidRPr="009C0698">
        <w:rPr>
          <w:rFonts w:ascii="Times New Roman" w:hAnsi="Times New Roman" w:cs="Times New Roman"/>
          <w:sz w:val="24"/>
          <w:szCs w:val="24"/>
        </w:rPr>
        <w:t>mrozoodpornych  w</w:t>
      </w:r>
      <w:proofErr w:type="gramEnd"/>
      <w:r w:rsidRPr="009C0698">
        <w:rPr>
          <w:rFonts w:ascii="Times New Roman" w:hAnsi="Times New Roman" w:cs="Times New Roman"/>
          <w:sz w:val="24"/>
          <w:szCs w:val="24"/>
        </w:rPr>
        <w:t xml:space="preserve"> celu zapobiegania przemarznięciu;</w:t>
      </w:r>
    </w:p>
    <w:p w14:paraId="7BAE432A"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zalecane cięcia w sezonie jesiennym;</w:t>
      </w:r>
    </w:p>
    <w:p w14:paraId="5F0223F4"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systematyczne uzupełnianie kamienia ozdobnego;</w:t>
      </w:r>
    </w:p>
    <w:p w14:paraId="17D4E610" w14:textId="1FB43280" w:rsidR="001C6D16" w:rsidRP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wywóz odpadów powstałych przy prowadzonych pracach, wykonawca zobowiązany jest do postępowania z </w:t>
      </w:r>
      <w:proofErr w:type="gramStart"/>
      <w:r w:rsidRPr="009C0698">
        <w:rPr>
          <w:rFonts w:ascii="Times New Roman" w:hAnsi="Times New Roman" w:cs="Times New Roman"/>
          <w:sz w:val="24"/>
          <w:szCs w:val="24"/>
        </w:rPr>
        <w:t>odpadami  uzyskanymi</w:t>
      </w:r>
      <w:proofErr w:type="gramEnd"/>
      <w:r w:rsidRPr="009C0698">
        <w:rPr>
          <w:rFonts w:ascii="Times New Roman" w:hAnsi="Times New Roman" w:cs="Times New Roman"/>
          <w:sz w:val="24"/>
          <w:szCs w:val="24"/>
        </w:rPr>
        <w:t xml:space="preserve"> w procesie pielęgnacji </w:t>
      </w:r>
      <w:proofErr w:type="spellStart"/>
      <w:r w:rsidRPr="009C0698">
        <w:rPr>
          <w:rFonts w:ascii="Times New Roman" w:hAnsi="Times New Roman" w:cs="Times New Roman"/>
          <w:sz w:val="24"/>
          <w:szCs w:val="24"/>
        </w:rPr>
        <w:t>nasadzeń</w:t>
      </w:r>
      <w:proofErr w:type="spellEnd"/>
      <w:r w:rsidRPr="009C0698">
        <w:rPr>
          <w:rFonts w:ascii="Times New Roman" w:hAnsi="Times New Roman" w:cs="Times New Roman"/>
          <w:sz w:val="24"/>
          <w:szCs w:val="24"/>
        </w:rPr>
        <w:t xml:space="preserve"> w sposób zgodny z zasadami gospodarowania odpadami i wymaganiami ochrony środowiska.  </w:t>
      </w:r>
    </w:p>
    <w:p w14:paraId="5D8AB9F2" w14:textId="77777777" w:rsidR="001C6D16" w:rsidRDefault="001C6D16" w:rsidP="001C6D16">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2E0C535B" w14:textId="77777777" w:rsidR="001C6D16" w:rsidRPr="003D3D34" w:rsidRDefault="001C6D16" w:rsidP="001C6D16">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29E686C1" w14:textId="77777777" w:rsidR="001C6D16" w:rsidRPr="003D3D34" w:rsidRDefault="001C6D16" w:rsidP="001C6D16">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Tabela </w:t>
      </w:r>
      <w:r>
        <w:rPr>
          <w:rFonts w:ascii="Times New Roman" w:eastAsia="SimSun" w:hAnsi="Times New Roman" w:cs="Times New Roman"/>
          <w:sz w:val="24"/>
          <w:szCs w:val="24"/>
          <w:lang w:eastAsia="ar-SA"/>
        </w:rPr>
        <w:t>A.</w:t>
      </w:r>
      <w:r w:rsidRPr="003D3D34">
        <w:rPr>
          <w:rFonts w:ascii="Times New Roman" w:eastAsia="SimSun" w:hAnsi="Times New Roman" w:cs="Times New Roman"/>
          <w:sz w:val="24"/>
          <w:szCs w:val="24"/>
          <w:lang w:eastAsia="ar-SA"/>
        </w:rPr>
        <w:t xml:space="preserve"> MINIMALNA CZĘSTOTLIWOŚĆ WYKONYWANIA PRAC PIELĘGNACYJNYCH</w:t>
      </w:r>
      <w:r w:rsidRPr="003D3D34">
        <w:rPr>
          <w:rFonts w:ascii="Times New Roman" w:eastAsia="SimSun" w:hAnsi="Times New Roman" w:cs="Times New Roman"/>
          <w:sz w:val="28"/>
          <w:szCs w:val="28"/>
          <w:lang w:eastAsia="ar-SA"/>
        </w:rPr>
        <w:t xml:space="preserve"> w ciągu roku  </w:t>
      </w:r>
    </w:p>
    <w:tbl>
      <w:tblPr>
        <w:tblW w:w="9298" w:type="dxa"/>
        <w:tblInd w:w="-5" w:type="dxa"/>
        <w:tblLayout w:type="fixed"/>
        <w:tblLook w:val="0000" w:firstRow="0" w:lastRow="0" w:firstColumn="0" w:lastColumn="0" w:noHBand="0" w:noVBand="0"/>
      </w:tblPr>
      <w:tblGrid>
        <w:gridCol w:w="548"/>
        <w:gridCol w:w="1829"/>
        <w:gridCol w:w="376"/>
        <w:gridCol w:w="434"/>
        <w:gridCol w:w="470"/>
        <w:gridCol w:w="567"/>
        <w:gridCol w:w="709"/>
        <w:gridCol w:w="627"/>
        <w:gridCol w:w="76"/>
        <w:gridCol w:w="495"/>
        <w:gridCol w:w="78"/>
        <w:gridCol w:w="543"/>
        <w:gridCol w:w="13"/>
        <w:gridCol w:w="508"/>
        <w:gridCol w:w="936"/>
        <w:gridCol w:w="508"/>
        <w:gridCol w:w="18"/>
        <w:gridCol w:w="563"/>
      </w:tblGrid>
      <w:tr w:rsidR="001C6D16" w:rsidRPr="003D3D34" w14:paraId="1DDB513A" w14:textId="77777777" w:rsidTr="005E178D">
        <w:tc>
          <w:tcPr>
            <w:tcW w:w="548" w:type="dxa"/>
            <w:tcBorders>
              <w:top w:val="single" w:sz="4" w:space="0" w:color="000000"/>
              <w:left w:val="single" w:sz="4" w:space="0" w:color="000000"/>
              <w:bottom w:val="single" w:sz="4" w:space="0" w:color="000000"/>
            </w:tcBorders>
            <w:shd w:val="clear" w:color="auto" w:fill="auto"/>
          </w:tcPr>
          <w:p w14:paraId="0BCC528A"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1829" w:type="dxa"/>
            <w:tcBorders>
              <w:top w:val="single" w:sz="4" w:space="0" w:color="000000"/>
              <w:left w:val="single" w:sz="4" w:space="0" w:color="000000"/>
              <w:bottom w:val="single" w:sz="4" w:space="0" w:color="000000"/>
            </w:tcBorders>
            <w:shd w:val="clear" w:color="auto" w:fill="auto"/>
          </w:tcPr>
          <w:p w14:paraId="388722FE"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Czynność</w:t>
            </w:r>
          </w:p>
        </w:tc>
        <w:tc>
          <w:tcPr>
            <w:tcW w:w="376" w:type="dxa"/>
            <w:tcBorders>
              <w:top w:val="single" w:sz="4" w:space="0" w:color="000000"/>
              <w:left w:val="single" w:sz="4" w:space="0" w:color="000000"/>
              <w:bottom w:val="single" w:sz="4" w:space="0" w:color="000000"/>
            </w:tcBorders>
            <w:shd w:val="clear" w:color="auto" w:fill="auto"/>
          </w:tcPr>
          <w:p w14:paraId="3356403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w:t>
            </w:r>
          </w:p>
        </w:tc>
        <w:tc>
          <w:tcPr>
            <w:tcW w:w="434" w:type="dxa"/>
            <w:tcBorders>
              <w:top w:val="single" w:sz="4" w:space="0" w:color="000000"/>
              <w:left w:val="single" w:sz="4" w:space="0" w:color="000000"/>
              <w:bottom w:val="single" w:sz="4" w:space="0" w:color="000000"/>
            </w:tcBorders>
            <w:shd w:val="clear" w:color="auto" w:fill="auto"/>
          </w:tcPr>
          <w:p w14:paraId="0EEA64E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II</w:t>
            </w:r>
          </w:p>
        </w:tc>
        <w:tc>
          <w:tcPr>
            <w:tcW w:w="470" w:type="dxa"/>
            <w:tcBorders>
              <w:top w:val="single" w:sz="4" w:space="0" w:color="000000"/>
              <w:left w:val="single" w:sz="4" w:space="0" w:color="000000"/>
              <w:bottom w:val="single" w:sz="4" w:space="0" w:color="000000"/>
            </w:tcBorders>
            <w:shd w:val="clear" w:color="auto" w:fill="auto"/>
          </w:tcPr>
          <w:p w14:paraId="512EEE54"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III</w:t>
            </w:r>
          </w:p>
        </w:tc>
        <w:tc>
          <w:tcPr>
            <w:tcW w:w="567" w:type="dxa"/>
            <w:tcBorders>
              <w:top w:val="single" w:sz="4" w:space="0" w:color="000000"/>
              <w:left w:val="single" w:sz="4" w:space="0" w:color="000000"/>
              <w:bottom w:val="single" w:sz="4" w:space="0" w:color="000000"/>
            </w:tcBorders>
            <w:shd w:val="clear" w:color="auto" w:fill="auto"/>
          </w:tcPr>
          <w:p w14:paraId="1079EDA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IV</w:t>
            </w:r>
          </w:p>
        </w:tc>
        <w:tc>
          <w:tcPr>
            <w:tcW w:w="709" w:type="dxa"/>
            <w:tcBorders>
              <w:top w:val="single" w:sz="4" w:space="0" w:color="000000"/>
              <w:left w:val="single" w:sz="4" w:space="0" w:color="000000"/>
              <w:bottom w:val="single" w:sz="4" w:space="0" w:color="000000"/>
            </w:tcBorders>
            <w:shd w:val="clear" w:color="auto" w:fill="auto"/>
          </w:tcPr>
          <w:p w14:paraId="309DD63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w:t>
            </w:r>
          </w:p>
        </w:tc>
        <w:tc>
          <w:tcPr>
            <w:tcW w:w="627" w:type="dxa"/>
            <w:tcBorders>
              <w:top w:val="single" w:sz="4" w:space="0" w:color="000000"/>
              <w:left w:val="single" w:sz="4" w:space="0" w:color="000000"/>
              <w:bottom w:val="single" w:sz="4" w:space="0" w:color="000000"/>
            </w:tcBorders>
            <w:shd w:val="clear" w:color="auto" w:fill="auto"/>
          </w:tcPr>
          <w:p w14:paraId="322EB8B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w:t>
            </w:r>
          </w:p>
        </w:tc>
        <w:tc>
          <w:tcPr>
            <w:tcW w:w="571" w:type="dxa"/>
            <w:gridSpan w:val="2"/>
            <w:tcBorders>
              <w:top w:val="single" w:sz="4" w:space="0" w:color="000000"/>
              <w:left w:val="single" w:sz="4" w:space="0" w:color="000000"/>
              <w:bottom w:val="single" w:sz="4" w:space="0" w:color="000000"/>
            </w:tcBorders>
            <w:shd w:val="clear" w:color="auto" w:fill="auto"/>
          </w:tcPr>
          <w:p w14:paraId="4571370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VII</w:t>
            </w:r>
          </w:p>
        </w:tc>
        <w:tc>
          <w:tcPr>
            <w:tcW w:w="634" w:type="dxa"/>
            <w:gridSpan w:val="3"/>
            <w:tcBorders>
              <w:top w:val="single" w:sz="4" w:space="0" w:color="000000"/>
              <w:left w:val="single" w:sz="4" w:space="0" w:color="000000"/>
              <w:bottom w:val="single" w:sz="4" w:space="0" w:color="000000"/>
            </w:tcBorders>
            <w:shd w:val="clear" w:color="auto" w:fill="auto"/>
          </w:tcPr>
          <w:p w14:paraId="235996C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VIII</w:t>
            </w:r>
          </w:p>
        </w:tc>
        <w:tc>
          <w:tcPr>
            <w:tcW w:w="508" w:type="dxa"/>
            <w:tcBorders>
              <w:top w:val="single" w:sz="4" w:space="0" w:color="000000"/>
              <w:left w:val="single" w:sz="4" w:space="0" w:color="000000"/>
              <w:bottom w:val="single" w:sz="4" w:space="0" w:color="000000"/>
            </w:tcBorders>
            <w:shd w:val="clear" w:color="auto" w:fill="auto"/>
          </w:tcPr>
          <w:p w14:paraId="3EFA652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IX</w:t>
            </w:r>
          </w:p>
        </w:tc>
        <w:tc>
          <w:tcPr>
            <w:tcW w:w="936" w:type="dxa"/>
            <w:tcBorders>
              <w:top w:val="single" w:sz="4" w:space="0" w:color="000000"/>
              <w:left w:val="single" w:sz="4" w:space="0" w:color="000000"/>
              <w:bottom w:val="single" w:sz="4" w:space="0" w:color="000000"/>
            </w:tcBorders>
            <w:shd w:val="clear" w:color="auto" w:fill="auto"/>
          </w:tcPr>
          <w:p w14:paraId="2708461E"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X</w:t>
            </w:r>
          </w:p>
        </w:tc>
        <w:tc>
          <w:tcPr>
            <w:tcW w:w="508" w:type="dxa"/>
            <w:tcBorders>
              <w:top w:val="single" w:sz="4" w:space="0" w:color="000000"/>
              <w:left w:val="single" w:sz="4" w:space="0" w:color="000000"/>
              <w:bottom w:val="single" w:sz="4" w:space="0" w:color="000000"/>
            </w:tcBorders>
            <w:shd w:val="clear" w:color="auto" w:fill="auto"/>
          </w:tcPr>
          <w:p w14:paraId="0376AD6A"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XI</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7AE77E0A"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XII</w:t>
            </w:r>
          </w:p>
        </w:tc>
      </w:tr>
      <w:tr w:rsidR="001C6D16" w:rsidRPr="003D3D34" w14:paraId="1D600C00" w14:textId="77777777" w:rsidTr="005E178D">
        <w:trPr>
          <w:trHeight w:val="666"/>
        </w:trPr>
        <w:tc>
          <w:tcPr>
            <w:tcW w:w="548" w:type="dxa"/>
            <w:tcBorders>
              <w:top w:val="single" w:sz="4" w:space="0" w:color="000000"/>
              <w:left w:val="single" w:sz="4" w:space="0" w:color="000000"/>
              <w:bottom w:val="single" w:sz="4" w:space="0" w:color="000000"/>
            </w:tcBorders>
            <w:shd w:val="clear" w:color="auto" w:fill="auto"/>
          </w:tcPr>
          <w:p w14:paraId="01C7E0D6"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1829" w:type="dxa"/>
            <w:tcBorders>
              <w:top w:val="single" w:sz="4" w:space="0" w:color="000000"/>
              <w:left w:val="single" w:sz="4" w:space="0" w:color="000000"/>
              <w:bottom w:val="single" w:sz="4" w:space="0" w:color="000000"/>
            </w:tcBorders>
            <w:shd w:val="clear" w:color="auto" w:fill="auto"/>
          </w:tcPr>
          <w:p w14:paraId="6C091F25"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Odchwaszczanie wraz z wygrabieniem liści i innych zanieczyszczeń</w:t>
            </w:r>
          </w:p>
        </w:tc>
        <w:tc>
          <w:tcPr>
            <w:tcW w:w="376" w:type="dxa"/>
            <w:tcBorders>
              <w:top w:val="single" w:sz="4" w:space="0" w:color="000000"/>
              <w:left w:val="single" w:sz="4" w:space="0" w:color="000000"/>
              <w:bottom w:val="single" w:sz="4" w:space="0" w:color="000000"/>
            </w:tcBorders>
            <w:shd w:val="clear" w:color="auto" w:fill="auto"/>
          </w:tcPr>
          <w:p w14:paraId="34FCD17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1FDB3B3"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5CE3CD91"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2A5210F7"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29618CA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27" w:type="dxa"/>
            <w:tcBorders>
              <w:top w:val="single" w:sz="4" w:space="0" w:color="000000"/>
              <w:left w:val="single" w:sz="4" w:space="0" w:color="000000"/>
              <w:bottom w:val="single" w:sz="4" w:space="0" w:color="000000"/>
            </w:tcBorders>
            <w:shd w:val="clear" w:color="auto" w:fill="auto"/>
          </w:tcPr>
          <w:p w14:paraId="1E5EA47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3 </w:t>
            </w:r>
          </w:p>
        </w:tc>
        <w:tc>
          <w:tcPr>
            <w:tcW w:w="571" w:type="dxa"/>
            <w:gridSpan w:val="2"/>
            <w:tcBorders>
              <w:top w:val="single" w:sz="4" w:space="0" w:color="000000"/>
              <w:left w:val="single" w:sz="4" w:space="0" w:color="000000"/>
              <w:bottom w:val="single" w:sz="4" w:space="0" w:color="000000"/>
            </w:tcBorders>
            <w:shd w:val="clear" w:color="auto" w:fill="auto"/>
          </w:tcPr>
          <w:p w14:paraId="2FD9088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634" w:type="dxa"/>
            <w:gridSpan w:val="3"/>
            <w:tcBorders>
              <w:top w:val="single" w:sz="4" w:space="0" w:color="000000"/>
              <w:left w:val="single" w:sz="4" w:space="0" w:color="000000"/>
              <w:bottom w:val="single" w:sz="4" w:space="0" w:color="000000"/>
            </w:tcBorders>
            <w:shd w:val="clear" w:color="auto" w:fill="auto"/>
          </w:tcPr>
          <w:p w14:paraId="3428267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508" w:type="dxa"/>
            <w:tcBorders>
              <w:top w:val="single" w:sz="4" w:space="0" w:color="000000"/>
              <w:left w:val="single" w:sz="4" w:space="0" w:color="000000"/>
              <w:bottom w:val="single" w:sz="4" w:space="0" w:color="000000"/>
            </w:tcBorders>
            <w:shd w:val="clear" w:color="auto" w:fill="auto"/>
          </w:tcPr>
          <w:p w14:paraId="03576DE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936" w:type="dxa"/>
            <w:tcBorders>
              <w:top w:val="single" w:sz="4" w:space="0" w:color="000000"/>
              <w:left w:val="single" w:sz="4" w:space="0" w:color="000000"/>
              <w:bottom w:val="single" w:sz="4" w:space="0" w:color="000000"/>
            </w:tcBorders>
            <w:shd w:val="clear" w:color="auto" w:fill="auto"/>
          </w:tcPr>
          <w:p w14:paraId="4C20213E"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508" w:type="dxa"/>
            <w:tcBorders>
              <w:top w:val="single" w:sz="4" w:space="0" w:color="000000"/>
              <w:left w:val="single" w:sz="4" w:space="0" w:color="000000"/>
              <w:bottom w:val="single" w:sz="4" w:space="0" w:color="000000"/>
            </w:tcBorders>
            <w:shd w:val="clear" w:color="auto" w:fill="auto"/>
          </w:tcPr>
          <w:p w14:paraId="07A817B3"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6A1EF24"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78EC2B9A" w14:textId="77777777" w:rsidTr="005E178D">
        <w:tc>
          <w:tcPr>
            <w:tcW w:w="548" w:type="dxa"/>
            <w:tcBorders>
              <w:top w:val="single" w:sz="4" w:space="0" w:color="000000"/>
              <w:left w:val="single" w:sz="4" w:space="0" w:color="000000"/>
              <w:bottom w:val="single" w:sz="4" w:space="0" w:color="000000"/>
            </w:tcBorders>
            <w:shd w:val="clear" w:color="auto" w:fill="auto"/>
          </w:tcPr>
          <w:p w14:paraId="08B92043"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1829" w:type="dxa"/>
            <w:tcBorders>
              <w:top w:val="single" w:sz="4" w:space="0" w:color="000000"/>
              <w:left w:val="single" w:sz="4" w:space="0" w:color="000000"/>
              <w:bottom w:val="single" w:sz="4" w:space="0" w:color="000000"/>
            </w:tcBorders>
            <w:shd w:val="clear" w:color="auto" w:fill="auto"/>
          </w:tcPr>
          <w:p w14:paraId="41177006"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Przycinanie krzewów</w:t>
            </w:r>
          </w:p>
        </w:tc>
        <w:tc>
          <w:tcPr>
            <w:tcW w:w="376" w:type="dxa"/>
            <w:tcBorders>
              <w:top w:val="single" w:sz="4" w:space="0" w:color="000000"/>
              <w:left w:val="single" w:sz="4" w:space="0" w:color="000000"/>
              <w:bottom w:val="single" w:sz="4" w:space="0" w:color="000000"/>
            </w:tcBorders>
            <w:shd w:val="clear" w:color="auto" w:fill="auto"/>
          </w:tcPr>
          <w:p w14:paraId="3B316D2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72360666"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1DA079F5"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30736C1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5705ADA1"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27" w:type="dxa"/>
            <w:tcBorders>
              <w:top w:val="single" w:sz="4" w:space="0" w:color="000000"/>
              <w:left w:val="single" w:sz="4" w:space="0" w:color="000000"/>
              <w:bottom w:val="single" w:sz="4" w:space="0" w:color="000000"/>
            </w:tcBorders>
            <w:shd w:val="clear" w:color="auto" w:fill="auto"/>
          </w:tcPr>
          <w:p w14:paraId="0FE2D115"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71" w:type="dxa"/>
            <w:gridSpan w:val="2"/>
            <w:tcBorders>
              <w:top w:val="single" w:sz="4" w:space="0" w:color="000000"/>
              <w:left w:val="single" w:sz="4" w:space="0" w:color="000000"/>
              <w:bottom w:val="single" w:sz="4" w:space="0" w:color="000000"/>
            </w:tcBorders>
            <w:shd w:val="clear" w:color="auto" w:fill="auto"/>
          </w:tcPr>
          <w:p w14:paraId="0B7BD31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34" w:type="dxa"/>
            <w:gridSpan w:val="3"/>
            <w:tcBorders>
              <w:top w:val="single" w:sz="4" w:space="0" w:color="000000"/>
              <w:left w:val="single" w:sz="4" w:space="0" w:color="000000"/>
              <w:bottom w:val="single" w:sz="4" w:space="0" w:color="000000"/>
            </w:tcBorders>
            <w:shd w:val="clear" w:color="auto" w:fill="auto"/>
          </w:tcPr>
          <w:p w14:paraId="285D151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15FF962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09306536"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08" w:type="dxa"/>
            <w:tcBorders>
              <w:top w:val="single" w:sz="4" w:space="0" w:color="000000"/>
              <w:left w:val="single" w:sz="4" w:space="0" w:color="000000"/>
              <w:bottom w:val="single" w:sz="4" w:space="0" w:color="000000"/>
            </w:tcBorders>
            <w:shd w:val="clear" w:color="auto" w:fill="auto"/>
          </w:tcPr>
          <w:p w14:paraId="20A77294"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2E366D0"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5666B4A6" w14:textId="77777777" w:rsidTr="005E178D">
        <w:tc>
          <w:tcPr>
            <w:tcW w:w="548" w:type="dxa"/>
            <w:tcBorders>
              <w:top w:val="single" w:sz="4" w:space="0" w:color="000000"/>
              <w:left w:val="single" w:sz="4" w:space="0" w:color="000000"/>
              <w:bottom w:val="single" w:sz="4" w:space="0" w:color="000000"/>
            </w:tcBorders>
            <w:shd w:val="clear" w:color="auto" w:fill="auto"/>
          </w:tcPr>
          <w:p w14:paraId="17519E52"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1829" w:type="dxa"/>
            <w:tcBorders>
              <w:top w:val="single" w:sz="4" w:space="0" w:color="000000"/>
              <w:left w:val="single" w:sz="4" w:space="0" w:color="000000"/>
              <w:bottom w:val="single" w:sz="4" w:space="0" w:color="000000"/>
            </w:tcBorders>
            <w:shd w:val="clear" w:color="auto" w:fill="auto"/>
          </w:tcPr>
          <w:p w14:paraId="31336E81"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Podlewanie</w:t>
            </w:r>
          </w:p>
        </w:tc>
        <w:tc>
          <w:tcPr>
            <w:tcW w:w="376" w:type="dxa"/>
            <w:tcBorders>
              <w:top w:val="single" w:sz="4" w:space="0" w:color="000000"/>
              <w:left w:val="single" w:sz="4" w:space="0" w:color="000000"/>
              <w:bottom w:val="single" w:sz="4" w:space="0" w:color="000000"/>
            </w:tcBorders>
            <w:shd w:val="clear" w:color="auto" w:fill="auto"/>
          </w:tcPr>
          <w:p w14:paraId="1D2325FB"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874BCD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617E4A57"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44F6E69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4EF7FEE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2340" w:type="dxa"/>
            <w:gridSpan w:val="7"/>
            <w:tcBorders>
              <w:top w:val="single" w:sz="4" w:space="0" w:color="000000"/>
              <w:left w:val="single" w:sz="4" w:space="0" w:color="000000"/>
              <w:bottom w:val="single" w:sz="4" w:space="0" w:color="000000"/>
            </w:tcBorders>
            <w:shd w:val="clear" w:color="auto" w:fill="auto"/>
          </w:tcPr>
          <w:p w14:paraId="1AFB910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936" w:type="dxa"/>
            <w:tcBorders>
              <w:top w:val="single" w:sz="4" w:space="0" w:color="000000"/>
              <w:left w:val="single" w:sz="4" w:space="0" w:color="000000"/>
              <w:bottom w:val="single" w:sz="4" w:space="0" w:color="000000"/>
            </w:tcBorders>
            <w:shd w:val="clear" w:color="auto" w:fill="auto"/>
          </w:tcPr>
          <w:p w14:paraId="3FF8A073"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403037D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4DBFC32"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4818065D" w14:textId="77777777" w:rsidTr="005E178D">
        <w:tc>
          <w:tcPr>
            <w:tcW w:w="548" w:type="dxa"/>
            <w:tcBorders>
              <w:top w:val="single" w:sz="4" w:space="0" w:color="000000"/>
              <w:left w:val="single" w:sz="4" w:space="0" w:color="000000"/>
              <w:bottom w:val="single" w:sz="4" w:space="0" w:color="000000"/>
            </w:tcBorders>
            <w:shd w:val="clear" w:color="auto" w:fill="auto"/>
          </w:tcPr>
          <w:p w14:paraId="3D2D1DC5"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4</w:t>
            </w:r>
          </w:p>
        </w:tc>
        <w:tc>
          <w:tcPr>
            <w:tcW w:w="1829" w:type="dxa"/>
            <w:tcBorders>
              <w:top w:val="single" w:sz="4" w:space="0" w:color="000000"/>
              <w:left w:val="single" w:sz="4" w:space="0" w:color="000000"/>
              <w:bottom w:val="single" w:sz="4" w:space="0" w:color="000000"/>
            </w:tcBorders>
            <w:shd w:val="clear" w:color="auto" w:fill="auto"/>
          </w:tcPr>
          <w:p w14:paraId="06DBE3C4"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Nawożenie </w:t>
            </w:r>
          </w:p>
        </w:tc>
        <w:tc>
          <w:tcPr>
            <w:tcW w:w="376" w:type="dxa"/>
            <w:tcBorders>
              <w:top w:val="single" w:sz="4" w:space="0" w:color="000000"/>
              <w:left w:val="single" w:sz="4" w:space="0" w:color="000000"/>
              <w:bottom w:val="single" w:sz="4" w:space="0" w:color="000000"/>
            </w:tcBorders>
            <w:shd w:val="clear" w:color="auto" w:fill="auto"/>
          </w:tcPr>
          <w:p w14:paraId="3CBD777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4B9D294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6746990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1A6ABABB"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0B8A4917"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3784" w:type="dxa"/>
            <w:gridSpan w:val="9"/>
            <w:tcBorders>
              <w:top w:val="single" w:sz="4" w:space="0" w:color="000000"/>
              <w:left w:val="single" w:sz="4" w:space="0" w:color="000000"/>
              <w:bottom w:val="single" w:sz="4" w:space="0" w:color="000000"/>
            </w:tcBorders>
            <w:shd w:val="clear" w:color="auto" w:fill="auto"/>
          </w:tcPr>
          <w:p w14:paraId="5322B0D3"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74E674B4"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32794637" w14:textId="77777777" w:rsidTr="005E178D">
        <w:tc>
          <w:tcPr>
            <w:tcW w:w="548" w:type="dxa"/>
            <w:tcBorders>
              <w:top w:val="single" w:sz="4" w:space="0" w:color="000000"/>
              <w:left w:val="single" w:sz="4" w:space="0" w:color="000000"/>
              <w:bottom w:val="single" w:sz="4" w:space="0" w:color="000000"/>
            </w:tcBorders>
            <w:shd w:val="clear" w:color="auto" w:fill="auto"/>
          </w:tcPr>
          <w:p w14:paraId="5CB90A0E"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1829" w:type="dxa"/>
            <w:tcBorders>
              <w:top w:val="single" w:sz="4" w:space="0" w:color="000000"/>
              <w:left w:val="single" w:sz="4" w:space="0" w:color="000000"/>
              <w:bottom w:val="single" w:sz="4" w:space="0" w:color="000000"/>
            </w:tcBorders>
            <w:shd w:val="clear" w:color="auto" w:fill="auto"/>
          </w:tcPr>
          <w:p w14:paraId="41C3A6FC"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Koszenie</w:t>
            </w:r>
          </w:p>
        </w:tc>
        <w:tc>
          <w:tcPr>
            <w:tcW w:w="376" w:type="dxa"/>
            <w:tcBorders>
              <w:top w:val="single" w:sz="4" w:space="0" w:color="000000"/>
              <w:left w:val="single" w:sz="4" w:space="0" w:color="000000"/>
              <w:bottom w:val="single" w:sz="4" w:space="0" w:color="000000"/>
            </w:tcBorders>
            <w:shd w:val="clear" w:color="auto" w:fill="auto"/>
          </w:tcPr>
          <w:p w14:paraId="09E9DA9B"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B74239A"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6186CD1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0B76FF31"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6F28BCB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p>
        </w:tc>
        <w:tc>
          <w:tcPr>
            <w:tcW w:w="703" w:type="dxa"/>
            <w:gridSpan w:val="2"/>
            <w:tcBorders>
              <w:top w:val="single" w:sz="4" w:space="0" w:color="000000"/>
              <w:left w:val="single" w:sz="4" w:space="0" w:color="000000"/>
              <w:bottom w:val="single" w:sz="4" w:space="0" w:color="000000"/>
            </w:tcBorders>
            <w:shd w:val="clear" w:color="auto" w:fill="auto"/>
          </w:tcPr>
          <w:p w14:paraId="08DD728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73" w:type="dxa"/>
            <w:gridSpan w:val="2"/>
            <w:tcBorders>
              <w:top w:val="single" w:sz="4" w:space="0" w:color="000000"/>
              <w:left w:val="single" w:sz="4" w:space="0" w:color="000000"/>
              <w:bottom w:val="single" w:sz="4" w:space="0" w:color="000000"/>
            </w:tcBorders>
            <w:shd w:val="clear" w:color="auto" w:fill="auto"/>
          </w:tcPr>
          <w:p w14:paraId="327EA29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43" w:type="dxa"/>
            <w:tcBorders>
              <w:top w:val="single" w:sz="4" w:space="0" w:color="000000"/>
              <w:left w:val="single" w:sz="4" w:space="0" w:color="000000"/>
              <w:bottom w:val="single" w:sz="4" w:space="0" w:color="000000"/>
            </w:tcBorders>
            <w:shd w:val="clear" w:color="auto" w:fill="auto"/>
          </w:tcPr>
          <w:p w14:paraId="3F3071FE"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21" w:type="dxa"/>
            <w:gridSpan w:val="2"/>
            <w:tcBorders>
              <w:top w:val="single" w:sz="4" w:space="0" w:color="000000"/>
              <w:left w:val="single" w:sz="4" w:space="0" w:color="000000"/>
              <w:bottom w:val="single" w:sz="4" w:space="0" w:color="000000"/>
            </w:tcBorders>
            <w:shd w:val="clear" w:color="auto" w:fill="auto"/>
          </w:tcPr>
          <w:p w14:paraId="4091EFC5"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936" w:type="dxa"/>
            <w:tcBorders>
              <w:top w:val="single" w:sz="4" w:space="0" w:color="000000"/>
              <w:left w:val="single" w:sz="4" w:space="0" w:color="000000"/>
              <w:bottom w:val="single" w:sz="4" w:space="0" w:color="000000"/>
            </w:tcBorders>
            <w:shd w:val="clear" w:color="auto" w:fill="auto"/>
          </w:tcPr>
          <w:p w14:paraId="39A831E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08" w:type="dxa"/>
            <w:tcBorders>
              <w:top w:val="single" w:sz="4" w:space="0" w:color="000000"/>
              <w:left w:val="single" w:sz="4" w:space="0" w:color="000000"/>
              <w:bottom w:val="single" w:sz="4" w:space="0" w:color="000000"/>
            </w:tcBorders>
            <w:shd w:val="clear" w:color="auto" w:fill="auto"/>
          </w:tcPr>
          <w:p w14:paraId="048E725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67C6034B"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0F7F41B0" w14:textId="77777777" w:rsidTr="005E178D">
        <w:tc>
          <w:tcPr>
            <w:tcW w:w="548" w:type="dxa"/>
            <w:tcBorders>
              <w:top w:val="single" w:sz="4" w:space="0" w:color="000000"/>
              <w:left w:val="single" w:sz="4" w:space="0" w:color="000000"/>
              <w:bottom w:val="single" w:sz="4" w:space="0" w:color="000000"/>
            </w:tcBorders>
            <w:shd w:val="clear" w:color="auto" w:fill="auto"/>
          </w:tcPr>
          <w:p w14:paraId="71876A05"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1829" w:type="dxa"/>
            <w:tcBorders>
              <w:top w:val="single" w:sz="4" w:space="0" w:color="000000"/>
              <w:left w:val="single" w:sz="4" w:space="0" w:color="000000"/>
              <w:bottom w:val="single" w:sz="4" w:space="0" w:color="000000"/>
            </w:tcBorders>
            <w:shd w:val="clear" w:color="auto" w:fill="auto"/>
          </w:tcPr>
          <w:p w14:paraId="72FB2AF0"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Sadzenie roślin sezonowych </w:t>
            </w:r>
          </w:p>
        </w:tc>
        <w:tc>
          <w:tcPr>
            <w:tcW w:w="376" w:type="dxa"/>
            <w:tcBorders>
              <w:top w:val="single" w:sz="4" w:space="0" w:color="000000"/>
              <w:left w:val="single" w:sz="4" w:space="0" w:color="000000"/>
              <w:bottom w:val="single" w:sz="4" w:space="0" w:color="000000"/>
            </w:tcBorders>
            <w:shd w:val="clear" w:color="auto" w:fill="auto"/>
          </w:tcPr>
          <w:p w14:paraId="28AB3366"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4ADF8D6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7D413901"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4A34D43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67BE681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3" w:type="dxa"/>
            <w:gridSpan w:val="2"/>
            <w:tcBorders>
              <w:top w:val="single" w:sz="4" w:space="0" w:color="000000"/>
              <w:left w:val="single" w:sz="4" w:space="0" w:color="000000"/>
              <w:bottom w:val="single" w:sz="4" w:space="0" w:color="000000"/>
            </w:tcBorders>
            <w:shd w:val="clear" w:color="auto" w:fill="auto"/>
          </w:tcPr>
          <w:p w14:paraId="0EAC554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73" w:type="dxa"/>
            <w:gridSpan w:val="2"/>
            <w:tcBorders>
              <w:top w:val="single" w:sz="4" w:space="0" w:color="000000"/>
              <w:left w:val="single" w:sz="4" w:space="0" w:color="000000"/>
              <w:bottom w:val="single" w:sz="4" w:space="0" w:color="000000"/>
            </w:tcBorders>
            <w:shd w:val="clear" w:color="auto" w:fill="auto"/>
          </w:tcPr>
          <w:p w14:paraId="04518375"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462CC51E"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1" w:type="dxa"/>
            <w:gridSpan w:val="2"/>
            <w:tcBorders>
              <w:top w:val="single" w:sz="4" w:space="0" w:color="000000"/>
              <w:left w:val="single" w:sz="4" w:space="0" w:color="000000"/>
              <w:bottom w:val="single" w:sz="4" w:space="0" w:color="000000"/>
            </w:tcBorders>
            <w:shd w:val="clear" w:color="auto" w:fill="auto"/>
          </w:tcPr>
          <w:p w14:paraId="3E92F0C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262BFD2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009C7CF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0E73E75B"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1C6D16" w:rsidRPr="003D3D34" w14:paraId="1AD00DD5" w14:textId="77777777" w:rsidTr="005E178D">
        <w:trPr>
          <w:trHeight w:val="1183"/>
        </w:trPr>
        <w:tc>
          <w:tcPr>
            <w:tcW w:w="548" w:type="dxa"/>
            <w:tcBorders>
              <w:top w:val="single" w:sz="4" w:space="0" w:color="000000"/>
              <w:left w:val="single" w:sz="4" w:space="0" w:color="000000"/>
              <w:bottom w:val="single" w:sz="4" w:space="0" w:color="000000"/>
            </w:tcBorders>
            <w:shd w:val="clear" w:color="auto" w:fill="auto"/>
          </w:tcPr>
          <w:p w14:paraId="2007C1B0"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1829" w:type="dxa"/>
            <w:tcBorders>
              <w:top w:val="single" w:sz="4" w:space="0" w:color="000000"/>
              <w:left w:val="single" w:sz="4" w:space="0" w:color="000000"/>
              <w:bottom w:val="single" w:sz="4" w:space="0" w:color="000000"/>
            </w:tcBorders>
            <w:shd w:val="clear" w:color="auto" w:fill="auto"/>
          </w:tcPr>
          <w:p w14:paraId="649E365E"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Opryski pielęgnacyjne środkami ochrony roślin</w:t>
            </w:r>
          </w:p>
        </w:tc>
        <w:tc>
          <w:tcPr>
            <w:tcW w:w="376" w:type="dxa"/>
            <w:tcBorders>
              <w:top w:val="single" w:sz="4" w:space="0" w:color="000000"/>
              <w:left w:val="single" w:sz="4" w:space="0" w:color="000000"/>
              <w:bottom w:val="single" w:sz="4" w:space="0" w:color="000000"/>
            </w:tcBorders>
            <w:shd w:val="clear" w:color="auto" w:fill="auto"/>
          </w:tcPr>
          <w:p w14:paraId="2498A9E6"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0FBAB460"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08A675D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7504282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3B843E1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3784" w:type="dxa"/>
            <w:gridSpan w:val="9"/>
            <w:tcBorders>
              <w:top w:val="single" w:sz="4" w:space="0" w:color="000000"/>
              <w:left w:val="single" w:sz="4" w:space="0" w:color="000000"/>
              <w:bottom w:val="single" w:sz="4" w:space="0" w:color="000000"/>
            </w:tcBorders>
            <w:shd w:val="clear" w:color="auto" w:fill="auto"/>
          </w:tcPr>
          <w:p w14:paraId="5B4F2344" w14:textId="77777777" w:rsidR="001C6D16" w:rsidRPr="003A2901"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0608CDE9"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1C6D16" w:rsidRPr="003D3D34" w14:paraId="3D13742E" w14:textId="77777777" w:rsidTr="005E178D">
        <w:tc>
          <w:tcPr>
            <w:tcW w:w="548" w:type="dxa"/>
            <w:tcBorders>
              <w:top w:val="single" w:sz="4" w:space="0" w:color="000000"/>
              <w:left w:val="single" w:sz="4" w:space="0" w:color="000000"/>
              <w:bottom w:val="single" w:sz="4" w:space="0" w:color="000000"/>
            </w:tcBorders>
            <w:shd w:val="clear" w:color="auto" w:fill="auto"/>
          </w:tcPr>
          <w:p w14:paraId="3AAF61F8"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1829" w:type="dxa"/>
            <w:tcBorders>
              <w:top w:val="single" w:sz="4" w:space="0" w:color="000000"/>
              <w:left w:val="single" w:sz="4" w:space="0" w:color="000000"/>
              <w:bottom w:val="single" w:sz="4" w:space="0" w:color="000000"/>
            </w:tcBorders>
            <w:shd w:val="clear" w:color="auto" w:fill="auto"/>
          </w:tcPr>
          <w:p w14:paraId="754E4CC5"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Przygotowanie i zabezpieczenie roślin na zimę</w:t>
            </w:r>
          </w:p>
        </w:tc>
        <w:tc>
          <w:tcPr>
            <w:tcW w:w="376" w:type="dxa"/>
            <w:tcBorders>
              <w:top w:val="single" w:sz="4" w:space="0" w:color="000000"/>
              <w:left w:val="single" w:sz="4" w:space="0" w:color="000000"/>
              <w:bottom w:val="single" w:sz="4" w:space="0" w:color="000000"/>
            </w:tcBorders>
            <w:shd w:val="clear" w:color="auto" w:fill="auto"/>
          </w:tcPr>
          <w:p w14:paraId="57E40E10"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2FC5640"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0585B84F"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75FC671E"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6F0CE17B"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3" w:type="dxa"/>
            <w:gridSpan w:val="2"/>
            <w:tcBorders>
              <w:top w:val="single" w:sz="4" w:space="0" w:color="000000"/>
              <w:left w:val="single" w:sz="4" w:space="0" w:color="000000"/>
              <w:bottom w:val="single" w:sz="4" w:space="0" w:color="000000"/>
            </w:tcBorders>
            <w:shd w:val="clear" w:color="auto" w:fill="auto"/>
          </w:tcPr>
          <w:p w14:paraId="5C3327FD"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73" w:type="dxa"/>
            <w:gridSpan w:val="2"/>
            <w:tcBorders>
              <w:top w:val="single" w:sz="4" w:space="0" w:color="000000"/>
              <w:left w:val="single" w:sz="4" w:space="0" w:color="000000"/>
              <w:bottom w:val="single" w:sz="4" w:space="0" w:color="000000"/>
            </w:tcBorders>
            <w:shd w:val="clear" w:color="auto" w:fill="auto"/>
          </w:tcPr>
          <w:p w14:paraId="3191FBF0"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487AF6A9"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1" w:type="dxa"/>
            <w:gridSpan w:val="2"/>
            <w:tcBorders>
              <w:top w:val="single" w:sz="4" w:space="0" w:color="000000"/>
              <w:left w:val="single" w:sz="4" w:space="0" w:color="000000"/>
              <w:bottom w:val="single" w:sz="4" w:space="0" w:color="000000"/>
            </w:tcBorders>
            <w:shd w:val="clear" w:color="auto" w:fill="auto"/>
          </w:tcPr>
          <w:p w14:paraId="30558E62"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5D440909"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6" w:type="dxa"/>
            <w:gridSpan w:val="2"/>
            <w:tcBorders>
              <w:top w:val="single" w:sz="4" w:space="0" w:color="000000"/>
              <w:left w:val="single" w:sz="4" w:space="0" w:color="000000"/>
              <w:bottom w:val="single" w:sz="4" w:space="0" w:color="000000"/>
            </w:tcBorders>
            <w:shd w:val="clear" w:color="auto" w:fill="auto"/>
          </w:tcPr>
          <w:p w14:paraId="161B8A65" w14:textId="77777777" w:rsidR="001C6D16" w:rsidRPr="003D3D34" w:rsidRDefault="001C6D16" w:rsidP="005E178D">
            <w:pPr>
              <w:suppressAutoHyphens/>
              <w:spacing w:after="0" w:line="240" w:lineRule="auto"/>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63" w:type="dxa"/>
            <w:tcBorders>
              <w:top w:val="single" w:sz="4" w:space="0" w:color="000000"/>
              <w:left w:val="single" w:sz="4" w:space="0" w:color="000000"/>
              <w:bottom w:val="single" w:sz="4" w:space="0" w:color="000000"/>
              <w:right w:val="single" w:sz="4" w:space="0" w:color="000000"/>
            </w:tcBorders>
            <w:shd w:val="clear" w:color="auto" w:fill="auto"/>
          </w:tcPr>
          <w:p w14:paraId="3998FC4A"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bl>
    <w:p w14:paraId="2E5CE5A0" w14:textId="37310606" w:rsidR="001C6D16" w:rsidRDefault="001C6D16" w:rsidP="001C6D16">
      <w:pPr>
        <w:tabs>
          <w:tab w:val="left" w:pos="284"/>
        </w:tabs>
        <w:suppressAutoHyphens/>
        <w:spacing w:after="0" w:line="100" w:lineRule="atLeast"/>
        <w:jc w:val="both"/>
        <w:rPr>
          <w:rFonts w:ascii="Times New Roman" w:eastAsia="SimSun" w:hAnsi="Times New Roman" w:cs="Times New Roman"/>
          <w:lang w:eastAsia="ar-SA"/>
        </w:rPr>
      </w:pPr>
    </w:p>
    <w:p w14:paraId="751BB547" w14:textId="77777777" w:rsidR="00523F66" w:rsidRDefault="00523F66" w:rsidP="00523F66">
      <w:pPr>
        <w:pStyle w:val="NormalnyWeb"/>
      </w:pPr>
      <w:r w:rsidRPr="00814AF0">
        <w:rPr>
          <w:rFonts w:eastAsia="SimSun"/>
          <w:b/>
          <w:bCs/>
          <w:lang w:eastAsia="ar-SA"/>
        </w:rPr>
        <w:t>6</w:t>
      </w:r>
      <w:r>
        <w:rPr>
          <w:rFonts w:eastAsia="SimSun"/>
          <w:lang w:eastAsia="ar-SA"/>
        </w:rPr>
        <w:t xml:space="preserve">. </w:t>
      </w:r>
      <w:r>
        <w:rPr>
          <w:rStyle w:val="Pogrubienie"/>
        </w:rPr>
        <w:t>Obowiązki wykonawcy w zakresie ozdabiania ronda Pod Dębami</w:t>
      </w:r>
    </w:p>
    <w:p w14:paraId="43066A3E" w14:textId="77777777" w:rsidR="00523F66" w:rsidRDefault="00523F66" w:rsidP="00523F66">
      <w:pPr>
        <w:pStyle w:val="NormalnyWeb"/>
        <w:spacing w:before="0" w:beforeAutospacing="0" w:after="0" w:afterAutospacing="0"/>
        <w:ind w:left="426" w:hanging="284"/>
        <w:jc w:val="both"/>
      </w:pPr>
      <w:r>
        <w:t>1) Wykonawca umowy zobowiązany jest do dekorowania ronda ozdobami adekwatnymi do okolicznościowych świąt oraz innych wydarzeń wskazanych przez Zamawiającego. Dekoracje powinny być estetyczne, bezpieczne oraz dostosowane do charakteru danej okoliczności.</w:t>
      </w:r>
    </w:p>
    <w:p w14:paraId="68269354" w14:textId="2AEEF04F" w:rsidR="00523F66" w:rsidRDefault="00523F66" w:rsidP="00523F66">
      <w:pPr>
        <w:pStyle w:val="NormalnyWeb"/>
        <w:spacing w:before="0" w:beforeAutospacing="0" w:after="0" w:afterAutospacing="0"/>
        <w:ind w:left="426" w:hanging="284"/>
        <w:jc w:val="both"/>
      </w:pPr>
      <w:r>
        <w:t>2) Ozdabianie ronda powinno odbywać się co najmniej trzy razy w roku, jednak na polecenie Zamawiającego może być realizowane częściej. Dekorowanie będzie obejmowało m.in. święta państwowe, religijne, sezonowe lub inne okazje wskazane przez Zamawiającego. Wykonawca jest zobowiązany do montażu, demontażu oraz utrzymania dekoracji w należytym stanie przez cały okres ich eksponowania.</w:t>
      </w:r>
    </w:p>
    <w:p w14:paraId="2B85C4AB" w14:textId="77777777" w:rsidR="00523F66" w:rsidRDefault="00523F66" w:rsidP="00523F66">
      <w:pPr>
        <w:pStyle w:val="NormalnyWeb"/>
        <w:spacing w:before="0" w:beforeAutospacing="0" w:after="0" w:afterAutospacing="0"/>
        <w:ind w:left="426" w:hanging="284"/>
        <w:jc w:val="both"/>
      </w:pPr>
    </w:p>
    <w:p w14:paraId="6EC0EB3E" w14:textId="77777777" w:rsidR="00523F66" w:rsidRDefault="00523F66" w:rsidP="001C6D16">
      <w:pPr>
        <w:tabs>
          <w:tab w:val="left" w:pos="284"/>
        </w:tabs>
        <w:suppressAutoHyphens/>
        <w:spacing w:after="0" w:line="100" w:lineRule="atLeast"/>
        <w:jc w:val="both"/>
        <w:rPr>
          <w:rFonts w:ascii="Times New Roman" w:eastAsia="SimSun" w:hAnsi="Times New Roman" w:cs="Times New Roman"/>
          <w:lang w:eastAsia="ar-SA"/>
        </w:rPr>
      </w:pPr>
    </w:p>
    <w:p w14:paraId="3AF6F17C" w14:textId="75C70F17" w:rsidR="0007002E" w:rsidRPr="00F816A6" w:rsidRDefault="00F816A6" w:rsidP="00F816A6">
      <w:pPr>
        <w:jc w:val="center"/>
        <w:rPr>
          <w:rFonts w:ascii="Times New Roman" w:hAnsi="Times New Roman" w:cs="Times New Roman"/>
          <w:b/>
          <w:bCs/>
          <w:sz w:val="24"/>
          <w:szCs w:val="24"/>
        </w:rPr>
      </w:pPr>
      <w:r w:rsidRPr="00F816A6">
        <w:rPr>
          <w:rFonts w:ascii="Times New Roman" w:hAnsi="Times New Roman" w:cs="Times New Roman"/>
          <w:b/>
          <w:bCs/>
          <w:sz w:val="24"/>
          <w:szCs w:val="24"/>
        </w:rPr>
        <w:t>3 ROK TRWANIA UMOWY</w:t>
      </w:r>
    </w:p>
    <w:p w14:paraId="4884F28E" w14:textId="50FB36BE" w:rsidR="0007002E" w:rsidRDefault="00D12F51">
      <w:pPr>
        <w:rPr>
          <w:rFonts w:ascii="Times New Roman" w:eastAsia="SimSun" w:hAnsi="Times New Roman" w:cs="Times New Roman"/>
          <w:b/>
          <w:bCs/>
          <w:iCs/>
          <w:sz w:val="24"/>
          <w:szCs w:val="24"/>
          <w:lang w:eastAsia="ar-SA"/>
        </w:rPr>
      </w:pPr>
      <w:r w:rsidRPr="00D12F51">
        <w:rPr>
          <w:rFonts w:ascii="Times New Roman" w:hAnsi="Times New Roman" w:cs="Times New Roman"/>
          <w:b/>
          <w:bCs/>
        </w:rPr>
        <w:t>III</w:t>
      </w:r>
      <w:r>
        <w:t xml:space="preserve">. </w:t>
      </w:r>
      <w:r w:rsidRPr="003D3D34">
        <w:rPr>
          <w:rFonts w:ascii="Times New Roman" w:eastAsia="SimSun" w:hAnsi="Times New Roman" w:cs="Times New Roman"/>
          <w:b/>
          <w:bCs/>
          <w:iCs/>
          <w:sz w:val="24"/>
          <w:szCs w:val="24"/>
          <w:lang w:eastAsia="ar-SA"/>
        </w:rPr>
        <w:t xml:space="preserve">Zadanie do wykonania w ciągu </w:t>
      </w:r>
      <w:r w:rsidR="00950B53">
        <w:rPr>
          <w:rFonts w:ascii="Times New Roman" w:eastAsia="SimSun" w:hAnsi="Times New Roman" w:cs="Times New Roman"/>
          <w:b/>
          <w:bCs/>
          <w:iCs/>
          <w:sz w:val="24"/>
          <w:szCs w:val="24"/>
          <w:lang w:eastAsia="ar-SA"/>
        </w:rPr>
        <w:t>trzeciego</w:t>
      </w:r>
      <w:r w:rsidRPr="003D3D34">
        <w:rPr>
          <w:rFonts w:ascii="Times New Roman" w:eastAsia="SimSun" w:hAnsi="Times New Roman" w:cs="Times New Roman"/>
          <w:b/>
          <w:bCs/>
          <w:iCs/>
          <w:sz w:val="24"/>
          <w:szCs w:val="24"/>
          <w:lang w:eastAsia="ar-SA"/>
        </w:rPr>
        <w:t xml:space="preserve"> roku trwania umowy</w:t>
      </w:r>
    </w:p>
    <w:p w14:paraId="442C4378" w14:textId="77777777" w:rsidR="009C0698" w:rsidRPr="009C0698" w:rsidRDefault="009C0698" w:rsidP="009C0698">
      <w:pPr>
        <w:tabs>
          <w:tab w:val="left" w:pos="0"/>
          <w:tab w:val="left" w:pos="426"/>
        </w:tabs>
        <w:spacing w:after="0"/>
        <w:jc w:val="both"/>
        <w:rPr>
          <w:rFonts w:ascii="Times New Roman" w:hAnsi="Times New Roman" w:cs="Times New Roman"/>
        </w:rPr>
      </w:pPr>
      <w:r w:rsidRPr="009C0698">
        <w:rPr>
          <w:rFonts w:ascii="Times New Roman" w:hAnsi="Times New Roman" w:cs="Times New Roman"/>
          <w:b/>
          <w:sz w:val="24"/>
          <w:szCs w:val="24"/>
        </w:rPr>
        <w:t>Dostawa roślin, uzupełnienie podłoża, nasadzenia uzupełniające, pielęgnacja i utrzymanie roślin ozdobnych na zagospodarowanych skwerkach położonych na terenie</w:t>
      </w:r>
      <w:r w:rsidRPr="009C0698">
        <w:rPr>
          <w:rFonts w:ascii="Times New Roman" w:hAnsi="Times New Roman" w:cs="Times New Roman"/>
          <w:b/>
          <w:color w:val="000000"/>
          <w:sz w:val="24"/>
          <w:szCs w:val="24"/>
        </w:rPr>
        <w:t xml:space="preserve"> miasta Sztum - powierzchnia około </w:t>
      </w:r>
      <w:proofErr w:type="gramStart"/>
      <w:r w:rsidRPr="009C0698">
        <w:rPr>
          <w:rFonts w:ascii="Times New Roman" w:hAnsi="Times New Roman" w:cs="Times New Roman"/>
          <w:b/>
          <w:color w:val="000000"/>
          <w:sz w:val="24"/>
          <w:szCs w:val="24"/>
        </w:rPr>
        <w:t xml:space="preserve">1800  </w:t>
      </w:r>
      <w:proofErr w:type="spellStart"/>
      <w:r w:rsidRPr="009C0698">
        <w:rPr>
          <w:rFonts w:ascii="Times New Roman" w:hAnsi="Times New Roman" w:cs="Times New Roman"/>
          <w:b/>
          <w:color w:val="000000"/>
          <w:sz w:val="24"/>
          <w:szCs w:val="24"/>
        </w:rPr>
        <w:t>m</w:t>
      </w:r>
      <w:proofErr w:type="gramEnd"/>
      <w:r w:rsidRPr="009C0698">
        <w:rPr>
          <w:rFonts w:ascii="Times New Roman" w:hAnsi="Times New Roman" w:cs="Times New Roman"/>
          <w:b/>
          <w:color w:val="000000"/>
          <w:sz w:val="24"/>
          <w:szCs w:val="24"/>
          <w:vertAlign w:val="superscript"/>
        </w:rPr>
        <w:t>2</w:t>
      </w:r>
      <w:proofErr w:type="spellEnd"/>
      <w:r w:rsidRPr="009C0698">
        <w:rPr>
          <w:rFonts w:ascii="Times New Roman" w:hAnsi="Times New Roman" w:cs="Times New Roman"/>
          <w:b/>
          <w:color w:val="000000"/>
          <w:sz w:val="24"/>
          <w:szCs w:val="24"/>
        </w:rPr>
        <w:t xml:space="preserve">, </w:t>
      </w:r>
      <w:r w:rsidRPr="009C0698">
        <w:rPr>
          <w:rFonts w:ascii="Times New Roman" w:hAnsi="Times New Roman" w:cs="Times New Roman"/>
          <w:color w:val="000000"/>
          <w:sz w:val="24"/>
          <w:szCs w:val="24"/>
        </w:rPr>
        <w:t>obejmująca:</w:t>
      </w:r>
    </w:p>
    <w:p w14:paraId="3FB1BF88" w14:textId="203DC26D" w:rsidR="00E463BE" w:rsidRPr="003D3D34" w:rsidRDefault="00E463BE" w:rsidP="00D12F51">
      <w:pPr>
        <w:tabs>
          <w:tab w:val="left" w:pos="0"/>
          <w:tab w:val="left" w:pos="426"/>
        </w:tabs>
        <w:suppressAutoHyphens/>
        <w:spacing w:after="0" w:line="100" w:lineRule="atLeast"/>
        <w:jc w:val="both"/>
        <w:rPr>
          <w:rFonts w:ascii="Times New Roman" w:eastAsia="SimSun" w:hAnsi="Times New Roman" w:cs="Times New Roman"/>
          <w:lang w:eastAsia="ar-SA"/>
        </w:rPr>
      </w:pPr>
      <w:r>
        <w:rPr>
          <w:rFonts w:ascii="Times New Roman" w:eastAsia="SimSun" w:hAnsi="Times New Roman" w:cs="Times New Roman"/>
          <w:noProof/>
          <w:lang w:eastAsia="ar-SA"/>
        </w:rPr>
        <mc:AlternateContent>
          <mc:Choice Requires="wps">
            <w:drawing>
              <wp:anchor distT="0" distB="0" distL="114300" distR="114300" simplePos="0" relativeHeight="251661312" behindDoc="0" locked="0" layoutInCell="1" allowOverlap="1" wp14:anchorId="7C589534" wp14:editId="1C9ECB7D">
                <wp:simplePos x="0" y="0"/>
                <wp:positionH relativeFrom="column">
                  <wp:posOffset>-23495</wp:posOffset>
                </wp:positionH>
                <wp:positionV relativeFrom="paragraph">
                  <wp:posOffset>182880</wp:posOffset>
                </wp:positionV>
                <wp:extent cx="5800725"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5800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B1677D" id="Łącznik prosty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4.4pt" to="454.9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" strokecolor="black [3213]" strokeweight=".5pt">
                <v:stroke joinstyle="miter"/>
              </v:line>
            </w:pict>
          </mc:Fallback>
        </mc:AlternateContent>
      </w:r>
    </w:p>
    <w:p w14:paraId="5774A43F" w14:textId="65755E80" w:rsidR="00D12F51" w:rsidRDefault="00D12F51" w:rsidP="00D12F51"/>
    <w:p w14:paraId="264A5336" w14:textId="77777777" w:rsidR="00D12F51" w:rsidRDefault="00D12F51" w:rsidP="009C0698">
      <w:pPr>
        <w:pStyle w:val="just"/>
        <w:numPr>
          <w:ilvl w:val="0"/>
          <w:numId w:val="1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hanging="436"/>
        <w:rPr>
          <w:rFonts w:ascii="Times New Roman" w:hAnsi="Times New Roman" w:cs="Times New Roman"/>
          <w:sz w:val="24"/>
          <w:szCs w:val="24"/>
        </w:rPr>
      </w:pPr>
      <w:r>
        <w:rPr>
          <w:rFonts w:ascii="Times New Roman" w:hAnsi="Times New Roman" w:cs="Times New Roman"/>
          <w:sz w:val="24"/>
          <w:szCs w:val="24"/>
        </w:rPr>
        <w:t xml:space="preserve">Działka nr 635 obręb II w Sztumie, Rondo Powiśla </w:t>
      </w:r>
      <w:proofErr w:type="gramStart"/>
      <w:r>
        <w:rPr>
          <w:rFonts w:ascii="Times New Roman" w:hAnsi="Times New Roman" w:cs="Times New Roman"/>
          <w:sz w:val="24"/>
          <w:szCs w:val="24"/>
        </w:rPr>
        <w:t>oraz  skwerki</w:t>
      </w:r>
      <w:proofErr w:type="gramEnd"/>
      <w:r>
        <w:rPr>
          <w:rFonts w:ascii="Times New Roman" w:hAnsi="Times New Roman" w:cs="Times New Roman"/>
          <w:sz w:val="24"/>
          <w:szCs w:val="24"/>
        </w:rPr>
        <w:t xml:space="preserve"> przy Rondzie Powiśla - łączna powierzchnia około 320 </w:t>
      </w:r>
      <w:proofErr w:type="spellStart"/>
      <w:r>
        <w:rPr>
          <w:rFonts w:ascii="Times New Roman" w:hAnsi="Times New Roman" w:cs="Times New Roman"/>
          <w:sz w:val="24"/>
          <w:szCs w:val="24"/>
        </w:rPr>
        <w:t>m</w:t>
      </w:r>
      <w:r>
        <w:rPr>
          <w:rFonts w:ascii="Times New Roman" w:hAnsi="Times New Roman" w:cs="Times New Roman"/>
          <w:sz w:val="24"/>
          <w:szCs w:val="24"/>
          <w:vertAlign w:val="superscript"/>
        </w:rPr>
        <w:t>2</w:t>
      </w:r>
      <w:proofErr w:type="spellEnd"/>
      <w:r>
        <w:rPr>
          <w:rFonts w:ascii="Times New Roman" w:hAnsi="Times New Roman" w:cs="Times New Roman"/>
          <w:sz w:val="24"/>
          <w:szCs w:val="24"/>
        </w:rPr>
        <w:t>,</w:t>
      </w:r>
    </w:p>
    <w:p w14:paraId="0C66F41F" w14:textId="77777777" w:rsidR="00D12F51"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Pr>
          <w:rFonts w:ascii="Times New Roman" w:hAnsi="Times New Roman" w:cs="Times New Roman"/>
          <w:sz w:val="24"/>
          <w:szCs w:val="24"/>
        </w:rPr>
        <w:t xml:space="preserve">Działka nr 522/5 obręb </w:t>
      </w:r>
      <w:proofErr w:type="gramStart"/>
      <w:r>
        <w:rPr>
          <w:rFonts w:ascii="Times New Roman" w:hAnsi="Times New Roman" w:cs="Times New Roman"/>
          <w:sz w:val="24"/>
          <w:szCs w:val="24"/>
        </w:rPr>
        <w:t>II  w</w:t>
      </w:r>
      <w:proofErr w:type="gramEnd"/>
      <w:r>
        <w:rPr>
          <w:rFonts w:ascii="Times New Roman" w:hAnsi="Times New Roman" w:cs="Times New Roman"/>
          <w:sz w:val="24"/>
          <w:szCs w:val="24"/>
        </w:rPr>
        <w:t xml:space="preserve"> Sztumie teren obok Lipskiego – powierzchnia ok. 120 </w:t>
      </w:r>
      <w:proofErr w:type="spellStart"/>
      <w:r>
        <w:rPr>
          <w:rFonts w:ascii="Times New Roman" w:hAnsi="Times New Roman" w:cs="Times New Roman"/>
          <w:color w:val="000000"/>
          <w:sz w:val="24"/>
          <w:szCs w:val="24"/>
        </w:rPr>
        <w:t>m</w:t>
      </w:r>
      <w:r>
        <w:rPr>
          <w:rFonts w:ascii="Times New Roman" w:hAnsi="Times New Roman" w:cs="Times New Roman"/>
          <w:color w:val="000000"/>
          <w:sz w:val="24"/>
          <w:szCs w:val="24"/>
          <w:vertAlign w:val="superscript"/>
        </w:rPr>
        <w:t>2</w:t>
      </w:r>
      <w:proofErr w:type="spellEnd"/>
    </w:p>
    <w:p w14:paraId="64AFF0E6" w14:textId="77777777" w:rsidR="00D12F51"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Pr>
          <w:rFonts w:ascii="Times New Roman" w:hAnsi="Times New Roman" w:cs="Times New Roman"/>
          <w:sz w:val="24"/>
          <w:szCs w:val="24"/>
        </w:rPr>
        <w:t xml:space="preserve">Działka nr 213, 412, 635 obręb </w:t>
      </w:r>
      <w:proofErr w:type="gramStart"/>
      <w:r>
        <w:rPr>
          <w:rFonts w:ascii="Times New Roman" w:hAnsi="Times New Roman" w:cs="Times New Roman"/>
          <w:sz w:val="24"/>
          <w:szCs w:val="24"/>
        </w:rPr>
        <w:t>II  w</w:t>
      </w:r>
      <w:proofErr w:type="gramEnd"/>
      <w:r>
        <w:rPr>
          <w:rFonts w:ascii="Times New Roman" w:hAnsi="Times New Roman" w:cs="Times New Roman"/>
          <w:sz w:val="24"/>
          <w:szCs w:val="24"/>
        </w:rPr>
        <w:t xml:space="preserve"> Sztumie, Rondo pod Dębami oraz skwerki przy Rondzie pod Dębami łączna powierzchnia około 580 </w:t>
      </w:r>
      <w:proofErr w:type="spellStart"/>
      <w:r>
        <w:rPr>
          <w:rFonts w:ascii="Times New Roman" w:hAnsi="Times New Roman" w:cs="Times New Roman"/>
          <w:sz w:val="24"/>
          <w:szCs w:val="24"/>
        </w:rPr>
        <w:t>m</w:t>
      </w:r>
      <w:r>
        <w:rPr>
          <w:rFonts w:ascii="Times New Roman" w:hAnsi="Times New Roman" w:cs="Times New Roman"/>
          <w:sz w:val="24"/>
          <w:szCs w:val="24"/>
          <w:vertAlign w:val="superscript"/>
        </w:rPr>
        <w:t>2</w:t>
      </w:r>
      <w:proofErr w:type="spellEnd"/>
      <w:r>
        <w:rPr>
          <w:rFonts w:ascii="Times New Roman" w:hAnsi="Times New Roman" w:cs="Times New Roman"/>
          <w:sz w:val="24"/>
          <w:szCs w:val="24"/>
        </w:rPr>
        <w:t>:</w:t>
      </w:r>
    </w:p>
    <w:p w14:paraId="4CB984C4" w14:textId="77777777" w:rsidR="00D12F51"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Pr>
          <w:rFonts w:ascii="Times New Roman" w:hAnsi="Times New Roman" w:cs="Times New Roman"/>
          <w:sz w:val="24"/>
          <w:szCs w:val="24"/>
        </w:rPr>
        <w:t xml:space="preserve">Działka nr 151, 152, 121/1, 121/2 obręb II w Sztumie, Rondo na Przedzamczu + wysepki, łączna powierzchnia około 480 </w:t>
      </w:r>
      <w:proofErr w:type="spellStart"/>
      <w:r>
        <w:rPr>
          <w:rFonts w:ascii="Times New Roman" w:hAnsi="Times New Roman" w:cs="Times New Roman"/>
          <w:sz w:val="24"/>
          <w:szCs w:val="24"/>
        </w:rPr>
        <w:t>m</w:t>
      </w:r>
      <w:r>
        <w:rPr>
          <w:rFonts w:ascii="Times New Roman" w:hAnsi="Times New Roman" w:cs="Times New Roman"/>
          <w:sz w:val="24"/>
          <w:szCs w:val="24"/>
          <w:vertAlign w:val="superscript"/>
        </w:rPr>
        <w:t>2</w:t>
      </w:r>
      <w:proofErr w:type="spellEnd"/>
      <w:r>
        <w:rPr>
          <w:rFonts w:ascii="Times New Roman" w:hAnsi="Times New Roman" w:cs="Times New Roman"/>
          <w:sz w:val="24"/>
          <w:szCs w:val="24"/>
        </w:rPr>
        <w:t>:</w:t>
      </w:r>
    </w:p>
    <w:p w14:paraId="04272B8C" w14:textId="77777777" w:rsidR="00D12F51"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Pr>
          <w:rFonts w:ascii="Times New Roman" w:hAnsi="Times New Roman" w:cs="Times New Roman"/>
          <w:sz w:val="24"/>
          <w:szCs w:val="24"/>
        </w:rPr>
        <w:t>Działka nr 496/</w:t>
      </w:r>
      <w:proofErr w:type="gramStart"/>
      <w:r>
        <w:rPr>
          <w:rFonts w:ascii="Times New Roman" w:hAnsi="Times New Roman" w:cs="Times New Roman"/>
          <w:sz w:val="24"/>
          <w:szCs w:val="24"/>
        </w:rPr>
        <w:t>3  obręb</w:t>
      </w:r>
      <w:proofErr w:type="gramEnd"/>
      <w:r>
        <w:rPr>
          <w:rFonts w:ascii="Times New Roman" w:hAnsi="Times New Roman" w:cs="Times New Roman"/>
          <w:sz w:val="24"/>
          <w:szCs w:val="24"/>
        </w:rPr>
        <w:t xml:space="preserve"> II w Sztumie, Teren przy Urzędzie, łączna powierzchnia około 170 </w:t>
      </w:r>
      <w:proofErr w:type="spellStart"/>
      <w:r>
        <w:rPr>
          <w:rFonts w:ascii="Times New Roman" w:hAnsi="Times New Roman" w:cs="Times New Roman"/>
          <w:sz w:val="24"/>
          <w:szCs w:val="24"/>
        </w:rPr>
        <w:t>m</w:t>
      </w:r>
      <w:r>
        <w:rPr>
          <w:rFonts w:ascii="Times New Roman" w:hAnsi="Times New Roman" w:cs="Times New Roman"/>
          <w:sz w:val="24"/>
          <w:szCs w:val="24"/>
          <w:vertAlign w:val="superscript"/>
        </w:rPr>
        <w:t>2</w:t>
      </w:r>
      <w:proofErr w:type="spellEnd"/>
      <w:r>
        <w:rPr>
          <w:rFonts w:ascii="Times New Roman" w:hAnsi="Times New Roman" w:cs="Times New Roman"/>
          <w:sz w:val="24"/>
          <w:szCs w:val="24"/>
        </w:rPr>
        <w:t>:</w:t>
      </w:r>
    </w:p>
    <w:p w14:paraId="6DBE5341" w14:textId="77777777" w:rsidR="00D12F51" w:rsidRPr="003F5915"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sidRPr="009546D7">
        <w:rPr>
          <w:rFonts w:ascii="Times New Roman" w:hAnsi="Times New Roman" w:cs="Times New Roman"/>
          <w:sz w:val="24"/>
          <w:szCs w:val="24"/>
        </w:rPr>
        <w:t>Działka nr 410</w:t>
      </w:r>
      <w:r>
        <w:rPr>
          <w:rFonts w:ascii="Times New Roman" w:hAnsi="Times New Roman" w:cs="Times New Roman"/>
          <w:sz w:val="24"/>
          <w:szCs w:val="24"/>
        </w:rPr>
        <w:t xml:space="preserve"> </w:t>
      </w:r>
      <w:r w:rsidRPr="009546D7">
        <w:rPr>
          <w:rFonts w:ascii="Times New Roman" w:hAnsi="Times New Roman" w:cs="Times New Roman"/>
          <w:sz w:val="24"/>
          <w:szCs w:val="24"/>
        </w:rPr>
        <w:t xml:space="preserve">obręb II w Sztumie, teren </w:t>
      </w:r>
      <w:r>
        <w:rPr>
          <w:rFonts w:ascii="Times New Roman" w:hAnsi="Times New Roman" w:cs="Times New Roman"/>
          <w:sz w:val="24"/>
          <w:szCs w:val="24"/>
        </w:rPr>
        <w:t xml:space="preserve">obok </w:t>
      </w:r>
      <w:r w:rsidRPr="009546D7">
        <w:rPr>
          <w:rFonts w:ascii="Times New Roman" w:hAnsi="Times New Roman" w:cs="Times New Roman"/>
          <w:sz w:val="24"/>
          <w:szCs w:val="24"/>
        </w:rPr>
        <w:t>kapliczki, 13</w:t>
      </w:r>
      <w:r>
        <w:rPr>
          <w:rFonts w:ascii="Times New Roman" w:hAnsi="Times New Roman" w:cs="Times New Roman"/>
          <w:sz w:val="24"/>
          <w:szCs w:val="24"/>
        </w:rPr>
        <w:t>0</w:t>
      </w:r>
      <w:r w:rsidRPr="009546D7">
        <w:rPr>
          <w:rFonts w:ascii="Times New Roman" w:hAnsi="Times New Roman" w:cs="Times New Roman"/>
          <w:sz w:val="24"/>
          <w:szCs w:val="24"/>
        </w:rPr>
        <w:t xml:space="preserve"> </w:t>
      </w:r>
      <w:proofErr w:type="spellStart"/>
      <w:r w:rsidRPr="009546D7">
        <w:rPr>
          <w:rFonts w:ascii="Times New Roman" w:hAnsi="Times New Roman" w:cs="Times New Roman"/>
          <w:sz w:val="24"/>
          <w:szCs w:val="24"/>
        </w:rPr>
        <w:t>m2</w:t>
      </w:r>
      <w:proofErr w:type="spellEnd"/>
      <w:r w:rsidRPr="009546D7">
        <w:rPr>
          <w:rFonts w:ascii="Times New Roman" w:hAnsi="Times New Roman" w:cs="Times New Roman"/>
          <w:sz w:val="24"/>
          <w:szCs w:val="24"/>
        </w:rPr>
        <w:t xml:space="preserve">, </w:t>
      </w:r>
    </w:p>
    <w:p w14:paraId="0C09D6F7" w14:textId="0CD8A1E0" w:rsidR="00D12F51" w:rsidRDefault="00D12F51" w:rsidP="00D12F51">
      <w:pPr>
        <w:pStyle w:val="Akapitzlist1"/>
        <w:tabs>
          <w:tab w:val="left" w:pos="-142"/>
          <w:tab w:val="left" w:pos="0"/>
          <w:tab w:val="left" w:pos="284"/>
        </w:tabs>
        <w:ind w:left="0"/>
        <w:jc w:val="both"/>
        <w:rPr>
          <w:rFonts w:ascii="Times New Roman" w:hAnsi="Times New Roman" w:cs="Times New Roman"/>
          <w:b/>
          <w:sz w:val="24"/>
          <w:szCs w:val="24"/>
        </w:rPr>
      </w:pPr>
    </w:p>
    <w:p w14:paraId="3C89D4FF" w14:textId="7F0FE275" w:rsidR="00D12F51" w:rsidRDefault="00D12F51" w:rsidP="00422C3C">
      <w:pPr>
        <w:pStyle w:val="Akapitzlist1"/>
        <w:tabs>
          <w:tab w:val="left" w:pos="284"/>
        </w:tabs>
        <w:spacing w:after="0"/>
        <w:ind w:left="0"/>
        <w:rPr>
          <w:rFonts w:ascii="Times New Roman" w:hAnsi="Times New Roman" w:cs="Times New Roman"/>
          <w:b/>
          <w:sz w:val="24"/>
          <w:szCs w:val="24"/>
        </w:rPr>
      </w:pPr>
      <w:r>
        <w:rPr>
          <w:rFonts w:ascii="Times New Roman" w:hAnsi="Times New Roman" w:cs="Times New Roman"/>
          <w:b/>
          <w:sz w:val="24"/>
          <w:szCs w:val="24"/>
        </w:rPr>
        <w:t xml:space="preserve">Dostawa </w:t>
      </w:r>
      <w:r w:rsidR="00422C3C">
        <w:rPr>
          <w:rFonts w:ascii="Times New Roman" w:hAnsi="Times New Roman" w:cs="Times New Roman"/>
          <w:b/>
          <w:sz w:val="24"/>
          <w:szCs w:val="24"/>
        </w:rPr>
        <w:t>- w</w:t>
      </w:r>
      <w:r w:rsidRPr="00422C3C">
        <w:rPr>
          <w:rFonts w:ascii="Times New Roman" w:hAnsi="Times New Roman" w:cs="Times New Roman"/>
          <w:b/>
          <w:sz w:val="24"/>
          <w:szCs w:val="24"/>
        </w:rPr>
        <w:t>ymagania ilościowe</w:t>
      </w:r>
    </w:p>
    <w:p w14:paraId="5E847895" w14:textId="77777777" w:rsidR="00422C3C" w:rsidRPr="00422C3C" w:rsidRDefault="00422C3C" w:rsidP="00422C3C">
      <w:pPr>
        <w:pStyle w:val="Akapitzlist1"/>
        <w:tabs>
          <w:tab w:val="left" w:pos="284"/>
        </w:tabs>
        <w:spacing w:after="0"/>
        <w:ind w:left="0"/>
        <w:rPr>
          <w:rFonts w:ascii="Times New Roman" w:hAnsi="Times New Roman" w:cs="Times New Roman"/>
          <w:b/>
          <w:sz w:val="24"/>
          <w:szCs w:val="24"/>
        </w:rPr>
      </w:pPr>
    </w:p>
    <w:p w14:paraId="66714A79" w14:textId="0A16736D" w:rsidR="00422C3C" w:rsidRPr="009C0698" w:rsidRDefault="00422C3C" w:rsidP="009C0698">
      <w:pPr>
        <w:pStyle w:val="Akapitzlist"/>
        <w:numPr>
          <w:ilvl w:val="0"/>
          <w:numId w:val="32"/>
        </w:numPr>
        <w:tabs>
          <w:tab w:val="left" w:pos="284"/>
        </w:tabs>
        <w:spacing w:after="0"/>
        <w:ind w:left="426"/>
        <w:jc w:val="both"/>
        <w:rPr>
          <w:rFonts w:ascii="Times New Roman" w:hAnsi="Times New Roman" w:cs="Times New Roman"/>
          <w:b/>
          <w:bCs/>
          <w:sz w:val="24"/>
          <w:szCs w:val="24"/>
        </w:rPr>
      </w:pPr>
      <w:r w:rsidRPr="009C0698">
        <w:rPr>
          <w:rFonts w:ascii="Times New Roman" w:hAnsi="Times New Roman" w:cs="Times New Roman"/>
          <w:b/>
          <w:bCs/>
          <w:sz w:val="24"/>
          <w:szCs w:val="24"/>
        </w:rPr>
        <w:lastRenderedPageBreak/>
        <w:t xml:space="preserve">Działka nr 635 obręb II w Sztumie, Rondo Powiśla oraz skwerki przy Rondzie Powiśla, łączna powierzchnia około 320 </w:t>
      </w:r>
      <w:proofErr w:type="spellStart"/>
      <w:r w:rsidRPr="009C0698">
        <w:rPr>
          <w:rFonts w:ascii="Times New Roman" w:hAnsi="Times New Roman" w:cs="Times New Roman"/>
          <w:b/>
          <w:bCs/>
          <w:sz w:val="24"/>
          <w:szCs w:val="24"/>
        </w:rPr>
        <w:t>m</w:t>
      </w:r>
      <w:r w:rsidRPr="009C0698">
        <w:rPr>
          <w:rFonts w:ascii="Times New Roman" w:hAnsi="Times New Roman" w:cs="Times New Roman"/>
          <w:b/>
          <w:bCs/>
          <w:sz w:val="24"/>
          <w:szCs w:val="24"/>
          <w:vertAlign w:val="superscript"/>
        </w:rPr>
        <w:t>2</w:t>
      </w:r>
      <w:proofErr w:type="spellEnd"/>
      <w:r w:rsidRPr="009C0698">
        <w:rPr>
          <w:rFonts w:ascii="Times New Roman" w:hAnsi="Times New Roman" w:cs="Times New Roman"/>
          <w:b/>
          <w:bCs/>
          <w:sz w:val="24"/>
          <w:szCs w:val="24"/>
        </w:rPr>
        <w:t>:</w:t>
      </w:r>
    </w:p>
    <w:p w14:paraId="2342F660" w14:textId="77777777" w:rsidR="00422C3C" w:rsidRPr="00422C3C" w:rsidRDefault="00422C3C" w:rsidP="00422C3C">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5AF2825C" w14:textId="34F5C36C" w:rsid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 Roślinność, tabela 1</w:t>
      </w:r>
      <w:r w:rsidR="00E463BE">
        <w:rPr>
          <w:rFonts w:ascii="Times New Roman" w:eastAsia="SimSun" w:hAnsi="Times New Roman" w:cs="Times New Roman"/>
          <w:sz w:val="24"/>
          <w:szCs w:val="24"/>
          <w:lang w:eastAsia="ar-SA"/>
        </w:rPr>
        <w:t>).1</w:t>
      </w:r>
    </w:p>
    <w:p w14:paraId="5356DBA7" w14:textId="46357234" w:rsidR="00E463BE" w:rsidRDefault="00E463BE" w:rsidP="00422C3C">
      <w:pPr>
        <w:suppressAutoHyphens/>
        <w:spacing w:after="0" w:line="100" w:lineRule="atLeast"/>
        <w:rPr>
          <w:rFonts w:ascii="Times New Roman" w:eastAsia="SimSun" w:hAnsi="Times New Roman" w:cs="Times New Roman"/>
          <w:sz w:val="24"/>
          <w:szCs w:val="24"/>
          <w:lang w:eastAsia="ar-SA"/>
        </w:rPr>
      </w:pPr>
    </w:p>
    <w:tbl>
      <w:tblPr>
        <w:tblW w:w="9356" w:type="dxa"/>
        <w:tblInd w:w="55" w:type="dxa"/>
        <w:tblLayout w:type="fixed"/>
        <w:tblCellMar>
          <w:left w:w="55" w:type="dxa"/>
          <w:right w:w="55" w:type="dxa"/>
        </w:tblCellMar>
        <w:tblLook w:val="0000" w:firstRow="0" w:lastRow="0" w:firstColumn="0" w:lastColumn="0" w:noHBand="0" w:noVBand="0"/>
      </w:tblPr>
      <w:tblGrid>
        <w:gridCol w:w="576"/>
        <w:gridCol w:w="2968"/>
        <w:gridCol w:w="1985"/>
        <w:gridCol w:w="1985"/>
        <w:gridCol w:w="1842"/>
      </w:tblGrid>
      <w:tr w:rsidR="00E463BE" w:rsidRPr="003D3D34" w14:paraId="7206DC2B" w14:textId="77777777" w:rsidTr="002C6415">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50353449"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Lp.</w:t>
            </w:r>
          </w:p>
        </w:tc>
        <w:tc>
          <w:tcPr>
            <w:tcW w:w="2968" w:type="dxa"/>
            <w:tcBorders>
              <w:top w:val="single" w:sz="1" w:space="0" w:color="000000"/>
              <w:left w:val="single" w:sz="1" w:space="0" w:color="000000"/>
              <w:bottom w:val="single" w:sz="1" w:space="0" w:color="000000"/>
            </w:tcBorders>
            <w:shd w:val="clear" w:color="auto" w:fill="FFFFFF"/>
            <w:vAlign w:val="center"/>
          </w:tcPr>
          <w:p w14:paraId="2423A6B8"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Nazwa gatunku</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6BF9E4A"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Ilość roślin istniejących nominalna</w:t>
            </w:r>
          </w:p>
        </w:tc>
        <w:tc>
          <w:tcPr>
            <w:tcW w:w="1985" w:type="dxa"/>
            <w:tcBorders>
              <w:top w:val="single" w:sz="1" w:space="0" w:color="000000"/>
              <w:left w:val="single" w:sz="1" w:space="0" w:color="000000"/>
              <w:bottom w:val="single" w:sz="1" w:space="0" w:color="000000"/>
            </w:tcBorders>
            <w:shd w:val="clear" w:color="auto" w:fill="FFFFFF"/>
            <w:vAlign w:val="center"/>
          </w:tcPr>
          <w:p w14:paraId="00282E44"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 xml:space="preserve">Ilość </w:t>
            </w:r>
            <w:proofErr w:type="gramStart"/>
            <w:r w:rsidRPr="00DA4204">
              <w:rPr>
                <w:rFonts w:ascii="Times New Roman" w:eastAsia="SimSun" w:hAnsi="Times New Roman" w:cs="Times New Roman"/>
                <w:b/>
                <w:bCs/>
                <w:sz w:val="24"/>
                <w:szCs w:val="24"/>
                <w:lang w:eastAsia="ar-SA"/>
              </w:rPr>
              <w:t>przewidziana  do</w:t>
            </w:r>
            <w:proofErr w:type="gramEnd"/>
            <w:r w:rsidRPr="00DA4204">
              <w:rPr>
                <w:rFonts w:ascii="Times New Roman" w:eastAsia="SimSun" w:hAnsi="Times New Roman" w:cs="Times New Roman"/>
                <w:b/>
                <w:bCs/>
                <w:sz w:val="24"/>
                <w:szCs w:val="24"/>
                <w:lang w:eastAsia="ar-SA"/>
              </w:rPr>
              <w:t xml:space="preserve"> </w:t>
            </w:r>
            <w:proofErr w:type="spellStart"/>
            <w:r w:rsidRPr="00DA4204">
              <w:rPr>
                <w:rFonts w:ascii="Times New Roman" w:eastAsia="SimSun" w:hAnsi="Times New Roman" w:cs="Times New Roman"/>
                <w:b/>
                <w:bCs/>
                <w:sz w:val="24"/>
                <w:szCs w:val="24"/>
                <w:lang w:eastAsia="ar-SA"/>
              </w:rPr>
              <w:t>nasadzeń</w:t>
            </w:r>
            <w:proofErr w:type="spellEnd"/>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0838EB8"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Wielkość doniczki</w:t>
            </w:r>
          </w:p>
        </w:tc>
      </w:tr>
      <w:tr w:rsidR="00E463BE" w:rsidRPr="003D3D34" w14:paraId="0FCD4982" w14:textId="77777777" w:rsidTr="002C6415">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0C39561C"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2968" w:type="dxa"/>
            <w:tcBorders>
              <w:top w:val="single" w:sz="1" w:space="0" w:color="000000"/>
              <w:left w:val="single" w:sz="1" w:space="0" w:color="000000"/>
              <w:bottom w:val="single" w:sz="1" w:space="0" w:color="000000"/>
            </w:tcBorders>
            <w:shd w:val="clear" w:color="auto" w:fill="FFFFFF"/>
            <w:vAlign w:val="center"/>
          </w:tcPr>
          <w:p w14:paraId="0EA926A6"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Bukszpan pospolity „Faulkner”</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A3C63CF"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266 szt.</w:t>
            </w:r>
          </w:p>
        </w:tc>
        <w:tc>
          <w:tcPr>
            <w:tcW w:w="1985" w:type="dxa"/>
            <w:tcBorders>
              <w:top w:val="single" w:sz="1" w:space="0" w:color="000000"/>
              <w:left w:val="single" w:sz="1" w:space="0" w:color="000000"/>
              <w:bottom w:val="single" w:sz="1" w:space="0" w:color="000000"/>
            </w:tcBorders>
            <w:shd w:val="clear" w:color="auto" w:fill="FFFFFF"/>
            <w:vAlign w:val="center"/>
          </w:tcPr>
          <w:p w14:paraId="49CDA3D6"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11325F3"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p w14:paraId="06A3D9FC"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56EE5204"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tc>
      </w:tr>
      <w:tr w:rsidR="00E463BE" w:rsidRPr="003D3D34" w14:paraId="6F2B7405" w14:textId="77777777" w:rsidTr="002C6415">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5189C2D6"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2968" w:type="dxa"/>
            <w:tcBorders>
              <w:top w:val="single" w:sz="1" w:space="0" w:color="000000"/>
              <w:left w:val="single" w:sz="1" w:space="0" w:color="000000"/>
              <w:bottom w:val="single" w:sz="1" w:space="0" w:color="000000"/>
            </w:tcBorders>
            <w:shd w:val="clear" w:color="auto" w:fill="FFFFFF"/>
            <w:vAlign w:val="center"/>
          </w:tcPr>
          <w:p w14:paraId="2D0477F1"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Berberys </w:t>
            </w:r>
            <w:proofErr w:type="spellStart"/>
            <w:r w:rsidRPr="003D3D34">
              <w:rPr>
                <w:rFonts w:ascii="Times New Roman" w:eastAsia="SimSun" w:hAnsi="Times New Roman" w:cs="Times New Roman"/>
                <w:sz w:val="24"/>
                <w:szCs w:val="24"/>
                <w:lang w:eastAsia="ar-SA"/>
              </w:rPr>
              <w:t>thunberga</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Tiny</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gold</w:t>
            </w:r>
            <w:proofErr w:type="spellEnd"/>
            <w:r w:rsidRPr="003D3D34">
              <w:rPr>
                <w:rFonts w:ascii="Times New Roman" w:eastAsia="SimSun" w:hAnsi="Times New Roman" w:cs="Times New Roman"/>
                <w:sz w:val="24"/>
                <w:szCs w:val="24"/>
                <w:lang w:eastAsia="ar-SA"/>
              </w:rPr>
              <w:t>”</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F7A171E"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150 </w:t>
            </w:r>
            <w:proofErr w:type="spellStart"/>
            <w:r w:rsidRPr="003D3D34">
              <w:rPr>
                <w:rFonts w:ascii="Times New Roman" w:eastAsia="SimSun" w:hAnsi="Times New Roman" w:cs="Times New Roman"/>
                <w:sz w:val="24"/>
                <w:szCs w:val="24"/>
                <w:lang w:eastAsia="ar-SA"/>
              </w:rPr>
              <w:t>szt</w:t>
            </w:r>
            <w:proofErr w:type="spellEnd"/>
          </w:p>
        </w:tc>
        <w:tc>
          <w:tcPr>
            <w:tcW w:w="1985" w:type="dxa"/>
            <w:tcBorders>
              <w:top w:val="single" w:sz="1" w:space="0" w:color="000000"/>
              <w:left w:val="single" w:sz="1" w:space="0" w:color="000000"/>
              <w:bottom w:val="single" w:sz="1" w:space="0" w:color="000000"/>
            </w:tcBorders>
            <w:shd w:val="clear" w:color="auto" w:fill="FFFFFF"/>
            <w:vAlign w:val="center"/>
          </w:tcPr>
          <w:p w14:paraId="29D5A714"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4776131"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2D84DBE"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tc>
      </w:tr>
      <w:tr w:rsidR="00E463BE" w:rsidRPr="003D3D34" w14:paraId="1B5482C0" w14:textId="77777777" w:rsidTr="002C6415">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710EE9B6"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2968" w:type="dxa"/>
            <w:tcBorders>
              <w:top w:val="single" w:sz="1" w:space="0" w:color="000000"/>
              <w:left w:val="single" w:sz="1" w:space="0" w:color="000000"/>
              <w:bottom w:val="single" w:sz="1" w:space="0" w:color="000000"/>
            </w:tcBorders>
            <w:shd w:val="clear" w:color="auto" w:fill="FFFFFF"/>
            <w:vAlign w:val="center"/>
          </w:tcPr>
          <w:p w14:paraId="6428DBBC"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Budleja Davida „</w:t>
            </w:r>
            <w:proofErr w:type="spellStart"/>
            <w:r w:rsidRPr="003D3D34">
              <w:rPr>
                <w:rFonts w:ascii="Times New Roman" w:eastAsia="SimSun" w:hAnsi="Times New Roman" w:cs="Times New Roman"/>
                <w:sz w:val="24"/>
                <w:szCs w:val="24"/>
                <w:lang w:eastAsia="ar-SA"/>
              </w:rPr>
              <w:t>Rocketstar</w:t>
            </w:r>
            <w:proofErr w:type="spellEnd"/>
            <w:r w:rsidRPr="003D3D34">
              <w:rPr>
                <w:rFonts w:ascii="Times New Roman" w:eastAsia="SimSun" w:hAnsi="Times New Roman" w:cs="Times New Roman"/>
                <w:sz w:val="24"/>
                <w:szCs w:val="24"/>
                <w:lang w:eastAsia="ar-SA"/>
              </w:rPr>
              <w:t xml:space="preserve"> </w:t>
            </w:r>
            <w:proofErr w:type="spellStart"/>
            <w:r w:rsidRPr="003D3D34">
              <w:rPr>
                <w:rFonts w:ascii="Times New Roman" w:eastAsia="SimSun" w:hAnsi="Times New Roman" w:cs="Times New Roman"/>
                <w:sz w:val="24"/>
                <w:szCs w:val="24"/>
                <w:lang w:eastAsia="ar-SA"/>
              </w:rPr>
              <w:t>Indigo</w:t>
            </w:r>
            <w:proofErr w:type="spellEnd"/>
            <w:r w:rsidRPr="003D3D34">
              <w:rPr>
                <w:rFonts w:ascii="Times New Roman" w:eastAsia="SimSun" w:hAnsi="Times New Roman" w:cs="Times New Roman"/>
                <w:sz w:val="24"/>
                <w:szCs w:val="24"/>
                <w:lang w:eastAsia="ar-SA"/>
              </w:rPr>
              <w:t>”</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E829570"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334 </w:t>
            </w:r>
            <w:proofErr w:type="spellStart"/>
            <w:r w:rsidRPr="003D3D34">
              <w:rPr>
                <w:rFonts w:ascii="Times New Roman" w:eastAsia="SimSun" w:hAnsi="Times New Roman" w:cs="Times New Roman"/>
                <w:sz w:val="24"/>
                <w:szCs w:val="24"/>
                <w:lang w:eastAsia="ar-SA"/>
              </w:rPr>
              <w:t>szt</w:t>
            </w:r>
            <w:proofErr w:type="spellEnd"/>
          </w:p>
        </w:tc>
        <w:tc>
          <w:tcPr>
            <w:tcW w:w="1985" w:type="dxa"/>
            <w:tcBorders>
              <w:top w:val="single" w:sz="1" w:space="0" w:color="000000"/>
              <w:left w:val="single" w:sz="1" w:space="0" w:color="000000"/>
              <w:bottom w:val="single" w:sz="1" w:space="0" w:color="000000"/>
            </w:tcBorders>
            <w:shd w:val="clear" w:color="auto" w:fill="FFFFFF"/>
            <w:vAlign w:val="center"/>
          </w:tcPr>
          <w:p w14:paraId="42ABB0DF"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FAD23EB"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4047BE18"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tc>
      </w:tr>
      <w:tr w:rsidR="00E463BE" w:rsidRPr="003D3D34" w14:paraId="37E60FAE" w14:textId="77777777" w:rsidTr="002C6415">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1428C609"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2968" w:type="dxa"/>
            <w:tcBorders>
              <w:top w:val="single" w:sz="1" w:space="0" w:color="000000"/>
              <w:left w:val="single" w:sz="1" w:space="0" w:color="000000"/>
              <w:bottom w:val="single" w:sz="1" w:space="0" w:color="000000"/>
            </w:tcBorders>
            <w:shd w:val="clear" w:color="auto" w:fill="FFFFFF"/>
            <w:vAlign w:val="center"/>
          </w:tcPr>
          <w:p w14:paraId="7B420947"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Hakonechloa</w:t>
            </w:r>
            <w:proofErr w:type="spellEnd"/>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F6AE9F8"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436 </w:t>
            </w:r>
            <w:proofErr w:type="spellStart"/>
            <w:r w:rsidRPr="003D3D34">
              <w:rPr>
                <w:rFonts w:ascii="Times New Roman" w:eastAsia="SimSun" w:hAnsi="Times New Roman" w:cs="Times New Roman"/>
                <w:sz w:val="24"/>
                <w:szCs w:val="24"/>
                <w:lang w:eastAsia="ar-SA"/>
              </w:rPr>
              <w:t>szt</w:t>
            </w:r>
            <w:proofErr w:type="spellEnd"/>
          </w:p>
        </w:tc>
        <w:tc>
          <w:tcPr>
            <w:tcW w:w="1985" w:type="dxa"/>
            <w:tcBorders>
              <w:top w:val="single" w:sz="1" w:space="0" w:color="000000"/>
              <w:left w:val="single" w:sz="1" w:space="0" w:color="000000"/>
              <w:bottom w:val="single" w:sz="1" w:space="0" w:color="000000"/>
            </w:tcBorders>
            <w:shd w:val="clear" w:color="auto" w:fill="FFFFFF"/>
            <w:vAlign w:val="center"/>
          </w:tcPr>
          <w:p w14:paraId="339EAEA1"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99E20AA"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2581337"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tc>
      </w:tr>
    </w:tbl>
    <w:p w14:paraId="0B6B1B3F" w14:textId="2700F803" w:rsidR="00E463BE" w:rsidRDefault="00E463BE" w:rsidP="00422C3C">
      <w:pPr>
        <w:suppressAutoHyphens/>
        <w:spacing w:after="0" w:line="100" w:lineRule="atLeast"/>
        <w:rPr>
          <w:rFonts w:ascii="Times New Roman" w:eastAsia="SimSun" w:hAnsi="Times New Roman" w:cs="Times New Roman"/>
          <w:sz w:val="24"/>
          <w:szCs w:val="24"/>
          <w:lang w:eastAsia="ar-SA"/>
        </w:rPr>
      </w:pPr>
    </w:p>
    <w:p w14:paraId="638223B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
    <w:p w14:paraId="12A0C174" w14:textId="76254EAB"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Materiał, tabela 1</w:t>
      </w:r>
      <w:r w:rsidR="00E463BE">
        <w:rPr>
          <w:rFonts w:ascii="Times New Roman" w:eastAsia="SimSun" w:hAnsi="Times New Roman" w:cs="Times New Roman"/>
          <w:sz w:val="24"/>
          <w:szCs w:val="24"/>
          <w:lang w:eastAsia="ar-SA"/>
        </w:rPr>
        <w:t>).2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893"/>
        <w:gridCol w:w="3690"/>
      </w:tblGrid>
      <w:tr w:rsidR="00422C3C" w:rsidRPr="00422C3C" w14:paraId="6EEEECD0"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C2A4BC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893" w:type="dxa"/>
            <w:tcBorders>
              <w:top w:val="single" w:sz="1" w:space="0" w:color="000000"/>
              <w:left w:val="single" w:sz="1" w:space="0" w:color="000000"/>
              <w:bottom w:val="single" w:sz="1" w:space="0" w:color="000000"/>
            </w:tcBorders>
            <w:shd w:val="clear" w:color="auto" w:fill="FFFFFF"/>
          </w:tcPr>
          <w:p w14:paraId="3DAA7D9E"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3690" w:type="dxa"/>
            <w:tcBorders>
              <w:top w:val="single" w:sz="1" w:space="0" w:color="000000"/>
              <w:left w:val="single" w:sz="1" w:space="0" w:color="000000"/>
              <w:bottom w:val="single" w:sz="1" w:space="0" w:color="000000"/>
              <w:right w:val="single" w:sz="1" w:space="0" w:color="000000"/>
            </w:tcBorders>
            <w:shd w:val="clear" w:color="auto" w:fill="FFFFFF"/>
          </w:tcPr>
          <w:p w14:paraId="50A1EC3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Ilość materiałów </w:t>
            </w:r>
            <w:proofErr w:type="gramStart"/>
            <w:r w:rsidRPr="00422C3C">
              <w:rPr>
                <w:rFonts w:ascii="Times New Roman" w:eastAsia="SimSun" w:hAnsi="Times New Roman" w:cs="Times New Roman"/>
                <w:sz w:val="24"/>
                <w:szCs w:val="24"/>
                <w:lang w:eastAsia="ar-SA"/>
              </w:rPr>
              <w:t>przewidziana  do</w:t>
            </w:r>
            <w:proofErr w:type="gramEnd"/>
            <w:r w:rsidRPr="00422C3C">
              <w:rPr>
                <w:rFonts w:ascii="Times New Roman" w:eastAsia="SimSun" w:hAnsi="Times New Roman" w:cs="Times New Roman"/>
                <w:sz w:val="24"/>
                <w:szCs w:val="24"/>
                <w:lang w:eastAsia="ar-SA"/>
              </w:rPr>
              <w:t xml:space="preserve"> uzupełnienia braków</w:t>
            </w:r>
          </w:p>
        </w:tc>
      </w:tr>
      <w:tr w:rsidR="00422C3C" w:rsidRPr="00422C3C" w14:paraId="5EDE766B"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5EFFDFA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893" w:type="dxa"/>
            <w:tcBorders>
              <w:top w:val="single" w:sz="1" w:space="0" w:color="000000"/>
              <w:left w:val="single" w:sz="1" w:space="0" w:color="000000"/>
              <w:bottom w:val="single" w:sz="1" w:space="0" w:color="000000"/>
            </w:tcBorders>
            <w:shd w:val="clear" w:color="auto" w:fill="FFFFFF"/>
          </w:tcPr>
          <w:p w14:paraId="1934A9E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3690" w:type="dxa"/>
            <w:tcBorders>
              <w:top w:val="single" w:sz="1" w:space="0" w:color="000000"/>
              <w:left w:val="single" w:sz="1" w:space="0" w:color="000000"/>
              <w:bottom w:val="single" w:sz="1" w:space="0" w:color="000000"/>
              <w:right w:val="single" w:sz="1" w:space="0" w:color="000000"/>
            </w:tcBorders>
            <w:shd w:val="clear" w:color="auto" w:fill="FFFFFF"/>
          </w:tcPr>
          <w:p w14:paraId="14676D72"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Uzupełnienie bieżących braków</w:t>
            </w:r>
          </w:p>
        </w:tc>
      </w:tr>
      <w:tr w:rsidR="00422C3C" w:rsidRPr="00422C3C" w14:paraId="33EB78F2"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1771D61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893" w:type="dxa"/>
            <w:tcBorders>
              <w:top w:val="single" w:sz="1" w:space="0" w:color="000000"/>
              <w:left w:val="single" w:sz="1" w:space="0" w:color="000000"/>
              <w:bottom w:val="single" w:sz="1" w:space="0" w:color="000000"/>
            </w:tcBorders>
            <w:shd w:val="clear" w:color="auto" w:fill="FFFFFF"/>
          </w:tcPr>
          <w:p w14:paraId="052E12E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Geowł</w:t>
            </w:r>
            <w:r w:rsidRPr="00422C3C">
              <w:rPr>
                <w:rFonts w:ascii="Times New Roman" w:eastAsia="SimSun" w:hAnsi="Times New Roman" w:cs="Times New Roman"/>
                <w:sz w:val="24"/>
                <w:szCs w:val="24"/>
                <w:lang w:val="en-US" w:eastAsia="ar-SA"/>
              </w:rPr>
              <w:t>óknina</w:t>
            </w:r>
            <w:proofErr w:type="spellEnd"/>
          </w:p>
        </w:tc>
        <w:tc>
          <w:tcPr>
            <w:tcW w:w="3690" w:type="dxa"/>
            <w:tcBorders>
              <w:top w:val="single" w:sz="1" w:space="0" w:color="000000"/>
              <w:left w:val="single" w:sz="1" w:space="0" w:color="000000"/>
              <w:bottom w:val="single" w:sz="1" w:space="0" w:color="000000"/>
              <w:right w:val="single" w:sz="1" w:space="0" w:color="000000"/>
            </w:tcBorders>
            <w:shd w:val="clear" w:color="auto" w:fill="FFFFFF"/>
          </w:tcPr>
          <w:p w14:paraId="53991C9C"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Uzupełnienie bieżących braków</w:t>
            </w:r>
          </w:p>
        </w:tc>
      </w:tr>
      <w:tr w:rsidR="00422C3C" w:rsidRPr="00422C3C" w14:paraId="7233894A"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B8BA17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893" w:type="dxa"/>
            <w:tcBorders>
              <w:top w:val="single" w:sz="1" w:space="0" w:color="000000"/>
              <w:left w:val="single" w:sz="1" w:space="0" w:color="000000"/>
              <w:bottom w:val="single" w:sz="1" w:space="0" w:color="000000"/>
            </w:tcBorders>
            <w:shd w:val="clear" w:color="auto" w:fill="FFFFFF"/>
          </w:tcPr>
          <w:p w14:paraId="66BD81D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o frakcji 16-32 mm</w:t>
            </w:r>
          </w:p>
        </w:tc>
        <w:tc>
          <w:tcPr>
            <w:tcW w:w="3690" w:type="dxa"/>
            <w:tcBorders>
              <w:top w:val="single" w:sz="1" w:space="0" w:color="000000"/>
              <w:left w:val="single" w:sz="1" w:space="0" w:color="000000"/>
              <w:bottom w:val="single" w:sz="1" w:space="0" w:color="000000"/>
              <w:right w:val="single" w:sz="1" w:space="0" w:color="000000"/>
            </w:tcBorders>
            <w:shd w:val="clear" w:color="auto" w:fill="FFFFFF"/>
          </w:tcPr>
          <w:p w14:paraId="0F2AA61E"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Uzupełnienie bieżących braków</w:t>
            </w:r>
          </w:p>
        </w:tc>
      </w:tr>
    </w:tbl>
    <w:p w14:paraId="3E26C528" w14:textId="77777777" w:rsidR="00422C3C" w:rsidRPr="00422C3C" w:rsidRDefault="00422C3C" w:rsidP="00422C3C">
      <w:pPr>
        <w:tabs>
          <w:tab w:val="left" w:pos="0"/>
        </w:tabs>
        <w:suppressAutoHyphens/>
        <w:spacing w:after="0" w:line="100" w:lineRule="atLeast"/>
        <w:jc w:val="both"/>
        <w:rPr>
          <w:rFonts w:ascii="Times New Roman" w:eastAsia="SimSun" w:hAnsi="Times New Roman" w:cs="Times New Roman"/>
          <w:sz w:val="24"/>
          <w:szCs w:val="24"/>
          <w:lang w:eastAsia="ar-SA"/>
        </w:rPr>
      </w:pPr>
    </w:p>
    <w:p w14:paraId="7066714F" w14:textId="77777777" w:rsidR="00422C3C" w:rsidRPr="00422C3C" w:rsidRDefault="00422C3C" w:rsidP="00422C3C">
      <w:pPr>
        <w:tabs>
          <w:tab w:val="left" w:pos="0"/>
        </w:tabs>
        <w:suppressAutoHyphens/>
        <w:spacing w:after="0" w:line="100" w:lineRule="atLeast"/>
        <w:jc w:val="both"/>
        <w:rPr>
          <w:rFonts w:ascii="Times New Roman" w:eastAsia="SimSun" w:hAnsi="Times New Roman" w:cs="Times New Roman"/>
          <w:sz w:val="24"/>
          <w:szCs w:val="24"/>
          <w:lang w:eastAsia="ar-SA"/>
        </w:rPr>
      </w:pPr>
    </w:p>
    <w:p w14:paraId="2515E57A" w14:textId="0C153E36" w:rsidR="00422C3C" w:rsidRPr="00495B76" w:rsidRDefault="00422C3C" w:rsidP="0088404A">
      <w:pPr>
        <w:pStyle w:val="Akapitzlist"/>
        <w:numPr>
          <w:ilvl w:val="0"/>
          <w:numId w:val="22"/>
        </w:numPr>
        <w:tabs>
          <w:tab w:val="left" w:pos="0"/>
          <w:tab w:val="left" w:pos="284"/>
          <w:tab w:val="left" w:pos="426"/>
        </w:tabs>
        <w:spacing w:after="0"/>
        <w:ind w:left="284"/>
        <w:jc w:val="both"/>
        <w:rPr>
          <w:rFonts w:ascii="Times New Roman" w:hAnsi="Times New Roman" w:cs="Times New Roman"/>
          <w:b/>
          <w:bCs/>
          <w:sz w:val="24"/>
          <w:szCs w:val="24"/>
        </w:rPr>
      </w:pPr>
      <w:r w:rsidRPr="00495B76">
        <w:rPr>
          <w:rFonts w:ascii="Times New Roman" w:hAnsi="Times New Roman" w:cs="Times New Roman"/>
          <w:b/>
          <w:bCs/>
          <w:sz w:val="24"/>
          <w:szCs w:val="24"/>
        </w:rPr>
        <w:t xml:space="preserve">działka nr 522/5 obręb </w:t>
      </w:r>
      <w:proofErr w:type="gramStart"/>
      <w:r w:rsidRPr="00495B76">
        <w:rPr>
          <w:rFonts w:ascii="Times New Roman" w:hAnsi="Times New Roman" w:cs="Times New Roman"/>
          <w:b/>
          <w:bCs/>
          <w:sz w:val="24"/>
          <w:szCs w:val="24"/>
        </w:rPr>
        <w:t>II  w</w:t>
      </w:r>
      <w:proofErr w:type="gramEnd"/>
      <w:r w:rsidRPr="00495B76">
        <w:rPr>
          <w:rFonts w:ascii="Times New Roman" w:hAnsi="Times New Roman" w:cs="Times New Roman"/>
          <w:b/>
          <w:bCs/>
          <w:sz w:val="24"/>
          <w:szCs w:val="24"/>
        </w:rPr>
        <w:t xml:space="preserve"> Sztumie ( teren obok Lipskiego) – powierzchnia ok. 120 </w:t>
      </w:r>
      <w:proofErr w:type="spellStart"/>
      <w:r w:rsidRPr="00495B76">
        <w:rPr>
          <w:rFonts w:ascii="Times New Roman" w:hAnsi="Times New Roman" w:cs="Times New Roman"/>
          <w:b/>
          <w:bCs/>
          <w:sz w:val="24"/>
          <w:szCs w:val="24"/>
        </w:rPr>
        <w:t>m</w:t>
      </w:r>
      <w:r w:rsidRPr="00495B76">
        <w:rPr>
          <w:rFonts w:ascii="Times New Roman" w:hAnsi="Times New Roman" w:cs="Times New Roman"/>
          <w:b/>
          <w:bCs/>
          <w:sz w:val="24"/>
          <w:szCs w:val="24"/>
          <w:vertAlign w:val="superscript"/>
        </w:rPr>
        <w:t>2</w:t>
      </w:r>
      <w:proofErr w:type="spellEnd"/>
      <w:r w:rsidRPr="00495B76">
        <w:rPr>
          <w:rFonts w:ascii="Times New Roman" w:hAnsi="Times New Roman" w:cs="Times New Roman"/>
          <w:b/>
          <w:bCs/>
          <w:sz w:val="24"/>
          <w:szCs w:val="24"/>
        </w:rPr>
        <w:t>:</w:t>
      </w:r>
    </w:p>
    <w:p w14:paraId="541143E0" w14:textId="77777777" w:rsidR="00422C3C" w:rsidRPr="00422C3C" w:rsidRDefault="00422C3C" w:rsidP="00422C3C">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565B7F3" w14:textId="4966C008" w:rsid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Roślinność tabela </w:t>
      </w:r>
      <w:r w:rsidR="00495B76">
        <w:rPr>
          <w:rFonts w:ascii="Times New Roman" w:eastAsia="SimSun" w:hAnsi="Times New Roman" w:cs="Times New Roman"/>
          <w:sz w:val="24"/>
          <w:szCs w:val="24"/>
          <w:lang w:eastAsia="ar-SA"/>
        </w:rPr>
        <w:t>2).1</w:t>
      </w:r>
    </w:p>
    <w:p w14:paraId="19C4B154" w14:textId="29D39079" w:rsidR="00495B76" w:rsidRDefault="00495B76" w:rsidP="00422C3C">
      <w:pPr>
        <w:suppressAutoHyphens/>
        <w:spacing w:after="0" w:line="100" w:lineRule="atLeast"/>
        <w:rPr>
          <w:rFonts w:ascii="Times New Roman" w:eastAsia="SimSun" w:hAnsi="Times New Roman" w:cs="Times New Roman"/>
          <w:sz w:val="24"/>
          <w:szCs w:val="24"/>
          <w:lang w:eastAsia="ar-SA"/>
        </w:rPr>
      </w:pPr>
    </w:p>
    <w:tbl>
      <w:tblPr>
        <w:tblW w:w="9072" w:type="dxa"/>
        <w:tblInd w:w="55" w:type="dxa"/>
        <w:tblLayout w:type="fixed"/>
        <w:tblCellMar>
          <w:left w:w="55" w:type="dxa"/>
          <w:right w:w="55" w:type="dxa"/>
        </w:tblCellMar>
        <w:tblLook w:val="0000" w:firstRow="0" w:lastRow="0" w:firstColumn="0" w:lastColumn="0" w:noHBand="0" w:noVBand="0"/>
      </w:tblPr>
      <w:tblGrid>
        <w:gridCol w:w="503"/>
        <w:gridCol w:w="3041"/>
        <w:gridCol w:w="1418"/>
        <w:gridCol w:w="2268"/>
        <w:gridCol w:w="1842"/>
      </w:tblGrid>
      <w:tr w:rsidR="00495B76" w:rsidRPr="00A4295B" w14:paraId="3465EC33"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3213D99D"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Lp.</w:t>
            </w:r>
          </w:p>
        </w:tc>
        <w:tc>
          <w:tcPr>
            <w:tcW w:w="3041" w:type="dxa"/>
            <w:tcBorders>
              <w:top w:val="single" w:sz="1" w:space="0" w:color="000000"/>
              <w:left w:val="single" w:sz="1" w:space="0" w:color="000000"/>
              <w:bottom w:val="single" w:sz="1" w:space="0" w:color="000000"/>
            </w:tcBorders>
            <w:shd w:val="clear" w:color="auto" w:fill="FFFFFF"/>
            <w:vAlign w:val="center"/>
          </w:tcPr>
          <w:p w14:paraId="3E902E15"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Nazwa gatunku</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C44B17F"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Ilość roślin istniejących nominalna</w:t>
            </w:r>
          </w:p>
        </w:tc>
        <w:tc>
          <w:tcPr>
            <w:tcW w:w="2268" w:type="dxa"/>
            <w:tcBorders>
              <w:top w:val="single" w:sz="1" w:space="0" w:color="000000"/>
              <w:left w:val="single" w:sz="1" w:space="0" w:color="000000"/>
              <w:bottom w:val="single" w:sz="1" w:space="0" w:color="000000"/>
            </w:tcBorders>
            <w:shd w:val="clear" w:color="auto" w:fill="FFFFFF"/>
            <w:vAlign w:val="center"/>
          </w:tcPr>
          <w:p w14:paraId="325A351F"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 xml:space="preserve">Ilość </w:t>
            </w:r>
            <w:proofErr w:type="gramStart"/>
            <w:r w:rsidRPr="00A4295B">
              <w:rPr>
                <w:rFonts w:ascii="Times New Roman" w:eastAsia="SimSun" w:hAnsi="Times New Roman" w:cs="Times New Roman"/>
                <w:b/>
                <w:bCs/>
                <w:sz w:val="24"/>
                <w:szCs w:val="24"/>
                <w:lang w:eastAsia="ar-SA"/>
              </w:rPr>
              <w:t>przewidziana  do</w:t>
            </w:r>
            <w:proofErr w:type="gramEnd"/>
            <w:r w:rsidRPr="00A4295B">
              <w:rPr>
                <w:rFonts w:ascii="Times New Roman" w:eastAsia="SimSun" w:hAnsi="Times New Roman" w:cs="Times New Roman"/>
                <w:b/>
                <w:bCs/>
                <w:sz w:val="24"/>
                <w:szCs w:val="24"/>
                <w:lang w:eastAsia="ar-SA"/>
              </w:rPr>
              <w:t xml:space="preserve"> uzupełnienia braków/wymiany roślin</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9B4B3E3"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Wymagane cechy rośliny</w:t>
            </w:r>
          </w:p>
        </w:tc>
      </w:tr>
      <w:tr w:rsidR="00495B76" w:rsidRPr="003D3D34" w14:paraId="36B133BB"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523271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3041" w:type="dxa"/>
            <w:tcBorders>
              <w:top w:val="single" w:sz="1" w:space="0" w:color="000000"/>
              <w:left w:val="single" w:sz="1" w:space="0" w:color="000000"/>
              <w:bottom w:val="single" w:sz="1" w:space="0" w:color="000000"/>
            </w:tcBorders>
            <w:shd w:val="clear" w:color="auto" w:fill="FFFFFF"/>
            <w:vAlign w:val="center"/>
          </w:tcPr>
          <w:p w14:paraId="70A03B0E"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pospolity 'Green </w:t>
            </w:r>
            <w:proofErr w:type="spellStart"/>
            <w:r w:rsidRPr="003D3D34">
              <w:rPr>
                <w:rFonts w:ascii="Times New Roman" w:eastAsia="SimSun" w:hAnsi="Times New Roman" w:cs="Times New Roman"/>
                <w:sz w:val="24"/>
                <w:szCs w:val="24"/>
                <w:lang w:eastAsia="ar-SA"/>
              </w:rPr>
              <w:t>Carpet</w:t>
            </w:r>
            <w:proofErr w:type="spellEnd"/>
            <w:r w:rsidRPr="003D3D34">
              <w:rPr>
                <w:rFonts w:ascii="Times New Roman" w:eastAsia="SimSun" w:hAnsi="Times New Roman" w:cs="Times New Roman"/>
                <w:sz w:val="24"/>
                <w:szCs w:val="24"/>
                <w:lang w:eastAsia="ar-SA"/>
              </w:rPr>
              <w:t>'</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E0678C7"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18szt</w:t>
            </w:r>
            <w:proofErr w:type="spellEnd"/>
            <w:r w:rsidRPr="003D3D34">
              <w:rPr>
                <w:rFonts w:ascii="Times New Roman" w:eastAsia="SimSun" w:hAnsi="Times New Roman" w:cs="Times New Roman"/>
                <w:sz w:val="24"/>
                <w:szCs w:val="24"/>
                <w:lang w:eastAsia="ar-SA"/>
              </w:rPr>
              <w:t>.</w:t>
            </w:r>
          </w:p>
        </w:tc>
        <w:tc>
          <w:tcPr>
            <w:tcW w:w="2268" w:type="dxa"/>
            <w:tcBorders>
              <w:top w:val="single" w:sz="1" w:space="0" w:color="000000"/>
              <w:left w:val="single" w:sz="1" w:space="0" w:color="000000"/>
              <w:bottom w:val="single" w:sz="1" w:space="0" w:color="000000"/>
            </w:tcBorders>
            <w:shd w:val="clear" w:color="auto" w:fill="FFFFFF"/>
            <w:vAlign w:val="center"/>
          </w:tcPr>
          <w:p w14:paraId="69544B53"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1DA919B"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910DB13" w14:textId="77777777" w:rsidR="00495B76" w:rsidRPr="003D3D34" w:rsidRDefault="00495B76" w:rsidP="002C6415">
            <w:pPr>
              <w:suppressAutoHyphens/>
              <w:snapToGrid w:val="0"/>
              <w:spacing w:after="0" w:line="100" w:lineRule="atLeast"/>
              <w:jc w:val="center"/>
              <w:rPr>
                <w:rFonts w:ascii="Times New Roman" w:eastAsia="SimSun" w:hAnsi="Times New Roman" w:cs="Times New Roman"/>
                <w:sz w:val="24"/>
                <w:szCs w:val="24"/>
                <w:lang w:eastAsia="ar-SA"/>
              </w:rPr>
            </w:pPr>
          </w:p>
        </w:tc>
      </w:tr>
      <w:tr w:rsidR="00495B76" w:rsidRPr="003D3D34" w14:paraId="0250E360" w14:textId="77777777" w:rsidTr="002C6415">
        <w:trPr>
          <w:trHeight w:val="533"/>
        </w:trPr>
        <w:tc>
          <w:tcPr>
            <w:tcW w:w="503" w:type="dxa"/>
            <w:tcBorders>
              <w:top w:val="single" w:sz="1" w:space="0" w:color="000000"/>
              <w:left w:val="single" w:sz="1" w:space="0" w:color="000000"/>
              <w:bottom w:val="single" w:sz="1" w:space="0" w:color="000000"/>
            </w:tcBorders>
            <w:shd w:val="clear" w:color="auto" w:fill="FFFFFF"/>
            <w:vAlign w:val="center"/>
          </w:tcPr>
          <w:p w14:paraId="471A5FE1"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3041" w:type="dxa"/>
            <w:tcBorders>
              <w:top w:val="single" w:sz="1" w:space="0" w:color="000000"/>
              <w:left w:val="single" w:sz="1" w:space="0" w:color="000000"/>
              <w:bottom w:val="single" w:sz="1" w:space="0" w:color="000000"/>
            </w:tcBorders>
            <w:shd w:val="clear" w:color="auto" w:fill="FFFFFF"/>
            <w:vAlign w:val="center"/>
          </w:tcPr>
          <w:p w14:paraId="59DD1780"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Trzcinnik ostro kwiatowy Karl </w:t>
            </w:r>
            <w:proofErr w:type="spellStart"/>
            <w:r w:rsidRPr="003D3D34">
              <w:rPr>
                <w:rFonts w:ascii="Times New Roman" w:eastAsia="SimSun" w:hAnsi="Times New Roman" w:cs="Times New Roman"/>
                <w:sz w:val="24"/>
                <w:szCs w:val="24"/>
                <w:lang w:eastAsia="ar-SA"/>
              </w:rPr>
              <w:t>Forester</w:t>
            </w:r>
            <w:proofErr w:type="spellEnd"/>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1DB5E66" w14:textId="77777777" w:rsidR="00495B76" w:rsidRPr="003D3D34" w:rsidRDefault="00495B76" w:rsidP="002C6415">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40 szt.</w:t>
            </w:r>
          </w:p>
        </w:tc>
        <w:tc>
          <w:tcPr>
            <w:tcW w:w="2268" w:type="dxa"/>
            <w:tcBorders>
              <w:top w:val="single" w:sz="1" w:space="0" w:color="000000"/>
              <w:left w:val="single" w:sz="1" w:space="0" w:color="000000"/>
              <w:bottom w:val="single" w:sz="1" w:space="0" w:color="000000"/>
            </w:tcBorders>
            <w:shd w:val="clear" w:color="auto" w:fill="FFFFFF"/>
            <w:vAlign w:val="center"/>
          </w:tcPr>
          <w:p w14:paraId="27C11AD1" w14:textId="77777777" w:rsidR="00495B76" w:rsidRPr="003D3D34" w:rsidRDefault="00495B76" w:rsidP="002C6415">
            <w:pPr>
              <w:suppressAutoHyphens/>
              <w:snapToGrid w:val="0"/>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62E7A66"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301A76EB" w14:textId="77777777" w:rsidR="00495B76" w:rsidRPr="003D3D34" w:rsidRDefault="00495B76" w:rsidP="002C6415">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495B76" w:rsidRPr="003D3D34" w14:paraId="649B0344"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742F90B8"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3041" w:type="dxa"/>
            <w:tcBorders>
              <w:top w:val="single" w:sz="1" w:space="0" w:color="000000"/>
              <w:left w:val="single" w:sz="1" w:space="0" w:color="000000"/>
              <w:bottom w:val="single" w:sz="1" w:space="0" w:color="000000"/>
            </w:tcBorders>
            <w:shd w:val="clear" w:color="auto" w:fill="FFFFFF"/>
            <w:vAlign w:val="center"/>
          </w:tcPr>
          <w:p w14:paraId="5FCFE18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Jeżówka / wymiana roślin usunięcie istniejącej </w:t>
            </w:r>
            <w:proofErr w:type="spellStart"/>
            <w:r w:rsidRPr="003D3D34">
              <w:rPr>
                <w:rFonts w:ascii="Times New Roman" w:eastAsia="SimSun" w:hAnsi="Times New Roman" w:cs="Times New Roman"/>
                <w:sz w:val="24"/>
                <w:szCs w:val="24"/>
                <w:lang w:eastAsia="ar-SA"/>
              </w:rPr>
              <w:t>Perowskiej</w:t>
            </w:r>
            <w:proofErr w:type="spellEnd"/>
            <w:r w:rsidRPr="003D3D34">
              <w:rPr>
                <w:rFonts w:ascii="Times New Roman" w:eastAsia="SimSun" w:hAnsi="Times New Roman" w:cs="Times New Roman"/>
                <w:sz w:val="24"/>
                <w:szCs w:val="24"/>
                <w:lang w:eastAsia="ar-SA"/>
              </w:rPr>
              <w:t xml:space="preserve"> i nasadzenie nowych roślin Jeżówki</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50CAE9F"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65 szt.</w:t>
            </w:r>
          </w:p>
        </w:tc>
        <w:tc>
          <w:tcPr>
            <w:tcW w:w="2268" w:type="dxa"/>
            <w:tcBorders>
              <w:top w:val="single" w:sz="1" w:space="0" w:color="000000"/>
              <w:left w:val="single" w:sz="1" w:space="0" w:color="000000"/>
              <w:bottom w:val="single" w:sz="1" w:space="0" w:color="000000"/>
            </w:tcBorders>
            <w:shd w:val="clear" w:color="auto" w:fill="FFFFFF"/>
            <w:vAlign w:val="center"/>
          </w:tcPr>
          <w:p w14:paraId="1293DFC8"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DFCC336"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4D9DA5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 pędy</w:t>
            </w:r>
          </w:p>
        </w:tc>
      </w:tr>
      <w:tr w:rsidR="00495B76" w:rsidRPr="003D3D34" w14:paraId="41A0D7D8"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29D92DAF"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3041" w:type="dxa"/>
            <w:tcBorders>
              <w:top w:val="single" w:sz="1" w:space="0" w:color="000000"/>
              <w:left w:val="single" w:sz="1" w:space="0" w:color="000000"/>
              <w:bottom w:val="single" w:sz="1" w:space="0" w:color="000000"/>
            </w:tcBorders>
            <w:shd w:val="clear" w:color="auto" w:fill="FFFFFF"/>
            <w:vAlign w:val="center"/>
          </w:tcPr>
          <w:p w14:paraId="0BBA4E38"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Lawenda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557844D"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60 szt.</w:t>
            </w:r>
          </w:p>
        </w:tc>
        <w:tc>
          <w:tcPr>
            <w:tcW w:w="2268" w:type="dxa"/>
            <w:tcBorders>
              <w:top w:val="single" w:sz="1" w:space="0" w:color="000000"/>
              <w:left w:val="single" w:sz="1" w:space="0" w:color="000000"/>
              <w:bottom w:val="single" w:sz="1" w:space="0" w:color="000000"/>
            </w:tcBorders>
            <w:shd w:val="clear" w:color="auto" w:fill="FFFFFF"/>
            <w:vAlign w:val="center"/>
          </w:tcPr>
          <w:p w14:paraId="097B3C2B"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r w:rsidRPr="003D3D34">
              <w:rPr>
                <w:rFonts w:ascii="Times New Roman" w:eastAsia="SimSun" w:hAnsi="Times New Roman" w:cs="Times New Roman"/>
                <w:sz w:val="24"/>
                <w:szCs w:val="24"/>
                <w:lang w:eastAsia="ar-SA"/>
              </w:rPr>
              <w:t>.</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7BFE7F4"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78326D87"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
        </w:tc>
      </w:tr>
      <w:tr w:rsidR="00495B76" w:rsidRPr="003D3D34" w14:paraId="2EA72B44"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5285406D"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3041" w:type="dxa"/>
            <w:tcBorders>
              <w:top w:val="single" w:sz="1" w:space="0" w:color="000000"/>
              <w:left w:val="single" w:sz="1" w:space="0" w:color="000000"/>
              <w:bottom w:val="single" w:sz="1" w:space="0" w:color="000000"/>
            </w:tcBorders>
            <w:shd w:val="clear" w:color="auto" w:fill="FFFFFF"/>
            <w:vAlign w:val="center"/>
          </w:tcPr>
          <w:p w14:paraId="5D056FF6"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Hortensja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4A50C74"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20 szt.</w:t>
            </w:r>
          </w:p>
        </w:tc>
        <w:tc>
          <w:tcPr>
            <w:tcW w:w="2268" w:type="dxa"/>
            <w:tcBorders>
              <w:top w:val="single" w:sz="1" w:space="0" w:color="000000"/>
              <w:left w:val="single" w:sz="1" w:space="0" w:color="000000"/>
              <w:bottom w:val="single" w:sz="1" w:space="0" w:color="000000"/>
            </w:tcBorders>
            <w:shd w:val="clear" w:color="auto" w:fill="FFFFFF"/>
            <w:vAlign w:val="center"/>
          </w:tcPr>
          <w:p w14:paraId="3ADBA10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6BE1A36"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6003CB9"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
          <w:p w14:paraId="2226340A"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495B76" w:rsidRPr="003D3D34" w14:paraId="2A8BBB39"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5E339C0E"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3041" w:type="dxa"/>
            <w:tcBorders>
              <w:top w:val="single" w:sz="1" w:space="0" w:color="000000"/>
              <w:left w:val="single" w:sz="1" w:space="0" w:color="000000"/>
              <w:bottom w:val="single" w:sz="1" w:space="0" w:color="000000"/>
            </w:tcBorders>
            <w:shd w:val="clear" w:color="auto" w:fill="FFFFFF"/>
            <w:vAlign w:val="center"/>
          </w:tcPr>
          <w:p w14:paraId="7CF6A271"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Rozplenica</w:t>
            </w:r>
            <w:proofErr w:type="spellEnd"/>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CC2D5B2"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30 szt.</w:t>
            </w:r>
          </w:p>
        </w:tc>
        <w:tc>
          <w:tcPr>
            <w:tcW w:w="2268" w:type="dxa"/>
            <w:tcBorders>
              <w:top w:val="single" w:sz="1" w:space="0" w:color="000000"/>
              <w:left w:val="single" w:sz="1" w:space="0" w:color="000000"/>
              <w:bottom w:val="single" w:sz="1" w:space="0" w:color="000000"/>
            </w:tcBorders>
            <w:shd w:val="clear" w:color="auto" w:fill="FFFFFF"/>
            <w:vAlign w:val="center"/>
          </w:tcPr>
          <w:p w14:paraId="798CBEE4"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78417A2" w14:textId="77777777" w:rsidR="00495B76" w:rsidRPr="00A4295B"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spellStart"/>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roofErr w:type="spellEnd"/>
          </w:p>
          <w:p w14:paraId="118B5D6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495B76" w:rsidRPr="003D3D34" w14:paraId="125023FF"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D9A3C05"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3041" w:type="dxa"/>
            <w:tcBorders>
              <w:top w:val="single" w:sz="1" w:space="0" w:color="000000"/>
              <w:left w:val="single" w:sz="1" w:space="0" w:color="000000"/>
              <w:bottom w:val="single" w:sz="1" w:space="0" w:color="000000"/>
            </w:tcBorders>
            <w:shd w:val="clear" w:color="auto" w:fill="FFFFFF"/>
            <w:vAlign w:val="center"/>
          </w:tcPr>
          <w:p w14:paraId="30FD5C24"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Śliwa wiśniowa ,,</w:t>
            </w:r>
            <w:proofErr w:type="spellStart"/>
            <w:r w:rsidRPr="003D3D34">
              <w:rPr>
                <w:rFonts w:ascii="Times New Roman" w:eastAsia="SimSun" w:hAnsi="Times New Roman" w:cs="Times New Roman"/>
                <w:sz w:val="24"/>
                <w:szCs w:val="24"/>
                <w:lang w:eastAsia="ar-SA"/>
              </w:rPr>
              <w:t>Nigra</w:t>
            </w:r>
            <w:proofErr w:type="spellEnd"/>
            <w:r w:rsidRPr="003D3D34">
              <w:rPr>
                <w:rFonts w:ascii="Times New Roman" w:eastAsia="SimSun" w:hAnsi="Times New Roman" w:cs="Times New Roman"/>
                <w:sz w:val="24"/>
                <w:szCs w:val="24"/>
                <w:lang w:eastAsia="ar-SA"/>
              </w:rPr>
              <w:t xml:space="preserve"> „</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2C4A022"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 szt.</w:t>
            </w:r>
          </w:p>
        </w:tc>
        <w:tc>
          <w:tcPr>
            <w:tcW w:w="2268" w:type="dxa"/>
            <w:tcBorders>
              <w:top w:val="single" w:sz="1" w:space="0" w:color="000000"/>
              <w:left w:val="single" w:sz="1" w:space="0" w:color="000000"/>
              <w:bottom w:val="single" w:sz="1" w:space="0" w:color="000000"/>
            </w:tcBorders>
            <w:shd w:val="clear" w:color="auto" w:fill="FFFFFF"/>
            <w:vAlign w:val="center"/>
          </w:tcPr>
          <w:p w14:paraId="4C3FDDAA"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927AE22"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 xml:space="preserve">wys. zbliżona do pozostałych </w:t>
            </w:r>
            <w:r>
              <w:rPr>
                <w:rFonts w:ascii="Times New Roman" w:eastAsia="Calibri" w:hAnsi="Times New Roman" w:cs="Times New Roman"/>
                <w:sz w:val="24"/>
                <w:szCs w:val="24"/>
                <w:lang w:eastAsia="ar-SA"/>
              </w:rPr>
              <w:lastRenderedPageBreak/>
              <w:t>istniejących Śliw wiśniowych</w:t>
            </w:r>
          </w:p>
        </w:tc>
      </w:tr>
    </w:tbl>
    <w:p w14:paraId="27B056A0" w14:textId="77777777" w:rsidR="00495B76" w:rsidRPr="00422C3C" w:rsidRDefault="00495B76" w:rsidP="00422C3C">
      <w:pPr>
        <w:suppressAutoHyphens/>
        <w:spacing w:after="0" w:line="100" w:lineRule="atLeast"/>
        <w:rPr>
          <w:rFonts w:ascii="Times New Roman" w:eastAsia="SimSun" w:hAnsi="Times New Roman" w:cs="Times New Roman"/>
          <w:sz w:val="24"/>
          <w:szCs w:val="24"/>
          <w:lang w:eastAsia="ar-SA"/>
        </w:rPr>
      </w:pPr>
    </w:p>
    <w:p w14:paraId="45C7ACF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
    <w:p w14:paraId="1843E457" w14:textId="502FFA86"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495B76">
        <w:rPr>
          <w:rFonts w:ascii="Times New Roman" w:eastAsia="SimSun" w:hAnsi="Times New Roman" w:cs="Times New Roman"/>
          <w:sz w:val="24"/>
          <w:szCs w:val="24"/>
          <w:lang w:eastAsia="ar-SA"/>
        </w:rPr>
        <w:t>2).2</w:t>
      </w:r>
    </w:p>
    <w:tbl>
      <w:tblPr>
        <w:tblW w:w="9214" w:type="dxa"/>
        <w:tblInd w:w="55" w:type="dxa"/>
        <w:tblLayout w:type="fixed"/>
        <w:tblCellMar>
          <w:left w:w="55" w:type="dxa"/>
          <w:right w:w="55" w:type="dxa"/>
        </w:tblCellMar>
        <w:tblLook w:val="0000" w:firstRow="0" w:lastRow="0" w:firstColumn="0" w:lastColumn="0" w:noHBand="0" w:noVBand="0"/>
      </w:tblPr>
      <w:tblGrid>
        <w:gridCol w:w="494"/>
        <w:gridCol w:w="4184"/>
        <w:gridCol w:w="4536"/>
      </w:tblGrid>
      <w:tr w:rsidR="00422C3C" w:rsidRPr="00422C3C" w14:paraId="27331C25"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F9B983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0F2AB80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74E2430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Ilość materiałów </w:t>
            </w:r>
            <w:proofErr w:type="gramStart"/>
            <w:r w:rsidRPr="00422C3C">
              <w:rPr>
                <w:rFonts w:ascii="Times New Roman" w:eastAsia="SimSun" w:hAnsi="Times New Roman" w:cs="Times New Roman"/>
                <w:sz w:val="24"/>
                <w:szCs w:val="24"/>
                <w:lang w:eastAsia="ar-SA"/>
              </w:rPr>
              <w:t>przewidziana  do</w:t>
            </w:r>
            <w:proofErr w:type="gramEnd"/>
            <w:r w:rsidRPr="00422C3C">
              <w:rPr>
                <w:rFonts w:ascii="Times New Roman" w:eastAsia="SimSun" w:hAnsi="Times New Roman" w:cs="Times New Roman"/>
                <w:sz w:val="24"/>
                <w:szCs w:val="24"/>
                <w:lang w:eastAsia="ar-SA"/>
              </w:rPr>
              <w:t xml:space="preserve"> uzupełnienia braków</w:t>
            </w:r>
          </w:p>
        </w:tc>
      </w:tr>
      <w:tr w:rsidR="00422C3C" w:rsidRPr="00422C3C" w14:paraId="5E35BD78"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ECB89C9"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1171D5C4"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5722697D"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2D2549D1"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4EB2955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3418D26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roofErr w:type="spellEnd"/>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374D5792"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1AD5800F"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0A8D9F3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76227F2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2474405A"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5D91A6B9" w14:textId="77777777" w:rsidR="008C17CF" w:rsidRPr="00422C3C" w:rsidRDefault="008C17CF" w:rsidP="00422C3C">
      <w:pPr>
        <w:tabs>
          <w:tab w:val="left" w:pos="0"/>
        </w:tabs>
        <w:suppressAutoHyphens/>
        <w:spacing w:after="0" w:line="100" w:lineRule="atLeast"/>
        <w:jc w:val="both"/>
        <w:rPr>
          <w:rFonts w:ascii="Times New Roman" w:eastAsia="SimSun" w:hAnsi="Times New Roman" w:cs="Times New Roman"/>
          <w:sz w:val="24"/>
          <w:szCs w:val="24"/>
          <w:lang w:eastAsia="ar-SA"/>
        </w:rPr>
      </w:pPr>
    </w:p>
    <w:p w14:paraId="6525BD3C" w14:textId="77777777" w:rsidR="00422C3C" w:rsidRPr="00422C3C" w:rsidRDefault="00422C3C" w:rsidP="00422C3C">
      <w:pPr>
        <w:tabs>
          <w:tab w:val="left" w:pos="0"/>
        </w:tabs>
        <w:suppressAutoHyphens/>
        <w:spacing w:after="0" w:line="100" w:lineRule="atLeast"/>
        <w:jc w:val="both"/>
        <w:rPr>
          <w:rFonts w:ascii="Times New Roman" w:eastAsia="SimSun" w:hAnsi="Times New Roman" w:cs="Times New Roman"/>
          <w:sz w:val="24"/>
          <w:szCs w:val="24"/>
          <w:lang w:eastAsia="ar-SA"/>
        </w:rPr>
      </w:pPr>
    </w:p>
    <w:p w14:paraId="45D1E203" w14:textId="3BC5E773" w:rsidR="00422C3C" w:rsidRPr="00495B76" w:rsidRDefault="00422C3C" w:rsidP="0088404A">
      <w:pPr>
        <w:pStyle w:val="Akapitzlist"/>
        <w:numPr>
          <w:ilvl w:val="0"/>
          <w:numId w:val="22"/>
        </w:numPr>
        <w:tabs>
          <w:tab w:val="left" w:pos="284"/>
        </w:tabs>
        <w:spacing w:after="0"/>
        <w:ind w:left="284"/>
        <w:jc w:val="both"/>
        <w:rPr>
          <w:rFonts w:ascii="Times New Roman" w:hAnsi="Times New Roman" w:cs="Times New Roman"/>
          <w:b/>
          <w:bCs/>
          <w:sz w:val="24"/>
          <w:szCs w:val="24"/>
        </w:rPr>
      </w:pPr>
      <w:r w:rsidRPr="00495B76">
        <w:rPr>
          <w:rFonts w:ascii="Times New Roman" w:hAnsi="Times New Roman" w:cs="Times New Roman"/>
          <w:b/>
          <w:bCs/>
          <w:sz w:val="24"/>
          <w:szCs w:val="24"/>
        </w:rPr>
        <w:t xml:space="preserve">Działka nr 213, 412, 635 obręb </w:t>
      </w:r>
      <w:proofErr w:type="gramStart"/>
      <w:r w:rsidRPr="00495B76">
        <w:rPr>
          <w:rFonts w:ascii="Times New Roman" w:hAnsi="Times New Roman" w:cs="Times New Roman"/>
          <w:b/>
          <w:bCs/>
          <w:sz w:val="24"/>
          <w:szCs w:val="24"/>
        </w:rPr>
        <w:t>II  w</w:t>
      </w:r>
      <w:proofErr w:type="gramEnd"/>
      <w:r w:rsidRPr="00495B76">
        <w:rPr>
          <w:rFonts w:ascii="Times New Roman" w:hAnsi="Times New Roman" w:cs="Times New Roman"/>
          <w:b/>
          <w:bCs/>
          <w:sz w:val="24"/>
          <w:szCs w:val="24"/>
        </w:rPr>
        <w:t xml:space="preserve"> Sztumie, Rondo pod Dębami oraz skwerki przy Rondzie pod Dębami łączna powierzchnia około 580 </w:t>
      </w:r>
      <w:proofErr w:type="spellStart"/>
      <w:r w:rsidRPr="00495B76">
        <w:rPr>
          <w:rFonts w:ascii="Times New Roman" w:hAnsi="Times New Roman" w:cs="Times New Roman"/>
          <w:b/>
          <w:bCs/>
          <w:sz w:val="24"/>
          <w:szCs w:val="24"/>
        </w:rPr>
        <w:t>m</w:t>
      </w:r>
      <w:r w:rsidRPr="00495B76">
        <w:rPr>
          <w:rFonts w:ascii="Times New Roman" w:hAnsi="Times New Roman" w:cs="Times New Roman"/>
          <w:b/>
          <w:bCs/>
          <w:sz w:val="24"/>
          <w:szCs w:val="24"/>
          <w:vertAlign w:val="superscript"/>
        </w:rPr>
        <w:t>2</w:t>
      </w:r>
      <w:proofErr w:type="spellEnd"/>
    </w:p>
    <w:p w14:paraId="324D00FE" w14:textId="77777777" w:rsidR="00495B76" w:rsidRPr="00495B76" w:rsidRDefault="00495B76" w:rsidP="00495B76">
      <w:pPr>
        <w:pStyle w:val="Akapitzlist"/>
        <w:tabs>
          <w:tab w:val="left" w:pos="284"/>
        </w:tabs>
        <w:spacing w:after="0"/>
        <w:ind w:left="284"/>
        <w:jc w:val="both"/>
        <w:rPr>
          <w:rFonts w:ascii="Times New Roman" w:hAnsi="Times New Roman" w:cs="Times New Roman"/>
          <w:b/>
          <w:bCs/>
          <w:sz w:val="24"/>
          <w:szCs w:val="24"/>
        </w:rPr>
      </w:pPr>
    </w:p>
    <w:p w14:paraId="1FD86522" w14:textId="46109713" w:rsidR="00422C3C" w:rsidRPr="00422C3C" w:rsidRDefault="00422C3C" w:rsidP="00422C3C">
      <w:pPr>
        <w:tabs>
          <w:tab w:val="left" w:pos="284"/>
        </w:tabs>
        <w:suppressAutoHyphens/>
        <w:spacing w:after="0" w:line="100" w:lineRule="atLeast"/>
        <w:jc w:val="both"/>
        <w:rPr>
          <w:rFonts w:ascii="Times New Roman" w:eastAsia="Calibri" w:hAnsi="Times New Roman" w:cs="Times New Roman"/>
          <w:b/>
          <w:sz w:val="24"/>
          <w:szCs w:val="24"/>
          <w:lang w:eastAsia="ar-SA"/>
        </w:rPr>
      </w:pPr>
      <w:r w:rsidRPr="00422C3C">
        <w:rPr>
          <w:rFonts w:ascii="Times New Roman" w:eastAsia="SimSun" w:hAnsi="Times New Roman" w:cs="Times New Roman"/>
          <w:sz w:val="24"/>
          <w:szCs w:val="24"/>
          <w:lang w:eastAsia="ar-SA"/>
        </w:rPr>
        <w:t xml:space="preserve">Roślinność, tabela </w:t>
      </w:r>
      <w:r w:rsidR="00495B76">
        <w:rPr>
          <w:rFonts w:ascii="Times New Roman" w:eastAsia="SimSun" w:hAnsi="Times New Roman" w:cs="Times New Roman"/>
          <w:sz w:val="24"/>
          <w:szCs w:val="24"/>
          <w:lang w:eastAsia="ar-SA"/>
        </w:rPr>
        <w:t>3).1</w:t>
      </w:r>
    </w:p>
    <w:tbl>
      <w:tblPr>
        <w:tblW w:w="9356" w:type="dxa"/>
        <w:tblInd w:w="-34" w:type="dxa"/>
        <w:tblLayout w:type="fixed"/>
        <w:tblLook w:val="0000" w:firstRow="0" w:lastRow="0" w:firstColumn="0" w:lastColumn="0" w:noHBand="0" w:noVBand="0"/>
      </w:tblPr>
      <w:tblGrid>
        <w:gridCol w:w="599"/>
        <w:gridCol w:w="2662"/>
        <w:gridCol w:w="1588"/>
        <w:gridCol w:w="2948"/>
        <w:gridCol w:w="1559"/>
      </w:tblGrid>
      <w:tr w:rsidR="00495B76" w:rsidRPr="00A04082" w14:paraId="4EA88BD6"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7680E0E1" w14:textId="77777777" w:rsidR="00495B76" w:rsidRPr="00A04082" w:rsidRDefault="00495B76" w:rsidP="002C6415">
            <w:pPr>
              <w:suppressAutoHyphens/>
              <w:spacing w:after="0" w:line="360" w:lineRule="auto"/>
              <w:jc w:val="center"/>
              <w:rPr>
                <w:rFonts w:ascii="Times New Roman" w:eastAsia="Calibri" w:hAnsi="Times New Roman" w:cs="Times New Roman"/>
                <w:b/>
                <w:sz w:val="24"/>
                <w:szCs w:val="24"/>
                <w:lang w:eastAsia="ar-SA"/>
              </w:rPr>
            </w:pPr>
            <w:r w:rsidRPr="00A04082">
              <w:rPr>
                <w:rFonts w:ascii="Times New Roman" w:eastAsia="Calibri" w:hAnsi="Times New Roman" w:cs="Times New Roman"/>
                <w:b/>
                <w:sz w:val="24"/>
                <w:szCs w:val="24"/>
                <w:lang w:eastAsia="ar-SA"/>
              </w:rPr>
              <w:t>Lp.</w:t>
            </w:r>
          </w:p>
        </w:tc>
        <w:tc>
          <w:tcPr>
            <w:tcW w:w="2662" w:type="dxa"/>
            <w:tcBorders>
              <w:top w:val="single" w:sz="4" w:space="0" w:color="000000"/>
              <w:left w:val="single" w:sz="4" w:space="0" w:color="000000"/>
              <w:bottom w:val="single" w:sz="4" w:space="0" w:color="000000"/>
            </w:tcBorders>
            <w:shd w:val="clear" w:color="auto" w:fill="auto"/>
            <w:vAlign w:val="center"/>
          </w:tcPr>
          <w:p w14:paraId="49402221" w14:textId="77777777" w:rsidR="00495B76" w:rsidRPr="00A04082" w:rsidRDefault="00495B76" w:rsidP="002C6415">
            <w:pPr>
              <w:suppressAutoHyphens/>
              <w:spacing w:after="0" w:line="360" w:lineRule="auto"/>
              <w:jc w:val="center"/>
              <w:rPr>
                <w:rFonts w:ascii="Times New Roman" w:eastAsia="Calibri" w:hAnsi="Times New Roman" w:cs="Times New Roman"/>
                <w:b/>
                <w:sz w:val="24"/>
                <w:szCs w:val="24"/>
                <w:lang w:eastAsia="ar-SA"/>
              </w:rPr>
            </w:pPr>
            <w:r w:rsidRPr="00A04082">
              <w:rPr>
                <w:rFonts w:ascii="Times New Roman" w:eastAsia="Calibri" w:hAnsi="Times New Roman" w:cs="Times New Roman"/>
                <w:b/>
                <w:sz w:val="24"/>
                <w:szCs w:val="24"/>
                <w:lang w:eastAsia="ar-SA"/>
              </w:rPr>
              <w:t>Nazwa gatunku</w:t>
            </w:r>
          </w:p>
        </w:tc>
        <w:tc>
          <w:tcPr>
            <w:tcW w:w="1588" w:type="dxa"/>
            <w:tcBorders>
              <w:top w:val="single" w:sz="4" w:space="0" w:color="000000"/>
              <w:left w:val="single" w:sz="4" w:space="0" w:color="000000"/>
              <w:bottom w:val="single" w:sz="4" w:space="0" w:color="000000"/>
              <w:right w:val="single" w:sz="4" w:space="0" w:color="000000"/>
            </w:tcBorders>
            <w:vAlign w:val="center"/>
          </w:tcPr>
          <w:p w14:paraId="3C6A38B6" w14:textId="77777777" w:rsidR="00495B76" w:rsidRPr="00A04082" w:rsidRDefault="00495B76" w:rsidP="002C6415">
            <w:pPr>
              <w:suppressAutoHyphens/>
              <w:spacing w:after="0" w:line="240" w:lineRule="auto"/>
              <w:jc w:val="center"/>
              <w:rPr>
                <w:rFonts w:ascii="Times New Roman" w:eastAsia="Calibri" w:hAnsi="Times New Roman" w:cs="Times New Roman"/>
                <w:b/>
                <w:sz w:val="24"/>
                <w:szCs w:val="24"/>
                <w:lang w:eastAsia="ar-SA"/>
              </w:rPr>
            </w:pPr>
            <w:r w:rsidRPr="00A04082">
              <w:rPr>
                <w:rFonts w:ascii="Times New Roman" w:eastAsia="Times New Roman" w:hAnsi="Times New Roman" w:cs="Times New Roman"/>
                <w:b/>
                <w:sz w:val="24"/>
                <w:szCs w:val="24"/>
                <w:lang w:eastAsia="ar-SA"/>
              </w:rPr>
              <w:t>Ilość roślin istniejących nominalna</w:t>
            </w:r>
          </w:p>
        </w:tc>
        <w:tc>
          <w:tcPr>
            <w:tcW w:w="2948" w:type="dxa"/>
            <w:tcBorders>
              <w:top w:val="single" w:sz="4" w:space="0" w:color="000000"/>
              <w:left w:val="single" w:sz="4" w:space="0" w:color="000000"/>
              <w:bottom w:val="single" w:sz="4" w:space="0" w:color="000000"/>
            </w:tcBorders>
            <w:shd w:val="clear" w:color="auto" w:fill="auto"/>
            <w:vAlign w:val="center"/>
          </w:tcPr>
          <w:p w14:paraId="520E6719" w14:textId="77777777" w:rsidR="00495B76" w:rsidRPr="00A04082" w:rsidRDefault="00495B76" w:rsidP="002C6415">
            <w:pPr>
              <w:suppressAutoHyphens/>
              <w:spacing w:after="0" w:line="240" w:lineRule="auto"/>
              <w:jc w:val="center"/>
              <w:rPr>
                <w:rFonts w:ascii="Times New Roman" w:eastAsia="Calibri" w:hAnsi="Times New Roman" w:cs="Times New Roman"/>
                <w:b/>
                <w:sz w:val="24"/>
                <w:szCs w:val="24"/>
                <w:lang w:eastAsia="ar-SA"/>
              </w:rPr>
            </w:pPr>
            <w:r w:rsidRPr="00A04082">
              <w:rPr>
                <w:rFonts w:ascii="Times New Roman" w:eastAsia="Calibri" w:hAnsi="Times New Roman" w:cs="Times New Roman"/>
                <w:b/>
                <w:sz w:val="24"/>
                <w:szCs w:val="24"/>
                <w:lang w:eastAsia="ar-SA"/>
              </w:rPr>
              <w:t xml:space="preserve">Ilość </w:t>
            </w:r>
            <w:proofErr w:type="gramStart"/>
            <w:r w:rsidRPr="00A04082">
              <w:rPr>
                <w:rFonts w:ascii="Times New Roman" w:eastAsia="Calibri" w:hAnsi="Times New Roman" w:cs="Times New Roman"/>
                <w:b/>
                <w:sz w:val="24"/>
                <w:szCs w:val="24"/>
                <w:lang w:eastAsia="ar-SA"/>
              </w:rPr>
              <w:t>przewidziana  do</w:t>
            </w:r>
            <w:proofErr w:type="gramEnd"/>
            <w:r w:rsidRPr="00A04082">
              <w:rPr>
                <w:rFonts w:ascii="Times New Roman" w:eastAsia="Calibri" w:hAnsi="Times New Roman" w:cs="Times New Roman"/>
                <w:b/>
                <w:sz w:val="24"/>
                <w:szCs w:val="24"/>
                <w:lang w:eastAsia="ar-SA"/>
              </w:rPr>
              <w:t xml:space="preserve"> uzupełnienia braków/wymiany roślin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600C7" w14:textId="77777777" w:rsidR="00495B76" w:rsidRPr="00A04082" w:rsidRDefault="00495B76" w:rsidP="002C6415">
            <w:pPr>
              <w:suppressAutoHyphens/>
              <w:spacing w:after="0" w:line="360" w:lineRule="auto"/>
              <w:jc w:val="center"/>
              <w:rPr>
                <w:rFonts w:ascii="Times New Roman" w:eastAsia="Times New Roman" w:hAnsi="Times New Roman" w:cs="Times New Roman"/>
                <w:b/>
                <w:sz w:val="24"/>
                <w:szCs w:val="24"/>
                <w:lang w:eastAsia="ar-SA"/>
              </w:rPr>
            </w:pPr>
            <w:r w:rsidRPr="00A04082">
              <w:rPr>
                <w:rFonts w:ascii="Times New Roman" w:eastAsia="Calibri" w:hAnsi="Times New Roman" w:cs="Times New Roman"/>
                <w:b/>
                <w:sz w:val="24"/>
                <w:szCs w:val="24"/>
                <w:lang w:eastAsia="ar-SA"/>
              </w:rPr>
              <w:t>Parametry</w:t>
            </w:r>
          </w:p>
        </w:tc>
      </w:tr>
      <w:tr w:rsidR="00495B76" w:rsidRPr="003D3D34" w14:paraId="7E80A855"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33097DC4"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62" w:type="dxa"/>
            <w:tcBorders>
              <w:top w:val="single" w:sz="4" w:space="0" w:color="000000"/>
              <w:left w:val="single" w:sz="4" w:space="0" w:color="000000"/>
              <w:bottom w:val="single" w:sz="4" w:space="0" w:color="000000"/>
            </w:tcBorders>
            <w:shd w:val="clear" w:color="auto" w:fill="auto"/>
            <w:vAlign w:val="center"/>
          </w:tcPr>
          <w:p w14:paraId="0E2A86B2"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proofErr w:type="spellEnd"/>
            <w:r w:rsidRPr="003D3D34">
              <w:rPr>
                <w:rFonts w:ascii="Times New Roman" w:eastAsia="Calibri" w:hAnsi="Times New Roman" w:cs="Times New Roman"/>
                <w:i/>
                <w:sz w:val="24"/>
                <w:szCs w:val="24"/>
                <w:lang w:eastAsia="ar-SA"/>
              </w:rPr>
              <w:t xml:space="preserve"> ,</w:t>
            </w:r>
            <w:proofErr w:type="spellStart"/>
            <w:r w:rsidRPr="003D3D34">
              <w:rPr>
                <w:rFonts w:ascii="Times New Roman" w:eastAsia="Calibri" w:hAnsi="Times New Roman" w:cs="Times New Roman"/>
                <w:i/>
                <w:sz w:val="24"/>
                <w:szCs w:val="24"/>
                <w:lang w:eastAsia="ar-SA"/>
              </w:rPr>
              <w:t>Atropurpurea</w:t>
            </w:r>
            <w:proofErr w:type="spellEnd"/>
            <w:proofErr w:type="gramEnd"/>
            <w:r w:rsidRPr="003D3D34">
              <w:rPr>
                <w:rFonts w:ascii="Times New Roman" w:eastAsia="Calibri" w:hAnsi="Times New Roman" w:cs="Times New Roman"/>
                <w:i/>
                <w:sz w:val="24"/>
                <w:szCs w:val="24"/>
                <w:lang w:eastAsia="ar-SA"/>
              </w:rPr>
              <w:t xml:space="preserve"> Nana’</w:t>
            </w:r>
          </w:p>
        </w:tc>
        <w:tc>
          <w:tcPr>
            <w:tcW w:w="1588" w:type="dxa"/>
            <w:tcBorders>
              <w:top w:val="single" w:sz="4" w:space="0" w:color="000000"/>
              <w:left w:val="single" w:sz="4" w:space="0" w:color="000000"/>
              <w:bottom w:val="single" w:sz="4" w:space="0" w:color="000000"/>
              <w:right w:val="single" w:sz="4" w:space="0" w:color="000000"/>
            </w:tcBorders>
            <w:vAlign w:val="center"/>
          </w:tcPr>
          <w:p w14:paraId="107E20E0"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609 szt.</w:t>
            </w:r>
          </w:p>
        </w:tc>
        <w:tc>
          <w:tcPr>
            <w:tcW w:w="2948" w:type="dxa"/>
            <w:tcBorders>
              <w:top w:val="single" w:sz="4" w:space="0" w:color="000000"/>
              <w:left w:val="single" w:sz="4" w:space="0" w:color="000000"/>
              <w:bottom w:val="single" w:sz="4" w:space="0" w:color="000000"/>
            </w:tcBorders>
            <w:shd w:val="clear" w:color="auto" w:fill="auto"/>
            <w:vAlign w:val="center"/>
          </w:tcPr>
          <w:p w14:paraId="51BFEC6B"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5</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DA3CE"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33E1F4FF"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495B76" w:rsidRPr="003D3D34" w14:paraId="3C2578A4"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28C6D2F2"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62" w:type="dxa"/>
            <w:tcBorders>
              <w:top w:val="single" w:sz="4" w:space="0" w:color="000000"/>
              <w:left w:val="single" w:sz="4" w:space="0" w:color="000000"/>
              <w:bottom w:val="single" w:sz="4" w:space="0" w:color="000000"/>
            </w:tcBorders>
            <w:shd w:val="clear" w:color="auto" w:fill="auto"/>
            <w:vAlign w:val="center"/>
          </w:tcPr>
          <w:p w14:paraId="6E97505F"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Sosna górska </w:t>
            </w:r>
            <w:proofErr w:type="spellStart"/>
            <w:proofErr w:type="gramStart"/>
            <w:r w:rsidRPr="003D3D34">
              <w:rPr>
                <w:rFonts w:ascii="Times New Roman" w:eastAsia="Calibri" w:hAnsi="Times New Roman" w:cs="Times New Roman"/>
                <w:sz w:val="24"/>
                <w:szCs w:val="24"/>
                <w:lang w:eastAsia="ar-SA"/>
              </w:rPr>
              <w:t>kosodrzewina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Pumilio</w:t>
            </w:r>
            <w:proofErr w:type="spellEnd"/>
            <w:r w:rsidRPr="003D3D34">
              <w:rPr>
                <w:rFonts w:ascii="Times New Roman" w:eastAsia="Calibri" w:hAnsi="Times New Roman" w:cs="Times New Roman"/>
                <w:i/>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3DF35123"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110szt</w:t>
            </w:r>
            <w:proofErr w:type="spellEnd"/>
            <w:r w:rsidRPr="003D3D34">
              <w:rPr>
                <w:rFonts w:ascii="Times New Roman" w:eastAsia="Calibri" w:hAnsi="Times New Roman" w:cs="Times New Roman"/>
                <w:sz w:val="24"/>
                <w:szCs w:val="24"/>
                <w:lang w:eastAsia="ar-SA"/>
              </w:rPr>
              <w:t>.</w:t>
            </w:r>
          </w:p>
        </w:tc>
        <w:tc>
          <w:tcPr>
            <w:tcW w:w="2948" w:type="dxa"/>
            <w:tcBorders>
              <w:top w:val="single" w:sz="4" w:space="0" w:color="000000"/>
              <w:left w:val="single" w:sz="4" w:space="0" w:color="000000"/>
              <w:bottom w:val="single" w:sz="4" w:space="0" w:color="000000"/>
            </w:tcBorders>
            <w:shd w:val="clear" w:color="auto" w:fill="auto"/>
            <w:vAlign w:val="center"/>
          </w:tcPr>
          <w:p w14:paraId="3A7C72AC"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80AD9"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C3</w:t>
            </w:r>
            <w:proofErr w:type="spellEnd"/>
          </w:p>
          <w:p w14:paraId="0DD502EC"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p w14:paraId="3FDDD447"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p>
        </w:tc>
      </w:tr>
      <w:tr w:rsidR="00495B76" w:rsidRPr="003D3D34" w14:paraId="6FB17EA9"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0492050C"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62" w:type="dxa"/>
            <w:tcBorders>
              <w:top w:val="single" w:sz="4" w:space="0" w:color="000000"/>
              <w:left w:val="single" w:sz="4" w:space="0" w:color="000000"/>
              <w:bottom w:val="single" w:sz="4" w:space="0" w:color="000000"/>
            </w:tcBorders>
            <w:shd w:val="clear" w:color="auto" w:fill="auto"/>
            <w:vAlign w:val="center"/>
          </w:tcPr>
          <w:p w14:paraId="70D84C30"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88" w:type="dxa"/>
            <w:tcBorders>
              <w:top w:val="single" w:sz="4" w:space="0" w:color="000000"/>
              <w:left w:val="single" w:sz="4" w:space="0" w:color="000000"/>
              <w:bottom w:val="single" w:sz="4" w:space="0" w:color="000000"/>
              <w:right w:val="single" w:sz="4" w:space="0" w:color="000000"/>
            </w:tcBorders>
            <w:vAlign w:val="center"/>
          </w:tcPr>
          <w:p w14:paraId="34EFBB6F"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114 szt.</w:t>
            </w:r>
          </w:p>
        </w:tc>
        <w:tc>
          <w:tcPr>
            <w:tcW w:w="2948" w:type="dxa"/>
            <w:tcBorders>
              <w:top w:val="single" w:sz="4" w:space="0" w:color="000000"/>
              <w:left w:val="single" w:sz="4" w:space="0" w:color="000000"/>
              <w:bottom w:val="single" w:sz="4" w:space="0" w:color="000000"/>
            </w:tcBorders>
            <w:shd w:val="clear" w:color="auto" w:fill="auto"/>
            <w:vAlign w:val="center"/>
          </w:tcPr>
          <w:p w14:paraId="6BF65DAC"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49335" w14:textId="77777777" w:rsidR="00495B76" w:rsidRDefault="00495B76" w:rsidP="002C6415">
            <w:pPr>
              <w:suppressAutoHyphens/>
              <w:spacing w:after="0" w:line="360" w:lineRule="auto"/>
              <w:jc w:val="center"/>
              <w:rPr>
                <w:rFonts w:ascii="Times New Roman" w:eastAsia="Calibri" w:hAnsi="Times New Roman" w:cs="Times New Roman"/>
                <w:sz w:val="24"/>
                <w:szCs w:val="24"/>
                <w:lang w:eastAsia="ar-SA"/>
              </w:rPr>
            </w:pPr>
            <w:proofErr w:type="spellStart"/>
            <w:r>
              <w:rPr>
                <w:rFonts w:ascii="Times New Roman" w:eastAsia="Calibri" w:hAnsi="Times New Roman" w:cs="Times New Roman"/>
                <w:sz w:val="24"/>
                <w:szCs w:val="24"/>
                <w:lang w:eastAsia="ar-SA"/>
              </w:rPr>
              <w:t>C3</w:t>
            </w:r>
            <w:proofErr w:type="spellEnd"/>
          </w:p>
          <w:p w14:paraId="44403EAE"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Średnica 30 cm</w:t>
            </w:r>
          </w:p>
        </w:tc>
      </w:tr>
      <w:tr w:rsidR="00495B76" w:rsidRPr="003D3D34" w14:paraId="1C63968A"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0755175A"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62" w:type="dxa"/>
            <w:tcBorders>
              <w:top w:val="single" w:sz="4" w:space="0" w:color="000000"/>
              <w:left w:val="single" w:sz="4" w:space="0" w:color="000000"/>
              <w:bottom w:val="single" w:sz="4" w:space="0" w:color="000000"/>
            </w:tcBorders>
            <w:shd w:val="clear" w:color="auto" w:fill="auto"/>
            <w:vAlign w:val="center"/>
          </w:tcPr>
          <w:p w14:paraId="666D9835" w14:textId="77777777" w:rsidR="00495B76" w:rsidRPr="003D3D34" w:rsidRDefault="00495B76" w:rsidP="002C6415">
            <w:pPr>
              <w:suppressAutoHyphens/>
              <w:spacing w:after="0" w:line="100" w:lineRule="atLeast"/>
              <w:jc w:val="center"/>
              <w:rPr>
                <w:rFonts w:ascii="Times New Roman" w:eastAsia="Calibri"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sabiński </w:t>
            </w:r>
            <w:r w:rsidRPr="003D3D34">
              <w:rPr>
                <w:rFonts w:ascii="Times New Roman" w:eastAsia="SimSun" w:hAnsi="Times New Roman" w:cs="Times New Roman"/>
                <w:i/>
                <w:sz w:val="24"/>
                <w:szCs w:val="24"/>
                <w:lang w:eastAsia="ar-SA"/>
              </w:rPr>
              <w:t>‘</w:t>
            </w:r>
            <w:proofErr w:type="spellStart"/>
            <w:r w:rsidRPr="003D3D34">
              <w:rPr>
                <w:rFonts w:ascii="Times New Roman" w:eastAsia="SimSun" w:hAnsi="Times New Roman" w:cs="Times New Roman"/>
                <w:i/>
                <w:sz w:val="24"/>
                <w:szCs w:val="24"/>
                <w:lang w:eastAsia="ar-SA"/>
              </w:rPr>
              <w:t>Tamariscifolia</w:t>
            </w:r>
            <w:proofErr w:type="spellEnd"/>
            <w:r w:rsidRPr="003D3D34">
              <w:rPr>
                <w:rFonts w:ascii="Times New Roman" w:eastAsia="SimSun" w:hAnsi="Times New Roman" w:cs="Times New Roman"/>
                <w:i/>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15751228"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 szt.</w:t>
            </w:r>
          </w:p>
        </w:tc>
        <w:tc>
          <w:tcPr>
            <w:tcW w:w="2948" w:type="dxa"/>
            <w:tcBorders>
              <w:top w:val="single" w:sz="4" w:space="0" w:color="000000"/>
              <w:left w:val="single" w:sz="4" w:space="0" w:color="000000"/>
              <w:bottom w:val="single" w:sz="4" w:space="0" w:color="000000"/>
            </w:tcBorders>
            <w:shd w:val="clear" w:color="auto" w:fill="auto"/>
            <w:vAlign w:val="center"/>
          </w:tcPr>
          <w:p w14:paraId="47464765"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DD6BD"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6F9403D3"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p>
        </w:tc>
      </w:tr>
      <w:tr w:rsidR="00495B76" w:rsidRPr="003D3D34" w14:paraId="44A2FCB8"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3392DA5D"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62" w:type="dxa"/>
            <w:tcBorders>
              <w:top w:val="single" w:sz="4" w:space="0" w:color="000000"/>
              <w:left w:val="single" w:sz="4" w:space="0" w:color="000000"/>
              <w:bottom w:val="single" w:sz="4" w:space="0" w:color="000000"/>
            </w:tcBorders>
            <w:shd w:val="clear" w:color="auto" w:fill="auto"/>
            <w:vAlign w:val="center"/>
          </w:tcPr>
          <w:p w14:paraId="23CFFE66"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Tulipan ‘Oscar’ lub ‘Red </w:t>
            </w:r>
            <w:proofErr w:type="spellStart"/>
            <w:r w:rsidRPr="003D3D34">
              <w:rPr>
                <w:rFonts w:ascii="Times New Roman" w:eastAsia="Calibri" w:hAnsi="Times New Roman" w:cs="Times New Roman"/>
                <w:sz w:val="24"/>
                <w:szCs w:val="24"/>
                <w:lang w:eastAsia="ar-SA"/>
              </w:rPr>
              <w:t>Impression</w:t>
            </w:r>
            <w:proofErr w:type="spellEnd"/>
            <w:r w:rsidRPr="003D3D34">
              <w:rPr>
                <w:rFonts w:ascii="Times New Roman" w:eastAsia="Calibri" w:hAnsi="Times New Roman" w:cs="Times New Roman"/>
                <w:sz w:val="24"/>
                <w:szCs w:val="24"/>
                <w:lang w:eastAsia="ar-SA"/>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7D5F5602"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720 szt.</w:t>
            </w:r>
          </w:p>
        </w:tc>
        <w:tc>
          <w:tcPr>
            <w:tcW w:w="2948" w:type="dxa"/>
            <w:tcBorders>
              <w:top w:val="single" w:sz="4" w:space="0" w:color="000000"/>
              <w:left w:val="single" w:sz="4" w:space="0" w:color="000000"/>
              <w:bottom w:val="single" w:sz="4" w:space="0" w:color="000000"/>
            </w:tcBorders>
            <w:shd w:val="clear" w:color="auto" w:fill="auto"/>
            <w:vAlign w:val="center"/>
          </w:tcPr>
          <w:p w14:paraId="4D738B74"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9BD60"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bl>
    <w:p w14:paraId="2B41BF3D"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14526366"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37BC0A89" w14:textId="4C4F56B3"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495B76">
        <w:rPr>
          <w:rFonts w:ascii="Times New Roman" w:eastAsia="SimSun" w:hAnsi="Times New Roman" w:cs="Times New Roman"/>
          <w:sz w:val="24"/>
          <w:szCs w:val="24"/>
          <w:lang w:eastAsia="ar-SA"/>
        </w:rPr>
        <w:t>3).2</w:t>
      </w:r>
    </w:p>
    <w:tbl>
      <w:tblPr>
        <w:tblW w:w="0" w:type="auto"/>
        <w:tblInd w:w="-89" w:type="dxa"/>
        <w:tblLayout w:type="fixed"/>
        <w:tblCellMar>
          <w:left w:w="55" w:type="dxa"/>
          <w:right w:w="55" w:type="dxa"/>
        </w:tblCellMar>
        <w:tblLook w:val="0000" w:firstRow="0" w:lastRow="0" w:firstColumn="0" w:lastColumn="0" w:noHBand="0" w:noVBand="0"/>
      </w:tblPr>
      <w:tblGrid>
        <w:gridCol w:w="642"/>
        <w:gridCol w:w="4225"/>
        <w:gridCol w:w="4297"/>
      </w:tblGrid>
      <w:tr w:rsidR="00422C3C" w:rsidRPr="00422C3C" w14:paraId="27A41F16"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43ECF260"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225" w:type="dxa"/>
            <w:tcBorders>
              <w:top w:val="single" w:sz="1" w:space="0" w:color="000000"/>
              <w:left w:val="single" w:sz="1" w:space="0" w:color="000000"/>
              <w:bottom w:val="single" w:sz="1" w:space="0" w:color="000000"/>
            </w:tcBorders>
            <w:shd w:val="clear" w:color="auto" w:fill="FFFFFF"/>
          </w:tcPr>
          <w:p w14:paraId="741B2716"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50B76B8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Zestawienie </w:t>
            </w:r>
            <w:proofErr w:type="gramStart"/>
            <w:r w:rsidRPr="00422C3C">
              <w:rPr>
                <w:rFonts w:ascii="Times New Roman" w:eastAsia="SimSun" w:hAnsi="Times New Roman" w:cs="Times New Roman"/>
                <w:sz w:val="24"/>
                <w:szCs w:val="24"/>
                <w:lang w:eastAsia="ar-SA"/>
              </w:rPr>
              <w:t>materiałów  przewidzianych</w:t>
            </w:r>
            <w:proofErr w:type="gramEnd"/>
            <w:r w:rsidRPr="00422C3C">
              <w:rPr>
                <w:rFonts w:ascii="Times New Roman" w:eastAsia="SimSun" w:hAnsi="Times New Roman" w:cs="Times New Roman"/>
                <w:sz w:val="24"/>
                <w:szCs w:val="24"/>
                <w:lang w:eastAsia="ar-SA"/>
              </w:rPr>
              <w:t xml:space="preserve">  do uzupełnienia braków</w:t>
            </w:r>
          </w:p>
        </w:tc>
      </w:tr>
      <w:tr w:rsidR="00422C3C" w:rsidRPr="00422C3C" w14:paraId="710A1841"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5E49660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225" w:type="dxa"/>
            <w:tcBorders>
              <w:top w:val="single" w:sz="1" w:space="0" w:color="000000"/>
              <w:left w:val="single" w:sz="1" w:space="0" w:color="000000"/>
              <w:bottom w:val="single" w:sz="1" w:space="0" w:color="000000"/>
            </w:tcBorders>
            <w:shd w:val="clear" w:color="auto" w:fill="FFFFFF"/>
          </w:tcPr>
          <w:p w14:paraId="40DD29D6"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7F9ACF27"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5D1E3DF7"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2B517704"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225" w:type="dxa"/>
            <w:tcBorders>
              <w:top w:val="single" w:sz="1" w:space="0" w:color="000000"/>
              <w:left w:val="single" w:sz="1" w:space="0" w:color="000000"/>
              <w:bottom w:val="single" w:sz="1" w:space="0" w:color="000000"/>
            </w:tcBorders>
            <w:shd w:val="clear" w:color="auto" w:fill="FFFFFF"/>
          </w:tcPr>
          <w:p w14:paraId="6F4FA29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roofErr w:type="spellEnd"/>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5D1DD917"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r w:rsidRPr="00422C3C">
              <w:rPr>
                <w:rFonts w:ascii="Times New Roman" w:eastAsia="SimSun" w:hAnsi="Times New Roman" w:cs="Times New Roman"/>
                <w:sz w:val="24"/>
                <w:szCs w:val="24"/>
                <w:lang w:eastAsia="ar-SA"/>
              </w:rPr>
              <w:t xml:space="preserve">                          </w:t>
            </w:r>
          </w:p>
        </w:tc>
      </w:tr>
      <w:tr w:rsidR="00422C3C" w:rsidRPr="00422C3C" w14:paraId="25CE7416"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6C3C1B2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225" w:type="dxa"/>
            <w:tcBorders>
              <w:top w:val="single" w:sz="1" w:space="0" w:color="000000"/>
              <w:left w:val="single" w:sz="1" w:space="0" w:color="000000"/>
              <w:bottom w:val="single" w:sz="1" w:space="0" w:color="000000"/>
            </w:tcBorders>
            <w:shd w:val="clear" w:color="auto" w:fill="FFFFFF"/>
          </w:tcPr>
          <w:p w14:paraId="58EB5D2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58613F83"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562689F5"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7C482E4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4225" w:type="dxa"/>
            <w:tcBorders>
              <w:top w:val="single" w:sz="1" w:space="0" w:color="000000"/>
              <w:left w:val="single" w:sz="1" w:space="0" w:color="000000"/>
              <w:bottom w:val="single" w:sz="1" w:space="0" w:color="000000"/>
            </w:tcBorders>
            <w:shd w:val="clear" w:color="auto" w:fill="FFFFFF"/>
          </w:tcPr>
          <w:p w14:paraId="782371A4"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Kora sosnowa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02CB8E81"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517CBCCB"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1F87647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4225" w:type="dxa"/>
            <w:tcBorders>
              <w:top w:val="single" w:sz="1" w:space="0" w:color="000000"/>
              <w:left w:val="single" w:sz="1" w:space="0" w:color="000000"/>
              <w:bottom w:val="single" w:sz="1" w:space="0" w:color="000000"/>
            </w:tcBorders>
            <w:shd w:val="clear" w:color="auto" w:fill="FFFFFF"/>
          </w:tcPr>
          <w:p w14:paraId="2825AEED"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Ekoboard</w:t>
            </w:r>
            <w:proofErr w:type="spellEnd"/>
            <w:r w:rsidRPr="00422C3C">
              <w:rPr>
                <w:rFonts w:ascii="Times New Roman" w:eastAsia="SimSun" w:hAnsi="Times New Roman" w:cs="Times New Roman"/>
                <w:sz w:val="24"/>
                <w:szCs w:val="24"/>
                <w:lang w:eastAsia="ar-SA"/>
              </w:rPr>
              <w:t xml:space="preserve">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48B48C72"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3963873F" w14:textId="77777777" w:rsidR="00422C3C" w:rsidRPr="00422C3C" w:rsidRDefault="00422C3C" w:rsidP="00422C3C">
      <w:pPr>
        <w:suppressAutoHyphens/>
        <w:spacing w:line="100" w:lineRule="atLeast"/>
        <w:ind w:left="284" w:hanging="284"/>
        <w:rPr>
          <w:rFonts w:ascii="Times New Roman" w:eastAsia="SimSun" w:hAnsi="Times New Roman" w:cs="Times New Roman"/>
          <w:sz w:val="24"/>
          <w:szCs w:val="24"/>
          <w:lang w:eastAsia="ar-SA"/>
        </w:rPr>
      </w:pPr>
    </w:p>
    <w:p w14:paraId="3A484B03" w14:textId="47563873" w:rsidR="00422C3C" w:rsidRPr="00495B76" w:rsidRDefault="00422C3C" w:rsidP="0088404A">
      <w:pPr>
        <w:pStyle w:val="Akapitzlist"/>
        <w:numPr>
          <w:ilvl w:val="0"/>
          <w:numId w:val="22"/>
        </w:numPr>
        <w:tabs>
          <w:tab w:val="left" w:pos="284"/>
        </w:tabs>
        <w:spacing w:after="0"/>
        <w:ind w:left="284"/>
        <w:jc w:val="both"/>
        <w:rPr>
          <w:rFonts w:ascii="Times New Roman" w:hAnsi="Times New Roman" w:cs="Times New Roman"/>
          <w:b/>
          <w:bCs/>
          <w:sz w:val="24"/>
          <w:szCs w:val="24"/>
        </w:rPr>
      </w:pPr>
      <w:r w:rsidRPr="00495B76">
        <w:rPr>
          <w:rFonts w:ascii="Times New Roman" w:hAnsi="Times New Roman" w:cs="Times New Roman"/>
          <w:b/>
          <w:bCs/>
          <w:sz w:val="24"/>
          <w:szCs w:val="24"/>
        </w:rPr>
        <w:t xml:space="preserve">Działka nr 151, 152, 121/1, 121/2 obręb II w Sztumie, Rondo na Przedzamczu + wysepki., łączna powierzchnia około 480 </w:t>
      </w:r>
      <w:proofErr w:type="spellStart"/>
      <w:r w:rsidRPr="00495B76">
        <w:rPr>
          <w:rFonts w:ascii="Times New Roman" w:hAnsi="Times New Roman" w:cs="Times New Roman"/>
          <w:b/>
          <w:bCs/>
          <w:sz w:val="24"/>
          <w:szCs w:val="24"/>
        </w:rPr>
        <w:t>m</w:t>
      </w:r>
      <w:r w:rsidRPr="00495B76">
        <w:rPr>
          <w:rFonts w:ascii="Times New Roman" w:hAnsi="Times New Roman" w:cs="Times New Roman"/>
          <w:b/>
          <w:bCs/>
          <w:sz w:val="24"/>
          <w:szCs w:val="24"/>
          <w:vertAlign w:val="superscript"/>
        </w:rPr>
        <w:t>2</w:t>
      </w:r>
      <w:proofErr w:type="spellEnd"/>
      <w:r w:rsidRPr="00495B76">
        <w:rPr>
          <w:rFonts w:ascii="Times New Roman" w:hAnsi="Times New Roman" w:cs="Times New Roman"/>
          <w:b/>
          <w:bCs/>
          <w:sz w:val="24"/>
          <w:szCs w:val="24"/>
        </w:rPr>
        <w:t>:</w:t>
      </w:r>
    </w:p>
    <w:p w14:paraId="027284BD" w14:textId="77777777" w:rsidR="00422C3C" w:rsidRPr="00422C3C" w:rsidRDefault="00422C3C" w:rsidP="00422C3C">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7E5B078B" w14:textId="51C4DDE6" w:rsidR="00422C3C" w:rsidRPr="00422C3C" w:rsidRDefault="00422C3C" w:rsidP="00422C3C">
      <w:pPr>
        <w:suppressAutoHyphens/>
        <w:spacing w:line="100" w:lineRule="atLeast"/>
        <w:ind w:left="567" w:hanging="567"/>
        <w:rPr>
          <w:rFonts w:ascii="Times New Roman" w:eastAsia="Calibri" w:hAnsi="Times New Roman" w:cs="Times New Roman"/>
          <w:b/>
          <w:sz w:val="24"/>
          <w:szCs w:val="24"/>
          <w:lang w:eastAsia="ar-SA"/>
        </w:rPr>
      </w:pPr>
      <w:r w:rsidRPr="00422C3C">
        <w:rPr>
          <w:rFonts w:ascii="Times New Roman" w:eastAsia="SimSun" w:hAnsi="Times New Roman" w:cs="Times New Roman"/>
          <w:sz w:val="24"/>
          <w:szCs w:val="24"/>
          <w:lang w:eastAsia="ar-SA"/>
        </w:rPr>
        <w:t xml:space="preserve">Roślinność, tabela </w:t>
      </w:r>
      <w:r w:rsidR="00495B76">
        <w:rPr>
          <w:rFonts w:ascii="Times New Roman" w:eastAsia="SimSun" w:hAnsi="Times New Roman" w:cs="Times New Roman"/>
          <w:sz w:val="24"/>
          <w:szCs w:val="24"/>
          <w:lang w:eastAsia="ar-SA"/>
        </w:rPr>
        <w:t>4).1</w:t>
      </w:r>
    </w:p>
    <w:tbl>
      <w:tblPr>
        <w:tblW w:w="9214" w:type="dxa"/>
        <w:tblInd w:w="-34" w:type="dxa"/>
        <w:tblLayout w:type="fixed"/>
        <w:tblLook w:val="0000" w:firstRow="0" w:lastRow="0" w:firstColumn="0" w:lastColumn="0" w:noHBand="0" w:noVBand="0"/>
      </w:tblPr>
      <w:tblGrid>
        <w:gridCol w:w="709"/>
        <w:gridCol w:w="2694"/>
        <w:gridCol w:w="1446"/>
        <w:gridCol w:w="2806"/>
        <w:gridCol w:w="1559"/>
      </w:tblGrid>
      <w:tr w:rsidR="00495B76" w:rsidRPr="00372BC5" w14:paraId="62FD9437"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094CBD58" w14:textId="77777777" w:rsidR="00495B76" w:rsidRPr="00372BC5" w:rsidRDefault="00495B76" w:rsidP="002C6415">
            <w:pPr>
              <w:suppressAutoHyphens/>
              <w:spacing w:after="0" w:line="360" w:lineRule="auto"/>
              <w:jc w:val="center"/>
              <w:rPr>
                <w:rFonts w:ascii="Times New Roman" w:eastAsia="Calibri" w:hAnsi="Times New Roman" w:cs="Times New Roman"/>
                <w:b/>
                <w:sz w:val="24"/>
                <w:szCs w:val="24"/>
                <w:lang w:eastAsia="ar-SA"/>
              </w:rPr>
            </w:pPr>
            <w:r w:rsidRPr="00372BC5">
              <w:rPr>
                <w:rFonts w:ascii="Times New Roman" w:eastAsia="Calibri" w:hAnsi="Times New Roman" w:cs="Times New Roman"/>
                <w:b/>
                <w:sz w:val="24"/>
                <w:szCs w:val="24"/>
                <w:lang w:eastAsia="ar-SA"/>
              </w:rPr>
              <w:lastRenderedPageBreak/>
              <w:t>Lp.</w:t>
            </w:r>
          </w:p>
        </w:tc>
        <w:tc>
          <w:tcPr>
            <w:tcW w:w="2694" w:type="dxa"/>
            <w:tcBorders>
              <w:top w:val="single" w:sz="4" w:space="0" w:color="000000"/>
              <w:left w:val="single" w:sz="4" w:space="0" w:color="000000"/>
              <w:bottom w:val="single" w:sz="4" w:space="0" w:color="000000"/>
            </w:tcBorders>
            <w:shd w:val="clear" w:color="auto" w:fill="auto"/>
            <w:vAlign w:val="center"/>
          </w:tcPr>
          <w:p w14:paraId="6008822D" w14:textId="77777777" w:rsidR="00495B76" w:rsidRPr="00372BC5" w:rsidRDefault="00495B76" w:rsidP="002C6415">
            <w:pPr>
              <w:suppressAutoHyphens/>
              <w:spacing w:after="0" w:line="360" w:lineRule="auto"/>
              <w:jc w:val="center"/>
              <w:rPr>
                <w:rFonts w:ascii="Times New Roman" w:eastAsia="Calibri" w:hAnsi="Times New Roman" w:cs="Times New Roman"/>
                <w:b/>
                <w:sz w:val="24"/>
                <w:szCs w:val="24"/>
                <w:lang w:eastAsia="ar-SA"/>
              </w:rPr>
            </w:pPr>
            <w:r w:rsidRPr="00372BC5">
              <w:rPr>
                <w:rFonts w:ascii="Times New Roman" w:eastAsia="Calibri" w:hAnsi="Times New Roman" w:cs="Times New Roman"/>
                <w:b/>
                <w:sz w:val="24"/>
                <w:szCs w:val="24"/>
                <w:lang w:eastAsia="ar-SA"/>
              </w:rPr>
              <w:t>Nazwa polska</w:t>
            </w:r>
          </w:p>
        </w:tc>
        <w:tc>
          <w:tcPr>
            <w:tcW w:w="1446" w:type="dxa"/>
            <w:tcBorders>
              <w:top w:val="single" w:sz="4" w:space="0" w:color="000000"/>
              <w:left w:val="single" w:sz="4" w:space="0" w:color="000000"/>
              <w:bottom w:val="single" w:sz="4" w:space="0" w:color="000000"/>
              <w:right w:val="single" w:sz="4" w:space="0" w:color="000000"/>
            </w:tcBorders>
            <w:vAlign w:val="center"/>
          </w:tcPr>
          <w:p w14:paraId="4176F4CE" w14:textId="77777777" w:rsidR="00495B76" w:rsidRPr="00372BC5" w:rsidRDefault="00495B76" w:rsidP="002C6415">
            <w:pPr>
              <w:suppressAutoHyphens/>
              <w:spacing w:after="0" w:line="240" w:lineRule="auto"/>
              <w:jc w:val="center"/>
              <w:rPr>
                <w:rFonts w:ascii="Times New Roman" w:eastAsia="Calibri" w:hAnsi="Times New Roman" w:cs="Times New Roman"/>
                <w:b/>
                <w:sz w:val="24"/>
                <w:szCs w:val="24"/>
                <w:lang w:eastAsia="ar-SA"/>
              </w:rPr>
            </w:pPr>
            <w:r w:rsidRPr="00372BC5">
              <w:rPr>
                <w:rFonts w:ascii="Times New Roman" w:eastAsia="Times New Roman" w:hAnsi="Times New Roman" w:cs="Times New Roman"/>
                <w:b/>
                <w:sz w:val="24"/>
                <w:szCs w:val="24"/>
                <w:lang w:eastAsia="ar-SA"/>
              </w:rPr>
              <w:t>Ilość roślin istniejących nominalna</w:t>
            </w:r>
          </w:p>
        </w:tc>
        <w:tc>
          <w:tcPr>
            <w:tcW w:w="2806" w:type="dxa"/>
            <w:tcBorders>
              <w:top w:val="single" w:sz="4" w:space="0" w:color="000000"/>
              <w:left w:val="single" w:sz="4" w:space="0" w:color="000000"/>
              <w:bottom w:val="single" w:sz="4" w:space="0" w:color="000000"/>
            </w:tcBorders>
            <w:shd w:val="clear" w:color="auto" w:fill="auto"/>
            <w:vAlign w:val="center"/>
          </w:tcPr>
          <w:p w14:paraId="0B9A515D" w14:textId="77777777" w:rsidR="00495B76" w:rsidRPr="00372BC5" w:rsidRDefault="00495B76" w:rsidP="002C6415">
            <w:pPr>
              <w:suppressAutoHyphens/>
              <w:spacing w:after="0" w:line="240" w:lineRule="auto"/>
              <w:jc w:val="center"/>
              <w:rPr>
                <w:rFonts w:ascii="Times New Roman" w:eastAsia="Calibri" w:hAnsi="Times New Roman" w:cs="Times New Roman"/>
                <w:b/>
                <w:sz w:val="24"/>
                <w:szCs w:val="24"/>
                <w:lang w:eastAsia="ar-SA"/>
              </w:rPr>
            </w:pPr>
            <w:r w:rsidRPr="00372BC5">
              <w:rPr>
                <w:rFonts w:ascii="Times New Roman" w:eastAsia="Times New Roman" w:hAnsi="Times New Roman" w:cs="Times New Roman"/>
                <w:b/>
                <w:sz w:val="24"/>
                <w:szCs w:val="24"/>
                <w:lang w:eastAsia="ar-SA"/>
              </w:rPr>
              <w:t xml:space="preserve">Ilość </w:t>
            </w:r>
            <w:proofErr w:type="gramStart"/>
            <w:r w:rsidRPr="00372BC5">
              <w:rPr>
                <w:rFonts w:ascii="Times New Roman" w:eastAsia="Times New Roman" w:hAnsi="Times New Roman" w:cs="Times New Roman"/>
                <w:b/>
                <w:sz w:val="24"/>
                <w:szCs w:val="24"/>
                <w:lang w:eastAsia="ar-SA"/>
              </w:rPr>
              <w:t>przewidziana  do</w:t>
            </w:r>
            <w:proofErr w:type="gramEnd"/>
            <w:r w:rsidRPr="00372BC5">
              <w:rPr>
                <w:rFonts w:ascii="Times New Roman" w:eastAsia="Times New Roman" w:hAnsi="Times New Roman" w:cs="Times New Roman"/>
                <w:b/>
                <w:sz w:val="24"/>
                <w:szCs w:val="24"/>
                <w:lang w:eastAsia="ar-SA"/>
              </w:rPr>
              <w:t xml:space="preserve"> uzupełnienia braków/wymiany roślin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01E0C" w14:textId="77777777" w:rsidR="00495B76" w:rsidRPr="00372BC5" w:rsidRDefault="00495B76" w:rsidP="002C6415">
            <w:pPr>
              <w:suppressAutoHyphens/>
              <w:spacing w:after="0" w:line="360" w:lineRule="auto"/>
              <w:jc w:val="center"/>
              <w:rPr>
                <w:rFonts w:ascii="Times New Roman" w:eastAsia="Times New Roman" w:hAnsi="Times New Roman" w:cs="Times New Roman"/>
                <w:b/>
                <w:sz w:val="24"/>
                <w:szCs w:val="24"/>
                <w:lang w:eastAsia="ar-SA"/>
              </w:rPr>
            </w:pPr>
            <w:r w:rsidRPr="00372BC5">
              <w:rPr>
                <w:rFonts w:ascii="Times New Roman" w:eastAsia="Calibri" w:hAnsi="Times New Roman" w:cs="Times New Roman"/>
                <w:b/>
                <w:sz w:val="24"/>
                <w:szCs w:val="24"/>
                <w:lang w:eastAsia="ar-SA"/>
              </w:rPr>
              <w:t>Parametry</w:t>
            </w:r>
          </w:p>
        </w:tc>
      </w:tr>
      <w:tr w:rsidR="00495B76" w:rsidRPr="003D3D34" w14:paraId="5E5A0190"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352BE45D"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94" w:type="dxa"/>
            <w:tcBorders>
              <w:top w:val="single" w:sz="4" w:space="0" w:color="000000"/>
              <w:left w:val="single" w:sz="4" w:space="0" w:color="000000"/>
              <w:bottom w:val="single" w:sz="4" w:space="0" w:color="000000"/>
            </w:tcBorders>
            <w:shd w:val="clear" w:color="auto" w:fill="auto"/>
            <w:vAlign w:val="center"/>
          </w:tcPr>
          <w:p w14:paraId="6FE48A37"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Atropurpurea</w:t>
            </w:r>
            <w:proofErr w:type="spellEnd"/>
            <w:r w:rsidRPr="003D3D34">
              <w:rPr>
                <w:rFonts w:ascii="Times New Roman" w:eastAsia="Calibri" w:hAnsi="Times New Roman" w:cs="Times New Roman"/>
                <w:i/>
                <w:sz w:val="24"/>
                <w:szCs w:val="24"/>
                <w:lang w:eastAsia="ar-SA"/>
              </w:rPr>
              <w:t xml:space="preserve"> Nana’</w:t>
            </w:r>
          </w:p>
        </w:tc>
        <w:tc>
          <w:tcPr>
            <w:tcW w:w="1446" w:type="dxa"/>
            <w:tcBorders>
              <w:top w:val="single" w:sz="4" w:space="0" w:color="000000"/>
              <w:left w:val="single" w:sz="4" w:space="0" w:color="000000"/>
              <w:bottom w:val="single" w:sz="4" w:space="0" w:color="000000"/>
              <w:right w:val="single" w:sz="4" w:space="0" w:color="000000"/>
            </w:tcBorders>
            <w:vAlign w:val="center"/>
          </w:tcPr>
          <w:p w14:paraId="2D97564B"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159 szt.</w:t>
            </w:r>
          </w:p>
        </w:tc>
        <w:tc>
          <w:tcPr>
            <w:tcW w:w="2806" w:type="dxa"/>
            <w:tcBorders>
              <w:top w:val="single" w:sz="4" w:space="0" w:color="000000"/>
              <w:left w:val="single" w:sz="4" w:space="0" w:color="000000"/>
              <w:bottom w:val="single" w:sz="4" w:space="0" w:color="000000"/>
            </w:tcBorders>
            <w:shd w:val="clear" w:color="auto" w:fill="auto"/>
            <w:vAlign w:val="center"/>
          </w:tcPr>
          <w:p w14:paraId="21D64DE5"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70B15"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32F0E3A5" w14:textId="77777777" w:rsidR="00495B76" w:rsidRPr="003D3D34" w:rsidRDefault="00495B76" w:rsidP="002C6415">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495B76" w:rsidRPr="003D3D34" w14:paraId="3C1EB245"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3DFADC3C"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4" w:type="dxa"/>
            <w:tcBorders>
              <w:top w:val="single" w:sz="4" w:space="0" w:color="000000"/>
              <w:left w:val="single" w:sz="4" w:space="0" w:color="000000"/>
              <w:bottom w:val="single" w:sz="4" w:space="0" w:color="000000"/>
            </w:tcBorders>
            <w:shd w:val="clear" w:color="auto" w:fill="auto"/>
            <w:vAlign w:val="center"/>
          </w:tcPr>
          <w:p w14:paraId="5BDFCB5A"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Berberys </w:t>
            </w:r>
            <w:proofErr w:type="spellStart"/>
            <w:proofErr w:type="gramStart"/>
            <w:r w:rsidRPr="003D3D34">
              <w:rPr>
                <w:rFonts w:ascii="Times New Roman" w:eastAsia="Calibri" w:hAnsi="Times New Roman" w:cs="Times New Roman"/>
                <w:sz w:val="24"/>
                <w:szCs w:val="24"/>
                <w:lang w:eastAsia="ar-SA"/>
              </w:rPr>
              <w:t>Thunberga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Aurea</w:t>
            </w:r>
            <w:proofErr w:type="spellEnd"/>
            <w:r w:rsidRPr="003D3D34">
              <w:rPr>
                <w:rFonts w:ascii="Times New Roman" w:eastAsia="Calibri" w:hAnsi="Times New Roman" w:cs="Times New Roman"/>
                <w:i/>
                <w:sz w:val="24"/>
                <w:szCs w:val="24"/>
                <w:lang w:eastAsia="ar-SA"/>
              </w:rPr>
              <w:t>’</w:t>
            </w:r>
          </w:p>
        </w:tc>
        <w:tc>
          <w:tcPr>
            <w:tcW w:w="1446" w:type="dxa"/>
            <w:tcBorders>
              <w:top w:val="single" w:sz="4" w:space="0" w:color="000000"/>
              <w:left w:val="single" w:sz="4" w:space="0" w:color="000000"/>
              <w:bottom w:val="single" w:sz="4" w:space="0" w:color="000000"/>
              <w:right w:val="single" w:sz="4" w:space="0" w:color="000000"/>
            </w:tcBorders>
            <w:vAlign w:val="center"/>
          </w:tcPr>
          <w:p w14:paraId="33892891"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136 szt.</w:t>
            </w:r>
          </w:p>
        </w:tc>
        <w:tc>
          <w:tcPr>
            <w:tcW w:w="2806" w:type="dxa"/>
            <w:tcBorders>
              <w:top w:val="single" w:sz="4" w:space="0" w:color="000000"/>
              <w:left w:val="single" w:sz="4" w:space="0" w:color="000000"/>
              <w:bottom w:val="single" w:sz="4" w:space="0" w:color="000000"/>
            </w:tcBorders>
            <w:shd w:val="clear" w:color="auto" w:fill="auto"/>
            <w:vAlign w:val="center"/>
          </w:tcPr>
          <w:p w14:paraId="2FE61998"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0AAAC"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625042C7" w14:textId="77777777" w:rsidR="00495B76" w:rsidRPr="003D3D34" w:rsidRDefault="00495B76" w:rsidP="002C6415">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495B76" w:rsidRPr="003D3D34" w14:paraId="7AE460EC"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00A9E314"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94" w:type="dxa"/>
            <w:tcBorders>
              <w:top w:val="single" w:sz="4" w:space="0" w:color="000000"/>
              <w:left w:val="single" w:sz="4" w:space="0" w:color="000000"/>
              <w:bottom w:val="single" w:sz="4" w:space="0" w:color="000000"/>
            </w:tcBorders>
            <w:shd w:val="clear" w:color="auto" w:fill="auto"/>
            <w:vAlign w:val="center"/>
          </w:tcPr>
          <w:p w14:paraId="107919DC"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Jałowiec </w:t>
            </w:r>
            <w:proofErr w:type="gramStart"/>
            <w:r w:rsidRPr="003D3D34">
              <w:rPr>
                <w:rFonts w:ascii="Times New Roman" w:eastAsia="Calibri" w:hAnsi="Times New Roman" w:cs="Times New Roman"/>
                <w:sz w:val="24"/>
                <w:szCs w:val="24"/>
                <w:lang w:eastAsia="ar-SA"/>
              </w:rPr>
              <w:t>sabiński</w:t>
            </w:r>
            <w:r w:rsidRPr="003D3D34">
              <w:rPr>
                <w:rFonts w:ascii="Times New Roman" w:eastAsia="Calibri" w:hAnsi="Times New Roman" w:cs="Times New Roman"/>
                <w:i/>
                <w:sz w:val="24"/>
                <w:szCs w:val="24"/>
                <w:lang w:val="en-US" w:eastAsia="ar-SA"/>
              </w:rPr>
              <w:t>‘</w:t>
            </w:r>
            <w:proofErr w:type="spellStart"/>
            <w:proofErr w:type="gramEnd"/>
            <w:r w:rsidRPr="003D3D34">
              <w:rPr>
                <w:rFonts w:ascii="Times New Roman" w:eastAsia="Calibri" w:hAnsi="Times New Roman" w:cs="Times New Roman"/>
                <w:i/>
                <w:sz w:val="24"/>
                <w:szCs w:val="24"/>
                <w:lang w:val="en-US" w:eastAsia="ar-SA"/>
              </w:rPr>
              <w:t>Tamariscifolia</w:t>
            </w:r>
            <w:proofErr w:type="spellEnd"/>
            <w:r w:rsidRPr="003D3D34">
              <w:rPr>
                <w:rFonts w:ascii="Times New Roman" w:eastAsia="Calibri" w:hAnsi="Times New Roman" w:cs="Times New Roman"/>
                <w:i/>
                <w:sz w:val="24"/>
                <w:szCs w:val="24"/>
                <w:lang w:val="en-US" w:eastAsia="ar-SA"/>
              </w:rPr>
              <w:t>’</w:t>
            </w:r>
          </w:p>
        </w:tc>
        <w:tc>
          <w:tcPr>
            <w:tcW w:w="1446" w:type="dxa"/>
            <w:tcBorders>
              <w:top w:val="single" w:sz="4" w:space="0" w:color="000000"/>
              <w:left w:val="single" w:sz="4" w:space="0" w:color="000000"/>
              <w:bottom w:val="single" w:sz="4" w:space="0" w:color="000000"/>
              <w:right w:val="single" w:sz="4" w:space="0" w:color="000000"/>
            </w:tcBorders>
            <w:vAlign w:val="center"/>
          </w:tcPr>
          <w:p w14:paraId="10E1CB1E" w14:textId="77777777" w:rsidR="00495B76" w:rsidRPr="003D3D34" w:rsidRDefault="00495B76" w:rsidP="002C6415">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sidRPr="003D3D34">
              <w:rPr>
                <w:rFonts w:ascii="Times New Roman" w:eastAsia="Calibri" w:hAnsi="Times New Roman" w:cs="Times New Roman"/>
                <w:color w:val="000000"/>
                <w:sz w:val="24"/>
                <w:szCs w:val="24"/>
                <w:lang w:eastAsia="ar-SA"/>
              </w:rPr>
              <w:t>86 szt.</w:t>
            </w:r>
          </w:p>
        </w:tc>
        <w:tc>
          <w:tcPr>
            <w:tcW w:w="2806" w:type="dxa"/>
            <w:tcBorders>
              <w:top w:val="single" w:sz="4" w:space="0" w:color="000000"/>
              <w:left w:val="single" w:sz="4" w:space="0" w:color="000000"/>
              <w:bottom w:val="single" w:sz="4" w:space="0" w:color="000000"/>
            </w:tcBorders>
            <w:shd w:val="clear" w:color="auto" w:fill="auto"/>
            <w:vAlign w:val="center"/>
          </w:tcPr>
          <w:p w14:paraId="4139F3BC" w14:textId="77777777" w:rsidR="00495B76" w:rsidRPr="003D3D34" w:rsidRDefault="00495B76" w:rsidP="002C6415">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84D79"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5BD0F8C4" w14:textId="77777777" w:rsidR="00495B76" w:rsidRPr="003D3D34" w:rsidRDefault="00495B76" w:rsidP="002C6415">
            <w:pPr>
              <w:suppressAutoHyphens/>
              <w:autoSpaceDE w:val="0"/>
              <w:spacing w:after="0" w:line="240" w:lineRule="auto"/>
              <w:jc w:val="center"/>
              <w:rPr>
                <w:rFonts w:ascii="Times New Roman" w:eastAsia="Calibri" w:hAnsi="Times New Roman" w:cs="Times New Roman"/>
                <w:color w:val="000000"/>
                <w:sz w:val="24"/>
                <w:szCs w:val="24"/>
                <w:lang w:eastAsia="ar-SA"/>
              </w:rPr>
            </w:pPr>
          </w:p>
        </w:tc>
      </w:tr>
      <w:tr w:rsidR="00495B76" w:rsidRPr="003D3D34" w14:paraId="65F4F1D1"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26674941"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94" w:type="dxa"/>
            <w:tcBorders>
              <w:top w:val="single" w:sz="4" w:space="0" w:color="000000"/>
              <w:left w:val="single" w:sz="4" w:space="0" w:color="000000"/>
              <w:bottom w:val="single" w:sz="4" w:space="0" w:color="000000"/>
            </w:tcBorders>
            <w:shd w:val="clear" w:color="auto" w:fill="auto"/>
            <w:vAlign w:val="center"/>
          </w:tcPr>
          <w:p w14:paraId="6371FE7B"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Irga </w:t>
            </w:r>
            <w:proofErr w:type="gramStart"/>
            <w:r w:rsidRPr="003D3D34">
              <w:rPr>
                <w:rFonts w:ascii="Times New Roman" w:eastAsia="Calibri" w:hAnsi="Times New Roman" w:cs="Times New Roman"/>
                <w:sz w:val="24"/>
                <w:szCs w:val="24"/>
                <w:lang w:eastAsia="ar-SA"/>
              </w:rPr>
              <w:t>szwedzka</w:t>
            </w:r>
            <w:r w:rsidRPr="003D3D34">
              <w:rPr>
                <w:rFonts w:ascii="Times New Roman" w:eastAsia="Calibri" w:hAnsi="Times New Roman" w:cs="Times New Roman"/>
                <w:i/>
                <w:sz w:val="24"/>
                <w:szCs w:val="24"/>
                <w:lang w:val="en-US" w:eastAsia="ar-SA"/>
              </w:rPr>
              <w:t>‘</w:t>
            </w:r>
            <w:proofErr w:type="gramEnd"/>
            <w:r w:rsidRPr="003D3D34">
              <w:rPr>
                <w:rFonts w:ascii="Times New Roman" w:eastAsia="Calibri" w:hAnsi="Times New Roman" w:cs="Times New Roman"/>
                <w:i/>
                <w:sz w:val="24"/>
                <w:szCs w:val="24"/>
                <w:lang w:val="en-US" w:eastAsia="ar-SA"/>
              </w:rPr>
              <w:t>Coral Beauty’</w:t>
            </w:r>
          </w:p>
        </w:tc>
        <w:tc>
          <w:tcPr>
            <w:tcW w:w="1446" w:type="dxa"/>
            <w:tcBorders>
              <w:top w:val="single" w:sz="4" w:space="0" w:color="000000"/>
              <w:left w:val="single" w:sz="4" w:space="0" w:color="000000"/>
              <w:bottom w:val="single" w:sz="4" w:space="0" w:color="000000"/>
              <w:right w:val="single" w:sz="4" w:space="0" w:color="000000"/>
            </w:tcBorders>
            <w:vAlign w:val="center"/>
          </w:tcPr>
          <w:p w14:paraId="273C938B"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282 szt.</w:t>
            </w:r>
          </w:p>
        </w:tc>
        <w:tc>
          <w:tcPr>
            <w:tcW w:w="2806" w:type="dxa"/>
            <w:tcBorders>
              <w:top w:val="single" w:sz="4" w:space="0" w:color="000000"/>
              <w:left w:val="single" w:sz="4" w:space="0" w:color="000000"/>
              <w:bottom w:val="single" w:sz="4" w:space="0" w:color="000000"/>
            </w:tcBorders>
            <w:shd w:val="clear" w:color="auto" w:fill="auto"/>
            <w:vAlign w:val="center"/>
          </w:tcPr>
          <w:p w14:paraId="59F513AF"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10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118C3"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071FB1CE" w14:textId="77777777" w:rsidR="00495B76" w:rsidRPr="003D3D34" w:rsidRDefault="00495B76" w:rsidP="002C6415">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2-3 p</w:t>
            </w:r>
            <w:r>
              <w:rPr>
                <w:rFonts w:ascii="Times New Roman" w:eastAsia="Calibri" w:hAnsi="Times New Roman" w:cs="Times New Roman"/>
                <w:sz w:val="24"/>
                <w:szCs w:val="24"/>
                <w:lang w:eastAsia="ar-SA"/>
              </w:rPr>
              <w:t>ędy</w:t>
            </w:r>
          </w:p>
        </w:tc>
      </w:tr>
      <w:tr w:rsidR="00495B76" w:rsidRPr="003D3D34" w14:paraId="03D8867C" w14:textId="77777777" w:rsidTr="002C6415">
        <w:trPr>
          <w:trHeight w:val="957"/>
        </w:trPr>
        <w:tc>
          <w:tcPr>
            <w:tcW w:w="709" w:type="dxa"/>
            <w:tcBorders>
              <w:top w:val="single" w:sz="4" w:space="0" w:color="000000"/>
              <w:left w:val="single" w:sz="4" w:space="0" w:color="000000"/>
              <w:bottom w:val="single" w:sz="4" w:space="0" w:color="000000"/>
            </w:tcBorders>
            <w:shd w:val="clear" w:color="auto" w:fill="auto"/>
            <w:vAlign w:val="center"/>
          </w:tcPr>
          <w:p w14:paraId="00EDD1CC"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94" w:type="dxa"/>
            <w:tcBorders>
              <w:top w:val="single" w:sz="4" w:space="0" w:color="000000"/>
              <w:left w:val="single" w:sz="4" w:space="0" w:color="000000"/>
              <w:bottom w:val="single" w:sz="4" w:space="0" w:color="000000"/>
            </w:tcBorders>
            <w:shd w:val="clear" w:color="auto" w:fill="auto"/>
            <w:vAlign w:val="center"/>
          </w:tcPr>
          <w:p w14:paraId="3E961DAE"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proofErr w:type="gramStart"/>
            <w:r w:rsidRPr="003D3D34">
              <w:rPr>
                <w:rFonts w:ascii="Times New Roman" w:eastAsia="Calibri" w:hAnsi="Times New Roman" w:cs="Times New Roman"/>
                <w:sz w:val="24"/>
                <w:szCs w:val="24"/>
                <w:lang w:eastAsia="ar-SA"/>
              </w:rPr>
              <w:t>Śliwa ”</w:t>
            </w:r>
            <w:proofErr w:type="spellStart"/>
            <w:r w:rsidRPr="003D3D34">
              <w:rPr>
                <w:rFonts w:ascii="Times New Roman" w:eastAsia="Calibri" w:hAnsi="Times New Roman" w:cs="Times New Roman"/>
                <w:sz w:val="24"/>
                <w:szCs w:val="24"/>
                <w:lang w:eastAsia="ar-SA"/>
              </w:rPr>
              <w:t>Nigra</w:t>
            </w:r>
            <w:proofErr w:type="spellEnd"/>
            <w:proofErr w:type="gramEnd"/>
            <w:r w:rsidRPr="003D3D34">
              <w:rPr>
                <w:rFonts w:ascii="Times New Roman" w:eastAsia="Calibri" w:hAnsi="Times New Roman" w:cs="Times New Roman"/>
                <w:sz w:val="24"/>
                <w:szCs w:val="24"/>
                <w:lang w:eastAsia="ar-SA"/>
              </w:rPr>
              <w:t>”</w:t>
            </w:r>
          </w:p>
        </w:tc>
        <w:tc>
          <w:tcPr>
            <w:tcW w:w="1446" w:type="dxa"/>
            <w:tcBorders>
              <w:top w:val="single" w:sz="4" w:space="0" w:color="000000"/>
              <w:left w:val="single" w:sz="4" w:space="0" w:color="000000"/>
              <w:bottom w:val="single" w:sz="4" w:space="0" w:color="000000"/>
              <w:right w:val="single" w:sz="4" w:space="0" w:color="000000"/>
            </w:tcBorders>
            <w:vAlign w:val="center"/>
          </w:tcPr>
          <w:p w14:paraId="1FFD7A40"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06" w:type="dxa"/>
            <w:tcBorders>
              <w:top w:val="single" w:sz="4" w:space="0" w:color="000000"/>
              <w:left w:val="single" w:sz="4" w:space="0" w:color="000000"/>
              <w:bottom w:val="single" w:sz="4" w:space="0" w:color="000000"/>
            </w:tcBorders>
            <w:shd w:val="clear" w:color="auto" w:fill="auto"/>
            <w:vAlign w:val="center"/>
          </w:tcPr>
          <w:p w14:paraId="5A47A69D"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FCC2D" w14:textId="77777777" w:rsidR="00495B76" w:rsidRPr="003D3D34" w:rsidRDefault="00495B76" w:rsidP="002C6415">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r w:rsidR="00495B76" w:rsidRPr="003D3D34" w14:paraId="106E9680"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24ABF600"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6.</w:t>
            </w:r>
          </w:p>
        </w:tc>
        <w:tc>
          <w:tcPr>
            <w:tcW w:w="2694" w:type="dxa"/>
            <w:tcBorders>
              <w:top w:val="single" w:sz="4" w:space="0" w:color="000000"/>
              <w:left w:val="single" w:sz="4" w:space="0" w:color="000000"/>
              <w:bottom w:val="single" w:sz="4" w:space="0" w:color="000000"/>
            </w:tcBorders>
            <w:shd w:val="clear" w:color="auto" w:fill="auto"/>
            <w:vAlign w:val="center"/>
          </w:tcPr>
          <w:p w14:paraId="74092541"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Tulipan ‘Oscar’ lub ‘Red </w:t>
            </w:r>
            <w:proofErr w:type="spellStart"/>
            <w:r w:rsidRPr="003D3D34">
              <w:rPr>
                <w:rFonts w:ascii="Times New Roman" w:eastAsia="Times New Roman" w:hAnsi="Times New Roman" w:cs="Times New Roman"/>
                <w:sz w:val="24"/>
                <w:szCs w:val="24"/>
                <w:lang w:eastAsia="ar-SA"/>
              </w:rPr>
              <w:t>Impression</w:t>
            </w:r>
            <w:proofErr w:type="spellEnd"/>
            <w:r w:rsidRPr="003D3D34">
              <w:rPr>
                <w:rFonts w:ascii="Times New Roman" w:eastAsia="Times New Roman" w:hAnsi="Times New Roman" w:cs="Times New Roman"/>
                <w:sz w:val="24"/>
                <w:szCs w:val="24"/>
                <w:lang w:eastAsia="ar-SA"/>
              </w:rPr>
              <w:t>’</w:t>
            </w:r>
          </w:p>
        </w:tc>
        <w:tc>
          <w:tcPr>
            <w:tcW w:w="1446" w:type="dxa"/>
            <w:tcBorders>
              <w:top w:val="single" w:sz="4" w:space="0" w:color="000000"/>
              <w:left w:val="single" w:sz="4" w:space="0" w:color="000000"/>
              <w:bottom w:val="single" w:sz="4" w:space="0" w:color="000000"/>
              <w:right w:val="single" w:sz="4" w:space="0" w:color="000000"/>
            </w:tcBorders>
            <w:vAlign w:val="center"/>
          </w:tcPr>
          <w:p w14:paraId="1DE724DA" w14:textId="77777777" w:rsidR="00495B76" w:rsidRPr="003D3D34" w:rsidRDefault="00495B76" w:rsidP="002C6415">
            <w:pPr>
              <w:suppressAutoHyphens/>
              <w:snapToGrid w:val="0"/>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200 szt.</w:t>
            </w:r>
          </w:p>
        </w:tc>
        <w:tc>
          <w:tcPr>
            <w:tcW w:w="2806" w:type="dxa"/>
            <w:tcBorders>
              <w:top w:val="single" w:sz="4" w:space="0" w:color="000000"/>
              <w:left w:val="single" w:sz="4" w:space="0" w:color="000000"/>
              <w:bottom w:val="single" w:sz="4" w:space="0" w:color="000000"/>
            </w:tcBorders>
            <w:shd w:val="clear" w:color="auto" w:fill="auto"/>
            <w:vAlign w:val="center"/>
          </w:tcPr>
          <w:p w14:paraId="477D8AF3"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85841"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cebula</w:t>
            </w:r>
          </w:p>
        </w:tc>
      </w:tr>
    </w:tbl>
    <w:p w14:paraId="34747D0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
    <w:p w14:paraId="73EC732A" w14:textId="665A93E4" w:rsidR="00422C3C" w:rsidRDefault="00422C3C" w:rsidP="00422C3C">
      <w:pPr>
        <w:suppressAutoHyphens/>
        <w:spacing w:after="0" w:line="100" w:lineRule="atLeast"/>
        <w:rPr>
          <w:rFonts w:ascii="Times New Roman" w:eastAsia="SimSun" w:hAnsi="Times New Roman" w:cs="Times New Roman"/>
          <w:sz w:val="24"/>
          <w:szCs w:val="24"/>
          <w:lang w:eastAsia="ar-SA"/>
        </w:rPr>
      </w:pPr>
    </w:p>
    <w:p w14:paraId="3BE881FF" w14:textId="77777777" w:rsidR="009C0698" w:rsidRPr="00422C3C" w:rsidRDefault="009C0698" w:rsidP="00422C3C">
      <w:pPr>
        <w:suppressAutoHyphens/>
        <w:spacing w:after="0" w:line="100" w:lineRule="atLeast"/>
        <w:rPr>
          <w:rFonts w:ascii="Times New Roman" w:eastAsia="SimSun" w:hAnsi="Times New Roman" w:cs="Times New Roman"/>
          <w:sz w:val="24"/>
          <w:szCs w:val="24"/>
          <w:lang w:eastAsia="ar-SA"/>
        </w:rPr>
      </w:pPr>
    </w:p>
    <w:p w14:paraId="510B105D" w14:textId="6607549E"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495B76">
        <w:rPr>
          <w:rFonts w:ascii="Times New Roman" w:eastAsia="SimSun" w:hAnsi="Times New Roman" w:cs="Times New Roman"/>
          <w:sz w:val="24"/>
          <w:szCs w:val="24"/>
          <w:lang w:eastAsia="ar-SA"/>
        </w:rPr>
        <w:t>4).2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422C3C" w:rsidRPr="00422C3C" w14:paraId="22409CE8"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07F8E3D"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2880747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3006C1E"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Zestawienie </w:t>
            </w:r>
            <w:proofErr w:type="gramStart"/>
            <w:r w:rsidRPr="00422C3C">
              <w:rPr>
                <w:rFonts w:ascii="Times New Roman" w:eastAsia="SimSun" w:hAnsi="Times New Roman" w:cs="Times New Roman"/>
                <w:sz w:val="24"/>
                <w:szCs w:val="24"/>
                <w:lang w:eastAsia="ar-SA"/>
              </w:rPr>
              <w:t>materiałów  przewidzianych</w:t>
            </w:r>
            <w:proofErr w:type="gramEnd"/>
            <w:r w:rsidRPr="00422C3C">
              <w:rPr>
                <w:rFonts w:ascii="Times New Roman" w:eastAsia="SimSun" w:hAnsi="Times New Roman" w:cs="Times New Roman"/>
                <w:sz w:val="24"/>
                <w:szCs w:val="24"/>
                <w:lang w:eastAsia="ar-SA"/>
              </w:rPr>
              <w:t xml:space="preserve">  do uzupełnienia braków</w:t>
            </w:r>
          </w:p>
        </w:tc>
      </w:tr>
      <w:tr w:rsidR="00422C3C" w:rsidRPr="00422C3C" w14:paraId="13817B39"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3D03A3D"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0656F45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0E8F164"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6E6A9F40"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960F0C7"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4701EF8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04F5487"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07CBF977"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0B6C3CC9"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5264991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852491E"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69DEF7CD"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72DFD8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7A651AAE"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3BD8D35"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5A0255C6"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9D5739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7CC0A5A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Ekoboard</w:t>
            </w:r>
            <w:proofErr w:type="spellEnd"/>
            <w:r w:rsidRPr="00422C3C">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59FAED2"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26A18292"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1D1AD543"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297423FD" w14:textId="27528A94" w:rsidR="00422C3C" w:rsidRPr="00495B76" w:rsidRDefault="00422C3C" w:rsidP="0088404A">
      <w:pPr>
        <w:pStyle w:val="Akapitzlist"/>
        <w:numPr>
          <w:ilvl w:val="0"/>
          <w:numId w:val="22"/>
        </w:numPr>
        <w:tabs>
          <w:tab w:val="left" w:pos="284"/>
        </w:tabs>
        <w:spacing w:after="0"/>
        <w:ind w:left="284"/>
        <w:jc w:val="both"/>
        <w:rPr>
          <w:rFonts w:ascii="Times New Roman" w:hAnsi="Times New Roman" w:cs="Times New Roman"/>
          <w:b/>
          <w:bCs/>
          <w:sz w:val="24"/>
          <w:szCs w:val="24"/>
        </w:rPr>
      </w:pPr>
      <w:r w:rsidRPr="00495B76">
        <w:rPr>
          <w:rFonts w:ascii="Times New Roman" w:hAnsi="Times New Roman" w:cs="Times New Roman"/>
          <w:b/>
          <w:bCs/>
          <w:sz w:val="24"/>
          <w:szCs w:val="24"/>
        </w:rPr>
        <w:t>Działka nr 496/</w:t>
      </w:r>
      <w:proofErr w:type="gramStart"/>
      <w:r w:rsidRPr="00495B76">
        <w:rPr>
          <w:rFonts w:ascii="Times New Roman" w:hAnsi="Times New Roman" w:cs="Times New Roman"/>
          <w:b/>
          <w:bCs/>
          <w:sz w:val="24"/>
          <w:szCs w:val="24"/>
        </w:rPr>
        <w:t>3  obręb</w:t>
      </w:r>
      <w:proofErr w:type="gramEnd"/>
      <w:r w:rsidRPr="00495B76">
        <w:rPr>
          <w:rFonts w:ascii="Times New Roman" w:hAnsi="Times New Roman" w:cs="Times New Roman"/>
          <w:b/>
          <w:bCs/>
          <w:sz w:val="24"/>
          <w:szCs w:val="24"/>
        </w:rPr>
        <w:t xml:space="preserve"> II w Sztumie, Teren przy Urzędzie, łączna powierzchnia około 170 </w:t>
      </w:r>
      <w:proofErr w:type="spellStart"/>
      <w:r w:rsidRPr="00495B76">
        <w:rPr>
          <w:rFonts w:ascii="Times New Roman" w:hAnsi="Times New Roman" w:cs="Times New Roman"/>
          <w:b/>
          <w:bCs/>
          <w:sz w:val="24"/>
          <w:szCs w:val="24"/>
        </w:rPr>
        <w:t>m</w:t>
      </w:r>
      <w:r w:rsidRPr="00495B76">
        <w:rPr>
          <w:rFonts w:ascii="Times New Roman" w:hAnsi="Times New Roman" w:cs="Times New Roman"/>
          <w:b/>
          <w:bCs/>
          <w:sz w:val="24"/>
          <w:szCs w:val="24"/>
          <w:vertAlign w:val="superscript"/>
        </w:rPr>
        <w:t>2</w:t>
      </w:r>
      <w:proofErr w:type="spellEnd"/>
      <w:r w:rsidRPr="00495B76">
        <w:rPr>
          <w:rFonts w:ascii="Times New Roman" w:hAnsi="Times New Roman" w:cs="Times New Roman"/>
          <w:b/>
          <w:bCs/>
          <w:sz w:val="24"/>
          <w:szCs w:val="24"/>
        </w:rPr>
        <w:t>:</w:t>
      </w:r>
    </w:p>
    <w:p w14:paraId="679560AC" w14:textId="77777777" w:rsidR="00422C3C" w:rsidRPr="00422C3C" w:rsidRDefault="00422C3C" w:rsidP="00422C3C">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68AA966D" w14:textId="298F3776" w:rsidR="00422C3C" w:rsidRPr="00422C3C" w:rsidRDefault="00422C3C" w:rsidP="00422C3C">
      <w:pPr>
        <w:tabs>
          <w:tab w:val="left" w:pos="284"/>
        </w:tabs>
        <w:suppressAutoHyphens/>
        <w:spacing w:after="0" w:line="100" w:lineRule="atLeast"/>
        <w:ind w:left="284"/>
        <w:jc w:val="both"/>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Roślinność, tabela </w:t>
      </w:r>
      <w:r w:rsidR="00495B76">
        <w:rPr>
          <w:rFonts w:ascii="Times New Roman" w:eastAsia="SimSun" w:hAnsi="Times New Roman" w:cs="Times New Roman"/>
          <w:sz w:val="24"/>
          <w:szCs w:val="24"/>
          <w:lang w:eastAsia="ar-SA"/>
        </w:rPr>
        <w:t>5).1</w:t>
      </w:r>
    </w:p>
    <w:p w14:paraId="4B133A96"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tbl>
      <w:tblPr>
        <w:tblW w:w="9327" w:type="dxa"/>
        <w:tblInd w:w="-5" w:type="dxa"/>
        <w:tblLayout w:type="fixed"/>
        <w:tblLook w:val="0000" w:firstRow="0" w:lastRow="0" w:firstColumn="0" w:lastColumn="0" w:noHBand="0" w:noVBand="0"/>
      </w:tblPr>
      <w:tblGrid>
        <w:gridCol w:w="539"/>
        <w:gridCol w:w="2693"/>
        <w:gridCol w:w="1559"/>
        <w:gridCol w:w="2410"/>
        <w:gridCol w:w="2126"/>
      </w:tblGrid>
      <w:tr w:rsidR="007C02D7" w:rsidRPr="00372BC5" w14:paraId="6747EF33"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1A090CED" w14:textId="77777777" w:rsidR="007C02D7" w:rsidRPr="00372BC5" w:rsidRDefault="007C02D7" w:rsidP="002C6415">
            <w:pPr>
              <w:suppressAutoHyphens/>
              <w:spacing w:after="0" w:line="360" w:lineRule="auto"/>
              <w:jc w:val="center"/>
              <w:rPr>
                <w:rFonts w:ascii="Times New Roman" w:eastAsia="Calibri" w:hAnsi="Times New Roman" w:cs="Times New Roman"/>
                <w:b/>
                <w:sz w:val="24"/>
                <w:szCs w:val="24"/>
                <w:lang w:eastAsia="ar-SA"/>
              </w:rPr>
            </w:pPr>
            <w:proofErr w:type="spellStart"/>
            <w:r w:rsidRPr="00372BC5">
              <w:rPr>
                <w:rFonts w:ascii="Times New Roman" w:eastAsia="Calibri" w:hAnsi="Times New Roman" w:cs="Times New Roman"/>
                <w:b/>
                <w:sz w:val="24"/>
                <w:szCs w:val="24"/>
                <w:lang w:eastAsia="ar-SA"/>
              </w:rPr>
              <w:t>Lp</w:t>
            </w:r>
            <w:proofErr w:type="spellEnd"/>
          </w:p>
        </w:tc>
        <w:tc>
          <w:tcPr>
            <w:tcW w:w="2693" w:type="dxa"/>
            <w:tcBorders>
              <w:top w:val="single" w:sz="4" w:space="0" w:color="000000"/>
              <w:left w:val="single" w:sz="4" w:space="0" w:color="000000"/>
              <w:bottom w:val="single" w:sz="4" w:space="0" w:color="000000"/>
            </w:tcBorders>
            <w:shd w:val="clear" w:color="auto" w:fill="auto"/>
            <w:vAlign w:val="center"/>
          </w:tcPr>
          <w:p w14:paraId="68419D03" w14:textId="77777777" w:rsidR="007C02D7" w:rsidRPr="00372BC5" w:rsidRDefault="007C02D7" w:rsidP="002C6415">
            <w:pPr>
              <w:suppressAutoHyphens/>
              <w:spacing w:after="0" w:line="360" w:lineRule="auto"/>
              <w:jc w:val="center"/>
              <w:rPr>
                <w:rFonts w:ascii="Times New Roman" w:eastAsia="Calibri" w:hAnsi="Times New Roman" w:cs="Times New Roman"/>
                <w:b/>
                <w:sz w:val="24"/>
                <w:szCs w:val="24"/>
                <w:lang w:eastAsia="ar-SA"/>
              </w:rPr>
            </w:pPr>
            <w:r w:rsidRPr="00372BC5">
              <w:rPr>
                <w:rFonts w:ascii="Times New Roman" w:eastAsia="Calibri" w:hAnsi="Times New Roman" w:cs="Times New Roman"/>
                <w:b/>
                <w:sz w:val="24"/>
                <w:szCs w:val="24"/>
                <w:lang w:eastAsia="ar-SA"/>
              </w:rPr>
              <w:t>Nazwa polska</w:t>
            </w:r>
          </w:p>
        </w:tc>
        <w:tc>
          <w:tcPr>
            <w:tcW w:w="1559" w:type="dxa"/>
            <w:tcBorders>
              <w:top w:val="single" w:sz="4" w:space="0" w:color="000000"/>
              <w:left w:val="single" w:sz="4" w:space="0" w:color="000000"/>
              <w:bottom w:val="single" w:sz="4" w:space="0" w:color="000000"/>
              <w:right w:val="single" w:sz="4" w:space="0" w:color="000000"/>
            </w:tcBorders>
            <w:vAlign w:val="center"/>
          </w:tcPr>
          <w:p w14:paraId="38316FC8" w14:textId="77777777" w:rsidR="007C02D7" w:rsidRPr="00372BC5" w:rsidRDefault="007C02D7" w:rsidP="002C6415">
            <w:pPr>
              <w:suppressAutoHyphens/>
              <w:spacing w:line="100" w:lineRule="atLeast"/>
              <w:jc w:val="center"/>
              <w:rPr>
                <w:rFonts w:ascii="Times New Roman" w:eastAsia="SimSun" w:hAnsi="Times New Roman" w:cs="Times New Roman"/>
                <w:b/>
                <w:sz w:val="24"/>
                <w:szCs w:val="24"/>
                <w:lang w:eastAsia="ar-SA"/>
              </w:rPr>
            </w:pPr>
            <w:r w:rsidRPr="00372BC5">
              <w:rPr>
                <w:rFonts w:ascii="Times New Roman" w:eastAsia="SimSun" w:hAnsi="Times New Roman" w:cs="Times New Roman"/>
                <w:b/>
                <w:sz w:val="24"/>
                <w:szCs w:val="24"/>
                <w:lang w:eastAsia="ar-SA"/>
              </w:rPr>
              <w:t>Ilość roślin istniejących nominalna</w:t>
            </w:r>
          </w:p>
        </w:tc>
        <w:tc>
          <w:tcPr>
            <w:tcW w:w="2410" w:type="dxa"/>
            <w:tcBorders>
              <w:top w:val="single" w:sz="4" w:space="0" w:color="000000"/>
              <w:left w:val="single" w:sz="4" w:space="0" w:color="000000"/>
              <w:bottom w:val="single" w:sz="4" w:space="0" w:color="000000"/>
            </w:tcBorders>
            <w:shd w:val="clear" w:color="auto" w:fill="auto"/>
            <w:vAlign w:val="center"/>
          </w:tcPr>
          <w:p w14:paraId="5B9A1084" w14:textId="77777777" w:rsidR="007C02D7" w:rsidRPr="00372BC5" w:rsidRDefault="007C02D7" w:rsidP="002C6415">
            <w:pPr>
              <w:suppressAutoHyphens/>
              <w:spacing w:line="100" w:lineRule="atLeast"/>
              <w:jc w:val="center"/>
              <w:rPr>
                <w:rFonts w:ascii="Times New Roman" w:eastAsia="Calibri" w:hAnsi="Times New Roman" w:cs="Times New Roman"/>
                <w:b/>
                <w:sz w:val="24"/>
                <w:szCs w:val="24"/>
                <w:lang w:eastAsia="ar-SA"/>
              </w:rPr>
            </w:pPr>
            <w:r w:rsidRPr="00372BC5">
              <w:rPr>
                <w:rFonts w:ascii="Times New Roman" w:eastAsia="SimSun" w:hAnsi="Times New Roman" w:cs="Times New Roman"/>
                <w:b/>
                <w:sz w:val="24"/>
                <w:szCs w:val="24"/>
                <w:lang w:eastAsia="ar-SA"/>
              </w:rPr>
              <w:t xml:space="preserve">Ilość </w:t>
            </w:r>
            <w:proofErr w:type="gramStart"/>
            <w:r w:rsidRPr="00372BC5">
              <w:rPr>
                <w:rFonts w:ascii="Times New Roman" w:eastAsia="SimSun" w:hAnsi="Times New Roman" w:cs="Times New Roman"/>
                <w:b/>
                <w:sz w:val="24"/>
                <w:szCs w:val="24"/>
                <w:lang w:eastAsia="ar-SA"/>
              </w:rPr>
              <w:t>przewidziana  do</w:t>
            </w:r>
            <w:proofErr w:type="gramEnd"/>
            <w:r w:rsidRPr="00372BC5">
              <w:rPr>
                <w:rFonts w:ascii="Times New Roman" w:eastAsia="SimSun" w:hAnsi="Times New Roman" w:cs="Times New Roman"/>
                <w:b/>
                <w:sz w:val="24"/>
                <w:szCs w:val="24"/>
                <w:lang w:eastAsia="ar-SA"/>
              </w:rPr>
              <w:t xml:space="preserve"> </w:t>
            </w:r>
            <w:proofErr w:type="spellStart"/>
            <w:r w:rsidRPr="00372BC5">
              <w:rPr>
                <w:rFonts w:ascii="Times New Roman" w:eastAsia="SimSun" w:hAnsi="Times New Roman" w:cs="Times New Roman"/>
                <w:b/>
                <w:sz w:val="24"/>
                <w:szCs w:val="24"/>
                <w:lang w:eastAsia="ar-SA"/>
              </w:rPr>
              <w:t>nasadzeń</w:t>
            </w:r>
            <w:proofErr w:type="spellEnd"/>
            <w:r w:rsidRPr="00372BC5">
              <w:rPr>
                <w:rFonts w:ascii="Times New Roman" w:eastAsia="SimSun" w:hAnsi="Times New Roman" w:cs="Times New Roman"/>
                <w:b/>
                <w:sz w:val="24"/>
                <w:szCs w:val="24"/>
                <w:lang w:eastAsia="ar-SA"/>
              </w:rPr>
              <w:t xml:space="preserve"> uzupełniających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86F05" w14:textId="77777777" w:rsidR="007C02D7" w:rsidRPr="00372BC5" w:rsidRDefault="007C02D7" w:rsidP="002C6415">
            <w:pPr>
              <w:suppressAutoHyphens/>
              <w:spacing w:after="0" w:line="360" w:lineRule="auto"/>
              <w:jc w:val="center"/>
              <w:rPr>
                <w:rFonts w:ascii="Times New Roman" w:eastAsia="Times New Roman" w:hAnsi="Times New Roman" w:cs="Times New Roman"/>
                <w:b/>
                <w:sz w:val="24"/>
                <w:szCs w:val="24"/>
                <w:lang w:eastAsia="ar-SA"/>
              </w:rPr>
            </w:pPr>
            <w:r w:rsidRPr="00372BC5">
              <w:rPr>
                <w:rFonts w:ascii="Times New Roman" w:eastAsia="Calibri" w:hAnsi="Times New Roman" w:cs="Times New Roman"/>
                <w:b/>
                <w:sz w:val="24"/>
                <w:szCs w:val="24"/>
                <w:lang w:eastAsia="ar-SA"/>
              </w:rPr>
              <w:t>Para-metry</w:t>
            </w:r>
          </w:p>
        </w:tc>
      </w:tr>
      <w:tr w:rsidR="007C02D7" w:rsidRPr="00F70421" w14:paraId="38F366A6"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4DB0764E"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93" w:type="dxa"/>
            <w:tcBorders>
              <w:top w:val="single" w:sz="4" w:space="0" w:color="000000"/>
              <w:left w:val="single" w:sz="4" w:space="0" w:color="000000"/>
              <w:bottom w:val="single" w:sz="4" w:space="0" w:color="000000"/>
            </w:tcBorders>
            <w:shd w:val="clear" w:color="auto" w:fill="auto"/>
            <w:vAlign w:val="center"/>
          </w:tcPr>
          <w:p w14:paraId="05B77511"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Jałowiec Prince of </w:t>
            </w:r>
            <w:proofErr w:type="spellStart"/>
            <w:r w:rsidRPr="003D3D34">
              <w:rPr>
                <w:rFonts w:ascii="Times New Roman" w:eastAsia="Calibri" w:hAnsi="Times New Roman" w:cs="Times New Roman"/>
                <w:sz w:val="24"/>
                <w:szCs w:val="24"/>
                <w:lang w:eastAsia="ar-SA"/>
              </w:rPr>
              <w:t>Wales</w:t>
            </w:r>
            <w:proofErr w:type="spellEnd"/>
          </w:p>
        </w:tc>
        <w:tc>
          <w:tcPr>
            <w:tcW w:w="1559" w:type="dxa"/>
            <w:tcBorders>
              <w:top w:val="single" w:sz="4" w:space="0" w:color="000000"/>
              <w:left w:val="single" w:sz="4" w:space="0" w:color="000000"/>
              <w:bottom w:val="single" w:sz="4" w:space="0" w:color="000000"/>
              <w:right w:val="single" w:sz="4" w:space="0" w:color="000000"/>
            </w:tcBorders>
            <w:vAlign w:val="center"/>
          </w:tcPr>
          <w:p w14:paraId="6A12C1C6"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18 szt.</w:t>
            </w:r>
          </w:p>
        </w:tc>
        <w:tc>
          <w:tcPr>
            <w:tcW w:w="2410" w:type="dxa"/>
            <w:tcBorders>
              <w:top w:val="single" w:sz="4" w:space="0" w:color="000000"/>
              <w:left w:val="single" w:sz="4" w:space="0" w:color="000000"/>
              <w:bottom w:val="single" w:sz="4" w:space="0" w:color="000000"/>
            </w:tcBorders>
            <w:shd w:val="clear" w:color="auto" w:fill="auto"/>
            <w:vAlign w:val="center"/>
          </w:tcPr>
          <w:p w14:paraId="6CA0B666"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Calibri" w:hAnsi="Times New Roman" w:cs="Times New Roman"/>
                <w:sz w:val="24"/>
                <w:szCs w:val="24"/>
                <w:lang w:eastAsia="ar-SA"/>
              </w:rPr>
              <w:t>Do</w:t>
            </w:r>
            <w:r>
              <w:rPr>
                <w:rFonts w:ascii="Times New Roman" w:eastAsia="SimSun" w:hAnsi="Times New Roman" w:cs="Times New Roman"/>
                <w:sz w:val="24"/>
                <w:szCs w:val="24"/>
                <w:lang w:eastAsia="ar-SA"/>
              </w:rPr>
              <w:t xml:space="preserve">  30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24F5A"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5E2B29E7" w14:textId="77777777" w:rsidR="007C02D7" w:rsidRPr="00F70421" w:rsidRDefault="007C02D7" w:rsidP="002C6415">
            <w:pPr>
              <w:suppressAutoHyphens/>
              <w:spacing w:after="0" w:line="360" w:lineRule="auto"/>
              <w:jc w:val="center"/>
              <w:rPr>
                <w:rFonts w:ascii="Times New Roman" w:eastAsia="Calibri" w:hAnsi="Times New Roman" w:cs="Times New Roman"/>
                <w:sz w:val="24"/>
                <w:szCs w:val="24"/>
                <w:lang w:eastAsia="ar-SA"/>
              </w:rPr>
            </w:pPr>
          </w:p>
        </w:tc>
      </w:tr>
      <w:tr w:rsidR="007C02D7" w:rsidRPr="003D3D34" w14:paraId="4D3CA88A"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6CB5BF13"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3" w:type="dxa"/>
            <w:tcBorders>
              <w:top w:val="single" w:sz="4" w:space="0" w:color="000000"/>
              <w:left w:val="single" w:sz="4" w:space="0" w:color="000000"/>
              <w:bottom w:val="single" w:sz="4" w:space="0" w:color="000000"/>
            </w:tcBorders>
            <w:shd w:val="clear" w:color="auto" w:fill="auto"/>
            <w:vAlign w:val="center"/>
          </w:tcPr>
          <w:p w14:paraId="137034C4"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Jałowiec </w:t>
            </w:r>
            <w:proofErr w:type="spellStart"/>
            <w:r w:rsidRPr="003D3D34">
              <w:rPr>
                <w:rFonts w:ascii="Times New Roman" w:eastAsia="Calibri" w:hAnsi="Times New Roman" w:cs="Times New Roman"/>
                <w:sz w:val="24"/>
                <w:szCs w:val="24"/>
                <w:lang w:eastAsia="ar-SA"/>
              </w:rPr>
              <w:t>Wiltonii</w:t>
            </w:r>
            <w:proofErr w:type="spellEnd"/>
          </w:p>
        </w:tc>
        <w:tc>
          <w:tcPr>
            <w:tcW w:w="1559" w:type="dxa"/>
            <w:tcBorders>
              <w:top w:val="single" w:sz="4" w:space="0" w:color="000000"/>
              <w:left w:val="single" w:sz="4" w:space="0" w:color="000000"/>
              <w:bottom w:val="single" w:sz="4" w:space="0" w:color="000000"/>
              <w:right w:val="single" w:sz="4" w:space="0" w:color="000000"/>
            </w:tcBorders>
            <w:vAlign w:val="center"/>
          </w:tcPr>
          <w:p w14:paraId="52A4F63A"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45 szt.</w:t>
            </w:r>
          </w:p>
        </w:tc>
        <w:tc>
          <w:tcPr>
            <w:tcW w:w="2410" w:type="dxa"/>
            <w:tcBorders>
              <w:top w:val="single" w:sz="4" w:space="0" w:color="000000"/>
              <w:left w:val="single" w:sz="4" w:space="0" w:color="000000"/>
              <w:bottom w:val="single" w:sz="4" w:space="0" w:color="000000"/>
            </w:tcBorders>
            <w:shd w:val="clear" w:color="auto" w:fill="auto"/>
            <w:vAlign w:val="center"/>
          </w:tcPr>
          <w:p w14:paraId="1D8703A9"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4362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39BE1BC8"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p>
        </w:tc>
      </w:tr>
      <w:tr w:rsidR="007C02D7" w:rsidRPr="003D3D34" w14:paraId="7A47867C"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2B1A8AA7"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3" w:type="dxa"/>
            <w:tcBorders>
              <w:top w:val="single" w:sz="4" w:space="0" w:color="000000"/>
              <w:left w:val="single" w:sz="4" w:space="0" w:color="000000"/>
              <w:bottom w:val="single" w:sz="4" w:space="0" w:color="000000"/>
            </w:tcBorders>
            <w:shd w:val="clear" w:color="auto" w:fill="auto"/>
            <w:vAlign w:val="center"/>
          </w:tcPr>
          <w:p w14:paraId="3445FE50"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Cis </w:t>
            </w:r>
            <w:proofErr w:type="spellStart"/>
            <w:proofErr w:type="gramStart"/>
            <w:r w:rsidRPr="003D3D34">
              <w:rPr>
                <w:rFonts w:ascii="Times New Roman" w:eastAsia="Calibri" w:hAnsi="Times New Roman" w:cs="Times New Roman"/>
                <w:sz w:val="24"/>
                <w:szCs w:val="24"/>
                <w:lang w:eastAsia="ar-SA"/>
              </w:rPr>
              <w:t>pospolity‘</w:t>
            </w:r>
            <w:proofErr w:type="gramEnd"/>
            <w:r w:rsidRPr="003D3D34">
              <w:rPr>
                <w:rFonts w:ascii="Times New Roman" w:eastAsia="Calibri" w:hAnsi="Times New Roman" w:cs="Times New Roman"/>
                <w:i/>
                <w:sz w:val="24"/>
                <w:szCs w:val="24"/>
                <w:lang w:eastAsia="ar-SA"/>
              </w:rPr>
              <w:t>David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7C3A0E23"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 szt.</w:t>
            </w:r>
          </w:p>
        </w:tc>
        <w:tc>
          <w:tcPr>
            <w:tcW w:w="2410" w:type="dxa"/>
            <w:tcBorders>
              <w:top w:val="single" w:sz="4" w:space="0" w:color="000000"/>
              <w:left w:val="single" w:sz="4" w:space="0" w:color="000000"/>
              <w:bottom w:val="single" w:sz="4" w:space="0" w:color="000000"/>
            </w:tcBorders>
            <w:shd w:val="clear" w:color="auto" w:fill="auto"/>
            <w:vAlign w:val="center"/>
          </w:tcPr>
          <w:p w14:paraId="5A3D5511"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50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54CDB"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46926C0A"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p>
        </w:tc>
      </w:tr>
      <w:tr w:rsidR="007C02D7" w:rsidRPr="003D3D34" w14:paraId="77DC3EF8"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24FF2E7F"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lastRenderedPageBreak/>
              <w:t>3.</w:t>
            </w:r>
          </w:p>
        </w:tc>
        <w:tc>
          <w:tcPr>
            <w:tcW w:w="2693" w:type="dxa"/>
            <w:tcBorders>
              <w:top w:val="single" w:sz="4" w:space="0" w:color="000000"/>
              <w:left w:val="single" w:sz="4" w:space="0" w:color="000000"/>
              <w:bottom w:val="single" w:sz="4" w:space="0" w:color="000000"/>
            </w:tcBorders>
            <w:shd w:val="clear" w:color="auto" w:fill="auto"/>
            <w:vAlign w:val="center"/>
          </w:tcPr>
          <w:p w14:paraId="6CA783E4"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Trzmielina </w:t>
            </w:r>
            <w:proofErr w:type="spellStart"/>
            <w:proofErr w:type="gramStart"/>
            <w:r w:rsidRPr="003D3D34">
              <w:rPr>
                <w:rFonts w:ascii="Times New Roman" w:eastAsia="Calibri" w:hAnsi="Times New Roman" w:cs="Times New Roman"/>
                <w:sz w:val="24"/>
                <w:szCs w:val="24"/>
                <w:lang w:eastAsia="ar-SA"/>
              </w:rPr>
              <w:t>Fortune’a</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Emerald’n’Gold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717BC626"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 szt.</w:t>
            </w:r>
          </w:p>
        </w:tc>
        <w:tc>
          <w:tcPr>
            <w:tcW w:w="2410" w:type="dxa"/>
            <w:tcBorders>
              <w:top w:val="single" w:sz="4" w:space="0" w:color="000000"/>
              <w:left w:val="single" w:sz="4" w:space="0" w:color="000000"/>
              <w:bottom w:val="single" w:sz="4" w:space="0" w:color="000000"/>
            </w:tcBorders>
            <w:shd w:val="clear" w:color="auto" w:fill="auto"/>
            <w:vAlign w:val="center"/>
          </w:tcPr>
          <w:p w14:paraId="346D979E"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E4CF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1BBB3490"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p>
        </w:tc>
      </w:tr>
      <w:tr w:rsidR="007C02D7" w:rsidRPr="003D3D34" w14:paraId="1DDB4541" w14:textId="77777777" w:rsidTr="002C6415">
        <w:tc>
          <w:tcPr>
            <w:tcW w:w="539" w:type="dxa"/>
            <w:tcBorders>
              <w:top w:val="single" w:sz="4" w:space="0" w:color="000000"/>
              <w:left w:val="single" w:sz="4" w:space="0" w:color="000000"/>
              <w:bottom w:val="single" w:sz="4" w:space="0" w:color="000000"/>
            </w:tcBorders>
            <w:shd w:val="clear" w:color="auto" w:fill="FFFFFF"/>
            <w:vAlign w:val="center"/>
          </w:tcPr>
          <w:p w14:paraId="576894F2"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93" w:type="dxa"/>
            <w:tcBorders>
              <w:top w:val="single" w:sz="4" w:space="0" w:color="000000"/>
              <w:left w:val="single" w:sz="4" w:space="0" w:color="000000"/>
              <w:bottom w:val="single" w:sz="4" w:space="0" w:color="000000"/>
            </w:tcBorders>
            <w:shd w:val="clear" w:color="auto" w:fill="FFFFFF"/>
            <w:vAlign w:val="center"/>
          </w:tcPr>
          <w:p w14:paraId="6226F4A2"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proofErr w:type="gramStart"/>
            <w:r w:rsidRPr="003D3D34">
              <w:rPr>
                <w:rFonts w:ascii="Times New Roman" w:eastAsia="Calibri" w:hAnsi="Times New Roman" w:cs="Times New Roman"/>
                <w:sz w:val="24"/>
                <w:szCs w:val="24"/>
                <w:lang w:eastAsia="ar-SA"/>
              </w:rPr>
              <w:t>Krokus</w:t>
            </w:r>
            <w:r w:rsidRPr="003D3D34">
              <w:rPr>
                <w:rFonts w:ascii="Times New Roman" w:eastAsia="Calibri" w:hAnsi="Times New Roman" w:cs="Times New Roman"/>
                <w:i/>
                <w:sz w:val="24"/>
                <w:szCs w:val="24"/>
                <w:lang w:eastAsia="ar-SA"/>
              </w:rPr>
              <w:t>‘</w:t>
            </w:r>
            <w:proofErr w:type="gramEnd"/>
            <w:r w:rsidRPr="003D3D34">
              <w:rPr>
                <w:rFonts w:ascii="Times New Roman" w:eastAsia="Calibri" w:hAnsi="Times New Roman" w:cs="Times New Roman"/>
                <w:i/>
                <w:sz w:val="24"/>
                <w:szCs w:val="24"/>
                <w:lang w:eastAsia="ar-SA"/>
              </w:rPr>
              <w:t>Flower</w:t>
            </w:r>
            <w:proofErr w:type="spellEnd"/>
            <w:r w:rsidRPr="003D3D34">
              <w:rPr>
                <w:rFonts w:ascii="Times New Roman" w:eastAsia="Calibri" w:hAnsi="Times New Roman" w:cs="Times New Roman"/>
                <w:i/>
                <w:sz w:val="24"/>
                <w:szCs w:val="24"/>
                <w:lang w:eastAsia="ar-SA"/>
              </w:rPr>
              <w:t xml:space="preserve"> </w:t>
            </w:r>
            <w:proofErr w:type="spellStart"/>
            <w:r w:rsidRPr="003D3D34">
              <w:rPr>
                <w:rFonts w:ascii="Times New Roman" w:eastAsia="Calibri" w:hAnsi="Times New Roman" w:cs="Times New Roman"/>
                <w:i/>
                <w:sz w:val="24"/>
                <w:szCs w:val="24"/>
                <w:lang w:eastAsia="ar-SA"/>
              </w:rPr>
              <w:t>Record</w:t>
            </w:r>
            <w:proofErr w:type="spellEnd"/>
            <w:r w:rsidRPr="003D3D34">
              <w:rPr>
                <w:rFonts w:ascii="Times New Roman" w:eastAsia="Calibri" w:hAnsi="Times New Roman" w:cs="Times New Roman"/>
                <w:i/>
                <w:sz w:val="24"/>
                <w:szCs w:val="24"/>
                <w:lang w:eastAsia="ar-SA"/>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3DA33"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2880 szt.</w:t>
            </w:r>
          </w:p>
        </w:tc>
        <w:tc>
          <w:tcPr>
            <w:tcW w:w="2410" w:type="dxa"/>
            <w:tcBorders>
              <w:top w:val="single" w:sz="4" w:space="0" w:color="000000"/>
              <w:left w:val="single" w:sz="4" w:space="0" w:color="000000"/>
              <w:bottom w:val="single" w:sz="4" w:space="0" w:color="000000"/>
            </w:tcBorders>
            <w:shd w:val="clear" w:color="auto" w:fill="FFFFFF"/>
            <w:vAlign w:val="center"/>
          </w:tcPr>
          <w:p w14:paraId="5C5686DB"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05F77"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r w:rsidR="007C02D7" w:rsidRPr="003D3D34" w14:paraId="6E02ADDB" w14:textId="77777777" w:rsidTr="002C6415">
        <w:tc>
          <w:tcPr>
            <w:tcW w:w="539" w:type="dxa"/>
            <w:tcBorders>
              <w:top w:val="single" w:sz="4" w:space="0" w:color="000000"/>
              <w:left w:val="single" w:sz="4" w:space="0" w:color="000000"/>
              <w:bottom w:val="single" w:sz="4" w:space="0" w:color="000000"/>
            </w:tcBorders>
            <w:shd w:val="clear" w:color="auto" w:fill="FFFFFF"/>
            <w:vAlign w:val="center"/>
          </w:tcPr>
          <w:p w14:paraId="7FFC8D2D"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93" w:type="dxa"/>
            <w:tcBorders>
              <w:top w:val="single" w:sz="4" w:space="0" w:color="000000"/>
              <w:left w:val="single" w:sz="4" w:space="0" w:color="000000"/>
              <w:bottom w:val="single" w:sz="4" w:space="0" w:color="000000"/>
            </w:tcBorders>
            <w:shd w:val="clear" w:color="auto" w:fill="FFFFFF"/>
            <w:vAlign w:val="center"/>
          </w:tcPr>
          <w:p w14:paraId="16C0EAE4"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Bratek ogrodowy</w:t>
            </w:r>
            <w:r w:rsidRPr="003D3D34">
              <w:rPr>
                <w:rFonts w:ascii="Times New Roman" w:eastAsia="Calibri" w:hAnsi="Times New Roman" w:cs="Times New Roman"/>
                <w:i/>
                <w:sz w:val="24"/>
                <w:szCs w:val="24"/>
                <w:lang w:val="en-US" w:eastAsia="ar-SA"/>
              </w:rPr>
              <w:t xml:space="preserve"> </w:t>
            </w:r>
            <w:proofErr w:type="spellStart"/>
            <w:r w:rsidRPr="003D3D34">
              <w:rPr>
                <w:rFonts w:ascii="Times New Roman" w:eastAsia="Calibri" w:hAnsi="Times New Roman" w:cs="Times New Roman"/>
                <w:i/>
                <w:sz w:val="24"/>
                <w:szCs w:val="24"/>
                <w:lang w:val="en-US" w:eastAsia="ar-SA"/>
              </w:rPr>
              <w:t>odm</w:t>
            </w:r>
            <w:proofErr w:type="spellEnd"/>
            <w:r w:rsidRPr="003D3D34">
              <w:rPr>
                <w:rFonts w:ascii="Times New Roman" w:eastAsia="Calibri" w:hAnsi="Times New Roman" w:cs="Times New Roman"/>
                <w:i/>
                <w:sz w:val="24"/>
                <w:szCs w:val="24"/>
                <w:lang w:val="en-US" w:eastAsia="ar-SA"/>
              </w:rPr>
              <w:t xml:space="preserve">. </w:t>
            </w:r>
            <w:proofErr w:type="spellStart"/>
            <w:r w:rsidRPr="003D3D34">
              <w:rPr>
                <w:rFonts w:ascii="Times New Roman" w:eastAsia="Calibri" w:hAnsi="Times New Roman" w:cs="Times New Roman"/>
                <w:i/>
                <w:sz w:val="24"/>
                <w:szCs w:val="24"/>
                <w:lang w:val="en-US" w:eastAsia="ar-SA"/>
              </w:rPr>
              <w:t>żólta</w:t>
            </w:r>
            <w:proofErr w:type="spellEnd"/>
            <w:r w:rsidRPr="003D3D34">
              <w:rPr>
                <w:rFonts w:ascii="Times New Roman" w:eastAsia="Calibri" w:hAnsi="Times New Roman" w:cs="Times New Roman"/>
                <w:i/>
                <w:sz w:val="24"/>
                <w:szCs w:val="24"/>
                <w:lang w:val="en-US" w:eastAsia="ar-SA"/>
              </w:rPr>
              <w:t xml:space="preserve"> </w:t>
            </w:r>
            <w:r w:rsidRPr="003D3D34">
              <w:rPr>
                <w:rFonts w:ascii="Times New Roman" w:eastAsia="Calibri" w:hAnsi="Times New Roman" w:cs="Times New Roman"/>
                <w:i/>
                <w:sz w:val="24"/>
                <w:szCs w:val="24"/>
                <w:lang w:val="en-US" w:eastAsia="ar-SA"/>
              </w:rPr>
              <w:br/>
              <w:t xml:space="preserve">z </w:t>
            </w:r>
            <w:proofErr w:type="spellStart"/>
            <w:r w:rsidRPr="003D3D34">
              <w:rPr>
                <w:rFonts w:ascii="Times New Roman" w:eastAsia="Calibri" w:hAnsi="Times New Roman" w:cs="Times New Roman"/>
                <w:i/>
                <w:sz w:val="24"/>
                <w:szCs w:val="24"/>
                <w:lang w:val="en-US" w:eastAsia="ar-SA"/>
              </w:rPr>
              <w:t>czarną</w:t>
            </w:r>
            <w:proofErr w:type="spellEnd"/>
            <w:r w:rsidRPr="003D3D34">
              <w:rPr>
                <w:rFonts w:ascii="Times New Roman" w:eastAsia="Calibri" w:hAnsi="Times New Roman" w:cs="Times New Roman"/>
                <w:i/>
                <w:sz w:val="24"/>
                <w:szCs w:val="24"/>
                <w:lang w:val="en-US" w:eastAsia="ar-SA"/>
              </w:rPr>
              <w:t xml:space="preserve"> </w:t>
            </w:r>
            <w:proofErr w:type="spellStart"/>
            <w:r w:rsidRPr="003D3D34">
              <w:rPr>
                <w:rFonts w:ascii="Times New Roman" w:eastAsia="Calibri" w:hAnsi="Times New Roman" w:cs="Times New Roman"/>
                <w:i/>
                <w:sz w:val="24"/>
                <w:szCs w:val="24"/>
                <w:lang w:val="en-US" w:eastAsia="ar-SA"/>
              </w:rPr>
              <w:t>plamą</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FFE3E8" w14:textId="77777777" w:rsidR="007C02D7" w:rsidRPr="003D3D34" w:rsidRDefault="007C02D7" w:rsidP="002C6415">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108 szt.</w:t>
            </w:r>
          </w:p>
        </w:tc>
        <w:tc>
          <w:tcPr>
            <w:tcW w:w="2410" w:type="dxa"/>
            <w:tcBorders>
              <w:top w:val="single" w:sz="4" w:space="0" w:color="000000"/>
              <w:left w:val="single" w:sz="4" w:space="0" w:color="000000"/>
              <w:bottom w:val="single" w:sz="4" w:space="0" w:color="000000"/>
            </w:tcBorders>
            <w:shd w:val="clear" w:color="auto" w:fill="FFFFFF"/>
            <w:vAlign w:val="center"/>
          </w:tcPr>
          <w:p w14:paraId="50D6DBCD" w14:textId="77777777" w:rsidR="007C02D7" w:rsidRPr="003D3D34" w:rsidRDefault="007C02D7" w:rsidP="002C6415">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Nasadzenie w ilości 1</w:t>
            </w:r>
            <w:r>
              <w:rPr>
                <w:rFonts w:ascii="Times New Roman" w:eastAsia="Calibri" w:hAnsi="Times New Roman" w:cs="Times New Roman"/>
                <w:sz w:val="24"/>
                <w:szCs w:val="24"/>
                <w:lang w:eastAsia="ar-SA"/>
              </w:rPr>
              <w:t>08</w:t>
            </w:r>
            <w:r w:rsidRPr="003D3D34">
              <w:rPr>
                <w:rFonts w:ascii="Times New Roman" w:eastAsia="Calibri" w:hAnsi="Times New Roman" w:cs="Times New Roman"/>
                <w:sz w:val="24"/>
                <w:szCs w:val="24"/>
                <w:lang w:eastAsia="ar-SA"/>
              </w:rPr>
              <w:t xml:space="preserve"> sztuk w </w:t>
            </w:r>
            <w:r>
              <w:rPr>
                <w:rFonts w:ascii="Times New Roman" w:eastAsia="Calibri" w:hAnsi="Times New Roman" w:cs="Times New Roman"/>
                <w:sz w:val="24"/>
                <w:szCs w:val="24"/>
                <w:lang w:eastAsia="ar-SA"/>
              </w:rPr>
              <w:t>marcu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BB1ADE"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sadzonki w pełni kwitnienia (co najmniej 1 kwiat)</w:t>
            </w:r>
          </w:p>
        </w:tc>
      </w:tr>
      <w:tr w:rsidR="007C02D7" w:rsidRPr="003D3D34" w14:paraId="34C3AFAF" w14:textId="77777777" w:rsidTr="002C6415">
        <w:tc>
          <w:tcPr>
            <w:tcW w:w="539" w:type="dxa"/>
            <w:tcBorders>
              <w:top w:val="single" w:sz="4" w:space="0" w:color="000000"/>
              <w:left w:val="single" w:sz="4" w:space="0" w:color="000000"/>
              <w:bottom w:val="single" w:sz="4" w:space="0" w:color="000000"/>
            </w:tcBorders>
            <w:shd w:val="clear" w:color="auto" w:fill="FFFFFF"/>
            <w:vAlign w:val="center"/>
          </w:tcPr>
          <w:p w14:paraId="77D4AA62"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w:t>
            </w:r>
          </w:p>
        </w:tc>
        <w:tc>
          <w:tcPr>
            <w:tcW w:w="2693" w:type="dxa"/>
            <w:tcBorders>
              <w:top w:val="single" w:sz="4" w:space="0" w:color="000000"/>
              <w:left w:val="single" w:sz="4" w:space="0" w:color="000000"/>
              <w:bottom w:val="single" w:sz="4" w:space="0" w:color="000000"/>
            </w:tcBorders>
            <w:shd w:val="clear" w:color="auto" w:fill="FFFFFF"/>
            <w:vAlign w:val="center"/>
          </w:tcPr>
          <w:p w14:paraId="34996D4F"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Kwiaty letnie sezonowe do nasadzenia w gazonach, begonie lub inne podobne w uzgodnieniu z zamawiającym</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34557" w14:textId="77777777" w:rsidR="007C02D7" w:rsidRPr="003D3D34" w:rsidRDefault="007C02D7" w:rsidP="002C6415">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120 szt.</w:t>
            </w:r>
          </w:p>
        </w:tc>
        <w:tc>
          <w:tcPr>
            <w:tcW w:w="2410" w:type="dxa"/>
            <w:tcBorders>
              <w:top w:val="single" w:sz="4" w:space="0" w:color="000000"/>
              <w:left w:val="single" w:sz="4" w:space="0" w:color="000000"/>
              <w:bottom w:val="single" w:sz="4" w:space="0" w:color="000000"/>
            </w:tcBorders>
            <w:shd w:val="clear" w:color="auto" w:fill="FFFFFF"/>
            <w:vAlign w:val="center"/>
          </w:tcPr>
          <w:p w14:paraId="01880C0D" w14:textId="77777777" w:rsidR="007C02D7" w:rsidRPr="003D3D34" w:rsidRDefault="007C02D7" w:rsidP="002C6415">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Nasadzenie w ilości 120 sztuk w czerwcu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43027F"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sadzonki w pełni kwitnienia (co najmniej 1 kwiat)</w:t>
            </w:r>
          </w:p>
        </w:tc>
      </w:tr>
    </w:tbl>
    <w:p w14:paraId="3BBB67E8" w14:textId="61CFEA41" w:rsid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005A988F" w14:textId="2E9B4A5E" w:rsidR="009C0698" w:rsidRDefault="009C0698"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1680B645" w14:textId="62DD26D1" w:rsidR="009C0698" w:rsidRDefault="009C0698"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59271124" w14:textId="77777777" w:rsidR="009C0698" w:rsidRPr="00422C3C" w:rsidRDefault="009C0698"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1F8DF9D6" w14:textId="61FBFF05"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495B76">
        <w:rPr>
          <w:rFonts w:ascii="Times New Roman" w:eastAsia="SimSun" w:hAnsi="Times New Roman" w:cs="Times New Roman"/>
          <w:sz w:val="24"/>
          <w:szCs w:val="24"/>
          <w:lang w:eastAsia="ar-SA"/>
        </w:rPr>
        <w:t>5).2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422C3C" w:rsidRPr="00422C3C" w14:paraId="5C299ABB"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4B6565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021A3786"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42D0B7D7"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Zestawienie </w:t>
            </w:r>
            <w:proofErr w:type="gramStart"/>
            <w:r w:rsidRPr="00422C3C">
              <w:rPr>
                <w:rFonts w:ascii="Times New Roman" w:eastAsia="SimSun" w:hAnsi="Times New Roman" w:cs="Times New Roman"/>
                <w:sz w:val="24"/>
                <w:szCs w:val="24"/>
                <w:lang w:eastAsia="ar-SA"/>
              </w:rPr>
              <w:t>materiałów  przewidzianych</w:t>
            </w:r>
            <w:proofErr w:type="gramEnd"/>
            <w:r w:rsidRPr="00422C3C">
              <w:rPr>
                <w:rFonts w:ascii="Times New Roman" w:eastAsia="SimSun" w:hAnsi="Times New Roman" w:cs="Times New Roman"/>
                <w:sz w:val="24"/>
                <w:szCs w:val="24"/>
                <w:lang w:eastAsia="ar-SA"/>
              </w:rPr>
              <w:t xml:space="preserve">  do uzupełnienia braków</w:t>
            </w:r>
          </w:p>
        </w:tc>
      </w:tr>
      <w:tr w:rsidR="00422C3C" w:rsidRPr="00422C3C" w14:paraId="1554B86A"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4321F0C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081F7510"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9DAAE12"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47CC22D0"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E33861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49ACC493"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3FE2488"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06D07865"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D60623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75A5FF2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C3B3796"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41099C81"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06A77AC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621D2390"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2EA4945"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4B74F704"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8C5E2C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4A9A6F18"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Ekoboard</w:t>
            </w:r>
            <w:proofErr w:type="spellEnd"/>
            <w:r w:rsidRPr="00422C3C">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1A4D465"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4E9FD78A" w14:textId="77777777" w:rsidR="00422C3C" w:rsidRPr="00422C3C" w:rsidRDefault="00422C3C" w:rsidP="00422C3C">
      <w:pPr>
        <w:tabs>
          <w:tab w:val="left" w:pos="284"/>
        </w:tabs>
        <w:suppressAutoHyphens/>
        <w:spacing w:after="0" w:line="100" w:lineRule="atLeast"/>
        <w:ind w:left="284" w:hanging="284"/>
        <w:jc w:val="both"/>
        <w:rPr>
          <w:rFonts w:ascii="Times New Roman" w:eastAsia="SimSun" w:hAnsi="Times New Roman" w:cs="Times New Roman"/>
          <w:sz w:val="24"/>
          <w:szCs w:val="24"/>
          <w:lang w:eastAsia="ar-SA"/>
        </w:rPr>
      </w:pPr>
    </w:p>
    <w:p w14:paraId="651CB481" w14:textId="77777777" w:rsidR="00422C3C" w:rsidRPr="00422C3C" w:rsidRDefault="00422C3C" w:rsidP="00422C3C">
      <w:pPr>
        <w:tabs>
          <w:tab w:val="left" w:pos="284"/>
        </w:tabs>
        <w:suppressAutoHyphens/>
        <w:spacing w:after="0" w:line="100" w:lineRule="atLeast"/>
        <w:ind w:left="284" w:hanging="284"/>
        <w:jc w:val="both"/>
        <w:rPr>
          <w:rFonts w:ascii="Times New Roman" w:eastAsia="SimSun" w:hAnsi="Times New Roman" w:cs="Times New Roman"/>
          <w:sz w:val="24"/>
          <w:szCs w:val="24"/>
          <w:lang w:eastAsia="ar-SA"/>
        </w:rPr>
      </w:pPr>
    </w:p>
    <w:p w14:paraId="19459DDF" w14:textId="39F9C8F8" w:rsidR="00422C3C" w:rsidRPr="007C02D7" w:rsidRDefault="00422C3C" w:rsidP="0088404A">
      <w:pPr>
        <w:pStyle w:val="Akapitzlist"/>
        <w:numPr>
          <w:ilvl w:val="0"/>
          <w:numId w:val="22"/>
        </w:numPr>
        <w:tabs>
          <w:tab w:val="left" w:pos="284"/>
        </w:tabs>
        <w:spacing w:after="0"/>
        <w:ind w:left="426"/>
        <w:jc w:val="both"/>
        <w:rPr>
          <w:rFonts w:ascii="Times New Roman" w:hAnsi="Times New Roman" w:cs="Times New Roman"/>
          <w:b/>
          <w:bCs/>
          <w:sz w:val="24"/>
          <w:szCs w:val="24"/>
        </w:rPr>
      </w:pPr>
      <w:r w:rsidRPr="007C02D7">
        <w:rPr>
          <w:rFonts w:ascii="Times New Roman" w:hAnsi="Times New Roman" w:cs="Times New Roman"/>
          <w:b/>
          <w:bCs/>
          <w:sz w:val="24"/>
          <w:szCs w:val="24"/>
        </w:rPr>
        <w:t xml:space="preserve">Działka nr 410 obręb II w Sztumie, Teren przy kapliczce ul Reja 130 </w:t>
      </w:r>
      <w:proofErr w:type="spellStart"/>
      <w:r w:rsidRPr="007C02D7">
        <w:rPr>
          <w:rFonts w:ascii="Times New Roman" w:hAnsi="Times New Roman" w:cs="Times New Roman"/>
          <w:b/>
          <w:bCs/>
          <w:sz w:val="24"/>
          <w:szCs w:val="24"/>
        </w:rPr>
        <w:t>m2</w:t>
      </w:r>
      <w:proofErr w:type="spellEnd"/>
      <w:r w:rsidRPr="007C02D7">
        <w:rPr>
          <w:rFonts w:ascii="Times New Roman" w:hAnsi="Times New Roman" w:cs="Times New Roman"/>
          <w:b/>
          <w:bCs/>
          <w:sz w:val="24"/>
          <w:szCs w:val="24"/>
        </w:rPr>
        <w:t xml:space="preserve">, </w:t>
      </w:r>
    </w:p>
    <w:p w14:paraId="1EC621CC"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320B41E9" w14:textId="29F00228" w:rsidR="00422C3C" w:rsidRPr="00422C3C" w:rsidRDefault="00422C3C" w:rsidP="00422C3C">
      <w:pPr>
        <w:suppressAutoHyphens/>
        <w:spacing w:after="0" w:line="360" w:lineRule="auto"/>
        <w:jc w:val="both"/>
        <w:rPr>
          <w:rFonts w:ascii="Times New Roman" w:eastAsia="Calibri" w:hAnsi="Times New Roman" w:cs="Times New Roman"/>
          <w:b/>
          <w:sz w:val="24"/>
          <w:szCs w:val="24"/>
          <w:lang w:eastAsia="ar-SA"/>
        </w:rPr>
      </w:pPr>
      <w:r w:rsidRPr="00422C3C">
        <w:rPr>
          <w:rFonts w:ascii="Times New Roman" w:eastAsia="SimSun" w:hAnsi="Times New Roman" w:cs="Times New Roman"/>
          <w:sz w:val="24"/>
          <w:szCs w:val="24"/>
          <w:lang w:eastAsia="ar-SA"/>
        </w:rPr>
        <w:t>Roślinność, tabela</w:t>
      </w:r>
      <w:r w:rsidR="007C02D7">
        <w:rPr>
          <w:rFonts w:ascii="Times New Roman" w:eastAsia="SimSun" w:hAnsi="Times New Roman" w:cs="Times New Roman"/>
          <w:sz w:val="24"/>
          <w:szCs w:val="24"/>
          <w:lang w:eastAsia="ar-SA"/>
        </w:rPr>
        <w:t xml:space="preserve"> 6).1</w:t>
      </w:r>
    </w:p>
    <w:tbl>
      <w:tblPr>
        <w:tblW w:w="9185" w:type="dxa"/>
        <w:tblInd w:w="-5" w:type="dxa"/>
        <w:tblLayout w:type="fixed"/>
        <w:tblLook w:val="0000" w:firstRow="0" w:lastRow="0" w:firstColumn="0" w:lastColumn="0" w:noHBand="0" w:noVBand="0"/>
      </w:tblPr>
      <w:tblGrid>
        <w:gridCol w:w="675"/>
        <w:gridCol w:w="2410"/>
        <w:gridCol w:w="1564"/>
        <w:gridCol w:w="2835"/>
        <w:gridCol w:w="1701"/>
      </w:tblGrid>
      <w:tr w:rsidR="007C02D7" w:rsidRPr="00487C48" w14:paraId="65138585"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21AE1350" w14:textId="77777777" w:rsidR="007C02D7" w:rsidRPr="00487C48" w:rsidRDefault="007C02D7" w:rsidP="002C6415">
            <w:pPr>
              <w:suppressAutoHyphens/>
              <w:spacing w:after="0" w:line="360" w:lineRule="auto"/>
              <w:jc w:val="center"/>
              <w:rPr>
                <w:rFonts w:ascii="Times New Roman" w:eastAsia="Calibri" w:hAnsi="Times New Roman" w:cs="Times New Roman"/>
                <w:b/>
                <w:sz w:val="24"/>
                <w:szCs w:val="24"/>
                <w:lang w:eastAsia="ar-SA"/>
              </w:rPr>
            </w:pPr>
            <w:r w:rsidRPr="00487C48">
              <w:rPr>
                <w:rFonts w:ascii="Times New Roman" w:eastAsia="Calibri" w:hAnsi="Times New Roman" w:cs="Times New Roman"/>
                <w:b/>
                <w:sz w:val="24"/>
                <w:szCs w:val="24"/>
                <w:lang w:eastAsia="ar-SA"/>
              </w:rPr>
              <w:t>Lp.</w:t>
            </w:r>
          </w:p>
        </w:tc>
        <w:tc>
          <w:tcPr>
            <w:tcW w:w="2410" w:type="dxa"/>
            <w:tcBorders>
              <w:top w:val="single" w:sz="4" w:space="0" w:color="000000"/>
              <w:left w:val="single" w:sz="4" w:space="0" w:color="000000"/>
              <w:bottom w:val="single" w:sz="4" w:space="0" w:color="000000"/>
            </w:tcBorders>
            <w:shd w:val="clear" w:color="auto" w:fill="auto"/>
            <w:vAlign w:val="center"/>
          </w:tcPr>
          <w:p w14:paraId="2E27AD45" w14:textId="77777777" w:rsidR="007C02D7" w:rsidRPr="00487C48" w:rsidRDefault="007C02D7" w:rsidP="002C6415">
            <w:pPr>
              <w:suppressAutoHyphens/>
              <w:spacing w:after="0" w:line="360" w:lineRule="auto"/>
              <w:jc w:val="center"/>
              <w:rPr>
                <w:rFonts w:ascii="Times New Roman" w:eastAsia="Calibri" w:hAnsi="Times New Roman" w:cs="Times New Roman"/>
                <w:b/>
                <w:sz w:val="24"/>
                <w:szCs w:val="24"/>
                <w:lang w:eastAsia="ar-SA"/>
              </w:rPr>
            </w:pPr>
            <w:r w:rsidRPr="00487C48">
              <w:rPr>
                <w:rFonts w:ascii="Times New Roman" w:eastAsia="Calibri" w:hAnsi="Times New Roman" w:cs="Times New Roman"/>
                <w:b/>
                <w:sz w:val="24"/>
                <w:szCs w:val="24"/>
                <w:lang w:eastAsia="ar-SA"/>
              </w:rPr>
              <w:t>Nazwa polska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432EF54D" w14:textId="77777777" w:rsidR="007C02D7" w:rsidRPr="00487C48" w:rsidRDefault="007C02D7" w:rsidP="002C6415">
            <w:pPr>
              <w:suppressAutoHyphens/>
              <w:spacing w:after="0" w:line="240" w:lineRule="auto"/>
              <w:jc w:val="center"/>
              <w:rPr>
                <w:rFonts w:ascii="Times New Roman" w:eastAsia="Calibri" w:hAnsi="Times New Roman" w:cs="Times New Roman"/>
                <w:b/>
                <w:sz w:val="24"/>
                <w:szCs w:val="24"/>
                <w:lang w:eastAsia="ar-SA"/>
              </w:rPr>
            </w:pPr>
            <w:r w:rsidRPr="00487C48">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7B855E84" w14:textId="77777777" w:rsidR="007C02D7" w:rsidRPr="00487C48" w:rsidRDefault="007C02D7" w:rsidP="002C6415">
            <w:pPr>
              <w:suppressAutoHyphens/>
              <w:spacing w:after="0" w:line="240" w:lineRule="auto"/>
              <w:jc w:val="center"/>
              <w:rPr>
                <w:rFonts w:ascii="Times New Roman" w:eastAsia="Calibri" w:hAnsi="Times New Roman" w:cs="Times New Roman"/>
                <w:b/>
                <w:sz w:val="24"/>
                <w:szCs w:val="24"/>
                <w:lang w:eastAsia="ar-SA"/>
              </w:rPr>
            </w:pPr>
            <w:r w:rsidRPr="00487C48">
              <w:rPr>
                <w:rFonts w:ascii="Times New Roman" w:eastAsia="Times New Roman" w:hAnsi="Times New Roman" w:cs="Times New Roman"/>
                <w:b/>
                <w:sz w:val="24"/>
                <w:szCs w:val="24"/>
                <w:lang w:eastAsia="ar-SA"/>
              </w:rPr>
              <w:t xml:space="preserve">Ilość </w:t>
            </w:r>
            <w:proofErr w:type="gramStart"/>
            <w:r w:rsidRPr="00487C48">
              <w:rPr>
                <w:rFonts w:ascii="Times New Roman" w:eastAsia="Times New Roman" w:hAnsi="Times New Roman" w:cs="Times New Roman"/>
                <w:b/>
                <w:sz w:val="24"/>
                <w:szCs w:val="24"/>
                <w:lang w:eastAsia="ar-SA"/>
              </w:rPr>
              <w:t>przewidziana  do</w:t>
            </w:r>
            <w:proofErr w:type="gramEnd"/>
            <w:r w:rsidRPr="00487C48">
              <w:rPr>
                <w:rFonts w:ascii="Times New Roman" w:eastAsia="Times New Roman" w:hAnsi="Times New Roman" w:cs="Times New Roman"/>
                <w:b/>
                <w:sz w:val="24"/>
                <w:szCs w:val="24"/>
                <w:lang w:eastAsia="ar-SA"/>
              </w:rPr>
              <w:t xml:space="preserve"> uzupełnienia braków/wymiany roślin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7DC19" w14:textId="77777777" w:rsidR="007C02D7" w:rsidRPr="00487C48" w:rsidRDefault="007C02D7" w:rsidP="002C6415">
            <w:pPr>
              <w:suppressAutoHyphens/>
              <w:spacing w:after="0" w:line="360" w:lineRule="auto"/>
              <w:jc w:val="center"/>
              <w:rPr>
                <w:rFonts w:ascii="Times New Roman" w:eastAsia="Times New Roman" w:hAnsi="Times New Roman" w:cs="Times New Roman"/>
                <w:b/>
                <w:sz w:val="24"/>
                <w:szCs w:val="24"/>
                <w:lang w:eastAsia="ar-SA"/>
              </w:rPr>
            </w:pPr>
            <w:r w:rsidRPr="00487C48">
              <w:rPr>
                <w:rFonts w:ascii="Times New Roman" w:eastAsia="Calibri" w:hAnsi="Times New Roman" w:cs="Times New Roman"/>
                <w:b/>
                <w:sz w:val="24"/>
                <w:szCs w:val="24"/>
                <w:lang w:eastAsia="ar-SA"/>
              </w:rPr>
              <w:t>Parametry</w:t>
            </w:r>
          </w:p>
        </w:tc>
      </w:tr>
      <w:tr w:rsidR="007C02D7" w:rsidRPr="003D3D34" w14:paraId="450C5026"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38F6225F"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410" w:type="dxa"/>
            <w:tcBorders>
              <w:top w:val="single" w:sz="4" w:space="0" w:color="000000"/>
              <w:left w:val="single" w:sz="4" w:space="0" w:color="000000"/>
              <w:bottom w:val="single" w:sz="4" w:space="0" w:color="000000"/>
            </w:tcBorders>
            <w:shd w:val="clear" w:color="auto" w:fill="auto"/>
            <w:vAlign w:val="center"/>
          </w:tcPr>
          <w:p w14:paraId="5591754C"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pośredni</w:t>
            </w:r>
            <w:r w:rsidRPr="003D3D34">
              <w:rPr>
                <w:rFonts w:ascii="Times New Roman" w:eastAsia="Calibri" w:hAnsi="Times New Roman" w:cs="Times New Roman"/>
                <w:i/>
                <w:sz w:val="24"/>
                <w:szCs w:val="24"/>
                <w:lang w:eastAsia="ar-SA"/>
              </w:rPr>
              <w:t xml:space="preserve"> ‘Wojtek’</w:t>
            </w:r>
          </w:p>
        </w:tc>
        <w:tc>
          <w:tcPr>
            <w:tcW w:w="1564" w:type="dxa"/>
            <w:tcBorders>
              <w:top w:val="single" w:sz="4" w:space="0" w:color="000000"/>
              <w:left w:val="single" w:sz="4" w:space="0" w:color="000000"/>
              <w:bottom w:val="single" w:sz="4" w:space="0" w:color="000000"/>
              <w:right w:val="single" w:sz="4" w:space="0" w:color="000000"/>
            </w:tcBorders>
            <w:vAlign w:val="center"/>
          </w:tcPr>
          <w:p w14:paraId="484DB5D5"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68458252"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40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56ABD"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5DFCC487"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p>
        </w:tc>
      </w:tr>
      <w:tr w:rsidR="007C02D7" w:rsidRPr="003D3D34" w14:paraId="62606B7C"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046BAB3C"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410" w:type="dxa"/>
            <w:tcBorders>
              <w:top w:val="single" w:sz="4" w:space="0" w:color="000000"/>
              <w:left w:val="single" w:sz="4" w:space="0" w:color="000000"/>
              <w:bottom w:val="single" w:sz="4" w:space="0" w:color="000000"/>
            </w:tcBorders>
            <w:shd w:val="clear" w:color="auto" w:fill="auto"/>
            <w:vAlign w:val="center"/>
          </w:tcPr>
          <w:p w14:paraId="3194BFB7"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328B9BAF"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 szt.</w:t>
            </w:r>
          </w:p>
        </w:tc>
        <w:tc>
          <w:tcPr>
            <w:tcW w:w="2835" w:type="dxa"/>
            <w:tcBorders>
              <w:top w:val="single" w:sz="4" w:space="0" w:color="000000"/>
              <w:left w:val="single" w:sz="4" w:space="0" w:color="000000"/>
              <w:bottom w:val="single" w:sz="4" w:space="0" w:color="000000"/>
            </w:tcBorders>
            <w:shd w:val="clear" w:color="auto" w:fill="auto"/>
            <w:vAlign w:val="center"/>
          </w:tcPr>
          <w:p w14:paraId="30E05800"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30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CC028"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7D84954B"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śr. 30 cm</w:t>
            </w:r>
          </w:p>
        </w:tc>
      </w:tr>
      <w:tr w:rsidR="007C02D7" w:rsidRPr="003D3D34" w14:paraId="29C68666"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28085D06"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410" w:type="dxa"/>
            <w:tcBorders>
              <w:top w:val="single" w:sz="4" w:space="0" w:color="000000"/>
              <w:left w:val="single" w:sz="4" w:space="0" w:color="000000"/>
              <w:bottom w:val="single" w:sz="4" w:space="0" w:color="000000"/>
            </w:tcBorders>
            <w:shd w:val="clear" w:color="auto" w:fill="auto"/>
            <w:vAlign w:val="center"/>
          </w:tcPr>
          <w:p w14:paraId="63E57503"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Szałwia omszona</w:t>
            </w:r>
          </w:p>
        </w:tc>
        <w:tc>
          <w:tcPr>
            <w:tcW w:w="1564" w:type="dxa"/>
            <w:tcBorders>
              <w:top w:val="single" w:sz="4" w:space="0" w:color="000000"/>
              <w:left w:val="single" w:sz="4" w:space="0" w:color="000000"/>
              <w:bottom w:val="single" w:sz="4" w:space="0" w:color="000000"/>
              <w:right w:val="single" w:sz="4" w:space="0" w:color="000000"/>
            </w:tcBorders>
            <w:vAlign w:val="center"/>
          </w:tcPr>
          <w:p w14:paraId="74C6D904"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0B8061FF" w14:textId="77777777" w:rsidR="007C02D7" w:rsidRPr="003D3D34" w:rsidRDefault="007C02D7" w:rsidP="002C6415">
            <w:pPr>
              <w:suppressAutoHyphens/>
              <w:snapToGrid w:val="0"/>
              <w:spacing w:after="0" w:line="360" w:lineRule="auto"/>
              <w:ind w:left="-1376" w:firstLine="1376"/>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C2AB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3A3F4F00"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p>
        </w:tc>
      </w:tr>
      <w:tr w:rsidR="007C02D7" w:rsidRPr="003D3D34" w14:paraId="36849D10"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401EB0E6"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lastRenderedPageBreak/>
              <w:t>4.</w:t>
            </w:r>
          </w:p>
        </w:tc>
        <w:tc>
          <w:tcPr>
            <w:tcW w:w="2410" w:type="dxa"/>
            <w:tcBorders>
              <w:top w:val="single" w:sz="4" w:space="0" w:color="000000"/>
              <w:left w:val="single" w:sz="4" w:space="0" w:color="000000"/>
              <w:bottom w:val="single" w:sz="4" w:space="0" w:color="000000"/>
            </w:tcBorders>
            <w:shd w:val="clear" w:color="auto" w:fill="auto"/>
            <w:vAlign w:val="center"/>
          </w:tcPr>
          <w:p w14:paraId="74754A1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Trzcinnik </w:t>
            </w:r>
            <w:proofErr w:type="spellStart"/>
            <w:r w:rsidRPr="003D3D34">
              <w:rPr>
                <w:rFonts w:ascii="Times New Roman" w:eastAsia="Calibri" w:hAnsi="Times New Roman" w:cs="Times New Roman"/>
                <w:sz w:val="24"/>
                <w:szCs w:val="24"/>
                <w:lang w:eastAsia="ar-SA"/>
              </w:rPr>
              <w:t>ostrokwiatowy</w:t>
            </w:r>
            <w:proofErr w:type="spellEnd"/>
            <w:r w:rsidRPr="003D3D34">
              <w:rPr>
                <w:rFonts w:ascii="Times New Roman" w:eastAsia="Calibri" w:hAnsi="Times New Roman" w:cs="Times New Roman"/>
                <w:sz w:val="24"/>
                <w:szCs w:val="24"/>
                <w:lang w:eastAsia="ar-SA"/>
              </w:rPr>
              <w:t xml:space="preserve"> </w:t>
            </w:r>
            <w:r w:rsidRPr="003D3D34">
              <w:rPr>
                <w:rFonts w:ascii="Times New Roman" w:eastAsia="Calibri" w:hAnsi="Times New Roman" w:cs="Times New Roman"/>
                <w:i/>
                <w:sz w:val="24"/>
                <w:szCs w:val="24"/>
                <w:lang w:val="en-US" w:eastAsia="ar-SA"/>
              </w:rPr>
              <w:t>‘</w:t>
            </w:r>
            <w:proofErr w:type="spellStart"/>
            <w:r w:rsidRPr="003D3D34">
              <w:rPr>
                <w:rFonts w:ascii="Times New Roman" w:eastAsia="Calibri" w:hAnsi="Times New Roman" w:cs="Times New Roman"/>
                <w:i/>
                <w:sz w:val="24"/>
                <w:szCs w:val="24"/>
                <w:lang w:val="en-US" w:eastAsia="ar-SA"/>
              </w:rPr>
              <w:t>Overdam</w:t>
            </w:r>
            <w:proofErr w:type="spellEnd"/>
            <w:r w:rsidRPr="003D3D34">
              <w:rPr>
                <w:rFonts w:ascii="Times New Roman" w:eastAsia="Calibri" w:hAnsi="Times New Roman" w:cs="Times New Roman"/>
                <w:i/>
                <w:sz w:val="24"/>
                <w:szCs w:val="24"/>
                <w:lang w:val="en-US" w:eastAsia="ar-SA"/>
              </w:rPr>
              <w:t>’</w:t>
            </w:r>
          </w:p>
        </w:tc>
        <w:tc>
          <w:tcPr>
            <w:tcW w:w="1564" w:type="dxa"/>
            <w:tcBorders>
              <w:top w:val="single" w:sz="4" w:space="0" w:color="000000"/>
              <w:left w:val="single" w:sz="4" w:space="0" w:color="000000"/>
              <w:bottom w:val="single" w:sz="4" w:space="0" w:color="000000"/>
              <w:right w:val="single" w:sz="4" w:space="0" w:color="000000"/>
            </w:tcBorders>
            <w:vAlign w:val="center"/>
          </w:tcPr>
          <w:p w14:paraId="52A8025C"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126F71A5"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proofErr w:type="gramStart"/>
            <w:r>
              <w:rPr>
                <w:rFonts w:ascii="Times New Roman" w:eastAsia="SimSun" w:hAnsi="Times New Roman" w:cs="Times New Roman"/>
                <w:sz w:val="24"/>
                <w:szCs w:val="24"/>
                <w:lang w:eastAsia="ar-SA"/>
              </w:rPr>
              <w:t>Do  20</w:t>
            </w:r>
            <w:proofErr w:type="gramEnd"/>
            <w:r>
              <w:rPr>
                <w:rFonts w:ascii="Times New Roman" w:eastAsia="SimSun" w:hAnsi="Times New Roman" w:cs="Times New Roman"/>
                <w:sz w:val="24"/>
                <w:szCs w:val="24"/>
                <w:lang w:eastAsia="ar-SA"/>
              </w:rPr>
              <w:t xml:space="preserve">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781D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proofErr w:type="spellStart"/>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roofErr w:type="spellEnd"/>
          </w:p>
          <w:p w14:paraId="15ECBFBE"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bl>
    <w:p w14:paraId="0EA51C21" w14:textId="77777777" w:rsidR="00422C3C" w:rsidRPr="00422C3C" w:rsidRDefault="00422C3C" w:rsidP="00422C3C">
      <w:pPr>
        <w:tabs>
          <w:tab w:val="left" w:pos="567"/>
        </w:tabs>
        <w:suppressAutoHyphens/>
        <w:spacing w:after="0" w:line="100" w:lineRule="atLeast"/>
        <w:jc w:val="both"/>
        <w:rPr>
          <w:rFonts w:ascii="Times New Roman" w:eastAsia="SimSun" w:hAnsi="Times New Roman" w:cs="Times New Roman"/>
          <w:sz w:val="24"/>
          <w:szCs w:val="24"/>
          <w:lang w:eastAsia="ar-SA"/>
        </w:rPr>
      </w:pPr>
    </w:p>
    <w:p w14:paraId="6F34CEC4" w14:textId="0D1FFD2B"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7C02D7">
        <w:rPr>
          <w:rFonts w:ascii="Times New Roman" w:eastAsia="SimSun" w:hAnsi="Times New Roman" w:cs="Times New Roman"/>
          <w:sz w:val="24"/>
          <w:szCs w:val="24"/>
          <w:lang w:eastAsia="ar-SA"/>
        </w:rPr>
        <w:t>6).2</w:t>
      </w:r>
    </w:p>
    <w:tbl>
      <w:tblPr>
        <w:tblW w:w="0" w:type="auto"/>
        <w:tblInd w:w="-89" w:type="dxa"/>
        <w:tblLayout w:type="fixed"/>
        <w:tblCellMar>
          <w:left w:w="55" w:type="dxa"/>
          <w:right w:w="55" w:type="dxa"/>
        </w:tblCellMar>
        <w:tblLook w:val="0000" w:firstRow="0" w:lastRow="0" w:firstColumn="0" w:lastColumn="0" w:noHBand="0" w:noVBand="0"/>
      </w:tblPr>
      <w:tblGrid>
        <w:gridCol w:w="636"/>
        <w:gridCol w:w="4184"/>
        <w:gridCol w:w="4399"/>
      </w:tblGrid>
      <w:tr w:rsidR="00422C3C" w:rsidRPr="00422C3C" w14:paraId="2B08BC59"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57ED188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3DD3FA6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839C35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Zestawienie </w:t>
            </w:r>
            <w:proofErr w:type="gramStart"/>
            <w:r w:rsidRPr="00422C3C">
              <w:rPr>
                <w:rFonts w:ascii="Times New Roman" w:eastAsia="SimSun" w:hAnsi="Times New Roman" w:cs="Times New Roman"/>
                <w:sz w:val="24"/>
                <w:szCs w:val="24"/>
                <w:lang w:eastAsia="ar-SA"/>
              </w:rPr>
              <w:t>materiałów  przewidzianych</w:t>
            </w:r>
            <w:proofErr w:type="gramEnd"/>
            <w:r w:rsidRPr="00422C3C">
              <w:rPr>
                <w:rFonts w:ascii="Times New Roman" w:eastAsia="SimSun" w:hAnsi="Times New Roman" w:cs="Times New Roman"/>
                <w:sz w:val="24"/>
                <w:szCs w:val="24"/>
                <w:lang w:eastAsia="ar-SA"/>
              </w:rPr>
              <w:t xml:space="preserve">  do uzupełnienia braków</w:t>
            </w:r>
          </w:p>
        </w:tc>
      </w:tr>
      <w:tr w:rsidR="00422C3C" w:rsidRPr="00422C3C" w14:paraId="337717DA"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092E7BF3"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5755D60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30149C0"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33E5CA1E"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7ADADC8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394A710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roofErr w:type="spellEnd"/>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7DEA827"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75A57911"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1187B4B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1E2DC0AE"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C459D04"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499331F4"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6822807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0EA7B98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Kora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385A837"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3A8A5E71"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2EF02DA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4F14AC4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roofErr w:type="spellStart"/>
            <w:r w:rsidRPr="00422C3C">
              <w:rPr>
                <w:rFonts w:ascii="Times New Roman" w:eastAsia="SimSun" w:hAnsi="Times New Roman" w:cs="Times New Roman"/>
                <w:sz w:val="24"/>
                <w:szCs w:val="24"/>
                <w:lang w:eastAsia="ar-SA"/>
              </w:rPr>
              <w:t>Ekoboard</w:t>
            </w:r>
            <w:proofErr w:type="spellEnd"/>
            <w:r w:rsidRPr="00422C3C">
              <w:rPr>
                <w:rFonts w:ascii="Times New Roman" w:eastAsia="SimSun" w:hAnsi="Times New Roman" w:cs="Times New Roman"/>
                <w:sz w:val="24"/>
                <w:szCs w:val="24"/>
                <w:lang w:eastAsia="ar-SA"/>
              </w:rPr>
              <w:t xml:space="preserve">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722BBC5"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6955E1C6" w14:textId="77777777" w:rsidR="00422C3C" w:rsidRPr="00422C3C" w:rsidRDefault="00422C3C" w:rsidP="00422C3C">
      <w:pPr>
        <w:tabs>
          <w:tab w:val="left" w:pos="567"/>
        </w:tabs>
        <w:suppressAutoHyphens/>
        <w:spacing w:after="0" w:line="100" w:lineRule="atLeast"/>
        <w:jc w:val="both"/>
        <w:rPr>
          <w:rFonts w:ascii="Times New Roman" w:eastAsia="SimSun" w:hAnsi="Times New Roman" w:cs="Times New Roman"/>
          <w:sz w:val="24"/>
          <w:szCs w:val="24"/>
          <w:lang w:eastAsia="ar-SA"/>
        </w:rPr>
      </w:pPr>
    </w:p>
    <w:p w14:paraId="1EC36922" w14:textId="0A8F0DBA" w:rsidR="00422C3C" w:rsidRDefault="00422C3C" w:rsidP="00422C3C">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2D0E52F1" w14:textId="1990AE23" w:rsidR="007C02D7" w:rsidRDefault="007C02D7" w:rsidP="00422C3C">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502EEA7D" w14:textId="77777777" w:rsidR="007C02D7" w:rsidRDefault="007C02D7" w:rsidP="007C02D7">
      <w:pPr>
        <w:tabs>
          <w:tab w:val="left" w:pos="567"/>
        </w:tabs>
        <w:suppressAutoHyphens/>
        <w:spacing w:after="0" w:line="100" w:lineRule="atLeast"/>
        <w:jc w:val="center"/>
        <w:rPr>
          <w:rFonts w:ascii="Times New Roman" w:eastAsia="SimSun" w:hAnsi="Times New Roman" w:cs="Times New Roman"/>
          <w:b/>
          <w:sz w:val="24"/>
          <w:szCs w:val="24"/>
          <w:lang w:eastAsia="ar-SA"/>
        </w:rPr>
      </w:pPr>
      <w:r>
        <w:rPr>
          <w:rFonts w:ascii="Times New Roman" w:eastAsia="SimSun" w:hAnsi="Times New Roman" w:cs="Times New Roman"/>
          <w:b/>
          <w:sz w:val="24"/>
          <w:szCs w:val="24"/>
          <w:lang w:eastAsia="ar-SA"/>
        </w:rPr>
        <w:t>INFORMACJE OGÓLNE I WYJAŚNIENIA POJĘĆ</w:t>
      </w:r>
    </w:p>
    <w:p w14:paraId="32E69E72" w14:textId="77777777" w:rsidR="007C02D7" w:rsidRDefault="007C02D7" w:rsidP="007C02D7">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54593781" w14:textId="77777777" w:rsidR="007C02D7" w:rsidRDefault="007C02D7" w:rsidP="007C02D7">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7DB343A0" w14:textId="77777777" w:rsidR="007C02D7" w:rsidRPr="00510E83" w:rsidRDefault="007C02D7" w:rsidP="007C02D7">
      <w:pPr>
        <w:tabs>
          <w:tab w:val="left" w:pos="567"/>
        </w:tabs>
        <w:suppressAutoHyphens/>
        <w:spacing w:after="0" w:line="100" w:lineRule="atLeast"/>
        <w:jc w:val="both"/>
        <w:rPr>
          <w:rFonts w:ascii="Times New Roman" w:eastAsia="SimSun" w:hAnsi="Times New Roman" w:cs="Times New Roman"/>
          <w:bCs/>
          <w:sz w:val="24"/>
          <w:szCs w:val="24"/>
          <w:lang w:eastAsia="ar-SA"/>
        </w:rPr>
      </w:pPr>
      <w:r w:rsidRPr="00510E83">
        <w:rPr>
          <w:rFonts w:ascii="Times New Roman" w:eastAsia="SimSun" w:hAnsi="Times New Roman" w:cs="Times New Roman"/>
          <w:bCs/>
          <w:sz w:val="24"/>
          <w:szCs w:val="24"/>
          <w:lang w:eastAsia="ar-SA"/>
        </w:rPr>
        <w:t xml:space="preserve">Informacje ogólne i wyjaśnienie pojęć dotyczy wszystkich opisanych terenów tj. teren </w:t>
      </w:r>
      <w:r>
        <w:rPr>
          <w:rFonts w:ascii="Times New Roman" w:eastAsia="SimSun" w:hAnsi="Times New Roman" w:cs="Times New Roman"/>
          <w:bCs/>
          <w:sz w:val="24"/>
          <w:szCs w:val="24"/>
          <w:lang w:eastAsia="ar-SA"/>
        </w:rPr>
        <w:t>1</w:t>
      </w:r>
      <w:proofErr w:type="gramStart"/>
      <w:r>
        <w:rPr>
          <w:rFonts w:ascii="Times New Roman" w:eastAsia="SimSun" w:hAnsi="Times New Roman" w:cs="Times New Roman"/>
          <w:bCs/>
          <w:sz w:val="24"/>
          <w:szCs w:val="24"/>
          <w:lang w:eastAsia="ar-SA"/>
        </w:rPr>
        <w:t xml:space="preserve">),   </w:t>
      </w:r>
      <w:proofErr w:type="gramEnd"/>
      <w:r>
        <w:rPr>
          <w:rFonts w:ascii="Times New Roman" w:eastAsia="SimSun" w:hAnsi="Times New Roman" w:cs="Times New Roman"/>
          <w:bCs/>
          <w:sz w:val="24"/>
          <w:szCs w:val="24"/>
          <w:lang w:eastAsia="ar-SA"/>
        </w:rPr>
        <w:t>2) ,  3),  4), 5),  6).</w:t>
      </w:r>
    </w:p>
    <w:p w14:paraId="61364350" w14:textId="77777777" w:rsidR="007C02D7" w:rsidRPr="003D3D34" w:rsidRDefault="007C02D7" w:rsidP="007C02D7">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79C14D5E" w14:textId="40BFDDC8" w:rsidR="007C02D7" w:rsidRPr="009C0698" w:rsidRDefault="007C02D7" w:rsidP="009C0698">
      <w:pPr>
        <w:pStyle w:val="Akapitzlist"/>
        <w:numPr>
          <w:ilvl w:val="0"/>
          <w:numId w:val="33"/>
        </w:numPr>
        <w:spacing w:after="0"/>
        <w:ind w:left="284"/>
        <w:jc w:val="both"/>
        <w:rPr>
          <w:rFonts w:ascii="Times New Roman" w:hAnsi="Times New Roman" w:cs="Times New Roman"/>
          <w:sz w:val="24"/>
          <w:szCs w:val="24"/>
        </w:rPr>
      </w:pPr>
      <w:r w:rsidRPr="009C0698">
        <w:rPr>
          <w:rFonts w:ascii="Times New Roman" w:hAnsi="Times New Roman" w:cs="Times New Roman"/>
          <w:b/>
          <w:sz w:val="24"/>
          <w:szCs w:val="24"/>
        </w:rPr>
        <w:t>Oznaczenia parametrów:</w:t>
      </w:r>
    </w:p>
    <w:p w14:paraId="07C21247" w14:textId="77777777" w:rsidR="007C02D7" w:rsidRPr="003D3D34" w:rsidRDefault="007C02D7" w:rsidP="007C02D7">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C - pojemnik okrągły, cyfra oznacza rozmiar pojemnika w litrach    </w:t>
      </w:r>
    </w:p>
    <w:p w14:paraId="3B43DC79" w14:textId="77777777" w:rsidR="007C02D7" w:rsidRPr="003D3D34" w:rsidRDefault="007C02D7" w:rsidP="007C02D7">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Pędy – ilość pędów</w:t>
      </w:r>
    </w:p>
    <w:p w14:paraId="356DEE04" w14:textId="77777777" w:rsidR="007C02D7" w:rsidRPr="003D3D34" w:rsidRDefault="007C02D7" w:rsidP="007C02D7">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Średnica– średnica rośliny w cm</w:t>
      </w:r>
    </w:p>
    <w:p w14:paraId="5550E40C" w14:textId="77777777" w:rsidR="007C02D7" w:rsidRDefault="007C02D7" w:rsidP="007C02D7">
      <w:pPr>
        <w:tabs>
          <w:tab w:val="left" w:pos="567"/>
        </w:tabs>
        <w:suppressAutoHyphens/>
        <w:spacing w:after="0" w:line="100" w:lineRule="atLeast"/>
        <w:jc w:val="both"/>
        <w:rPr>
          <w:rFonts w:ascii="Times New Roman" w:eastAsia="SimSun" w:hAnsi="Times New Roman" w:cs="Times New Roman"/>
          <w:sz w:val="24"/>
          <w:szCs w:val="24"/>
          <w:lang w:eastAsia="ar-SA"/>
        </w:rPr>
      </w:pPr>
    </w:p>
    <w:p w14:paraId="1B497CF9" w14:textId="77777777" w:rsidR="007C02D7" w:rsidRPr="003D3D34" w:rsidRDefault="007C02D7" w:rsidP="007C02D7">
      <w:pPr>
        <w:tabs>
          <w:tab w:val="left" w:pos="567"/>
        </w:tabs>
        <w:suppressAutoHyphens/>
        <w:spacing w:after="0" w:line="100" w:lineRule="atLeast"/>
        <w:jc w:val="both"/>
        <w:rPr>
          <w:rFonts w:ascii="Times New Roman" w:eastAsia="SimSun" w:hAnsi="Times New Roman" w:cs="Times New Roman"/>
          <w:sz w:val="24"/>
          <w:szCs w:val="24"/>
          <w:lang w:eastAsia="ar-SA"/>
        </w:rPr>
      </w:pPr>
    </w:p>
    <w:p w14:paraId="6D4C2369" w14:textId="1AAF2057" w:rsidR="007C02D7" w:rsidRPr="009C0698" w:rsidRDefault="007C02D7" w:rsidP="009C0698">
      <w:pPr>
        <w:pStyle w:val="Akapitzlist"/>
        <w:numPr>
          <w:ilvl w:val="0"/>
          <w:numId w:val="33"/>
        </w:numPr>
        <w:tabs>
          <w:tab w:val="left" w:pos="284"/>
        </w:tabs>
        <w:spacing w:after="0"/>
        <w:ind w:left="567"/>
        <w:jc w:val="both"/>
        <w:rPr>
          <w:rFonts w:ascii="Times New Roman" w:hAnsi="Times New Roman" w:cs="Times New Roman"/>
          <w:sz w:val="24"/>
          <w:szCs w:val="24"/>
        </w:rPr>
      </w:pPr>
      <w:r w:rsidRPr="009C0698">
        <w:rPr>
          <w:rFonts w:ascii="Times New Roman" w:hAnsi="Times New Roman" w:cs="Times New Roman"/>
          <w:b/>
          <w:sz w:val="24"/>
          <w:szCs w:val="24"/>
        </w:rPr>
        <w:t xml:space="preserve">Wymagania jakościowe </w:t>
      </w:r>
    </w:p>
    <w:p w14:paraId="1CF773E0" w14:textId="11ACEFAF" w:rsid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C02D7">
        <w:rPr>
          <w:rFonts w:ascii="Times New Roman" w:hAnsi="Times New Roman" w:cs="Times New Roman"/>
          <w:sz w:val="24"/>
          <w:szCs w:val="24"/>
        </w:rPr>
        <w:t xml:space="preserve">Materiał roślinny zakupiony przez wykonawcę powinien posiadać odpowiednie cechy jakościowe i zdrowotne, powinien być zgodny z parametrami podanymi w tabeli nr </w:t>
      </w:r>
      <w:r w:rsidRPr="007C02D7">
        <w:rPr>
          <w:rFonts w:ascii="Times New Roman" w:hAnsi="Times New Roman" w:cs="Times New Roman"/>
          <w:bCs/>
          <w:sz w:val="24"/>
          <w:szCs w:val="24"/>
        </w:rPr>
        <w:t>1).</w:t>
      </w:r>
      <w:proofErr w:type="gramStart"/>
      <w:r w:rsidRPr="007C02D7">
        <w:rPr>
          <w:rFonts w:ascii="Times New Roman" w:hAnsi="Times New Roman" w:cs="Times New Roman"/>
          <w:bCs/>
          <w:sz w:val="24"/>
          <w:szCs w:val="24"/>
        </w:rPr>
        <w:t>1,  1</w:t>
      </w:r>
      <w:proofErr w:type="gramEnd"/>
      <w:r w:rsidRPr="007C02D7">
        <w:rPr>
          <w:rFonts w:ascii="Times New Roman" w:hAnsi="Times New Roman" w:cs="Times New Roman"/>
          <w:bCs/>
          <w:sz w:val="24"/>
          <w:szCs w:val="24"/>
        </w:rPr>
        <w:t xml:space="preserve">).2,  2).1,  2).2,  3).1,  3).2,  4).1,  4).2,  5).1,   5).2,  6).1,  6).2 </w:t>
      </w:r>
      <w:r w:rsidRPr="007C02D7">
        <w:rPr>
          <w:rFonts w:ascii="Times New Roman" w:hAnsi="Times New Roman" w:cs="Times New Roman"/>
          <w:sz w:val="24"/>
          <w:szCs w:val="24"/>
        </w:rPr>
        <w:t>gdzie określono, wymaganą wielkość pojemnika, ilość pędów oraz średnicę rozrostu roślin;</w:t>
      </w:r>
    </w:p>
    <w:p w14:paraId="5C250E3F" w14:textId="3273CF09" w:rsid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sidRPr="007C02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C02D7">
        <w:rPr>
          <w:rFonts w:ascii="Times New Roman" w:hAnsi="Times New Roman" w:cs="Times New Roman"/>
          <w:sz w:val="24"/>
          <w:szCs w:val="24"/>
        </w:rPr>
        <w:t xml:space="preserve">Rośliny wykorzystywane do obsadzania powinny być w pierwszym wyborze, spełniać najwyższe wymagania jakościowe, powinny charakteryzować się atrakcyjnym wyglądem tj.  intensywną barwą kwiatów lub liści, dojrzałe, jednolite w całej partii, zdrowe, niezwiędnięte. Stopień rozwoju wielkości i sposobu uformowania powinny być jednakowe w całej partii oraz powinny być jednorodne pod względem gatunku i odmiany; </w:t>
      </w:r>
    </w:p>
    <w:p w14:paraId="14A077BB" w14:textId="1935AA37" w:rsid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C02D7">
        <w:rPr>
          <w:rFonts w:ascii="Times New Roman" w:hAnsi="Times New Roman" w:cs="Times New Roman"/>
          <w:sz w:val="24"/>
          <w:szCs w:val="24"/>
        </w:rPr>
        <w:t xml:space="preserve">sadzonki  muszą stanowić odpowiednio wyselekcjonowany materiał roślinny </w:t>
      </w:r>
      <w:r w:rsidRPr="007C02D7">
        <w:rPr>
          <w:rFonts w:ascii="Times New Roman" w:hAnsi="Times New Roman" w:cs="Times New Roman"/>
          <w:sz w:val="24"/>
          <w:szCs w:val="24"/>
        </w:rPr>
        <w:br/>
        <w:t xml:space="preserve">o właściwych parametrach jakościowych, zgodnie z zaleceniami szkółkarskimi, prowadzony w trakcie wieloletniego cyklu produkcyjnego (szkółka kwalifikowana) </w:t>
      </w:r>
      <w:r w:rsidRPr="007C02D7">
        <w:rPr>
          <w:rFonts w:ascii="Times New Roman" w:hAnsi="Times New Roman" w:cs="Times New Roman"/>
          <w:sz w:val="24"/>
          <w:szCs w:val="24"/>
        </w:rPr>
        <w:br/>
        <w:t xml:space="preserve">a także wymaganiami Zamawiającego, odpowiednich rozmiarów, prawidłowo uformowane z zachowaniem pokroju charakterystycznego dla gatunku i odmiany tj. rośliny równomiernie rozkrzewione i ulistnione, zdrowe bez uszkodzeń mechanicznych oraz objawów będących skutkiem niewłaściwego nawożenia </w:t>
      </w:r>
      <w:r w:rsidRPr="007C02D7">
        <w:rPr>
          <w:rFonts w:ascii="Times New Roman" w:hAnsi="Times New Roman" w:cs="Times New Roman"/>
          <w:sz w:val="24"/>
          <w:szCs w:val="24"/>
        </w:rPr>
        <w:br/>
        <w:t>i agrotechniki oraz śladów żerowania szkodników, posiadających dobrze wykształcony, nie uszkodzony system korzeniowy oraz prawidłowo wykształconą cześć nadziemną. Materiał roślinny powinien charakteryzować się odpowiednimi proporcjami między częścią nadziemną i bryłą korzeniową. Bryła korzeniowa powinna być dobrze przerośnięta korzeniami, wilgotna, nieuszkodzona;</w:t>
      </w:r>
    </w:p>
    <w:p w14:paraId="6B1E0989" w14:textId="3BCD136C" w:rsid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C02D7">
        <w:rPr>
          <w:rFonts w:ascii="Times New Roman" w:hAnsi="Times New Roman" w:cs="Times New Roman"/>
          <w:sz w:val="24"/>
          <w:szCs w:val="24"/>
        </w:rPr>
        <w:t>niedopuszczalne jest występowanie w partii roślin innych gatunków i odmian a niżeli wskazane odpowiednio w tabelach;</w:t>
      </w:r>
    </w:p>
    <w:p w14:paraId="7A60CD58" w14:textId="43BB91F2" w:rsidR="007C02D7" w:rsidRP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C02D7">
        <w:rPr>
          <w:rFonts w:ascii="Times New Roman" w:hAnsi="Times New Roman" w:cs="Times New Roman"/>
          <w:sz w:val="24"/>
          <w:szCs w:val="24"/>
        </w:rPr>
        <w:t>kwiaty i byliny Wykonawca będzie sadził z wykształconą koroną kwiatową</w:t>
      </w:r>
    </w:p>
    <w:p w14:paraId="6EB29D7B" w14:textId="77777777" w:rsidR="007C02D7" w:rsidRPr="003D3D34" w:rsidRDefault="007C02D7" w:rsidP="007C02D7">
      <w:pPr>
        <w:tabs>
          <w:tab w:val="left" w:pos="284"/>
        </w:tabs>
        <w:suppressAutoHyphens/>
        <w:spacing w:after="0" w:line="276" w:lineRule="auto"/>
        <w:ind w:left="720"/>
        <w:jc w:val="both"/>
        <w:rPr>
          <w:rFonts w:ascii="Times New Roman" w:eastAsia="SimSun" w:hAnsi="Times New Roman" w:cs="Times New Roman"/>
          <w:b/>
          <w:bCs/>
          <w:sz w:val="24"/>
          <w:szCs w:val="24"/>
          <w:lang w:eastAsia="ar-SA"/>
        </w:rPr>
      </w:pPr>
    </w:p>
    <w:p w14:paraId="555062E8" w14:textId="5C6D688F" w:rsidR="007C02D7" w:rsidRPr="009C0698" w:rsidRDefault="009C0698" w:rsidP="009C0698">
      <w:pPr>
        <w:tabs>
          <w:tab w:val="left" w:pos="284"/>
          <w:tab w:val="left" w:pos="720"/>
          <w:tab w:val="left" w:pos="993"/>
        </w:tabs>
        <w:spacing w:after="0"/>
        <w:ind w:left="142"/>
        <w:jc w:val="both"/>
        <w:rPr>
          <w:rFonts w:ascii="Times New Roman" w:eastAsia="Times New Roman" w:hAnsi="Times New Roman" w:cs="Times New Roman"/>
          <w:sz w:val="24"/>
          <w:szCs w:val="24"/>
        </w:rPr>
      </w:pPr>
      <w:r w:rsidRPr="009C0698">
        <w:rPr>
          <w:rFonts w:ascii="Times New Roman" w:eastAsia="Times New Roman" w:hAnsi="Times New Roman" w:cs="Times New Roman"/>
          <w:b/>
          <w:bCs/>
          <w:sz w:val="24"/>
          <w:szCs w:val="24"/>
        </w:rPr>
        <w:t xml:space="preserve">3. </w:t>
      </w:r>
      <w:r w:rsidR="007C02D7" w:rsidRPr="009C0698">
        <w:rPr>
          <w:rFonts w:ascii="Times New Roman" w:eastAsia="Times New Roman" w:hAnsi="Times New Roman" w:cs="Times New Roman"/>
          <w:b/>
          <w:bCs/>
          <w:sz w:val="24"/>
          <w:szCs w:val="24"/>
        </w:rPr>
        <w:t>Przygotowanie podłoża</w:t>
      </w:r>
    </w:p>
    <w:p w14:paraId="07EF356D" w14:textId="1C64039A" w:rsidR="007C02D7" w:rsidRPr="003D3D34" w:rsidRDefault="007C02D7" w:rsidP="007C02D7">
      <w:pPr>
        <w:tabs>
          <w:tab w:val="left" w:pos="284"/>
        </w:tabs>
        <w:suppressAutoHyphens/>
        <w:spacing w:after="0" w:line="276" w:lineRule="auto"/>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     </w:t>
      </w:r>
      <w:r w:rsidRPr="003D3D34">
        <w:rPr>
          <w:rFonts w:ascii="Times New Roman" w:eastAsia="SimSun" w:hAnsi="Times New Roman" w:cs="Times New Roman"/>
          <w:sz w:val="24"/>
          <w:szCs w:val="24"/>
          <w:lang w:eastAsia="ar-SA"/>
        </w:rPr>
        <w:t xml:space="preserve">Przygotowanie podłoża przeznaczonego do </w:t>
      </w:r>
      <w:proofErr w:type="spellStart"/>
      <w:r w:rsidRPr="003D3D34">
        <w:rPr>
          <w:rFonts w:ascii="Times New Roman" w:eastAsia="SimSun" w:hAnsi="Times New Roman" w:cs="Times New Roman"/>
          <w:sz w:val="24"/>
          <w:szCs w:val="24"/>
          <w:lang w:eastAsia="ar-SA"/>
        </w:rPr>
        <w:t>nasadzeń</w:t>
      </w:r>
      <w:proofErr w:type="spellEnd"/>
      <w:r w:rsidRPr="003D3D34">
        <w:rPr>
          <w:rFonts w:ascii="Times New Roman" w:eastAsia="SimSun" w:hAnsi="Times New Roman" w:cs="Times New Roman"/>
          <w:sz w:val="24"/>
          <w:szCs w:val="24"/>
          <w:lang w:eastAsia="ar-SA"/>
        </w:rPr>
        <w:t xml:space="preserve">, poprzez: </w:t>
      </w:r>
    </w:p>
    <w:p w14:paraId="7EE15396" w14:textId="1C62201D" w:rsidR="007C02D7" w:rsidRDefault="007C02D7" w:rsidP="0088404A">
      <w:pPr>
        <w:pStyle w:val="Akapitzlist"/>
        <w:numPr>
          <w:ilvl w:val="0"/>
          <w:numId w:val="24"/>
        </w:numPr>
        <w:tabs>
          <w:tab w:val="left" w:pos="284"/>
        </w:tabs>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uprzątnięcie terenu z zanieczyszczeń oraz zbędnych roślin;</w:t>
      </w:r>
    </w:p>
    <w:p w14:paraId="25509C27" w14:textId="02319C55" w:rsidR="007C02D7" w:rsidRDefault="007C02D7" w:rsidP="0088404A">
      <w:pPr>
        <w:pStyle w:val="Akapitzlist"/>
        <w:numPr>
          <w:ilvl w:val="0"/>
          <w:numId w:val="24"/>
        </w:numPr>
        <w:tabs>
          <w:tab w:val="left" w:pos="284"/>
        </w:tabs>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 xml:space="preserve">uzupełnienie ziemi – ziemia urodzajna przeznaczona do uprawy roślin ozdobnych o </w:t>
      </w:r>
      <w:proofErr w:type="spellStart"/>
      <w:r w:rsidRPr="007C02D7">
        <w:rPr>
          <w:rFonts w:ascii="Times New Roman" w:hAnsi="Times New Roman" w:cs="Times New Roman"/>
          <w:sz w:val="24"/>
          <w:szCs w:val="24"/>
        </w:rPr>
        <w:t>ph</w:t>
      </w:r>
      <w:proofErr w:type="spellEnd"/>
      <w:r w:rsidRPr="007C02D7">
        <w:rPr>
          <w:rFonts w:ascii="Times New Roman" w:hAnsi="Times New Roman" w:cs="Times New Roman"/>
          <w:sz w:val="24"/>
          <w:szCs w:val="24"/>
        </w:rPr>
        <w:t xml:space="preserve"> w granicach 5-6,5, do wypełnienia przestrzeni między roślinami do wymaganej wysokości i wyrównanie powierzchni do jednego poziomu;</w:t>
      </w:r>
    </w:p>
    <w:p w14:paraId="208344FC" w14:textId="085E6119" w:rsidR="007C02D7" w:rsidRDefault="007C02D7" w:rsidP="0088404A">
      <w:pPr>
        <w:pStyle w:val="Akapitzlist"/>
        <w:numPr>
          <w:ilvl w:val="0"/>
          <w:numId w:val="24"/>
        </w:numPr>
        <w:tabs>
          <w:tab w:val="left" w:pos="284"/>
        </w:tabs>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 xml:space="preserve">uzupełnienie lub wymiana zniszczonej/uszkodzonej geowłókniny; </w:t>
      </w:r>
    </w:p>
    <w:p w14:paraId="66FA2F97" w14:textId="77777777" w:rsidR="007C02D7" w:rsidRPr="007C02D7" w:rsidRDefault="007C02D7" w:rsidP="0088404A">
      <w:pPr>
        <w:pStyle w:val="Akapitzlist"/>
        <w:numPr>
          <w:ilvl w:val="0"/>
          <w:numId w:val="24"/>
        </w:numPr>
        <w:tabs>
          <w:tab w:val="left" w:pos="284"/>
        </w:tabs>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 xml:space="preserve"> uzupełnienie kamienia - do wypełnienia przestrzeni między roślinami do wymaganej wysokości i wyrównanie powierzchni do jednego poziomu.</w:t>
      </w:r>
    </w:p>
    <w:p w14:paraId="2700AEF7" w14:textId="77777777" w:rsidR="007C02D7" w:rsidRPr="003D3D34" w:rsidRDefault="007C02D7" w:rsidP="007C02D7">
      <w:pPr>
        <w:tabs>
          <w:tab w:val="left" w:pos="284"/>
        </w:tabs>
        <w:suppressAutoHyphens/>
        <w:spacing w:after="0" w:line="100" w:lineRule="atLeast"/>
        <w:rPr>
          <w:rFonts w:ascii="Times New Roman" w:eastAsia="SimSun" w:hAnsi="Times New Roman" w:cs="Times New Roman"/>
          <w:sz w:val="24"/>
          <w:szCs w:val="24"/>
          <w:lang w:eastAsia="ar-SA"/>
        </w:rPr>
      </w:pPr>
    </w:p>
    <w:p w14:paraId="6044FDEA" w14:textId="77777777" w:rsidR="007C02D7" w:rsidRPr="003D3D34" w:rsidRDefault="007C02D7" w:rsidP="007C02D7">
      <w:pPr>
        <w:suppressAutoHyphens/>
        <w:spacing w:after="0" w:line="100" w:lineRule="atLeast"/>
        <w:ind w:left="142"/>
        <w:rPr>
          <w:rFonts w:ascii="Times New Roman" w:eastAsia="SimSun" w:hAnsi="Times New Roman" w:cs="Times New Roman"/>
          <w:sz w:val="24"/>
          <w:szCs w:val="24"/>
          <w:lang w:eastAsia="ar-SA"/>
        </w:rPr>
      </w:pPr>
      <w:r>
        <w:rPr>
          <w:rFonts w:ascii="Times New Roman" w:eastAsia="SimSun" w:hAnsi="Times New Roman" w:cs="Times New Roman"/>
          <w:b/>
          <w:sz w:val="24"/>
          <w:szCs w:val="24"/>
          <w:lang w:eastAsia="ar-SA"/>
        </w:rPr>
        <w:t xml:space="preserve">4. </w:t>
      </w:r>
      <w:r w:rsidRPr="003D3D34">
        <w:rPr>
          <w:rFonts w:ascii="Times New Roman" w:eastAsia="SimSun" w:hAnsi="Times New Roman" w:cs="Times New Roman"/>
          <w:b/>
          <w:sz w:val="24"/>
          <w:szCs w:val="24"/>
          <w:lang w:eastAsia="ar-SA"/>
        </w:rPr>
        <w:t xml:space="preserve"> Posadzenie </w:t>
      </w:r>
    </w:p>
    <w:p w14:paraId="51CDDF16" w14:textId="4C25CA45"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wszystkie czynności należy wykonać zgodnie z zasadami sztuki ogrodniczej;</w:t>
      </w:r>
    </w:p>
    <w:p w14:paraId="61F42A1A" w14:textId="735DBFCF"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proofErr w:type="gramStart"/>
      <w:r w:rsidRPr="007C02D7">
        <w:rPr>
          <w:rFonts w:ascii="Times New Roman" w:hAnsi="Times New Roman" w:cs="Times New Roman"/>
          <w:sz w:val="24"/>
          <w:szCs w:val="24"/>
        </w:rPr>
        <w:t>podczas  sadzenia</w:t>
      </w:r>
      <w:proofErr w:type="gramEnd"/>
      <w:r w:rsidRPr="007C02D7">
        <w:rPr>
          <w:rFonts w:ascii="Times New Roman" w:hAnsi="Times New Roman" w:cs="Times New Roman"/>
          <w:sz w:val="24"/>
          <w:szCs w:val="24"/>
        </w:rPr>
        <w:t xml:space="preserve"> należy przede wszystkim stosować technologie umożliwiające zdrowy  rozwój roślin, a także minimalizować konflikty z infrastrukturą: rozwiązania zapobiegające kompresji gruntu, napowietrzanie, irygacja, zabezpieczenie powierzchni, kierunkowanie rozwoju bryły;</w:t>
      </w:r>
    </w:p>
    <w:p w14:paraId="6F0022DA" w14:textId="1DFE91B3"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kwiaty i byliny należy sadzić z wykształconą koroną kwiatową;</w:t>
      </w:r>
    </w:p>
    <w:p w14:paraId="7345E540" w14:textId="6CCA4BF5"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 xml:space="preserve">trawy ozdobne należy sadzić z dobrze rozwiniętym systemem korzeniowym; </w:t>
      </w:r>
    </w:p>
    <w:p w14:paraId="5B78C35B" w14:textId="0DA1571F"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krzewy ozdobne iglaste – jałowce płożące - średnica sadzonki minimum 30 cm;</w:t>
      </w:r>
    </w:p>
    <w:p w14:paraId="42EB64AF" w14:textId="77777777" w:rsidR="007C02D7" w:rsidRP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po posadzeniu rośliny obficie podlać wodą.</w:t>
      </w:r>
    </w:p>
    <w:p w14:paraId="5B825342" w14:textId="77777777" w:rsidR="007C02D7" w:rsidRPr="003D3D34" w:rsidRDefault="007C02D7" w:rsidP="007C02D7">
      <w:pPr>
        <w:widowControl w:val="0"/>
        <w:tabs>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0" w:line="120" w:lineRule="atLeast"/>
        <w:jc w:val="both"/>
        <w:rPr>
          <w:rFonts w:ascii="Times New Roman" w:eastAsia="SimSun" w:hAnsi="Times New Roman" w:cs="Times New Roman"/>
          <w:sz w:val="24"/>
          <w:szCs w:val="24"/>
          <w:lang w:eastAsia="ar-SA"/>
        </w:rPr>
      </w:pPr>
    </w:p>
    <w:p w14:paraId="31C0E1F8" w14:textId="77777777" w:rsidR="007C02D7" w:rsidRDefault="007C02D7" w:rsidP="007C02D7">
      <w:pPr>
        <w:widowControl w:val="0"/>
        <w:tabs>
          <w:tab w:val="left" w:pos="-142"/>
          <w:tab w:val="left" w:pos="142"/>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sidRPr="00422C3C">
        <w:rPr>
          <w:rFonts w:ascii="Times New Roman" w:eastAsia="Times New Roman" w:hAnsi="Times New Roman" w:cs="Times New Roman"/>
          <w:b/>
          <w:sz w:val="24"/>
          <w:szCs w:val="24"/>
        </w:rPr>
        <w:t>Pielęgnacja</w:t>
      </w:r>
    </w:p>
    <w:p w14:paraId="4FA9BC83" w14:textId="64BD237C" w:rsidR="007C02D7" w:rsidRPr="00422C3C" w:rsidRDefault="007C02D7" w:rsidP="007C02D7">
      <w:pPr>
        <w:widowControl w:val="0"/>
        <w:tabs>
          <w:tab w:val="left" w:pos="-142"/>
          <w:tab w:val="left" w:pos="142"/>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Pielęgnacja</w:t>
      </w:r>
      <w:r w:rsidRPr="00422C3C">
        <w:rPr>
          <w:rFonts w:ascii="Times New Roman" w:eastAsia="Times New Roman" w:hAnsi="Times New Roman" w:cs="Times New Roman"/>
          <w:sz w:val="24"/>
          <w:szCs w:val="24"/>
        </w:rPr>
        <w:t xml:space="preserve"> roślin ozdobnych na </w:t>
      </w:r>
      <w:r>
        <w:rPr>
          <w:rFonts w:ascii="Times New Roman" w:eastAsia="Times New Roman" w:hAnsi="Times New Roman" w:cs="Times New Roman"/>
          <w:sz w:val="24"/>
          <w:szCs w:val="24"/>
        </w:rPr>
        <w:t>wybranych skwerkach</w:t>
      </w:r>
      <w:r w:rsidRPr="00422C3C">
        <w:rPr>
          <w:rFonts w:ascii="Times New Roman" w:eastAsia="Times New Roman" w:hAnsi="Times New Roman" w:cs="Times New Roman"/>
          <w:sz w:val="24"/>
          <w:szCs w:val="24"/>
        </w:rPr>
        <w:t xml:space="preserve"> położonych na terenie</w:t>
      </w:r>
      <w:r w:rsidRPr="00422C3C">
        <w:rPr>
          <w:rFonts w:ascii="Times New Roman" w:eastAsia="Times New Roman" w:hAnsi="Times New Roman" w:cs="Times New Roman"/>
          <w:color w:val="000000"/>
          <w:sz w:val="24"/>
          <w:szCs w:val="24"/>
        </w:rPr>
        <w:t xml:space="preserve"> miasta Sztum - obejmuj</w:t>
      </w:r>
      <w:r>
        <w:rPr>
          <w:rFonts w:ascii="Times New Roman" w:eastAsia="Times New Roman" w:hAnsi="Times New Roman" w:cs="Times New Roman"/>
          <w:color w:val="000000"/>
          <w:sz w:val="24"/>
          <w:szCs w:val="24"/>
        </w:rPr>
        <w:t>e</w:t>
      </w:r>
      <w:r w:rsidRPr="00422C3C">
        <w:rPr>
          <w:rFonts w:ascii="Times New Roman" w:eastAsia="Times New Roman" w:hAnsi="Times New Roman" w:cs="Times New Roman"/>
          <w:sz w:val="24"/>
          <w:szCs w:val="24"/>
        </w:rPr>
        <w:t xml:space="preserve"> prace mające zapewnić utrzymywanie roślin w należytym stanie, zabiegi przeprowadzane w sezonie </w:t>
      </w:r>
      <w:proofErr w:type="gramStart"/>
      <w:r w:rsidRPr="00422C3C">
        <w:rPr>
          <w:rFonts w:ascii="Times New Roman" w:eastAsia="Times New Roman" w:hAnsi="Times New Roman" w:cs="Times New Roman"/>
          <w:sz w:val="24"/>
          <w:szCs w:val="24"/>
        </w:rPr>
        <w:t>wegetacyjnym  z</w:t>
      </w:r>
      <w:proofErr w:type="gramEnd"/>
      <w:r w:rsidRPr="00422C3C">
        <w:rPr>
          <w:rFonts w:ascii="Times New Roman" w:eastAsia="Times New Roman" w:hAnsi="Times New Roman" w:cs="Times New Roman"/>
          <w:sz w:val="24"/>
          <w:szCs w:val="24"/>
        </w:rPr>
        <w:t xml:space="preserve">  częstotliwością nie dopuszczającą do ich zarastania, minimalne ilości pielęgnacji podane w tabeli </w:t>
      </w:r>
      <w:r w:rsidR="0088404A">
        <w:rPr>
          <w:rFonts w:ascii="Times New Roman" w:eastAsia="Times New Roman" w:hAnsi="Times New Roman" w:cs="Times New Roman"/>
          <w:sz w:val="24"/>
          <w:szCs w:val="24"/>
        </w:rPr>
        <w:t>C</w:t>
      </w:r>
      <w:r w:rsidRPr="00422C3C">
        <w:rPr>
          <w:rFonts w:ascii="Times New Roman" w:eastAsia="Times New Roman" w:hAnsi="Times New Roman" w:cs="Times New Roman"/>
          <w:sz w:val="24"/>
          <w:szCs w:val="24"/>
        </w:rPr>
        <w:t xml:space="preserve">: </w:t>
      </w:r>
    </w:p>
    <w:p w14:paraId="3DB1CA20" w14:textId="7AF702D0"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podlewanie roślin w miarę potrzeb z częstotliwością zapewniająca poziom wilgotności niezbędny do prawidłowej wegetacji;</w:t>
      </w:r>
    </w:p>
    <w:p w14:paraId="68A413FA" w14:textId="1F8621BD"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wymiana egzemplarzy uszkodzonych lub uschniętych;</w:t>
      </w:r>
    </w:p>
    <w:p w14:paraId="799F3C4D" w14:textId="12054BCA"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systematyczne pielenie wraz ze spulchnianiem gleby;</w:t>
      </w:r>
    </w:p>
    <w:p w14:paraId="6CD9580C" w14:textId="47850314"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nawożenie mineralne nawozami </w:t>
      </w:r>
      <w:proofErr w:type="spellStart"/>
      <w:r w:rsidRPr="0088404A">
        <w:rPr>
          <w:rFonts w:ascii="Times New Roman" w:hAnsi="Times New Roman" w:cs="Times New Roman"/>
          <w:sz w:val="24"/>
          <w:szCs w:val="24"/>
        </w:rPr>
        <w:t>NPK</w:t>
      </w:r>
      <w:proofErr w:type="spellEnd"/>
      <w:r w:rsidRPr="0088404A">
        <w:rPr>
          <w:rFonts w:ascii="Times New Roman" w:hAnsi="Times New Roman" w:cs="Times New Roman"/>
          <w:sz w:val="24"/>
          <w:szCs w:val="24"/>
        </w:rPr>
        <w:t xml:space="preserve"> w miarę potrzeb w ilości zgodnej z instrukcją stosowanego preparatu (nawożenie wiosną);</w:t>
      </w:r>
    </w:p>
    <w:p w14:paraId="6913AAC9" w14:textId="1DEEF4B7"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sukcesywne </w:t>
      </w:r>
      <w:proofErr w:type="gramStart"/>
      <w:r w:rsidRPr="0088404A">
        <w:rPr>
          <w:rFonts w:ascii="Times New Roman" w:hAnsi="Times New Roman" w:cs="Times New Roman"/>
          <w:sz w:val="24"/>
          <w:szCs w:val="24"/>
        </w:rPr>
        <w:t>przycinanie,  cięcia</w:t>
      </w:r>
      <w:proofErr w:type="gramEnd"/>
      <w:r w:rsidRPr="0088404A">
        <w:rPr>
          <w:rFonts w:ascii="Times New Roman" w:hAnsi="Times New Roman" w:cs="Times New Roman"/>
          <w:sz w:val="24"/>
          <w:szCs w:val="24"/>
        </w:rPr>
        <w:t xml:space="preserve"> formujące, korekcyjne i odmładzające w miarę potrzeb;</w:t>
      </w:r>
    </w:p>
    <w:p w14:paraId="328BC68C" w14:textId="10BAB7EC"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 sukcesywne usuwanie suchych kwiatostanów;</w:t>
      </w:r>
    </w:p>
    <w:p w14:paraId="374CC76B" w14:textId="154FE097"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sukcesywne usuwanie odrostów oraz kopczykowanie przed zimą;</w:t>
      </w:r>
    </w:p>
    <w:p w14:paraId="178B368E" w14:textId="73C0BC90"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okresowe opryski pielęgnacyjne środkami ochrony roślin;</w:t>
      </w:r>
      <w:r w:rsidRPr="0088404A">
        <w:rPr>
          <w:rFonts w:ascii="Times New Roman" w:hAnsi="Times New Roman" w:cs="Times New Roman"/>
          <w:b/>
          <w:bCs/>
          <w:sz w:val="24"/>
          <w:szCs w:val="24"/>
        </w:rPr>
        <w:t xml:space="preserve"> </w:t>
      </w:r>
      <w:r w:rsidRPr="0088404A">
        <w:rPr>
          <w:rFonts w:ascii="Times New Roman" w:hAnsi="Times New Roman" w:cs="Times New Roman"/>
          <w:sz w:val="24"/>
          <w:szCs w:val="24"/>
        </w:rPr>
        <w:t xml:space="preserve">przeprowadzanie oględzin roślin pod kontem zdrowotności i obecności szkodników, w przypadku wykrycia obecności szkodników lub chorób </w:t>
      </w:r>
      <w:proofErr w:type="gramStart"/>
      <w:r w:rsidRPr="0088404A">
        <w:rPr>
          <w:rFonts w:ascii="Times New Roman" w:hAnsi="Times New Roman" w:cs="Times New Roman"/>
          <w:sz w:val="24"/>
          <w:szCs w:val="24"/>
        </w:rPr>
        <w:t>grzybowych  należy</w:t>
      </w:r>
      <w:proofErr w:type="gramEnd"/>
      <w:r w:rsidRPr="0088404A">
        <w:rPr>
          <w:rFonts w:ascii="Times New Roman" w:hAnsi="Times New Roman" w:cs="Times New Roman"/>
          <w:sz w:val="24"/>
          <w:szCs w:val="24"/>
        </w:rPr>
        <w:t xml:space="preserve"> zastosować odpowiedni oprysk; </w:t>
      </w:r>
    </w:p>
    <w:p w14:paraId="52B8A187" w14:textId="3BDF8926"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pielęgnacja bylin dodatkowo wymaga: dzielenia bylin, oczyszczania karp, </w:t>
      </w:r>
      <w:proofErr w:type="gramStart"/>
      <w:r w:rsidRPr="0088404A">
        <w:rPr>
          <w:rFonts w:ascii="Times New Roman" w:hAnsi="Times New Roman" w:cs="Times New Roman"/>
          <w:sz w:val="24"/>
          <w:szCs w:val="24"/>
        </w:rPr>
        <w:t>przesadzania  bylin</w:t>
      </w:r>
      <w:proofErr w:type="gramEnd"/>
      <w:r w:rsidRPr="0088404A">
        <w:rPr>
          <w:rFonts w:ascii="Times New Roman" w:hAnsi="Times New Roman" w:cs="Times New Roman"/>
          <w:sz w:val="24"/>
          <w:szCs w:val="24"/>
        </w:rPr>
        <w:t>, przemieszczania bylin;</w:t>
      </w:r>
    </w:p>
    <w:p w14:paraId="10199DE0" w14:textId="5DB66C37"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lastRenderedPageBreak/>
        <w:t>pielęgnacja istniejącego trawnika na Rondzie Pod Dębami oraz na rondzie Przedzamcze</w:t>
      </w:r>
    </w:p>
    <w:p w14:paraId="41CA4815" w14:textId="65133695"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 po zakończeniu sezonu wegetacyjnego prowadzenie prac ograniczających </w:t>
      </w:r>
      <w:proofErr w:type="gramStart"/>
      <w:r w:rsidRPr="0088404A">
        <w:rPr>
          <w:rFonts w:ascii="Times New Roman" w:hAnsi="Times New Roman" w:cs="Times New Roman"/>
          <w:sz w:val="24"/>
          <w:szCs w:val="24"/>
        </w:rPr>
        <w:t>ilości  bulw</w:t>
      </w:r>
      <w:proofErr w:type="gramEnd"/>
      <w:r w:rsidRPr="0088404A">
        <w:rPr>
          <w:rFonts w:ascii="Times New Roman" w:hAnsi="Times New Roman" w:cs="Times New Roman"/>
          <w:sz w:val="24"/>
          <w:szCs w:val="24"/>
        </w:rPr>
        <w:t xml:space="preserve"> i kłączy w celu zachowania określonych powierzchni dla wzrostu bylin;</w:t>
      </w:r>
    </w:p>
    <w:p w14:paraId="083C1FD4" w14:textId="31E34BF8"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zabezpieczenie roślin wrażliwych na zimę, w tym wiązanie traw w celu estetyzacji oraz gatunków mniej </w:t>
      </w:r>
      <w:proofErr w:type="gramStart"/>
      <w:r w:rsidRPr="0088404A">
        <w:rPr>
          <w:rFonts w:ascii="Times New Roman" w:hAnsi="Times New Roman" w:cs="Times New Roman"/>
          <w:sz w:val="24"/>
          <w:szCs w:val="24"/>
        </w:rPr>
        <w:t>mrozoodpornych  w</w:t>
      </w:r>
      <w:proofErr w:type="gramEnd"/>
      <w:r w:rsidRPr="0088404A">
        <w:rPr>
          <w:rFonts w:ascii="Times New Roman" w:hAnsi="Times New Roman" w:cs="Times New Roman"/>
          <w:sz w:val="24"/>
          <w:szCs w:val="24"/>
        </w:rPr>
        <w:t xml:space="preserve"> celu zapobiegania przemarznięciu;</w:t>
      </w:r>
    </w:p>
    <w:p w14:paraId="059DC576" w14:textId="1C65E79A"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zalecane cięcia w sezonie jesiennym;</w:t>
      </w:r>
    </w:p>
    <w:p w14:paraId="10ACF140" w14:textId="2A96564B"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 systematyczne uzupełnianie kamienia ozdobnego;</w:t>
      </w:r>
    </w:p>
    <w:p w14:paraId="55AFCC43" w14:textId="77777777" w:rsidR="007C02D7" w:rsidRPr="0088404A"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 wywóz odpadów powstałych przy prowadzonych pracach, wykonawca zobowiązany jest do postępowania z </w:t>
      </w:r>
      <w:proofErr w:type="gramStart"/>
      <w:r w:rsidRPr="0088404A">
        <w:rPr>
          <w:rFonts w:ascii="Times New Roman" w:hAnsi="Times New Roman" w:cs="Times New Roman"/>
          <w:sz w:val="24"/>
          <w:szCs w:val="24"/>
        </w:rPr>
        <w:t>odpadami  uzyskanymi</w:t>
      </w:r>
      <w:proofErr w:type="gramEnd"/>
      <w:r w:rsidRPr="0088404A">
        <w:rPr>
          <w:rFonts w:ascii="Times New Roman" w:hAnsi="Times New Roman" w:cs="Times New Roman"/>
          <w:sz w:val="24"/>
          <w:szCs w:val="24"/>
        </w:rPr>
        <w:t xml:space="preserve"> w procesie pielęgnacji </w:t>
      </w:r>
      <w:proofErr w:type="spellStart"/>
      <w:r w:rsidRPr="0088404A">
        <w:rPr>
          <w:rFonts w:ascii="Times New Roman" w:hAnsi="Times New Roman" w:cs="Times New Roman"/>
          <w:sz w:val="24"/>
          <w:szCs w:val="24"/>
        </w:rPr>
        <w:t>nasadzeń</w:t>
      </w:r>
      <w:proofErr w:type="spellEnd"/>
      <w:r w:rsidRPr="0088404A">
        <w:rPr>
          <w:rFonts w:ascii="Times New Roman" w:hAnsi="Times New Roman" w:cs="Times New Roman"/>
          <w:sz w:val="24"/>
          <w:szCs w:val="24"/>
        </w:rPr>
        <w:t xml:space="preserve"> w sposób zgodny z zasadami gospodarowania odpadami i wymaganiami ochrony środowiska.  </w:t>
      </w:r>
    </w:p>
    <w:p w14:paraId="5E752C3C" w14:textId="77777777" w:rsidR="007C02D7" w:rsidRPr="00422C3C" w:rsidRDefault="007C02D7" w:rsidP="00422C3C">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22A9194D" w14:textId="77777777" w:rsidR="00422C3C" w:rsidRPr="00422C3C" w:rsidRDefault="00422C3C" w:rsidP="00422C3C">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4C3C5299" w14:textId="2099F804"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Tabela </w:t>
      </w:r>
      <w:r w:rsidR="0088404A">
        <w:rPr>
          <w:rFonts w:ascii="Times New Roman" w:eastAsia="SimSun" w:hAnsi="Times New Roman" w:cs="Times New Roman"/>
          <w:sz w:val="24"/>
          <w:szCs w:val="24"/>
          <w:lang w:eastAsia="ar-SA"/>
        </w:rPr>
        <w:t>C</w:t>
      </w:r>
      <w:r w:rsidRPr="00422C3C">
        <w:rPr>
          <w:rFonts w:ascii="Times New Roman" w:eastAsia="SimSun" w:hAnsi="Times New Roman" w:cs="Times New Roman"/>
          <w:sz w:val="24"/>
          <w:szCs w:val="24"/>
          <w:lang w:eastAsia="ar-SA"/>
        </w:rPr>
        <w:t xml:space="preserve"> MINIMALNA CZĘSTOTLIWOŚĆ WYKONYWANIA PRAC PIELĘGNACYJNYCH</w:t>
      </w:r>
      <w:r w:rsidRPr="00422C3C">
        <w:rPr>
          <w:rFonts w:ascii="Times New Roman" w:eastAsia="SimSun" w:hAnsi="Times New Roman" w:cs="Times New Roman"/>
          <w:sz w:val="28"/>
          <w:szCs w:val="28"/>
          <w:lang w:eastAsia="ar-SA"/>
        </w:rPr>
        <w:t xml:space="preserve"> w ciągu roku  </w:t>
      </w:r>
    </w:p>
    <w:tbl>
      <w:tblPr>
        <w:tblW w:w="9298" w:type="dxa"/>
        <w:tblInd w:w="-5" w:type="dxa"/>
        <w:tblLayout w:type="fixed"/>
        <w:tblLook w:val="0000" w:firstRow="0" w:lastRow="0" w:firstColumn="0" w:lastColumn="0" w:noHBand="0" w:noVBand="0"/>
      </w:tblPr>
      <w:tblGrid>
        <w:gridCol w:w="547"/>
        <w:gridCol w:w="1827"/>
        <w:gridCol w:w="376"/>
        <w:gridCol w:w="369"/>
        <w:gridCol w:w="709"/>
        <w:gridCol w:w="705"/>
        <w:gridCol w:w="397"/>
        <w:gridCol w:w="630"/>
        <w:gridCol w:w="73"/>
        <w:gridCol w:w="498"/>
        <w:gridCol w:w="60"/>
        <w:gridCol w:w="15"/>
        <w:gridCol w:w="543"/>
        <w:gridCol w:w="16"/>
        <w:gridCol w:w="57"/>
        <w:gridCol w:w="408"/>
        <w:gridCol w:w="43"/>
        <w:gridCol w:w="936"/>
        <w:gridCol w:w="13"/>
        <w:gridCol w:w="495"/>
        <w:gridCol w:w="18"/>
        <w:gridCol w:w="563"/>
      </w:tblGrid>
      <w:tr w:rsidR="00422C3C" w:rsidRPr="00422C3C" w14:paraId="75B90FCC" w14:textId="77777777" w:rsidTr="009E0EAD">
        <w:tc>
          <w:tcPr>
            <w:tcW w:w="547" w:type="dxa"/>
            <w:tcBorders>
              <w:top w:val="single" w:sz="4" w:space="0" w:color="000000"/>
              <w:left w:val="single" w:sz="4" w:space="0" w:color="000000"/>
              <w:bottom w:val="single" w:sz="4" w:space="0" w:color="000000"/>
            </w:tcBorders>
            <w:shd w:val="clear" w:color="auto" w:fill="auto"/>
          </w:tcPr>
          <w:p w14:paraId="41399731"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1827" w:type="dxa"/>
            <w:tcBorders>
              <w:top w:val="single" w:sz="4" w:space="0" w:color="000000"/>
              <w:left w:val="single" w:sz="4" w:space="0" w:color="000000"/>
              <w:bottom w:val="single" w:sz="4" w:space="0" w:color="000000"/>
            </w:tcBorders>
            <w:shd w:val="clear" w:color="auto" w:fill="auto"/>
          </w:tcPr>
          <w:p w14:paraId="596A03F2"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Czynność</w:t>
            </w:r>
          </w:p>
        </w:tc>
        <w:tc>
          <w:tcPr>
            <w:tcW w:w="376" w:type="dxa"/>
            <w:tcBorders>
              <w:top w:val="single" w:sz="4" w:space="0" w:color="000000"/>
              <w:left w:val="single" w:sz="4" w:space="0" w:color="000000"/>
              <w:bottom w:val="single" w:sz="4" w:space="0" w:color="000000"/>
            </w:tcBorders>
            <w:shd w:val="clear" w:color="auto" w:fill="auto"/>
          </w:tcPr>
          <w:p w14:paraId="53265040"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w:t>
            </w:r>
          </w:p>
        </w:tc>
        <w:tc>
          <w:tcPr>
            <w:tcW w:w="369" w:type="dxa"/>
            <w:tcBorders>
              <w:top w:val="single" w:sz="4" w:space="0" w:color="000000"/>
              <w:left w:val="single" w:sz="4" w:space="0" w:color="000000"/>
              <w:bottom w:val="single" w:sz="4" w:space="0" w:color="000000"/>
            </w:tcBorders>
            <w:shd w:val="clear" w:color="auto" w:fill="auto"/>
          </w:tcPr>
          <w:p w14:paraId="7FE19252"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II</w:t>
            </w:r>
          </w:p>
        </w:tc>
        <w:tc>
          <w:tcPr>
            <w:tcW w:w="709" w:type="dxa"/>
            <w:tcBorders>
              <w:top w:val="single" w:sz="4" w:space="0" w:color="000000"/>
              <w:left w:val="single" w:sz="4" w:space="0" w:color="000000"/>
              <w:bottom w:val="single" w:sz="4" w:space="0" w:color="000000"/>
            </w:tcBorders>
            <w:shd w:val="clear" w:color="auto" w:fill="auto"/>
          </w:tcPr>
          <w:p w14:paraId="0BB74349"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III</w:t>
            </w:r>
          </w:p>
        </w:tc>
        <w:tc>
          <w:tcPr>
            <w:tcW w:w="705" w:type="dxa"/>
            <w:tcBorders>
              <w:top w:val="single" w:sz="4" w:space="0" w:color="000000"/>
              <w:left w:val="single" w:sz="4" w:space="0" w:color="000000"/>
              <w:bottom w:val="single" w:sz="4" w:space="0" w:color="000000"/>
            </w:tcBorders>
            <w:shd w:val="clear" w:color="auto" w:fill="auto"/>
          </w:tcPr>
          <w:p w14:paraId="109D05CA"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IV</w:t>
            </w:r>
          </w:p>
        </w:tc>
        <w:tc>
          <w:tcPr>
            <w:tcW w:w="397" w:type="dxa"/>
            <w:tcBorders>
              <w:top w:val="single" w:sz="4" w:space="0" w:color="000000"/>
              <w:left w:val="single" w:sz="4" w:space="0" w:color="000000"/>
              <w:bottom w:val="single" w:sz="4" w:space="0" w:color="000000"/>
            </w:tcBorders>
            <w:shd w:val="clear" w:color="auto" w:fill="auto"/>
          </w:tcPr>
          <w:p w14:paraId="72F3C7A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V</w:t>
            </w:r>
          </w:p>
        </w:tc>
        <w:tc>
          <w:tcPr>
            <w:tcW w:w="630" w:type="dxa"/>
            <w:tcBorders>
              <w:top w:val="single" w:sz="4" w:space="0" w:color="000000"/>
              <w:left w:val="single" w:sz="4" w:space="0" w:color="000000"/>
              <w:bottom w:val="single" w:sz="4" w:space="0" w:color="000000"/>
            </w:tcBorders>
            <w:shd w:val="clear" w:color="auto" w:fill="auto"/>
          </w:tcPr>
          <w:p w14:paraId="0D407259"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VI</w:t>
            </w:r>
          </w:p>
        </w:tc>
        <w:tc>
          <w:tcPr>
            <w:tcW w:w="571" w:type="dxa"/>
            <w:gridSpan w:val="2"/>
            <w:tcBorders>
              <w:top w:val="single" w:sz="4" w:space="0" w:color="000000"/>
              <w:left w:val="single" w:sz="4" w:space="0" w:color="000000"/>
              <w:bottom w:val="single" w:sz="4" w:space="0" w:color="000000"/>
            </w:tcBorders>
            <w:shd w:val="clear" w:color="auto" w:fill="auto"/>
          </w:tcPr>
          <w:p w14:paraId="7C6F77DA"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VII</w:t>
            </w:r>
          </w:p>
        </w:tc>
        <w:tc>
          <w:tcPr>
            <w:tcW w:w="634" w:type="dxa"/>
            <w:gridSpan w:val="4"/>
            <w:tcBorders>
              <w:top w:val="single" w:sz="4" w:space="0" w:color="000000"/>
              <w:left w:val="single" w:sz="4" w:space="0" w:color="000000"/>
              <w:bottom w:val="single" w:sz="4" w:space="0" w:color="000000"/>
            </w:tcBorders>
            <w:shd w:val="clear" w:color="auto" w:fill="auto"/>
          </w:tcPr>
          <w:p w14:paraId="5B55D6E3"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VIII</w:t>
            </w:r>
          </w:p>
        </w:tc>
        <w:tc>
          <w:tcPr>
            <w:tcW w:w="508" w:type="dxa"/>
            <w:gridSpan w:val="3"/>
            <w:tcBorders>
              <w:top w:val="single" w:sz="4" w:space="0" w:color="000000"/>
              <w:left w:val="single" w:sz="4" w:space="0" w:color="000000"/>
              <w:bottom w:val="single" w:sz="4" w:space="0" w:color="000000"/>
            </w:tcBorders>
            <w:shd w:val="clear" w:color="auto" w:fill="auto"/>
          </w:tcPr>
          <w:p w14:paraId="0721A380"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IX</w:t>
            </w:r>
          </w:p>
        </w:tc>
        <w:tc>
          <w:tcPr>
            <w:tcW w:w="936" w:type="dxa"/>
            <w:tcBorders>
              <w:top w:val="single" w:sz="4" w:space="0" w:color="000000"/>
              <w:left w:val="single" w:sz="4" w:space="0" w:color="000000"/>
              <w:bottom w:val="single" w:sz="4" w:space="0" w:color="000000"/>
            </w:tcBorders>
            <w:shd w:val="clear" w:color="auto" w:fill="auto"/>
          </w:tcPr>
          <w:p w14:paraId="308A2198"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X</w:t>
            </w:r>
          </w:p>
        </w:tc>
        <w:tc>
          <w:tcPr>
            <w:tcW w:w="508" w:type="dxa"/>
            <w:gridSpan w:val="2"/>
            <w:tcBorders>
              <w:top w:val="single" w:sz="4" w:space="0" w:color="000000"/>
              <w:left w:val="single" w:sz="4" w:space="0" w:color="000000"/>
              <w:bottom w:val="single" w:sz="4" w:space="0" w:color="000000"/>
            </w:tcBorders>
            <w:shd w:val="clear" w:color="auto" w:fill="auto"/>
          </w:tcPr>
          <w:p w14:paraId="3E37919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XI</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74DA4C96"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XII</w:t>
            </w:r>
          </w:p>
        </w:tc>
      </w:tr>
      <w:tr w:rsidR="00422C3C" w:rsidRPr="00422C3C" w14:paraId="36ACEE00" w14:textId="77777777" w:rsidTr="009E0EAD">
        <w:trPr>
          <w:trHeight w:val="666"/>
        </w:trPr>
        <w:tc>
          <w:tcPr>
            <w:tcW w:w="547" w:type="dxa"/>
            <w:tcBorders>
              <w:top w:val="single" w:sz="4" w:space="0" w:color="000000"/>
              <w:left w:val="single" w:sz="4" w:space="0" w:color="000000"/>
              <w:bottom w:val="single" w:sz="4" w:space="0" w:color="000000"/>
            </w:tcBorders>
            <w:shd w:val="clear" w:color="auto" w:fill="auto"/>
          </w:tcPr>
          <w:p w14:paraId="57A0084F"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1827" w:type="dxa"/>
            <w:tcBorders>
              <w:top w:val="single" w:sz="4" w:space="0" w:color="000000"/>
              <w:left w:val="single" w:sz="4" w:space="0" w:color="000000"/>
              <w:bottom w:val="single" w:sz="4" w:space="0" w:color="000000"/>
            </w:tcBorders>
            <w:shd w:val="clear" w:color="auto" w:fill="auto"/>
          </w:tcPr>
          <w:p w14:paraId="316B9AA3"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Odchwaszczanie wraz z wygrabieniem liści i innych zanieczyszczeń</w:t>
            </w:r>
          </w:p>
        </w:tc>
        <w:tc>
          <w:tcPr>
            <w:tcW w:w="376" w:type="dxa"/>
            <w:tcBorders>
              <w:top w:val="single" w:sz="4" w:space="0" w:color="000000"/>
              <w:left w:val="single" w:sz="4" w:space="0" w:color="000000"/>
              <w:bottom w:val="single" w:sz="4" w:space="0" w:color="000000"/>
            </w:tcBorders>
            <w:shd w:val="clear" w:color="auto" w:fill="auto"/>
          </w:tcPr>
          <w:p w14:paraId="08183430"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69" w:type="dxa"/>
            <w:tcBorders>
              <w:top w:val="single" w:sz="4" w:space="0" w:color="000000"/>
              <w:left w:val="single" w:sz="4" w:space="0" w:color="000000"/>
              <w:bottom w:val="single" w:sz="4" w:space="0" w:color="000000"/>
            </w:tcBorders>
            <w:shd w:val="clear" w:color="auto" w:fill="auto"/>
          </w:tcPr>
          <w:p w14:paraId="2396C82B"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6A89CBF8" w14:textId="1CC0FC74"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5" w:type="dxa"/>
            <w:tcBorders>
              <w:top w:val="single" w:sz="4" w:space="0" w:color="000000"/>
              <w:left w:val="single" w:sz="4" w:space="0" w:color="000000"/>
              <w:bottom w:val="single" w:sz="4" w:space="0" w:color="000000"/>
            </w:tcBorders>
            <w:shd w:val="clear" w:color="auto" w:fill="auto"/>
          </w:tcPr>
          <w:p w14:paraId="4362EBB2" w14:textId="0159D2B1"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397" w:type="dxa"/>
            <w:tcBorders>
              <w:top w:val="single" w:sz="4" w:space="0" w:color="000000"/>
              <w:left w:val="single" w:sz="4" w:space="0" w:color="000000"/>
              <w:bottom w:val="single" w:sz="4" w:space="0" w:color="000000"/>
            </w:tcBorders>
            <w:shd w:val="clear" w:color="auto" w:fill="auto"/>
          </w:tcPr>
          <w:p w14:paraId="44F8D625" w14:textId="68A0EA6C"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3</w:t>
            </w:r>
          </w:p>
        </w:tc>
        <w:tc>
          <w:tcPr>
            <w:tcW w:w="630" w:type="dxa"/>
            <w:tcBorders>
              <w:top w:val="single" w:sz="4" w:space="0" w:color="000000"/>
              <w:left w:val="single" w:sz="4" w:space="0" w:color="000000"/>
              <w:bottom w:val="single" w:sz="4" w:space="0" w:color="000000"/>
            </w:tcBorders>
            <w:shd w:val="clear" w:color="auto" w:fill="auto"/>
          </w:tcPr>
          <w:p w14:paraId="193C120D"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3 </w:t>
            </w:r>
          </w:p>
        </w:tc>
        <w:tc>
          <w:tcPr>
            <w:tcW w:w="571" w:type="dxa"/>
            <w:gridSpan w:val="2"/>
            <w:tcBorders>
              <w:top w:val="single" w:sz="4" w:space="0" w:color="000000"/>
              <w:left w:val="single" w:sz="4" w:space="0" w:color="000000"/>
              <w:bottom w:val="single" w:sz="4" w:space="0" w:color="000000"/>
            </w:tcBorders>
            <w:shd w:val="clear" w:color="auto" w:fill="auto"/>
          </w:tcPr>
          <w:p w14:paraId="308D3093"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634" w:type="dxa"/>
            <w:gridSpan w:val="4"/>
            <w:tcBorders>
              <w:top w:val="single" w:sz="4" w:space="0" w:color="000000"/>
              <w:left w:val="single" w:sz="4" w:space="0" w:color="000000"/>
              <w:bottom w:val="single" w:sz="4" w:space="0" w:color="000000"/>
            </w:tcBorders>
            <w:shd w:val="clear" w:color="auto" w:fill="auto"/>
          </w:tcPr>
          <w:p w14:paraId="338D458E"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508" w:type="dxa"/>
            <w:gridSpan w:val="3"/>
            <w:tcBorders>
              <w:top w:val="single" w:sz="4" w:space="0" w:color="000000"/>
              <w:left w:val="single" w:sz="4" w:space="0" w:color="000000"/>
              <w:bottom w:val="single" w:sz="4" w:space="0" w:color="000000"/>
            </w:tcBorders>
            <w:shd w:val="clear" w:color="auto" w:fill="auto"/>
          </w:tcPr>
          <w:p w14:paraId="4DB21D5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936" w:type="dxa"/>
            <w:tcBorders>
              <w:top w:val="single" w:sz="4" w:space="0" w:color="000000"/>
              <w:left w:val="single" w:sz="4" w:space="0" w:color="000000"/>
              <w:bottom w:val="single" w:sz="4" w:space="0" w:color="000000"/>
            </w:tcBorders>
            <w:shd w:val="clear" w:color="auto" w:fill="auto"/>
          </w:tcPr>
          <w:p w14:paraId="451D959C"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508" w:type="dxa"/>
            <w:gridSpan w:val="2"/>
            <w:tcBorders>
              <w:top w:val="single" w:sz="4" w:space="0" w:color="000000"/>
              <w:left w:val="single" w:sz="4" w:space="0" w:color="000000"/>
              <w:bottom w:val="single" w:sz="4" w:space="0" w:color="000000"/>
            </w:tcBorders>
            <w:shd w:val="clear" w:color="auto" w:fill="auto"/>
          </w:tcPr>
          <w:p w14:paraId="1B01622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F2056C1"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422C3C" w:rsidRPr="00422C3C" w14:paraId="06B43972" w14:textId="77777777" w:rsidTr="009E0EAD">
        <w:tc>
          <w:tcPr>
            <w:tcW w:w="547" w:type="dxa"/>
            <w:tcBorders>
              <w:top w:val="single" w:sz="4" w:space="0" w:color="000000"/>
              <w:left w:val="single" w:sz="4" w:space="0" w:color="000000"/>
              <w:bottom w:val="single" w:sz="4" w:space="0" w:color="000000"/>
            </w:tcBorders>
            <w:shd w:val="clear" w:color="auto" w:fill="auto"/>
          </w:tcPr>
          <w:p w14:paraId="23333F35"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1827" w:type="dxa"/>
            <w:tcBorders>
              <w:top w:val="single" w:sz="4" w:space="0" w:color="000000"/>
              <w:left w:val="single" w:sz="4" w:space="0" w:color="000000"/>
              <w:bottom w:val="single" w:sz="4" w:space="0" w:color="000000"/>
            </w:tcBorders>
            <w:shd w:val="clear" w:color="auto" w:fill="auto"/>
          </w:tcPr>
          <w:p w14:paraId="000C997E"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Przycinanie krzewów</w:t>
            </w:r>
          </w:p>
        </w:tc>
        <w:tc>
          <w:tcPr>
            <w:tcW w:w="376" w:type="dxa"/>
            <w:tcBorders>
              <w:top w:val="single" w:sz="4" w:space="0" w:color="000000"/>
              <w:left w:val="single" w:sz="4" w:space="0" w:color="000000"/>
              <w:bottom w:val="single" w:sz="4" w:space="0" w:color="000000"/>
            </w:tcBorders>
            <w:shd w:val="clear" w:color="auto" w:fill="auto"/>
          </w:tcPr>
          <w:p w14:paraId="7E6923F4"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69" w:type="dxa"/>
            <w:tcBorders>
              <w:top w:val="single" w:sz="4" w:space="0" w:color="000000"/>
              <w:left w:val="single" w:sz="4" w:space="0" w:color="000000"/>
              <w:bottom w:val="single" w:sz="4" w:space="0" w:color="000000"/>
            </w:tcBorders>
            <w:shd w:val="clear" w:color="auto" w:fill="auto"/>
          </w:tcPr>
          <w:p w14:paraId="229535CA"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513D4818" w14:textId="4E9297FC"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5" w:type="dxa"/>
            <w:tcBorders>
              <w:top w:val="single" w:sz="4" w:space="0" w:color="000000"/>
              <w:left w:val="single" w:sz="4" w:space="0" w:color="000000"/>
              <w:bottom w:val="single" w:sz="4" w:space="0" w:color="000000"/>
            </w:tcBorders>
            <w:shd w:val="clear" w:color="auto" w:fill="auto"/>
          </w:tcPr>
          <w:p w14:paraId="3703A606"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97" w:type="dxa"/>
            <w:tcBorders>
              <w:top w:val="single" w:sz="4" w:space="0" w:color="000000"/>
              <w:left w:val="single" w:sz="4" w:space="0" w:color="000000"/>
              <w:bottom w:val="single" w:sz="4" w:space="0" w:color="000000"/>
            </w:tcBorders>
            <w:shd w:val="clear" w:color="auto" w:fill="auto"/>
          </w:tcPr>
          <w:p w14:paraId="2204FDD6"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630" w:type="dxa"/>
            <w:tcBorders>
              <w:top w:val="single" w:sz="4" w:space="0" w:color="000000"/>
              <w:left w:val="single" w:sz="4" w:space="0" w:color="000000"/>
              <w:bottom w:val="single" w:sz="4" w:space="0" w:color="000000"/>
            </w:tcBorders>
            <w:shd w:val="clear" w:color="auto" w:fill="auto"/>
          </w:tcPr>
          <w:p w14:paraId="348AC36C"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71" w:type="dxa"/>
            <w:gridSpan w:val="2"/>
            <w:tcBorders>
              <w:top w:val="single" w:sz="4" w:space="0" w:color="000000"/>
              <w:left w:val="single" w:sz="4" w:space="0" w:color="000000"/>
              <w:bottom w:val="single" w:sz="4" w:space="0" w:color="000000"/>
            </w:tcBorders>
            <w:shd w:val="clear" w:color="auto" w:fill="auto"/>
          </w:tcPr>
          <w:p w14:paraId="4A77E76B"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634" w:type="dxa"/>
            <w:gridSpan w:val="4"/>
            <w:tcBorders>
              <w:top w:val="single" w:sz="4" w:space="0" w:color="000000"/>
              <w:left w:val="single" w:sz="4" w:space="0" w:color="000000"/>
              <w:bottom w:val="single" w:sz="4" w:space="0" w:color="000000"/>
            </w:tcBorders>
            <w:shd w:val="clear" w:color="auto" w:fill="auto"/>
          </w:tcPr>
          <w:p w14:paraId="74F5BDE6"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08" w:type="dxa"/>
            <w:gridSpan w:val="3"/>
            <w:tcBorders>
              <w:top w:val="single" w:sz="4" w:space="0" w:color="000000"/>
              <w:left w:val="single" w:sz="4" w:space="0" w:color="000000"/>
              <w:bottom w:val="single" w:sz="4" w:space="0" w:color="000000"/>
            </w:tcBorders>
            <w:shd w:val="clear" w:color="auto" w:fill="auto"/>
          </w:tcPr>
          <w:p w14:paraId="12830C14"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487327EB"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508" w:type="dxa"/>
            <w:gridSpan w:val="2"/>
            <w:tcBorders>
              <w:top w:val="single" w:sz="4" w:space="0" w:color="000000"/>
              <w:left w:val="single" w:sz="4" w:space="0" w:color="000000"/>
              <w:bottom w:val="single" w:sz="4" w:space="0" w:color="000000"/>
            </w:tcBorders>
            <w:shd w:val="clear" w:color="auto" w:fill="auto"/>
          </w:tcPr>
          <w:p w14:paraId="04CF353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C3A6152"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422C3C" w:rsidRPr="00422C3C" w14:paraId="37723A69" w14:textId="77777777" w:rsidTr="009E0EAD">
        <w:tc>
          <w:tcPr>
            <w:tcW w:w="547" w:type="dxa"/>
            <w:tcBorders>
              <w:top w:val="single" w:sz="4" w:space="0" w:color="000000"/>
              <w:left w:val="single" w:sz="4" w:space="0" w:color="000000"/>
              <w:bottom w:val="single" w:sz="4" w:space="0" w:color="000000"/>
            </w:tcBorders>
            <w:shd w:val="clear" w:color="auto" w:fill="auto"/>
          </w:tcPr>
          <w:p w14:paraId="4B0C75CC"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1827" w:type="dxa"/>
            <w:tcBorders>
              <w:top w:val="single" w:sz="4" w:space="0" w:color="000000"/>
              <w:left w:val="single" w:sz="4" w:space="0" w:color="000000"/>
              <w:bottom w:val="single" w:sz="4" w:space="0" w:color="000000"/>
            </w:tcBorders>
            <w:shd w:val="clear" w:color="auto" w:fill="auto"/>
          </w:tcPr>
          <w:p w14:paraId="380FF378"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Podlewanie</w:t>
            </w:r>
          </w:p>
        </w:tc>
        <w:tc>
          <w:tcPr>
            <w:tcW w:w="376" w:type="dxa"/>
            <w:tcBorders>
              <w:top w:val="single" w:sz="4" w:space="0" w:color="000000"/>
              <w:left w:val="single" w:sz="4" w:space="0" w:color="000000"/>
              <w:bottom w:val="single" w:sz="4" w:space="0" w:color="000000"/>
            </w:tcBorders>
            <w:shd w:val="clear" w:color="auto" w:fill="auto"/>
          </w:tcPr>
          <w:p w14:paraId="56FC0CB2"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69" w:type="dxa"/>
            <w:tcBorders>
              <w:top w:val="single" w:sz="4" w:space="0" w:color="000000"/>
              <w:left w:val="single" w:sz="4" w:space="0" w:color="000000"/>
              <w:bottom w:val="single" w:sz="4" w:space="0" w:color="000000"/>
            </w:tcBorders>
            <w:shd w:val="clear" w:color="auto" w:fill="auto"/>
          </w:tcPr>
          <w:p w14:paraId="1E7FFB28"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2ED2F5FD"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5" w:type="dxa"/>
            <w:tcBorders>
              <w:top w:val="single" w:sz="4" w:space="0" w:color="000000"/>
              <w:left w:val="single" w:sz="4" w:space="0" w:color="000000"/>
              <w:bottom w:val="single" w:sz="4" w:space="0" w:color="000000"/>
            </w:tcBorders>
            <w:shd w:val="clear" w:color="auto" w:fill="auto"/>
          </w:tcPr>
          <w:p w14:paraId="6E33B72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97" w:type="dxa"/>
            <w:tcBorders>
              <w:top w:val="single" w:sz="4" w:space="0" w:color="000000"/>
              <w:left w:val="single" w:sz="4" w:space="0" w:color="000000"/>
              <w:bottom w:val="single" w:sz="4" w:space="0" w:color="000000"/>
            </w:tcBorders>
            <w:shd w:val="clear" w:color="auto" w:fill="auto"/>
          </w:tcPr>
          <w:p w14:paraId="510782D4"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2343" w:type="dxa"/>
            <w:gridSpan w:val="10"/>
            <w:tcBorders>
              <w:top w:val="single" w:sz="4" w:space="0" w:color="000000"/>
              <w:left w:val="single" w:sz="4" w:space="0" w:color="000000"/>
              <w:bottom w:val="single" w:sz="4" w:space="0" w:color="000000"/>
            </w:tcBorders>
            <w:shd w:val="clear" w:color="auto" w:fill="auto"/>
          </w:tcPr>
          <w:p w14:paraId="2832E97E"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Wg potrzeb</w:t>
            </w:r>
          </w:p>
        </w:tc>
        <w:tc>
          <w:tcPr>
            <w:tcW w:w="936" w:type="dxa"/>
            <w:tcBorders>
              <w:top w:val="single" w:sz="4" w:space="0" w:color="000000"/>
              <w:left w:val="single" w:sz="4" w:space="0" w:color="000000"/>
              <w:bottom w:val="single" w:sz="4" w:space="0" w:color="000000"/>
            </w:tcBorders>
            <w:shd w:val="clear" w:color="auto" w:fill="auto"/>
          </w:tcPr>
          <w:p w14:paraId="44343E85"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08" w:type="dxa"/>
            <w:gridSpan w:val="2"/>
            <w:tcBorders>
              <w:top w:val="single" w:sz="4" w:space="0" w:color="000000"/>
              <w:left w:val="single" w:sz="4" w:space="0" w:color="000000"/>
              <w:bottom w:val="single" w:sz="4" w:space="0" w:color="000000"/>
            </w:tcBorders>
            <w:shd w:val="clear" w:color="auto" w:fill="auto"/>
          </w:tcPr>
          <w:p w14:paraId="234F538D"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35451CE5"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BB07B3" w:rsidRPr="00422C3C" w14:paraId="3FF37192" w14:textId="77777777" w:rsidTr="009E0EAD">
        <w:tc>
          <w:tcPr>
            <w:tcW w:w="547" w:type="dxa"/>
            <w:tcBorders>
              <w:top w:val="single" w:sz="4" w:space="0" w:color="000000"/>
              <w:left w:val="single" w:sz="4" w:space="0" w:color="000000"/>
              <w:bottom w:val="single" w:sz="4" w:space="0" w:color="000000"/>
            </w:tcBorders>
            <w:shd w:val="clear" w:color="auto" w:fill="auto"/>
          </w:tcPr>
          <w:p w14:paraId="343790FB" w14:textId="77777777" w:rsidR="00BB07B3" w:rsidRPr="00422C3C" w:rsidRDefault="00BB07B3"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1827" w:type="dxa"/>
            <w:tcBorders>
              <w:top w:val="single" w:sz="4" w:space="0" w:color="000000"/>
              <w:left w:val="single" w:sz="4" w:space="0" w:color="000000"/>
              <w:bottom w:val="single" w:sz="4" w:space="0" w:color="000000"/>
            </w:tcBorders>
            <w:shd w:val="clear" w:color="auto" w:fill="auto"/>
          </w:tcPr>
          <w:p w14:paraId="52C1C7EC" w14:textId="77777777" w:rsidR="00BB07B3" w:rsidRPr="00422C3C" w:rsidRDefault="00BB07B3"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Nawożenie </w:t>
            </w:r>
          </w:p>
        </w:tc>
        <w:tc>
          <w:tcPr>
            <w:tcW w:w="376" w:type="dxa"/>
            <w:tcBorders>
              <w:top w:val="single" w:sz="4" w:space="0" w:color="000000"/>
              <w:left w:val="single" w:sz="4" w:space="0" w:color="000000"/>
              <w:bottom w:val="single" w:sz="4" w:space="0" w:color="000000"/>
            </w:tcBorders>
            <w:shd w:val="clear" w:color="auto" w:fill="auto"/>
          </w:tcPr>
          <w:p w14:paraId="6F1F814C" w14:textId="7777777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69" w:type="dxa"/>
            <w:tcBorders>
              <w:top w:val="single" w:sz="4" w:space="0" w:color="000000"/>
              <w:left w:val="single" w:sz="4" w:space="0" w:color="000000"/>
              <w:bottom w:val="single" w:sz="4" w:space="0" w:color="000000"/>
            </w:tcBorders>
            <w:shd w:val="clear" w:color="auto" w:fill="auto"/>
          </w:tcPr>
          <w:p w14:paraId="26B03546" w14:textId="7777777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50F8913A" w14:textId="7777777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5" w:type="dxa"/>
            <w:tcBorders>
              <w:top w:val="single" w:sz="4" w:space="0" w:color="000000"/>
              <w:left w:val="single" w:sz="4" w:space="0" w:color="000000"/>
              <w:bottom w:val="single" w:sz="4" w:space="0" w:color="000000"/>
            </w:tcBorders>
            <w:shd w:val="clear" w:color="auto" w:fill="auto"/>
          </w:tcPr>
          <w:p w14:paraId="6AE82CE5" w14:textId="158DF4F0"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397" w:type="dxa"/>
            <w:tcBorders>
              <w:top w:val="single" w:sz="4" w:space="0" w:color="000000"/>
              <w:left w:val="single" w:sz="4" w:space="0" w:color="000000"/>
              <w:bottom w:val="single" w:sz="4" w:space="0" w:color="000000"/>
            </w:tcBorders>
            <w:shd w:val="clear" w:color="auto" w:fill="auto"/>
          </w:tcPr>
          <w:p w14:paraId="680F2A53" w14:textId="7777777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630" w:type="dxa"/>
            <w:tcBorders>
              <w:top w:val="single" w:sz="4" w:space="0" w:color="000000"/>
              <w:left w:val="single" w:sz="4" w:space="0" w:color="000000"/>
              <w:bottom w:val="single" w:sz="4" w:space="0" w:color="000000"/>
            </w:tcBorders>
            <w:shd w:val="clear" w:color="auto" w:fill="auto"/>
          </w:tcPr>
          <w:p w14:paraId="4F64FF49" w14:textId="653129A1"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631" w:type="dxa"/>
            <w:gridSpan w:val="3"/>
            <w:tcBorders>
              <w:top w:val="single" w:sz="4" w:space="0" w:color="000000"/>
              <w:left w:val="single" w:sz="4" w:space="0" w:color="000000"/>
              <w:bottom w:val="single" w:sz="4" w:space="0" w:color="000000"/>
            </w:tcBorders>
            <w:shd w:val="clear" w:color="auto" w:fill="auto"/>
          </w:tcPr>
          <w:p w14:paraId="70A278E5" w14:textId="2A1702C5"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631" w:type="dxa"/>
            <w:gridSpan w:val="4"/>
            <w:tcBorders>
              <w:top w:val="single" w:sz="4" w:space="0" w:color="000000"/>
              <w:left w:val="single" w:sz="4" w:space="0" w:color="000000"/>
              <w:bottom w:val="single" w:sz="4" w:space="0" w:color="000000"/>
            </w:tcBorders>
            <w:shd w:val="clear" w:color="auto" w:fill="auto"/>
          </w:tcPr>
          <w:p w14:paraId="2404E02E" w14:textId="4FD20E04"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08" w:type="dxa"/>
            <w:tcBorders>
              <w:top w:val="single" w:sz="4" w:space="0" w:color="000000"/>
              <w:left w:val="single" w:sz="4" w:space="0" w:color="000000"/>
              <w:bottom w:val="single" w:sz="4" w:space="0" w:color="000000"/>
            </w:tcBorders>
            <w:shd w:val="clear" w:color="auto" w:fill="auto"/>
          </w:tcPr>
          <w:p w14:paraId="6A190945" w14:textId="4870901C"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92" w:type="dxa"/>
            <w:gridSpan w:val="3"/>
            <w:tcBorders>
              <w:top w:val="single" w:sz="4" w:space="0" w:color="000000"/>
              <w:left w:val="single" w:sz="4" w:space="0" w:color="000000"/>
              <w:bottom w:val="single" w:sz="4" w:space="0" w:color="000000"/>
            </w:tcBorders>
            <w:shd w:val="clear" w:color="auto" w:fill="auto"/>
          </w:tcPr>
          <w:p w14:paraId="5D857D9F" w14:textId="2155682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95" w:type="dxa"/>
            <w:tcBorders>
              <w:top w:val="single" w:sz="4" w:space="0" w:color="000000"/>
              <w:left w:val="single" w:sz="4" w:space="0" w:color="000000"/>
              <w:bottom w:val="single" w:sz="4" w:space="0" w:color="000000"/>
            </w:tcBorders>
            <w:shd w:val="clear" w:color="auto" w:fill="auto"/>
          </w:tcPr>
          <w:p w14:paraId="28D7A9F7" w14:textId="64895BCF"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74A02D36" w14:textId="77777777" w:rsidR="00BB07B3" w:rsidRPr="00422C3C" w:rsidRDefault="00BB07B3"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422C3C" w:rsidRPr="00422C3C" w14:paraId="454D36AC" w14:textId="77777777" w:rsidTr="009E0EAD">
        <w:tc>
          <w:tcPr>
            <w:tcW w:w="547" w:type="dxa"/>
            <w:tcBorders>
              <w:top w:val="single" w:sz="4" w:space="0" w:color="000000"/>
              <w:left w:val="single" w:sz="4" w:space="0" w:color="000000"/>
              <w:bottom w:val="single" w:sz="4" w:space="0" w:color="000000"/>
            </w:tcBorders>
            <w:shd w:val="clear" w:color="auto" w:fill="auto"/>
          </w:tcPr>
          <w:p w14:paraId="7958B8BD"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1827" w:type="dxa"/>
            <w:tcBorders>
              <w:top w:val="single" w:sz="4" w:space="0" w:color="000000"/>
              <w:left w:val="single" w:sz="4" w:space="0" w:color="000000"/>
              <w:bottom w:val="single" w:sz="4" w:space="0" w:color="000000"/>
            </w:tcBorders>
            <w:shd w:val="clear" w:color="auto" w:fill="auto"/>
          </w:tcPr>
          <w:p w14:paraId="5BB42E88"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Koszenie</w:t>
            </w:r>
          </w:p>
        </w:tc>
        <w:tc>
          <w:tcPr>
            <w:tcW w:w="376" w:type="dxa"/>
            <w:tcBorders>
              <w:top w:val="single" w:sz="4" w:space="0" w:color="000000"/>
              <w:left w:val="single" w:sz="4" w:space="0" w:color="000000"/>
              <w:bottom w:val="single" w:sz="4" w:space="0" w:color="000000"/>
            </w:tcBorders>
            <w:shd w:val="clear" w:color="auto" w:fill="auto"/>
          </w:tcPr>
          <w:p w14:paraId="2A6A0B9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69" w:type="dxa"/>
            <w:tcBorders>
              <w:top w:val="single" w:sz="4" w:space="0" w:color="000000"/>
              <w:left w:val="single" w:sz="4" w:space="0" w:color="000000"/>
              <w:bottom w:val="single" w:sz="4" w:space="0" w:color="000000"/>
            </w:tcBorders>
            <w:shd w:val="clear" w:color="auto" w:fill="auto"/>
          </w:tcPr>
          <w:p w14:paraId="414CA209"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33F113DA" w14:textId="5C9C0D8F"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Wg potrzeb</w:t>
            </w:r>
          </w:p>
        </w:tc>
        <w:tc>
          <w:tcPr>
            <w:tcW w:w="705" w:type="dxa"/>
            <w:tcBorders>
              <w:top w:val="single" w:sz="4" w:space="0" w:color="000000"/>
              <w:left w:val="single" w:sz="4" w:space="0" w:color="000000"/>
              <w:bottom w:val="single" w:sz="4" w:space="0" w:color="000000"/>
            </w:tcBorders>
            <w:shd w:val="clear" w:color="auto" w:fill="auto"/>
          </w:tcPr>
          <w:p w14:paraId="42937134" w14:textId="22A8BB78"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397" w:type="dxa"/>
            <w:tcBorders>
              <w:top w:val="single" w:sz="4" w:space="0" w:color="000000"/>
              <w:left w:val="single" w:sz="4" w:space="0" w:color="000000"/>
              <w:bottom w:val="single" w:sz="4" w:space="0" w:color="000000"/>
            </w:tcBorders>
            <w:shd w:val="clear" w:color="auto" w:fill="auto"/>
          </w:tcPr>
          <w:p w14:paraId="2D6ABE05" w14:textId="0BC53314"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703" w:type="dxa"/>
            <w:gridSpan w:val="2"/>
            <w:tcBorders>
              <w:top w:val="single" w:sz="4" w:space="0" w:color="000000"/>
              <w:left w:val="single" w:sz="4" w:space="0" w:color="000000"/>
              <w:bottom w:val="single" w:sz="4" w:space="0" w:color="000000"/>
            </w:tcBorders>
            <w:shd w:val="clear" w:color="auto" w:fill="auto"/>
          </w:tcPr>
          <w:p w14:paraId="73088F65"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573" w:type="dxa"/>
            <w:gridSpan w:val="3"/>
            <w:tcBorders>
              <w:top w:val="single" w:sz="4" w:space="0" w:color="000000"/>
              <w:left w:val="single" w:sz="4" w:space="0" w:color="000000"/>
              <w:bottom w:val="single" w:sz="4" w:space="0" w:color="000000"/>
            </w:tcBorders>
            <w:shd w:val="clear" w:color="auto" w:fill="auto"/>
          </w:tcPr>
          <w:p w14:paraId="2A71FDC5"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543" w:type="dxa"/>
            <w:tcBorders>
              <w:top w:val="single" w:sz="4" w:space="0" w:color="000000"/>
              <w:left w:val="single" w:sz="4" w:space="0" w:color="000000"/>
              <w:bottom w:val="single" w:sz="4" w:space="0" w:color="000000"/>
            </w:tcBorders>
            <w:shd w:val="clear" w:color="auto" w:fill="auto"/>
          </w:tcPr>
          <w:p w14:paraId="72212D94"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524" w:type="dxa"/>
            <w:gridSpan w:val="4"/>
            <w:tcBorders>
              <w:top w:val="single" w:sz="4" w:space="0" w:color="000000"/>
              <w:left w:val="single" w:sz="4" w:space="0" w:color="000000"/>
              <w:bottom w:val="single" w:sz="4" w:space="0" w:color="000000"/>
            </w:tcBorders>
            <w:shd w:val="clear" w:color="auto" w:fill="auto"/>
          </w:tcPr>
          <w:p w14:paraId="7DDE7DC0"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936" w:type="dxa"/>
            <w:tcBorders>
              <w:top w:val="single" w:sz="4" w:space="0" w:color="000000"/>
              <w:left w:val="single" w:sz="4" w:space="0" w:color="000000"/>
              <w:bottom w:val="single" w:sz="4" w:space="0" w:color="000000"/>
            </w:tcBorders>
            <w:shd w:val="clear" w:color="auto" w:fill="auto"/>
          </w:tcPr>
          <w:p w14:paraId="5B8B19AC"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Wg potrzeb</w:t>
            </w:r>
          </w:p>
        </w:tc>
        <w:tc>
          <w:tcPr>
            <w:tcW w:w="508" w:type="dxa"/>
            <w:gridSpan w:val="2"/>
            <w:tcBorders>
              <w:top w:val="single" w:sz="4" w:space="0" w:color="000000"/>
              <w:left w:val="single" w:sz="4" w:space="0" w:color="000000"/>
              <w:bottom w:val="single" w:sz="4" w:space="0" w:color="000000"/>
            </w:tcBorders>
            <w:shd w:val="clear" w:color="auto" w:fill="auto"/>
          </w:tcPr>
          <w:p w14:paraId="0264BD1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6DB7F55F"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422C3C" w:rsidRPr="00422C3C" w14:paraId="569E3C6D" w14:textId="77777777" w:rsidTr="009E0EAD">
        <w:tc>
          <w:tcPr>
            <w:tcW w:w="547" w:type="dxa"/>
            <w:tcBorders>
              <w:top w:val="single" w:sz="4" w:space="0" w:color="000000"/>
              <w:left w:val="single" w:sz="4" w:space="0" w:color="000000"/>
              <w:bottom w:val="single" w:sz="4" w:space="0" w:color="000000"/>
            </w:tcBorders>
            <w:shd w:val="clear" w:color="auto" w:fill="auto"/>
          </w:tcPr>
          <w:p w14:paraId="3E374A50"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6.</w:t>
            </w:r>
          </w:p>
        </w:tc>
        <w:tc>
          <w:tcPr>
            <w:tcW w:w="1827" w:type="dxa"/>
            <w:tcBorders>
              <w:top w:val="single" w:sz="4" w:space="0" w:color="000000"/>
              <w:left w:val="single" w:sz="4" w:space="0" w:color="000000"/>
              <w:bottom w:val="single" w:sz="4" w:space="0" w:color="000000"/>
            </w:tcBorders>
            <w:shd w:val="clear" w:color="auto" w:fill="auto"/>
          </w:tcPr>
          <w:p w14:paraId="6A2AB321"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Sadzenie roślin sezonowych </w:t>
            </w:r>
          </w:p>
        </w:tc>
        <w:tc>
          <w:tcPr>
            <w:tcW w:w="376" w:type="dxa"/>
            <w:tcBorders>
              <w:top w:val="single" w:sz="4" w:space="0" w:color="000000"/>
              <w:left w:val="single" w:sz="4" w:space="0" w:color="000000"/>
              <w:bottom w:val="single" w:sz="4" w:space="0" w:color="000000"/>
            </w:tcBorders>
            <w:shd w:val="clear" w:color="auto" w:fill="auto"/>
          </w:tcPr>
          <w:p w14:paraId="0326F18D" w14:textId="340C4F78"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369" w:type="dxa"/>
            <w:tcBorders>
              <w:top w:val="single" w:sz="4" w:space="0" w:color="000000"/>
              <w:left w:val="single" w:sz="4" w:space="0" w:color="000000"/>
              <w:bottom w:val="single" w:sz="4" w:space="0" w:color="000000"/>
            </w:tcBorders>
            <w:shd w:val="clear" w:color="auto" w:fill="auto"/>
          </w:tcPr>
          <w:p w14:paraId="080D6BAB" w14:textId="575184E9"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05E83081" w14:textId="278B2B43"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5" w:type="dxa"/>
            <w:tcBorders>
              <w:top w:val="single" w:sz="4" w:space="0" w:color="000000"/>
              <w:left w:val="single" w:sz="4" w:space="0" w:color="000000"/>
              <w:bottom w:val="single" w:sz="4" w:space="0" w:color="000000"/>
            </w:tcBorders>
            <w:shd w:val="clear" w:color="auto" w:fill="auto"/>
          </w:tcPr>
          <w:p w14:paraId="379983DF" w14:textId="6D64C212"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397" w:type="dxa"/>
            <w:tcBorders>
              <w:top w:val="single" w:sz="4" w:space="0" w:color="000000"/>
              <w:left w:val="single" w:sz="4" w:space="0" w:color="000000"/>
              <w:bottom w:val="single" w:sz="4" w:space="0" w:color="000000"/>
            </w:tcBorders>
            <w:shd w:val="clear" w:color="auto" w:fill="auto"/>
          </w:tcPr>
          <w:p w14:paraId="1764C361" w14:textId="38574C59"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3" w:type="dxa"/>
            <w:gridSpan w:val="2"/>
            <w:tcBorders>
              <w:top w:val="single" w:sz="4" w:space="0" w:color="000000"/>
              <w:left w:val="single" w:sz="4" w:space="0" w:color="000000"/>
              <w:bottom w:val="single" w:sz="4" w:space="0" w:color="000000"/>
            </w:tcBorders>
            <w:shd w:val="clear" w:color="auto" w:fill="auto"/>
          </w:tcPr>
          <w:p w14:paraId="0FA82A1F" w14:textId="3B1B3D1F"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73" w:type="dxa"/>
            <w:gridSpan w:val="3"/>
            <w:tcBorders>
              <w:top w:val="single" w:sz="4" w:space="0" w:color="000000"/>
              <w:left w:val="single" w:sz="4" w:space="0" w:color="000000"/>
              <w:bottom w:val="single" w:sz="4" w:space="0" w:color="000000"/>
            </w:tcBorders>
            <w:shd w:val="clear" w:color="auto" w:fill="auto"/>
          </w:tcPr>
          <w:p w14:paraId="41649E7C" w14:textId="4D762E2A"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4C20CFDE" w14:textId="49D5E463"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4" w:type="dxa"/>
            <w:gridSpan w:val="4"/>
            <w:tcBorders>
              <w:top w:val="single" w:sz="4" w:space="0" w:color="000000"/>
              <w:left w:val="single" w:sz="4" w:space="0" w:color="000000"/>
              <w:bottom w:val="single" w:sz="4" w:space="0" w:color="000000"/>
            </w:tcBorders>
            <w:shd w:val="clear" w:color="auto" w:fill="auto"/>
          </w:tcPr>
          <w:p w14:paraId="21D342CE" w14:textId="2DA78FB8"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40B6936E" w14:textId="104152F3"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08" w:type="dxa"/>
            <w:gridSpan w:val="2"/>
            <w:tcBorders>
              <w:top w:val="single" w:sz="4" w:space="0" w:color="000000"/>
              <w:left w:val="single" w:sz="4" w:space="0" w:color="000000"/>
              <w:bottom w:val="single" w:sz="4" w:space="0" w:color="000000"/>
            </w:tcBorders>
            <w:shd w:val="clear" w:color="auto" w:fill="auto"/>
          </w:tcPr>
          <w:p w14:paraId="3742BE73" w14:textId="3517E43C"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691134D" w14:textId="709B8EDC"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9E0EAD" w:rsidRPr="00422C3C" w14:paraId="5990A8F8" w14:textId="77777777" w:rsidTr="00002856">
        <w:trPr>
          <w:trHeight w:val="1183"/>
        </w:trPr>
        <w:tc>
          <w:tcPr>
            <w:tcW w:w="547" w:type="dxa"/>
            <w:tcBorders>
              <w:top w:val="single" w:sz="4" w:space="0" w:color="000000"/>
              <w:left w:val="single" w:sz="4" w:space="0" w:color="000000"/>
              <w:bottom w:val="single" w:sz="4" w:space="0" w:color="000000"/>
            </w:tcBorders>
            <w:shd w:val="clear" w:color="auto" w:fill="auto"/>
          </w:tcPr>
          <w:p w14:paraId="0F80F811" w14:textId="77777777" w:rsidR="009E0EAD" w:rsidRPr="00422C3C" w:rsidRDefault="009E0EAD"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6</w:t>
            </w:r>
          </w:p>
        </w:tc>
        <w:tc>
          <w:tcPr>
            <w:tcW w:w="1827" w:type="dxa"/>
            <w:tcBorders>
              <w:top w:val="single" w:sz="4" w:space="0" w:color="000000"/>
              <w:left w:val="single" w:sz="4" w:space="0" w:color="000000"/>
              <w:bottom w:val="single" w:sz="4" w:space="0" w:color="000000"/>
            </w:tcBorders>
            <w:shd w:val="clear" w:color="auto" w:fill="auto"/>
          </w:tcPr>
          <w:p w14:paraId="61B96F2D" w14:textId="77777777" w:rsidR="009E0EAD" w:rsidRPr="00422C3C" w:rsidRDefault="009E0EAD"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Opryski pielęgnacyjne środkami ochrony roślin</w:t>
            </w:r>
          </w:p>
        </w:tc>
        <w:tc>
          <w:tcPr>
            <w:tcW w:w="376" w:type="dxa"/>
            <w:tcBorders>
              <w:top w:val="single" w:sz="4" w:space="0" w:color="000000"/>
              <w:left w:val="single" w:sz="4" w:space="0" w:color="000000"/>
              <w:bottom w:val="single" w:sz="4" w:space="0" w:color="000000"/>
            </w:tcBorders>
            <w:shd w:val="clear" w:color="auto" w:fill="auto"/>
          </w:tcPr>
          <w:p w14:paraId="21EB0ABC" w14:textId="6A1C3B84" w:rsidR="009E0EAD" w:rsidRPr="00422C3C" w:rsidRDefault="009E0EAD" w:rsidP="00422C3C">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369" w:type="dxa"/>
            <w:tcBorders>
              <w:top w:val="single" w:sz="4" w:space="0" w:color="000000"/>
              <w:left w:val="single" w:sz="4" w:space="0" w:color="000000"/>
              <w:bottom w:val="single" w:sz="4" w:space="0" w:color="000000"/>
            </w:tcBorders>
            <w:shd w:val="clear" w:color="auto" w:fill="auto"/>
          </w:tcPr>
          <w:p w14:paraId="775496BC" w14:textId="0B66EDD7" w:rsidR="009E0EAD" w:rsidRPr="00422C3C" w:rsidRDefault="009E0EAD"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598" w:type="dxa"/>
            <w:gridSpan w:val="16"/>
            <w:tcBorders>
              <w:top w:val="single" w:sz="4" w:space="0" w:color="000000"/>
              <w:left w:val="single" w:sz="4" w:space="0" w:color="000000"/>
              <w:bottom w:val="single" w:sz="4" w:space="0" w:color="000000"/>
            </w:tcBorders>
            <w:shd w:val="clear" w:color="auto" w:fill="auto"/>
          </w:tcPr>
          <w:p w14:paraId="635AF80D" w14:textId="5F77A0F6" w:rsidR="009E0EAD" w:rsidRPr="00422C3C" w:rsidRDefault="009E0EAD"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33EB00F6" w14:textId="58241849" w:rsidR="009E0EAD" w:rsidRPr="00422C3C" w:rsidRDefault="009E0EAD" w:rsidP="00422C3C">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422C3C" w:rsidRPr="00422C3C" w14:paraId="303C62D8" w14:textId="77777777" w:rsidTr="009E0EAD">
        <w:tc>
          <w:tcPr>
            <w:tcW w:w="547" w:type="dxa"/>
            <w:tcBorders>
              <w:top w:val="single" w:sz="4" w:space="0" w:color="000000"/>
              <w:left w:val="single" w:sz="4" w:space="0" w:color="000000"/>
              <w:bottom w:val="single" w:sz="4" w:space="0" w:color="000000"/>
            </w:tcBorders>
            <w:shd w:val="clear" w:color="auto" w:fill="auto"/>
          </w:tcPr>
          <w:p w14:paraId="1DAF1680"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7</w:t>
            </w:r>
          </w:p>
        </w:tc>
        <w:tc>
          <w:tcPr>
            <w:tcW w:w="1827" w:type="dxa"/>
            <w:tcBorders>
              <w:top w:val="single" w:sz="4" w:space="0" w:color="000000"/>
              <w:left w:val="single" w:sz="4" w:space="0" w:color="000000"/>
              <w:bottom w:val="single" w:sz="4" w:space="0" w:color="000000"/>
            </w:tcBorders>
            <w:shd w:val="clear" w:color="auto" w:fill="auto"/>
          </w:tcPr>
          <w:p w14:paraId="60FEEF42"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Przygotowanie i zabezpieczenie roślin na zimę</w:t>
            </w:r>
          </w:p>
        </w:tc>
        <w:tc>
          <w:tcPr>
            <w:tcW w:w="376" w:type="dxa"/>
            <w:tcBorders>
              <w:top w:val="single" w:sz="4" w:space="0" w:color="000000"/>
              <w:left w:val="single" w:sz="4" w:space="0" w:color="000000"/>
              <w:bottom w:val="single" w:sz="4" w:space="0" w:color="000000"/>
            </w:tcBorders>
            <w:shd w:val="clear" w:color="auto" w:fill="auto"/>
          </w:tcPr>
          <w:p w14:paraId="2F2DB11C"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369" w:type="dxa"/>
            <w:tcBorders>
              <w:top w:val="single" w:sz="4" w:space="0" w:color="000000"/>
              <w:left w:val="single" w:sz="4" w:space="0" w:color="000000"/>
              <w:bottom w:val="single" w:sz="4" w:space="0" w:color="000000"/>
            </w:tcBorders>
            <w:shd w:val="clear" w:color="auto" w:fill="auto"/>
          </w:tcPr>
          <w:p w14:paraId="06F05BDD"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tcPr>
          <w:p w14:paraId="4E00D4D9"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705" w:type="dxa"/>
            <w:tcBorders>
              <w:top w:val="single" w:sz="4" w:space="0" w:color="000000"/>
              <w:left w:val="single" w:sz="4" w:space="0" w:color="000000"/>
              <w:bottom w:val="single" w:sz="4" w:space="0" w:color="000000"/>
            </w:tcBorders>
            <w:shd w:val="clear" w:color="auto" w:fill="auto"/>
          </w:tcPr>
          <w:p w14:paraId="10F25F14"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397" w:type="dxa"/>
            <w:tcBorders>
              <w:top w:val="single" w:sz="4" w:space="0" w:color="000000"/>
              <w:left w:val="single" w:sz="4" w:space="0" w:color="000000"/>
              <w:bottom w:val="single" w:sz="4" w:space="0" w:color="000000"/>
            </w:tcBorders>
            <w:shd w:val="clear" w:color="auto" w:fill="auto"/>
          </w:tcPr>
          <w:p w14:paraId="3D36385D"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703" w:type="dxa"/>
            <w:gridSpan w:val="2"/>
            <w:tcBorders>
              <w:top w:val="single" w:sz="4" w:space="0" w:color="000000"/>
              <w:left w:val="single" w:sz="4" w:space="0" w:color="000000"/>
              <w:bottom w:val="single" w:sz="4" w:space="0" w:color="000000"/>
            </w:tcBorders>
            <w:shd w:val="clear" w:color="auto" w:fill="auto"/>
          </w:tcPr>
          <w:p w14:paraId="641D272B"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73" w:type="dxa"/>
            <w:gridSpan w:val="3"/>
            <w:tcBorders>
              <w:top w:val="single" w:sz="4" w:space="0" w:color="000000"/>
              <w:left w:val="single" w:sz="4" w:space="0" w:color="000000"/>
              <w:bottom w:val="single" w:sz="4" w:space="0" w:color="000000"/>
            </w:tcBorders>
            <w:shd w:val="clear" w:color="auto" w:fill="auto"/>
          </w:tcPr>
          <w:p w14:paraId="4D747F3A"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43" w:type="dxa"/>
            <w:tcBorders>
              <w:top w:val="single" w:sz="4" w:space="0" w:color="000000"/>
              <w:left w:val="single" w:sz="4" w:space="0" w:color="000000"/>
              <w:bottom w:val="single" w:sz="4" w:space="0" w:color="000000"/>
            </w:tcBorders>
            <w:shd w:val="clear" w:color="auto" w:fill="auto"/>
          </w:tcPr>
          <w:p w14:paraId="0941AF69"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24" w:type="dxa"/>
            <w:gridSpan w:val="4"/>
            <w:tcBorders>
              <w:top w:val="single" w:sz="4" w:space="0" w:color="000000"/>
              <w:left w:val="single" w:sz="4" w:space="0" w:color="000000"/>
              <w:bottom w:val="single" w:sz="4" w:space="0" w:color="000000"/>
            </w:tcBorders>
            <w:shd w:val="clear" w:color="auto" w:fill="auto"/>
          </w:tcPr>
          <w:p w14:paraId="37F312BB"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936" w:type="dxa"/>
            <w:tcBorders>
              <w:top w:val="single" w:sz="4" w:space="0" w:color="000000"/>
              <w:left w:val="single" w:sz="4" w:space="0" w:color="000000"/>
              <w:bottom w:val="single" w:sz="4" w:space="0" w:color="000000"/>
            </w:tcBorders>
            <w:shd w:val="clear" w:color="auto" w:fill="auto"/>
          </w:tcPr>
          <w:p w14:paraId="032263A2"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26" w:type="dxa"/>
            <w:gridSpan w:val="3"/>
            <w:tcBorders>
              <w:top w:val="single" w:sz="4" w:space="0" w:color="000000"/>
              <w:left w:val="single" w:sz="4" w:space="0" w:color="000000"/>
              <w:bottom w:val="single" w:sz="4" w:space="0" w:color="000000"/>
            </w:tcBorders>
            <w:shd w:val="clear" w:color="auto" w:fill="auto"/>
          </w:tcPr>
          <w:p w14:paraId="5954ED34" w14:textId="77777777" w:rsidR="00422C3C" w:rsidRPr="00422C3C" w:rsidRDefault="00422C3C" w:rsidP="00422C3C">
            <w:pPr>
              <w:suppressAutoHyphens/>
              <w:spacing w:after="0" w:line="240" w:lineRule="auto"/>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563" w:type="dxa"/>
            <w:tcBorders>
              <w:top w:val="single" w:sz="4" w:space="0" w:color="000000"/>
              <w:left w:val="single" w:sz="4" w:space="0" w:color="000000"/>
              <w:bottom w:val="single" w:sz="4" w:space="0" w:color="000000"/>
              <w:right w:val="single" w:sz="4" w:space="0" w:color="000000"/>
            </w:tcBorders>
            <w:shd w:val="clear" w:color="auto" w:fill="auto"/>
          </w:tcPr>
          <w:p w14:paraId="2A1CDC4E"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r>
    </w:tbl>
    <w:p w14:paraId="27814BEC" w14:textId="77E0DC43" w:rsidR="00D12F51" w:rsidRDefault="00D12F51" w:rsidP="00D12F51"/>
    <w:p w14:paraId="086EE769" w14:textId="77777777" w:rsidR="00523F66" w:rsidRDefault="00523F66" w:rsidP="00D12F51"/>
    <w:p w14:paraId="060FE2DF" w14:textId="77777777" w:rsidR="00523F66" w:rsidRDefault="00523F66" w:rsidP="00523F66">
      <w:pPr>
        <w:pStyle w:val="NormalnyWeb"/>
      </w:pPr>
      <w:r w:rsidRPr="00814AF0">
        <w:rPr>
          <w:rFonts w:eastAsia="SimSun"/>
          <w:b/>
          <w:bCs/>
          <w:lang w:eastAsia="ar-SA"/>
        </w:rPr>
        <w:lastRenderedPageBreak/>
        <w:t>6</w:t>
      </w:r>
      <w:r>
        <w:rPr>
          <w:rFonts w:eastAsia="SimSun"/>
          <w:lang w:eastAsia="ar-SA"/>
        </w:rPr>
        <w:t xml:space="preserve">. </w:t>
      </w:r>
      <w:r>
        <w:rPr>
          <w:rStyle w:val="Pogrubienie"/>
        </w:rPr>
        <w:t>Obowiązki wykonawcy w zakresie ozdabiania ronda Pod Dębami</w:t>
      </w:r>
    </w:p>
    <w:p w14:paraId="2A7F3019" w14:textId="77777777" w:rsidR="00523F66" w:rsidRDefault="00523F66" w:rsidP="00523F66">
      <w:pPr>
        <w:pStyle w:val="NormalnyWeb"/>
        <w:spacing w:before="0" w:beforeAutospacing="0" w:after="0" w:afterAutospacing="0"/>
        <w:ind w:left="426" w:hanging="284"/>
        <w:jc w:val="both"/>
      </w:pPr>
      <w:r>
        <w:t>1) Wykonawca umowy zobowiązany jest do dekorowania ronda ozdobami adekwatnymi do okolicznościowych świąt oraz innych wydarzeń wskazanych przez Zamawiającego. Dekoracje powinny być estetyczne, bezpieczne oraz dostosowane do charakteru danej okoliczności.</w:t>
      </w:r>
    </w:p>
    <w:p w14:paraId="6C64F390" w14:textId="77777777" w:rsidR="00523F66" w:rsidRDefault="00523F66" w:rsidP="00523F66">
      <w:pPr>
        <w:pStyle w:val="NormalnyWeb"/>
        <w:spacing w:before="0" w:beforeAutospacing="0" w:after="0" w:afterAutospacing="0"/>
        <w:ind w:left="426" w:hanging="284"/>
        <w:jc w:val="both"/>
      </w:pPr>
      <w:r>
        <w:t>2) Ozdabianie ronda powinno odbywać się co najmniej trzy razy w roku, jednak na polecenie Zamawiającego może być realizowane częściej. Dekorowanie będzie obejmowało m.in. święta państwowe, religijne, sezonowe lub inne okazje wskazane przez Zamawiającego. Wykonawca jest zobowiązany do montażu, demontażu oraz utrzymania dekoracji w należytym stanie przez cały okres ich eksponowania.</w:t>
      </w:r>
    </w:p>
    <w:p w14:paraId="535BDBE6" w14:textId="77777777" w:rsidR="00523F66" w:rsidRDefault="00523F66" w:rsidP="00D12F51"/>
    <w:sectPr w:rsidR="00523F66" w:rsidSect="00833059">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font865">
    <w:altName w:val="Calibri"/>
    <w:charset w:val="EE"/>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Yu Gothic"/>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Batang"/>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66F09DB2"/>
    <w:name w:val="WW8Num2"/>
    <w:lvl w:ilvl="0">
      <w:start w:val="2"/>
      <w:numFmt w:val="decimal"/>
      <w:lvlText w:val="%1."/>
      <w:lvlJc w:val="left"/>
      <w:pPr>
        <w:tabs>
          <w:tab w:val="num" w:pos="0"/>
        </w:tabs>
        <w:ind w:left="644" w:hanging="360"/>
      </w:pPr>
      <w:rPr>
        <w:rFonts w:ascii="Times New Roman" w:hAnsi="Times New Roman" w:cs="font865"/>
        <w:sz w:val="24"/>
        <w:szCs w:val="24"/>
      </w:rPr>
    </w:lvl>
    <w:lvl w:ilvl="1">
      <w:start w:val="1"/>
      <w:numFmt w:val="lowerLetter"/>
      <w:lvlText w:val="%2)"/>
      <w:lvlJc w:val="left"/>
      <w:pPr>
        <w:tabs>
          <w:tab w:val="num" w:pos="-862"/>
        </w:tabs>
        <w:ind w:left="502" w:hanging="360"/>
      </w:pPr>
      <w:rPr>
        <w:sz w:val="24"/>
        <w:szCs w:val="24"/>
      </w:r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 w15:restartNumberingAfterBreak="0">
    <w:nsid w:val="00000004"/>
    <w:multiLevelType w:val="singleLevel"/>
    <w:tmpl w:val="00000004"/>
    <w:name w:val="WW8Num18"/>
    <w:lvl w:ilvl="0">
      <w:start w:val="1"/>
      <w:numFmt w:val="decimal"/>
      <w:lvlText w:val="%1."/>
      <w:lvlJc w:val="left"/>
      <w:pPr>
        <w:tabs>
          <w:tab w:val="num" w:pos="708"/>
        </w:tabs>
        <w:ind w:left="720" w:hanging="360"/>
      </w:pPr>
      <w:rPr>
        <w:rFonts w:ascii="Times New Roman" w:hAnsi="Times New Roman" w:cs="Times New Roman" w:hint="default"/>
        <w:sz w:val="24"/>
        <w:szCs w:val="24"/>
      </w:rPr>
    </w:lvl>
  </w:abstractNum>
  <w:abstractNum w:abstractNumId="3" w15:restartNumberingAfterBreak="0">
    <w:nsid w:val="00000005"/>
    <w:multiLevelType w:val="singleLevel"/>
    <w:tmpl w:val="00000005"/>
    <w:name w:val="WW8Num19"/>
    <w:lvl w:ilvl="0">
      <w:start w:val="1"/>
      <w:numFmt w:val="decimal"/>
      <w:lvlText w:val="%1)"/>
      <w:lvlJc w:val="left"/>
      <w:pPr>
        <w:tabs>
          <w:tab w:val="num" w:pos="0"/>
        </w:tabs>
        <w:ind w:left="927" w:hanging="360"/>
      </w:pPr>
      <w:rPr>
        <w:rFonts w:ascii="Times New Roman" w:hAnsi="Times New Roman" w:cs="Times New Roman" w:hint="default"/>
        <w:sz w:val="24"/>
        <w:szCs w:val="24"/>
      </w:rPr>
    </w:lvl>
  </w:abstractNum>
  <w:abstractNum w:abstractNumId="4" w15:restartNumberingAfterBreak="0">
    <w:nsid w:val="00000006"/>
    <w:multiLevelType w:val="singleLevel"/>
    <w:tmpl w:val="04150017"/>
    <w:lvl w:ilvl="0">
      <w:start w:val="1"/>
      <w:numFmt w:val="lowerLetter"/>
      <w:lvlText w:val="%1)"/>
      <w:lvlJc w:val="left"/>
      <w:pPr>
        <w:ind w:left="892" w:hanging="360"/>
      </w:pPr>
      <w:rPr>
        <w:rFonts w:hint="default"/>
        <w:sz w:val="24"/>
        <w:szCs w:val="24"/>
      </w:rPr>
    </w:lvl>
  </w:abstractNum>
  <w:abstractNum w:abstractNumId="5" w15:restartNumberingAfterBreak="0">
    <w:nsid w:val="00000007"/>
    <w:multiLevelType w:val="multilevel"/>
    <w:tmpl w:val="A476B9F6"/>
    <w:name w:val="WW8Num32"/>
    <w:lvl w:ilvl="0">
      <w:start w:val="1"/>
      <w:numFmt w:val="lowerLetter"/>
      <w:lvlText w:val="%1."/>
      <w:lvlJc w:val="left"/>
      <w:pPr>
        <w:tabs>
          <w:tab w:val="num" w:pos="0"/>
        </w:tabs>
        <w:ind w:left="883" w:hanging="360"/>
      </w:pPr>
      <w:rPr>
        <w:rFonts w:ascii="Times New Roman" w:hAnsi="Times New Roman" w:cs="Times New Roman"/>
        <w:sz w:val="24"/>
        <w:szCs w:val="24"/>
      </w:rPr>
    </w:lvl>
    <w:lvl w:ilvl="1">
      <w:start w:val="1"/>
      <w:numFmt w:val="lowerLetter"/>
      <w:lvlText w:val="%2."/>
      <w:lvlJc w:val="left"/>
      <w:pPr>
        <w:tabs>
          <w:tab w:val="num" w:pos="-862"/>
        </w:tabs>
        <w:ind w:left="502" w:hanging="360"/>
      </w:pPr>
      <w:rPr>
        <w:rFonts w:ascii="Times New Roman" w:hAnsi="Times New Roman" w:cs="Times New Roman"/>
        <w:sz w:val="24"/>
        <w:szCs w:val="24"/>
      </w:r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6" w15:restartNumberingAfterBreak="0">
    <w:nsid w:val="00000008"/>
    <w:multiLevelType w:val="singleLevel"/>
    <w:tmpl w:val="00000008"/>
    <w:name w:val="WW8Num33"/>
    <w:lvl w:ilvl="0">
      <w:start w:val="1"/>
      <w:numFmt w:val="decimal"/>
      <w:lvlText w:val="%1."/>
      <w:lvlJc w:val="left"/>
      <w:pPr>
        <w:tabs>
          <w:tab w:val="num" w:pos="-142"/>
        </w:tabs>
        <w:ind w:left="360" w:hanging="360"/>
      </w:pPr>
      <w:rPr>
        <w:rFonts w:hint="default"/>
      </w:rPr>
    </w:lvl>
  </w:abstractNum>
  <w:abstractNum w:abstractNumId="7" w15:restartNumberingAfterBreak="0">
    <w:nsid w:val="00000009"/>
    <w:multiLevelType w:val="multilevel"/>
    <w:tmpl w:val="3DE00DB8"/>
    <w:lvl w:ilvl="0">
      <w:start w:val="1"/>
      <w:numFmt w:val="lowerLetter"/>
      <w:lvlText w:val="%1)"/>
      <w:lvlJc w:val="left"/>
      <w:pPr>
        <w:ind w:left="720" w:hanging="360"/>
      </w:pPr>
      <w:rPr>
        <w:rFonts w:hint="default"/>
        <w:sz w:val="24"/>
        <w:szCs w:val="24"/>
      </w:rPr>
    </w:lvl>
    <w:lvl w:ilvl="1">
      <w:start w:val="1"/>
      <w:numFmt w:val="lowerLetter"/>
      <w:lvlText w:val="%2."/>
      <w:lvlJc w:val="left"/>
      <w:pPr>
        <w:ind w:left="2149" w:hanging="360"/>
      </w:pPr>
    </w:lvl>
    <w:lvl w:ilvl="2">
      <w:start w:val="2"/>
      <w:numFmt w:val="decimal"/>
      <w:lvlText w:val="%3"/>
      <w:lvlJc w:val="left"/>
      <w:pPr>
        <w:ind w:left="3049" w:hanging="360"/>
      </w:pPr>
      <w:rPr>
        <w:rFonts w:hint="default"/>
      </w:rPr>
    </w:lvl>
    <w:lvl w:ilvl="3">
      <w:start w:val="1"/>
      <w:numFmt w:val="decimal"/>
      <w:lvlText w:val="%4."/>
      <w:lvlJc w:val="left"/>
      <w:rPr>
        <w:rFonts w:hint="default"/>
        <w:b/>
      </w:rPr>
    </w:lvl>
    <w:lvl w:ilvl="4">
      <w:start w:val="1"/>
      <w:numFmt w:val="decimal"/>
      <w:lvlText w:val="%5)"/>
      <w:lvlJc w:val="left"/>
      <w:pPr>
        <w:ind w:left="4309" w:hanging="360"/>
      </w:pPr>
      <w:rPr>
        <w:rFonts w:hint="default"/>
      </w:r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8" w15:restartNumberingAfterBreak="0">
    <w:nsid w:val="0000000A"/>
    <w:multiLevelType w:val="multilevel"/>
    <w:tmpl w:val="2CCA887A"/>
    <w:lvl w:ilvl="0">
      <w:start w:val="1"/>
      <w:numFmt w:val="decimal"/>
      <w:lvlText w:val="%1)"/>
      <w:lvlJc w:val="left"/>
      <w:pPr>
        <w:ind w:left="720" w:hanging="360"/>
      </w:pPr>
      <w:rPr>
        <w:b w:val="0"/>
        <w:bCs w:val="0"/>
        <w:sz w:val="24"/>
        <w:szCs w:val="24"/>
      </w:rPr>
    </w:lvl>
    <w:lvl w:ilvl="1">
      <w:start w:val="1"/>
      <w:numFmt w:val="decimal"/>
      <w:lvlText w:val="%2)"/>
      <w:lvlJc w:val="left"/>
      <w:rPr>
        <w:rFonts w:hint="default"/>
      </w:rPr>
    </w:lvl>
    <w:lvl w:ilvl="2">
      <w:start w:val="1"/>
      <w:numFmt w:val="decimal"/>
      <w:lvlText w:val="%3."/>
      <w:lvlJc w:val="left"/>
      <w:pPr>
        <w:ind w:left="2340" w:hanging="360"/>
      </w:pPr>
      <w:rPr>
        <w:rFonts w:hint="default"/>
        <w:b/>
      </w:rPr>
    </w:lvl>
    <w:lvl w:ilvl="3">
      <w:start w:val="10"/>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2"/>
      <w:numFmt w:val="decimal"/>
      <w:lvlText w:val="%6&gt;"/>
      <w:lvlJc w:val="left"/>
      <w:pPr>
        <w:ind w:left="4500" w:hanging="360"/>
      </w:pPr>
      <w:rPr>
        <w:rFonts w:hint="default"/>
        <w:b/>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26A5654"/>
    <w:multiLevelType w:val="hybridMultilevel"/>
    <w:tmpl w:val="CE74B46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F77F0B"/>
    <w:multiLevelType w:val="hybridMultilevel"/>
    <w:tmpl w:val="B91257BE"/>
    <w:lvl w:ilvl="0" w:tplc="078271DE">
      <w:start w:val="1"/>
      <w:numFmt w:val="decimal"/>
      <w:lvlText w:val="%1)"/>
      <w:lvlJc w:val="left"/>
      <w:pPr>
        <w:ind w:left="1305" w:hanging="360"/>
      </w:pPr>
      <w:rPr>
        <w:rFonts w:hint="default"/>
      </w:rPr>
    </w:lvl>
    <w:lvl w:ilvl="1" w:tplc="04150019" w:tentative="1">
      <w:start w:val="1"/>
      <w:numFmt w:val="lowerLetter"/>
      <w:lvlText w:val="%2."/>
      <w:lvlJc w:val="left"/>
      <w:pPr>
        <w:ind w:left="2025" w:hanging="360"/>
      </w:pPr>
    </w:lvl>
    <w:lvl w:ilvl="2" w:tplc="0415001B">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1" w15:restartNumberingAfterBreak="0">
    <w:nsid w:val="06743114"/>
    <w:multiLevelType w:val="hybridMultilevel"/>
    <w:tmpl w:val="9530F3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A41700"/>
    <w:multiLevelType w:val="hybridMultilevel"/>
    <w:tmpl w:val="9A9013CC"/>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16284"/>
    <w:multiLevelType w:val="hybridMultilevel"/>
    <w:tmpl w:val="4B12602C"/>
    <w:lvl w:ilvl="0" w:tplc="04150011">
      <w:start w:val="1"/>
      <w:numFmt w:val="decimal"/>
      <w:lvlText w:val="%1)"/>
      <w:lvlJc w:val="left"/>
      <w:pPr>
        <w:ind w:left="1305" w:hanging="360"/>
      </w:p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4" w15:restartNumberingAfterBreak="0">
    <w:nsid w:val="1CE375BF"/>
    <w:multiLevelType w:val="multilevel"/>
    <w:tmpl w:val="174C3778"/>
    <w:lvl w:ilvl="0">
      <w:start w:val="1"/>
      <w:numFmt w:val="decimal"/>
      <w:lvlText w:val="%1)"/>
      <w:lvlJc w:val="left"/>
      <w:pPr>
        <w:ind w:left="720" w:hanging="360"/>
      </w:pPr>
      <w:rPr>
        <w:b w:val="0"/>
        <w:bCs w:val="0"/>
        <w:sz w:val="24"/>
        <w:szCs w:val="24"/>
      </w:rPr>
    </w:lvl>
    <w:lvl w:ilvl="1">
      <w:start w:val="1"/>
      <w:numFmt w:val="decimal"/>
      <w:lvlText w:val="%2)"/>
      <w:lvlJc w:val="left"/>
      <w:rPr>
        <w:rFonts w:hint="default"/>
      </w:rPr>
    </w:lvl>
    <w:lvl w:ilvl="2">
      <w:start w:val="1"/>
      <w:numFmt w:val="decimal"/>
      <w:lvlText w:val="%3."/>
      <w:lvlJc w:val="left"/>
      <w:pPr>
        <w:ind w:left="2340" w:hanging="360"/>
      </w:pPr>
      <w:rPr>
        <w:rFonts w:hint="default"/>
        <w:b/>
      </w:rPr>
    </w:lvl>
    <w:lvl w:ilvl="3">
      <w:start w:val="10"/>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0A75DFC"/>
    <w:multiLevelType w:val="hybridMultilevel"/>
    <w:tmpl w:val="6F569008"/>
    <w:lvl w:ilvl="0" w:tplc="0F7679AE">
      <w:start w:val="1"/>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6" w15:restartNumberingAfterBreak="0">
    <w:nsid w:val="260077BF"/>
    <w:multiLevelType w:val="hybridMultilevel"/>
    <w:tmpl w:val="2DAA606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10C31"/>
    <w:multiLevelType w:val="hybridMultilevel"/>
    <w:tmpl w:val="7672783C"/>
    <w:lvl w:ilvl="0" w:tplc="04150011">
      <w:start w:val="1"/>
      <w:numFmt w:val="decimal"/>
      <w:lvlText w:val="%1)"/>
      <w:lvlJc w:val="left"/>
      <w:pPr>
        <w:ind w:left="2205"/>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2FC022D8"/>
    <w:multiLevelType w:val="hybridMultilevel"/>
    <w:tmpl w:val="97F28ADC"/>
    <w:lvl w:ilvl="0" w:tplc="C63A49B4">
      <w:start w:val="1"/>
      <w:numFmt w:val="decimal"/>
      <w:lvlText w:val="%1."/>
      <w:lvlJc w:val="left"/>
      <w:pPr>
        <w:ind w:left="1429" w:hanging="360"/>
      </w:pPr>
      <w:rPr>
        <w:rFonts w:hint="default"/>
        <w:b/>
        <w:bCs/>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18B5C65"/>
    <w:multiLevelType w:val="hybridMultilevel"/>
    <w:tmpl w:val="5CBAB404"/>
    <w:lvl w:ilvl="0" w:tplc="99304C5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5B35E1B"/>
    <w:multiLevelType w:val="hybridMultilevel"/>
    <w:tmpl w:val="A6D4B98C"/>
    <w:lvl w:ilvl="0" w:tplc="9DAC43CC">
      <w:start w:val="1"/>
      <w:numFmt w:val="decimal"/>
      <w:lvlText w:val="%1."/>
      <w:lvlJc w:val="left"/>
      <w:pPr>
        <w:ind w:left="57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8A3D26"/>
    <w:multiLevelType w:val="hybridMultilevel"/>
    <w:tmpl w:val="4C0A73BC"/>
    <w:lvl w:ilvl="0" w:tplc="04150011">
      <w:start w:val="1"/>
      <w:numFmt w:val="decimal"/>
      <w:lvlText w:val="%1)"/>
      <w:lvlJc w:val="left"/>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2" w15:restartNumberingAfterBreak="0">
    <w:nsid w:val="458C4F18"/>
    <w:multiLevelType w:val="hybridMultilevel"/>
    <w:tmpl w:val="0B38DF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4FBE62D6"/>
    <w:multiLevelType w:val="hybridMultilevel"/>
    <w:tmpl w:val="DCDEEA96"/>
    <w:lvl w:ilvl="0" w:tplc="F976CB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2001971"/>
    <w:multiLevelType w:val="hybridMultilevel"/>
    <w:tmpl w:val="447CA810"/>
    <w:lvl w:ilvl="0" w:tplc="019C234A">
      <w:start w:val="1"/>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5" w15:restartNumberingAfterBreak="0">
    <w:nsid w:val="59C10099"/>
    <w:multiLevelType w:val="hybridMultilevel"/>
    <w:tmpl w:val="A37EB76C"/>
    <w:lvl w:ilvl="0" w:tplc="B92E9B70">
      <w:start w:val="1"/>
      <w:numFmt w:val="decimal"/>
      <w:lvlText w:val="%1)"/>
      <w:lvlJc w:val="left"/>
      <w:pPr>
        <w:ind w:left="4309" w:hanging="360"/>
      </w:pPr>
      <w:rPr>
        <w:rFonts w:hint="default"/>
      </w:rPr>
    </w:lvl>
    <w:lvl w:ilvl="1" w:tplc="04150019" w:tentative="1">
      <w:start w:val="1"/>
      <w:numFmt w:val="lowerLetter"/>
      <w:lvlText w:val="%2."/>
      <w:lvlJc w:val="left"/>
      <w:pPr>
        <w:ind w:left="5029" w:hanging="360"/>
      </w:pPr>
    </w:lvl>
    <w:lvl w:ilvl="2" w:tplc="0415001B" w:tentative="1">
      <w:start w:val="1"/>
      <w:numFmt w:val="lowerRoman"/>
      <w:lvlText w:val="%3."/>
      <w:lvlJc w:val="right"/>
      <w:pPr>
        <w:ind w:left="5749" w:hanging="180"/>
      </w:pPr>
    </w:lvl>
    <w:lvl w:ilvl="3" w:tplc="0415000F" w:tentative="1">
      <w:start w:val="1"/>
      <w:numFmt w:val="decimal"/>
      <w:lvlText w:val="%4."/>
      <w:lvlJc w:val="left"/>
      <w:pPr>
        <w:ind w:left="6469" w:hanging="360"/>
      </w:pPr>
    </w:lvl>
    <w:lvl w:ilvl="4" w:tplc="04150019" w:tentative="1">
      <w:start w:val="1"/>
      <w:numFmt w:val="lowerLetter"/>
      <w:lvlText w:val="%5."/>
      <w:lvlJc w:val="left"/>
      <w:pPr>
        <w:ind w:left="7189" w:hanging="360"/>
      </w:pPr>
    </w:lvl>
    <w:lvl w:ilvl="5" w:tplc="0415001B" w:tentative="1">
      <w:start w:val="1"/>
      <w:numFmt w:val="lowerRoman"/>
      <w:lvlText w:val="%6."/>
      <w:lvlJc w:val="right"/>
      <w:pPr>
        <w:ind w:left="7909" w:hanging="180"/>
      </w:pPr>
    </w:lvl>
    <w:lvl w:ilvl="6" w:tplc="0415000F" w:tentative="1">
      <w:start w:val="1"/>
      <w:numFmt w:val="decimal"/>
      <w:lvlText w:val="%7."/>
      <w:lvlJc w:val="left"/>
      <w:pPr>
        <w:ind w:left="8629" w:hanging="360"/>
      </w:pPr>
    </w:lvl>
    <w:lvl w:ilvl="7" w:tplc="04150019" w:tentative="1">
      <w:start w:val="1"/>
      <w:numFmt w:val="lowerLetter"/>
      <w:lvlText w:val="%8."/>
      <w:lvlJc w:val="left"/>
      <w:pPr>
        <w:ind w:left="9349" w:hanging="360"/>
      </w:pPr>
    </w:lvl>
    <w:lvl w:ilvl="8" w:tplc="0415001B" w:tentative="1">
      <w:start w:val="1"/>
      <w:numFmt w:val="lowerRoman"/>
      <w:lvlText w:val="%9."/>
      <w:lvlJc w:val="right"/>
      <w:pPr>
        <w:ind w:left="10069" w:hanging="180"/>
      </w:pPr>
    </w:lvl>
  </w:abstractNum>
  <w:abstractNum w:abstractNumId="26" w15:restartNumberingAfterBreak="0">
    <w:nsid w:val="5ACF6DE1"/>
    <w:multiLevelType w:val="hybridMultilevel"/>
    <w:tmpl w:val="D220A3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3B71C0"/>
    <w:multiLevelType w:val="hybridMultilevel"/>
    <w:tmpl w:val="332698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EE64D4A"/>
    <w:multiLevelType w:val="hybridMultilevel"/>
    <w:tmpl w:val="A4FE29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08C049F"/>
    <w:multiLevelType w:val="hybridMultilevel"/>
    <w:tmpl w:val="FD240DCC"/>
    <w:lvl w:ilvl="0" w:tplc="0F1610EE">
      <w:start w:val="1"/>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0" w15:restartNumberingAfterBreak="0">
    <w:nsid w:val="77E60798"/>
    <w:multiLevelType w:val="hybridMultilevel"/>
    <w:tmpl w:val="354401D2"/>
    <w:lvl w:ilvl="0" w:tplc="04150011">
      <w:start w:val="1"/>
      <w:numFmt w:val="decimal"/>
      <w:lvlText w:val="%1)"/>
      <w:lvlJc w:val="left"/>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79B6151A"/>
    <w:multiLevelType w:val="hybridMultilevel"/>
    <w:tmpl w:val="A67C6BAE"/>
    <w:lvl w:ilvl="0" w:tplc="190E6CB4">
      <w:start w:val="1"/>
      <w:numFmt w:val="decimal"/>
      <w:lvlText w:val="%1."/>
      <w:lvlJc w:val="left"/>
      <w:pPr>
        <w:ind w:left="2925" w:hanging="360"/>
      </w:pPr>
      <w:rPr>
        <w:rFonts w:hint="default"/>
        <w:b/>
      </w:r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2" w15:restartNumberingAfterBreak="0">
    <w:nsid w:val="7A2652EA"/>
    <w:multiLevelType w:val="hybridMultilevel"/>
    <w:tmpl w:val="7890951A"/>
    <w:lvl w:ilvl="0" w:tplc="71B6BBC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AA51D1"/>
    <w:multiLevelType w:val="hybridMultilevel"/>
    <w:tmpl w:val="33269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FC6D9B"/>
    <w:multiLevelType w:val="hybridMultilevel"/>
    <w:tmpl w:val="21FAE32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num w:numId="1" w16cid:durableId="1898086155">
    <w:abstractNumId w:val="0"/>
  </w:num>
  <w:num w:numId="2" w16cid:durableId="939525685">
    <w:abstractNumId w:val="1"/>
  </w:num>
  <w:num w:numId="3" w16cid:durableId="1989287033">
    <w:abstractNumId w:val="4"/>
  </w:num>
  <w:num w:numId="4" w16cid:durableId="2005623770">
    <w:abstractNumId w:val="5"/>
  </w:num>
  <w:num w:numId="5" w16cid:durableId="111217965">
    <w:abstractNumId w:val="7"/>
  </w:num>
  <w:num w:numId="6" w16cid:durableId="307054576">
    <w:abstractNumId w:val="8"/>
  </w:num>
  <w:num w:numId="7" w16cid:durableId="239217751">
    <w:abstractNumId w:val="33"/>
  </w:num>
  <w:num w:numId="8" w16cid:durableId="876620104">
    <w:abstractNumId w:val="8"/>
  </w:num>
  <w:num w:numId="9" w16cid:durableId="377316186">
    <w:abstractNumId w:val="11"/>
  </w:num>
  <w:num w:numId="10" w16cid:durableId="235819036">
    <w:abstractNumId w:val="27"/>
  </w:num>
  <w:num w:numId="11" w16cid:durableId="808978988">
    <w:abstractNumId w:val="18"/>
  </w:num>
  <w:num w:numId="12" w16cid:durableId="1449928318">
    <w:abstractNumId w:val="20"/>
  </w:num>
  <w:num w:numId="13" w16cid:durableId="197083163">
    <w:abstractNumId w:val="30"/>
  </w:num>
  <w:num w:numId="14" w16cid:durableId="395784500">
    <w:abstractNumId w:val="21"/>
  </w:num>
  <w:num w:numId="15" w16cid:durableId="38436203">
    <w:abstractNumId w:val="34"/>
  </w:num>
  <w:num w:numId="16" w16cid:durableId="1073235129">
    <w:abstractNumId w:val="13"/>
  </w:num>
  <w:num w:numId="17" w16cid:durableId="1339845018">
    <w:abstractNumId w:val="17"/>
  </w:num>
  <w:num w:numId="18" w16cid:durableId="1772623207">
    <w:abstractNumId w:val="32"/>
  </w:num>
  <w:num w:numId="19" w16cid:durableId="1209533709">
    <w:abstractNumId w:val="29"/>
  </w:num>
  <w:num w:numId="20" w16cid:durableId="1712877376">
    <w:abstractNumId w:val="26"/>
  </w:num>
  <w:num w:numId="21" w16cid:durableId="822234342">
    <w:abstractNumId w:val="23"/>
  </w:num>
  <w:num w:numId="22" w16cid:durableId="907421794">
    <w:abstractNumId w:val="16"/>
  </w:num>
  <w:num w:numId="23" w16cid:durableId="1561481762">
    <w:abstractNumId w:val="9"/>
  </w:num>
  <w:num w:numId="24" w16cid:durableId="824319814">
    <w:abstractNumId w:val="25"/>
  </w:num>
  <w:num w:numId="25" w16cid:durableId="1244603041">
    <w:abstractNumId w:val="15"/>
  </w:num>
  <w:num w:numId="26" w16cid:durableId="1486044994">
    <w:abstractNumId w:val="28"/>
  </w:num>
  <w:num w:numId="27" w16cid:durableId="1895046659">
    <w:abstractNumId w:val="22"/>
  </w:num>
  <w:num w:numId="28" w16cid:durableId="615674906">
    <w:abstractNumId w:val="12"/>
  </w:num>
  <w:num w:numId="29" w16cid:durableId="546841968">
    <w:abstractNumId w:val="24"/>
  </w:num>
  <w:num w:numId="30" w16cid:durableId="1186601197">
    <w:abstractNumId w:val="10"/>
  </w:num>
  <w:num w:numId="31" w16cid:durableId="1845121128">
    <w:abstractNumId w:val="14"/>
  </w:num>
  <w:num w:numId="32" w16cid:durableId="1939560839">
    <w:abstractNumId w:val="19"/>
  </w:num>
  <w:num w:numId="33" w16cid:durableId="1970932145">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D34"/>
    <w:rsid w:val="0003018A"/>
    <w:rsid w:val="000532DC"/>
    <w:rsid w:val="00065C58"/>
    <w:rsid w:val="0007002E"/>
    <w:rsid w:val="000B0430"/>
    <w:rsid w:val="00101FD9"/>
    <w:rsid w:val="001C6D16"/>
    <w:rsid w:val="00212986"/>
    <w:rsid w:val="00283930"/>
    <w:rsid w:val="002B2752"/>
    <w:rsid w:val="002D5459"/>
    <w:rsid w:val="00313234"/>
    <w:rsid w:val="00345DFE"/>
    <w:rsid w:val="003517F2"/>
    <w:rsid w:val="00372BC5"/>
    <w:rsid w:val="003762A5"/>
    <w:rsid w:val="003A2901"/>
    <w:rsid w:val="003D3D34"/>
    <w:rsid w:val="00422C3C"/>
    <w:rsid w:val="004862F9"/>
    <w:rsid w:val="00487C48"/>
    <w:rsid w:val="00495B76"/>
    <w:rsid w:val="004D709D"/>
    <w:rsid w:val="004D7B67"/>
    <w:rsid w:val="00510E83"/>
    <w:rsid w:val="005129DE"/>
    <w:rsid w:val="00523F66"/>
    <w:rsid w:val="005673E5"/>
    <w:rsid w:val="005D1DD4"/>
    <w:rsid w:val="006551F5"/>
    <w:rsid w:val="00681330"/>
    <w:rsid w:val="00682810"/>
    <w:rsid w:val="006A48B2"/>
    <w:rsid w:val="006F5A22"/>
    <w:rsid w:val="007079DA"/>
    <w:rsid w:val="00786206"/>
    <w:rsid w:val="007C02D7"/>
    <w:rsid w:val="007C1F85"/>
    <w:rsid w:val="007D1D99"/>
    <w:rsid w:val="007D28EE"/>
    <w:rsid w:val="007E0F44"/>
    <w:rsid w:val="0080157D"/>
    <w:rsid w:val="00803231"/>
    <w:rsid w:val="00814AF0"/>
    <w:rsid w:val="00833059"/>
    <w:rsid w:val="008819BC"/>
    <w:rsid w:val="0088404A"/>
    <w:rsid w:val="008C0138"/>
    <w:rsid w:val="008C17CF"/>
    <w:rsid w:val="00902CC4"/>
    <w:rsid w:val="009338BF"/>
    <w:rsid w:val="00950B53"/>
    <w:rsid w:val="00975E3F"/>
    <w:rsid w:val="009C0698"/>
    <w:rsid w:val="009E0EAD"/>
    <w:rsid w:val="00A04082"/>
    <w:rsid w:val="00A4295B"/>
    <w:rsid w:val="00AA68FC"/>
    <w:rsid w:val="00AC6838"/>
    <w:rsid w:val="00AD3B48"/>
    <w:rsid w:val="00AD7E08"/>
    <w:rsid w:val="00AF25AC"/>
    <w:rsid w:val="00BB07B3"/>
    <w:rsid w:val="00BD2355"/>
    <w:rsid w:val="00CA570D"/>
    <w:rsid w:val="00CC19BE"/>
    <w:rsid w:val="00D12F51"/>
    <w:rsid w:val="00DA4204"/>
    <w:rsid w:val="00DE2213"/>
    <w:rsid w:val="00E463BE"/>
    <w:rsid w:val="00E55ACF"/>
    <w:rsid w:val="00F145F5"/>
    <w:rsid w:val="00F472D9"/>
    <w:rsid w:val="00F70421"/>
    <w:rsid w:val="00F816A6"/>
    <w:rsid w:val="00FA7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E565D"/>
  <w15:chartTrackingRefBased/>
  <w15:docId w15:val="{DBEBBA24-12A1-4AEA-BB70-9C4649B8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02E"/>
  </w:style>
  <w:style w:type="paragraph" w:styleId="Nagwek1">
    <w:name w:val="heading 1"/>
    <w:basedOn w:val="Normalny"/>
    <w:next w:val="Tekstpodstawowy"/>
    <w:link w:val="Nagwek1Znak"/>
    <w:qFormat/>
    <w:rsid w:val="003D3D34"/>
    <w:pPr>
      <w:numPr>
        <w:numId w:val="1"/>
      </w:numPr>
      <w:spacing w:before="280" w:after="280" w:line="240" w:lineRule="auto"/>
      <w:outlineLvl w:val="0"/>
    </w:pPr>
    <w:rPr>
      <w:rFonts w:ascii="Times New Roman" w:eastAsia="Times New Roman" w:hAnsi="Times New Roman" w:cs="Times New Roman"/>
      <w:b/>
      <w:bCs/>
      <w:kern w:val="1"/>
      <w:sz w:val="48"/>
      <w:szCs w:val="4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D3D34"/>
    <w:rPr>
      <w:rFonts w:ascii="Times New Roman" w:eastAsia="Times New Roman" w:hAnsi="Times New Roman" w:cs="Times New Roman"/>
      <w:b/>
      <w:bCs/>
      <w:kern w:val="1"/>
      <w:sz w:val="48"/>
      <w:szCs w:val="48"/>
      <w:lang w:eastAsia="ar-SA"/>
    </w:rPr>
  </w:style>
  <w:style w:type="numbering" w:customStyle="1" w:styleId="Bezlisty1">
    <w:name w:val="Bez listy1"/>
    <w:next w:val="Bezlisty"/>
    <w:uiPriority w:val="99"/>
    <w:semiHidden/>
    <w:unhideWhenUsed/>
    <w:rsid w:val="003D3D34"/>
  </w:style>
  <w:style w:type="character" w:customStyle="1" w:styleId="WW8Num1z0">
    <w:name w:val="WW8Num1z0"/>
    <w:rsid w:val="003D3D34"/>
  </w:style>
  <w:style w:type="character" w:customStyle="1" w:styleId="WW8Num1z1">
    <w:name w:val="WW8Num1z1"/>
    <w:rsid w:val="003D3D34"/>
  </w:style>
  <w:style w:type="character" w:customStyle="1" w:styleId="WW8Num1z2">
    <w:name w:val="WW8Num1z2"/>
    <w:rsid w:val="003D3D34"/>
  </w:style>
  <w:style w:type="character" w:customStyle="1" w:styleId="WW8Num1z3">
    <w:name w:val="WW8Num1z3"/>
    <w:rsid w:val="003D3D34"/>
  </w:style>
  <w:style w:type="character" w:customStyle="1" w:styleId="WW8Num1z4">
    <w:name w:val="WW8Num1z4"/>
    <w:rsid w:val="003D3D34"/>
  </w:style>
  <w:style w:type="character" w:customStyle="1" w:styleId="WW8Num1z5">
    <w:name w:val="WW8Num1z5"/>
    <w:rsid w:val="003D3D34"/>
  </w:style>
  <w:style w:type="character" w:customStyle="1" w:styleId="WW8Num1z6">
    <w:name w:val="WW8Num1z6"/>
    <w:rsid w:val="003D3D34"/>
  </w:style>
  <w:style w:type="character" w:customStyle="1" w:styleId="WW8Num1z7">
    <w:name w:val="WW8Num1z7"/>
    <w:rsid w:val="003D3D34"/>
  </w:style>
  <w:style w:type="character" w:customStyle="1" w:styleId="WW8Num1z8">
    <w:name w:val="WW8Num1z8"/>
    <w:rsid w:val="003D3D34"/>
  </w:style>
  <w:style w:type="character" w:customStyle="1" w:styleId="WW8Num2z0">
    <w:name w:val="WW8Num2z0"/>
    <w:rsid w:val="003D3D34"/>
    <w:rPr>
      <w:rFonts w:ascii="Times New Roman" w:hAnsi="Times New Roman" w:cs="font865"/>
      <w:sz w:val="24"/>
      <w:szCs w:val="24"/>
    </w:rPr>
  </w:style>
  <w:style w:type="character" w:customStyle="1" w:styleId="WW8Num2z1">
    <w:name w:val="WW8Num2z1"/>
    <w:rsid w:val="003D3D34"/>
    <w:rPr>
      <w:rFonts w:ascii="Times New Roman" w:hAnsi="Times New Roman" w:cs="Times New Roman"/>
      <w:sz w:val="24"/>
      <w:szCs w:val="24"/>
    </w:rPr>
  </w:style>
  <w:style w:type="character" w:customStyle="1" w:styleId="WW8Num2z2">
    <w:name w:val="WW8Num2z2"/>
    <w:rsid w:val="003D3D34"/>
  </w:style>
  <w:style w:type="character" w:customStyle="1" w:styleId="WW8Num2z3">
    <w:name w:val="WW8Num2z3"/>
    <w:rsid w:val="003D3D34"/>
  </w:style>
  <w:style w:type="character" w:customStyle="1" w:styleId="WW8Num2z4">
    <w:name w:val="WW8Num2z4"/>
    <w:rsid w:val="003D3D34"/>
  </w:style>
  <w:style w:type="character" w:customStyle="1" w:styleId="WW8Num2z5">
    <w:name w:val="WW8Num2z5"/>
    <w:rsid w:val="003D3D34"/>
  </w:style>
  <w:style w:type="character" w:customStyle="1" w:styleId="WW8Num2z6">
    <w:name w:val="WW8Num2z6"/>
    <w:rsid w:val="003D3D34"/>
  </w:style>
  <w:style w:type="character" w:customStyle="1" w:styleId="WW8Num2z7">
    <w:name w:val="WW8Num2z7"/>
    <w:rsid w:val="003D3D34"/>
  </w:style>
  <w:style w:type="character" w:customStyle="1" w:styleId="WW8Num2z8">
    <w:name w:val="WW8Num2z8"/>
    <w:rsid w:val="003D3D34"/>
  </w:style>
  <w:style w:type="character" w:customStyle="1" w:styleId="WW8Num3z0">
    <w:name w:val="WW8Num3z0"/>
    <w:rsid w:val="003D3D34"/>
  </w:style>
  <w:style w:type="character" w:customStyle="1" w:styleId="WW8Num3z1">
    <w:name w:val="WW8Num3z1"/>
    <w:rsid w:val="003D3D34"/>
  </w:style>
  <w:style w:type="character" w:customStyle="1" w:styleId="WW8Num3z2">
    <w:name w:val="WW8Num3z2"/>
    <w:rsid w:val="003D3D34"/>
  </w:style>
  <w:style w:type="character" w:customStyle="1" w:styleId="WW8Num3z3">
    <w:name w:val="WW8Num3z3"/>
    <w:rsid w:val="003D3D34"/>
  </w:style>
  <w:style w:type="character" w:customStyle="1" w:styleId="WW8Num3z4">
    <w:name w:val="WW8Num3z4"/>
    <w:rsid w:val="003D3D34"/>
  </w:style>
  <w:style w:type="character" w:customStyle="1" w:styleId="WW8Num3z5">
    <w:name w:val="WW8Num3z5"/>
    <w:rsid w:val="003D3D34"/>
  </w:style>
  <w:style w:type="character" w:customStyle="1" w:styleId="WW8Num3z6">
    <w:name w:val="WW8Num3z6"/>
    <w:rsid w:val="003D3D34"/>
  </w:style>
  <w:style w:type="character" w:customStyle="1" w:styleId="WW8Num3z7">
    <w:name w:val="WW8Num3z7"/>
    <w:rsid w:val="003D3D34"/>
  </w:style>
  <w:style w:type="character" w:customStyle="1" w:styleId="WW8Num3z8">
    <w:name w:val="WW8Num3z8"/>
    <w:rsid w:val="003D3D34"/>
  </w:style>
  <w:style w:type="character" w:customStyle="1" w:styleId="WW8Num4z0">
    <w:name w:val="WW8Num4z0"/>
    <w:rsid w:val="003D3D34"/>
  </w:style>
  <w:style w:type="character" w:customStyle="1" w:styleId="WW8Num4z1">
    <w:name w:val="WW8Num4z1"/>
    <w:rsid w:val="003D3D34"/>
  </w:style>
  <w:style w:type="character" w:customStyle="1" w:styleId="WW8Num4z2">
    <w:name w:val="WW8Num4z2"/>
    <w:rsid w:val="003D3D34"/>
  </w:style>
  <w:style w:type="character" w:customStyle="1" w:styleId="WW8Num4z3">
    <w:name w:val="WW8Num4z3"/>
    <w:rsid w:val="003D3D34"/>
  </w:style>
  <w:style w:type="character" w:customStyle="1" w:styleId="WW8Num4z4">
    <w:name w:val="WW8Num4z4"/>
    <w:rsid w:val="003D3D34"/>
  </w:style>
  <w:style w:type="character" w:customStyle="1" w:styleId="WW8Num4z5">
    <w:name w:val="WW8Num4z5"/>
    <w:rsid w:val="003D3D34"/>
  </w:style>
  <w:style w:type="character" w:customStyle="1" w:styleId="WW8Num4z6">
    <w:name w:val="WW8Num4z6"/>
    <w:rsid w:val="003D3D34"/>
  </w:style>
  <w:style w:type="character" w:customStyle="1" w:styleId="WW8Num4z7">
    <w:name w:val="WW8Num4z7"/>
    <w:rsid w:val="003D3D34"/>
  </w:style>
  <w:style w:type="character" w:customStyle="1" w:styleId="WW8Num4z8">
    <w:name w:val="WW8Num4z8"/>
    <w:rsid w:val="003D3D34"/>
  </w:style>
  <w:style w:type="character" w:customStyle="1" w:styleId="WW8Num5z0">
    <w:name w:val="WW8Num5z0"/>
    <w:rsid w:val="003D3D34"/>
  </w:style>
  <w:style w:type="character" w:customStyle="1" w:styleId="WW8Num5z1">
    <w:name w:val="WW8Num5z1"/>
    <w:rsid w:val="003D3D34"/>
  </w:style>
  <w:style w:type="character" w:customStyle="1" w:styleId="WW8Num5z2">
    <w:name w:val="WW8Num5z2"/>
    <w:rsid w:val="003D3D34"/>
  </w:style>
  <w:style w:type="character" w:customStyle="1" w:styleId="WW8Num5z3">
    <w:name w:val="WW8Num5z3"/>
    <w:rsid w:val="003D3D34"/>
  </w:style>
  <w:style w:type="character" w:customStyle="1" w:styleId="WW8Num5z4">
    <w:name w:val="WW8Num5z4"/>
    <w:rsid w:val="003D3D34"/>
  </w:style>
  <w:style w:type="character" w:customStyle="1" w:styleId="WW8Num5z5">
    <w:name w:val="WW8Num5z5"/>
    <w:rsid w:val="003D3D34"/>
  </w:style>
  <w:style w:type="character" w:customStyle="1" w:styleId="WW8Num5z6">
    <w:name w:val="WW8Num5z6"/>
    <w:rsid w:val="003D3D34"/>
  </w:style>
  <w:style w:type="character" w:customStyle="1" w:styleId="WW8Num5z7">
    <w:name w:val="WW8Num5z7"/>
    <w:rsid w:val="003D3D34"/>
  </w:style>
  <w:style w:type="character" w:customStyle="1" w:styleId="WW8Num5z8">
    <w:name w:val="WW8Num5z8"/>
    <w:rsid w:val="003D3D34"/>
  </w:style>
  <w:style w:type="character" w:customStyle="1" w:styleId="WW8Num6z0">
    <w:name w:val="WW8Num6z0"/>
    <w:rsid w:val="003D3D34"/>
  </w:style>
  <w:style w:type="character" w:customStyle="1" w:styleId="WW8Num6z1">
    <w:name w:val="WW8Num6z1"/>
    <w:rsid w:val="003D3D34"/>
  </w:style>
  <w:style w:type="character" w:customStyle="1" w:styleId="WW8Num6z2">
    <w:name w:val="WW8Num6z2"/>
    <w:rsid w:val="003D3D34"/>
  </w:style>
  <w:style w:type="character" w:customStyle="1" w:styleId="WW8Num6z3">
    <w:name w:val="WW8Num6z3"/>
    <w:rsid w:val="003D3D34"/>
  </w:style>
  <w:style w:type="character" w:customStyle="1" w:styleId="WW8Num6z4">
    <w:name w:val="WW8Num6z4"/>
    <w:rsid w:val="003D3D34"/>
  </w:style>
  <w:style w:type="character" w:customStyle="1" w:styleId="WW8Num6z5">
    <w:name w:val="WW8Num6z5"/>
    <w:rsid w:val="003D3D34"/>
  </w:style>
  <w:style w:type="character" w:customStyle="1" w:styleId="WW8Num6z6">
    <w:name w:val="WW8Num6z6"/>
    <w:rsid w:val="003D3D34"/>
  </w:style>
  <w:style w:type="character" w:customStyle="1" w:styleId="WW8Num6z7">
    <w:name w:val="WW8Num6z7"/>
    <w:rsid w:val="003D3D34"/>
  </w:style>
  <w:style w:type="character" w:customStyle="1" w:styleId="WW8Num6z8">
    <w:name w:val="WW8Num6z8"/>
    <w:rsid w:val="003D3D34"/>
  </w:style>
  <w:style w:type="character" w:customStyle="1" w:styleId="WW8Num7z0">
    <w:name w:val="WW8Num7z0"/>
    <w:rsid w:val="003D3D34"/>
  </w:style>
  <w:style w:type="character" w:customStyle="1" w:styleId="WW8Num7z1">
    <w:name w:val="WW8Num7z1"/>
    <w:rsid w:val="003D3D34"/>
  </w:style>
  <w:style w:type="character" w:customStyle="1" w:styleId="WW8Num7z2">
    <w:name w:val="WW8Num7z2"/>
    <w:rsid w:val="003D3D34"/>
  </w:style>
  <w:style w:type="character" w:customStyle="1" w:styleId="WW8Num7z3">
    <w:name w:val="WW8Num7z3"/>
    <w:rsid w:val="003D3D34"/>
  </w:style>
  <w:style w:type="character" w:customStyle="1" w:styleId="WW8Num7z4">
    <w:name w:val="WW8Num7z4"/>
    <w:rsid w:val="003D3D34"/>
  </w:style>
  <w:style w:type="character" w:customStyle="1" w:styleId="WW8Num7z5">
    <w:name w:val="WW8Num7z5"/>
    <w:rsid w:val="003D3D34"/>
  </w:style>
  <w:style w:type="character" w:customStyle="1" w:styleId="WW8Num7z6">
    <w:name w:val="WW8Num7z6"/>
    <w:rsid w:val="003D3D34"/>
  </w:style>
  <w:style w:type="character" w:customStyle="1" w:styleId="WW8Num7z7">
    <w:name w:val="WW8Num7z7"/>
    <w:rsid w:val="003D3D34"/>
  </w:style>
  <w:style w:type="character" w:customStyle="1" w:styleId="WW8Num7z8">
    <w:name w:val="WW8Num7z8"/>
    <w:rsid w:val="003D3D34"/>
  </w:style>
  <w:style w:type="character" w:customStyle="1" w:styleId="WW8Num8z0">
    <w:name w:val="WW8Num8z0"/>
    <w:rsid w:val="003D3D34"/>
  </w:style>
  <w:style w:type="character" w:customStyle="1" w:styleId="WW8Num8z1">
    <w:name w:val="WW8Num8z1"/>
    <w:rsid w:val="003D3D34"/>
  </w:style>
  <w:style w:type="character" w:customStyle="1" w:styleId="WW8Num8z2">
    <w:name w:val="WW8Num8z2"/>
    <w:rsid w:val="003D3D34"/>
  </w:style>
  <w:style w:type="character" w:customStyle="1" w:styleId="WW8Num8z3">
    <w:name w:val="WW8Num8z3"/>
    <w:rsid w:val="003D3D34"/>
  </w:style>
  <w:style w:type="character" w:customStyle="1" w:styleId="WW8Num8z4">
    <w:name w:val="WW8Num8z4"/>
    <w:rsid w:val="003D3D34"/>
  </w:style>
  <w:style w:type="character" w:customStyle="1" w:styleId="WW8Num8z5">
    <w:name w:val="WW8Num8z5"/>
    <w:rsid w:val="003D3D34"/>
  </w:style>
  <w:style w:type="character" w:customStyle="1" w:styleId="WW8Num8z6">
    <w:name w:val="WW8Num8z6"/>
    <w:rsid w:val="003D3D34"/>
  </w:style>
  <w:style w:type="character" w:customStyle="1" w:styleId="WW8Num8z7">
    <w:name w:val="WW8Num8z7"/>
    <w:rsid w:val="003D3D34"/>
  </w:style>
  <w:style w:type="character" w:customStyle="1" w:styleId="WW8Num8z8">
    <w:name w:val="WW8Num8z8"/>
    <w:rsid w:val="003D3D34"/>
  </w:style>
  <w:style w:type="character" w:customStyle="1" w:styleId="WW8Num9z0">
    <w:name w:val="WW8Num9z0"/>
    <w:rsid w:val="003D3D34"/>
  </w:style>
  <w:style w:type="character" w:customStyle="1" w:styleId="WW8Num9z1">
    <w:name w:val="WW8Num9z1"/>
    <w:rsid w:val="003D3D34"/>
  </w:style>
  <w:style w:type="character" w:customStyle="1" w:styleId="WW8Num9z2">
    <w:name w:val="WW8Num9z2"/>
    <w:rsid w:val="003D3D34"/>
  </w:style>
  <w:style w:type="character" w:customStyle="1" w:styleId="WW8Num9z3">
    <w:name w:val="WW8Num9z3"/>
    <w:rsid w:val="003D3D34"/>
  </w:style>
  <w:style w:type="character" w:customStyle="1" w:styleId="WW8Num9z4">
    <w:name w:val="WW8Num9z4"/>
    <w:rsid w:val="003D3D34"/>
  </w:style>
  <w:style w:type="character" w:customStyle="1" w:styleId="WW8Num9z5">
    <w:name w:val="WW8Num9z5"/>
    <w:rsid w:val="003D3D34"/>
  </w:style>
  <w:style w:type="character" w:customStyle="1" w:styleId="WW8Num9z6">
    <w:name w:val="WW8Num9z6"/>
    <w:rsid w:val="003D3D34"/>
  </w:style>
  <w:style w:type="character" w:customStyle="1" w:styleId="WW8Num9z7">
    <w:name w:val="WW8Num9z7"/>
    <w:rsid w:val="003D3D34"/>
  </w:style>
  <w:style w:type="character" w:customStyle="1" w:styleId="WW8Num9z8">
    <w:name w:val="WW8Num9z8"/>
    <w:rsid w:val="003D3D34"/>
  </w:style>
  <w:style w:type="character" w:customStyle="1" w:styleId="WW8Num10z0">
    <w:name w:val="WW8Num10z0"/>
    <w:rsid w:val="003D3D34"/>
    <w:rPr>
      <w:rFonts w:ascii="Symbol" w:hAnsi="Symbol" w:cs="OpenSymbol"/>
    </w:rPr>
  </w:style>
  <w:style w:type="character" w:customStyle="1" w:styleId="WW8Num11z0">
    <w:name w:val="WW8Num11z0"/>
    <w:rsid w:val="003D3D34"/>
    <w:rPr>
      <w:rFonts w:ascii="Symbol" w:hAnsi="Symbol" w:cs="OpenSymbol"/>
    </w:rPr>
  </w:style>
  <w:style w:type="character" w:customStyle="1" w:styleId="WW8Num12z0">
    <w:name w:val="WW8Num12z0"/>
    <w:rsid w:val="003D3D34"/>
    <w:rPr>
      <w:rFonts w:ascii="Symbol" w:hAnsi="Symbol" w:cs="OpenSymbol"/>
    </w:rPr>
  </w:style>
  <w:style w:type="character" w:customStyle="1" w:styleId="WW8Num13z0">
    <w:name w:val="WW8Num13z0"/>
    <w:rsid w:val="003D3D34"/>
    <w:rPr>
      <w:rFonts w:ascii="Symbol" w:hAnsi="Symbol" w:cs="OpenSymbol"/>
    </w:rPr>
  </w:style>
  <w:style w:type="character" w:customStyle="1" w:styleId="WW8Num14z0">
    <w:name w:val="WW8Num14z0"/>
    <w:rsid w:val="003D3D34"/>
    <w:rPr>
      <w:rFonts w:ascii="Symbol" w:hAnsi="Symbol" w:cs="OpenSymbol"/>
    </w:rPr>
  </w:style>
  <w:style w:type="character" w:customStyle="1" w:styleId="WW8Num15z0">
    <w:name w:val="WW8Num15z0"/>
    <w:rsid w:val="003D3D34"/>
    <w:rPr>
      <w:rFonts w:ascii="Symbol" w:hAnsi="Symbol" w:cs="OpenSymbol"/>
    </w:rPr>
  </w:style>
  <w:style w:type="character" w:customStyle="1" w:styleId="WW8Num16z0">
    <w:name w:val="WW8Num16z0"/>
    <w:rsid w:val="003D3D34"/>
  </w:style>
  <w:style w:type="character" w:customStyle="1" w:styleId="WW8Num16z1">
    <w:name w:val="WW8Num16z1"/>
    <w:rsid w:val="003D3D34"/>
  </w:style>
  <w:style w:type="character" w:customStyle="1" w:styleId="WW8Num16z2">
    <w:name w:val="WW8Num16z2"/>
    <w:rsid w:val="003D3D34"/>
  </w:style>
  <w:style w:type="character" w:customStyle="1" w:styleId="WW8Num16z3">
    <w:name w:val="WW8Num16z3"/>
    <w:rsid w:val="003D3D34"/>
  </w:style>
  <w:style w:type="character" w:customStyle="1" w:styleId="WW8Num16z4">
    <w:name w:val="WW8Num16z4"/>
    <w:rsid w:val="003D3D34"/>
  </w:style>
  <w:style w:type="character" w:customStyle="1" w:styleId="WW8Num16z5">
    <w:name w:val="WW8Num16z5"/>
    <w:rsid w:val="003D3D34"/>
  </w:style>
  <w:style w:type="character" w:customStyle="1" w:styleId="WW8Num16z6">
    <w:name w:val="WW8Num16z6"/>
    <w:rsid w:val="003D3D34"/>
  </w:style>
  <w:style w:type="character" w:customStyle="1" w:styleId="WW8Num16z7">
    <w:name w:val="WW8Num16z7"/>
    <w:rsid w:val="003D3D34"/>
  </w:style>
  <w:style w:type="character" w:customStyle="1" w:styleId="WW8Num16z8">
    <w:name w:val="WW8Num16z8"/>
    <w:rsid w:val="003D3D34"/>
  </w:style>
  <w:style w:type="character" w:customStyle="1" w:styleId="WW8Num17z0">
    <w:name w:val="WW8Num17z0"/>
    <w:rsid w:val="003D3D34"/>
    <w:rPr>
      <w:rFonts w:ascii="Times New Roman" w:hAnsi="Times New Roman" w:cs="Times New Roman" w:hint="default"/>
      <w:sz w:val="24"/>
      <w:szCs w:val="24"/>
    </w:rPr>
  </w:style>
  <w:style w:type="character" w:customStyle="1" w:styleId="WW8Num17z1">
    <w:name w:val="WW8Num17z1"/>
    <w:rsid w:val="003D3D34"/>
  </w:style>
  <w:style w:type="character" w:customStyle="1" w:styleId="WW8Num17z2">
    <w:name w:val="WW8Num17z2"/>
    <w:rsid w:val="003D3D34"/>
  </w:style>
  <w:style w:type="character" w:customStyle="1" w:styleId="WW8Num17z3">
    <w:name w:val="WW8Num17z3"/>
    <w:rsid w:val="003D3D34"/>
  </w:style>
  <w:style w:type="character" w:customStyle="1" w:styleId="WW8Num17z4">
    <w:name w:val="WW8Num17z4"/>
    <w:rsid w:val="003D3D34"/>
  </w:style>
  <w:style w:type="character" w:customStyle="1" w:styleId="WW8Num17z5">
    <w:name w:val="WW8Num17z5"/>
    <w:rsid w:val="003D3D34"/>
  </w:style>
  <w:style w:type="character" w:customStyle="1" w:styleId="WW8Num17z6">
    <w:name w:val="WW8Num17z6"/>
    <w:rsid w:val="003D3D34"/>
  </w:style>
  <w:style w:type="character" w:customStyle="1" w:styleId="WW8Num17z7">
    <w:name w:val="WW8Num17z7"/>
    <w:rsid w:val="003D3D34"/>
  </w:style>
  <w:style w:type="character" w:customStyle="1" w:styleId="WW8Num17z8">
    <w:name w:val="WW8Num17z8"/>
    <w:rsid w:val="003D3D34"/>
  </w:style>
  <w:style w:type="character" w:customStyle="1" w:styleId="WW8Num18z0">
    <w:name w:val="WW8Num18z0"/>
    <w:rsid w:val="003D3D34"/>
    <w:rPr>
      <w:rFonts w:ascii="Times New Roman" w:hAnsi="Times New Roman" w:cs="Times New Roman" w:hint="default"/>
      <w:sz w:val="24"/>
      <w:szCs w:val="24"/>
    </w:rPr>
  </w:style>
  <w:style w:type="character" w:customStyle="1" w:styleId="WW8Num18z1">
    <w:name w:val="WW8Num18z1"/>
    <w:rsid w:val="003D3D34"/>
  </w:style>
  <w:style w:type="character" w:customStyle="1" w:styleId="WW8Num18z2">
    <w:name w:val="WW8Num18z2"/>
    <w:rsid w:val="003D3D34"/>
  </w:style>
  <w:style w:type="character" w:customStyle="1" w:styleId="WW8Num18z3">
    <w:name w:val="WW8Num18z3"/>
    <w:rsid w:val="003D3D34"/>
  </w:style>
  <w:style w:type="character" w:customStyle="1" w:styleId="WW8Num18z4">
    <w:name w:val="WW8Num18z4"/>
    <w:rsid w:val="003D3D34"/>
  </w:style>
  <w:style w:type="character" w:customStyle="1" w:styleId="WW8Num18z5">
    <w:name w:val="WW8Num18z5"/>
    <w:rsid w:val="003D3D34"/>
  </w:style>
  <w:style w:type="character" w:customStyle="1" w:styleId="WW8Num18z6">
    <w:name w:val="WW8Num18z6"/>
    <w:rsid w:val="003D3D34"/>
  </w:style>
  <w:style w:type="character" w:customStyle="1" w:styleId="WW8Num18z7">
    <w:name w:val="WW8Num18z7"/>
    <w:rsid w:val="003D3D34"/>
  </w:style>
  <w:style w:type="character" w:customStyle="1" w:styleId="WW8Num18z8">
    <w:name w:val="WW8Num18z8"/>
    <w:rsid w:val="003D3D34"/>
  </w:style>
  <w:style w:type="character" w:customStyle="1" w:styleId="WW8Num19z0">
    <w:name w:val="WW8Num19z0"/>
    <w:rsid w:val="003D3D34"/>
    <w:rPr>
      <w:rFonts w:ascii="Times New Roman" w:hAnsi="Times New Roman" w:cs="Times New Roman" w:hint="default"/>
      <w:sz w:val="24"/>
      <w:szCs w:val="24"/>
    </w:rPr>
  </w:style>
  <w:style w:type="character" w:customStyle="1" w:styleId="WW8Num19z1">
    <w:name w:val="WW8Num19z1"/>
    <w:rsid w:val="003D3D34"/>
  </w:style>
  <w:style w:type="character" w:customStyle="1" w:styleId="WW8Num19z2">
    <w:name w:val="WW8Num19z2"/>
    <w:rsid w:val="003D3D34"/>
  </w:style>
  <w:style w:type="character" w:customStyle="1" w:styleId="WW8Num19z3">
    <w:name w:val="WW8Num19z3"/>
    <w:rsid w:val="003D3D34"/>
  </w:style>
  <w:style w:type="character" w:customStyle="1" w:styleId="WW8Num19z4">
    <w:name w:val="WW8Num19z4"/>
    <w:rsid w:val="003D3D34"/>
  </w:style>
  <w:style w:type="character" w:customStyle="1" w:styleId="WW8Num19z5">
    <w:name w:val="WW8Num19z5"/>
    <w:rsid w:val="003D3D34"/>
  </w:style>
  <w:style w:type="character" w:customStyle="1" w:styleId="WW8Num19z6">
    <w:name w:val="WW8Num19z6"/>
    <w:rsid w:val="003D3D34"/>
  </w:style>
  <w:style w:type="character" w:customStyle="1" w:styleId="WW8Num19z7">
    <w:name w:val="WW8Num19z7"/>
    <w:rsid w:val="003D3D34"/>
  </w:style>
  <w:style w:type="character" w:customStyle="1" w:styleId="WW8Num19z8">
    <w:name w:val="WW8Num19z8"/>
    <w:rsid w:val="003D3D34"/>
  </w:style>
  <w:style w:type="character" w:customStyle="1" w:styleId="WW8Num20z0">
    <w:name w:val="WW8Num20z0"/>
    <w:rsid w:val="003D3D34"/>
    <w:rPr>
      <w:rFonts w:ascii="Symbol" w:hAnsi="Symbol" w:cs="Symbol" w:hint="default"/>
    </w:rPr>
  </w:style>
  <w:style w:type="character" w:customStyle="1" w:styleId="WW8Num20z1">
    <w:name w:val="WW8Num20z1"/>
    <w:rsid w:val="003D3D34"/>
    <w:rPr>
      <w:rFonts w:ascii="Courier New" w:hAnsi="Courier New" w:cs="Courier New" w:hint="default"/>
    </w:rPr>
  </w:style>
  <w:style w:type="character" w:customStyle="1" w:styleId="WW8Num20z2">
    <w:name w:val="WW8Num20z2"/>
    <w:rsid w:val="003D3D34"/>
    <w:rPr>
      <w:rFonts w:ascii="Wingdings" w:hAnsi="Wingdings" w:cs="Wingdings" w:hint="default"/>
    </w:rPr>
  </w:style>
  <w:style w:type="character" w:customStyle="1" w:styleId="WW8Num21z0">
    <w:name w:val="WW8Num21z0"/>
    <w:rsid w:val="003D3D34"/>
    <w:rPr>
      <w:rFonts w:hint="default"/>
      <w:b w:val="0"/>
    </w:rPr>
  </w:style>
  <w:style w:type="character" w:customStyle="1" w:styleId="WW8Num21z1">
    <w:name w:val="WW8Num21z1"/>
    <w:rsid w:val="003D3D34"/>
  </w:style>
  <w:style w:type="character" w:customStyle="1" w:styleId="WW8Num21z2">
    <w:name w:val="WW8Num21z2"/>
    <w:rsid w:val="003D3D34"/>
  </w:style>
  <w:style w:type="character" w:customStyle="1" w:styleId="WW8Num21z3">
    <w:name w:val="WW8Num21z3"/>
    <w:rsid w:val="003D3D34"/>
  </w:style>
  <w:style w:type="character" w:customStyle="1" w:styleId="WW8Num21z4">
    <w:name w:val="WW8Num21z4"/>
    <w:rsid w:val="003D3D34"/>
  </w:style>
  <w:style w:type="character" w:customStyle="1" w:styleId="WW8Num21z5">
    <w:name w:val="WW8Num21z5"/>
    <w:rsid w:val="003D3D34"/>
  </w:style>
  <w:style w:type="character" w:customStyle="1" w:styleId="WW8Num21z6">
    <w:name w:val="WW8Num21z6"/>
    <w:rsid w:val="003D3D34"/>
  </w:style>
  <w:style w:type="character" w:customStyle="1" w:styleId="WW8Num21z7">
    <w:name w:val="WW8Num21z7"/>
    <w:rsid w:val="003D3D34"/>
  </w:style>
  <w:style w:type="character" w:customStyle="1" w:styleId="WW8Num21z8">
    <w:name w:val="WW8Num21z8"/>
    <w:rsid w:val="003D3D34"/>
  </w:style>
  <w:style w:type="character" w:customStyle="1" w:styleId="WW8Num22z0">
    <w:name w:val="WW8Num22z0"/>
    <w:rsid w:val="003D3D34"/>
    <w:rPr>
      <w:rFonts w:ascii="Symbol" w:hAnsi="Symbol" w:cs="Symbol" w:hint="default"/>
    </w:rPr>
  </w:style>
  <w:style w:type="character" w:customStyle="1" w:styleId="WW8Num22z1">
    <w:name w:val="WW8Num22z1"/>
    <w:rsid w:val="003D3D34"/>
    <w:rPr>
      <w:rFonts w:ascii="Courier New" w:hAnsi="Courier New" w:cs="Courier New" w:hint="default"/>
    </w:rPr>
  </w:style>
  <w:style w:type="character" w:customStyle="1" w:styleId="WW8Num22z2">
    <w:name w:val="WW8Num22z2"/>
    <w:rsid w:val="003D3D34"/>
    <w:rPr>
      <w:rFonts w:ascii="Wingdings" w:hAnsi="Wingdings" w:cs="Wingdings" w:hint="default"/>
    </w:rPr>
  </w:style>
  <w:style w:type="character" w:customStyle="1" w:styleId="WW8Num23z0">
    <w:name w:val="WW8Num23z0"/>
    <w:rsid w:val="003D3D34"/>
    <w:rPr>
      <w:rFonts w:ascii="Times New Roman" w:eastAsia="Times New Roman" w:hAnsi="Times New Roman" w:cs="Times New Roman"/>
      <w:color w:val="000000"/>
    </w:rPr>
  </w:style>
  <w:style w:type="character" w:customStyle="1" w:styleId="WW8Num23z1">
    <w:name w:val="WW8Num23z1"/>
    <w:rsid w:val="003D3D34"/>
  </w:style>
  <w:style w:type="character" w:customStyle="1" w:styleId="WW8Num23z2">
    <w:name w:val="WW8Num23z2"/>
    <w:rsid w:val="003D3D34"/>
  </w:style>
  <w:style w:type="character" w:customStyle="1" w:styleId="WW8Num23z3">
    <w:name w:val="WW8Num23z3"/>
    <w:rsid w:val="003D3D34"/>
  </w:style>
  <w:style w:type="character" w:customStyle="1" w:styleId="WW8Num23z4">
    <w:name w:val="WW8Num23z4"/>
    <w:rsid w:val="003D3D34"/>
  </w:style>
  <w:style w:type="character" w:customStyle="1" w:styleId="WW8Num23z5">
    <w:name w:val="WW8Num23z5"/>
    <w:rsid w:val="003D3D34"/>
  </w:style>
  <w:style w:type="character" w:customStyle="1" w:styleId="WW8Num23z6">
    <w:name w:val="WW8Num23z6"/>
    <w:rsid w:val="003D3D34"/>
  </w:style>
  <w:style w:type="character" w:customStyle="1" w:styleId="WW8Num23z7">
    <w:name w:val="WW8Num23z7"/>
    <w:rsid w:val="003D3D34"/>
  </w:style>
  <w:style w:type="character" w:customStyle="1" w:styleId="WW8Num23z8">
    <w:name w:val="WW8Num23z8"/>
    <w:rsid w:val="003D3D34"/>
  </w:style>
  <w:style w:type="character" w:customStyle="1" w:styleId="WW8Num24z0">
    <w:name w:val="WW8Num24z0"/>
    <w:rsid w:val="003D3D34"/>
    <w:rPr>
      <w:rFonts w:ascii="Symbol" w:hAnsi="Symbol" w:cs="Symbol" w:hint="default"/>
    </w:rPr>
  </w:style>
  <w:style w:type="character" w:customStyle="1" w:styleId="WW8Num24z1">
    <w:name w:val="WW8Num24z1"/>
    <w:rsid w:val="003D3D34"/>
    <w:rPr>
      <w:rFonts w:ascii="Courier New" w:hAnsi="Courier New" w:cs="Courier New" w:hint="default"/>
    </w:rPr>
  </w:style>
  <w:style w:type="character" w:customStyle="1" w:styleId="WW8Num24z2">
    <w:name w:val="WW8Num24z2"/>
    <w:rsid w:val="003D3D34"/>
    <w:rPr>
      <w:rFonts w:ascii="Wingdings" w:hAnsi="Wingdings" w:cs="Wingdings" w:hint="default"/>
    </w:rPr>
  </w:style>
  <w:style w:type="character" w:customStyle="1" w:styleId="WW8Num25z0">
    <w:name w:val="WW8Num25z0"/>
    <w:rsid w:val="003D3D34"/>
    <w:rPr>
      <w:rFonts w:hint="default"/>
      <w:b/>
      <w:bCs/>
    </w:rPr>
  </w:style>
  <w:style w:type="character" w:customStyle="1" w:styleId="WW8Num25z1">
    <w:name w:val="WW8Num25z1"/>
    <w:rsid w:val="003D3D34"/>
  </w:style>
  <w:style w:type="character" w:customStyle="1" w:styleId="WW8Num25z2">
    <w:name w:val="WW8Num25z2"/>
    <w:rsid w:val="003D3D34"/>
  </w:style>
  <w:style w:type="character" w:customStyle="1" w:styleId="WW8Num25z3">
    <w:name w:val="WW8Num25z3"/>
    <w:rsid w:val="003D3D34"/>
  </w:style>
  <w:style w:type="character" w:customStyle="1" w:styleId="WW8Num25z4">
    <w:name w:val="WW8Num25z4"/>
    <w:rsid w:val="003D3D34"/>
  </w:style>
  <w:style w:type="character" w:customStyle="1" w:styleId="WW8Num25z5">
    <w:name w:val="WW8Num25z5"/>
    <w:rsid w:val="003D3D34"/>
  </w:style>
  <w:style w:type="character" w:customStyle="1" w:styleId="WW8Num25z6">
    <w:name w:val="WW8Num25z6"/>
    <w:rsid w:val="003D3D34"/>
  </w:style>
  <w:style w:type="character" w:customStyle="1" w:styleId="WW8Num25z7">
    <w:name w:val="WW8Num25z7"/>
    <w:rsid w:val="003D3D34"/>
  </w:style>
  <w:style w:type="character" w:customStyle="1" w:styleId="WW8Num25z8">
    <w:name w:val="WW8Num25z8"/>
    <w:rsid w:val="003D3D34"/>
  </w:style>
  <w:style w:type="character" w:customStyle="1" w:styleId="WW8Num26z0">
    <w:name w:val="WW8Num26z0"/>
    <w:rsid w:val="003D3D34"/>
    <w:rPr>
      <w:rFonts w:ascii="Times New Roman" w:hAnsi="Times New Roman" w:cs="Times New Roman" w:hint="default"/>
      <w:sz w:val="24"/>
      <w:szCs w:val="24"/>
    </w:rPr>
  </w:style>
  <w:style w:type="character" w:customStyle="1" w:styleId="WW8Num26z1">
    <w:name w:val="WW8Num26z1"/>
    <w:rsid w:val="003D3D34"/>
  </w:style>
  <w:style w:type="character" w:customStyle="1" w:styleId="WW8Num26z2">
    <w:name w:val="WW8Num26z2"/>
    <w:rsid w:val="003D3D34"/>
  </w:style>
  <w:style w:type="character" w:customStyle="1" w:styleId="WW8Num26z3">
    <w:name w:val="WW8Num26z3"/>
    <w:rsid w:val="003D3D34"/>
  </w:style>
  <w:style w:type="character" w:customStyle="1" w:styleId="WW8Num26z4">
    <w:name w:val="WW8Num26z4"/>
    <w:rsid w:val="003D3D34"/>
  </w:style>
  <w:style w:type="character" w:customStyle="1" w:styleId="WW8Num26z5">
    <w:name w:val="WW8Num26z5"/>
    <w:rsid w:val="003D3D34"/>
  </w:style>
  <w:style w:type="character" w:customStyle="1" w:styleId="WW8Num26z6">
    <w:name w:val="WW8Num26z6"/>
    <w:rsid w:val="003D3D34"/>
  </w:style>
  <w:style w:type="character" w:customStyle="1" w:styleId="WW8Num26z7">
    <w:name w:val="WW8Num26z7"/>
    <w:rsid w:val="003D3D34"/>
  </w:style>
  <w:style w:type="character" w:customStyle="1" w:styleId="WW8Num26z8">
    <w:name w:val="WW8Num26z8"/>
    <w:rsid w:val="003D3D34"/>
  </w:style>
  <w:style w:type="character" w:customStyle="1" w:styleId="WW8Num27z0">
    <w:name w:val="WW8Num27z0"/>
    <w:rsid w:val="003D3D34"/>
    <w:rPr>
      <w:rFonts w:hint="default"/>
      <w:b/>
    </w:rPr>
  </w:style>
  <w:style w:type="character" w:customStyle="1" w:styleId="WW8Num27z1">
    <w:name w:val="WW8Num27z1"/>
    <w:rsid w:val="003D3D34"/>
  </w:style>
  <w:style w:type="character" w:customStyle="1" w:styleId="WW8Num27z2">
    <w:name w:val="WW8Num27z2"/>
    <w:rsid w:val="003D3D34"/>
  </w:style>
  <w:style w:type="character" w:customStyle="1" w:styleId="WW8Num27z3">
    <w:name w:val="WW8Num27z3"/>
    <w:rsid w:val="003D3D34"/>
  </w:style>
  <w:style w:type="character" w:customStyle="1" w:styleId="WW8Num27z4">
    <w:name w:val="WW8Num27z4"/>
    <w:rsid w:val="003D3D34"/>
  </w:style>
  <w:style w:type="character" w:customStyle="1" w:styleId="WW8Num27z5">
    <w:name w:val="WW8Num27z5"/>
    <w:rsid w:val="003D3D34"/>
  </w:style>
  <w:style w:type="character" w:customStyle="1" w:styleId="WW8Num27z6">
    <w:name w:val="WW8Num27z6"/>
    <w:rsid w:val="003D3D34"/>
  </w:style>
  <w:style w:type="character" w:customStyle="1" w:styleId="WW8Num27z7">
    <w:name w:val="WW8Num27z7"/>
    <w:rsid w:val="003D3D34"/>
  </w:style>
  <w:style w:type="character" w:customStyle="1" w:styleId="WW8Num27z8">
    <w:name w:val="WW8Num27z8"/>
    <w:rsid w:val="003D3D34"/>
  </w:style>
  <w:style w:type="character" w:customStyle="1" w:styleId="WW8Num28z0">
    <w:name w:val="WW8Num28z0"/>
    <w:rsid w:val="003D3D34"/>
    <w:rPr>
      <w:rFonts w:hint="default"/>
    </w:rPr>
  </w:style>
  <w:style w:type="character" w:customStyle="1" w:styleId="WW8Num28z1">
    <w:name w:val="WW8Num28z1"/>
    <w:rsid w:val="003D3D34"/>
  </w:style>
  <w:style w:type="character" w:customStyle="1" w:styleId="WW8Num28z2">
    <w:name w:val="WW8Num28z2"/>
    <w:rsid w:val="003D3D34"/>
  </w:style>
  <w:style w:type="character" w:customStyle="1" w:styleId="WW8Num28z3">
    <w:name w:val="WW8Num28z3"/>
    <w:rsid w:val="003D3D34"/>
  </w:style>
  <w:style w:type="character" w:customStyle="1" w:styleId="WW8Num28z4">
    <w:name w:val="WW8Num28z4"/>
    <w:rsid w:val="003D3D34"/>
  </w:style>
  <w:style w:type="character" w:customStyle="1" w:styleId="WW8Num28z5">
    <w:name w:val="WW8Num28z5"/>
    <w:rsid w:val="003D3D34"/>
  </w:style>
  <w:style w:type="character" w:customStyle="1" w:styleId="WW8Num28z6">
    <w:name w:val="WW8Num28z6"/>
    <w:rsid w:val="003D3D34"/>
  </w:style>
  <w:style w:type="character" w:customStyle="1" w:styleId="WW8Num28z7">
    <w:name w:val="WW8Num28z7"/>
    <w:rsid w:val="003D3D34"/>
  </w:style>
  <w:style w:type="character" w:customStyle="1" w:styleId="WW8Num28z8">
    <w:name w:val="WW8Num28z8"/>
    <w:rsid w:val="003D3D34"/>
  </w:style>
  <w:style w:type="character" w:customStyle="1" w:styleId="WW8Num29z0">
    <w:name w:val="WW8Num29z0"/>
    <w:rsid w:val="003D3D34"/>
    <w:rPr>
      <w:rFonts w:hint="default"/>
      <w:b w:val="0"/>
      <w:bCs/>
    </w:rPr>
  </w:style>
  <w:style w:type="character" w:customStyle="1" w:styleId="WW8Num29z1">
    <w:name w:val="WW8Num29z1"/>
    <w:rsid w:val="003D3D34"/>
  </w:style>
  <w:style w:type="character" w:customStyle="1" w:styleId="WW8Num29z2">
    <w:name w:val="WW8Num29z2"/>
    <w:rsid w:val="003D3D34"/>
  </w:style>
  <w:style w:type="character" w:customStyle="1" w:styleId="WW8Num29z3">
    <w:name w:val="WW8Num29z3"/>
    <w:rsid w:val="003D3D34"/>
  </w:style>
  <w:style w:type="character" w:customStyle="1" w:styleId="WW8Num29z4">
    <w:name w:val="WW8Num29z4"/>
    <w:rsid w:val="003D3D34"/>
  </w:style>
  <w:style w:type="character" w:customStyle="1" w:styleId="WW8Num29z5">
    <w:name w:val="WW8Num29z5"/>
    <w:rsid w:val="003D3D34"/>
  </w:style>
  <w:style w:type="character" w:customStyle="1" w:styleId="WW8Num29z6">
    <w:name w:val="WW8Num29z6"/>
    <w:rsid w:val="003D3D34"/>
  </w:style>
  <w:style w:type="character" w:customStyle="1" w:styleId="WW8Num29z7">
    <w:name w:val="WW8Num29z7"/>
    <w:rsid w:val="003D3D34"/>
  </w:style>
  <w:style w:type="character" w:customStyle="1" w:styleId="WW8Num29z8">
    <w:name w:val="WW8Num29z8"/>
    <w:rsid w:val="003D3D34"/>
  </w:style>
  <w:style w:type="character" w:customStyle="1" w:styleId="WW8Num30z0">
    <w:name w:val="WW8Num30z0"/>
    <w:rsid w:val="003D3D34"/>
    <w:rPr>
      <w:rFonts w:ascii="Symbol" w:hAnsi="Symbol" w:cs="Symbol" w:hint="default"/>
    </w:rPr>
  </w:style>
  <w:style w:type="character" w:customStyle="1" w:styleId="WW8Num30z1">
    <w:name w:val="WW8Num30z1"/>
    <w:rsid w:val="003D3D34"/>
    <w:rPr>
      <w:rFonts w:ascii="Courier New" w:hAnsi="Courier New" w:cs="Courier New" w:hint="default"/>
    </w:rPr>
  </w:style>
  <w:style w:type="character" w:customStyle="1" w:styleId="WW8Num30z2">
    <w:name w:val="WW8Num30z2"/>
    <w:rsid w:val="003D3D34"/>
    <w:rPr>
      <w:rFonts w:ascii="Wingdings" w:hAnsi="Wingdings" w:cs="Wingdings" w:hint="default"/>
    </w:rPr>
  </w:style>
  <w:style w:type="character" w:customStyle="1" w:styleId="WW8Num31z0">
    <w:name w:val="WW8Num31z0"/>
    <w:rsid w:val="003D3D34"/>
    <w:rPr>
      <w:rFonts w:hint="default"/>
    </w:rPr>
  </w:style>
  <w:style w:type="character" w:customStyle="1" w:styleId="WW8Num31z1">
    <w:name w:val="WW8Num31z1"/>
    <w:rsid w:val="003D3D34"/>
  </w:style>
  <w:style w:type="character" w:customStyle="1" w:styleId="WW8Num31z2">
    <w:name w:val="WW8Num31z2"/>
    <w:rsid w:val="003D3D34"/>
  </w:style>
  <w:style w:type="character" w:customStyle="1" w:styleId="WW8Num31z3">
    <w:name w:val="WW8Num31z3"/>
    <w:rsid w:val="003D3D34"/>
  </w:style>
  <w:style w:type="character" w:customStyle="1" w:styleId="WW8Num31z4">
    <w:name w:val="WW8Num31z4"/>
    <w:rsid w:val="003D3D34"/>
  </w:style>
  <w:style w:type="character" w:customStyle="1" w:styleId="WW8Num31z5">
    <w:name w:val="WW8Num31z5"/>
    <w:rsid w:val="003D3D34"/>
  </w:style>
  <w:style w:type="character" w:customStyle="1" w:styleId="WW8Num31z6">
    <w:name w:val="WW8Num31z6"/>
    <w:rsid w:val="003D3D34"/>
  </w:style>
  <w:style w:type="character" w:customStyle="1" w:styleId="WW8Num31z7">
    <w:name w:val="WW8Num31z7"/>
    <w:rsid w:val="003D3D34"/>
  </w:style>
  <w:style w:type="character" w:customStyle="1" w:styleId="WW8Num31z8">
    <w:name w:val="WW8Num31z8"/>
    <w:rsid w:val="003D3D34"/>
  </w:style>
  <w:style w:type="character" w:customStyle="1" w:styleId="WW8Num32z0">
    <w:name w:val="WW8Num32z0"/>
    <w:rsid w:val="003D3D34"/>
    <w:rPr>
      <w:rFonts w:ascii="Times New Roman" w:hAnsi="Times New Roman" w:cs="Times New Roman"/>
      <w:sz w:val="24"/>
      <w:szCs w:val="24"/>
    </w:rPr>
  </w:style>
  <w:style w:type="character" w:customStyle="1" w:styleId="WW8Num32z1">
    <w:name w:val="WW8Num32z1"/>
    <w:rsid w:val="003D3D34"/>
  </w:style>
  <w:style w:type="character" w:customStyle="1" w:styleId="WW8Num32z2">
    <w:name w:val="WW8Num32z2"/>
    <w:rsid w:val="003D3D34"/>
  </w:style>
  <w:style w:type="character" w:customStyle="1" w:styleId="WW8Num32z3">
    <w:name w:val="WW8Num32z3"/>
    <w:rsid w:val="003D3D34"/>
  </w:style>
  <w:style w:type="character" w:customStyle="1" w:styleId="WW8Num32z4">
    <w:name w:val="WW8Num32z4"/>
    <w:rsid w:val="003D3D34"/>
  </w:style>
  <w:style w:type="character" w:customStyle="1" w:styleId="WW8Num32z5">
    <w:name w:val="WW8Num32z5"/>
    <w:rsid w:val="003D3D34"/>
  </w:style>
  <w:style w:type="character" w:customStyle="1" w:styleId="WW8Num32z6">
    <w:name w:val="WW8Num32z6"/>
    <w:rsid w:val="003D3D34"/>
  </w:style>
  <w:style w:type="character" w:customStyle="1" w:styleId="WW8Num32z7">
    <w:name w:val="WW8Num32z7"/>
    <w:rsid w:val="003D3D34"/>
  </w:style>
  <w:style w:type="character" w:customStyle="1" w:styleId="WW8Num32z8">
    <w:name w:val="WW8Num32z8"/>
    <w:rsid w:val="003D3D34"/>
  </w:style>
  <w:style w:type="character" w:customStyle="1" w:styleId="WW8Num33z0">
    <w:name w:val="WW8Num33z0"/>
    <w:rsid w:val="003D3D34"/>
    <w:rPr>
      <w:rFonts w:hint="default"/>
    </w:rPr>
  </w:style>
  <w:style w:type="character" w:customStyle="1" w:styleId="WW8Num33z1">
    <w:name w:val="WW8Num33z1"/>
    <w:rsid w:val="003D3D34"/>
  </w:style>
  <w:style w:type="character" w:customStyle="1" w:styleId="WW8Num33z2">
    <w:name w:val="WW8Num33z2"/>
    <w:rsid w:val="003D3D34"/>
  </w:style>
  <w:style w:type="character" w:customStyle="1" w:styleId="WW8Num33z3">
    <w:name w:val="WW8Num33z3"/>
    <w:rsid w:val="003D3D34"/>
  </w:style>
  <w:style w:type="character" w:customStyle="1" w:styleId="WW8Num33z4">
    <w:name w:val="WW8Num33z4"/>
    <w:rsid w:val="003D3D34"/>
  </w:style>
  <w:style w:type="character" w:customStyle="1" w:styleId="WW8Num33z5">
    <w:name w:val="WW8Num33z5"/>
    <w:rsid w:val="003D3D34"/>
  </w:style>
  <w:style w:type="character" w:customStyle="1" w:styleId="WW8Num33z6">
    <w:name w:val="WW8Num33z6"/>
    <w:rsid w:val="003D3D34"/>
  </w:style>
  <w:style w:type="character" w:customStyle="1" w:styleId="WW8Num33z7">
    <w:name w:val="WW8Num33z7"/>
    <w:rsid w:val="003D3D34"/>
  </w:style>
  <w:style w:type="character" w:customStyle="1" w:styleId="WW8Num33z8">
    <w:name w:val="WW8Num33z8"/>
    <w:rsid w:val="003D3D34"/>
  </w:style>
  <w:style w:type="character" w:customStyle="1" w:styleId="WW8Num34z0">
    <w:name w:val="WW8Num34z0"/>
    <w:rsid w:val="003D3D34"/>
  </w:style>
  <w:style w:type="character" w:customStyle="1" w:styleId="WW8Num34z1">
    <w:name w:val="WW8Num34z1"/>
    <w:rsid w:val="003D3D34"/>
  </w:style>
  <w:style w:type="character" w:customStyle="1" w:styleId="WW8Num34z2">
    <w:name w:val="WW8Num34z2"/>
    <w:rsid w:val="003D3D34"/>
  </w:style>
  <w:style w:type="character" w:customStyle="1" w:styleId="WW8Num34z3">
    <w:name w:val="WW8Num34z3"/>
    <w:rsid w:val="003D3D34"/>
  </w:style>
  <w:style w:type="character" w:customStyle="1" w:styleId="WW8Num34z4">
    <w:name w:val="WW8Num34z4"/>
    <w:rsid w:val="003D3D34"/>
  </w:style>
  <w:style w:type="character" w:customStyle="1" w:styleId="WW8Num34z5">
    <w:name w:val="WW8Num34z5"/>
    <w:rsid w:val="003D3D34"/>
  </w:style>
  <w:style w:type="character" w:customStyle="1" w:styleId="WW8Num34z6">
    <w:name w:val="WW8Num34z6"/>
    <w:rsid w:val="003D3D34"/>
  </w:style>
  <w:style w:type="character" w:customStyle="1" w:styleId="WW8Num34z7">
    <w:name w:val="WW8Num34z7"/>
    <w:rsid w:val="003D3D34"/>
  </w:style>
  <w:style w:type="character" w:customStyle="1" w:styleId="WW8Num34z8">
    <w:name w:val="WW8Num34z8"/>
    <w:rsid w:val="003D3D34"/>
  </w:style>
  <w:style w:type="character" w:customStyle="1" w:styleId="WW8Num35z0">
    <w:name w:val="WW8Num35z0"/>
    <w:rsid w:val="003D3D34"/>
    <w:rPr>
      <w:rFonts w:ascii="Symbol" w:hAnsi="Symbol" w:cs="Symbol" w:hint="default"/>
    </w:rPr>
  </w:style>
  <w:style w:type="character" w:customStyle="1" w:styleId="WW8Num35z1">
    <w:name w:val="WW8Num35z1"/>
    <w:rsid w:val="003D3D34"/>
    <w:rPr>
      <w:rFonts w:ascii="Courier New" w:hAnsi="Courier New" w:cs="Courier New" w:hint="default"/>
    </w:rPr>
  </w:style>
  <w:style w:type="character" w:customStyle="1" w:styleId="WW8Num35z2">
    <w:name w:val="WW8Num35z2"/>
    <w:rsid w:val="003D3D34"/>
    <w:rPr>
      <w:rFonts w:ascii="Wingdings" w:hAnsi="Wingdings" w:cs="Wingdings" w:hint="default"/>
    </w:rPr>
  </w:style>
  <w:style w:type="character" w:customStyle="1" w:styleId="WW8Num36z0">
    <w:name w:val="WW8Num36z0"/>
    <w:rsid w:val="003D3D34"/>
    <w:rPr>
      <w:rFonts w:cs="Times New Roman" w:hint="default"/>
      <w:b/>
    </w:rPr>
  </w:style>
  <w:style w:type="character" w:customStyle="1" w:styleId="WW8Num36z1">
    <w:name w:val="WW8Num36z1"/>
    <w:rsid w:val="003D3D34"/>
  </w:style>
  <w:style w:type="character" w:customStyle="1" w:styleId="WW8Num36z2">
    <w:name w:val="WW8Num36z2"/>
    <w:rsid w:val="003D3D34"/>
  </w:style>
  <w:style w:type="character" w:customStyle="1" w:styleId="WW8Num36z3">
    <w:name w:val="WW8Num36z3"/>
    <w:rsid w:val="003D3D34"/>
  </w:style>
  <w:style w:type="character" w:customStyle="1" w:styleId="WW8Num36z4">
    <w:name w:val="WW8Num36z4"/>
    <w:rsid w:val="003D3D34"/>
  </w:style>
  <w:style w:type="character" w:customStyle="1" w:styleId="WW8Num36z5">
    <w:name w:val="WW8Num36z5"/>
    <w:rsid w:val="003D3D34"/>
  </w:style>
  <w:style w:type="character" w:customStyle="1" w:styleId="WW8Num36z6">
    <w:name w:val="WW8Num36z6"/>
    <w:rsid w:val="003D3D34"/>
  </w:style>
  <w:style w:type="character" w:customStyle="1" w:styleId="WW8Num36z7">
    <w:name w:val="WW8Num36z7"/>
    <w:rsid w:val="003D3D34"/>
  </w:style>
  <w:style w:type="character" w:customStyle="1" w:styleId="WW8Num36z8">
    <w:name w:val="WW8Num36z8"/>
    <w:rsid w:val="003D3D34"/>
  </w:style>
  <w:style w:type="character" w:customStyle="1" w:styleId="WW8Num37z0">
    <w:name w:val="WW8Num37z0"/>
    <w:rsid w:val="003D3D34"/>
    <w:rPr>
      <w:rFonts w:ascii="Symbol" w:hAnsi="Symbol" w:cs="Symbol" w:hint="default"/>
    </w:rPr>
  </w:style>
  <w:style w:type="character" w:customStyle="1" w:styleId="WW8Num37z1">
    <w:name w:val="WW8Num37z1"/>
    <w:rsid w:val="003D3D34"/>
    <w:rPr>
      <w:rFonts w:ascii="Courier New" w:hAnsi="Courier New" w:cs="Courier New" w:hint="default"/>
    </w:rPr>
  </w:style>
  <w:style w:type="character" w:customStyle="1" w:styleId="WW8Num37z2">
    <w:name w:val="WW8Num37z2"/>
    <w:rsid w:val="003D3D34"/>
    <w:rPr>
      <w:rFonts w:ascii="Wingdings" w:hAnsi="Wingdings" w:cs="Wingdings" w:hint="default"/>
    </w:rPr>
  </w:style>
  <w:style w:type="character" w:customStyle="1" w:styleId="WW8Num38z0">
    <w:name w:val="WW8Num38z0"/>
    <w:rsid w:val="003D3D34"/>
    <w:rPr>
      <w:rFonts w:hint="default"/>
    </w:rPr>
  </w:style>
  <w:style w:type="character" w:customStyle="1" w:styleId="WW8Num38z1">
    <w:name w:val="WW8Num38z1"/>
    <w:rsid w:val="003D3D34"/>
  </w:style>
  <w:style w:type="character" w:customStyle="1" w:styleId="WW8Num38z2">
    <w:name w:val="WW8Num38z2"/>
    <w:rsid w:val="003D3D34"/>
  </w:style>
  <w:style w:type="character" w:customStyle="1" w:styleId="WW8Num38z3">
    <w:name w:val="WW8Num38z3"/>
    <w:rsid w:val="003D3D34"/>
  </w:style>
  <w:style w:type="character" w:customStyle="1" w:styleId="WW8Num38z4">
    <w:name w:val="WW8Num38z4"/>
    <w:rsid w:val="003D3D34"/>
  </w:style>
  <w:style w:type="character" w:customStyle="1" w:styleId="WW8Num38z5">
    <w:name w:val="WW8Num38z5"/>
    <w:rsid w:val="003D3D34"/>
  </w:style>
  <w:style w:type="character" w:customStyle="1" w:styleId="WW8Num38z6">
    <w:name w:val="WW8Num38z6"/>
    <w:rsid w:val="003D3D34"/>
  </w:style>
  <w:style w:type="character" w:customStyle="1" w:styleId="WW8Num38z7">
    <w:name w:val="WW8Num38z7"/>
    <w:rsid w:val="003D3D34"/>
  </w:style>
  <w:style w:type="character" w:customStyle="1" w:styleId="WW8Num38z8">
    <w:name w:val="WW8Num38z8"/>
    <w:rsid w:val="003D3D34"/>
  </w:style>
  <w:style w:type="character" w:customStyle="1" w:styleId="WW8Num39z0">
    <w:name w:val="WW8Num39z0"/>
    <w:rsid w:val="003D3D34"/>
    <w:rPr>
      <w:rFonts w:ascii="Symbol" w:hAnsi="Symbol" w:cs="Symbol" w:hint="default"/>
    </w:rPr>
  </w:style>
  <w:style w:type="character" w:customStyle="1" w:styleId="WW8Num39z1">
    <w:name w:val="WW8Num39z1"/>
    <w:rsid w:val="003D3D34"/>
    <w:rPr>
      <w:rFonts w:ascii="Courier New" w:hAnsi="Courier New" w:cs="Courier New" w:hint="default"/>
    </w:rPr>
  </w:style>
  <w:style w:type="character" w:customStyle="1" w:styleId="WW8Num39z2">
    <w:name w:val="WW8Num39z2"/>
    <w:rsid w:val="003D3D34"/>
    <w:rPr>
      <w:rFonts w:ascii="Wingdings" w:hAnsi="Wingdings" w:cs="Wingdings" w:hint="default"/>
    </w:rPr>
  </w:style>
  <w:style w:type="character" w:customStyle="1" w:styleId="WW8Num40z0">
    <w:name w:val="WW8Num40z0"/>
    <w:rsid w:val="003D3D34"/>
    <w:rPr>
      <w:rFonts w:ascii="Times New Roman" w:eastAsia="SimSun" w:hAnsi="Times New Roman" w:cs="Times New Roman"/>
    </w:rPr>
  </w:style>
  <w:style w:type="character" w:customStyle="1" w:styleId="WW8Num40z1">
    <w:name w:val="WW8Num40z1"/>
    <w:rsid w:val="003D3D34"/>
    <w:rPr>
      <w:rFonts w:ascii="Courier New" w:hAnsi="Courier New" w:cs="Courier New" w:hint="default"/>
    </w:rPr>
  </w:style>
  <w:style w:type="character" w:customStyle="1" w:styleId="WW8Num40z2">
    <w:name w:val="WW8Num40z2"/>
    <w:rsid w:val="003D3D34"/>
    <w:rPr>
      <w:rFonts w:ascii="Wingdings" w:hAnsi="Wingdings" w:cs="Wingdings" w:hint="default"/>
    </w:rPr>
  </w:style>
  <w:style w:type="character" w:customStyle="1" w:styleId="WW8Num40z3">
    <w:name w:val="WW8Num40z3"/>
    <w:rsid w:val="003D3D34"/>
    <w:rPr>
      <w:rFonts w:ascii="Symbol" w:hAnsi="Symbol" w:cs="Symbol" w:hint="default"/>
    </w:rPr>
  </w:style>
  <w:style w:type="character" w:customStyle="1" w:styleId="WW8Num41z0">
    <w:name w:val="WW8Num41z0"/>
    <w:rsid w:val="003D3D34"/>
    <w:rPr>
      <w:rFonts w:hint="default"/>
    </w:rPr>
  </w:style>
  <w:style w:type="character" w:customStyle="1" w:styleId="WW8Num41z1">
    <w:name w:val="WW8Num41z1"/>
    <w:rsid w:val="003D3D34"/>
  </w:style>
  <w:style w:type="character" w:customStyle="1" w:styleId="WW8Num41z2">
    <w:name w:val="WW8Num41z2"/>
    <w:rsid w:val="003D3D34"/>
  </w:style>
  <w:style w:type="character" w:customStyle="1" w:styleId="WW8Num41z3">
    <w:name w:val="WW8Num41z3"/>
    <w:rsid w:val="003D3D34"/>
  </w:style>
  <w:style w:type="character" w:customStyle="1" w:styleId="WW8Num41z4">
    <w:name w:val="WW8Num41z4"/>
    <w:rsid w:val="003D3D34"/>
  </w:style>
  <w:style w:type="character" w:customStyle="1" w:styleId="WW8Num41z5">
    <w:name w:val="WW8Num41z5"/>
    <w:rsid w:val="003D3D34"/>
  </w:style>
  <w:style w:type="character" w:customStyle="1" w:styleId="WW8Num41z6">
    <w:name w:val="WW8Num41z6"/>
    <w:rsid w:val="003D3D34"/>
  </w:style>
  <w:style w:type="character" w:customStyle="1" w:styleId="WW8Num41z7">
    <w:name w:val="WW8Num41z7"/>
    <w:rsid w:val="003D3D34"/>
  </w:style>
  <w:style w:type="character" w:customStyle="1" w:styleId="WW8Num41z8">
    <w:name w:val="WW8Num41z8"/>
    <w:rsid w:val="003D3D34"/>
  </w:style>
  <w:style w:type="character" w:customStyle="1" w:styleId="WW8Num42z0">
    <w:name w:val="WW8Num42z0"/>
    <w:rsid w:val="003D3D34"/>
    <w:rPr>
      <w:rFonts w:hint="default"/>
    </w:rPr>
  </w:style>
  <w:style w:type="character" w:customStyle="1" w:styleId="WW8Num42z1">
    <w:name w:val="WW8Num42z1"/>
    <w:rsid w:val="003D3D34"/>
  </w:style>
  <w:style w:type="character" w:customStyle="1" w:styleId="WW8Num42z2">
    <w:name w:val="WW8Num42z2"/>
    <w:rsid w:val="003D3D34"/>
  </w:style>
  <w:style w:type="character" w:customStyle="1" w:styleId="WW8Num42z3">
    <w:name w:val="WW8Num42z3"/>
    <w:rsid w:val="003D3D34"/>
  </w:style>
  <w:style w:type="character" w:customStyle="1" w:styleId="WW8Num42z4">
    <w:name w:val="WW8Num42z4"/>
    <w:rsid w:val="003D3D34"/>
  </w:style>
  <w:style w:type="character" w:customStyle="1" w:styleId="WW8Num42z5">
    <w:name w:val="WW8Num42z5"/>
    <w:rsid w:val="003D3D34"/>
  </w:style>
  <w:style w:type="character" w:customStyle="1" w:styleId="WW8Num42z6">
    <w:name w:val="WW8Num42z6"/>
    <w:rsid w:val="003D3D34"/>
  </w:style>
  <w:style w:type="character" w:customStyle="1" w:styleId="WW8Num42z7">
    <w:name w:val="WW8Num42z7"/>
    <w:rsid w:val="003D3D34"/>
  </w:style>
  <w:style w:type="character" w:customStyle="1" w:styleId="WW8Num42z8">
    <w:name w:val="WW8Num42z8"/>
    <w:rsid w:val="003D3D34"/>
  </w:style>
  <w:style w:type="character" w:customStyle="1" w:styleId="WW8Num43z0">
    <w:name w:val="WW8Num43z0"/>
    <w:rsid w:val="003D3D34"/>
    <w:rPr>
      <w:rFonts w:ascii="Times New Roman" w:hAnsi="Times New Roman" w:cs="Times New Roman" w:hint="default"/>
      <w:sz w:val="24"/>
      <w:szCs w:val="24"/>
    </w:rPr>
  </w:style>
  <w:style w:type="character" w:customStyle="1" w:styleId="WW8Num43z1">
    <w:name w:val="WW8Num43z1"/>
    <w:rsid w:val="003D3D34"/>
  </w:style>
  <w:style w:type="character" w:customStyle="1" w:styleId="WW8Num43z2">
    <w:name w:val="WW8Num43z2"/>
    <w:rsid w:val="003D3D34"/>
  </w:style>
  <w:style w:type="character" w:customStyle="1" w:styleId="WW8Num43z3">
    <w:name w:val="WW8Num43z3"/>
    <w:rsid w:val="003D3D34"/>
  </w:style>
  <w:style w:type="character" w:customStyle="1" w:styleId="WW8Num43z4">
    <w:name w:val="WW8Num43z4"/>
    <w:rsid w:val="003D3D34"/>
  </w:style>
  <w:style w:type="character" w:customStyle="1" w:styleId="WW8Num43z5">
    <w:name w:val="WW8Num43z5"/>
    <w:rsid w:val="003D3D34"/>
  </w:style>
  <w:style w:type="character" w:customStyle="1" w:styleId="WW8Num43z6">
    <w:name w:val="WW8Num43z6"/>
    <w:rsid w:val="003D3D34"/>
  </w:style>
  <w:style w:type="character" w:customStyle="1" w:styleId="WW8Num43z7">
    <w:name w:val="WW8Num43z7"/>
    <w:rsid w:val="003D3D34"/>
  </w:style>
  <w:style w:type="character" w:customStyle="1" w:styleId="WW8Num43z8">
    <w:name w:val="WW8Num43z8"/>
    <w:rsid w:val="003D3D34"/>
  </w:style>
  <w:style w:type="character" w:customStyle="1" w:styleId="WW8Num44z0">
    <w:name w:val="WW8Num44z0"/>
    <w:rsid w:val="003D3D34"/>
    <w:rPr>
      <w:rFonts w:hint="default"/>
    </w:rPr>
  </w:style>
  <w:style w:type="character" w:customStyle="1" w:styleId="WW8Num44z1">
    <w:name w:val="WW8Num44z1"/>
    <w:rsid w:val="003D3D34"/>
  </w:style>
  <w:style w:type="character" w:customStyle="1" w:styleId="WW8Num44z2">
    <w:name w:val="WW8Num44z2"/>
    <w:rsid w:val="003D3D34"/>
  </w:style>
  <w:style w:type="character" w:customStyle="1" w:styleId="WW8Num44z3">
    <w:name w:val="WW8Num44z3"/>
    <w:rsid w:val="003D3D34"/>
  </w:style>
  <w:style w:type="character" w:customStyle="1" w:styleId="WW8Num44z4">
    <w:name w:val="WW8Num44z4"/>
    <w:rsid w:val="003D3D34"/>
  </w:style>
  <w:style w:type="character" w:customStyle="1" w:styleId="WW8Num44z5">
    <w:name w:val="WW8Num44z5"/>
    <w:rsid w:val="003D3D34"/>
  </w:style>
  <w:style w:type="character" w:customStyle="1" w:styleId="WW8Num44z6">
    <w:name w:val="WW8Num44z6"/>
    <w:rsid w:val="003D3D34"/>
  </w:style>
  <w:style w:type="character" w:customStyle="1" w:styleId="WW8Num44z7">
    <w:name w:val="WW8Num44z7"/>
    <w:rsid w:val="003D3D34"/>
  </w:style>
  <w:style w:type="character" w:customStyle="1" w:styleId="WW8Num44z8">
    <w:name w:val="WW8Num44z8"/>
    <w:rsid w:val="003D3D34"/>
  </w:style>
  <w:style w:type="character" w:customStyle="1" w:styleId="WW8Num45z0">
    <w:name w:val="WW8Num45z0"/>
    <w:rsid w:val="003D3D34"/>
    <w:rPr>
      <w:rFonts w:hint="default"/>
    </w:rPr>
  </w:style>
  <w:style w:type="character" w:customStyle="1" w:styleId="WW8Num45z1">
    <w:name w:val="WW8Num45z1"/>
    <w:rsid w:val="003D3D34"/>
  </w:style>
  <w:style w:type="character" w:customStyle="1" w:styleId="WW8Num45z2">
    <w:name w:val="WW8Num45z2"/>
    <w:rsid w:val="003D3D34"/>
  </w:style>
  <w:style w:type="character" w:customStyle="1" w:styleId="WW8Num45z3">
    <w:name w:val="WW8Num45z3"/>
    <w:rsid w:val="003D3D34"/>
  </w:style>
  <w:style w:type="character" w:customStyle="1" w:styleId="WW8Num45z4">
    <w:name w:val="WW8Num45z4"/>
    <w:rsid w:val="003D3D34"/>
  </w:style>
  <w:style w:type="character" w:customStyle="1" w:styleId="WW8Num45z5">
    <w:name w:val="WW8Num45z5"/>
    <w:rsid w:val="003D3D34"/>
  </w:style>
  <w:style w:type="character" w:customStyle="1" w:styleId="WW8Num45z6">
    <w:name w:val="WW8Num45z6"/>
    <w:rsid w:val="003D3D34"/>
  </w:style>
  <w:style w:type="character" w:customStyle="1" w:styleId="WW8Num45z7">
    <w:name w:val="WW8Num45z7"/>
    <w:rsid w:val="003D3D34"/>
  </w:style>
  <w:style w:type="character" w:customStyle="1" w:styleId="WW8Num45z8">
    <w:name w:val="WW8Num45z8"/>
    <w:rsid w:val="003D3D34"/>
  </w:style>
  <w:style w:type="character" w:customStyle="1" w:styleId="WW8Num46z0">
    <w:name w:val="WW8Num46z0"/>
    <w:rsid w:val="003D3D34"/>
    <w:rPr>
      <w:rFonts w:hint="default"/>
    </w:rPr>
  </w:style>
  <w:style w:type="character" w:customStyle="1" w:styleId="WW8Num46z1">
    <w:name w:val="WW8Num46z1"/>
    <w:rsid w:val="003D3D34"/>
  </w:style>
  <w:style w:type="character" w:customStyle="1" w:styleId="WW8Num46z2">
    <w:name w:val="WW8Num46z2"/>
    <w:rsid w:val="003D3D34"/>
  </w:style>
  <w:style w:type="character" w:customStyle="1" w:styleId="WW8Num46z3">
    <w:name w:val="WW8Num46z3"/>
    <w:rsid w:val="003D3D34"/>
  </w:style>
  <w:style w:type="character" w:customStyle="1" w:styleId="WW8Num46z4">
    <w:name w:val="WW8Num46z4"/>
    <w:rsid w:val="003D3D34"/>
  </w:style>
  <w:style w:type="character" w:customStyle="1" w:styleId="WW8Num46z5">
    <w:name w:val="WW8Num46z5"/>
    <w:rsid w:val="003D3D34"/>
  </w:style>
  <w:style w:type="character" w:customStyle="1" w:styleId="WW8Num46z6">
    <w:name w:val="WW8Num46z6"/>
    <w:rsid w:val="003D3D34"/>
  </w:style>
  <w:style w:type="character" w:customStyle="1" w:styleId="WW8Num46z7">
    <w:name w:val="WW8Num46z7"/>
    <w:rsid w:val="003D3D34"/>
  </w:style>
  <w:style w:type="character" w:customStyle="1" w:styleId="WW8Num46z8">
    <w:name w:val="WW8Num46z8"/>
    <w:rsid w:val="003D3D34"/>
  </w:style>
  <w:style w:type="character" w:customStyle="1" w:styleId="WW8Num47z0">
    <w:name w:val="WW8Num47z0"/>
    <w:rsid w:val="003D3D34"/>
    <w:rPr>
      <w:rFonts w:hint="default"/>
    </w:rPr>
  </w:style>
  <w:style w:type="character" w:customStyle="1" w:styleId="WW8Num47z1">
    <w:name w:val="WW8Num47z1"/>
    <w:rsid w:val="003D3D34"/>
  </w:style>
  <w:style w:type="character" w:customStyle="1" w:styleId="WW8Num47z2">
    <w:name w:val="WW8Num47z2"/>
    <w:rsid w:val="003D3D34"/>
  </w:style>
  <w:style w:type="character" w:customStyle="1" w:styleId="WW8Num47z3">
    <w:name w:val="WW8Num47z3"/>
    <w:rsid w:val="003D3D34"/>
  </w:style>
  <w:style w:type="character" w:customStyle="1" w:styleId="WW8Num47z4">
    <w:name w:val="WW8Num47z4"/>
    <w:rsid w:val="003D3D34"/>
  </w:style>
  <w:style w:type="character" w:customStyle="1" w:styleId="WW8Num47z5">
    <w:name w:val="WW8Num47z5"/>
    <w:rsid w:val="003D3D34"/>
  </w:style>
  <w:style w:type="character" w:customStyle="1" w:styleId="WW8Num47z6">
    <w:name w:val="WW8Num47z6"/>
    <w:rsid w:val="003D3D34"/>
  </w:style>
  <w:style w:type="character" w:customStyle="1" w:styleId="WW8Num47z7">
    <w:name w:val="WW8Num47z7"/>
    <w:rsid w:val="003D3D34"/>
  </w:style>
  <w:style w:type="character" w:customStyle="1" w:styleId="WW8Num47z8">
    <w:name w:val="WW8Num47z8"/>
    <w:rsid w:val="003D3D34"/>
  </w:style>
  <w:style w:type="character" w:customStyle="1" w:styleId="WW8Num48z0">
    <w:name w:val="WW8Num48z0"/>
    <w:rsid w:val="003D3D34"/>
    <w:rPr>
      <w:rFonts w:ascii="Times New Roman" w:hAnsi="Times New Roman" w:cs="Times New Roman"/>
      <w:sz w:val="24"/>
      <w:szCs w:val="24"/>
    </w:rPr>
  </w:style>
  <w:style w:type="character" w:customStyle="1" w:styleId="WW8Num48z1">
    <w:name w:val="WW8Num48z1"/>
    <w:rsid w:val="003D3D34"/>
  </w:style>
  <w:style w:type="character" w:customStyle="1" w:styleId="WW8Num48z2">
    <w:name w:val="WW8Num48z2"/>
    <w:rsid w:val="003D3D34"/>
  </w:style>
  <w:style w:type="character" w:customStyle="1" w:styleId="WW8Num48z3">
    <w:name w:val="WW8Num48z3"/>
    <w:rsid w:val="003D3D34"/>
  </w:style>
  <w:style w:type="character" w:customStyle="1" w:styleId="WW8Num48z4">
    <w:name w:val="WW8Num48z4"/>
    <w:rsid w:val="003D3D34"/>
  </w:style>
  <w:style w:type="character" w:customStyle="1" w:styleId="WW8Num48z5">
    <w:name w:val="WW8Num48z5"/>
    <w:rsid w:val="003D3D34"/>
  </w:style>
  <w:style w:type="character" w:customStyle="1" w:styleId="WW8Num48z6">
    <w:name w:val="WW8Num48z6"/>
    <w:rsid w:val="003D3D34"/>
  </w:style>
  <w:style w:type="character" w:customStyle="1" w:styleId="WW8Num48z7">
    <w:name w:val="WW8Num48z7"/>
    <w:rsid w:val="003D3D34"/>
  </w:style>
  <w:style w:type="character" w:customStyle="1" w:styleId="WW8Num48z8">
    <w:name w:val="WW8Num48z8"/>
    <w:rsid w:val="003D3D34"/>
  </w:style>
  <w:style w:type="character" w:customStyle="1" w:styleId="Domylnaczcionkaakapitu1">
    <w:name w:val="Domyślna czcionka akapitu1"/>
    <w:rsid w:val="003D3D34"/>
  </w:style>
  <w:style w:type="character" w:customStyle="1" w:styleId="Domylnaczcionkaakapitu2">
    <w:name w:val="Domyślna czcionka akapitu2"/>
    <w:rsid w:val="003D3D34"/>
  </w:style>
  <w:style w:type="character" w:customStyle="1" w:styleId="TekstprzypisukocowegoZnak">
    <w:name w:val="Tekst przypisu końcowego Znak"/>
    <w:rsid w:val="003D3D34"/>
    <w:rPr>
      <w:rFonts w:ascii="Arial" w:hAnsi="Arial" w:cs="Arial"/>
      <w:sz w:val="20"/>
      <w:szCs w:val="20"/>
    </w:rPr>
  </w:style>
  <w:style w:type="character" w:customStyle="1" w:styleId="Odwoanieprzypisukocowego1">
    <w:name w:val="Odwołanie przypisu końcowego1"/>
    <w:rsid w:val="003D3D34"/>
    <w:rPr>
      <w:vertAlign w:val="superscript"/>
    </w:rPr>
  </w:style>
  <w:style w:type="character" w:customStyle="1" w:styleId="ListLabel1">
    <w:name w:val="ListLabel 1"/>
    <w:rsid w:val="003D3D34"/>
    <w:rPr>
      <w:rFonts w:cs="Arial"/>
    </w:rPr>
  </w:style>
  <w:style w:type="character" w:customStyle="1" w:styleId="ListLabel2">
    <w:name w:val="ListLabel 2"/>
    <w:rsid w:val="003D3D34"/>
    <w:rPr>
      <w:rFonts w:cs="font865"/>
    </w:rPr>
  </w:style>
  <w:style w:type="character" w:customStyle="1" w:styleId="ListLabel3">
    <w:name w:val="ListLabel 3"/>
    <w:rsid w:val="003D3D34"/>
    <w:rPr>
      <w:b/>
    </w:rPr>
  </w:style>
  <w:style w:type="character" w:customStyle="1" w:styleId="Znakinumeracji">
    <w:name w:val="Znaki numeracji"/>
    <w:rsid w:val="003D3D34"/>
  </w:style>
  <w:style w:type="character" w:customStyle="1" w:styleId="Symbolewypunktowania">
    <w:name w:val="Symbole wypunktowania"/>
    <w:rsid w:val="003D3D34"/>
    <w:rPr>
      <w:rFonts w:ascii="OpenSymbol" w:eastAsia="OpenSymbol" w:hAnsi="OpenSymbol" w:cs="OpenSymbol"/>
    </w:rPr>
  </w:style>
  <w:style w:type="character" w:customStyle="1" w:styleId="TekstdymkaZnak">
    <w:name w:val="Tekst dymka Znak"/>
    <w:rsid w:val="003D3D34"/>
    <w:rPr>
      <w:rFonts w:ascii="Segoe UI" w:eastAsia="SimSun" w:hAnsi="Segoe UI" w:cs="Segoe UI"/>
      <w:sz w:val="18"/>
      <w:szCs w:val="18"/>
    </w:rPr>
  </w:style>
  <w:style w:type="character" w:customStyle="1" w:styleId="st">
    <w:name w:val="st"/>
    <w:rsid w:val="003D3D34"/>
  </w:style>
  <w:style w:type="paragraph" w:customStyle="1" w:styleId="Nagwek2">
    <w:name w:val="Nagłówek2"/>
    <w:basedOn w:val="Normalny"/>
    <w:next w:val="Tekstpodstawowy"/>
    <w:rsid w:val="003D3D34"/>
    <w:pPr>
      <w:keepNext/>
      <w:suppressAutoHyphens/>
      <w:spacing w:before="240" w:after="120" w:line="100" w:lineRule="atLeast"/>
    </w:pPr>
    <w:rPr>
      <w:rFonts w:ascii="Arial" w:eastAsia="Microsoft YaHei" w:hAnsi="Arial" w:cs="Arial"/>
      <w:sz w:val="28"/>
      <w:szCs w:val="28"/>
      <w:lang w:eastAsia="ar-SA"/>
    </w:rPr>
  </w:style>
  <w:style w:type="paragraph" w:styleId="Tekstpodstawowy">
    <w:name w:val="Body Text"/>
    <w:basedOn w:val="Normalny"/>
    <w:link w:val="TekstpodstawowyZnak"/>
    <w:rsid w:val="003D3D34"/>
    <w:pPr>
      <w:suppressAutoHyphens/>
      <w:spacing w:after="120" w:line="100" w:lineRule="atLeast"/>
    </w:pPr>
    <w:rPr>
      <w:rFonts w:ascii="Arial" w:eastAsia="SimSun" w:hAnsi="Arial" w:cs="font865"/>
      <w:lang w:eastAsia="ar-SA"/>
    </w:rPr>
  </w:style>
  <w:style w:type="character" w:customStyle="1" w:styleId="TekstpodstawowyZnak">
    <w:name w:val="Tekst podstawowy Znak"/>
    <w:basedOn w:val="Domylnaczcionkaakapitu"/>
    <w:link w:val="Tekstpodstawowy"/>
    <w:rsid w:val="003D3D34"/>
    <w:rPr>
      <w:rFonts w:ascii="Arial" w:eastAsia="SimSun" w:hAnsi="Arial" w:cs="font865"/>
      <w:lang w:eastAsia="ar-SA"/>
    </w:rPr>
  </w:style>
  <w:style w:type="paragraph" w:styleId="Lista">
    <w:name w:val="List"/>
    <w:basedOn w:val="Tekstpodstawowy"/>
    <w:rsid w:val="003D3D34"/>
    <w:rPr>
      <w:rFonts w:cs="Arial"/>
    </w:rPr>
  </w:style>
  <w:style w:type="paragraph" w:customStyle="1" w:styleId="Podpis2">
    <w:name w:val="Podpis2"/>
    <w:basedOn w:val="Normalny"/>
    <w:rsid w:val="003D3D34"/>
    <w:pPr>
      <w:suppressLineNumbers/>
      <w:suppressAutoHyphens/>
      <w:spacing w:before="120" w:after="120" w:line="100" w:lineRule="atLeast"/>
    </w:pPr>
    <w:rPr>
      <w:rFonts w:ascii="Arial" w:eastAsia="SimSun" w:hAnsi="Arial" w:cs="Arial"/>
      <w:i/>
      <w:iCs/>
      <w:sz w:val="24"/>
      <w:szCs w:val="24"/>
      <w:lang w:eastAsia="ar-SA"/>
    </w:rPr>
  </w:style>
  <w:style w:type="paragraph" w:customStyle="1" w:styleId="Indeks">
    <w:name w:val="Indeks"/>
    <w:basedOn w:val="Normalny"/>
    <w:rsid w:val="003D3D34"/>
    <w:pPr>
      <w:suppressLineNumbers/>
      <w:suppressAutoHyphens/>
      <w:spacing w:line="100" w:lineRule="atLeast"/>
    </w:pPr>
    <w:rPr>
      <w:rFonts w:ascii="Arial" w:eastAsia="SimSun" w:hAnsi="Arial" w:cs="Arial"/>
      <w:lang w:eastAsia="ar-SA"/>
    </w:rPr>
  </w:style>
  <w:style w:type="paragraph" w:customStyle="1" w:styleId="Nagwek10">
    <w:name w:val="Nagłówek1"/>
    <w:basedOn w:val="Normalny"/>
    <w:next w:val="Tekstpodstawowy"/>
    <w:rsid w:val="003D3D34"/>
    <w:pPr>
      <w:keepNext/>
      <w:suppressAutoHyphens/>
      <w:spacing w:before="240" w:after="120" w:line="100" w:lineRule="atLeast"/>
    </w:pPr>
    <w:rPr>
      <w:rFonts w:ascii="Arial" w:eastAsia="Microsoft YaHei" w:hAnsi="Arial" w:cs="Arial"/>
      <w:sz w:val="28"/>
      <w:szCs w:val="28"/>
      <w:lang w:eastAsia="ar-SA"/>
    </w:rPr>
  </w:style>
  <w:style w:type="paragraph" w:customStyle="1" w:styleId="Podpis1">
    <w:name w:val="Podpis1"/>
    <w:basedOn w:val="Normalny"/>
    <w:rsid w:val="003D3D34"/>
    <w:pPr>
      <w:suppressLineNumbers/>
      <w:suppressAutoHyphens/>
      <w:spacing w:before="120" w:after="120" w:line="100" w:lineRule="atLeast"/>
    </w:pPr>
    <w:rPr>
      <w:rFonts w:ascii="Arial" w:eastAsia="SimSun" w:hAnsi="Arial" w:cs="Arial"/>
      <w:i/>
      <w:iCs/>
      <w:sz w:val="24"/>
      <w:szCs w:val="24"/>
      <w:lang w:eastAsia="ar-SA"/>
    </w:rPr>
  </w:style>
  <w:style w:type="paragraph" w:customStyle="1" w:styleId="Akapitzlist1">
    <w:name w:val="Akapit z listą1"/>
    <w:basedOn w:val="Normalny"/>
    <w:rsid w:val="003D3D34"/>
    <w:pPr>
      <w:suppressAutoHyphens/>
      <w:spacing w:line="100" w:lineRule="atLeast"/>
      <w:ind w:left="720"/>
    </w:pPr>
    <w:rPr>
      <w:rFonts w:ascii="Arial" w:eastAsia="SimSun" w:hAnsi="Arial" w:cs="font865"/>
      <w:lang w:eastAsia="ar-SA"/>
    </w:rPr>
  </w:style>
  <w:style w:type="paragraph" w:customStyle="1" w:styleId="1">
    <w:name w:val="1"/>
    <w:rsid w:val="003D3D34"/>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after="0" w:line="240" w:lineRule="atLeast"/>
      <w:ind w:left="340" w:hanging="340"/>
      <w:jc w:val="both"/>
    </w:pPr>
    <w:rPr>
      <w:rFonts w:ascii="Univers-PL" w:eastAsia="Times New Roman" w:hAnsi="Univers-PL" w:cs="Univers-PL"/>
      <w:sz w:val="19"/>
      <w:szCs w:val="19"/>
      <w:lang w:eastAsia="ar-SA"/>
    </w:rPr>
  </w:style>
  <w:style w:type="paragraph" w:customStyle="1" w:styleId="Tekstprzypisukocowego1">
    <w:name w:val="Tekst przypisu końcowego1"/>
    <w:basedOn w:val="Normalny"/>
    <w:rsid w:val="003D3D34"/>
    <w:pPr>
      <w:suppressAutoHyphens/>
      <w:spacing w:after="0" w:line="100" w:lineRule="atLeast"/>
    </w:pPr>
    <w:rPr>
      <w:rFonts w:ascii="Arial" w:eastAsia="SimSun" w:hAnsi="Arial" w:cs="font865"/>
      <w:sz w:val="20"/>
      <w:szCs w:val="20"/>
      <w:lang w:eastAsia="ar-SA"/>
    </w:rPr>
  </w:style>
  <w:style w:type="paragraph" w:customStyle="1" w:styleId="NormalnyWeb1">
    <w:name w:val="Normalny (Web)1"/>
    <w:basedOn w:val="Normalny"/>
    <w:rsid w:val="003D3D34"/>
    <w:pPr>
      <w:suppressAutoHyphens/>
      <w:spacing w:before="100" w:after="100" w:line="100" w:lineRule="atLeast"/>
    </w:pPr>
    <w:rPr>
      <w:rFonts w:ascii="Arial" w:eastAsia="SimSun" w:hAnsi="Arial" w:cs="font865"/>
      <w:lang w:eastAsia="ar-SA"/>
    </w:rPr>
  </w:style>
  <w:style w:type="paragraph" w:customStyle="1" w:styleId="just">
    <w:name w:val="just"/>
    <w:rsid w:val="003D3D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0" w:line="120" w:lineRule="atLeast"/>
      <w:jc w:val="both"/>
    </w:pPr>
    <w:rPr>
      <w:rFonts w:ascii="Univers-PL" w:eastAsia="Times New Roman" w:hAnsi="Univers-PL" w:cs="Univers-PL"/>
      <w:sz w:val="19"/>
      <w:szCs w:val="19"/>
      <w:lang w:eastAsia="ar-SA"/>
    </w:rPr>
  </w:style>
  <w:style w:type="paragraph" w:styleId="Tekstdymka">
    <w:name w:val="Balloon Text"/>
    <w:basedOn w:val="Normalny"/>
    <w:link w:val="TekstdymkaZnak1"/>
    <w:rsid w:val="003D3D34"/>
    <w:pPr>
      <w:suppressAutoHyphens/>
      <w:spacing w:after="0" w:line="240" w:lineRule="auto"/>
    </w:pPr>
    <w:rPr>
      <w:rFonts w:ascii="Segoe UI" w:eastAsia="SimSun" w:hAnsi="Segoe UI" w:cs="Segoe UI"/>
      <w:sz w:val="18"/>
      <w:szCs w:val="18"/>
      <w:lang w:eastAsia="ar-SA"/>
    </w:rPr>
  </w:style>
  <w:style w:type="character" w:customStyle="1" w:styleId="TekstdymkaZnak1">
    <w:name w:val="Tekst dymka Znak1"/>
    <w:basedOn w:val="Domylnaczcionkaakapitu"/>
    <w:link w:val="Tekstdymka"/>
    <w:rsid w:val="003D3D34"/>
    <w:rPr>
      <w:rFonts w:ascii="Segoe UI" w:eastAsia="SimSun" w:hAnsi="Segoe UI" w:cs="Segoe UI"/>
      <w:sz w:val="18"/>
      <w:szCs w:val="18"/>
      <w:lang w:eastAsia="ar-SA"/>
    </w:rPr>
  </w:style>
  <w:style w:type="paragraph" w:styleId="Akapitzlist">
    <w:name w:val="List Paragraph"/>
    <w:basedOn w:val="Normalny"/>
    <w:qFormat/>
    <w:rsid w:val="003D3D34"/>
    <w:pPr>
      <w:suppressAutoHyphens/>
      <w:spacing w:line="100" w:lineRule="atLeast"/>
      <w:ind w:left="708"/>
    </w:pPr>
    <w:rPr>
      <w:rFonts w:ascii="Arial" w:eastAsia="SimSun" w:hAnsi="Arial" w:cs="font865"/>
      <w:lang w:eastAsia="ar-SA"/>
    </w:rPr>
  </w:style>
  <w:style w:type="paragraph" w:styleId="Bezodstpw">
    <w:name w:val="No Spacing"/>
    <w:qFormat/>
    <w:rsid w:val="003D3D34"/>
    <w:pPr>
      <w:suppressAutoHyphens/>
      <w:spacing w:after="0" w:line="240" w:lineRule="auto"/>
    </w:pPr>
    <w:rPr>
      <w:rFonts w:ascii="Calibri" w:eastAsia="Times New Roman" w:hAnsi="Calibri" w:cs="Calibri"/>
      <w:lang w:eastAsia="ar-SA"/>
    </w:rPr>
  </w:style>
  <w:style w:type="paragraph" w:customStyle="1" w:styleId="Default">
    <w:name w:val="Default"/>
    <w:rsid w:val="003D3D34"/>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Zawartotabeli">
    <w:name w:val="Zawartość tabeli"/>
    <w:basedOn w:val="Normalny"/>
    <w:rsid w:val="003D3D34"/>
    <w:pPr>
      <w:suppressLineNumbers/>
      <w:suppressAutoHyphens/>
      <w:spacing w:line="100" w:lineRule="atLeast"/>
    </w:pPr>
    <w:rPr>
      <w:rFonts w:ascii="Arial" w:eastAsia="SimSun" w:hAnsi="Arial" w:cs="font865"/>
      <w:lang w:eastAsia="ar-SA"/>
    </w:rPr>
  </w:style>
  <w:style w:type="paragraph" w:customStyle="1" w:styleId="Nagwektabeli">
    <w:name w:val="Nagłówek tabeli"/>
    <w:basedOn w:val="Zawartotabeli"/>
    <w:rsid w:val="003D3D34"/>
    <w:pPr>
      <w:jc w:val="center"/>
    </w:pPr>
    <w:rPr>
      <w:b/>
      <w:bCs/>
    </w:rPr>
  </w:style>
  <w:style w:type="character" w:styleId="Odwoaniedokomentarza">
    <w:name w:val="annotation reference"/>
    <w:uiPriority w:val="99"/>
    <w:semiHidden/>
    <w:unhideWhenUsed/>
    <w:rsid w:val="003D3D34"/>
    <w:rPr>
      <w:sz w:val="16"/>
      <w:szCs w:val="16"/>
    </w:rPr>
  </w:style>
  <w:style w:type="paragraph" w:styleId="Tekstkomentarza">
    <w:name w:val="annotation text"/>
    <w:basedOn w:val="Normalny"/>
    <w:link w:val="TekstkomentarzaZnak"/>
    <w:uiPriority w:val="99"/>
    <w:semiHidden/>
    <w:unhideWhenUsed/>
    <w:rsid w:val="003D3D34"/>
    <w:pPr>
      <w:suppressAutoHyphens/>
      <w:spacing w:line="100" w:lineRule="atLeast"/>
    </w:pPr>
    <w:rPr>
      <w:rFonts w:ascii="Arial" w:eastAsia="SimSun" w:hAnsi="Arial" w:cs="font865"/>
      <w:sz w:val="20"/>
      <w:szCs w:val="20"/>
      <w:lang w:eastAsia="ar-SA"/>
    </w:rPr>
  </w:style>
  <w:style w:type="character" w:customStyle="1" w:styleId="TekstkomentarzaZnak">
    <w:name w:val="Tekst komentarza Znak"/>
    <w:basedOn w:val="Domylnaczcionkaakapitu"/>
    <w:link w:val="Tekstkomentarza"/>
    <w:uiPriority w:val="99"/>
    <w:semiHidden/>
    <w:rsid w:val="003D3D34"/>
    <w:rPr>
      <w:rFonts w:ascii="Arial" w:eastAsia="SimSun" w:hAnsi="Arial" w:cs="font865"/>
      <w:sz w:val="20"/>
      <w:szCs w:val="20"/>
      <w:lang w:eastAsia="ar-SA"/>
    </w:rPr>
  </w:style>
  <w:style w:type="paragraph" w:styleId="Tematkomentarza">
    <w:name w:val="annotation subject"/>
    <w:basedOn w:val="Tekstkomentarza"/>
    <w:next w:val="Tekstkomentarza"/>
    <w:link w:val="TematkomentarzaZnak"/>
    <w:uiPriority w:val="99"/>
    <w:semiHidden/>
    <w:unhideWhenUsed/>
    <w:rsid w:val="003D3D34"/>
    <w:rPr>
      <w:b/>
      <w:bCs/>
    </w:rPr>
  </w:style>
  <w:style w:type="character" w:customStyle="1" w:styleId="TematkomentarzaZnak">
    <w:name w:val="Temat komentarza Znak"/>
    <w:basedOn w:val="TekstkomentarzaZnak"/>
    <w:link w:val="Tematkomentarza"/>
    <w:uiPriority w:val="99"/>
    <w:semiHidden/>
    <w:rsid w:val="003D3D34"/>
    <w:rPr>
      <w:rFonts w:ascii="Arial" w:eastAsia="SimSun" w:hAnsi="Arial" w:cs="font865"/>
      <w:b/>
      <w:bCs/>
      <w:sz w:val="20"/>
      <w:szCs w:val="20"/>
      <w:lang w:eastAsia="ar-SA"/>
    </w:rPr>
  </w:style>
  <w:style w:type="character" w:styleId="Uwydatnienie">
    <w:name w:val="Emphasis"/>
    <w:uiPriority w:val="20"/>
    <w:qFormat/>
    <w:rsid w:val="003D3D34"/>
    <w:rPr>
      <w:i/>
      <w:iCs/>
    </w:rPr>
  </w:style>
  <w:style w:type="numbering" w:customStyle="1" w:styleId="Bezlisty2">
    <w:name w:val="Bez listy2"/>
    <w:next w:val="Bezlisty"/>
    <w:uiPriority w:val="99"/>
    <w:semiHidden/>
    <w:unhideWhenUsed/>
    <w:rsid w:val="00422C3C"/>
  </w:style>
  <w:style w:type="paragraph" w:styleId="NormalnyWeb">
    <w:name w:val="Normal (Web)"/>
    <w:basedOn w:val="Normalny"/>
    <w:uiPriority w:val="99"/>
    <w:semiHidden/>
    <w:unhideWhenUsed/>
    <w:rsid w:val="00814AF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14A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00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795</TotalTime>
  <Pages>24</Pages>
  <Words>5987</Words>
  <Characters>35927</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Kucińska</dc:creator>
  <cp:keywords/>
  <dc:description/>
  <cp:lastModifiedBy>Anna Kucińska</cp:lastModifiedBy>
  <cp:revision>15</cp:revision>
  <cp:lastPrinted>2022-01-19T09:50:00Z</cp:lastPrinted>
  <dcterms:created xsi:type="dcterms:W3CDTF">2021-12-01T12:40:00Z</dcterms:created>
  <dcterms:modified xsi:type="dcterms:W3CDTF">2025-02-12T11:51:00Z</dcterms:modified>
</cp:coreProperties>
</file>